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8FDE7D" w14:textId="74F5E9B6" w:rsidR="0009299F" w:rsidRPr="007B6F78" w:rsidRDefault="00900A20" w:rsidP="0009299F">
      <w:pPr>
        <w:tabs>
          <w:tab w:val="left" w:pos="5954"/>
          <w:tab w:val="left" w:pos="6237"/>
        </w:tabs>
        <w:rPr>
          <w:color w:val="000000" w:themeColor="text1"/>
        </w:rPr>
      </w:pPr>
      <w:bookmarkStart w:id="0" w:name="_Toc469412167"/>
      <w:bookmarkStart w:id="1" w:name="_GoBack"/>
      <w:r w:rsidRPr="007B6F78">
        <w:rPr>
          <w:rFonts w:ascii="Times New Roman CYR" w:hAnsi="Times New Roman CYR" w:cs="Times New Roman CYR"/>
          <w:color w:val="000000" w:themeColor="text1"/>
        </w:rPr>
        <w:t xml:space="preserve">                                                                    </w:t>
      </w:r>
      <w:r w:rsidR="00DC539B" w:rsidRPr="007B6F78">
        <w:rPr>
          <w:rFonts w:ascii="Times New Roman CYR" w:hAnsi="Times New Roman CYR" w:cs="Times New Roman CYR"/>
          <w:color w:val="000000" w:themeColor="text1"/>
        </w:rPr>
        <w:t xml:space="preserve"> </w:t>
      </w:r>
      <w:r w:rsidR="0009299F" w:rsidRPr="007B6F78">
        <w:rPr>
          <w:rFonts w:ascii="Times New Roman CYR" w:hAnsi="Times New Roman CYR" w:cs="Times New Roman CYR"/>
          <w:color w:val="000000" w:themeColor="text1"/>
        </w:rPr>
        <w:t xml:space="preserve">     </w:t>
      </w:r>
      <w:r w:rsidR="0009299F" w:rsidRPr="007B6F78">
        <w:rPr>
          <w:color w:val="000000" w:themeColor="text1"/>
        </w:rPr>
        <w:t>Приложение</w:t>
      </w:r>
    </w:p>
    <w:p w14:paraId="4F5758EC" w14:textId="77777777" w:rsidR="0009299F" w:rsidRPr="007B6F78" w:rsidRDefault="0009299F" w:rsidP="0009299F">
      <w:pPr>
        <w:ind w:left="5670" w:firstLine="0"/>
        <w:jc w:val="left"/>
        <w:rPr>
          <w:color w:val="000000" w:themeColor="text1"/>
        </w:rPr>
      </w:pPr>
      <w:r w:rsidRPr="007B6F78">
        <w:rPr>
          <w:color w:val="000000" w:themeColor="text1"/>
        </w:rPr>
        <w:t xml:space="preserve">     к решению Совета </w:t>
      </w:r>
    </w:p>
    <w:p w14:paraId="64FB24B5" w14:textId="77777777" w:rsidR="0009299F" w:rsidRPr="007B6F78" w:rsidRDefault="0009299F" w:rsidP="0009299F">
      <w:pPr>
        <w:ind w:left="5670" w:firstLine="0"/>
        <w:jc w:val="left"/>
        <w:rPr>
          <w:color w:val="000000" w:themeColor="text1"/>
        </w:rPr>
      </w:pPr>
      <w:r w:rsidRPr="007B6F78">
        <w:rPr>
          <w:color w:val="000000" w:themeColor="text1"/>
        </w:rPr>
        <w:t xml:space="preserve">     муниципального образования</w:t>
      </w:r>
    </w:p>
    <w:p w14:paraId="11BC1ED4" w14:textId="77777777" w:rsidR="0009299F" w:rsidRPr="007B6F78" w:rsidRDefault="0009299F" w:rsidP="0009299F">
      <w:pPr>
        <w:ind w:left="5670" w:firstLine="0"/>
        <w:jc w:val="left"/>
        <w:rPr>
          <w:color w:val="000000" w:themeColor="text1"/>
        </w:rPr>
      </w:pPr>
      <w:r w:rsidRPr="007B6F78">
        <w:rPr>
          <w:color w:val="000000" w:themeColor="text1"/>
        </w:rPr>
        <w:t xml:space="preserve">     Абинский район</w:t>
      </w:r>
    </w:p>
    <w:p w14:paraId="78F77424" w14:textId="77777777" w:rsidR="0009299F" w:rsidRPr="007B6F78" w:rsidRDefault="0009299F" w:rsidP="0009299F">
      <w:pPr>
        <w:ind w:left="5670" w:firstLine="0"/>
        <w:jc w:val="left"/>
        <w:rPr>
          <w:color w:val="000000" w:themeColor="text1"/>
        </w:rPr>
      </w:pPr>
      <w:r w:rsidRPr="007B6F78">
        <w:rPr>
          <w:color w:val="000000" w:themeColor="text1"/>
        </w:rPr>
        <w:t xml:space="preserve">     от __________№ ______</w:t>
      </w:r>
    </w:p>
    <w:p w14:paraId="482F9412" w14:textId="77777777" w:rsidR="0009299F" w:rsidRPr="007B6F78" w:rsidRDefault="0009299F" w:rsidP="0009299F">
      <w:pPr>
        <w:ind w:left="5670" w:firstLine="0"/>
        <w:jc w:val="left"/>
        <w:rPr>
          <w:color w:val="000000" w:themeColor="text1"/>
        </w:rPr>
      </w:pPr>
    </w:p>
    <w:p w14:paraId="64504E47" w14:textId="77777777" w:rsidR="0009299F" w:rsidRPr="007B6F78" w:rsidRDefault="0009299F" w:rsidP="0009299F">
      <w:pPr>
        <w:ind w:left="5670" w:firstLine="0"/>
        <w:jc w:val="center"/>
        <w:rPr>
          <w:color w:val="000000" w:themeColor="text1"/>
        </w:rPr>
      </w:pPr>
    </w:p>
    <w:p w14:paraId="77D7EE87" w14:textId="77777777" w:rsidR="0009299F" w:rsidRPr="007B6F78" w:rsidRDefault="0009299F" w:rsidP="0009299F">
      <w:pPr>
        <w:tabs>
          <w:tab w:val="left" w:pos="6096"/>
        </w:tabs>
        <w:ind w:left="5670" w:firstLine="0"/>
        <w:rPr>
          <w:color w:val="000000" w:themeColor="text1"/>
        </w:rPr>
      </w:pPr>
      <w:r w:rsidRPr="007B6F78">
        <w:rPr>
          <w:color w:val="000000" w:themeColor="text1"/>
        </w:rPr>
        <w:t xml:space="preserve">      «УТВЕРЖДЕНЫ</w:t>
      </w:r>
    </w:p>
    <w:p w14:paraId="31E6B119" w14:textId="77777777" w:rsidR="0009299F" w:rsidRPr="007B6F78" w:rsidRDefault="0009299F" w:rsidP="0009299F">
      <w:pPr>
        <w:ind w:left="5670" w:firstLine="0"/>
        <w:jc w:val="center"/>
        <w:rPr>
          <w:color w:val="000000" w:themeColor="text1"/>
        </w:rPr>
      </w:pPr>
    </w:p>
    <w:p w14:paraId="7A24CFE4" w14:textId="77777777" w:rsidR="0009299F" w:rsidRPr="007B6F78" w:rsidRDefault="0009299F" w:rsidP="0009299F">
      <w:pPr>
        <w:ind w:left="5670" w:firstLine="0"/>
        <w:rPr>
          <w:color w:val="000000" w:themeColor="text1"/>
        </w:rPr>
      </w:pPr>
      <w:r w:rsidRPr="007B6F78">
        <w:rPr>
          <w:color w:val="000000" w:themeColor="text1"/>
        </w:rPr>
        <w:t xml:space="preserve">      решением Совета</w:t>
      </w:r>
    </w:p>
    <w:p w14:paraId="7148466D" w14:textId="32FE8249" w:rsidR="0009299F" w:rsidRPr="007B6F78" w:rsidRDefault="0009299F" w:rsidP="0009299F">
      <w:pPr>
        <w:ind w:left="5670" w:firstLine="0"/>
        <w:rPr>
          <w:color w:val="000000" w:themeColor="text1"/>
        </w:rPr>
      </w:pPr>
      <w:r w:rsidRPr="007B6F78">
        <w:rPr>
          <w:color w:val="000000" w:themeColor="text1"/>
        </w:rPr>
        <w:t xml:space="preserve">      Холмского сельского</w:t>
      </w:r>
    </w:p>
    <w:p w14:paraId="7CC2B350" w14:textId="77777777" w:rsidR="0009299F" w:rsidRPr="007B6F78" w:rsidRDefault="0009299F" w:rsidP="0009299F">
      <w:pPr>
        <w:ind w:left="5670" w:firstLine="0"/>
        <w:rPr>
          <w:color w:val="000000" w:themeColor="text1"/>
        </w:rPr>
      </w:pPr>
      <w:r w:rsidRPr="007B6F78">
        <w:rPr>
          <w:color w:val="000000" w:themeColor="text1"/>
        </w:rPr>
        <w:t xml:space="preserve">      поселения Абинского района</w:t>
      </w:r>
    </w:p>
    <w:p w14:paraId="5465FDAC" w14:textId="4B5E7B38" w:rsidR="0009299F" w:rsidRPr="007B6F78" w:rsidRDefault="0009299F" w:rsidP="0009299F">
      <w:pPr>
        <w:ind w:left="5670" w:firstLine="0"/>
        <w:rPr>
          <w:color w:val="000000" w:themeColor="text1"/>
        </w:rPr>
      </w:pPr>
      <w:r w:rsidRPr="007B6F78">
        <w:rPr>
          <w:color w:val="000000" w:themeColor="text1"/>
        </w:rPr>
        <w:t xml:space="preserve">      от 29.12.2012 г. № 317-с</w:t>
      </w:r>
    </w:p>
    <w:p w14:paraId="67C181D4" w14:textId="77777777" w:rsidR="0009299F" w:rsidRPr="007B6F78" w:rsidRDefault="0009299F" w:rsidP="0009299F">
      <w:pPr>
        <w:ind w:left="6096" w:firstLine="0"/>
        <w:rPr>
          <w:color w:val="000000" w:themeColor="text1"/>
        </w:rPr>
      </w:pPr>
      <w:r w:rsidRPr="007B6F78">
        <w:rPr>
          <w:color w:val="000000" w:themeColor="text1"/>
        </w:rPr>
        <w:t>(в редакции решения Совета муниципального образования Абинский район</w:t>
      </w:r>
    </w:p>
    <w:p w14:paraId="059E93C3" w14:textId="3EC3DDF0" w:rsidR="0009299F" w:rsidRPr="007B6F78" w:rsidRDefault="0009299F" w:rsidP="0009299F">
      <w:pPr>
        <w:tabs>
          <w:tab w:val="left" w:pos="6096"/>
        </w:tabs>
        <w:ind w:left="6096" w:firstLine="0"/>
        <w:rPr>
          <w:color w:val="000000" w:themeColor="text1"/>
        </w:rPr>
      </w:pPr>
      <w:r w:rsidRPr="007B6F78">
        <w:rPr>
          <w:color w:val="000000" w:themeColor="text1"/>
        </w:rPr>
        <w:t xml:space="preserve">от </w:t>
      </w:r>
      <w:r w:rsidR="001F2AB2" w:rsidRPr="007B6F78">
        <w:rPr>
          <w:color w:val="000000" w:themeColor="text1"/>
        </w:rPr>
        <w:t>__________</w:t>
      </w:r>
      <w:r w:rsidRPr="007B6F78">
        <w:rPr>
          <w:color w:val="000000" w:themeColor="text1"/>
        </w:rPr>
        <w:t>№</w:t>
      </w:r>
      <w:r w:rsidR="001F2AB2" w:rsidRPr="007B6F78">
        <w:rPr>
          <w:color w:val="000000" w:themeColor="text1"/>
        </w:rPr>
        <w:t>_______</w:t>
      </w:r>
      <w:r w:rsidRPr="007B6F78">
        <w:rPr>
          <w:color w:val="000000" w:themeColor="text1"/>
        </w:rPr>
        <w:t>)</w:t>
      </w:r>
    </w:p>
    <w:p w14:paraId="2F9748FA" w14:textId="77777777" w:rsidR="0009299F" w:rsidRPr="007B6F78" w:rsidRDefault="0009299F" w:rsidP="0009299F">
      <w:pPr>
        <w:ind w:left="5670" w:firstLine="0"/>
        <w:jc w:val="center"/>
        <w:rPr>
          <w:color w:val="000000" w:themeColor="text1"/>
        </w:rPr>
      </w:pPr>
    </w:p>
    <w:p w14:paraId="59D76DF1" w14:textId="77777777" w:rsidR="0009299F" w:rsidRPr="007B6F78" w:rsidRDefault="0009299F" w:rsidP="0009299F">
      <w:pPr>
        <w:widowControl w:val="0"/>
        <w:tabs>
          <w:tab w:val="left" w:pos="6804"/>
          <w:tab w:val="left" w:pos="8647"/>
        </w:tabs>
        <w:jc w:val="left"/>
        <w:rPr>
          <w:rFonts w:ascii="Times New Roman CYR" w:hAnsi="Times New Roman CYR" w:cs="Times New Roman CYR"/>
          <w:color w:val="000000" w:themeColor="text1"/>
        </w:rPr>
      </w:pPr>
    </w:p>
    <w:p w14:paraId="685CBB52" w14:textId="0409084B" w:rsidR="00707DAE" w:rsidRPr="007B6F78" w:rsidRDefault="00707DAE" w:rsidP="0009299F">
      <w:pPr>
        <w:widowControl w:val="0"/>
        <w:tabs>
          <w:tab w:val="left" w:pos="6804"/>
          <w:tab w:val="left" w:pos="8647"/>
        </w:tabs>
        <w:rPr>
          <w:rFonts w:ascii="Times New Roman CYR" w:hAnsi="Times New Roman CYR" w:cs="Times New Roman CYR"/>
          <w:color w:val="000000" w:themeColor="text1"/>
        </w:rPr>
      </w:pPr>
    </w:p>
    <w:p w14:paraId="03FF9B25" w14:textId="77777777" w:rsidR="00707DAE" w:rsidRPr="007B6F78" w:rsidRDefault="00707DAE" w:rsidP="0009299F">
      <w:pPr>
        <w:tabs>
          <w:tab w:val="left" w:pos="5954"/>
        </w:tabs>
        <w:ind w:left="5670" w:firstLine="0"/>
        <w:jc w:val="center"/>
        <w:rPr>
          <w:rFonts w:ascii="Times New Roman CYR" w:hAnsi="Times New Roman CYR" w:cs="Times New Roman CYR"/>
          <w:color w:val="000000" w:themeColor="text1"/>
        </w:rPr>
      </w:pPr>
    </w:p>
    <w:p w14:paraId="7FEF9568" w14:textId="77777777" w:rsidR="00707DAE" w:rsidRPr="007B6F78" w:rsidRDefault="00707DAE" w:rsidP="00707DAE">
      <w:pPr>
        <w:ind w:left="5670" w:firstLine="0"/>
        <w:jc w:val="center"/>
        <w:rPr>
          <w:rFonts w:ascii="Times New Roman CYR" w:hAnsi="Times New Roman CYR" w:cs="Times New Roman CYR"/>
          <w:color w:val="000000" w:themeColor="text1"/>
        </w:rPr>
      </w:pPr>
    </w:p>
    <w:p w14:paraId="6DFA9260" w14:textId="553D4649" w:rsidR="00707DAE" w:rsidRPr="007B6F78" w:rsidRDefault="00707DAE" w:rsidP="0009299F">
      <w:pPr>
        <w:ind w:firstLine="0"/>
        <w:rPr>
          <w:color w:val="000000" w:themeColor="text1"/>
        </w:rPr>
      </w:pPr>
    </w:p>
    <w:p w14:paraId="40CE68CF" w14:textId="77777777" w:rsidR="00707DAE" w:rsidRPr="007B6F78" w:rsidRDefault="00707DAE" w:rsidP="00707DAE">
      <w:pPr>
        <w:ind w:firstLine="0"/>
        <w:jc w:val="center"/>
        <w:rPr>
          <w:color w:val="000000" w:themeColor="text1"/>
        </w:rPr>
      </w:pPr>
    </w:p>
    <w:p w14:paraId="49979175" w14:textId="77777777" w:rsidR="00707DAE" w:rsidRPr="007B6F78" w:rsidRDefault="00707DAE" w:rsidP="00707DAE">
      <w:pPr>
        <w:ind w:firstLine="0"/>
        <w:jc w:val="center"/>
        <w:rPr>
          <w:color w:val="000000" w:themeColor="text1"/>
        </w:rPr>
      </w:pPr>
      <w:r w:rsidRPr="007B6F78">
        <w:rPr>
          <w:color w:val="000000" w:themeColor="text1"/>
        </w:rPr>
        <w:t>О внесении изменений в правила</w:t>
      </w:r>
    </w:p>
    <w:p w14:paraId="56B4218D" w14:textId="77777777" w:rsidR="00707DAE" w:rsidRPr="007B6F78" w:rsidRDefault="00707DAE" w:rsidP="00707DAE">
      <w:pPr>
        <w:ind w:firstLine="0"/>
        <w:jc w:val="center"/>
        <w:rPr>
          <w:color w:val="000000" w:themeColor="text1"/>
        </w:rPr>
      </w:pPr>
      <w:r w:rsidRPr="007B6F78">
        <w:rPr>
          <w:color w:val="000000" w:themeColor="text1"/>
        </w:rPr>
        <w:t xml:space="preserve">землепользования и застройки территории </w:t>
      </w:r>
    </w:p>
    <w:p w14:paraId="5777F537" w14:textId="77777777" w:rsidR="00707DAE" w:rsidRPr="007B6F78" w:rsidRDefault="00707DAE" w:rsidP="00707DAE">
      <w:pPr>
        <w:ind w:firstLine="0"/>
        <w:jc w:val="center"/>
        <w:rPr>
          <w:color w:val="000000" w:themeColor="text1"/>
        </w:rPr>
      </w:pPr>
      <w:r w:rsidRPr="007B6F78">
        <w:rPr>
          <w:color w:val="000000" w:themeColor="text1"/>
        </w:rPr>
        <w:t>Холмского сельского поселения</w:t>
      </w:r>
    </w:p>
    <w:p w14:paraId="30071466" w14:textId="77777777" w:rsidR="00707DAE" w:rsidRPr="007B6F78" w:rsidRDefault="00707DAE" w:rsidP="00707DAE">
      <w:pPr>
        <w:ind w:firstLine="0"/>
        <w:jc w:val="center"/>
        <w:rPr>
          <w:color w:val="000000" w:themeColor="text1"/>
        </w:rPr>
      </w:pPr>
      <w:r w:rsidRPr="007B6F78">
        <w:rPr>
          <w:color w:val="000000" w:themeColor="text1"/>
        </w:rPr>
        <w:t>Абинского района</w:t>
      </w:r>
    </w:p>
    <w:p w14:paraId="1AA66998" w14:textId="77777777" w:rsidR="00707DAE" w:rsidRPr="007B6F78" w:rsidRDefault="00707DAE" w:rsidP="00707DAE">
      <w:pPr>
        <w:ind w:firstLine="0"/>
        <w:jc w:val="center"/>
        <w:rPr>
          <w:color w:val="000000" w:themeColor="text1"/>
        </w:rPr>
      </w:pPr>
    </w:p>
    <w:p w14:paraId="7D2DAC34" w14:textId="77777777" w:rsidR="00707DAE" w:rsidRPr="007B6F78" w:rsidRDefault="00707DAE" w:rsidP="00707DAE">
      <w:pPr>
        <w:widowControl w:val="0"/>
        <w:tabs>
          <w:tab w:val="left" w:pos="6379"/>
          <w:tab w:val="left" w:pos="6521"/>
          <w:tab w:val="left" w:pos="8505"/>
          <w:tab w:val="left" w:pos="8647"/>
        </w:tabs>
        <w:suppressAutoHyphens/>
        <w:autoSpaceDE w:val="0"/>
        <w:autoSpaceDN w:val="0"/>
        <w:adjustRightInd w:val="0"/>
        <w:ind w:left="5670" w:firstLine="0"/>
        <w:rPr>
          <w:color w:val="000000" w:themeColor="text1"/>
        </w:rPr>
      </w:pPr>
    </w:p>
    <w:p w14:paraId="5C344BBD" w14:textId="77777777" w:rsidR="00707DAE" w:rsidRPr="007B6F78" w:rsidRDefault="00707DAE" w:rsidP="00707DAE">
      <w:pPr>
        <w:jc w:val="center"/>
        <w:rPr>
          <w:color w:val="000000" w:themeColor="text1"/>
          <w:sz w:val="56"/>
          <w:szCs w:val="56"/>
        </w:rPr>
      </w:pPr>
    </w:p>
    <w:p w14:paraId="5D4A6D72" w14:textId="77777777" w:rsidR="00707DAE" w:rsidRPr="007B6F78" w:rsidRDefault="00707DAE" w:rsidP="00707DAE">
      <w:pPr>
        <w:jc w:val="center"/>
        <w:rPr>
          <w:color w:val="000000" w:themeColor="text1"/>
          <w:sz w:val="56"/>
          <w:szCs w:val="56"/>
        </w:rPr>
      </w:pPr>
    </w:p>
    <w:p w14:paraId="0B559BD0" w14:textId="77777777" w:rsidR="00707DAE" w:rsidRPr="007B6F78" w:rsidRDefault="00707DAE" w:rsidP="00707DAE">
      <w:pPr>
        <w:jc w:val="center"/>
        <w:rPr>
          <w:color w:val="000000" w:themeColor="text1"/>
          <w:sz w:val="56"/>
          <w:szCs w:val="56"/>
        </w:rPr>
      </w:pPr>
    </w:p>
    <w:p w14:paraId="6E473587" w14:textId="77777777" w:rsidR="00707DAE" w:rsidRPr="007B6F78" w:rsidRDefault="00707DAE" w:rsidP="00707DAE">
      <w:pPr>
        <w:jc w:val="center"/>
        <w:rPr>
          <w:color w:val="000000" w:themeColor="text1"/>
          <w:sz w:val="56"/>
          <w:szCs w:val="56"/>
        </w:rPr>
      </w:pPr>
    </w:p>
    <w:p w14:paraId="4ABD6568" w14:textId="168A27BF" w:rsidR="00707DAE" w:rsidRPr="007B6F78" w:rsidRDefault="00707DAE" w:rsidP="0009299F">
      <w:pPr>
        <w:ind w:firstLine="0"/>
        <w:rPr>
          <w:color w:val="000000" w:themeColor="text1"/>
          <w:sz w:val="56"/>
          <w:szCs w:val="56"/>
        </w:rPr>
      </w:pPr>
    </w:p>
    <w:p w14:paraId="4D239551" w14:textId="2A200AF7" w:rsidR="0009299F" w:rsidRPr="007B6F78" w:rsidRDefault="0009299F" w:rsidP="0009299F">
      <w:pPr>
        <w:ind w:firstLine="0"/>
        <w:rPr>
          <w:color w:val="000000" w:themeColor="text1"/>
          <w:sz w:val="56"/>
          <w:szCs w:val="56"/>
        </w:rPr>
      </w:pPr>
    </w:p>
    <w:p w14:paraId="2A517BC0" w14:textId="6213F848" w:rsidR="0009299F" w:rsidRPr="007B6F78" w:rsidRDefault="0009299F" w:rsidP="0009299F">
      <w:pPr>
        <w:ind w:firstLine="0"/>
        <w:rPr>
          <w:color w:val="000000" w:themeColor="text1"/>
          <w:sz w:val="56"/>
          <w:szCs w:val="56"/>
        </w:rPr>
      </w:pPr>
    </w:p>
    <w:p w14:paraId="3328DE8A" w14:textId="27CC8816" w:rsidR="0009299F" w:rsidRPr="007B6F78" w:rsidRDefault="0009299F" w:rsidP="0009299F">
      <w:pPr>
        <w:ind w:firstLine="0"/>
        <w:rPr>
          <w:color w:val="000000" w:themeColor="text1"/>
          <w:sz w:val="32"/>
          <w:szCs w:val="32"/>
        </w:rPr>
      </w:pPr>
    </w:p>
    <w:p w14:paraId="6C8D83B7" w14:textId="77777777" w:rsidR="00637C8B" w:rsidRPr="007B6F78" w:rsidRDefault="00637C8B" w:rsidP="0009299F">
      <w:pPr>
        <w:ind w:firstLine="0"/>
        <w:rPr>
          <w:color w:val="000000" w:themeColor="text1"/>
          <w:sz w:val="32"/>
          <w:szCs w:val="32"/>
        </w:rPr>
      </w:pPr>
    </w:p>
    <w:tbl>
      <w:tblPr>
        <w:tblW w:w="9781" w:type="dxa"/>
        <w:jc w:val="center"/>
        <w:tblLayout w:type="fixed"/>
        <w:tblLook w:val="0000" w:firstRow="0" w:lastRow="0" w:firstColumn="0" w:lastColumn="0" w:noHBand="0" w:noVBand="0"/>
      </w:tblPr>
      <w:tblGrid>
        <w:gridCol w:w="8897"/>
        <w:gridCol w:w="884"/>
      </w:tblGrid>
      <w:tr w:rsidR="00707DAE" w:rsidRPr="007B6F78" w14:paraId="5286F579" w14:textId="77777777" w:rsidTr="00707DAE">
        <w:trPr>
          <w:jc w:val="center"/>
        </w:trPr>
        <w:tc>
          <w:tcPr>
            <w:tcW w:w="8897" w:type="dxa"/>
            <w:tcBorders>
              <w:bottom w:val="single" w:sz="4" w:space="0" w:color="auto"/>
            </w:tcBorders>
            <w:shd w:val="clear" w:color="auto" w:fill="auto"/>
          </w:tcPr>
          <w:p w14:paraId="2B0BD02A" w14:textId="74745379" w:rsidR="00637C8B" w:rsidRPr="007B6F78" w:rsidRDefault="00637C8B" w:rsidP="00707DAE">
            <w:pPr>
              <w:suppressAutoHyphens/>
              <w:jc w:val="center"/>
              <w:rPr>
                <w:b/>
                <w:color w:val="000000" w:themeColor="text1"/>
              </w:rPr>
            </w:pPr>
          </w:p>
          <w:p w14:paraId="09946CCF" w14:textId="7D2C642B" w:rsidR="00707DAE" w:rsidRPr="007B6F78" w:rsidRDefault="00707DAE" w:rsidP="00707DAE">
            <w:pPr>
              <w:suppressAutoHyphens/>
              <w:jc w:val="center"/>
              <w:rPr>
                <w:b/>
                <w:color w:val="000000" w:themeColor="text1"/>
              </w:rPr>
            </w:pPr>
            <w:r w:rsidRPr="007B6F78">
              <w:rPr>
                <w:b/>
                <w:color w:val="000000" w:themeColor="text1"/>
              </w:rPr>
              <w:t>СОДЕРЖАНИЕ</w:t>
            </w:r>
          </w:p>
          <w:p w14:paraId="1E1EF8F3" w14:textId="77777777" w:rsidR="00900A20" w:rsidRPr="007B6F78" w:rsidRDefault="00900A20" w:rsidP="00707DAE">
            <w:pPr>
              <w:suppressAutoHyphens/>
              <w:jc w:val="center"/>
              <w:rPr>
                <w:b/>
                <w:bCs/>
                <w:color w:val="000000" w:themeColor="text1"/>
              </w:rPr>
            </w:pPr>
          </w:p>
        </w:tc>
        <w:tc>
          <w:tcPr>
            <w:tcW w:w="884" w:type="dxa"/>
            <w:tcBorders>
              <w:bottom w:val="single" w:sz="4" w:space="0" w:color="auto"/>
            </w:tcBorders>
            <w:shd w:val="clear" w:color="auto" w:fill="auto"/>
            <w:vAlign w:val="bottom"/>
          </w:tcPr>
          <w:p w14:paraId="25413B26" w14:textId="77777777" w:rsidR="00707DAE" w:rsidRPr="007B6F78" w:rsidRDefault="00707DAE" w:rsidP="00707DAE">
            <w:pPr>
              <w:suppressAutoHyphens/>
              <w:jc w:val="center"/>
              <w:rPr>
                <w:bCs/>
                <w:color w:val="000000" w:themeColor="text1"/>
              </w:rPr>
            </w:pPr>
          </w:p>
        </w:tc>
      </w:tr>
      <w:tr w:rsidR="00707DAE" w:rsidRPr="007B6F78" w14:paraId="550E6AD5" w14:textId="77777777" w:rsidTr="0053734B">
        <w:trPr>
          <w:trHeight w:val="480"/>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1E84068A" w14:textId="2ED82441"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color w:val="000000" w:themeColor="text1"/>
                <w:lang w:eastAsia="ru-RU"/>
              </w:rPr>
              <w:t>Введение</w:t>
            </w:r>
            <w:r w:rsidR="0053734B" w:rsidRPr="007B6F78">
              <w:rPr>
                <w:rFonts w:eastAsia="Times New Roman"/>
                <w:color w:val="000000" w:themeColor="text1"/>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9FB9EF8" w14:textId="77777777" w:rsidR="00707DAE" w:rsidRPr="007B6F78" w:rsidRDefault="00707DAE" w:rsidP="00707DAE">
            <w:pPr>
              <w:keepLines/>
              <w:suppressAutoHyphens/>
              <w:overflowPunct w:val="0"/>
              <w:autoSpaceDE w:val="0"/>
              <w:ind w:firstLine="0"/>
              <w:jc w:val="center"/>
              <w:rPr>
                <w:rFonts w:eastAsia="Times New Roman"/>
                <w:color w:val="000000" w:themeColor="text1"/>
                <w:lang w:eastAsia="ru-RU"/>
              </w:rPr>
            </w:pPr>
            <w:r w:rsidRPr="007B6F78">
              <w:rPr>
                <w:rFonts w:eastAsia="Times New Roman"/>
                <w:color w:val="000000" w:themeColor="text1"/>
                <w:lang w:eastAsia="ru-RU"/>
              </w:rPr>
              <w:t>6</w:t>
            </w:r>
          </w:p>
        </w:tc>
      </w:tr>
      <w:tr w:rsidR="00707DAE" w:rsidRPr="007B6F78" w14:paraId="6DC8C7B3" w14:textId="77777777" w:rsidTr="0053734B">
        <w:trPr>
          <w:trHeight w:val="827"/>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252545F2" w14:textId="666AC080"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color w:val="000000" w:themeColor="text1"/>
                <w:lang w:eastAsia="ru-RU"/>
              </w:rPr>
              <w:t>Часть I. Порядок применения правил землепользования и застройки и внесения в них изменений...............................................</w:t>
            </w:r>
            <w:r w:rsidR="0053734B" w:rsidRPr="007B6F78">
              <w:rPr>
                <w:rFonts w:eastAsia="Times New Roman"/>
                <w:color w:val="000000" w:themeColor="text1"/>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21F92337" w14:textId="77777777" w:rsidR="00707DAE" w:rsidRPr="007B6F78" w:rsidRDefault="00707DAE" w:rsidP="00707DAE">
            <w:pPr>
              <w:keepLines/>
              <w:suppressAutoHyphens/>
              <w:overflowPunct w:val="0"/>
              <w:autoSpaceDE w:val="0"/>
              <w:ind w:firstLine="0"/>
              <w:jc w:val="center"/>
              <w:rPr>
                <w:rFonts w:eastAsia="Times New Roman"/>
                <w:color w:val="000000" w:themeColor="text1"/>
                <w:lang w:eastAsia="ru-RU"/>
              </w:rPr>
            </w:pPr>
            <w:r w:rsidRPr="007B6F78">
              <w:rPr>
                <w:rFonts w:eastAsia="Times New Roman"/>
                <w:color w:val="000000" w:themeColor="text1"/>
                <w:lang w:eastAsia="ru-RU"/>
              </w:rPr>
              <w:t>6</w:t>
            </w:r>
          </w:p>
        </w:tc>
      </w:tr>
      <w:tr w:rsidR="00707DAE" w:rsidRPr="007B6F78" w14:paraId="7274724F" w14:textId="77777777" w:rsidTr="00FF4308">
        <w:trPr>
          <w:trHeight w:val="853"/>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4AA20C3F" w14:textId="4029EA50"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color w:val="000000" w:themeColor="text1"/>
                <w:lang w:eastAsia="ru-RU"/>
              </w:rPr>
              <w:t>Глава 1. Регулирование землепользования и застройки органами местного самоуп</w:t>
            </w:r>
            <w:r w:rsidR="0053734B" w:rsidRPr="007B6F78">
              <w:rPr>
                <w:rFonts w:eastAsia="Times New Roman"/>
                <w:color w:val="000000" w:themeColor="text1"/>
                <w:lang w:eastAsia="ru-RU"/>
              </w:rPr>
              <w:t>равления.…………………………………………………..</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5BCAE38" w14:textId="77777777" w:rsidR="00707DAE" w:rsidRPr="007B6F78" w:rsidRDefault="00707DAE" w:rsidP="00707DAE">
            <w:pPr>
              <w:suppressAutoHyphens/>
              <w:snapToGrid w:val="0"/>
              <w:ind w:firstLine="0"/>
              <w:jc w:val="center"/>
              <w:rPr>
                <w:rFonts w:eastAsia="Times New Roman"/>
                <w:color w:val="000000" w:themeColor="text1"/>
                <w:lang w:eastAsia="ru-RU"/>
              </w:rPr>
            </w:pPr>
            <w:r w:rsidRPr="007B6F78">
              <w:rPr>
                <w:rFonts w:eastAsia="Times New Roman"/>
                <w:color w:val="000000" w:themeColor="text1"/>
                <w:lang w:eastAsia="ru-RU"/>
              </w:rPr>
              <w:t>6</w:t>
            </w:r>
          </w:p>
        </w:tc>
      </w:tr>
      <w:tr w:rsidR="00707DAE" w:rsidRPr="007B6F78" w14:paraId="31844365" w14:textId="77777777" w:rsidTr="00FF4308">
        <w:trPr>
          <w:trHeight w:val="695"/>
          <w:jc w:val="center"/>
        </w:trPr>
        <w:tc>
          <w:tcPr>
            <w:tcW w:w="8897" w:type="dxa"/>
            <w:tcBorders>
              <w:top w:val="single" w:sz="4" w:space="0" w:color="auto"/>
              <w:left w:val="single" w:sz="4" w:space="0" w:color="auto"/>
              <w:bottom w:val="single" w:sz="4" w:space="0" w:color="auto"/>
              <w:right w:val="single" w:sz="4" w:space="0" w:color="auto"/>
            </w:tcBorders>
          </w:tcPr>
          <w:p w14:paraId="785223FA" w14:textId="5F84DB5B"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color w:val="000000" w:themeColor="text1"/>
                <w:lang w:eastAsia="ru-RU"/>
              </w:rPr>
              <w:t>Статья 1. Основные понятия, используемые в настоящих Правила.......</w:t>
            </w:r>
            <w:r w:rsidR="0053734B" w:rsidRPr="007B6F78">
              <w:rPr>
                <w:rFonts w:eastAsia="Times New Roman"/>
                <w:color w:val="000000" w:themeColor="text1"/>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23B2197" w14:textId="77777777" w:rsidR="00707DAE" w:rsidRPr="007B6F78" w:rsidRDefault="00707DAE"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6</w:t>
            </w:r>
          </w:p>
        </w:tc>
      </w:tr>
      <w:tr w:rsidR="00707DAE" w:rsidRPr="007B6F78" w14:paraId="505C6CD8" w14:textId="77777777" w:rsidTr="00FF4308">
        <w:trPr>
          <w:trHeight w:val="691"/>
          <w:jc w:val="center"/>
        </w:trPr>
        <w:tc>
          <w:tcPr>
            <w:tcW w:w="8897" w:type="dxa"/>
            <w:tcBorders>
              <w:top w:val="single" w:sz="4" w:space="0" w:color="auto"/>
              <w:left w:val="single" w:sz="4" w:space="0" w:color="auto"/>
              <w:bottom w:val="single" w:sz="4" w:space="0" w:color="auto"/>
              <w:right w:val="single" w:sz="4" w:space="0" w:color="auto"/>
            </w:tcBorders>
          </w:tcPr>
          <w:p w14:paraId="3A1A539C" w14:textId="402F3EDD" w:rsidR="00707DAE" w:rsidRPr="007B6F78" w:rsidRDefault="00707DAE" w:rsidP="00FF4308">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color w:val="000000" w:themeColor="text1"/>
                <w:lang w:eastAsia="ru-RU"/>
              </w:rPr>
              <w:t>Статья 2.Основания введения, назначение и состав Правил…………</w:t>
            </w:r>
            <w:r w:rsidR="00FF4308" w:rsidRPr="007B6F78">
              <w:rPr>
                <w:rFonts w:eastAsia="Times New Roman"/>
                <w:color w:val="000000" w:themeColor="text1"/>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F0650F4" w14:textId="77777777" w:rsidR="00707DAE" w:rsidRPr="007B6F78" w:rsidRDefault="00707DAE" w:rsidP="00707DAE">
            <w:pPr>
              <w:suppressAutoHyphens/>
              <w:snapToGrid w:val="0"/>
              <w:ind w:firstLine="0"/>
              <w:jc w:val="center"/>
              <w:rPr>
                <w:rFonts w:eastAsia="Times New Roman"/>
                <w:color w:val="000000" w:themeColor="text1"/>
                <w:lang w:eastAsia="ru-RU"/>
              </w:rPr>
            </w:pPr>
            <w:r w:rsidRPr="007B6F78">
              <w:rPr>
                <w:rFonts w:eastAsia="Times New Roman"/>
                <w:color w:val="000000" w:themeColor="text1"/>
                <w:lang w:eastAsia="ru-RU"/>
              </w:rPr>
              <w:t>21</w:t>
            </w:r>
          </w:p>
        </w:tc>
      </w:tr>
      <w:tr w:rsidR="00707DAE" w:rsidRPr="007B6F78" w14:paraId="06CBB31A" w14:textId="77777777" w:rsidTr="00FF4308">
        <w:trPr>
          <w:trHeight w:val="842"/>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04C869E6" w14:textId="6A004D5C"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color w:val="000000" w:themeColor="text1"/>
                <w:lang w:eastAsia="ru-RU"/>
              </w:rPr>
              <w:t>Статья 3. Открытость и доступность информации о землепользовании и застройки………………..................................</w:t>
            </w:r>
            <w:r w:rsidR="0053734B" w:rsidRPr="007B6F78">
              <w:rPr>
                <w:rFonts w:eastAsia="Times New Roman"/>
                <w:color w:val="000000" w:themeColor="text1"/>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7933E5A" w14:textId="77777777" w:rsidR="00707DAE" w:rsidRPr="007B6F78" w:rsidRDefault="00707DAE"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24</w:t>
            </w:r>
          </w:p>
        </w:tc>
      </w:tr>
      <w:tr w:rsidR="00707DAE" w:rsidRPr="007B6F78" w14:paraId="4D855225" w14:textId="77777777" w:rsidTr="00FF4308">
        <w:trPr>
          <w:trHeight w:val="712"/>
          <w:jc w:val="center"/>
        </w:trPr>
        <w:tc>
          <w:tcPr>
            <w:tcW w:w="8897" w:type="dxa"/>
            <w:tcBorders>
              <w:top w:val="single" w:sz="4" w:space="0" w:color="auto"/>
              <w:left w:val="single" w:sz="4" w:space="0" w:color="auto"/>
              <w:bottom w:val="single" w:sz="4" w:space="0" w:color="auto"/>
              <w:right w:val="single" w:sz="4" w:space="0" w:color="auto"/>
            </w:tcBorders>
          </w:tcPr>
          <w:p w14:paraId="4FA2ACF5" w14:textId="31666912"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color w:val="000000" w:themeColor="text1"/>
                <w:lang w:eastAsia="ru-RU"/>
              </w:rPr>
              <w:t>Статья 4. Общие положения, относящиеся к ранее возникшим прав</w:t>
            </w:r>
            <w:r w:rsidR="0053734B" w:rsidRPr="007B6F78">
              <w:rPr>
                <w:rFonts w:eastAsia="Times New Roman"/>
                <w:color w:val="000000" w:themeColor="text1"/>
                <w:lang w:eastAsia="ru-RU"/>
              </w:rPr>
              <w:t>ам……………………………………………………………………..</w:t>
            </w:r>
            <w:r w:rsidRPr="007B6F78">
              <w:rPr>
                <w:rFonts w:eastAsia="Times New Roman"/>
                <w:color w:val="000000" w:themeColor="text1"/>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2ED21BE8" w14:textId="77777777" w:rsidR="00707DAE" w:rsidRPr="007B6F78" w:rsidRDefault="00707DAE"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24</w:t>
            </w:r>
          </w:p>
        </w:tc>
      </w:tr>
      <w:tr w:rsidR="00707DAE" w:rsidRPr="007B6F78" w14:paraId="5844CC35" w14:textId="77777777" w:rsidTr="00707DAE">
        <w:trPr>
          <w:trHeight w:val="783"/>
          <w:jc w:val="center"/>
        </w:trPr>
        <w:tc>
          <w:tcPr>
            <w:tcW w:w="8897" w:type="dxa"/>
            <w:tcBorders>
              <w:top w:val="single" w:sz="4" w:space="0" w:color="auto"/>
              <w:left w:val="single" w:sz="4" w:space="0" w:color="auto"/>
              <w:bottom w:val="single" w:sz="4" w:space="0" w:color="auto"/>
              <w:right w:val="single" w:sz="4" w:space="0" w:color="auto"/>
            </w:tcBorders>
          </w:tcPr>
          <w:p w14:paraId="0EAD3E7F" w14:textId="7DCC26DA"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color w:val="000000" w:themeColor="text1"/>
                <w:lang w:eastAsia="ru-RU"/>
              </w:rPr>
              <w:t>Статья 5. Использование и строительные изменения объектов недвижимости, несоотв</w:t>
            </w:r>
            <w:r w:rsidR="0053734B" w:rsidRPr="007B6F78">
              <w:rPr>
                <w:rFonts w:eastAsia="Times New Roman"/>
                <w:color w:val="000000" w:themeColor="text1"/>
                <w:lang w:eastAsia="ru-RU"/>
              </w:rPr>
              <w:t>етствующих Правилам……………………………</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27433494" w14:textId="77777777" w:rsidR="00707DAE" w:rsidRPr="007B6F78" w:rsidRDefault="00707DAE"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25</w:t>
            </w:r>
          </w:p>
        </w:tc>
      </w:tr>
      <w:tr w:rsidR="00707DAE" w:rsidRPr="007B6F78" w14:paraId="7670A8AA" w14:textId="77777777" w:rsidTr="00FF4308">
        <w:trPr>
          <w:trHeight w:val="748"/>
          <w:jc w:val="center"/>
        </w:trPr>
        <w:tc>
          <w:tcPr>
            <w:tcW w:w="8897" w:type="dxa"/>
            <w:tcBorders>
              <w:top w:val="single" w:sz="4" w:space="0" w:color="auto"/>
              <w:left w:val="single" w:sz="4" w:space="0" w:color="auto"/>
              <w:bottom w:val="single" w:sz="4" w:space="0" w:color="auto"/>
              <w:right w:val="single" w:sz="4" w:space="0" w:color="auto"/>
            </w:tcBorders>
          </w:tcPr>
          <w:p w14:paraId="625B012B" w14:textId="51A889EF"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color w:val="000000" w:themeColor="text1"/>
                <w:lang w:eastAsia="ru-RU"/>
              </w:rPr>
              <w:t>Статья 6. Общие положения о лицах, осуществляющих землепользование и застр</w:t>
            </w:r>
            <w:r w:rsidR="0053734B" w:rsidRPr="007B6F78">
              <w:rPr>
                <w:rFonts w:eastAsia="Times New Roman"/>
                <w:color w:val="000000" w:themeColor="text1"/>
                <w:lang w:eastAsia="ru-RU"/>
              </w:rPr>
              <w:t>ойку, и их действиях……………………………</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848A862" w14:textId="77777777" w:rsidR="00707DAE" w:rsidRPr="007B6F78" w:rsidRDefault="00707DAE"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26</w:t>
            </w:r>
          </w:p>
        </w:tc>
      </w:tr>
      <w:tr w:rsidR="00707DAE" w:rsidRPr="007B6F78" w14:paraId="428C79AA" w14:textId="77777777" w:rsidTr="00FF4308">
        <w:trPr>
          <w:trHeight w:val="703"/>
          <w:jc w:val="center"/>
        </w:trPr>
        <w:tc>
          <w:tcPr>
            <w:tcW w:w="8897" w:type="dxa"/>
            <w:tcBorders>
              <w:top w:val="single" w:sz="4" w:space="0" w:color="auto"/>
              <w:left w:val="single" w:sz="4" w:space="0" w:color="auto"/>
              <w:bottom w:val="single" w:sz="4" w:space="0" w:color="auto"/>
              <w:right w:val="single" w:sz="4" w:space="0" w:color="auto"/>
            </w:tcBorders>
          </w:tcPr>
          <w:p w14:paraId="5B0385A1" w14:textId="39FFFF77"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color w:val="000000" w:themeColor="text1"/>
                <w:lang w:eastAsia="ru-RU"/>
              </w:rPr>
              <w:t>Статья 7. Комиссия по землепользованию и застройке…………….......</w:t>
            </w:r>
            <w:r w:rsidR="0053734B" w:rsidRPr="007B6F78">
              <w:rPr>
                <w:rFonts w:eastAsia="Times New Roman"/>
                <w:color w:val="000000" w:themeColor="text1"/>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312A65B4" w14:textId="77777777" w:rsidR="00707DAE" w:rsidRPr="007B6F78" w:rsidRDefault="00707DAE"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27</w:t>
            </w:r>
          </w:p>
        </w:tc>
      </w:tr>
      <w:tr w:rsidR="00707DAE" w:rsidRPr="007B6F78" w14:paraId="59D2BC29" w14:textId="77777777" w:rsidTr="00FF4308">
        <w:trPr>
          <w:trHeight w:val="685"/>
          <w:jc w:val="center"/>
        </w:trPr>
        <w:tc>
          <w:tcPr>
            <w:tcW w:w="8897" w:type="dxa"/>
            <w:tcBorders>
              <w:top w:val="single" w:sz="4" w:space="0" w:color="auto"/>
              <w:left w:val="single" w:sz="4" w:space="0" w:color="auto"/>
              <w:bottom w:val="single" w:sz="4" w:space="0" w:color="auto"/>
              <w:right w:val="single" w:sz="4" w:space="0" w:color="auto"/>
            </w:tcBorders>
          </w:tcPr>
          <w:p w14:paraId="22244F58" w14:textId="59CFB663"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b/>
                <w:color w:val="000000" w:themeColor="text1"/>
                <w:lang w:eastAsia="ru-RU"/>
              </w:rPr>
              <w:t>Глава 2.</w:t>
            </w:r>
            <w:r w:rsidRPr="007B6F78">
              <w:rPr>
                <w:rFonts w:eastAsia="Times New Roman"/>
                <w:color w:val="000000" w:themeColor="text1"/>
                <w:lang w:eastAsia="ru-RU"/>
              </w:rPr>
              <w:t xml:space="preserve"> Предоставление прав на земельные участки…………………</w:t>
            </w:r>
            <w:r w:rsidR="0053734B" w:rsidRPr="007B6F78">
              <w:rPr>
                <w:rFonts w:eastAsia="Times New Roman"/>
                <w:color w:val="000000" w:themeColor="text1"/>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66049B9D" w14:textId="77777777" w:rsidR="00707DAE" w:rsidRPr="007B6F78" w:rsidRDefault="00707DAE" w:rsidP="00707DAE">
            <w:pPr>
              <w:suppressAutoHyphens/>
              <w:snapToGrid w:val="0"/>
              <w:ind w:firstLine="0"/>
              <w:jc w:val="center"/>
              <w:rPr>
                <w:rFonts w:eastAsia="Times New Roman"/>
                <w:color w:val="000000" w:themeColor="text1"/>
                <w:lang w:eastAsia="ru-RU"/>
              </w:rPr>
            </w:pPr>
            <w:r w:rsidRPr="007B6F78">
              <w:rPr>
                <w:rFonts w:eastAsia="Times New Roman"/>
                <w:color w:val="000000" w:themeColor="text1"/>
                <w:lang w:eastAsia="ru-RU"/>
              </w:rPr>
              <w:t>28</w:t>
            </w:r>
          </w:p>
        </w:tc>
      </w:tr>
      <w:tr w:rsidR="00707DAE" w:rsidRPr="007B6F78" w14:paraId="43350C3B" w14:textId="77777777" w:rsidTr="00FF4308">
        <w:trPr>
          <w:trHeight w:val="851"/>
          <w:jc w:val="center"/>
        </w:trPr>
        <w:tc>
          <w:tcPr>
            <w:tcW w:w="8897" w:type="dxa"/>
            <w:tcBorders>
              <w:top w:val="single" w:sz="4" w:space="0" w:color="auto"/>
              <w:left w:val="single" w:sz="4" w:space="0" w:color="auto"/>
              <w:bottom w:val="single" w:sz="4" w:space="0" w:color="auto"/>
              <w:right w:val="single" w:sz="4" w:space="0" w:color="auto"/>
            </w:tcBorders>
          </w:tcPr>
          <w:p w14:paraId="048960D7" w14:textId="35C0E508"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color w:val="000000" w:themeColor="text1"/>
                <w:lang w:eastAsia="ru-RU"/>
              </w:rPr>
              <w:t>Статья 8. Общие положения предоставление прав на земельные участ</w:t>
            </w:r>
            <w:r w:rsidR="0053734B" w:rsidRPr="007B6F78">
              <w:rPr>
                <w:rFonts w:eastAsia="Times New Roman"/>
                <w:color w:val="000000" w:themeColor="text1"/>
                <w:lang w:eastAsia="ru-RU"/>
              </w:rPr>
              <w:t>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2554D9D2" w14:textId="77777777" w:rsidR="00707DAE" w:rsidRPr="007B6F78" w:rsidRDefault="00707DAE"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28</w:t>
            </w:r>
          </w:p>
        </w:tc>
      </w:tr>
      <w:tr w:rsidR="00707DAE" w:rsidRPr="007B6F78" w14:paraId="58F74E73" w14:textId="77777777" w:rsidTr="00FF4308">
        <w:trPr>
          <w:trHeight w:val="1982"/>
          <w:jc w:val="center"/>
        </w:trPr>
        <w:tc>
          <w:tcPr>
            <w:tcW w:w="8897" w:type="dxa"/>
            <w:tcBorders>
              <w:top w:val="single" w:sz="4" w:space="0" w:color="auto"/>
              <w:left w:val="single" w:sz="4" w:space="0" w:color="auto"/>
              <w:bottom w:val="single" w:sz="4" w:space="0" w:color="auto"/>
              <w:right w:val="single" w:sz="4" w:space="0" w:color="auto"/>
            </w:tcBorders>
          </w:tcPr>
          <w:p w14:paraId="6522FD16" w14:textId="332A9493"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color w:val="000000" w:themeColor="text1"/>
                <w:lang w:eastAsia="ru-RU"/>
              </w:rPr>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Абинский район………………………………......</w:t>
            </w:r>
            <w:r w:rsidR="0053734B" w:rsidRPr="007B6F78">
              <w:rPr>
                <w:rFonts w:eastAsia="Times New Roman"/>
                <w:color w:val="000000" w:themeColor="text1"/>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A54240A" w14:textId="77777777" w:rsidR="00707DAE" w:rsidRPr="007B6F78" w:rsidRDefault="00707DAE"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35</w:t>
            </w:r>
          </w:p>
        </w:tc>
      </w:tr>
      <w:tr w:rsidR="00707DAE" w:rsidRPr="007B6F78" w14:paraId="71DA3304" w14:textId="77777777" w:rsidTr="00707DAE">
        <w:trPr>
          <w:jc w:val="center"/>
        </w:trPr>
        <w:tc>
          <w:tcPr>
            <w:tcW w:w="8897" w:type="dxa"/>
            <w:tcBorders>
              <w:top w:val="single" w:sz="4" w:space="0" w:color="auto"/>
              <w:left w:val="single" w:sz="4" w:space="0" w:color="auto"/>
              <w:bottom w:val="single" w:sz="4" w:space="0" w:color="auto"/>
              <w:right w:val="single" w:sz="4" w:space="0" w:color="auto"/>
            </w:tcBorders>
          </w:tcPr>
          <w:p w14:paraId="2289822C" w14:textId="32195189"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color w:val="000000" w:themeColor="text1"/>
                <w:lang w:eastAsia="ru-RU"/>
              </w:rPr>
              <w:t>Статья 10. Приобретение прав на земельные участки, на которых расположены объекты н</w:t>
            </w:r>
            <w:r w:rsidR="0053734B" w:rsidRPr="007B6F78">
              <w:rPr>
                <w:rFonts w:eastAsia="Times New Roman"/>
                <w:color w:val="000000" w:themeColor="text1"/>
                <w:lang w:eastAsia="ru-RU"/>
              </w:rPr>
              <w:t>едвижимости………………………………………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0539725" w14:textId="77777777" w:rsidR="00707DAE" w:rsidRPr="007B6F78" w:rsidRDefault="00707DAE"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35</w:t>
            </w:r>
          </w:p>
        </w:tc>
      </w:tr>
      <w:tr w:rsidR="00707DAE" w:rsidRPr="007B6F78" w14:paraId="254028FD" w14:textId="77777777" w:rsidTr="00FF4308">
        <w:trPr>
          <w:trHeight w:val="759"/>
          <w:jc w:val="center"/>
        </w:trPr>
        <w:tc>
          <w:tcPr>
            <w:tcW w:w="8897" w:type="dxa"/>
            <w:tcBorders>
              <w:top w:val="single" w:sz="4" w:space="0" w:color="auto"/>
              <w:left w:val="single" w:sz="4" w:space="0" w:color="auto"/>
              <w:bottom w:val="single" w:sz="4" w:space="0" w:color="auto"/>
              <w:right w:val="single" w:sz="4" w:space="0" w:color="auto"/>
            </w:tcBorders>
          </w:tcPr>
          <w:p w14:paraId="5AE412B8" w14:textId="52F91EE1"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b/>
                <w:color w:val="000000" w:themeColor="text1"/>
                <w:lang w:eastAsia="ru-RU"/>
              </w:rPr>
              <w:t>Глава 3</w:t>
            </w:r>
            <w:r w:rsidRPr="007B6F78">
              <w:rPr>
                <w:rFonts w:eastAsia="Times New Roman"/>
                <w:color w:val="000000" w:themeColor="text1"/>
                <w:lang w:eastAsia="ru-RU"/>
              </w:rPr>
              <w:t>. Прекращение и ограничение прав на земельные участки. Серви</w:t>
            </w:r>
            <w:r w:rsidR="0053734B" w:rsidRPr="007B6F78">
              <w:rPr>
                <w:rFonts w:eastAsia="Times New Roman"/>
                <w:color w:val="000000" w:themeColor="text1"/>
                <w:lang w:eastAsia="ru-RU"/>
              </w:rPr>
              <w:t>туты……………………………………………………………………</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AAEF6D4" w14:textId="77777777" w:rsidR="00707DAE" w:rsidRPr="007B6F78" w:rsidRDefault="00707DAE"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37</w:t>
            </w:r>
          </w:p>
        </w:tc>
      </w:tr>
      <w:tr w:rsidR="00707DAE" w:rsidRPr="007B6F78" w14:paraId="510DCB4E" w14:textId="77777777" w:rsidTr="00FF4308">
        <w:trPr>
          <w:trHeight w:val="827"/>
          <w:jc w:val="center"/>
        </w:trPr>
        <w:tc>
          <w:tcPr>
            <w:tcW w:w="8897" w:type="dxa"/>
            <w:tcBorders>
              <w:top w:val="single" w:sz="4" w:space="0" w:color="auto"/>
              <w:left w:val="single" w:sz="4" w:space="0" w:color="auto"/>
              <w:bottom w:val="single" w:sz="4" w:space="0" w:color="auto"/>
              <w:right w:val="single" w:sz="4" w:space="0" w:color="auto"/>
            </w:tcBorders>
          </w:tcPr>
          <w:p w14:paraId="2971430F" w14:textId="3EEC10C3"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color w:val="000000" w:themeColor="text1"/>
                <w:lang w:eastAsia="ru-RU"/>
              </w:rPr>
              <w:t>Статья 11. Прекращение прав на земельные участки…………………</w:t>
            </w:r>
            <w:r w:rsidR="0053734B" w:rsidRPr="007B6F78">
              <w:rPr>
                <w:rFonts w:eastAsia="Times New Roman"/>
                <w:color w:val="000000" w:themeColor="text1"/>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926656C" w14:textId="77777777" w:rsidR="00707DAE" w:rsidRPr="007B6F78" w:rsidRDefault="00707DAE" w:rsidP="00707DAE">
            <w:pPr>
              <w:suppressAutoHyphens/>
              <w:snapToGrid w:val="0"/>
              <w:ind w:firstLine="0"/>
              <w:jc w:val="center"/>
              <w:rPr>
                <w:rFonts w:eastAsia="Times New Roman"/>
                <w:color w:val="000000" w:themeColor="text1"/>
                <w:lang w:eastAsia="ru-RU"/>
              </w:rPr>
            </w:pPr>
            <w:r w:rsidRPr="007B6F78">
              <w:rPr>
                <w:rFonts w:eastAsia="Times New Roman"/>
                <w:color w:val="000000" w:themeColor="text1"/>
                <w:lang w:eastAsia="ru-RU"/>
              </w:rPr>
              <w:t>37</w:t>
            </w:r>
          </w:p>
        </w:tc>
      </w:tr>
      <w:tr w:rsidR="00707DAE" w:rsidRPr="007B6F78" w14:paraId="4B502E7F" w14:textId="77777777" w:rsidTr="00FF4308">
        <w:trPr>
          <w:trHeight w:val="698"/>
          <w:jc w:val="center"/>
        </w:trPr>
        <w:tc>
          <w:tcPr>
            <w:tcW w:w="8897" w:type="dxa"/>
            <w:tcBorders>
              <w:top w:val="single" w:sz="4" w:space="0" w:color="auto"/>
              <w:left w:val="single" w:sz="4" w:space="0" w:color="auto"/>
              <w:bottom w:val="single" w:sz="4" w:space="0" w:color="auto"/>
              <w:right w:val="single" w:sz="4" w:space="0" w:color="auto"/>
            </w:tcBorders>
          </w:tcPr>
          <w:p w14:paraId="193D5EE8" w14:textId="14342445"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color w:val="000000" w:themeColor="text1"/>
                <w:lang w:eastAsia="ru-RU"/>
              </w:rPr>
              <w:t>Статья 12. Право ограниченного пользования чужим земельным участком (сервиту</w:t>
            </w:r>
            <w:r w:rsidR="0053734B" w:rsidRPr="007B6F78">
              <w:rPr>
                <w:rFonts w:eastAsia="Times New Roman"/>
                <w:color w:val="000000" w:themeColor="text1"/>
                <w:lang w:eastAsia="ru-RU"/>
              </w:rPr>
              <w:t>т)…………………………………………..……………...</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626EAF83" w14:textId="77777777" w:rsidR="00707DAE" w:rsidRPr="007B6F78" w:rsidRDefault="00707DAE"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38</w:t>
            </w:r>
          </w:p>
        </w:tc>
      </w:tr>
      <w:tr w:rsidR="00707DAE" w:rsidRPr="007B6F78" w14:paraId="6A438A88" w14:textId="77777777" w:rsidTr="00FF4308">
        <w:trPr>
          <w:trHeight w:val="415"/>
          <w:jc w:val="center"/>
        </w:trPr>
        <w:tc>
          <w:tcPr>
            <w:tcW w:w="8897" w:type="dxa"/>
            <w:tcBorders>
              <w:top w:val="single" w:sz="4" w:space="0" w:color="auto"/>
              <w:left w:val="single" w:sz="4" w:space="0" w:color="auto"/>
              <w:bottom w:val="single" w:sz="4" w:space="0" w:color="auto"/>
              <w:right w:val="single" w:sz="4" w:space="0" w:color="auto"/>
            </w:tcBorders>
          </w:tcPr>
          <w:p w14:paraId="5E14AC48" w14:textId="065098B2"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color w:val="000000" w:themeColor="text1"/>
                <w:lang w:eastAsia="ru-RU"/>
              </w:rPr>
              <w:lastRenderedPageBreak/>
              <w:t>Статья 13. Огранич</w:t>
            </w:r>
            <w:r w:rsidR="0053734B" w:rsidRPr="007B6F78">
              <w:rPr>
                <w:rFonts w:eastAsia="Times New Roman"/>
                <w:color w:val="000000" w:themeColor="text1"/>
                <w:lang w:eastAsia="ru-RU"/>
              </w:rPr>
              <w:t>ение прав на землю……………………………….</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A222072" w14:textId="77777777" w:rsidR="00707DAE" w:rsidRPr="007B6F78" w:rsidRDefault="00707DAE"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40</w:t>
            </w:r>
          </w:p>
        </w:tc>
      </w:tr>
      <w:tr w:rsidR="00707DAE" w:rsidRPr="007B6F78" w14:paraId="00351319" w14:textId="77777777" w:rsidTr="00707DAE">
        <w:trPr>
          <w:trHeight w:val="994"/>
          <w:jc w:val="center"/>
        </w:trPr>
        <w:tc>
          <w:tcPr>
            <w:tcW w:w="8897" w:type="dxa"/>
            <w:tcBorders>
              <w:top w:val="single" w:sz="4" w:space="0" w:color="auto"/>
              <w:left w:val="single" w:sz="4" w:space="0" w:color="auto"/>
              <w:bottom w:val="single" w:sz="4" w:space="0" w:color="auto"/>
              <w:right w:val="single" w:sz="4" w:space="0" w:color="auto"/>
            </w:tcBorders>
          </w:tcPr>
          <w:p w14:paraId="3C266A6F" w14:textId="2E023483"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color w:val="000000" w:themeColor="text1"/>
                <w:lang w:eastAsia="ru-RU"/>
              </w:rPr>
              <w:t>Глава 4. Изменение видов разрешенного использования земельных участков и объектов капитального строительства физическими и юридически</w:t>
            </w:r>
            <w:r w:rsidR="0053734B" w:rsidRPr="007B6F78">
              <w:rPr>
                <w:rFonts w:eastAsia="Times New Roman"/>
                <w:color w:val="000000" w:themeColor="text1"/>
                <w:lang w:eastAsia="ru-RU"/>
              </w:rPr>
              <w:t>ми лицами………………………………………………………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28CDF4CD" w14:textId="77777777" w:rsidR="00707DAE" w:rsidRPr="007B6F78" w:rsidRDefault="00707DAE"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41</w:t>
            </w:r>
          </w:p>
        </w:tc>
      </w:tr>
      <w:tr w:rsidR="00707DAE" w:rsidRPr="007B6F78" w14:paraId="5F7A9A3A" w14:textId="77777777" w:rsidTr="00FF4308">
        <w:trPr>
          <w:trHeight w:val="547"/>
          <w:jc w:val="center"/>
        </w:trPr>
        <w:tc>
          <w:tcPr>
            <w:tcW w:w="8897" w:type="dxa"/>
            <w:tcBorders>
              <w:top w:val="single" w:sz="4" w:space="0" w:color="auto"/>
              <w:left w:val="single" w:sz="4" w:space="0" w:color="auto"/>
              <w:bottom w:val="single" w:sz="4" w:space="0" w:color="auto"/>
              <w:right w:val="single" w:sz="4" w:space="0" w:color="auto"/>
            </w:tcBorders>
          </w:tcPr>
          <w:p w14:paraId="0F2A6985" w14:textId="26BE3C77"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color w:val="000000" w:themeColor="text1"/>
                <w:lang w:eastAsia="ru-RU"/>
              </w:rPr>
              <w:t>Статья 14. Градостр</w:t>
            </w:r>
            <w:r w:rsidR="0053734B" w:rsidRPr="007B6F78">
              <w:rPr>
                <w:rFonts w:eastAsia="Times New Roman"/>
                <w:color w:val="000000" w:themeColor="text1"/>
                <w:lang w:eastAsia="ru-RU"/>
              </w:rPr>
              <w:t>оительный регламент…………………………….</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691ED913" w14:textId="77777777" w:rsidR="00707DAE" w:rsidRPr="007B6F78" w:rsidRDefault="00707DAE"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41</w:t>
            </w:r>
          </w:p>
        </w:tc>
      </w:tr>
      <w:tr w:rsidR="00707DAE" w:rsidRPr="007B6F78" w14:paraId="60983AE4" w14:textId="77777777" w:rsidTr="00FF4308">
        <w:trPr>
          <w:trHeight w:val="839"/>
          <w:jc w:val="center"/>
        </w:trPr>
        <w:tc>
          <w:tcPr>
            <w:tcW w:w="8897" w:type="dxa"/>
            <w:tcBorders>
              <w:top w:val="single" w:sz="4" w:space="0" w:color="auto"/>
              <w:left w:val="single" w:sz="4" w:space="0" w:color="auto"/>
              <w:bottom w:val="single" w:sz="4" w:space="0" w:color="auto"/>
              <w:right w:val="single" w:sz="4" w:space="0" w:color="auto"/>
            </w:tcBorders>
          </w:tcPr>
          <w:p w14:paraId="7D7B9DCD" w14:textId="23CA2766"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color w:val="000000" w:themeColor="text1"/>
                <w:lang w:eastAsia="ru-RU"/>
              </w:rPr>
              <w:t>Статья 15. Виды разрешенного использования земельных участков и объектов капитального</w:t>
            </w:r>
            <w:r w:rsidR="0053734B" w:rsidRPr="007B6F78">
              <w:rPr>
                <w:rFonts w:eastAsia="Times New Roman"/>
                <w:color w:val="000000" w:themeColor="text1"/>
                <w:lang w:eastAsia="ru-RU"/>
              </w:rPr>
              <w:t xml:space="preserve"> строительства……………………………………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A61AF8C" w14:textId="77777777" w:rsidR="00707DAE" w:rsidRPr="007B6F78" w:rsidRDefault="00707DAE"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43</w:t>
            </w:r>
          </w:p>
        </w:tc>
      </w:tr>
      <w:tr w:rsidR="00707DAE" w:rsidRPr="007B6F78" w14:paraId="7270C0D7" w14:textId="77777777" w:rsidTr="00FF4308">
        <w:trPr>
          <w:trHeight w:val="1404"/>
          <w:jc w:val="center"/>
        </w:trPr>
        <w:tc>
          <w:tcPr>
            <w:tcW w:w="8897" w:type="dxa"/>
            <w:tcBorders>
              <w:top w:val="single" w:sz="4" w:space="0" w:color="auto"/>
              <w:left w:val="single" w:sz="4" w:space="0" w:color="auto"/>
              <w:bottom w:val="single" w:sz="4" w:space="0" w:color="auto"/>
              <w:right w:val="single" w:sz="4" w:space="0" w:color="auto"/>
            </w:tcBorders>
          </w:tcPr>
          <w:p w14:paraId="4B181D09" w14:textId="1AC48D19"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color w:val="000000" w:themeColor="text1"/>
                <w:lang w:eastAsia="ru-RU"/>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53734B" w:rsidRPr="007B6F78">
              <w:rPr>
                <w:rFonts w:eastAsia="Times New Roman"/>
                <w:color w:val="000000" w:themeColor="text1"/>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71EC4CC" w14:textId="77777777" w:rsidR="00707DAE" w:rsidRPr="007B6F78" w:rsidRDefault="00707DAE" w:rsidP="00900A20">
            <w:pPr>
              <w:suppressAutoHyphens/>
              <w:snapToGrid w:val="0"/>
              <w:ind w:firstLine="0"/>
              <w:jc w:val="center"/>
              <w:rPr>
                <w:rFonts w:eastAsia="Times New Roman"/>
                <w:color w:val="000000" w:themeColor="text1"/>
                <w:lang w:eastAsia="ru-RU"/>
              </w:rPr>
            </w:pPr>
            <w:r w:rsidRPr="007B6F78">
              <w:rPr>
                <w:rFonts w:eastAsia="Times New Roman"/>
                <w:color w:val="000000" w:themeColor="text1"/>
                <w:lang w:eastAsia="ru-RU"/>
              </w:rPr>
              <w:t>44</w:t>
            </w:r>
          </w:p>
        </w:tc>
      </w:tr>
      <w:tr w:rsidR="00707DAE" w:rsidRPr="007B6F78" w14:paraId="4D0C7003" w14:textId="77777777" w:rsidTr="00FF4308">
        <w:trPr>
          <w:trHeight w:val="1126"/>
          <w:jc w:val="center"/>
        </w:trPr>
        <w:tc>
          <w:tcPr>
            <w:tcW w:w="8897" w:type="dxa"/>
            <w:tcBorders>
              <w:top w:val="single" w:sz="4" w:space="0" w:color="auto"/>
              <w:left w:val="single" w:sz="4" w:space="0" w:color="auto"/>
              <w:bottom w:val="single" w:sz="4" w:space="0" w:color="auto"/>
              <w:right w:val="single" w:sz="4" w:space="0" w:color="auto"/>
            </w:tcBorders>
          </w:tcPr>
          <w:p w14:paraId="6AA2E653" w14:textId="661A7C32"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color w:val="000000" w:themeColor="text1"/>
                <w:lang w:eastAsia="ru-RU"/>
              </w:rPr>
              <w:t>Статья 17. Порядок предоставления разрешения на условно разрешенный вид использования земельного участка или объекта капитального строите</w:t>
            </w:r>
            <w:r w:rsidR="0053734B" w:rsidRPr="007B6F78">
              <w:rPr>
                <w:rFonts w:eastAsia="Times New Roman"/>
                <w:color w:val="000000" w:themeColor="text1"/>
                <w:lang w:eastAsia="ru-RU"/>
              </w:rPr>
              <w:t>льства………………………………………………...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66ADF7D" w14:textId="77777777" w:rsidR="00707DAE" w:rsidRPr="007B6F78" w:rsidRDefault="00707DAE"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45</w:t>
            </w:r>
          </w:p>
        </w:tc>
      </w:tr>
      <w:tr w:rsidR="00707DAE" w:rsidRPr="007B6F78" w14:paraId="4009F7F7" w14:textId="77777777" w:rsidTr="00FF4308">
        <w:trPr>
          <w:trHeight w:val="1124"/>
          <w:jc w:val="center"/>
        </w:trPr>
        <w:tc>
          <w:tcPr>
            <w:tcW w:w="8897" w:type="dxa"/>
            <w:tcBorders>
              <w:top w:val="single" w:sz="4" w:space="0" w:color="auto"/>
              <w:left w:val="single" w:sz="4" w:space="0" w:color="auto"/>
              <w:bottom w:val="single" w:sz="4" w:space="0" w:color="auto"/>
              <w:right w:val="single" w:sz="4" w:space="0" w:color="auto"/>
            </w:tcBorders>
          </w:tcPr>
          <w:p w14:paraId="7132065E" w14:textId="64E7D096"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color w:val="000000" w:themeColor="text1"/>
                <w:lang w:eastAsia="ru-RU"/>
              </w:rPr>
              <w:t>Статья 18. Отклонение от предельных параметров разрешенного строительства, реконструкции объектов капитального строительства……</w:t>
            </w:r>
            <w:r w:rsidR="0053734B" w:rsidRPr="007B6F78">
              <w:rPr>
                <w:rFonts w:eastAsia="Times New Roman"/>
                <w:color w:val="000000" w:themeColor="text1"/>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272B37D7" w14:textId="77777777" w:rsidR="00707DAE" w:rsidRPr="007B6F78" w:rsidRDefault="00707DAE" w:rsidP="00707DAE">
            <w:pPr>
              <w:suppressAutoHyphens/>
              <w:snapToGrid w:val="0"/>
              <w:ind w:firstLine="0"/>
              <w:jc w:val="center"/>
              <w:rPr>
                <w:rFonts w:eastAsia="Times New Roman"/>
                <w:color w:val="000000" w:themeColor="text1"/>
                <w:lang w:eastAsia="ru-RU"/>
              </w:rPr>
            </w:pPr>
            <w:r w:rsidRPr="007B6F78">
              <w:rPr>
                <w:rFonts w:eastAsia="Times New Roman"/>
                <w:color w:val="000000" w:themeColor="text1"/>
                <w:lang w:eastAsia="ru-RU"/>
              </w:rPr>
              <w:t>47</w:t>
            </w:r>
          </w:p>
        </w:tc>
      </w:tr>
      <w:tr w:rsidR="00707DAE" w:rsidRPr="007B6F78" w14:paraId="587AD38D" w14:textId="77777777" w:rsidTr="00FF4308">
        <w:trPr>
          <w:trHeight w:val="828"/>
          <w:jc w:val="center"/>
        </w:trPr>
        <w:tc>
          <w:tcPr>
            <w:tcW w:w="8897" w:type="dxa"/>
            <w:tcBorders>
              <w:top w:val="single" w:sz="4" w:space="0" w:color="auto"/>
              <w:left w:val="single" w:sz="4" w:space="0" w:color="auto"/>
              <w:bottom w:val="single" w:sz="4" w:space="0" w:color="auto"/>
              <w:right w:val="single" w:sz="4" w:space="0" w:color="auto"/>
            </w:tcBorders>
          </w:tcPr>
          <w:p w14:paraId="597A95CC" w14:textId="20AC6409"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color w:val="000000" w:themeColor="text1"/>
                <w:lang w:eastAsia="ru-RU"/>
              </w:rPr>
              <w:t>Глава 5. Подготовка документации по планировке территории………</w:t>
            </w:r>
            <w:r w:rsidR="0053734B" w:rsidRPr="007B6F78">
              <w:rPr>
                <w:rFonts w:eastAsia="Times New Roman"/>
                <w:color w:val="000000" w:themeColor="text1"/>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ED18F7F" w14:textId="77777777" w:rsidR="00707DAE" w:rsidRPr="007B6F78" w:rsidRDefault="00707DAE" w:rsidP="00707DAE">
            <w:pPr>
              <w:keepLines/>
              <w:widowControl w:val="0"/>
              <w:suppressAutoHyphens/>
              <w:overflowPunct w:val="0"/>
              <w:autoSpaceDE w:val="0"/>
              <w:autoSpaceDN w:val="0"/>
              <w:adjustRightInd w:val="0"/>
              <w:spacing w:line="320" w:lineRule="exact"/>
              <w:ind w:firstLine="0"/>
              <w:rPr>
                <w:rFonts w:eastAsia="Times New Roman"/>
                <w:color w:val="000000" w:themeColor="text1"/>
                <w:lang w:eastAsia="ru-RU"/>
              </w:rPr>
            </w:pPr>
            <w:r w:rsidRPr="007B6F78">
              <w:rPr>
                <w:rFonts w:eastAsia="Times New Roman"/>
                <w:color w:val="000000" w:themeColor="text1"/>
                <w:lang w:eastAsia="ru-RU"/>
              </w:rPr>
              <w:t xml:space="preserve">   49</w:t>
            </w:r>
          </w:p>
        </w:tc>
      </w:tr>
      <w:tr w:rsidR="00707DAE" w:rsidRPr="007B6F78" w14:paraId="0A5AC0C9" w14:textId="77777777" w:rsidTr="00FF4308">
        <w:trPr>
          <w:trHeight w:val="699"/>
          <w:jc w:val="center"/>
        </w:trPr>
        <w:tc>
          <w:tcPr>
            <w:tcW w:w="8897" w:type="dxa"/>
            <w:tcBorders>
              <w:top w:val="single" w:sz="4" w:space="0" w:color="auto"/>
              <w:left w:val="single" w:sz="4" w:space="0" w:color="auto"/>
              <w:bottom w:val="single" w:sz="4" w:space="0" w:color="auto"/>
              <w:right w:val="single" w:sz="4" w:space="0" w:color="auto"/>
            </w:tcBorders>
          </w:tcPr>
          <w:p w14:paraId="7B12AEF2" w14:textId="79D63FD5"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color w:val="000000" w:themeColor="text1"/>
                <w:lang w:eastAsia="ru-RU"/>
              </w:rPr>
              <w:t>Статья 19. Общие положения о планировке территории………………</w:t>
            </w:r>
            <w:r w:rsidR="0053734B" w:rsidRPr="007B6F78">
              <w:rPr>
                <w:rFonts w:eastAsia="Times New Roman"/>
                <w:color w:val="000000" w:themeColor="text1"/>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6CE7B3E" w14:textId="77777777" w:rsidR="00707DAE" w:rsidRPr="007B6F78" w:rsidRDefault="00707DAE" w:rsidP="00707DAE">
            <w:pPr>
              <w:suppressAutoHyphens/>
              <w:snapToGrid w:val="0"/>
              <w:ind w:firstLine="0"/>
              <w:jc w:val="center"/>
              <w:rPr>
                <w:rFonts w:eastAsia="Times New Roman"/>
                <w:color w:val="000000" w:themeColor="text1"/>
                <w:lang w:eastAsia="ru-RU"/>
              </w:rPr>
            </w:pPr>
            <w:r w:rsidRPr="007B6F78">
              <w:rPr>
                <w:rFonts w:eastAsia="Times New Roman"/>
                <w:color w:val="000000" w:themeColor="text1"/>
                <w:lang w:eastAsia="ru-RU"/>
              </w:rPr>
              <w:t>49</w:t>
            </w:r>
          </w:p>
        </w:tc>
      </w:tr>
      <w:tr w:rsidR="00707DAE" w:rsidRPr="007B6F78" w14:paraId="5ECD5221" w14:textId="77777777" w:rsidTr="00FF4308">
        <w:trPr>
          <w:trHeight w:val="851"/>
          <w:jc w:val="center"/>
        </w:trPr>
        <w:tc>
          <w:tcPr>
            <w:tcW w:w="8897" w:type="dxa"/>
            <w:tcBorders>
              <w:top w:val="single" w:sz="4" w:space="0" w:color="auto"/>
              <w:left w:val="single" w:sz="4" w:space="0" w:color="auto"/>
              <w:bottom w:val="single" w:sz="4" w:space="0" w:color="auto"/>
              <w:right w:val="single" w:sz="4" w:space="0" w:color="auto"/>
            </w:tcBorders>
          </w:tcPr>
          <w:p w14:paraId="56A28887" w14:textId="7136450A"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color w:val="000000" w:themeColor="text1"/>
                <w:lang w:eastAsia="ru-RU"/>
              </w:rPr>
              <w:t>Статья 20. Общие требования к документации по планировке территории…………………………………………………………</w:t>
            </w:r>
            <w:r w:rsidR="0053734B" w:rsidRPr="007B6F78">
              <w:rPr>
                <w:rFonts w:eastAsia="Times New Roman"/>
                <w:color w:val="000000" w:themeColor="text1"/>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345C9503" w14:textId="77777777" w:rsidR="00707DAE" w:rsidRPr="007B6F78" w:rsidRDefault="00707DAE"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50</w:t>
            </w:r>
          </w:p>
        </w:tc>
      </w:tr>
      <w:tr w:rsidR="00707DAE" w:rsidRPr="007B6F78" w14:paraId="29A41606" w14:textId="77777777" w:rsidTr="00FF4308">
        <w:trPr>
          <w:trHeight w:val="706"/>
          <w:jc w:val="center"/>
        </w:trPr>
        <w:tc>
          <w:tcPr>
            <w:tcW w:w="8897" w:type="dxa"/>
            <w:tcBorders>
              <w:top w:val="single" w:sz="4" w:space="0" w:color="auto"/>
              <w:left w:val="single" w:sz="4" w:space="0" w:color="auto"/>
              <w:bottom w:val="single" w:sz="4" w:space="0" w:color="auto"/>
              <w:right w:val="single" w:sz="4" w:space="0" w:color="auto"/>
            </w:tcBorders>
          </w:tcPr>
          <w:p w14:paraId="05D4A51E" w14:textId="19FAC59D"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color w:val="000000" w:themeColor="text1"/>
                <w:lang w:eastAsia="ru-RU"/>
              </w:rPr>
              <w:t>Статья 21. Инженерные изыскания для подготовки документации по планировке территории……………………………</w:t>
            </w:r>
            <w:r w:rsidR="0053734B" w:rsidRPr="007B6F78">
              <w:rPr>
                <w:rFonts w:eastAsia="Times New Roman"/>
                <w:color w:val="000000" w:themeColor="text1"/>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9CF1D4E" w14:textId="77777777" w:rsidR="00707DAE" w:rsidRPr="007B6F78" w:rsidRDefault="00707DAE"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51</w:t>
            </w:r>
          </w:p>
        </w:tc>
      </w:tr>
      <w:tr w:rsidR="00707DAE" w:rsidRPr="007B6F78" w14:paraId="3CC7AB2F" w14:textId="77777777" w:rsidTr="00FF4308">
        <w:trPr>
          <w:trHeight w:val="547"/>
          <w:jc w:val="center"/>
        </w:trPr>
        <w:tc>
          <w:tcPr>
            <w:tcW w:w="8897" w:type="dxa"/>
            <w:tcBorders>
              <w:top w:val="single" w:sz="4" w:space="0" w:color="auto"/>
              <w:left w:val="single" w:sz="4" w:space="0" w:color="auto"/>
              <w:bottom w:val="single" w:sz="4" w:space="0" w:color="auto"/>
              <w:right w:val="single" w:sz="4" w:space="0" w:color="auto"/>
            </w:tcBorders>
          </w:tcPr>
          <w:p w14:paraId="16EDB21C" w14:textId="6BE20F6E"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color w:val="000000" w:themeColor="text1"/>
                <w:lang w:eastAsia="ru-RU"/>
              </w:rPr>
              <w:t>Статья 22. Проекты п</w:t>
            </w:r>
            <w:r w:rsidR="0053734B" w:rsidRPr="007B6F78">
              <w:rPr>
                <w:rFonts w:eastAsia="Times New Roman"/>
                <w:color w:val="000000" w:themeColor="text1"/>
                <w:lang w:eastAsia="ru-RU"/>
              </w:rPr>
              <w:t>ланировки территорий………………………….</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37D68C0D" w14:textId="77777777" w:rsidR="00707DAE" w:rsidRPr="007B6F78" w:rsidRDefault="00707DAE"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52</w:t>
            </w:r>
          </w:p>
        </w:tc>
      </w:tr>
      <w:tr w:rsidR="00707DAE" w:rsidRPr="007B6F78" w14:paraId="23E2FD83" w14:textId="77777777" w:rsidTr="00FF4308">
        <w:trPr>
          <w:trHeight w:val="555"/>
          <w:jc w:val="center"/>
        </w:trPr>
        <w:tc>
          <w:tcPr>
            <w:tcW w:w="8897" w:type="dxa"/>
            <w:tcBorders>
              <w:top w:val="single" w:sz="4" w:space="0" w:color="auto"/>
              <w:left w:val="single" w:sz="4" w:space="0" w:color="auto"/>
              <w:bottom w:val="single" w:sz="4" w:space="0" w:color="auto"/>
              <w:right w:val="single" w:sz="4" w:space="0" w:color="auto"/>
            </w:tcBorders>
          </w:tcPr>
          <w:p w14:paraId="52FF0975" w14:textId="77777777"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color w:val="000000" w:themeColor="text1"/>
                <w:lang w:eastAsia="ru-RU"/>
              </w:rPr>
              <w:t>Статья 23. Проекты межевания территорий…………………………..</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D1AB01D" w14:textId="77777777" w:rsidR="00707DAE" w:rsidRPr="007B6F78" w:rsidRDefault="00707DAE"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54</w:t>
            </w:r>
          </w:p>
        </w:tc>
      </w:tr>
      <w:tr w:rsidR="00707DAE" w:rsidRPr="007B6F78" w14:paraId="7AEDC3B6" w14:textId="77777777" w:rsidTr="00FF4308">
        <w:trPr>
          <w:trHeight w:val="563"/>
          <w:jc w:val="center"/>
        </w:trPr>
        <w:tc>
          <w:tcPr>
            <w:tcW w:w="8897" w:type="dxa"/>
            <w:tcBorders>
              <w:top w:val="single" w:sz="4" w:space="0" w:color="auto"/>
              <w:left w:val="single" w:sz="4" w:space="0" w:color="auto"/>
              <w:bottom w:val="single" w:sz="4" w:space="0" w:color="auto"/>
              <w:right w:val="single" w:sz="4" w:space="0" w:color="auto"/>
            </w:tcBorders>
          </w:tcPr>
          <w:p w14:paraId="56244E2D" w14:textId="3F6962A6"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color w:val="000000" w:themeColor="text1"/>
                <w:lang w:eastAsia="ru-RU"/>
              </w:rPr>
              <w:t>Статья 24. Согласование архитект</w:t>
            </w:r>
            <w:r w:rsidR="0053734B" w:rsidRPr="007B6F78">
              <w:rPr>
                <w:rFonts w:eastAsia="Times New Roman"/>
                <w:color w:val="000000" w:themeColor="text1"/>
                <w:lang w:eastAsia="ru-RU"/>
              </w:rPr>
              <w:t>урно-градостроительного облика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9D7E80B" w14:textId="77777777" w:rsidR="00707DAE" w:rsidRPr="007B6F78" w:rsidRDefault="00707DAE"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56</w:t>
            </w:r>
          </w:p>
        </w:tc>
      </w:tr>
      <w:tr w:rsidR="00707DAE" w:rsidRPr="007B6F78" w14:paraId="08F0F781" w14:textId="77777777" w:rsidTr="00FF4308">
        <w:trPr>
          <w:trHeight w:val="1124"/>
          <w:jc w:val="center"/>
        </w:trPr>
        <w:tc>
          <w:tcPr>
            <w:tcW w:w="8897" w:type="dxa"/>
            <w:tcBorders>
              <w:top w:val="single" w:sz="4" w:space="0" w:color="auto"/>
              <w:left w:val="single" w:sz="4" w:space="0" w:color="auto"/>
              <w:bottom w:val="single" w:sz="4" w:space="0" w:color="auto"/>
              <w:right w:val="single" w:sz="4" w:space="0" w:color="auto"/>
            </w:tcBorders>
          </w:tcPr>
          <w:p w14:paraId="0E7A1588" w14:textId="4378536B"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color w:val="000000" w:themeColor="text1"/>
                <w:lang w:eastAsia="ru-RU"/>
              </w:rPr>
              <w:t>Статья 25. Особенности подготовки документации по планировке территории, разрабатываемой на основании решения органа местного самоупр</w:t>
            </w:r>
            <w:r w:rsidR="0053734B" w:rsidRPr="007B6F78">
              <w:rPr>
                <w:rFonts w:eastAsia="Times New Roman"/>
                <w:color w:val="000000" w:themeColor="text1"/>
                <w:lang w:eastAsia="ru-RU"/>
              </w:rPr>
              <w:t>авления………………………………………………………………</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C98B1FB" w14:textId="77777777" w:rsidR="00707DAE" w:rsidRPr="007B6F78" w:rsidRDefault="00707DAE"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58</w:t>
            </w:r>
          </w:p>
        </w:tc>
      </w:tr>
      <w:tr w:rsidR="00707DAE" w:rsidRPr="007B6F78" w14:paraId="2FBD5881" w14:textId="77777777" w:rsidTr="00707DAE">
        <w:trPr>
          <w:trHeight w:val="621"/>
          <w:jc w:val="center"/>
        </w:trPr>
        <w:tc>
          <w:tcPr>
            <w:tcW w:w="8897" w:type="dxa"/>
            <w:tcBorders>
              <w:top w:val="single" w:sz="4" w:space="0" w:color="auto"/>
              <w:left w:val="single" w:sz="4" w:space="0" w:color="auto"/>
              <w:bottom w:val="single" w:sz="4" w:space="0" w:color="auto"/>
              <w:right w:val="single" w:sz="4" w:space="0" w:color="auto"/>
            </w:tcBorders>
          </w:tcPr>
          <w:p w14:paraId="1F53B328" w14:textId="2F3DD9AC"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color w:val="000000" w:themeColor="text1"/>
                <w:lang w:eastAsia="ru-RU"/>
              </w:rPr>
              <w:t>Статья 26. Особенности подготовки документации по планировке территории применительно к территории муниципального образов</w:t>
            </w:r>
            <w:r w:rsidR="0053734B" w:rsidRPr="007B6F78">
              <w:rPr>
                <w:rFonts w:eastAsia="Times New Roman"/>
                <w:color w:val="000000" w:themeColor="text1"/>
                <w:lang w:eastAsia="ru-RU"/>
              </w:rPr>
              <w:t>ания…………………………………………………………………..</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690CCE36" w14:textId="77777777" w:rsidR="00707DAE" w:rsidRPr="007B6F78" w:rsidRDefault="00707DAE" w:rsidP="00707DAE">
            <w:pPr>
              <w:jc w:val="center"/>
              <w:rPr>
                <w:rFonts w:eastAsia="Times New Roman"/>
                <w:color w:val="000000" w:themeColor="text1"/>
                <w:lang w:eastAsia="ru-RU"/>
              </w:rPr>
            </w:pPr>
          </w:p>
          <w:p w14:paraId="2B4FCECD" w14:textId="42AACCFC" w:rsidR="00707DAE" w:rsidRPr="007B6F78" w:rsidRDefault="001F2BAE"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76</w:t>
            </w:r>
          </w:p>
        </w:tc>
      </w:tr>
      <w:tr w:rsidR="00707DAE" w:rsidRPr="007B6F78" w14:paraId="4068AA61" w14:textId="77777777" w:rsidTr="00707DAE">
        <w:trPr>
          <w:trHeight w:val="763"/>
          <w:jc w:val="center"/>
        </w:trPr>
        <w:tc>
          <w:tcPr>
            <w:tcW w:w="8897" w:type="dxa"/>
            <w:tcBorders>
              <w:top w:val="single" w:sz="4" w:space="0" w:color="auto"/>
              <w:left w:val="single" w:sz="4" w:space="0" w:color="auto"/>
              <w:bottom w:val="single" w:sz="4" w:space="0" w:color="auto"/>
              <w:right w:val="single" w:sz="4" w:space="0" w:color="auto"/>
            </w:tcBorders>
          </w:tcPr>
          <w:p w14:paraId="0DF91207" w14:textId="2AB4C73E"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b/>
                <w:color w:val="000000" w:themeColor="text1"/>
                <w:lang w:eastAsia="ru-RU"/>
              </w:rPr>
              <w:t>Глава 6.</w:t>
            </w:r>
            <w:r w:rsidRPr="007B6F78">
              <w:rPr>
                <w:rFonts w:eastAsia="Times New Roman"/>
                <w:color w:val="000000" w:themeColor="text1"/>
                <w:lang w:eastAsia="ru-RU"/>
              </w:rPr>
              <w:t xml:space="preserve"> Проведение публичных слушаний по вопросам землепользован</w:t>
            </w:r>
            <w:r w:rsidR="0053734B" w:rsidRPr="007B6F78">
              <w:rPr>
                <w:rFonts w:eastAsia="Times New Roman"/>
                <w:color w:val="000000" w:themeColor="text1"/>
                <w:lang w:eastAsia="ru-RU"/>
              </w:rPr>
              <w:t>ия застройки………………………………………………..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27353CC2" w14:textId="4298B7F4" w:rsidR="00707DAE" w:rsidRPr="007B6F78" w:rsidRDefault="001F2BAE"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78</w:t>
            </w:r>
          </w:p>
        </w:tc>
      </w:tr>
      <w:tr w:rsidR="00707DAE" w:rsidRPr="007B6F78" w14:paraId="3988D778" w14:textId="77777777" w:rsidTr="00707DAE">
        <w:trPr>
          <w:jc w:val="center"/>
        </w:trPr>
        <w:tc>
          <w:tcPr>
            <w:tcW w:w="8897" w:type="dxa"/>
            <w:tcBorders>
              <w:top w:val="single" w:sz="4" w:space="0" w:color="auto"/>
              <w:left w:val="single" w:sz="4" w:space="0" w:color="auto"/>
              <w:bottom w:val="single" w:sz="4" w:space="0" w:color="auto"/>
              <w:right w:val="single" w:sz="4" w:space="0" w:color="auto"/>
            </w:tcBorders>
          </w:tcPr>
          <w:p w14:paraId="0A5D2528" w14:textId="5E8C8A1B"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color w:val="000000" w:themeColor="text1"/>
                <w:lang w:eastAsia="ru-RU"/>
              </w:rPr>
              <w:t>Статья 27. Публичные слушания по вопросам землепользования и застройки…………………………………...........................</w:t>
            </w:r>
            <w:r w:rsidR="0053734B" w:rsidRPr="007B6F78">
              <w:rPr>
                <w:rFonts w:eastAsia="Times New Roman"/>
                <w:color w:val="000000" w:themeColor="text1"/>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326721CF" w14:textId="47544795" w:rsidR="00707DAE" w:rsidRPr="007B6F78" w:rsidRDefault="001F2BAE"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82</w:t>
            </w:r>
          </w:p>
        </w:tc>
      </w:tr>
      <w:tr w:rsidR="00707DAE" w:rsidRPr="007B6F78" w14:paraId="6CD03B6D" w14:textId="77777777" w:rsidTr="00707DAE">
        <w:trPr>
          <w:jc w:val="center"/>
        </w:trPr>
        <w:tc>
          <w:tcPr>
            <w:tcW w:w="8897" w:type="dxa"/>
            <w:tcBorders>
              <w:top w:val="single" w:sz="4" w:space="0" w:color="auto"/>
              <w:left w:val="single" w:sz="4" w:space="0" w:color="auto"/>
              <w:bottom w:val="single" w:sz="4" w:space="0" w:color="auto"/>
              <w:right w:val="single" w:sz="4" w:space="0" w:color="auto"/>
            </w:tcBorders>
          </w:tcPr>
          <w:p w14:paraId="51BEE531" w14:textId="5A0ACDEA"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b/>
                <w:color w:val="000000" w:themeColor="text1"/>
                <w:lang w:eastAsia="ru-RU"/>
              </w:rPr>
              <w:lastRenderedPageBreak/>
              <w:t>Глава 7</w:t>
            </w:r>
            <w:r w:rsidRPr="007B6F78">
              <w:rPr>
                <w:rFonts w:eastAsia="Times New Roman"/>
                <w:color w:val="000000" w:themeColor="text1"/>
                <w:lang w:eastAsia="ru-RU"/>
              </w:rPr>
              <w:t xml:space="preserve"> Внесение изменений в правила землепользования и застрой</w:t>
            </w:r>
            <w:r w:rsidR="0053734B" w:rsidRPr="007B6F78">
              <w:rPr>
                <w:rFonts w:eastAsia="Times New Roman"/>
                <w:color w:val="000000" w:themeColor="text1"/>
                <w:lang w:eastAsia="ru-RU"/>
              </w:rPr>
              <w:t>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236B7766" w14:textId="1D77B182" w:rsidR="00707DAE" w:rsidRPr="007B6F78" w:rsidRDefault="001F2BAE"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82</w:t>
            </w:r>
          </w:p>
        </w:tc>
      </w:tr>
      <w:tr w:rsidR="00707DAE" w:rsidRPr="007B6F78" w14:paraId="723E9B8A" w14:textId="77777777" w:rsidTr="00707DAE">
        <w:trPr>
          <w:jc w:val="center"/>
        </w:trPr>
        <w:tc>
          <w:tcPr>
            <w:tcW w:w="8897" w:type="dxa"/>
            <w:tcBorders>
              <w:top w:val="single" w:sz="4" w:space="0" w:color="auto"/>
              <w:left w:val="single" w:sz="4" w:space="0" w:color="auto"/>
              <w:bottom w:val="single" w:sz="4" w:space="0" w:color="auto"/>
              <w:right w:val="single" w:sz="4" w:space="0" w:color="auto"/>
            </w:tcBorders>
          </w:tcPr>
          <w:p w14:paraId="0B84A75B" w14:textId="47CD15A2"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color w:val="000000" w:themeColor="text1"/>
                <w:lang w:eastAsia="ru-RU"/>
              </w:rPr>
              <w:t>Статья 28. Порядок и основания для внесения изменений в правила землепользования и застройки……………………………………………..</w:t>
            </w:r>
            <w:r w:rsidR="0053734B" w:rsidRPr="007B6F78">
              <w:rPr>
                <w:rFonts w:eastAsia="Times New Roman"/>
                <w:color w:val="000000" w:themeColor="text1"/>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B15111E" w14:textId="07C07EE0" w:rsidR="00707DAE" w:rsidRPr="007B6F78" w:rsidRDefault="001F2BAE"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82</w:t>
            </w:r>
          </w:p>
        </w:tc>
      </w:tr>
      <w:tr w:rsidR="00707DAE" w:rsidRPr="007B6F78" w14:paraId="1CF75EF3" w14:textId="77777777" w:rsidTr="00FF4308">
        <w:trPr>
          <w:trHeight w:val="792"/>
          <w:jc w:val="center"/>
        </w:trPr>
        <w:tc>
          <w:tcPr>
            <w:tcW w:w="8897" w:type="dxa"/>
            <w:tcBorders>
              <w:top w:val="single" w:sz="4" w:space="0" w:color="auto"/>
              <w:left w:val="single" w:sz="4" w:space="0" w:color="auto"/>
              <w:bottom w:val="single" w:sz="4" w:space="0" w:color="auto"/>
              <w:right w:val="single" w:sz="4" w:space="0" w:color="auto"/>
            </w:tcBorders>
          </w:tcPr>
          <w:p w14:paraId="66E1EFD9" w14:textId="23190467"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b/>
                <w:color w:val="000000" w:themeColor="text1"/>
                <w:lang w:eastAsia="ru-RU"/>
              </w:rPr>
              <w:t>Глава 8.</w:t>
            </w:r>
            <w:r w:rsidRPr="007B6F78">
              <w:rPr>
                <w:rFonts w:eastAsia="Times New Roman"/>
                <w:color w:val="000000" w:themeColor="text1"/>
                <w:lang w:eastAsia="ru-RU"/>
              </w:rPr>
              <w:t xml:space="preserve"> Регулирование иных вопросов землепользования и застрой</w:t>
            </w:r>
            <w:r w:rsidR="0053734B" w:rsidRPr="007B6F78">
              <w:rPr>
                <w:rFonts w:eastAsia="Times New Roman"/>
                <w:color w:val="000000" w:themeColor="text1"/>
                <w:lang w:eastAsia="ru-RU"/>
              </w:rPr>
              <w:t>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4BB3546" w14:textId="3AB30085" w:rsidR="00707DAE" w:rsidRPr="007B6F78" w:rsidRDefault="001F2BAE"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86</w:t>
            </w:r>
          </w:p>
        </w:tc>
      </w:tr>
      <w:tr w:rsidR="00707DAE" w:rsidRPr="007B6F78" w14:paraId="37CC71D5" w14:textId="77777777" w:rsidTr="00FF4308">
        <w:trPr>
          <w:trHeight w:val="421"/>
          <w:jc w:val="center"/>
        </w:trPr>
        <w:tc>
          <w:tcPr>
            <w:tcW w:w="8897" w:type="dxa"/>
            <w:tcBorders>
              <w:top w:val="single" w:sz="4" w:space="0" w:color="auto"/>
              <w:left w:val="single" w:sz="4" w:space="0" w:color="auto"/>
              <w:bottom w:val="single" w:sz="4" w:space="0" w:color="auto"/>
              <w:right w:val="single" w:sz="4" w:space="0" w:color="auto"/>
            </w:tcBorders>
          </w:tcPr>
          <w:p w14:paraId="590263AC" w14:textId="77777777"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color w:val="000000" w:themeColor="text1"/>
                <w:lang w:eastAsia="ru-RU"/>
              </w:rPr>
              <w:t>Статья 29. Градостроительный план земельного участка……………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BB69DB1" w14:textId="08DE4D69" w:rsidR="00707DAE" w:rsidRPr="007B6F78" w:rsidRDefault="001F2BAE"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86</w:t>
            </w:r>
          </w:p>
        </w:tc>
      </w:tr>
      <w:tr w:rsidR="00707DAE" w:rsidRPr="007B6F78" w14:paraId="768FC0D2" w14:textId="77777777" w:rsidTr="00FF4308">
        <w:trPr>
          <w:trHeight w:val="413"/>
          <w:jc w:val="center"/>
        </w:trPr>
        <w:tc>
          <w:tcPr>
            <w:tcW w:w="8897" w:type="dxa"/>
            <w:tcBorders>
              <w:top w:val="single" w:sz="4" w:space="0" w:color="auto"/>
              <w:left w:val="single" w:sz="4" w:space="0" w:color="auto"/>
              <w:bottom w:val="single" w:sz="4" w:space="0" w:color="auto"/>
              <w:right w:val="single" w:sz="4" w:space="0" w:color="auto"/>
            </w:tcBorders>
          </w:tcPr>
          <w:p w14:paraId="3937CCC0" w14:textId="128DE815"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color w:val="000000" w:themeColor="text1"/>
                <w:lang w:eastAsia="ru-RU"/>
              </w:rPr>
              <w:t>Статья 30. Выдача раз</w:t>
            </w:r>
            <w:r w:rsidR="0053734B" w:rsidRPr="007B6F78">
              <w:rPr>
                <w:rFonts w:eastAsia="Times New Roman"/>
                <w:color w:val="000000" w:themeColor="text1"/>
                <w:lang w:eastAsia="ru-RU"/>
              </w:rPr>
              <w:t>решений на строительство……………………</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2CB6A975" w14:textId="5966D4C8" w:rsidR="00707DAE" w:rsidRPr="007B6F78" w:rsidRDefault="001F2BAE"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91</w:t>
            </w:r>
          </w:p>
        </w:tc>
      </w:tr>
      <w:tr w:rsidR="00707DAE" w:rsidRPr="007B6F78" w14:paraId="49547E8C" w14:textId="77777777" w:rsidTr="00FF4308">
        <w:trPr>
          <w:trHeight w:val="986"/>
          <w:jc w:val="center"/>
        </w:trPr>
        <w:tc>
          <w:tcPr>
            <w:tcW w:w="8897" w:type="dxa"/>
            <w:tcBorders>
              <w:top w:val="single" w:sz="4" w:space="0" w:color="auto"/>
              <w:left w:val="single" w:sz="4" w:space="0" w:color="auto"/>
              <w:bottom w:val="single" w:sz="4" w:space="0" w:color="auto"/>
              <w:right w:val="single" w:sz="4" w:space="0" w:color="auto"/>
            </w:tcBorders>
          </w:tcPr>
          <w:p w14:paraId="03E537E5" w14:textId="6C5DEE4C"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color w:val="000000" w:themeColor="text1"/>
                <w:lang w:eastAsia="ru-RU"/>
              </w:rPr>
              <w:t>Статья 31. Уведомление о планируемых строительстве или реконструкции объекта индивидуального жилищного строительства или садового дома………</w:t>
            </w:r>
            <w:r w:rsidR="0053734B" w:rsidRPr="007B6F78">
              <w:rPr>
                <w:rFonts w:eastAsia="Times New Roman"/>
                <w:color w:val="000000" w:themeColor="text1"/>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B9E0C8F" w14:textId="7A34DE03" w:rsidR="00707DAE" w:rsidRPr="007B6F78" w:rsidRDefault="001F2BAE"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108</w:t>
            </w:r>
          </w:p>
        </w:tc>
      </w:tr>
      <w:tr w:rsidR="00707DAE" w:rsidRPr="007B6F78" w14:paraId="752089C5" w14:textId="77777777" w:rsidTr="00FF4308">
        <w:trPr>
          <w:trHeight w:val="846"/>
          <w:jc w:val="center"/>
        </w:trPr>
        <w:tc>
          <w:tcPr>
            <w:tcW w:w="8897" w:type="dxa"/>
            <w:tcBorders>
              <w:top w:val="single" w:sz="4" w:space="0" w:color="auto"/>
              <w:left w:val="single" w:sz="4" w:space="0" w:color="auto"/>
              <w:bottom w:val="single" w:sz="4" w:space="0" w:color="auto"/>
              <w:right w:val="single" w:sz="4" w:space="0" w:color="auto"/>
            </w:tcBorders>
          </w:tcPr>
          <w:p w14:paraId="4987AE54" w14:textId="78B8B46E"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color w:val="000000" w:themeColor="text1"/>
                <w:lang w:eastAsia="ru-RU"/>
              </w:rPr>
              <w:t>Статья 32. Проектная документация объекта капитального строите</w:t>
            </w:r>
            <w:r w:rsidR="0053734B" w:rsidRPr="007B6F78">
              <w:rPr>
                <w:rFonts w:eastAsia="Times New Roman"/>
                <w:color w:val="000000" w:themeColor="text1"/>
                <w:lang w:eastAsia="ru-RU"/>
              </w:rPr>
              <w:t>льства………………………………………………………………...</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7537B4D0" w14:textId="7C84F512" w:rsidR="00707DAE" w:rsidRPr="007B6F78" w:rsidRDefault="001F2BAE"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116</w:t>
            </w:r>
          </w:p>
        </w:tc>
      </w:tr>
      <w:tr w:rsidR="00707DAE" w:rsidRPr="007B6F78" w14:paraId="251D640C" w14:textId="77777777" w:rsidTr="00FF4308">
        <w:trPr>
          <w:trHeight w:val="845"/>
          <w:jc w:val="center"/>
        </w:trPr>
        <w:tc>
          <w:tcPr>
            <w:tcW w:w="8897" w:type="dxa"/>
            <w:tcBorders>
              <w:top w:val="single" w:sz="4" w:space="0" w:color="auto"/>
              <w:left w:val="single" w:sz="4" w:space="0" w:color="auto"/>
              <w:bottom w:val="single" w:sz="4" w:space="0" w:color="auto"/>
              <w:right w:val="single" w:sz="4" w:space="0" w:color="auto"/>
            </w:tcBorders>
          </w:tcPr>
          <w:p w14:paraId="7C522E4B" w14:textId="7BDE2904" w:rsidR="00707DAE" w:rsidRPr="007B6F78" w:rsidRDefault="00707DAE" w:rsidP="00707DAE">
            <w:pPr>
              <w:widowControl w:val="0"/>
              <w:autoSpaceDE w:val="0"/>
              <w:autoSpaceDN w:val="0"/>
              <w:adjustRightInd w:val="0"/>
              <w:ind w:firstLine="522"/>
              <w:rPr>
                <w:rFonts w:eastAsia="Times New Roman"/>
                <w:color w:val="000000" w:themeColor="text1"/>
                <w:lang w:eastAsia="ru-RU"/>
              </w:rPr>
            </w:pPr>
            <w:r w:rsidRPr="007B6F78">
              <w:rPr>
                <w:rFonts w:eastAsia="Times New Roman"/>
                <w:color w:val="000000" w:themeColor="text1"/>
                <w:lang w:eastAsia="ru-RU"/>
              </w:rPr>
              <w:t>Статья 33. Экспертиза и утверждение проектной документации………</w:t>
            </w:r>
            <w:r w:rsidR="0053734B" w:rsidRPr="007B6F78">
              <w:rPr>
                <w:rFonts w:eastAsia="Times New Roman"/>
                <w:color w:val="000000" w:themeColor="text1"/>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77C6EA74" w14:textId="452574B7" w:rsidR="00707DAE" w:rsidRPr="007B6F78" w:rsidRDefault="001F2BAE"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118</w:t>
            </w:r>
          </w:p>
        </w:tc>
      </w:tr>
      <w:tr w:rsidR="00707DAE" w:rsidRPr="007B6F78" w14:paraId="3BC21A8D" w14:textId="77777777" w:rsidTr="00FF4308">
        <w:trPr>
          <w:trHeight w:val="686"/>
          <w:jc w:val="center"/>
        </w:trPr>
        <w:tc>
          <w:tcPr>
            <w:tcW w:w="8897" w:type="dxa"/>
            <w:tcBorders>
              <w:top w:val="single" w:sz="4" w:space="0" w:color="auto"/>
              <w:left w:val="single" w:sz="4" w:space="0" w:color="auto"/>
              <w:bottom w:val="single" w:sz="4" w:space="0" w:color="auto"/>
              <w:right w:val="single" w:sz="4" w:space="0" w:color="auto"/>
            </w:tcBorders>
          </w:tcPr>
          <w:p w14:paraId="7393D63B" w14:textId="5ED224E8" w:rsidR="00707DAE" w:rsidRPr="007B6F78" w:rsidRDefault="00707DAE" w:rsidP="00707DAE">
            <w:pPr>
              <w:widowControl w:val="0"/>
              <w:autoSpaceDE w:val="0"/>
              <w:autoSpaceDN w:val="0"/>
              <w:adjustRightInd w:val="0"/>
              <w:ind w:firstLine="522"/>
              <w:rPr>
                <w:rFonts w:eastAsia="Times New Roman"/>
                <w:color w:val="000000" w:themeColor="text1"/>
                <w:lang w:eastAsia="ru-RU"/>
              </w:rPr>
            </w:pPr>
            <w:r w:rsidRPr="007B6F78">
              <w:rPr>
                <w:rFonts w:eastAsia="Times New Roman"/>
                <w:color w:val="000000" w:themeColor="text1"/>
                <w:lang w:eastAsia="ru-RU"/>
              </w:rPr>
              <w:t>Статья 34. Выдача разрешения на ввод объекта в эксплу</w:t>
            </w:r>
            <w:r w:rsidR="0053734B" w:rsidRPr="007B6F78">
              <w:rPr>
                <w:rFonts w:eastAsia="Times New Roman"/>
                <w:color w:val="000000" w:themeColor="text1"/>
                <w:lang w:eastAsia="ru-RU"/>
              </w:rPr>
              <w:t>атацию………………………………………………………………...</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098E8647" w14:textId="1CB12BBD" w:rsidR="00707DAE" w:rsidRPr="007B6F78" w:rsidRDefault="001F2BAE" w:rsidP="00707DAE">
            <w:pPr>
              <w:tabs>
                <w:tab w:val="center" w:pos="895"/>
              </w:tabs>
              <w:suppressAutoHyphens/>
              <w:ind w:firstLine="0"/>
              <w:jc w:val="center"/>
              <w:rPr>
                <w:rFonts w:eastAsia="Times New Roman"/>
                <w:color w:val="000000" w:themeColor="text1"/>
                <w:lang w:eastAsia="ru-RU"/>
              </w:rPr>
            </w:pPr>
            <w:r w:rsidRPr="007B6F78">
              <w:rPr>
                <w:rFonts w:eastAsia="Times New Roman"/>
                <w:color w:val="000000" w:themeColor="text1"/>
                <w:lang w:eastAsia="ru-RU"/>
              </w:rPr>
              <w:t>128</w:t>
            </w:r>
          </w:p>
        </w:tc>
      </w:tr>
      <w:tr w:rsidR="00707DAE" w:rsidRPr="007B6F78" w14:paraId="519D3788" w14:textId="77777777" w:rsidTr="00FF4308">
        <w:trPr>
          <w:trHeight w:val="567"/>
          <w:jc w:val="center"/>
        </w:trPr>
        <w:tc>
          <w:tcPr>
            <w:tcW w:w="8897" w:type="dxa"/>
            <w:tcBorders>
              <w:top w:val="single" w:sz="4" w:space="0" w:color="auto"/>
              <w:left w:val="single" w:sz="4" w:space="0" w:color="auto"/>
              <w:bottom w:val="single" w:sz="4" w:space="0" w:color="auto"/>
              <w:right w:val="single" w:sz="4" w:space="0" w:color="auto"/>
            </w:tcBorders>
          </w:tcPr>
          <w:p w14:paraId="20815503" w14:textId="4DAFCB85"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color w:val="000000" w:themeColor="text1"/>
              </w:rPr>
              <w:t>Статья 35. Самово</w:t>
            </w:r>
            <w:r w:rsidR="0053734B" w:rsidRPr="007B6F78">
              <w:rPr>
                <w:color w:val="000000" w:themeColor="text1"/>
              </w:rPr>
              <w:t>льное строительство……………………………….</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1CA71A00" w14:textId="7BA83789" w:rsidR="00707DAE" w:rsidRPr="007B6F78" w:rsidRDefault="00707DAE"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13</w:t>
            </w:r>
            <w:r w:rsidR="001F2BAE" w:rsidRPr="007B6F78">
              <w:rPr>
                <w:rFonts w:eastAsia="Times New Roman"/>
                <w:color w:val="000000" w:themeColor="text1"/>
                <w:lang w:eastAsia="ru-RU"/>
              </w:rPr>
              <w:t>9</w:t>
            </w:r>
          </w:p>
        </w:tc>
      </w:tr>
      <w:tr w:rsidR="00707DAE" w:rsidRPr="007B6F78" w14:paraId="69EBC7D9" w14:textId="77777777" w:rsidTr="00FF4308">
        <w:trPr>
          <w:trHeight w:val="419"/>
          <w:jc w:val="center"/>
        </w:trPr>
        <w:tc>
          <w:tcPr>
            <w:tcW w:w="8897" w:type="dxa"/>
            <w:tcBorders>
              <w:top w:val="single" w:sz="4" w:space="0" w:color="auto"/>
              <w:left w:val="single" w:sz="4" w:space="0" w:color="auto"/>
              <w:bottom w:val="single" w:sz="4" w:space="0" w:color="auto"/>
              <w:right w:val="single" w:sz="4" w:space="0" w:color="auto"/>
            </w:tcBorders>
          </w:tcPr>
          <w:p w14:paraId="17684BD4" w14:textId="6D0A9D01" w:rsidR="00707DAE" w:rsidRPr="007B6F78" w:rsidRDefault="00707DAE" w:rsidP="00707DAE">
            <w:pPr>
              <w:keepLines/>
              <w:widowControl w:val="0"/>
              <w:suppressAutoHyphens/>
              <w:overflowPunct w:val="0"/>
              <w:autoSpaceDE w:val="0"/>
              <w:autoSpaceDN w:val="0"/>
              <w:adjustRightInd w:val="0"/>
              <w:spacing w:line="320" w:lineRule="exact"/>
              <w:ind w:firstLine="567"/>
              <w:rPr>
                <w:color w:val="000000" w:themeColor="text1"/>
              </w:rPr>
            </w:pPr>
            <w:r w:rsidRPr="007B6F78">
              <w:rPr>
                <w:color w:val="000000" w:themeColor="text1"/>
              </w:rPr>
              <w:t>Статья 36. Стро</w:t>
            </w:r>
            <w:r w:rsidR="0053734B" w:rsidRPr="007B6F78">
              <w:rPr>
                <w:color w:val="000000" w:themeColor="text1"/>
              </w:rPr>
              <w:t>ительный контроль……………………………………</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1731BB51" w14:textId="4043C296" w:rsidR="00707DAE" w:rsidRPr="007B6F78" w:rsidRDefault="001F2BAE"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14</w:t>
            </w:r>
            <w:r w:rsidR="00707DAE" w:rsidRPr="007B6F78">
              <w:rPr>
                <w:rFonts w:eastAsia="Times New Roman"/>
                <w:color w:val="000000" w:themeColor="text1"/>
                <w:lang w:eastAsia="ru-RU"/>
              </w:rPr>
              <w:t>6</w:t>
            </w:r>
          </w:p>
        </w:tc>
      </w:tr>
      <w:tr w:rsidR="00707DAE" w:rsidRPr="007B6F78" w14:paraId="6189B662" w14:textId="77777777" w:rsidTr="00FF4308">
        <w:trPr>
          <w:trHeight w:val="411"/>
          <w:jc w:val="center"/>
        </w:trPr>
        <w:tc>
          <w:tcPr>
            <w:tcW w:w="8897" w:type="dxa"/>
            <w:tcBorders>
              <w:top w:val="single" w:sz="4" w:space="0" w:color="auto"/>
              <w:left w:val="single" w:sz="4" w:space="0" w:color="auto"/>
              <w:bottom w:val="single" w:sz="4" w:space="0" w:color="auto"/>
              <w:right w:val="single" w:sz="4" w:space="0" w:color="auto"/>
            </w:tcBorders>
          </w:tcPr>
          <w:p w14:paraId="155EBD3B" w14:textId="1D506F22" w:rsidR="00707DAE" w:rsidRPr="007B6F78" w:rsidRDefault="00707DAE" w:rsidP="00707DAE">
            <w:pPr>
              <w:keepLines/>
              <w:widowControl w:val="0"/>
              <w:suppressAutoHyphens/>
              <w:overflowPunct w:val="0"/>
              <w:autoSpaceDE w:val="0"/>
              <w:autoSpaceDN w:val="0"/>
              <w:adjustRightInd w:val="0"/>
              <w:spacing w:line="320" w:lineRule="exact"/>
              <w:ind w:firstLine="567"/>
              <w:rPr>
                <w:color w:val="000000" w:themeColor="text1"/>
              </w:rPr>
            </w:pPr>
            <w:r w:rsidRPr="007B6F78">
              <w:rPr>
                <w:rFonts w:eastAsia="Times New Roman"/>
                <w:color w:val="000000" w:themeColor="text1"/>
                <w:lang w:eastAsia="ru-RU"/>
              </w:rPr>
              <w:t>Статья 37. Ответственность за нарушения Правил</w:t>
            </w:r>
            <w:r w:rsidR="0053734B" w:rsidRPr="007B6F78">
              <w:rPr>
                <w:rFonts w:eastAsia="Times New Roman"/>
                <w:color w:val="000000" w:themeColor="text1"/>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6E8E3B66" w14:textId="77777777" w:rsidR="00707DAE" w:rsidRPr="007B6F78" w:rsidRDefault="00707DAE"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139</w:t>
            </w:r>
          </w:p>
        </w:tc>
      </w:tr>
      <w:tr w:rsidR="00707DAE" w:rsidRPr="007B6F78" w14:paraId="565063C0" w14:textId="77777777" w:rsidTr="00FF4308">
        <w:trPr>
          <w:trHeight w:val="418"/>
          <w:jc w:val="center"/>
        </w:trPr>
        <w:tc>
          <w:tcPr>
            <w:tcW w:w="8897" w:type="dxa"/>
            <w:tcBorders>
              <w:top w:val="single" w:sz="4" w:space="0" w:color="auto"/>
              <w:left w:val="single" w:sz="4" w:space="0" w:color="auto"/>
              <w:bottom w:val="single" w:sz="4" w:space="0" w:color="auto"/>
              <w:right w:val="single" w:sz="4" w:space="0" w:color="auto"/>
            </w:tcBorders>
          </w:tcPr>
          <w:p w14:paraId="7B26B107" w14:textId="7F5CD0E7"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bookmarkStart w:id="2" w:name="_Toc437246843"/>
            <w:bookmarkStart w:id="3" w:name="_Toc465624366"/>
            <w:r w:rsidRPr="007B6F78">
              <w:rPr>
                <w:rFonts w:eastAsia="Times New Roman"/>
                <w:bCs/>
                <w:color w:val="000000" w:themeColor="text1"/>
                <w:kern w:val="32"/>
                <w:lang w:eastAsia="ru-RU"/>
              </w:rPr>
              <w:t xml:space="preserve">Часть </w:t>
            </w:r>
            <w:r w:rsidRPr="007B6F78">
              <w:rPr>
                <w:rFonts w:eastAsia="Times New Roman"/>
                <w:bCs/>
                <w:color w:val="000000" w:themeColor="text1"/>
                <w:kern w:val="32"/>
                <w:lang w:val="en-US" w:eastAsia="ru-RU"/>
              </w:rPr>
              <w:t>II</w:t>
            </w:r>
            <w:r w:rsidRPr="007B6F78">
              <w:rPr>
                <w:rFonts w:eastAsia="Times New Roman"/>
                <w:bCs/>
                <w:color w:val="000000" w:themeColor="text1"/>
                <w:kern w:val="32"/>
                <w:lang w:eastAsia="ru-RU"/>
              </w:rPr>
              <w:t>. Карта(ы) градостроительного зонирования</w:t>
            </w:r>
            <w:bookmarkEnd w:id="2"/>
            <w:bookmarkEnd w:id="3"/>
            <w:r w:rsidR="0053734B" w:rsidRPr="007B6F78">
              <w:rPr>
                <w:rFonts w:eastAsia="Times New Roman"/>
                <w:bCs/>
                <w:color w:val="000000" w:themeColor="text1"/>
                <w:kern w:val="32"/>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16625B2C" w14:textId="77777777" w:rsidR="00707DAE" w:rsidRPr="007B6F78" w:rsidRDefault="00707DAE"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139</w:t>
            </w:r>
          </w:p>
        </w:tc>
      </w:tr>
      <w:tr w:rsidR="00707DAE" w:rsidRPr="007B6F78" w14:paraId="7CA4090B" w14:textId="77777777" w:rsidTr="00707DAE">
        <w:trPr>
          <w:trHeight w:val="290"/>
          <w:jc w:val="center"/>
        </w:trPr>
        <w:tc>
          <w:tcPr>
            <w:tcW w:w="8897" w:type="dxa"/>
            <w:tcBorders>
              <w:top w:val="single" w:sz="4" w:space="0" w:color="auto"/>
              <w:left w:val="single" w:sz="4" w:space="0" w:color="auto"/>
              <w:bottom w:val="single" w:sz="4" w:space="0" w:color="auto"/>
              <w:right w:val="single" w:sz="4" w:space="0" w:color="auto"/>
            </w:tcBorders>
          </w:tcPr>
          <w:p w14:paraId="650FA280" w14:textId="058195A0" w:rsidR="00707DAE" w:rsidRPr="007B6F78" w:rsidRDefault="00707DAE" w:rsidP="004A3FD8">
            <w:pPr>
              <w:keepLines/>
              <w:widowControl w:val="0"/>
              <w:suppressAutoHyphens/>
              <w:overflowPunct w:val="0"/>
              <w:autoSpaceDE w:val="0"/>
              <w:autoSpaceDN w:val="0"/>
              <w:adjustRightInd w:val="0"/>
              <w:spacing w:line="320" w:lineRule="exact"/>
              <w:ind w:firstLine="567"/>
              <w:rPr>
                <w:rFonts w:eastAsia="Times New Roman"/>
                <w:bCs/>
                <w:color w:val="000000" w:themeColor="text1"/>
                <w:kern w:val="32"/>
                <w:lang w:eastAsia="ru-RU"/>
              </w:rPr>
            </w:pPr>
            <w:r w:rsidRPr="007B6F78">
              <w:rPr>
                <w:rFonts w:eastAsia="Times New Roman"/>
                <w:bCs/>
                <w:iCs/>
                <w:color w:val="000000" w:themeColor="text1"/>
                <w:lang w:eastAsia="ru-RU"/>
              </w:rPr>
              <w:t xml:space="preserve">Статья 38. Карта(ы) градостроительного зонирования </w:t>
            </w:r>
            <w:r w:rsidR="004A3FD8" w:rsidRPr="007B6F78">
              <w:rPr>
                <w:rFonts w:eastAsia="Times New Roman"/>
                <w:bCs/>
                <w:iCs/>
                <w:color w:val="000000" w:themeColor="text1"/>
                <w:lang w:eastAsia="ru-RU"/>
              </w:rPr>
              <w:t xml:space="preserve">Холмского </w:t>
            </w:r>
            <w:r w:rsidRPr="007B6F78">
              <w:rPr>
                <w:rFonts w:eastAsia="Times New Roman"/>
                <w:bCs/>
                <w:iCs/>
                <w:color w:val="000000" w:themeColor="text1"/>
                <w:lang w:eastAsia="ru-RU"/>
              </w:rPr>
              <w:t>сельского поселения</w:t>
            </w:r>
            <w:r w:rsidR="00900A20" w:rsidRPr="007B6F78">
              <w:rPr>
                <w:rFonts w:eastAsia="Times New Roman"/>
                <w:bCs/>
                <w:iCs/>
                <w:color w:val="000000" w:themeColor="text1"/>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23D9FBF7" w14:textId="77777777" w:rsidR="00707DAE" w:rsidRPr="007B6F78" w:rsidRDefault="00707DAE"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139</w:t>
            </w:r>
          </w:p>
        </w:tc>
      </w:tr>
      <w:tr w:rsidR="00707DAE" w:rsidRPr="007B6F78" w14:paraId="0889B0CC" w14:textId="77777777" w:rsidTr="00707DAE">
        <w:trPr>
          <w:trHeight w:val="290"/>
          <w:jc w:val="center"/>
        </w:trPr>
        <w:tc>
          <w:tcPr>
            <w:tcW w:w="8897" w:type="dxa"/>
            <w:tcBorders>
              <w:top w:val="single" w:sz="4" w:space="0" w:color="auto"/>
              <w:left w:val="single" w:sz="4" w:space="0" w:color="auto"/>
              <w:bottom w:val="single" w:sz="4" w:space="0" w:color="auto"/>
              <w:right w:val="single" w:sz="4" w:space="0" w:color="auto"/>
            </w:tcBorders>
          </w:tcPr>
          <w:p w14:paraId="3BFBF4CA" w14:textId="649267A4"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bCs/>
                <w:iCs/>
                <w:color w:val="000000" w:themeColor="text1"/>
                <w:lang w:eastAsia="ru-RU"/>
              </w:rPr>
            </w:pPr>
            <w:bookmarkStart w:id="4" w:name="_Toc465624368"/>
            <w:r w:rsidRPr="007B6F78">
              <w:rPr>
                <w:rFonts w:eastAsia="Times New Roman"/>
                <w:bCs/>
                <w:color w:val="000000" w:themeColor="text1"/>
                <w:lang w:eastAsia="ru-RU"/>
              </w:rPr>
              <w:t xml:space="preserve">Часть </w:t>
            </w:r>
            <w:bookmarkEnd w:id="4"/>
            <w:r w:rsidRPr="007B6F78">
              <w:rPr>
                <w:rFonts w:eastAsia="Times New Roman"/>
                <w:bCs/>
                <w:color w:val="000000" w:themeColor="text1"/>
                <w:lang w:val="en-US" w:eastAsia="ru-RU"/>
              </w:rPr>
              <w:t>III</w:t>
            </w:r>
            <w:r w:rsidRPr="007B6F78">
              <w:rPr>
                <w:rFonts w:eastAsia="Times New Roman"/>
                <w:bCs/>
                <w:color w:val="000000" w:themeColor="text1"/>
                <w:lang w:eastAsia="ru-RU"/>
              </w:rPr>
              <w:t xml:space="preserve">. </w:t>
            </w:r>
            <w:bookmarkStart w:id="5" w:name="_Toc465624369"/>
            <w:r w:rsidRPr="007B6F78">
              <w:rPr>
                <w:rFonts w:eastAsia="Times New Roman"/>
                <w:bCs/>
                <w:color w:val="000000" w:themeColor="text1"/>
                <w:lang w:eastAsia="ru-RU"/>
              </w:rPr>
              <w:t>Глава 9. Градостроительные регламенты</w:t>
            </w:r>
            <w:bookmarkEnd w:id="5"/>
            <w:r w:rsidRPr="007B6F78">
              <w:rPr>
                <w:rFonts w:eastAsia="Times New Roman"/>
                <w:bCs/>
                <w:color w:val="000000" w:themeColor="text1"/>
                <w:lang w:eastAsia="ru-RU"/>
              </w:rPr>
              <w:t>…</w:t>
            </w:r>
            <w:r w:rsidR="0053734B" w:rsidRPr="007B6F78">
              <w:rPr>
                <w:rFonts w:eastAsia="Times New Roman"/>
                <w:bCs/>
                <w:color w:val="000000" w:themeColor="text1"/>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4BEAC4B8" w14:textId="555A08A8" w:rsidR="00707DAE" w:rsidRPr="007B6F78" w:rsidRDefault="001F2BAE"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150</w:t>
            </w:r>
          </w:p>
        </w:tc>
      </w:tr>
      <w:tr w:rsidR="00900A20" w:rsidRPr="007B6F78" w14:paraId="6FBA729C" w14:textId="77777777" w:rsidTr="00900A20">
        <w:trPr>
          <w:trHeight w:val="942"/>
          <w:jc w:val="center"/>
        </w:trPr>
        <w:tc>
          <w:tcPr>
            <w:tcW w:w="8897" w:type="dxa"/>
            <w:tcBorders>
              <w:top w:val="single" w:sz="4" w:space="0" w:color="auto"/>
              <w:left w:val="single" w:sz="4" w:space="0" w:color="auto"/>
              <w:bottom w:val="single" w:sz="4" w:space="0" w:color="auto"/>
              <w:right w:val="single" w:sz="4" w:space="0" w:color="auto"/>
            </w:tcBorders>
          </w:tcPr>
          <w:p w14:paraId="25502F71" w14:textId="50A69E87" w:rsidR="00900A20" w:rsidRPr="007B6F78" w:rsidRDefault="00900A20" w:rsidP="00900A20">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color w:val="000000" w:themeColor="text1"/>
                <w:lang w:eastAsia="ru-RU"/>
              </w:rPr>
              <w:t>Статья 39. Виды территориальных зон, выделенных на карте градостроительного зонирования территории Холмского сельского поселения</w:t>
            </w:r>
            <w:r w:rsidR="0053734B" w:rsidRPr="007B6F78">
              <w:rPr>
                <w:rFonts w:eastAsia="Times New Roman"/>
                <w:color w:val="000000" w:themeColor="text1"/>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038D7C6" w14:textId="6CAAB592" w:rsidR="00900A20" w:rsidRPr="007B6F78" w:rsidRDefault="001F2BAE" w:rsidP="00900A20">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150</w:t>
            </w:r>
          </w:p>
        </w:tc>
      </w:tr>
      <w:tr w:rsidR="00900A20" w:rsidRPr="007B6F78" w14:paraId="21300A4A" w14:textId="77777777" w:rsidTr="00900A20">
        <w:trPr>
          <w:trHeight w:val="687"/>
          <w:jc w:val="center"/>
        </w:trPr>
        <w:tc>
          <w:tcPr>
            <w:tcW w:w="8897" w:type="dxa"/>
            <w:tcBorders>
              <w:top w:val="single" w:sz="4" w:space="0" w:color="auto"/>
              <w:left w:val="single" w:sz="4" w:space="0" w:color="auto"/>
              <w:bottom w:val="single" w:sz="4" w:space="0" w:color="auto"/>
              <w:right w:val="single" w:sz="4" w:space="0" w:color="auto"/>
            </w:tcBorders>
          </w:tcPr>
          <w:p w14:paraId="5ECBC6E7" w14:textId="7BFFD478" w:rsidR="00900A20" w:rsidRPr="007B6F78" w:rsidRDefault="00900A20" w:rsidP="00900A20">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color w:val="000000" w:themeColor="text1"/>
                <w:lang w:eastAsia="ru-RU"/>
              </w:rPr>
              <w:t>Статья 40. Виды разрешенного использования земельных участков и объектов капитального строительства…………</w:t>
            </w:r>
            <w:r w:rsidR="0053734B" w:rsidRPr="007B6F78">
              <w:rPr>
                <w:rFonts w:eastAsia="Times New Roman"/>
                <w:color w:val="000000" w:themeColor="text1"/>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A9A6C0D" w14:textId="6B632C3E" w:rsidR="00900A20" w:rsidRPr="007B6F78" w:rsidRDefault="001F2BAE" w:rsidP="00900A20">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152</w:t>
            </w:r>
          </w:p>
        </w:tc>
      </w:tr>
      <w:tr w:rsidR="00707DAE" w:rsidRPr="007B6F78" w14:paraId="1D591B14" w14:textId="77777777" w:rsidTr="00707DAE">
        <w:trPr>
          <w:jc w:val="center"/>
        </w:trPr>
        <w:tc>
          <w:tcPr>
            <w:tcW w:w="8897" w:type="dxa"/>
            <w:tcBorders>
              <w:top w:val="single" w:sz="4" w:space="0" w:color="auto"/>
              <w:left w:val="single" w:sz="4" w:space="0" w:color="auto"/>
              <w:bottom w:val="single" w:sz="4" w:space="0" w:color="auto"/>
              <w:right w:val="single" w:sz="4" w:space="0" w:color="auto"/>
            </w:tcBorders>
          </w:tcPr>
          <w:p w14:paraId="4B076B02" w14:textId="0F1CC3A2"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bookmarkStart w:id="6" w:name="_Toc465624389"/>
            <w:r w:rsidRPr="007B6F78">
              <w:rPr>
                <w:rFonts w:eastAsia="Times New Roman"/>
                <w:color w:val="000000" w:themeColor="text1"/>
                <w:lang w:eastAsia="ru-RU"/>
              </w:rPr>
              <w:t>Статья 41. Градостроительные регламенты в отношении земельных участков и объектов капитального строите</w:t>
            </w:r>
            <w:r w:rsidR="001F2BAE" w:rsidRPr="007B6F78">
              <w:rPr>
                <w:rFonts w:eastAsia="Times New Roman"/>
                <w:color w:val="000000" w:themeColor="text1"/>
                <w:lang w:eastAsia="ru-RU"/>
              </w:rPr>
              <w:t>льства, расположенных в пределах различных территориальных зон</w:t>
            </w:r>
            <w:r w:rsidRPr="007B6F78">
              <w:rPr>
                <w:rFonts w:eastAsia="Times New Roman"/>
                <w:color w:val="000000" w:themeColor="text1"/>
                <w:lang w:eastAsia="ru-RU"/>
              </w:rPr>
              <w:t xml:space="preserve"> жилых зон</w:t>
            </w:r>
            <w:bookmarkEnd w:id="6"/>
            <w:r w:rsidR="001F2BAE" w:rsidRPr="007B6F78">
              <w:rPr>
                <w:rFonts w:eastAsia="Times New Roman"/>
                <w:color w:val="000000" w:themeColor="text1"/>
                <w:lang w:eastAsia="ru-RU"/>
              </w:rPr>
              <w:t>…………………</w:t>
            </w:r>
            <w:r w:rsidR="0053734B" w:rsidRPr="007B6F78">
              <w:rPr>
                <w:rFonts w:eastAsia="Times New Roman"/>
                <w:color w:val="000000" w:themeColor="text1"/>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6A1196B" w14:textId="0FD72A9D" w:rsidR="00707DAE" w:rsidRPr="007B6F78" w:rsidRDefault="001F2BAE"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177</w:t>
            </w:r>
          </w:p>
        </w:tc>
      </w:tr>
      <w:tr w:rsidR="00707DAE" w:rsidRPr="007B6F78" w14:paraId="206C8BE7" w14:textId="77777777" w:rsidTr="00707DAE">
        <w:trPr>
          <w:jc w:val="center"/>
        </w:trPr>
        <w:tc>
          <w:tcPr>
            <w:tcW w:w="8897" w:type="dxa"/>
            <w:tcBorders>
              <w:top w:val="single" w:sz="4" w:space="0" w:color="auto"/>
              <w:left w:val="single" w:sz="4" w:space="0" w:color="auto"/>
              <w:bottom w:val="single" w:sz="4" w:space="0" w:color="auto"/>
              <w:right w:val="single" w:sz="4" w:space="0" w:color="auto"/>
            </w:tcBorders>
          </w:tcPr>
          <w:p w14:paraId="7E7095D2" w14:textId="436FB6DA" w:rsidR="00707DAE" w:rsidRPr="007B6F78" w:rsidRDefault="00707DAE" w:rsidP="001F2BAE">
            <w:pPr>
              <w:suppressAutoHyphens/>
              <w:ind w:firstLine="604"/>
              <w:rPr>
                <w:rFonts w:eastAsia="SimSun"/>
                <w:color w:val="000000" w:themeColor="text1"/>
                <w:lang w:eastAsia="zh-CN"/>
              </w:rPr>
            </w:pPr>
            <w:r w:rsidRPr="007B6F78">
              <w:rPr>
                <w:rFonts w:eastAsia="Times New Roman"/>
                <w:color w:val="000000" w:themeColor="text1"/>
                <w:lang w:eastAsia="ru-RU"/>
              </w:rPr>
              <w:t xml:space="preserve">Статья 42. </w:t>
            </w:r>
            <w:r w:rsidR="001F2BAE" w:rsidRPr="007B6F78">
              <w:rPr>
                <w:rFonts w:eastAsia="SimSun"/>
                <w:color w:val="000000" w:themeColor="text1"/>
                <w:lang w:eastAsia="zh-CN"/>
              </w:rPr>
              <w:t>Параметры разрешенного использования земельных участков и иных объектов недвижимости в различных территориальных зона……………………………………………………………………………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0308509" w14:textId="4C8A3BFC" w:rsidR="00707DAE" w:rsidRPr="007B6F78" w:rsidRDefault="001F2BAE"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405</w:t>
            </w:r>
          </w:p>
        </w:tc>
      </w:tr>
      <w:tr w:rsidR="00707DAE" w:rsidRPr="007B6F78" w14:paraId="4996454F" w14:textId="77777777" w:rsidTr="00707DAE">
        <w:trPr>
          <w:jc w:val="center"/>
        </w:trPr>
        <w:tc>
          <w:tcPr>
            <w:tcW w:w="8897" w:type="dxa"/>
            <w:tcBorders>
              <w:top w:val="single" w:sz="4" w:space="0" w:color="auto"/>
              <w:left w:val="single" w:sz="4" w:space="0" w:color="auto"/>
              <w:bottom w:val="single" w:sz="4" w:space="0" w:color="auto"/>
              <w:right w:val="single" w:sz="4" w:space="0" w:color="auto"/>
            </w:tcBorders>
          </w:tcPr>
          <w:p w14:paraId="7F3FEA64" w14:textId="64DFC6E9"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r w:rsidRPr="007B6F78">
              <w:rPr>
                <w:rFonts w:eastAsia="Times New Roman"/>
                <w:color w:val="000000" w:themeColor="text1"/>
                <w:lang w:eastAsia="ru-RU"/>
              </w:rPr>
              <w:t xml:space="preserve">Статья 43. </w:t>
            </w:r>
            <w:r w:rsidR="0053734B" w:rsidRPr="007B6F78">
              <w:rPr>
                <w:rFonts w:eastAsia="Times New Roman"/>
                <w:color w:val="000000" w:themeColor="text1"/>
                <w:lang w:eastAsia="ru-RU"/>
              </w:rPr>
              <w:t>Обеспечение доступности объектов социальной инфраструктуры для инвалидов и других маломобильных групп населения</w:t>
            </w:r>
            <w:r w:rsidRPr="007B6F78">
              <w:rPr>
                <w:rFonts w:eastAsia="Times New Roman"/>
                <w:color w:val="000000" w:themeColor="text1"/>
                <w:lang w:eastAsia="ru-RU"/>
              </w:rPr>
              <w:t>……...................................</w:t>
            </w:r>
            <w:r w:rsidR="00900A20" w:rsidRPr="007B6F78">
              <w:rPr>
                <w:rFonts w:eastAsia="Times New Roman"/>
                <w:color w:val="000000" w:themeColor="text1"/>
                <w:lang w:eastAsia="ru-RU"/>
              </w:rPr>
              <w:t>.....</w:t>
            </w:r>
            <w:r w:rsidR="0053734B" w:rsidRPr="007B6F78">
              <w:rPr>
                <w:rFonts w:eastAsia="Times New Roman"/>
                <w:color w:val="000000" w:themeColor="text1"/>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20FF77D" w14:textId="1162749B" w:rsidR="00707DAE" w:rsidRPr="007B6F78" w:rsidRDefault="0053734B"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406</w:t>
            </w:r>
          </w:p>
        </w:tc>
      </w:tr>
      <w:tr w:rsidR="00707DAE" w:rsidRPr="007B6F78" w14:paraId="78090F3E" w14:textId="77777777" w:rsidTr="00FF4308">
        <w:trPr>
          <w:trHeight w:val="711"/>
          <w:jc w:val="center"/>
        </w:trPr>
        <w:tc>
          <w:tcPr>
            <w:tcW w:w="8897" w:type="dxa"/>
            <w:tcBorders>
              <w:top w:val="single" w:sz="4" w:space="0" w:color="auto"/>
              <w:left w:val="single" w:sz="4" w:space="0" w:color="auto"/>
              <w:bottom w:val="single" w:sz="4" w:space="0" w:color="auto"/>
              <w:right w:val="single" w:sz="4" w:space="0" w:color="auto"/>
            </w:tcBorders>
          </w:tcPr>
          <w:p w14:paraId="24EDCBCE" w14:textId="05F6618D" w:rsidR="00707DAE" w:rsidRPr="007B6F78" w:rsidRDefault="00707DAE" w:rsidP="0053734B">
            <w:pPr>
              <w:ind w:firstLine="746"/>
              <w:rPr>
                <w:rFonts w:eastAsia="Times New Roman"/>
                <w:color w:val="000000" w:themeColor="text1"/>
                <w:lang w:eastAsia="ru-RU"/>
              </w:rPr>
            </w:pPr>
            <w:r w:rsidRPr="007B6F78">
              <w:rPr>
                <w:rFonts w:eastAsia="Times New Roman"/>
                <w:color w:val="000000" w:themeColor="text1"/>
                <w:lang w:eastAsia="ru-RU"/>
              </w:rPr>
              <w:t xml:space="preserve">Статья 44. </w:t>
            </w:r>
            <w:r w:rsidR="0053734B" w:rsidRPr="007B6F78">
              <w:rPr>
                <w:rFonts w:eastAsia="Times New Roman"/>
                <w:color w:val="000000" w:themeColor="text1"/>
                <w:lang w:eastAsia="ru-RU"/>
              </w:rPr>
              <w:t>Описание зон с особыми условиями использования территорий……………………………………………………………………</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1B06B16" w14:textId="501EB743" w:rsidR="00707DAE" w:rsidRPr="007B6F78" w:rsidRDefault="0053734B"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410</w:t>
            </w:r>
          </w:p>
        </w:tc>
      </w:tr>
      <w:tr w:rsidR="00707DAE" w:rsidRPr="007B6F78" w14:paraId="7C2227D0" w14:textId="77777777" w:rsidTr="00FF4308">
        <w:trPr>
          <w:trHeight w:val="410"/>
          <w:jc w:val="center"/>
        </w:trPr>
        <w:tc>
          <w:tcPr>
            <w:tcW w:w="8897" w:type="dxa"/>
            <w:tcBorders>
              <w:top w:val="single" w:sz="4" w:space="0" w:color="auto"/>
              <w:left w:val="single" w:sz="4" w:space="0" w:color="auto"/>
              <w:bottom w:val="single" w:sz="4" w:space="0" w:color="auto"/>
              <w:right w:val="single" w:sz="4" w:space="0" w:color="auto"/>
            </w:tcBorders>
          </w:tcPr>
          <w:p w14:paraId="0E9ABF14" w14:textId="52BD1350" w:rsidR="00707DAE" w:rsidRPr="007B6F78" w:rsidRDefault="0053734B" w:rsidP="0053734B">
            <w:pPr>
              <w:keepNext/>
              <w:keepLines/>
              <w:ind w:left="37" w:hanging="37"/>
              <w:jc w:val="left"/>
              <w:outlineLvl w:val="1"/>
              <w:rPr>
                <w:rFonts w:eastAsia="Times New Roman"/>
                <w:color w:val="000000" w:themeColor="text1"/>
                <w:lang w:eastAsia="ru-RU"/>
              </w:rPr>
            </w:pPr>
            <w:r w:rsidRPr="007B6F78">
              <w:rPr>
                <w:rFonts w:eastAsia="Times New Roman" w:cs="Arial"/>
                <w:b/>
                <w:color w:val="000000" w:themeColor="text1"/>
                <w:lang w:eastAsia="ru-RU"/>
              </w:rPr>
              <w:lastRenderedPageBreak/>
              <w:t xml:space="preserve">           </w:t>
            </w:r>
            <w:r w:rsidRPr="007B6F78">
              <w:rPr>
                <w:rFonts w:eastAsia="Times New Roman" w:cs="Arial"/>
                <w:color w:val="000000" w:themeColor="text1"/>
                <w:lang w:eastAsia="ru-RU"/>
              </w:rPr>
              <w:t>Глава 10. Заключительные положения……………………………...</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61A117FD" w14:textId="7F5AB733" w:rsidR="00707DAE" w:rsidRPr="007B6F78" w:rsidRDefault="0053734B"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431</w:t>
            </w:r>
          </w:p>
        </w:tc>
      </w:tr>
      <w:tr w:rsidR="00707DAE" w:rsidRPr="007B6F78" w14:paraId="52329DC1" w14:textId="77777777" w:rsidTr="0053734B">
        <w:trPr>
          <w:jc w:val="center"/>
        </w:trPr>
        <w:tc>
          <w:tcPr>
            <w:tcW w:w="8897" w:type="dxa"/>
            <w:tcBorders>
              <w:top w:val="single" w:sz="4" w:space="0" w:color="auto"/>
              <w:left w:val="single" w:sz="4" w:space="0" w:color="auto"/>
              <w:bottom w:val="single" w:sz="4" w:space="0" w:color="auto"/>
              <w:right w:val="single" w:sz="4" w:space="0" w:color="auto"/>
            </w:tcBorders>
          </w:tcPr>
          <w:p w14:paraId="455E4DC6" w14:textId="3DA8A141" w:rsidR="00707DAE" w:rsidRPr="007B6F78" w:rsidRDefault="0053734B" w:rsidP="00FF4308">
            <w:pPr>
              <w:ind w:firstLine="0"/>
              <w:outlineLvl w:val="2"/>
              <w:rPr>
                <w:rFonts w:eastAsia="Times New Roman"/>
                <w:color w:val="000000" w:themeColor="text1"/>
                <w:lang w:eastAsia="ru-RU"/>
              </w:rPr>
            </w:pPr>
            <w:r w:rsidRPr="007B6F78">
              <w:rPr>
                <w:b/>
                <w:bCs/>
                <w:color w:val="000000" w:themeColor="text1"/>
                <w:lang w:eastAsia="ru-RU"/>
              </w:rPr>
              <w:t xml:space="preserve">           </w:t>
            </w:r>
            <w:r w:rsidRPr="007B6F78">
              <w:rPr>
                <w:bCs/>
                <w:color w:val="000000" w:themeColor="text1"/>
                <w:lang w:eastAsia="ru-RU"/>
              </w:rPr>
              <w:t>Статья 45. Действие настоящих Правил по отношению к ранее возникшим правоотношениям………………………………........................</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4DDA7E78" w14:textId="47A5D5CB" w:rsidR="00707DAE" w:rsidRPr="007B6F78" w:rsidRDefault="0053734B" w:rsidP="0053734B">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431</w:t>
            </w:r>
          </w:p>
        </w:tc>
      </w:tr>
      <w:tr w:rsidR="00707DAE" w:rsidRPr="007B6F78" w14:paraId="3153B30E" w14:textId="77777777" w:rsidTr="00707DAE">
        <w:trPr>
          <w:jc w:val="center"/>
        </w:trPr>
        <w:tc>
          <w:tcPr>
            <w:tcW w:w="8897" w:type="dxa"/>
            <w:tcBorders>
              <w:top w:val="single" w:sz="4" w:space="0" w:color="auto"/>
              <w:left w:val="single" w:sz="4" w:space="0" w:color="auto"/>
              <w:bottom w:val="single" w:sz="4" w:space="0" w:color="auto"/>
              <w:right w:val="single" w:sz="4" w:space="0" w:color="auto"/>
            </w:tcBorders>
          </w:tcPr>
          <w:p w14:paraId="0042BECA" w14:textId="4613F1E3" w:rsidR="0053734B" w:rsidRPr="007B6F78" w:rsidRDefault="0053734B" w:rsidP="0053734B">
            <w:pPr>
              <w:ind w:firstLine="0"/>
              <w:outlineLvl w:val="2"/>
              <w:rPr>
                <w:bCs/>
                <w:color w:val="000000" w:themeColor="text1"/>
                <w:lang w:eastAsia="ru-RU"/>
              </w:rPr>
            </w:pPr>
            <w:r w:rsidRPr="007B6F78">
              <w:rPr>
                <w:bCs/>
                <w:color w:val="000000" w:themeColor="text1"/>
                <w:lang w:eastAsia="ru-RU"/>
              </w:rPr>
              <w:t xml:space="preserve">           Статья 46. Действие настоящих Правил по отношению                                                     к градостроительной документации………………………………………...</w:t>
            </w:r>
          </w:p>
          <w:p w14:paraId="7ADADEFC" w14:textId="28D5DC5D" w:rsidR="00707DAE" w:rsidRPr="007B6F78" w:rsidRDefault="00707DAE" w:rsidP="00707DAE">
            <w:pPr>
              <w:keepLines/>
              <w:widowControl w:val="0"/>
              <w:suppressAutoHyphens/>
              <w:overflowPunct w:val="0"/>
              <w:autoSpaceDE w:val="0"/>
              <w:autoSpaceDN w:val="0"/>
              <w:adjustRightInd w:val="0"/>
              <w:spacing w:line="320" w:lineRule="exact"/>
              <w:ind w:firstLine="567"/>
              <w:rPr>
                <w:rFonts w:eastAsia="Times New Roman"/>
                <w:color w:val="000000" w:themeColor="text1"/>
                <w:lang w:eastAsia="ru-RU"/>
              </w:rPr>
            </w:pP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39A95CA3" w14:textId="78C85F10" w:rsidR="00707DAE" w:rsidRPr="007B6F78" w:rsidRDefault="0053734B" w:rsidP="00707DAE">
            <w:pPr>
              <w:suppressAutoHyphens/>
              <w:ind w:firstLine="0"/>
              <w:jc w:val="center"/>
              <w:rPr>
                <w:rFonts w:eastAsia="Times New Roman"/>
                <w:color w:val="000000" w:themeColor="text1"/>
                <w:lang w:eastAsia="ru-RU"/>
              </w:rPr>
            </w:pPr>
            <w:r w:rsidRPr="007B6F78">
              <w:rPr>
                <w:rFonts w:eastAsia="Times New Roman"/>
                <w:color w:val="000000" w:themeColor="text1"/>
                <w:lang w:eastAsia="ru-RU"/>
              </w:rPr>
              <w:t>431</w:t>
            </w:r>
          </w:p>
        </w:tc>
      </w:tr>
    </w:tbl>
    <w:p w14:paraId="46BF1248" w14:textId="77777777" w:rsidR="00707DAE" w:rsidRPr="007B6F78" w:rsidRDefault="00707DAE" w:rsidP="00707DAE">
      <w:pPr>
        <w:keepNext/>
        <w:pageBreakBefore/>
        <w:ind w:firstLine="0"/>
        <w:jc w:val="center"/>
        <w:outlineLvl w:val="0"/>
        <w:rPr>
          <w:rFonts w:eastAsia="Times New Roman"/>
          <w:b/>
          <w:bCs/>
          <w:caps/>
          <w:color w:val="000000" w:themeColor="text1"/>
          <w:sz w:val="27"/>
          <w:szCs w:val="27"/>
        </w:rPr>
      </w:pPr>
      <w:r w:rsidRPr="007B6F78">
        <w:rPr>
          <w:rFonts w:eastAsia="Times New Roman"/>
          <w:b/>
          <w:bCs/>
          <w:caps/>
          <w:color w:val="000000" w:themeColor="text1"/>
          <w:sz w:val="27"/>
          <w:szCs w:val="27"/>
        </w:rPr>
        <w:lastRenderedPageBreak/>
        <w:t>ВВЕДЕНИЕ</w:t>
      </w:r>
    </w:p>
    <w:p w14:paraId="2B2D2B4D" w14:textId="77777777" w:rsidR="00707DAE" w:rsidRPr="007B6F78" w:rsidRDefault="00707DAE" w:rsidP="00707DAE">
      <w:pPr>
        <w:jc w:val="center"/>
        <w:rPr>
          <w:color w:val="000000" w:themeColor="text1"/>
          <w:sz w:val="27"/>
          <w:szCs w:val="27"/>
        </w:rPr>
      </w:pPr>
    </w:p>
    <w:p w14:paraId="7EE2E5F6" w14:textId="77777777" w:rsidR="004A3FD8" w:rsidRPr="007B6F78" w:rsidRDefault="004A3FD8" w:rsidP="004A3FD8">
      <w:pPr>
        <w:ind w:firstLine="709"/>
        <w:rPr>
          <w:color w:val="000000" w:themeColor="text1"/>
          <w:sz w:val="27"/>
          <w:szCs w:val="27"/>
        </w:rPr>
      </w:pPr>
      <w:bookmarkStart w:id="7" w:name="_Toc447758878"/>
      <w:bookmarkStart w:id="8" w:name="_Toc448658381"/>
      <w:bookmarkStart w:id="9" w:name="_Toc448658542"/>
      <w:bookmarkStart w:id="10" w:name="_Toc448741222"/>
      <w:r w:rsidRPr="007B6F78">
        <w:rPr>
          <w:color w:val="000000" w:themeColor="text1"/>
          <w:sz w:val="27"/>
          <w:szCs w:val="27"/>
        </w:rPr>
        <w:t>Правила землепользования и застройки территории Холмского сельского поселения Абинского района утверждены решением Совета Холмского сельского поселения Абинского района от 29 декабря 2012 г. № 317-с (в редакции решения Совета муниципального образования Абинский район от 28 июня 2017 г.                          № 298-с, от 27 июня 2018 г. № 471-с, от 31 июля 2019 г. № 627-с,                                              от 29 июля 2020 г. № 753-с, от 26 мая 2021 г. № 102-с).</w:t>
      </w:r>
    </w:p>
    <w:p w14:paraId="619D0906" w14:textId="77777777" w:rsidR="004A3FD8" w:rsidRPr="007B6F78" w:rsidRDefault="004A3FD8" w:rsidP="004A3FD8">
      <w:pPr>
        <w:ind w:firstLine="709"/>
        <w:rPr>
          <w:color w:val="000000" w:themeColor="text1"/>
          <w:sz w:val="27"/>
          <w:szCs w:val="27"/>
        </w:rPr>
      </w:pPr>
      <w:r w:rsidRPr="007B6F78">
        <w:rPr>
          <w:color w:val="000000" w:themeColor="text1"/>
          <w:sz w:val="27"/>
          <w:szCs w:val="27"/>
        </w:rPr>
        <w:t>В связи с необходимостью приведения правил землепользования и застройки территории Холмского сельского поселения Абинского района (далее – Правила) в соответствие с требованиями действующего законодательства разработан проект изменений в правила землепользования и застройки территории Холмского сельского поселения Абинского района</w:t>
      </w:r>
      <w:bookmarkEnd w:id="7"/>
      <w:bookmarkEnd w:id="8"/>
      <w:bookmarkEnd w:id="9"/>
      <w:bookmarkEnd w:id="10"/>
      <w:r w:rsidRPr="007B6F78">
        <w:rPr>
          <w:color w:val="000000" w:themeColor="text1"/>
          <w:sz w:val="27"/>
          <w:szCs w:val="27"/>
        </w:rPr>
        <w:t>.</w:t>
      </w:r>
    </w:p>
    <w:p w14:paraId="6070125B" w14:textId="63F2B26E" w:rsidR="004A3FD8" w:rsidRPr="007B6F78" w:rsidRDefault="004A3FD8" w:rsidP="004A3FD8">
      <w:pPr>
        <w:ind w:firstLine="709"/>
        <w:rPr>
          <w:bCs/>
          <w:color w:val="000000" w:themeColor="text1"/>
          <w:sz w:val="27"/>
          <w:szCs w:val="27"/>
        </w:rPr>
      </w:pPr>
      <w:r w:rsidRPr="007B6F78">
        <w:rPr>
          <w:color w:val="000000" w:themeColor="text1"/>
          <w:sz w:val="27"/>
          <w:szCs w:val="27"/>
        </w:rPr>
        <w:t xml:space="preserve">Правила землепользования и застройки Холмского сельского поселения Абинского района (далее – Правила) – </w:t>
      </w:r>
      <w:r w:rsidRPr="007B6F78">
        <w:rPr>
          <w:color w:val="000000" w:themeColor="text1"/>
          <w:sz w:val="27"/>
          <w:szCs w:val="27"/>
          <w:shd w:val="clear" w:color="auto" w:fill="FFFFFF"/>
        </w:rPr>
        <w:t xml:space="preserve">документ градостроительного зонирования, который утверждается нормативными правовыми актами органов местного самоуправления </w:t>
      </w:r>
      <w:r w:rsidRPr="007B6F78">
        <w:rPr>
          <w:color w:val="000000" w:themeColor="text1"/>
          <w:sz w:val="27"/>
          <w:szCs w:val="27"/>
        </w:rPr>
        <w:t xml:space="preserve">муниципального образования Абинский район, </w:t>
      </w:r>
      <w:r w:rsidRPr="007B6F78">
        <w:rPr>
          <w:bCs/>
          <w:color w:val="000000" w:themeColor="text1"/>
          <w:sz w:val="27"/>
          <w:szCs w:val="27"/>
        </w:rPr>
        <w:t xml:space="preserve">принятым в соответствии с Градостроительным кодексом Российской Федерации, Земельным кодексом Российской Федерации, Федеральным законом от 6 октября 2003 г.       </w:t>
      </w:r>
      <w:r w:rsidR="00DC539B" w:rsidRPr="007B6F78">
        <w:rPr>
          <w:bCs/>
          <w:color w:val="000000" w:themeColor="text1"/>
          <w:sz w:val="27"/>
          <w:szCs w:val="27"/>
        </w:rPr>
        <w:t xml:space="preserve">                </w:t>
      </w:r>
      <w:r w:rsidRPr="007B6F78">
        <w:rPr>
          <w:bCs/>
          <w:color w:val="000000" w:themeColor="text1"/>
          <w:sz w:val="27"/>
          <w:szCs w:val="27"/>
        </w:rPr>
        <w:t xml:space="preserve"> № 131-ФЗ «Об общих принципах организации местного самоуправления в Российской Федерации», нормативными правовыми актами Российской Федерации, Градостроительным кодексом Краснодарского края, нормативно правовыми актами Краснодарского края, уставом муниципального образования </w:t>
      </w:r>
      <w:r w:rsidRPr="007B6F78">
        <w:rPr>
          <w:color w:val="000000" w:themeColor="text1"/>
          <w:sz w:val="27"/>
          <w:szCs w:val="27"/>
        </w:rPr>
        <w:t xml:space="preserve">Абинский район, </w:t>
      </w:r>
      <w:r w:rsidRPr="007B6F78">
        <w:rPr>
          <w:bCs/>
          <w:color w:val="000000" w:themeColor="text1"/>
          <w:sz w:val="27"/>
          <w:szCs w:val="27"/>
        </w:rPr>
        <w:t xml:space="preserve">уставом муниципального образования </w:t>
      </w:r>
      <w:r w:rsidRPr="007B6F78">
        <w:rPr>
          <w:color w:val="000000" w:themeColor="text1"/>
          <w:sz w:val="27"/>
          <w:szCs w:val="27"/>
        </w:rPr>
        <w:t>Холмского</w:t>
      </w:r>
      <w:r w:rsidRPr="007B6F78">
        <w:rPr>
          <w:bCs/>
          <w:color w:val="000000" w:themeColor="text1"/>
          <w:sz w:val="27"/>
          <w:szCs w:val="27"/>
        </w:rPr>
        <w:t xml:space="preserve"> сельского поселения Абинского района, генеральным планом </w:t>
      </w:r>
      <w:r w:rsidRPr="007B6F78">
        <w:rPr>
          <w:color w:val="000000" w:themeColor="text1"/>
          <w:sz w:val="27"/>
          <w:szCs w:val="27"/>
        </w:rPr>
        <w:t>Холмского</w:t>
      </w:r>
      <w:r w:rsidRPr="007B6F78">
        <w:rPr>
          <w:bCs/>
          <w:color w:val="000000" w:themeColor="text1"/>
          <w:sz w:val="27"/>
          <w:szCs w:val="27"/>
        </w:rPr>
        <w:t xml:space="preserve"> сельского поселения Абинского района, а также с учетом положений правовых актов и документов, определяющих основные направления социально-экономического и градостроительного развития </w:t>
      </w:r>
      <w:r w:rsidRPr="007B6F78">
        <w:rPr>
          <w:color w:val="000000" w:themeColor="text1"/>
          <w:sz w:val="27"/>
          <w:szCs w:val="27"/>
        </w:rPr>
        <w:t>Холмского</w:t>
      </w:r>
      <w:r w:rsidRPr="007B6F78">
        <w:rPr>
          <w:bCs/>
          <w:color w:val="000000" w:themeColor="text1"/>
          <w:sz w:val="27"/>
          <w:szCs w:val="27"/>
        </w:rPr>
        <w:t xml:space="preserve"> сельского поселения Абинского района.</w:t>
      </w:r>
    </w:p>
    <w:p w14:paraId="467D0B78" w14:textId="77777777" w:rsidR="004A3FD8" w:rsidRPr="007B6F78" w:rsidRDefault="004A3FD8" w:rsidP="004A3FD8">
      <w:pPr>
        <w:rPr>
          <w:bCs/>
          <w:color w:val="000000" w:themeColor="text1"/>
          <w:sz w:val="27"/>
          <w:szCs w:val="27"/>
        </w:rPr>
      </w:pPr>
    </w:p>
    <w:p w14:paraId="462DCF56" w14:textId="77777777" w:rsidR="00707DAE" w:rsidRPr="007B6F78" w:rsidRDefault="00707DAE" w:rsidP="00707DAE">
      <w:pPr>
        <w:ind w:firstLine="0"/>
        <w:jc w:val="center"/>
        <w:rPr>
          <w:b/>
          <w:bCs/>
          <w:color w:val="000000" w:themeColor="text1"/>
          <w:sz w:val="27"/>
          <w:szCs w:val="27"/>
        </w:rPr>
      </w:pPr>
      <w:r w:rsidRPr="007B6F78">
        <w:rPr>
          <w:b/>
          <w:bCs/>
          <w:color w:val="000000" w:themeColor="text1"/>
          <w:sz w:val="27"/>
          <w:szCs w:val="27"/>
        </w:rPr>
        <w:t>ЧАСТЬ I. ПОРЯДОК ПРИМЕНЕНИЯ ПРАВИЛ ЗЕМЛЕПОЛЬЗОВАНИЯ                    И ЗАСТРОЙКИ И ВНЕСЕНИЯ ИЗМЕНЕНИЙ В УКАЗАННЫЕ ПРАВИЛА</w:t>
      </w:r>
    </w:p>
    <w:p w14:paraId="667800CA" w14:textId="77777777" w:rsidR="00707DAE" w:rsidRPr="007B6F78" w:rsidRDefault="00707DAE" w:rsidP="00707DAE">
      <w:pPr>
        <w:rPr>
          <w:bCs/>
          <w:color w:val="000000" w:themeColor="text1"/>
          <w:sz w:val="27"/>
          <w:szCs w:val="27"/>
        </w:rPr>
      </w:pPr>
    </w:p>
    <w:p w14:paraId="24C32A77" w14:textId="77777777" w:rsidR="00707DAE" w:rsidRPr="007B6F78" w:rsidRDefault="00707DAE" w:rsidP="00707DAE">
      <w:pPr>
        <w:ind w:firstLine="0"/>
        <w:jc w:val="center"/>
        <w:rPr>
          <w:b/>
          <w:bCs/>
          <w:color w:val="000000" w:themeColor="text1"/>
          <w:sz w:val="27"/>
          <w:szCs w:val="27"/>
        </w:rPr>
      </w:pPr>
      <w:r w:rsidRPr="007B6F78">
        <w:rPr>
          <w:b/>
          <w:bCs/>
          <w:color w:val="000000" w:themeColor="text1"/>
          <w:sz w:val="27"/>
          <w:szCs w:val="27"/>
        </w:rPr>
        <w:t>ГЛАВА 1. Регулирование землепользования и застройки                               органами местного самоуправления</w:t>
      </w:r>
    </w:p>
    <w:p w14:paraId="6E40CBFA" w14:textId="77777777" w:rsidR="00707DAE" w:rsidRPr="007B6F78" w:rsidRDefault="00707DAE" w:rsidP="00707DAE">
      <w:pPr>
        <w:jc w:val="center"/>
        <w:rPr>
          <w:b/>
          <w:bCs/>
          <w:color w:val="000000" w:themeColor="text1"/>
          <w:sz w:val="27"/>
          <w:szCs w:val="27"/>
        </w:rPr>
      </w:pPr>
    </w:p>
    <w:p w14:paraId="46DE313A" w14:textId="77777777" w:rsidR="00707DAE" w:rsidRPr="007B6F78" w:rsidRDefault="00707DAE" w:rsidP="00707DAE">
      <w:pPr>
        <w:ind w:firstLine="0"/>
        <w:jc w:val="center"/>
        <w:rPr>
          <w:b/>
          <w:bCs/>
          <w:color w:val="000000" w:themeColor="text1"/>
          <w:sz w:val="27"/>
          <w:szCs w:val="27"/>
        </w:rPr>
      </w:pPr>
      <w:r w:rsidRPr="007B6F78">
        <w:rPr>
          <w:b/>
          <w:bCs/>
          <w:color w:val="000000" w:themeColor="text1"/>
          <w:sz w:val="27"/>
          <w:szCs w:val="27"/>
        </w:rPr>
        <w:t>Статья 1. Основные понятия, используемые в настоящих Правилах</w:t>
      </w:r>
    </w:p>
    <w:p w14:paraId="55135E34" w14:textId="77777777" w:rsidR="00707DAE" w:rsidRPr="007B6F78" w:rsidRDefault="00707DAE" w:rsidP="00707DAE">
      <w:pPr>
        <w:rPr>
          <w:bCs/>
          <w:color w:val="000000" w:themeColor="text1"/>
          <w:sz w:val="27"/>
          <w:szCs w:val="27"/>
        </w:rPr>
      </w:pPr>
    </w:p>
    <w:p w14:paraId="6311CC74" w14:textId="77777777" w:rsidR="00707DAE" w:rsidRPr="007B6F78" w:rsidRDefault="00707DAE" w:rsidP="00707DAE">
      <w:pPr>
        <w:ind w:firstLine="709"/>
        <w:rPr>
          <w:bCs/>
          <w:color w:val="000000" w:themeColor="text1"/>
          <w:sz w:val="27"/>
          <w:szCs w:val="27"/>
        </w:rPr>
      </w:pPr>
      <w:r w:rsidRPr="007B6F78">
        <w:rPr>
          <w:bCs/>
          <w:color w:val="000000" w:themeColor="text1"/>
          <w:sz w:val="27"/>
          <w:szCs w:val="27"/>
        </w:rPr>
        <w:t>Понятия, используемые в настоящих Правилах, применяются в следующем значении:</w:t>
      </w:r>
    </w:p>
    <w:p w14:paraId="3CDD56A2" w14:textId="77777777" w:rsidR="00707DAE" w:rsidRPr="007B6F78" w:rsidRDefault="00707DAE" w:rsidP="00707DAE">
      <w:pPr>
        <w:ind w:firstLine="709"/>
        <w:rPr>
          <w:bCs/>
          <w:color w:val="000000" w:themeColor="text1"/>
          <w:sz w:val="27"/>
          <w:szCs w:val="27"/>
        </w:rPr>
      </w:pPr>
      <w:r w:rsidRPr="007B6F78">
        <w:rPr>
          <w:b/>
          <w:bCs/>
          <w:color w:val="000000" w:themeColor="text1"/>
          <w:sz w:val="27"/>
          <w:szCs w:val="27"/>
        </w:rPr>
        <w:t>Муниципальное образование</w:t>
      </w:r>
      <w:r w:rsidRPr="007B6F78">
        <w:rPr>
          <w:bCs/>
          <w:color w:val="000000" w:themeColor="text1"/>
          <w:sz w:val="27"/>
          <w:szCs w:val="27"/>
        </w:rPr>
        <w:t xml:space="preserve"> -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 </w:t>
      </w:r>
    </w:p>
    <w:p w14:paraId="12514C30" w14:textId="77777777" w:rsidR="00707DAE" w:rsidRPr="007B6F78" w:rsidRDefault="00707DAE" w:rsidP="00707DAE">
      <w:pPr>
        <w:ind w:firstLine="709"/>
        <w:rPr>
          <w:bCs/>
          <w:color w:val="000000" w:themeColor="text1"/>
          <w:sz w:val="27"/>
          <w:szCs w:val="27"/>
        </w:rPr>
      </w:pPr>
      <w:r w:rsidRPr="007B6F78">
        <w:rPr>
          <w:b/>
          <w:bCs/>
          <w:color w:val="000000" w:themeColor="text1"/>
          <w:sz w:val="27"/>
          <w:szCs w:val="27"/>
        </w:rPr>
        <w:t>Муниципальный район</w:t>
      </w:r>
      <w:r w:rsidRPr="007B6F78">
        <w:rPr>
          <w:bCs/>
          <w:color w:val="000000" w:themeColor="text1"/>
          <w:sz w:val="27"/>
          <w:szCs w:val="27"/>
        </w:rPr>
        <w:t xml:space="preserve">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межпоселенческого характера населением непосредственно и (или) через выборные и иные органы местного самоуправления, которые могут осуществлять </w:t>
      </w:r>
      <w:r w:rsidRPr="007B6F78">
        <w:rPr>
          <w:bCs/>
          <w:color w:val="000000" w:themeColor="text1"/>
          <w:sz w:val="27"/>
          <w:szCs w:val="27"/>
        </w:rPr>
        <w:lastRenderedPageBreak/>
        <w:t>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14:paraId="53E47DEA" w14:textId="77777777" w:rsidR="00707DAE" w:rsidRPr="007B6F78" w:rsidRDefault="00707DAE" w:rsidP="00707DAE">
      <w:pPr>
        <w:ind w:firstLine="709"/>
        <w:rPr>
          <w:bCs/>
          <w:color w:val="000000" w:themeColor="text1"/>
          <w:sz w:val="27"/>
          <w:szCs w:val="27"/>
        </w:rPr>
      </w:pPr>
      <w:r w:rsidRPr="007B6F78">
        <w:rPr>
          <w:b/>
          <w:bCs/>
          <w:color w:val="000000" w:themeColor="text1"/>
          <w:sz w:val="27"/>
          <w:szCs w:val="27"/>
        </w:rPr>
        <w:t>Сельское поселение</w:t>
      </w:r>
      <w:r w:rsidRPr="007B6F78">
        <w:rPr>
          <w:bCs/>
          <w:color w:val="000000" w:themeColor="text1"/>
          <w:sz w:val="27"/>
          <w:szCs w:val="27"/>
        </w:rPr>
        <w:t xml:space="preserve">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14:paraId="61F121E2" w14:textId="77777777" w:rsidR="00E62749" w:rsidRPr="007B6F78" w:rsidRDefault="00E62749" w:rsidP="00E62749">
      <w:pPr>
        <w:ind w:firstLine="709"/>
        <w:rPr>
          <w:bCs/>
          <w:color w:val="000000" w:themeColor="text1"/>
          <w:sz w:val="27"/>
          <w:szCs w:val="27"/>
        </w:rPr>
      </w:pPr>
      <w:r w:rsidRPr="007B6F78">
        <w:rPr>
          <w:b/>
          <w:bCs/>
          <w:color w:val="000000" w:themeColor="text1"/>
          <w:sz w:val="27"/>
          <w:szCs w:val="27"/>
        </w:rPr>
        <w:t xml:space="preserve">Населенный пункт - </w:t>
      </w:r>
      <w:r w:rsidRPr="007B6F78">
        <w:rPr>
          <w:bCs/>
          <w:color w:val="000000" w:themeColor="text1"/>
          <w:sz w:val="27"/>
          <w:szCs w:val="27"/>
        </w:rPr>
        <w:t xml:space="preserve">административно-территориальная единица, используемая и предназначенная для застройки и развития, являющаяся местом постоянного проживания населения. </w:t>
      </w:r>
    </w:p>
    <w:p w14:paraId="6CFFFAF9" w14:textId="77777777" w:rsidR="00707DAE" w:rsidRPr="007B6F78" w:rsidRDefault="00707DAE" w:rsidP="00707DAE">
      <w:pPr>
        <w:ind w:firstLine="709"/>
        <w:rPr>
          <w:bCs/>
          <w:color w:val="000000" w:themeColor="text1"/>
          <w:sz w:val="27"/>
          <w:szCs w:val="27"/>
        </w:rPr>
      </w:pPr>
      <w:r w:rsidRPr="007B6F78">
        <w:rPr>
          <w:b/>
          <w:bCs/>
          <w:color w:val="000000" w:themeColor="text1"/>
          <w:sz w:val="27"/>
          <w:szCs w:val="27"/>
        </w:rPr>
        <w:t>Вопросы местного значения</w:t>
      </w:r>
      <w:r w:rsidRPr="007B6F78">
        <w:rPr>
          <w:bCs/>
          <w:color w:val="000000" w:themeColor="text1"/>
          <w:sz w:val="27"/>
          <w:szCs w:val="27"/>
        </w:rPr>
        <w:t xml:space="preserve">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w:t>
      </w:r>
      <w:bookmarkStart w:id="11" w:name="_Hlk506478188"/>
      <w:r w:rsidRPr="007B6F78">
        <w:rPr>
          <w:bCs/>
          <w:color w:val="000000" w:themeColor="text1"/>
          <w:sz w:val="27"/>
          <w:szCs w:val="27"/>
        </w:rPr>
        <w:t xml:space="preserve">и Федеральным законом                    от 6 октября 2003 г. № 131-ФЗ «Об общих принципах организации местного самоуправления в Российской Федерации» </w:t>
      </w:r>
      <w:bookmarkEnd w:id="11"/>
      <w:r w:rsidRPr="007B6F78">
        <w:rPr>
          <w:bCs/>
          <w:color w:val="000000" w:themeColor="text1"/>
          <w:sz w:val="27"/>
          <w:szCs w:val="27"/>
        </w:rPr>
        <w:t>осуществляется населением и (или) органами местного самоуправления самостоятельно.</w:t>
      </w:r>
    </w:p>
    <w:p w14:paraId="334C0823" w14:textId="77777777" w:rsidR="00707DAE" w:rsidRPr="007B6F78" w:rsidRDefault="00707DAE" w:rsidP="00707DAE">
      <w:pPr>
        <w:ind w:firstLine="709"/>
        <w:rPr>
          <w:bCs/>
          <w:color w:val="000000" w:themeColor="text1"/>
          <w:sz w:val="27"/>
          <w:szCs w:val="27"/>
        </w:rPr>
      </w:pPr>
      <w:r w:rsidRPr="007B6F78">
        <w:rPr>
          <w:b/>
          <w:bCs/>
          <w:color w:val="000000" w:themeColor="text1"/>
          <w:sz w:val="27"/>
          <w:szCs w:val="27"/>
        </w:rPr>
        <w:t>Устойчивое развитие территорий</w:t>
      </w:r>
      <w:r w:rsidRPr="007B6F78">
        <w:rPr>
          <w:bCs/>
          <w:color w:val="000000" w:themeColor="text1"/>
          <w:sz w:val="27"/>
          <w:szCs w:val="27"/>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06E0ECED"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Градостроительная деятельность</w:t>
      </w:r>
      <w:r w:rsidRPr="007B6F78">
        <w:rPr>
          <w:color w:val="000000" w:themeColor="text1"/>
          <w:sz w:val="27"/>
          <w:szCs w:val="27"/>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14:paraId="7DEDFB23"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Территориальное планирование</w:t>
      </w:r>
      <w:r w:rsidRPr="007B6F78">
        <w:rPr>
          <w:color w:val="000000" w:themeColor="text1"/>
          <w:sz w:val="27"/>
          <w:szCs w:val="27"/>
        </w:rPr>
        <w:t xml:space="preserve"> - 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2DC87304"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Генеральный план</w:t>
      </w:r>
      <w:r w:rsidRPr="007B6F78">
        <w:rPr>
          <w:color w:val="000000" w:themeColor="text1"/>
          <w:sz w:val="27"/>
          <w:szCs w:val="27"/>
        </w:rPr>
        <w:t xml:space="preserve"> – вид документа территориального планирования муниципального образования,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p w14:paraId="7DF11952"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Функциональное зонирование территории</w:t>
      </w:r>
      <w:r w:rsidRPr="007B6F78">
        <w:rPr>
          <w:color w:val="000000" w:themeColor="text1"/>
          <w:sz w:val="27"/>
          <w:szCs w:val="27"/>
        </w:rPr>
        <w:t xml:space="preserve">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256559D3"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Функциональные зоны</w:t>
      </w:r>
      <w:r w:rsidRPr="007B6F78">
        <w:rPr>
          <w:color w:val="000000" w:themeColor="text1"/>
          <w:sz w:val="27"/>
          <w:szCs w:val="27"/>
        </w:rPr>
        <w:t xml:space="preserve"> - зоны, для которых документами территориального планирования определены границы и функциональное назначение.</w:t>
      </w:r>
    </w:p>
    <w:p w14:paraId="3C33B105"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Зоны с особыми условиями использования территорий</w:t>
      </w:r>
      <w:r w:rsidRPr="007B6F78">
        <w:rPr>
          <w:color w:val="000000" w:themeColor="text1"/>
          <w:sz w:val="27"/>
          <w:szCs w:val="27"/>
        </w:rPr>
        <w:t xml:space="preserve"> -</w:t>
      </w:r>
      <w:r w:rsidR="00900A20" w:rsidRPr="007B6F78">
        <w:rPr>
          <w:color w:val="000000" w:themeColor="text1"/>
          <w:sz w:val="27"/>
          <w:szCs w:val="27"/>
        </w:rPr>
        <w:t xml:space="preserve"> </w:t>
      </w:r>
      <w:r w:rsidRPr="007B6F78">
        <w:rPr>
          <w:color w:val="000000" w:themeColor="text1"/>
          <w:sz w:val="27"/>
          <w:szCs w:val="27"/>
        </w:rPr>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 объекты </w:t>
      </w:r>
      <w:r w:rsidRPr="007B6F78">
        <w:rPr>
          <w:color w:val="000000" w:themeColor="text1"/>
          <w:sz w:val="27"/>
          <w:szCs w:val="27"/>
        </w:rPr>
        <w:lastRenderedPageBreak/>
        <w:t>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14:paraId="261ADD97"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Территории общего пользования</w:t>
      </w:r>
      <w:r w:rsidRPr="007B6F78">
        <w:rPr>
          <w:color w:val="000000" w:themeColor="text1"/>
          <w:sz w:val="27"/>
          <w:szCs w:val="27"/>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6FB3BC59"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Линии градостроительного регулирования</w:t>
      </w:r>
      <w:r w:rsidRPr="007B6F78">
        <w:rPr>
          <w:color w:val="000000" w:themeColor="text1"/>
          <w:sz w:val="27"/>
          <w:szCs w:val="27"/>
        </w:rPr>
        <w:t xml:space="preserve"> – 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границы технических (охранных) зон инженерных сооружений и коммуникаций, границы территорий памятников и ансамблей; 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Краснодарского края, не являющихся особо охраняемыми, границы озелененных территорий, не входящих в природный комплекс городских округов и поселений Краснодарского края, границы водоохранных зон, границы прибрежных зон (полос), границы зон санитарной охраны источников питьевого водоснабжения, границы санитарно-защитных зон и иных зон ограничений использования земельных участков, зданий, строений, сооружений.</w:t>
      </w:r>
    </w:p>
    <w:p w14:paraId="5D4DA202"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Красные линии</w:t>
      </w:r>
      <w:r w:rsidRPr="007B6F78">
        <w:rPr>
          <w:color w:val="000000" w:themeColor="text1"/>
          <w:sz w:val="27"/>
          <w:szCs w:val="27"/>
        </w:rPr>
        <w:t xml:space="preserve"> –</w:t>
      </w:r>
      <w:bookmarkStart w:id="12" w:name="_Hlk26196069"/>
      <w:r w:rsidRPr="007B6F78">
        <w:rPr>
          <w:color w:val="000000" w:themeColor="text1"/>
          <w:sz w:val="27"/>
          <w:szCs w:val="27"/>
        </w:rPr>
        <w:t xml:space="preserve">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bookmarkEnd w:id="12"/>
    <w:p w14:paraId="064D145A"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Линии застройки</w:t>
      </w:r>
      <w:r w:rsidRPr="007B6F78">
        <w:rPr>
          <w:color w:val="000000" w:themeColor="text1"/>
          <w:sz w:val="27"/>
          <w:szCs w:val="27"/>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6126A34"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Отступ застройки</w:t>
      </w:r>
      <w:r w:rsidRPr="007B6F78">
        <w:rPr>
          <w:color w:val="000000" w:themeColor="text1"/>
          <w:sz w:val="27"/>
          <w:szCs w:val="27"/>
        </w:rPr>
        <w:t xml:space="preserve"> - расстояние между красной линией или границей земельного участка и стеной здания, строения, сооружения.</w:t>
      </w:r>
    </w:p>
    <w:p w14:paraId="1B813EDC"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Синие линии</w:t>
      </w:r>
      <w:r w:rsidRPr="007B6F78">
        <w:rPr>
          <w:color w:val="000000" w:themeColor="text1"/>
          <w:sz w:val="27"/>
          <w:szCs w:val="27"/>
        </w:rPr>
        <w:t xml:space="preserve"> - границы акваторий рек, а также существующих и проектируемых открытых водоемов, устанавливаемые по нормальному подпорному горизонту.</w:t>
      </w:r>
    </w:p>
    <w:p w14:paraId="48553BF6"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Границы полосы отвода железных дорог</w:t>
      </w:r>
      <w:r w:rsidRPr="007B6F78">
        <w:rPr>
          <w:color w:val="000000" w:themeColor="text1"/>
          <w:sz w:val="27"/>
          <w:szCs w:val="27"/>
        </w:rPr>
        <w:t xml:space="preserve"> -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железнодорожного транспорта.</w:t>
      </w:r>
    </w:p>
    <w:p w14:paraId="08EA357F" w14:textId="5591F799" w:rsidR="00707DAE" w:rsidRPr="007B6F78" w:rsidRDefault="00707DAE" w:rsidP="00707DAE">
      <w:pPr>
        <w:ind w:firstLine="709"/>
        <w:rPr>
          <w:color w:val="000000" w:themeColor="text1"/>
          <w:sz w:val="27"/>
          <w:szCs w:val="27"/>
        </w:rPr>
      </w:pPr>
      <w:r w:rsidRPr="007B6F78">
        <w:rPr>
          <w:b/>
          <w:color w:val="000000" w:themeColor="text1"/>
          <w:sz w:val="27"/>
          <w:szCs w:val="27"/>
        </w:rPr>
        <w:t>Границы полосы отвода автомобильных дорог</w:t>
      </w:r>
      <w:r w:rsidRPr="007B6F78">
        <w:rPr>
          <w:color w:val="000000" w:themeColor="text1"/>
          <w:sz w:val="27"/>
          <w:szCs w:val="27"/>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14:paraId="5BD4869E" w14:textId="77777777" w:rsidR="00E62749" w:rsidRPr="007B6F78" w:rsidRDefault="00E62749" w:rsidP="00707DAE">
      <w:pPr>
        <w:ind w:firstLine="709"/>
        <w:rPr>
          <w:color w:val="000000" w:themeColor="text1"/>
          <w:sz w:val="27"/>
          <w:szCs w:val="27"/>
        </w:rPr>
      </w:pPr>
    </w:p>
    <w:p w14:paraId="1C12F68C" w14:textId="77777777" w:rsidR="00707DAE" w:rsidRPr="007B6F78" w:rsidRDefault="00707DAE" w:rsidP="00707DAE">
      <w:pPr>
        <w:ind w:firstLine="709"/>
        <w:rPr>
          <w:color w:val="000000" w:themeColor="text1"/>
          <w:sz w:val="27"/>
          <w:szCs w:val="27"/>
        </w:rPr>
      </w:pPr>
      <w:r w:rsidRPr="007B6F78">
        <w:rPr>
          <w:b/>
          <w:color w:val="000000" w:themeColor="text1"/>
          <w:sz w:val="27"/>
          <w:szCs w:val="27"/>
        </w:rPr>
        <w:lastRenderedPageBreak/>
        <w:t xml:space="preserve">Границы технических (охранных) зон инженерных сооружений и коммуникаций </w:t>
      </w:r>
      <w:r w:rsidRPr="007B6F78">
        <w:rPr>
          <w:color w:val="000000" w:themeColor="text1"/>
          <w:sz w:val="27"/>
          <w:szCs w:val="27"/>
        </w:rPr>
        <w:t>-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1E890F2F"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 xml:space="preserve">Границы территорий памятников и ансамблей </w:t>
      </w:r>
      <w:r w:rsidRPr="007B6F78">
        <w:rPr>
          <w:color w:val="000000" w:themeColor="text1"/>
          <w:sz w:val="27"/>
          <w:szCs w:val="27"/>
        </w:rPr>
        <w:t>-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0B184C01"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Границы зон охраны объекта культурного наследия</w:t>
      </w:r>
      <w:r w:rsidRPr="007B6F78">
        <w:rPr>
          <w:color w:val="000000" w:themeColor="text1"/>
          <w:sz w:val="27"/>
          <w:szCs w:val="27"/>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14:paraId="3E28723E"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Охранная зона объекта культурного наследия</w:t>
      </w:r>
      <w:r w:rsidRPr="007B6F78">
        <w:rPr>
          <w:color w:val="000000" w:themeColor="text1"/>
          <w:sz w:val="27"/>
          <w:szCs w:val="27"/>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сельских поселений и других объектов).</w:t>
      </w:r>
    </w:p>
    <w:p w14:paraId="30B390FC"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Границы охранных зон особо охраняемых природных территорий</w:t>
      </w:r>
      <w:r w:rsidRPr="007B6F78">
        <w:rPr>
          <w:color w:val="000000" w:themeColor="text1"/>
          <w:sz w:val="27"/>
          <w:szCs w:val="27"/>
        </w:rPr>
        <w:t xml:space="preserve">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14:paraId="73CDF2EE"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 xml:space="preserve">Границы территорий природного комплекса Краснодарского края, не являющихся особо охраняемыми </w:t>
      </w:r>
      <w:r w:rsidRPr="007B6F78">
        <w:rPr>
          <w:color w:val="000000" w:themeColor="text1"/>
          <w:sz w:val="27"/>
          <w:szCs w:val="27"/>
        </w:rPr>
        <w:t>-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14:paraId="3EED7711"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Границы озелененных территорий, не входящих в природный комплекс поселений Краснодарского края</w:t>
      </w:r>
      <w:r w:rsidRPr="007B6F78">
        <w:rPr>
          <w:color w:val="000000" w:themeColor="text1"/>
          <w:sz w:val="27"/>
          <w:szCs w:val="27"/>
        </w:rPr>
        <w:t xml:space="preserve"> - границы участков внутриквартального озеленения общего пользования и трасс внутриквартальных транспортных коммуникаций.</w:t>
      </w:r>
    </w:p>
    <w:p w14:paraId="36FDA284" w14:textId="77777777" w:rsidR="00707DAE" w:rsidRPr="007B6F78" w:rsidRDefault="00707DAE" w:rsidP="00707DAE">
      <w:pPr>
        <w:ind w:firstLine="709"/>
        <w:rPr>
          <w:b/>
          <w:color w:val="000000" w:themeColor="text1"/>
          <w:sz w:val="27"/>
          <w:szCs w:val="27"/>
        </w:rPr>
      </w:pPr>
      <w:r w:rsidRPr="007B6F78">
        <w:rPr>
          <w:b/>
          <w:color w:val="000000" w:themeColor="text1"/>
          <w:sz w:val="27"/>
          <w:szCs w:val="27"/>
        </w:rPr>
        <w:t>Границы водоохранных зон</w:t>
      </w:r>
      <w:r w:rsidRPr="007B6F78">
        <w:rPr>
          <w:color w:val="000000" w:themeColor="text1"/>
          <w:sz w:val="27"/>
          <w:szCs w:val="27"/>
        </w:rPr>
        <w:t xml:space="preserve"> -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14:paraId="3B50658A"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Границы прибрежных зон (полос)</w:t>
      </w:r>
      <w:r w:rsidRPr="007B6F78">
        <w:rPr>
          <w:color w:val="000000" w:themeColor="text1"/>
          <w:sz w:val="27"/>
          <w:szCs w:val="27"/>
        </w:rPr>
        <w:t xml:space="preserve"> - границы территорий внутри водоохранных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165432D5"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Водоохранная зона</w:t>
      </w:r>
      <w:r w:rsidRPr="007B6F78">
        <w:rPr>
          <w:color w:val="000000" w:themeColor="text1"/>
          <w:sz w:val="27"/>
          <w:szCs w:val="27"/>
        </w:rPr>
        <w:t xml:space="preserve"> – территория, примыкающая к береговой линии морей, рек, ручьев, каналов, озер, водохранилищ и на которых устанавливается </w:t>
      </w:r>
      <w:r w:rsidRPr="007B6F78">
        <w:rPr>
          <w:color w:val="000000" w:themeColor="text1"/>
          <w:sz w:val="27"/>
          <w:szCs w:val="27"/>
        </w:rPr>
        <w:lastRenderedPageBreak/>
        <w:t>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372EC4BC"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Границы зон санитарной охраны источников питьевого водоснабжения - границы зон I и II поясов, а также жесткой зоны II пояса</w:t>
      </w:r>
      <w:r w:rsidRPr="007B6F78">
        <w:rPr>
          <w:color w:val="000000" w:themeColor="text1"/>
          <w:sz w:val="27"/>
          <w:szCs w:val="27"/>
        </w:rPr>
        <w:t>:</w:t>
      </w:r>
    </w:p>
    <w:p w14:paraId="183E3259" w14:textId="77777777" w:rsidR="00707DAE" w:rsidRPr="007B6F78" w:rsidRDefault="00707DAE" w:rsidP="00707DAE">
      <w:pPr>
        <w:ind w:firstLine="709"/>
        <w:rPr>
          <w:color w:val="000000" w:themeColor="text1"/>
          <w:sz w:val="27"/>
          <w:szCs w:val="27"/>
        </w:rPr>
      </w:pPr>
      <w:r w:rsidRPr="007B6F78">
        <w:rPr>
          <w:color w:val="000000" w:themeColor="text1"/>
          <w:sz w:val="27"/>
          <w:szCs w:val="27"/>
        </w:rPr>
        <w:t>1) 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251E2FD7" w14:textId="77777777" w:rsidR="00707DAE" w:rsidRPr="007B6F78" w:rsidRDefault="00707DAE" w:rsidP="00707DAE">
      <w:pPr>
        <w:ind w:firstLine="709"/>
        <w:rPr>
          <w:color w:val="000000" w:themeColor="text1"/>
          <w:sz w:val="27"/>
          <w:szCs w:val="27"/>
        </w:rPr>
      </w:pPr>
      <w:r w:rsidRPr="007B6F78">
        <w:rPr>
          <w:color w:val="000000" w:themeColor="text1"/>
          <w:sz w:val="27"/>
          <w:szCs w:val="27"/>
        </w:rPr>
        <w:t>2) 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121E04BA" w14:textId="77777777" w:rsidR="00707DAE" w:rsidRPr="007B6F78" w:rsidRDefault="00707DAE" w:rsidP="00707DAE">
      <w:pPr>
        <w:ind w:firstLine="709"/>
        <w:rPr>
          <w:color w:val="000000" w:themeColor="text1"/>
          <w:sz w:val="27"/>
          <w:szCs w:val="27"/>
        </w:rPr>
      </w:pPr>
      <w:r w:rsidRPr="007B6F78">
        <w:rPr>
          <w:color w:val="000000" w:themeColor="text1"/>
          <w:sz w:val="27"/>
          <w:szCs w:val="27"/>
        </w:rPr>
        <w:t>3) 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24A82133"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Границы санитарно-защитных зон</w:t>
      </w:r>
      <w:r w:rsidRPr="007B6F78">
        <w:rPr>
          <w:color w:val="000000" w:themeColor="text1"/>
          <w:sz w:val="27"/>
          <w:szCs w:val="27"/>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14:paraId="610E5BE5"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Правила землепользования и застройки</w:t>
      </w:r>
      <w:r w:rsidRPr="007B6F78">
        <w:rPr>
          <w:color w:val="000000" w:themeColor="text1"/>
          <w:sz w:val="27"/>
          <w:szCs w:val="27"/>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7EE84D22"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Градостроительное зонирование</w:t>
      </w:r>
      <w:r w:rsidRPr="007B6F78">
        <w:rPr>
          <w:color w:val="000000" w:themeColor="text1"/>
          <w:sz w:val="27"/>
          <w:szCs w:val="27"/>
        </w:rPr>
        <w:t xml:space="preserve"> - зонирование территорий муниципального образования в целях определения территориальных зон и установления градостроительных регламентов.</w:t>
      </w:r>
    </w:p>
    <w:p w14:paraId="30E4159A"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Территориальные зоны</w:t>
      </w:r>
      <w:r w:rsidRPr="007B6F78">
        <w:rPr>
          <w:color w:val="000000" w:themeColor="text1"/>
          <w:sz w:val="27"/>
          <w:szCs w:val="27"/>
        </w:rPr>
        <w:t xml:space="preserve"> - зоны, для которых в правилах землепользования и застройки определены границы и установлены градостроительные регламенты.</w:t>
      </w:r>
    </w:p>
    <w:p w14:paraId="391D7F5A"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Градостроительный регламент</w:t>
      </w:r>
      <w:r w:rsidRPr="007B6F78">
        <w:rPr>
          <w:color w:val="000000" w:themeColor="text1"/>
          <w:sz w:val="27"/>
          <w:szCs w:val="27"/>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w:t>
      </w:r>
      <w:r w:rsidRPr="007B6F78">
        <w:rPr>
          <w:color w:val="000000" w:themeColor="text1"/>
          <w:sz w:val="27"/>
          <w:szCs w:val="27"/>
        </w:rPr>
        <w:lastRenderedPageBreak/>
        <w:t>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3BAB6155"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 xml:space="preserve">Благоустройство территории </w:t>
      </w:r>
      <w:r w:rsidRPr="007B6F78">
        <w:rPr>
          <w:color w:val="000000" w:themeColor="text1"/>
          <w:sz w:val="27"/>
          <w:szCs w:val="27"/>
        </w:rPr>
        <w:t>-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38C1D837"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Историческое поселение</w:t>
      </w:r>
      <w:r w:rsidRPr="007B6F78">
        <w:rPr>
          <w:color w:val="000000" w:themeColor="text1"/>
          <w:sz w:val="27"/>
          <w:szCs w:val="27"/>
        </w:rPr>
        <w:t xml:space="preserve"> -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14:paraId="7F9083C1"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Земельный участок</w:t>
      </w:r>
      <w:r w:rsidRPr="007B6F78">
        <w:rPr>
          <w:color w:val="000000" w:themeColor="text1"/>
          <w:sz w:val="27"/>
          <w:szCs w:val="27"/>
        </w:rPr>
        <w:t xml:space="preserve"> - недвижимая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 </w:t>
      </w:r>
    </w:p>
    <w:p w14:paraId="661B71C8"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Градостроительный план земельного участка</w:t>
      </w:r>
      <w:r w:rsidRPr="007B6F78">
        <w:rPr>
          <w:color w:val="000000" w:themeColor="text1"/>
          <w:sz w:val="27"/>
          <w:szCs w:val="27"/>
        </w:rPr>
        <w:t xml:space="preserve">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и подготовка которого осуществляется применительно к 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p>
    <w:p w14:paraId="45E8EA6F" w14:textId="77777777" w:rsidR="00707DAE" w:rsidRPr="007B6F78" w:rsidRDefault="00707DAE" w:rsidP="00707DAE">
      <w:pPr>
        <w:ind w:firstLine="709"/>
        <w:rPr>
          <w:b/>
          <w:color w:val="000000" w:themeColor="text1"/>
          <w:sz w:val="27"/>
          <w:szCs w:val="27"/>
        </w:rPr>
      </w:pPr>
      <w:r w:rsidRPr="007B6F78">
        <w:rPr>
          <w:b/>
          <w:color w:val="000000" w:themeColor="text1"/>
          <w:sz w:val="27"/>
          <w:szCs w:val="27"/>
        </w:rPr>
        <w:t>Градостроительная емкость территории (интенсивность использования, застройки)</w:t>
      </w:r>
      <w:r w:rsidRPr="007B6F78">
        <w:rPr>
          <w:color w:val="000000" w:themeColor="text1"/>
          <w:sz w:val="27"/>
          <w:szCs w:val="27"/>
        </w:rPr>
        <w:t xml:space="preserve"> - объем застройки, который соответствует роли и месту территории в планировочной структуре населенного пункта.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14:paraId="137689EE"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Коэффициент застройки (Кз)</w:t>
      </w:r>
      <w:r w:rsidRPr="007B6F78">
        <w:rPr>
          <w:color w:val="000000" w:themeColor="text1"/>
          <w:sz w:val="27"/>
          <w:szCs w:val="27"/>
        </w:rPr>
        <w:t xml:space="preserve"> - отношение территории земельного участка, которая может быть занята зданиями, ко всей площади участка (в процентах).</w:t>
      </w:r>
    </w:p>
    <w:p w14:paraId="45962EA0"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Коэффициент плотности застройки (Кпз)</w:t>
      </w:r>
      <w:r w:rsidRPr="007B6F78">
        <w:rPr>
          <w:color w:val="000000" w:themeColor="text1"/>
          <w:sz w:val="27"/>
          <w:szCs w:val="27"/>
        </w:rPr>
        <w:t xml:space="preserve"> - отношение  площади всех этажей зданий и сооружений к площади участка.</w:t>
      </w:r>
    </w:p>
    <w:p w14:paraId="2D878EB0"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Плотность застройки</w:t>
      </w:r>
      <w:r w:rsidRPr="007B6F78">
        <w:rPr>
          <w:color w:val="000000" w:themeColor="text1"/>
          <w:sz w:val="27"/>
          <w:szCs w:val="27"/>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 </w:t>
      </w:r>
    </w:p>
    <w:p w14:paraId="4479B241"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Суммарная поэтажная площадь</w:t>
      </w:r>
      <w:r w:rsidRPr="007B6F78">
        <w:rPr>
          <w:color w:val="000000" w:themeColor="text1"/>
          <w:sz w:val="27"/>
          <w:szCs w:val="27"/>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14:paraId="0BB849EC"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Высота здания, строения, сооружения</w:t>
      </w:r>
      <w:r w:rsidRPr="007B6F78">
        <w:rPr>
          <w:color w:val="000000" w:themeColor="text1"/>
          <w:sz w:val="27"/>
          <w:szCs w:val="27"/>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w:t>
      </w:r>
      <w:r w:rsidRPr="007B6F78">
        <w:rPr>
          <w:color w:val="000000" w:themeColor="text1"/>
          <w:sz w:val="27"/>
          <w:szCs w:val="27"/>
        </w:rPr>
        <w:lastRenderedPageBreak/>
        <w:t>регламента применительно к соответствующей территориальной зоне, обозначенной на карте градостроительного зонирования.</w:t>
      </w:r>
    </w:p>
    <w:p w14:paraId="37F8A233"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Высота здания (архитектурная)</w:t>
      </w:r>
      <w:r w:rsidRPr="007B6F78">
        <w:rPr>
          <w:color w:val="000000" w:themeColor="text1"/>
          <w:sz w:val="27"/>
          <w:szCs w:val="27"/>
        </w:rPr>
        <w:t xml:space="preserve"> - одна из основных характеристик здания, определяемая количеством этажей или вертикальным линейным размером от проектной отметки земли до наивысшей отметки конструктивного элемента здания: парапет плоской кровли; карниз, конек или фронтон скатной крыши; купол; шпиль; башня, которые устанавливаются для определения высоты при архитектурно-композиционном решении объекта в окружающей среде.</w:t>
      </w:r>
    </w:p>
    <w:p w14:paraId="58735299"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Строительство</w:t>
      </w:r>
      <w:r w:rsidRPr="007B6F78">
        <w:rPr>
          <w:color w:val="000000" w:themeColor="text1"/>
          <w:sz w:val="27"/>
          <w:szCs w:val="27"/>
        </w:rPr>
        <w:t xml:space="preserve"> - создание зданий, строений, сооружений (в том числе на месте сносимых объектов капитального строительства).</w:t>
      </w:r>
    </w:p>
    <w:p w14:paraId="5B3489C7"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Объект капитального строительства</w:t>
      </w:r>
      <w:r w:rsidRPr="007B6F78">
        <w:rPr>
          <w:color w:val="000000" w:themeColor="text1"/>
          <w:sz w:val="27"/>
          <w:szCs w:val="27"/>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09967B1A"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 xml:space="preserve">Объект индивидуального жилищного строительства - </w:t>
      </w:r>
      <w:r w:rsidRPr="007B6F78">
        <w:rPr>
          <w:color w:val="000000" w:themeColor="text1"/>
          <w:sz w:val="27"/>
          <w:szCs w:val="27"/>
        </w:rPr>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Градостроительном кодексе Российской Федерации,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Градостроительным кодексом Российской Федерации,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14:paraId="6CFD45D2" w14:textId="77777777" w:rsidR="00707DAE" w:rsidRPr="007B6F78" w:rsidRDefault="00707DAE" w:rsidP="00707DAE">
      <w:pPr>
        <w:ind w:firstLine="709"/>
        <w:rPr>
          <w:color w:val="000000" w:themeColor="text1"/>
          <w:sz w:val="27"/>
          <w:szCs w:val="27"/>
        </w:rPr>
      </w:pPr>
      <w:r w:rsidRPr="007B6F78">
        <w:rPr>
          <w:b/>
          <w:bCs/>
          <w:color w:val="000000" w:themeColor="text1"/>
          <w:sz w:val="27"/>
          <w:szCs w:val="27"/>
        </w:rPr>
        <w:t xml:space="preserve">Некапитальные строения, сооружения - строения, сооружения, </w:t>
      </w:r>
      <w:r w:rsidRPr="007B6F78">
        <w:rPr>
          <w:color w:val="000000" w:themeColor="text1"/>
          <w:sz w:val="27"/>
          <w:szCs w:val="27"/>
        </w:rPr>
        <w:t>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14:paraId="4B6C7E07"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Линейные объекты</w:t>
      </w:r>
      <w:r w:rsidRPr="007B6F78">
        <w:rPr>
          <w:color w:val="000000" w:themeColor="text1"/>
          <w:sz w:val="27"/>
          <w:szCs w:val="27"/>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1C2BAC62"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Реконструкция объектов капитального строительства (за исключением линейных объектов)</w:t>
      </w:r>
      <w:r w:rsidRPr="007B6F78">
        <w:rPr>
          <w:color w:val="000000" w:themeColor="text1"/>
          <w:sz w:val="27"/>
          <w:szCs w:val="27"/>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p>
    <w:p w14:paraId="5280FD46" w14:textId="77777777" w:rsidR="00707DAE" w:rsidRPr="007B6F78" w:rsidRDefault="00707DAE" w:rsidP="00707DAE">
      <w:pPr>
        <w:ind w:firstLine="709"/>
        <w:rPr>
          <w:color w:val="000000" w:themeColor="text1"/>
          <w:sz w:val="27"/>
          <w:szCs w:val="27"/>
        </w:rPr>
      </w:pPr>
      <w:r w:rsidRPr="007B6F78">
        <w:rPr>
          <w:b/>
          <w:color w:val="000000" w:themeColor="text1"/>
          <w:sz w:val="27"/>
          <w:szCs w:val="27"/>
        </w:rPr>
        <w:lastRenderedPageBreak/>
        <w:t>Реконструкция линейных объектов</w:t>
      </w:r>
      <w:r w:rsidRPr="007B6F78">
        <w:rPr>
          <w:color w:val="000000" w:themeColor="text1"/>
          <w:sz w:val="27"/>
          <w:szCs w:val="27"/>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14:paraId="39813FD2"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Капитальный ремонт объектов капитального строительства (за исключением линейных объектов)</w:t>
      </w:r>
      <w:r w:rsidRPr="007B6F78">
        <w:rPr>
          <w:color w:val="000000" w:themeColor="text1"/>
          <w:sz w:val="27"/>
          <w:szCs w:val="27"/>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14:paraId="2E7A2984"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Капитальный ремонт линейных объектов</w:t>
      </w:r>
      <w:r w:rsidRPr="007B6F78">
        <w:rPr>
          <w:color w:val="000000" w:themeColor="text1"/>
          <w:sz w:val="27"/>
          <w:szCs w:val="27"/>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14:paraId="1F9778B5"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Снос объекта капитального строительства</w:t>
      </w:r>
      <w:r w:rsidRPr="007B6F78">
        <w:rPr>
          <w:color w:val="000000" w:themeColor="text1"/>
          <w:sz w:val="27"/>
          <w:szCs w:val="27"/>
        </w:rPr>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14:paraId="10FE83BC"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Инженерные изыскания</w:t>
      </w:r>
      <w:r w:rsidRPr="007B6F78">
        <w:rPr>
          <w:color w:val="000000" w:themeColor="text1"/>
          <w:sz w:val="27"/>
          <w:szCs w:val="27"/>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0F107DD2" w14:textId="77777777" w:rsidR="00707DAE" w:rsidRPr="007B6F78" w:rsidRDefault="00707DAE" w:rsidP="00707DAE">
      <w:pPr>
        <w:ind w:firstLine="540"/>
        <w:rPr>
          <w:rFonts w:eastAsia="Times New Roman"/>
          <w:color w:val="000000" w:themeColor="text1"/>
          <w:sz w:val="24"/>
          <w:szCs w:val="24"/>
          <w:lang w:eastAsia="ru-RU"/>
        </w:rPr>
      </w:pPr>
      <w:r w:rsidRPr="007B6F78">
        <w:rPr>
          <w:b/>
          <w:color w:val="000000" w:themeColor="text1"/>
          <w:sz w:val="27"/>
          <w:szCs w:val="27"/>
        </w:rPr>
        <w:t>Застройщик</w:t>
      </w:r>
      <w:r w:rsidRPr="007B6F78">
        <w:rPr>
          <w:color w:val="000000" w:themeColor="text1"/>
          <w:sz w:val="27"/>
          <w:szCs w:val="27"/>
        </w:rPr>
        <w:t xml:space="preserve"> - </w:t>
      </w:r>
      <w:r w:rsidRPr="007B6F78">
        <w:rPr>
          <w:rFonts w:eastAsia="Times New Roman"/>
          <w:color w:val="000000" w:themeColor="text1"/>
          <w:sz w:val="27"/>
          <w:szCs w:val="27"/>
          <w:lang w:eastAsia="ru-RU"/>
        </w:rPr>
        <w:t xml:space="preserve">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hyperlink r:id="rId8" w:history="1">
        <w:r w:rsidRPr="007B6F78">
          <w:rPr>
            <w:rFonts w:eastAsia="Times New Roman"/>
            <w:color w:val="000000" w:themeColor="text1"/>
            <w:sz w:val="27"/>
            <w:szCs w:val="27"/>
            <w:lang w:eastAsia="ru-RU"/>
          </w:rPr>
          <w:t>статьей 13.3</w:t>
        </w:r>
      </w:hyperlink>
      <w:r w:rsidRPr="007B6F78">
        <w:rPr>
          <w:rFonts w:eastAsia="Times New Roman"/>
          <w:color w:val="000000" w:themeColor="text1"/>
          <w:sz w:val="27"/>
          <w:szCs w:val="27"/>
          <w:lang w:eastAsia="ru-RU"/>
        </w:rPr>
        <w:t xml:space="preserve"> Федерального закона от 29 июля 2017 г. № 218-ФЗ                           «О публично-правовой компании «Фонд развития территорий»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w:t>
      </w:r>
      <w:r w:rsidRPr="007B6F78">
        <w:rPr>
          <w:rFonts w:eastAsia="Times New Roman"/>
          <w:color w:val="000000" w:themeColor="text1"/>
          <w:sz w:val="27"/>
          <w:szCs w:val="27"/>
          <w:lang w:eastAsia="ru-RU"/>
        </w:rPr>
        <w:lastRenderedPageBreak/>
        <w:t>свои функции, предусмотренные законодательством о градостроительной деятельности, техническому заказчику;</w:t>
      </w:r>
    </w:p>
    <w:p w14:paraId="06B78F73"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Объекты федерального значения</w:t>
      </w:r>
      <w:r w:rsidRPr="007B6F78">
        <w:rPr>
          <w:color w:val="000000" w:themeColor="text1"/>
          <w:sz w:val="27"/>
          <w:szCs w:val="27"/>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Российской Федерации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14:paraId="4B06DE0F"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Объекты регионального значения</w:t>
      </w:r>
      <w:r w:rsidRPr="007B6F78">
        <w:rPr>
          <w:color w:val="000000" w:themeColor="text1"/>
          <w:sz w:val="27"/>
          <w:szCs w:val="27"/>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Градостроительного кодекса Российской Федерации областях, подлежащих отображению на схеме территориального планирования субъекта Российской Федерации, определяются законом Краснодарского края.</w:t>
      </w:r>
    </w:p>
    <w:p w14:paraId="6181B087"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Объекты местного значения</w:t>
      </w:r>
      <w:r w:rsidRPr="007B6F78">
        <w:rPr>
          <w:color w:val="000000" w:themeColor="text1"/>
          <w:sz w:val="27"/>
          <w:szCs w:val="27"/>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в указанных в пункте 1 части 3 статьи 19 и пункте 1 части 5 статьи 23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 определяются законом Краснодарского края.</w:t>
      </w:r>
    </w:p>
    <w:p w14:paraId="475E0508"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Технический заказчик</w:t>
      </w:r>
      <w:r w:rsidRPr="007B6F78">
        <w:rPr>
          <w:color w:val="000000" w:themeColor="text1"/>
          <w:sz w:val="27"/>
          <w:szCs w:val="27"/>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w:t>
      </w:r>
      <w:r w:rsidRPr="007B6F78">
        <w:rPr>
          <w:color w:val="000000" w:themeColor="text1"/>
          <w:sz w:val="27"/>
          <w:szCs w:val="27"/>
        </w:rPr>
        <w:lastRenderedPageBreak/>
        <w:t>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2.1 статьи 47, частью 4.1 статьи 48, частями 2.1 и 2.2 статьи 52, частями 5 и 6 статьи 55.31 Градостроительного кодекса Российской Федерации.</w:t>
      </w:r>
    </w:p>
    <w:p w14:paraId="7CF3E383"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 xml:space="preserve">Программы комплексного развития систем коммунальной инфраструктуры поселения - </w:t>
      </w:r>
      <w:r w:rsidRPr="007B6F78">
        <w:rPr>
          <w:color w:val="000000" w:themeColor="text1"/>
          <w:sz w:val="27"/>
          <w:szCs w:val="27"/>
        </w:rPr>
        <w:t>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разрабатываются и утверждаются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генерального плана поселения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14:paraId="336C101A"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Система коммунальной инфраструктуры</w:t>
      </w:r>
      <w:r w:rsidRPr="007B6F78">
        <w:rPr>
          <w:color w:val="000000" w:themeColor="text1"/>
          <w:sz w:val="27"/>
          <w:szCs w:val="27"/>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14:paraId="53B2847E"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Транспортно-пересадочный узел</w:t>
      </w:r>
      <w:r w:rsidRPr="007B6F78">
        <w:rPr>
          <w:color w:val="000000" w:themeColor="text1"/>
          <w:sz w:val="27"/>
          <w:szCs w:val="27"/>
        </w:rPr>
        <w:t xml:space="preserve"> - комплекс объектов недвижимого имущества, включающий в себя земельный участок либо несколько земельных </w:t>
      </w:r>
      <w:r w:rsidRPr="007B6F78">
        <w:rPr>
          <w:color w:val="000000" w:themeColor="text1"/>
          <w:sz w:val="27"/>
          <w:szCs w:val="27"/>
        </w:rPr>
        <w:lastRenderedPageBreak/>
        <w:t>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14:paraId="58366310" w14:textId="77777777" w:rsidR="00F67905" w:rsidRPr="007B6F78" w:rsidRDefault="00F67905" w:rsidP="00F67905">
      <w:pPr>
        <w:ind w:firstLine="709"/>
        <w:rPr>
          <w:color w:val="000000" w:themeColor="text1"/>
          <w:sz w:val="27"/>
          <w:szCs w:val="27"/>
        </w:rPr>
      </w:pPr>
      <w:r w:rsidRPr="007B6F78">
        <w:rPr>
          <w:b/>
          <w:color w:val="000000" w:themeColor="text1"/>
          <w:sz w:val="27"/>
          <w:szCs w:val="27"/>
        </w:rPr>
        <w:t>Нормативы градостроительного проектирования</w:t>
      </w:r>
      <w:r w:rsidRPr="007B6F78">
        <w:rPr>
          <w:color w:val="000000" w:themeColor="text1"/>
          <w:sz w:val="27"/>
          <w:szCs w:val="27"/>
        </w:rPr>
        <w:t xml:space="preserve"> - совокупность расчетных показателей, установленных в соответствии с Градостроительным кодексом Российской Федерации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14:paraId="2DAB61F0"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 xml:space="preserve">Программы комплексного развития транспортной инфраструктуры поселения </w:t>
      </w:r>
      <w:r w:rsidRPr="007B6F78">
        <w:rPr>
          <w:color w:val="000000" w:themeColor="text1"/>
          <w:sz w:val="27"/>
          <w:szCs w:val="27"/>
        </w:rPr>
        <w:t>-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разрабатываются и утверждаются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генерального плана поселения, и должны обеспечивать сбалансированное, перспективное развитие транспортной инфраструктуры поселения, в соответствии с потребностями в строительстве, реконструкции объектов транспортной инфраструктуры местного значения.</w:t>
      </w:r>
    </w:p>
    <w:p w14:paraId="22D8F2D5"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Программы комплексного развития социальной инфраструктуры поселения</w:t>
      </w:r>
      <w:r w:rsidRPr="007B6F78">
        <w:rPr>
          <w:color w:val="000000" w:themeColor="text1"/>
          <w:sz w:val="27"/>
          <w:szCs w:val="27"/>
        </w:rPr>
        <w:t xml:space="preserve">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Программы комплексного развития социальной инфраструктуры поселения разрабатываются и утверждаются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генеральных планов поселения, и должны обеспечивать сбалансированное, перспективное развитие социальной инфраструктуры поселения в соответствии с потребностями в строительстве объектов социальной инфраструктуры местного значения.</w:t>
      </w:r>
    </w:p>
    <w:p w14:paraId="77E89A29"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Машино-место</w:t>
      </w:r>
      <w:r w:rsidRPr="007B6F78">
        <w:rPr>
          <w:color w:val="000000" w:themeColor="text1"/>
          <w:sz w:val="27"/>
          <w:szCs w:val="27"/>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w:t>
      </w:r>
      <w:r w:rsidRPr="007B6F78">
        <w:rPr>
          <w:color w:val="000000" w:themeColor="text1"/>
          <w:sz w:val="27"/>
          <w:szCs w:val="27"/>
        </w:rPr>
        <w:lastRenderedPageBreak/>
        <w:t>иной ограждающей конструкцией и границы которой описаны в установленном законодательством о государственном кадастровом учете порядке.</w:t>
      </w:r>
    </w:p>
    <w:p w14:paraId="316F0D5B"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Комплексное развитие территорий</w:t>
      </w:r>
      <w:r w:rsidRPr="007B6F78">
        <w:rPr>
          <w:color w:val="000000" w:themeColor="text1"/>
          <w:sz w:val="27"/>
          <w:szCs w:val="27"/>
        </w:rPr>
        <w:t xml:space="preserve">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w:t>
      </w:r>
    </w:p>
    <w:p w14:paraId="0C603CA5"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Элемент планировочной структуры</w:t>
      </w:r>
      <w:r w:rsidRPr="007B6F78">
        <w:rPr>
          <w:color w:val="000000" w:themeColor="text1"/>
          <w:sz w:val="27"/>
          <w:szCs w:val="27"/>
        </w:rPr>
        <w:t xml:space="preserve"> - часть территории поселения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63033E96"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Микрорайон (квартал)</w:t>
      </w:r>
      <w:r w:rsidRPr="007B6F78">
        <w:rPr>
          <w:color w:val="000000" w:themeColor="text1"/>
          <w:sz w:val="27"/>
          <w:szCs w:val="27"/>
        </w:rPr>
        <w:t xml:space="preserve"> - структурный элемент жилой застройки.</w:t>
      </w:r>
    </w:p>
    <w:p w14:paraId="0E84E69F"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Жилой район</w:t>
      </w:r>
      <w:r w:rsidRPr="007B6F78">
        <w:rPr>
          <w:color w:val="000000" w:themeColor="text1"/>
          <w:sz w:val="27"/>
          <w:szCs w:val="27"/>
        </w:rPr>
        <w:t xml:space="preserve"> - структурный элемент селитебной территории.</w:t>
      </w:r>
    </w:p>
    <w:p w14:paraId="1B902B58"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Улица</w:t>
      </w:r>
      <w:r w:rsidRPr="007B6F78">
        <w:rPr>
          <w:color w:val="000000" w:themeColor="text1"/>
          <w:sz w:val="27"/>
          <w:szCs w:val="27"/>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04DB90AF"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 xml:space="preserve">Дорога </w:t>
      </w:r>
      <w:r w:rsidRPr="007B6F78">
        <w:rPr>
          <w:color w:val="000000" w:themeColor="text1"/>
          <w:sz w:val="27"/>
          <w:szCs w:val="27"/>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764A4883"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Пешеходная зона</w:t>
      </w:r>
      <w:r w:rsidRPr="007B6F78">
        <w:rPr>
          <w:color w:val="000000" w:themeColor="text1"/>
          <w:sz w:val="27"/>
          <w:szCs w:val="27"/>
        </w:rPr>
        <w:t xml:space="preserve"> - территория, предназначенная для передвижения пешеходов.</w:t>
      </w:r>
    </w:p>
    <w:p w14:paraId="1ACCB99C"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Здание жилое многоквартирное</w:t>
      </w:r>
      <w:r w:rsidRPr="007B6F78">
        <w:rPr>
          <w:color w:val="000000" w:themeColor="text1"/>
          <w:sz w:val="27"/>
          <w:szCs w:val="27"/>
        </w:rPr>
        <w:t xml:space="preserve"> - жилое здание, в котором квартиры имеют общие внеквартирные помещения и инженерные системы.</w:t>
      </w:r>
    </w:p>
    <w:p w14:paraId="3AF95E6E"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Здание жилое многоквартирное секционного типа</w:t>
      </w:r>
      <w:r w:rsidRPr="007B6F78">
        <w:rPr>
          <w:color w:val="000000" w:themeColor="text1"/>
          <w:sz w:val="27"/>
          <w:szCs w:val="27"/>
        </w:rPr>
        <w:t xml:space="preserve"> - здание, состоящее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 </w:t>
      </w:r>
    </w:p>
    <w:p w14:paraId="0BA863C0"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Секция жилого здания</w:t>
      </w:r>
      <w:r w:rsidRPr="007B6F78">
        <w:rPr>
          <w:color w:val="000000" w:themeColor="text1"/>
          <w:sz w:val="27"/>
          <w:szCs w:val="27"/>
        </w:rPr>
        <w:t xml:space="preserve"> - часть здания, квартиры которой имеют выход на одну лестничную клетку непосредственно или через коридор и отделенная от других частей здания глухой стеной;</w:t>
      </w:r>
    </w:p>
    <w:p w14:paraId="560782A8"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Здание жилое многоквартирное галерейного типа</w:t>
      </w:r>
      <w:r w:rsidRPr="007B6F78">
        <w:rPr>
          <w:color w:val="000000" w:themeColor="text1"/>
          <w:sz w:val="27"/>
          <w:szCs w:val="27"/>
        </w:rPr>
        <w:t xml:space="preserve"> - здание, в котором все квартиры этажа имеют выходы через общую галерею не менее чем на две лестницы.</w:t>
      </w:r>
    </w:p>
    <w:p w14:paraId="792C52ED"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Здание жилое многоквартирное коридорного типа</w:t>
      </w:r>
      <w:r w:rsidRPr="007B6F78">
        <w:rPr>
          <w:color w:val="000000" w:themeColor="text1"/>
          <w:sz w:val="27"/>
          <w:szCs w:val="27"/>
        </w:rPr>
        <w:t xml:space="preserve"> - здание, в котором все квартиры этажа имеют выходы через общий коридор не менее чем на две лестницы.</w:t>
      </w:r>
    </w:p>
    <w:p w14:paraId="67836B61" w14:textId="77777777" w:rsidR="00F67905" w:rsidRPr="007B6F78" w:rsidRDefault="00F67905" w:rsidP="00F67905">
      <w:pPr>
        <w:ind w:firstLine="709"/>
        <w:rPr>
          <w:rFonts w:eastAsia="Times New Roman"/>
          <w:color w:val="000000" w:themeColor="text1"/>
          <w:sz w:val="27"/>
          <w:szCs w:val="27"/>
          <w:lang w:eastAsia="ru-RU"/>
        </w:rPr>
      </w:pPr>
      <w:r w:rsidRPr="007B6F78">
        <w:rPr>
          <w:rFonts w:eastAsia="Times New Roman"/>
          <w:b/>
          <w:color w:val="000000" w:themeColor="text1"/>
          <w:sz w:val="27"/>
          <w:szCs w:val="27"/>
          <w:lang w:eastAsia="ru-RU"/>
        </w:rPr>
        <w:t>Дом блокированной застройки</w:t>
      </w:r>
      <w:r w:rsidRPr="007B6F78">
        <w:rPr>
          <w:rFonts w:eastAsia="Times New Roman"/>
          <w:color w:val="000000" w:themeColor="text1"/>
          <w:sz w:val="27"/>
          <w:szCs w:val="27"/>
          <w:lang w:eastAsia="ru-RU"/>
        </w:rPr>
        <w:t xml:space="preserve">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 </w:t>
      </w:r>
    </w:p>
    <w:p w14:paraId="3722CEB0"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Одноквартирный жилой дом</w:t>
      </w:r>
      <w:r w:rsidRPr="007B6F78">
        <w:rPr>
          <w:color w:val="000000" w:themeColor="text1"/>
          <w:sz w:val="27"/>
          <w:szCs w:val="27"/>
        </w:rPr>
        <w:t xml:space="preserve"> – жилой дом, предназначенный для проживания одной семьи и имеющий приквартирный участок.</w:t>
      </w:r>
    </w:p>
    <w:p w14:paraId="4D6018B1"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Приквартирный участок</w:t>
      </w:r>
      <w:r w:rsidRPr="007B6F78">
        <w:rPr>
          <w:color w:val="000000" w:themeColor="text1"/>
          <w:sz w:val="27"/>
          <w:szCs w:val="27"/>
        </w:rPr>
        <w:t xml:space="preserve"> - земельный участок, примыкающий к жилому зданию (квартире) с непосредственным выходом на него.</w:t>
      </w:r>
    </w:p>
    <w:p w14:paraId="7AA02792"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Индивидуальный жилой дом</w:t>
      </w:r>
      <w:r w:rsidRPr="007B6F78">
        <w:rPr>
          <w:color w:val="000000" w:themeColor="text1"/>
          <w:sz w:val="27"/>
          <w:szCs w:val="27"/>
        </w:rPr>
        <w:t xml:space="preserve"> – отдельно стоящий жилой дом с количеством этажей не более трех, предназначенный для проживания одной семьи.</w:t>
      </w:r>
    </w:p>
    <w:p w14:paraId="6D1B141B" w14:textId="77777777" w:rsidR="00707DAE" w:rsidRPr="007B6F78" w:rsidRDefault="00707DAE" w:rsidP="00707DAE">
      <w:pPr>
        <w:ind w:firstLine="709"/>
        <w:rPr>
          <w:color w:val="000000" w:themeColor="text1"/>
          <w:sz w:val="27"/>
          <w:szCs w:val="27"/>
        </w:rPr>
      </w:pPr>
      <w:r w:rsidRPr="007B6F78">
        <w:rPr>
          <w:b/>
          <w:color w:val="000000" w:themeColor="text1"/>
          <w:sz w:val="27"/>
          <w:szCs w:val="27"/>
        </w:rPr>
        <w:lastRenderedPageBreak/>
        <w:t>Этаж надземный</w:t>
      </w:r>
      <w:r w:rsidRPr="007B6F78">
        <w:rPr>
          <w:color w:val="000000" w:themeColor="text1"/>
          <w:sz w:val="27"/>
          <w:szCs w:val="27"/>
        </w:rPr>
        <w:t xml:space="preserve"> - этаж с отметкой пола помещений не ниже планировочной отметки земли.</w:t>
      </w:r>
    </w:p>
    <w:p w14:paraId="42DF4A9E"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Этаж подземный</w:t>
      </w:r>
      <w:r w:rsidRPr="007B6F78">
        <w:rPr>
          <w:color w:val="000000" w:themeColor="text1"/>
          <w:sz w:val="27"/>
          <w:szCs w:val="27"/>
        </w:rPr>
        <w:t xml:space="preserve"> - этаж с отметкой пола помещений ниже планировочной отметки земли на всю высоту помещений.</w:t>
      </w:r>
    </w:p>
    <w:p w14:paraId="0B3E5E27"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Этаж первый</w:t>
      </w:r>
      <w:r w:rsidRPr="007B6F78">
        <w:rPr>
          <w:color w:val="000000" w:themeColor="text1"/>
          <w:sz w:val="27"/>
          <w:szCs w:val="27"/>
        </w:rPr>
        <w:t xml:space="preserve"> - нижний надземный этаж здания.</w:t>
      </w:r>
    </w:p>
    <w:p w14:paraId="72AEADF8"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Этаж цокольный</w:t>
      </w:r>
      <w:r w:rsidRPr="007B6F78">
        <w:rPr>
          <w:color w:val="000000" w:themeColor="text1"/>
          <w:sz w:val="27"/>
          <w:szCs w:val="27"/>
        </w:rPr>
        <w:t xml:space="preserve"> - этаж с отметкой пола помещений ниже планировочной отметки земли на высоту не более половины высоты помещений.</w:t>
      </w:r>
    </w:p>
    <w:p w14:paraId="3254FEF4"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Этаж подвальный</w:t>
      </w:r>
      <w:r w:rsidRPr="007B6F78">
        <w:rPr>
          <w:color w:val="000000" w:themeColor="text1"/>
          <w:sz w:val="27"/>
          <w:szCs w:val="27"/>
        </w:rPr>
        <w:t xml:space="preserve"> - этаж с отметкой пола помещений ниже планировочной отметки земли более чем наполовину высоты помещений или первый подземный этаж.</w:t>
      </w:r>
    </w:p>
    <w:p w14:paraId="01C593DC"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Этаж мансардный</w:t>
      </w:r>
      <w:r w:rsidRPr="007B6F78">
        <w:rPr>
          <w:color w:val="000000" w:themeColor="text1"/>
          <w:sz w:val="27"/>
          <w:szCs w:val="27"/>
        </w:rPr>
        <w:t xml:space="preserve"> -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14:paraId="717862EC" w14:textId="65403EE4" w:rsidR="00F67905" w:rsidRPr="007B6F78" w:rsidRDefault="00707DAE" w:rsidP="00707DAE">
      <w:pPr>
        <w:ind w:firstLine="709"/>
        <w:rPr>
          <w:color w:val="000000" w:themeColor="text1"/>
          <w:sz w:val="27"/>
          <w:szCs w:val="27"/>
        </w:rPr>
      </w:pPr>
      <w:r w:rsidRPr="007B6F78">
        <w:rPr>
          <w:b/>
          <w:color w:val="000000" w:themeColor="text1"/>
          <w:sz w:val="27"/>
          <w:szCs w:val="27"/>
        </w:rPr>
        <w:t>Этаж технический</w:t>
      </w:r>
      <w:r w:rsidRPr="007B6F78">
        <w:rPr>
          <w:color w:val="000000" w:themeColor="text1"/>
          <w:sz w:val="27"/>
          <w:szCs w:val="27"/>
        </w:rPr>
        <w:t xml:space="preserve">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14:paraId="6B9EF47D" w14:textId="77777777" w:rsidR="00E8529B" w:rsidRPr="007B6F78" w:rsidRDefault="00E8529B" w:rsidP="00E8529B">
      <w:pPr>
        <w:ind w:firstLine="709"/>
        <w:rPr>
          <w:color w:val="000000" w:themeColor="text1"/>
          <w:sz w:val="27"/>
          <w:szCs w:val="27"/>
        </w:rPr>
      </w:pPr>
      <w:r w:rsidRPr="007B6F78">
        <w:rPr>
          <w:b/>
          <w:color w:val="000000" w:themeColor="text1"/>
          <w:sz w:val="27"/>
          <w:szCs w:val="27"/>
        </w:rPr>
        <w:t>Предельное количество этажей</w:t>
      </w:r>
      <w:r w:rsidRPr="007B6F78">
        <w:rPr>
          <w:color w:val="000000" w:themeColor="text1"/>
          <w:sz w:val="27"/>
          <w:szCs w:val="27"/>
        </w:rPr>
        <w:t xml:space="preserve"> - предельное допустимое количество суммы всех надземных этажей объекта капитального строительства;</w:t>
      </w:r>
    </w:p>
    <w:p w14:paraId="3309EA38" w14:textId="4E782035" w:rsidR="00707DAE" w:rsidRPr="007B6F78" w:rsidRDefault="00707DAE" w:rsidP="00707DAE">
      <w:pPr>
        <w:ind w:firstLine="709"/>
        <w:rPr>
          <w:color w:val="000000" w:themeColor="text1"/>
          <w:sz w:val="27"/>
          <w:szCs w:val="27"/>
        </w:rPr>
      </w:pPr>
      <w:r w:rsidRPr="007B6F78">
        <w:rPr>
          <w:b/>
          <w:color w:val="000000" w:themeColor="text1"/>
          <w:sz w:val="27"/>
          <w:szCs w:val="27"/>
        </w:rPr>
        <w:t>Планировочная отметка земли</w:t>
      </w:r>
      <w:r w:rsidRPr="007B6F78">
        <w:rPr>
          <w:color w:val="000000" w:themeColor="text1"/>
          <w:sz w:val="27"/>
          <w:szCs w:val="27"/>
        </w:rPr>
        <w:t xml:space="preserve"> - уровень земли на границе земли и отмостки здания.</w:t>
      </w:r>
    </w:p>
    <w:p w14:paraId="1E6B2F8D"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Гостевой дом для сезонного проживания отдыхающих и туристов (далее - гостевой дом)</w:t>
      </w:r>
      <w:r w:rsidRPr="007B6F78">
        <w:rPr>
          <w:color w:val="000000" w:themeColor="text1"/>
          <w:sz w:val="27"/>
          <w:szCs w:val="27"/>
        </w:rPr>
        <w:t xml:space="preserve">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w:t>
      </w:r>
    </w:p>
    <w:p w14:paraId="110BF976"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Доходный дом</w:t>
      </w:r>
      <w:r w:rsidRPr="007B6F78">
        <w:rPr>
          <w:color w:val="000000" w:themeColor="text1"/>
          <w:sz w:val="27"/>
          <w:szCs w:val="27"/>
        </w:rPr>
        <w:t xml:space="preserve"> - многоквартирный жилой дом, возведенный на участке, предоставленном под жилищное строительство в установленном порядке, в котором все жилые и нежилые помещения без ограничения размера площади предоставляются для проживания во временное владение или пользование юридическим и физическим лицам по договорам аренды или коммерческого найма. </w:t>
      </w:r>
    </w:p>
    <w:p w14:paraId="136DD10D"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Подрядчик</w:t>
      </w:r>
      <w:r w:rsidRPr="007B6F78">
        <w:rPr>
          <w:color w:val="000000" w:themeColor="text1"/>
          <w:sz w:val="27"/>
          <w:szCs w:val="27"/>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14:paraId="76F9A780"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Прибрежная защитная полоса</w:t>
      </w:r>
      <w:r w:rsidRPr="007B6F78">
        <w:rPr>
          <w:color w:val="000000" w:themeColor="text1"/>
          <w:sz w:val="27"/>
          <w:szCs w:val="27"/>
        </w:rPr>
        <w:t xml:space="preserve"> – часть водоохраной зоны, для которой вводятся дополнительные ограничения хозяйственной и иной деятельности.</w:t>
      </w:r>
    </w:p>
    <w:p w14:paraId="629BDA26"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Процент застройки участка</w:t>
      </w:r>
      <w:r w:rsidRPr="007B6F78">
        <w:rPr>
          <w:color w:val="000000" w:themeColor="text1"/>
          <w:sz w:val="27"/>
          <w:szCs w:val="27"/>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14:paraId="100CDF5D"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Максимальный процент застройки в границах земельного участка</w:t>
      </w:r>
      <w:r w:rsidRPr="007B6F78">
        <w:rPr>
          <w:color w:val="000000" w:themeColor="text1"/>
          <w:sz w:val="27"/>
          <w:szCs w:val="27"/>
        </w:rPr>
        <w:t xml:space="preserve"> - отношение суммарной площади земельного участка, которая может быть застроена, ко всей площади земельного участка.</w:t>
      </w:r>
    </w:p>
    <w:p w14:paraId="58E1BA6A" w14:textId="77777777" w:rsidR="00707DAE" w:rsidRPr="007B6F78" w:rsidRDefault="00707DAE" w:rsidP="00707DAE">
      <w:pPr>
        <w:ind w:firstLine="709"/>
        <w:rPr>
          <w:color w:val="000000" w:themeColor="text1"/>
          <w:sz w:val="27"/>
          <w:szCs w:val="27"/>
        </w:rPr>
      </w:pPr>
      <w:r w:rsidRPr="007B6F78">
        <w:rPr>
          <w:b/>
          <w:color w:val="000000" w:themeColor="text1"/>
          <w:sz w:val="27"/>
          <w:szCs w:val="27"/>
        </w:rPr>
        <w:lastRenderedPageBreak/>
        <w:t>Публичный сервитут</w:t>
      </w:r>
      <w:r w:rsidRPr="007B6F78">
        <w:rPr>
          <w:color w:val="000000" w:themeColor="text1"/>
          <w:sz w:val="27"/>
          <w:szCs w:val="27"/>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14:paraId="66B96739"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Разрешенное использование земельных участков и иных объектов недвижимости</w:t>
      </w:r>
      <w:r w:rsidRPr="007B6F78">
        <w:rPr>
          <w:color w:val="000000" w:themeColor="text1"/>
          <w:sz w:val="27"/>
          <w:szCs w:val="27"/>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14:paraId="71B9D311"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Озелененная территория</w:t>
      </w:r>
      <w:r w:rsidRPr="007B6F78">
        <w:rPr>
          <w:color w:val="000000" w:themeColor="text1"/>
          <w:sz w:val="27"/>
          <w:szCs w:val="27"/>
        </w:rPr>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p w14:paraId="00E31975"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Коэффициент озеленения</w:t>
      </w:r>
      <w:r w:rsidRPr="007B6F78">
        <w:rPr>
          <w:color w:val="000000" w:themeColor="text1"/>
          <w:sz w:val="27"/>
          <w:szCs w:val="27"/>
        </w:rPr>
        <w:t xml:space="preserve"> - отношение территории земельного участка, которая должна быть занята зелеными насаждениями, ко всей площади участка (в процентах).</w:t>
      </w:r>
    </w:p>
    <w:p w14:paraId="23544EBC"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Квартал сохраняемой застройки</w:t>
      </w:r>
      <w:r w:rsidRPr="007B6F78">
        <w:rPr>
          <w:color w:val="000000" w:themeColor="text1"/>
          <w:sz w:val="27"/>
          <w:szCs w:val="27"/>
        </w:rPr>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745D42BC"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Малые архитектурные формы</w:t>
      </w:r>
      <w:r w:rsidRPr="007B6F78">
        <w:rPr>
          <w:color w:val="000000" w:themeColor="text1"/>
          <w:sz w:val="27"/>
          <w:szCs w:val="27"/>
        </w:rPr>
        <w:t xml:space="preserve"> - фонтаны, декоративные бассейны, водопады, беседки, теневые навесы, перголы, подпорные стенки, лестницы, кровли, парапеты, оборудование для игр детей и отдыха взрослого населения, ограждения, садово-парковая мебель и тому подобное.</w:t>
      </w:r>
    </w:p>
    <w:p w14:paraId="38D613BB"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Защитные дорожные сооружения</w:t>
      </w:r>
      <w:r w:rsidRPr="007B6F78">
        <w:rPr>
          <w:color w:val="000000" w:themeColor="text1"/>
          <w:sz w:val="27"/>
          <w:szCs w:val="27"/>
        </w:rPr>
        <w:t xml:space="preserve">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 </w:t>
      </w:r>
    </w:p>
    <w:p w14:paraId="07BFBEAF"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Стоянка для автомобилей (автостоянка)</w:t>
      </w:r>
      <w:r w:rsidRPr="007B6F78">
        <w:rPr>
          <w:color w:val="000000" w:themeColor="text1"/>
          <w:sz w:val="27"/>
          <w:szCs w:val="27"/>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6202F991"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Надземная автостоянка закрытого типа</w:t>
      </w:r>
      <w:r w:rsidRPr="007B6F78">
        <w:rPr>
          <w:color w:val="000000" w:themeColor="text1"/>
          <w:sz w:val="27"/>
          <w:szCs w:val="27"/>
        </w:rPr>
        <w:t xml:space="preserve"> - автостоянка с наружными стеновыми ограждениями (гаражи, гаражи-стоянки, гаражные комплексы).</w:t>
      </w:r>
    </w:p>
    <w:p w14:paraId="272D2025"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Автостоянка открытого типа</w:t>
      </w:r>
      <w:r w:rsidRPr="007B6F78">
        <w:rPr>
          <w:color w:val="000000" w:themeColor="text1"/>
          <w:sz w:val="27"/>
          <w:szCs w:val="27"/>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0936F792"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Парковка (парковочное место)</w:t>
      </w:r>
      <w:r w:rsidRPr="007B6F78">
        <w:rPr>
          <w:color w:val="000000" w:themeColor="text1"/>
          <w:sz w:val="27"/>
          <w:szCs w:val="27"/>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w:t>
      </w:r>
      <w:r w:rsidRPr="007B6F78">
        <w:rPr>
          <w:color w:val="000000" w:themeColor="text1"/>
          <w:sz w:val="27"/>
          <w:szCs w:val="27"/>
        </w:rPr>
        <w:lastRenderedPageBreak/>
        <w:t>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1CC4647F"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Гостевые стоянки</w:t>
      </w:r>
      <w:r w:rsidRPr="007B6F78">
        <w:rPr>
          <w:color w:val="000000" w:themeColor="text1"/>
          <w:sz w:val="27"/>
          <w:szCs w:val="27"/>
        </w:rPr>
        <w:t xml:space="preserve"> - открытые площадки, предназначенные для кратковременного хранения (стоянки) легковых автомобилей.</w:t>
      </w:r>
    </w:p>
    <w:p w14:paraId="3550286A"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Магазин</w:t>
      </w:r>
      <w:r w:rsidRPr="007B6F78">
        <w:rPr>
          <w:color w:val="000000" w:themeColor="text1"/>
          <w:sz w:val="27"/>
          <w:szCs w:val="27"/>
        </w:rPr>
        <w:t xml:space="preserve">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w:t>
      </w:r>
    </w:p>
    <w:p w14:paraId="5F2B40E6" w14:textId="0FBDC878" w:rsidR="00707DAE" w:rsidRPr="007B6F78" w:rsidRDefault="00707DAE" w:rsidP="00707DAE">
      <w:pPr>
        <w:ind w:firstLine="709"/>
        <w:rPr>
          <w:color w:val="000000" w:themeColor="text1"/>
          <w:sz w:val="27"/>
          <w:szCs w:val="27"/>
        </w:rPr>
      </w:pPr>
      <w:r w:rsidRPr="007B6F78">
        <w:rPr>
          <w:b/>
          <w:color w:val="000000" w:themeColor="text1"/>
          <w:sz w:val="27"/>
          <w:szCs w:val="27"/>
        </w:rPr>
        <w:t>Киоск</w:t>
      </w:r>
      <w:r w:rsidRPr="007B6F78">
        <w:rPr>
          <w:color w:val="000000" w:themeColor="text1"/>
          <w:sz w:val="27"/>
          <w:szCs w:val="27"/>
        </w:rPr>
        <w:t xml:space="preserve"> - нестационарный торговый объект, представляющий собой  некапитальное,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площадью до 20 кв.</w:t>
      </w:r>
      <w:r w:rsidR="00F67905" w:rsidRPr="007B6F78">
        <w:rPr>
          <w:color w:val="000000" w:themeColor="text1"/>
          <w:sz w:val="27"/>
          <w:szCs w:val="27"/>
        </w:rPr>
        <w:t xml:space="preserve"> </w:t>
      </w:r>
      <w:r w:rsidRPr="007B6F78">
        <w:rPr>
          <w:color w:val="000000" w:themeColor="text1"/>
          <w:sz w:val="27"/>
          <w:szCs w:val="27"/>
        </w:rPr>
        <w:t>м.</w:t>
      </w:r>
    </w:p>
    <w:p w14:paraId="1965A1F5"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Торговый павильон</w:t>
      </w:r>
      <w:r w:rsidRPr="007B6F78">
        <w:rPr>
          <w:color w:val="000000" w:themeColor="text1"/>
          <w:sz w:val="27"/>
          <w:szCs w:val="27"/>
        </w:rPr>
        <w:t xml:space="preserve"> - нестационарный торговый объект, представляющий собой некапитальное, одноэтажное сооружение, имеющее торговый зал рассчитанный на одно или несколько рабочих мест продавцов и помещение для хранения товарного запаса.</w:t>
      </w:r>
    </w:p>
    <w:p w14:paraId="6B02E4C8"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Пандус</w:t>
      </w:r>
      <w:r w:rsidRPr="007B6F78">
        <w:rPr>
          <w:color w:val="000000" w:themeColor="text1"/>
          <w:sz w:val="27"/>
          <w:szCs w:val="27"/>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690FB002"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Маломобильные граждане</w:t>
      </w:r>
      <w:r w:rsidRPr="007B6F78">
        <w:rPr>
          <w:color w:val="000000" w:themeColor="text1"/>
          <w:sz w:val="27"/>
          <w:szCs w:val="27"/>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 </w:t>
      </w:r>
    </w:p>
    <w:p w14:paraId="19E03789"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Контейнер</w:t>
      </w:r>
      <w:r w:rsidRPr="007B6F78">
        <w:rPr>
          <w:color w:val="000000" w:themeColor="text1"/>
          <w:sz w:val="27"/>
          <w:szCs w:val="27"/>
        </w:rPr>
        <w:t xml:space="preserve"> – стандартная емкость для сбора ТКО                                                          объемом 0,6 - 1,5 кубических метров;</w:t>
      </w:r>
    </w:p>
    <w:p w14:paraId="49BF5172" w14:textId="77777777" w:rsidR="00707DAE" w:rsidRPr="007B6F78" w:rsidRDefault="00707DAE" w:rsidP="00707DAE">
      <w:pPr>
        <w:ind w:firstLine="709"/>
        <w:rPr>
          <w:color w:val="000000" w:themeColor="text1"/>
          <w:sz w:val="27"/>
          <w:szCs w:val="27"/>
        </w:rPr>
      </w:pPr>
      <w:r w:rsidRPr="007B6F78">
        <w:rPr>
          <w:b/>
          <w:color w:val="000000" w:themeColor="text1"/>
          <w:sz w:val="27"/>
          <w:szCs w:val="27"/>
        </w:rPr>
        <w:t>Бункер-накопитель</w:t>
      </w:r>
      <w:r w:rsidRPr="007B6F78">
        <w:rPr>
          <w:color w:val="000000" w:themeColor="text1"/>
          <w:sz w:val="27"/>
          <w:szCs w:val="27"/>
        </w:rPr>
        <w:t xml:space="preserve"> - стандартная емкость для сбора КГМ объемом более                    2,0 кубических метров.</w:t>
      </w:r>
    </w:p>
    <w:p w14:paraId="1144A37B" w14:textId="77777777" w:rsidR="00E8529B" w:rsidRPr="007B6F78" w:rsidRDefault="00E8529B" w:rsidP="00E8529B">
      <w:pPr>
        <w:ind w:firstLine="709"/>
        <w:rPr>
          <w:color w:val="000000" w:themeColor="text1"/>
          <w:sz w:val="27"/>
          <w:szCs w:val="27"/>
        </w:rPr>
      </w:pPr>
      <w:bookmarkStart w:id="13" w:name="_Toc469412171"/>
      <w:r w:rsidRPr="007B6F78">
        <w:rPr>
          <w:b/>
          <w:color w:val="000000" w:themeColor="text1"/>
          <w:sz w:val="27"/>
          <w:szCs w:val="27"/>
        </w:rPr>
        <w:t xml:space="preserve">Озеленение </w:t>
      </w:r>
      <w:r w:rsidRPr="007B6F78">
        <w:rPr>
          <w:color w:val="000000" w:themeColor="text1"/>
          <w:sz w:val="27"/>
          <w:szCs w:val="27"/>
        </w:rPr>
        <w:t>-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дерева на каждые 1000 кв. м земельного участка.</w:t>
      </w:r>
    </w:p>
    <w:p w14:paraId="11404FA6" w14:textId="77777777" w:rsidR="00E8529B" w:rsidRPr="007B6F78" w:rsidRDefault="00E8529B" w:rsidP="00E8529B">
      <w:pPr>
        <w:ind w:firstLine="709"/>
        <w:rPr>
          <w:color w:val="000000" w:themeColor="text1"/>
          <w:sz w:val="27"/>
          <w:szCs w:val="27"/>
        </w:rPr>
      </w:pPr>
      <w:r w:rsidRPr="007B6F78">
        <w:rPr>
          <w:b/>
          <w:color w:val="000000" w:themeColor="text1"/>
          <w:sz w:val="27"/>
          <w:szCs w:val="27"/>
        </w:rPr>
        <w:t>Процент озеленения земельного участка</w:t>
      </w:r>
      <w:r w:rsidRPr="007B6F78">
        <w:rPr>
          <w:color w:val="000000" w:themeColor="text1"/>
          <w:sz w:val="27"/>
          <w:szCs w:val="27"/>
        </w:rPr>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14:paraId="6B3C3BFD" w14:textId="77777777" w:rsidR="00E8529B" w:rsidRPr="007B6F78" w:rsidRDefault="00E8529B" w:rsidP="00E8529B">
      <w:pPr>
        <w:ind w:firstLine="709"/>
        <w:rPr>
          <w:color w:val="000000" w:themeColor="text1"/>
          <w:sz w:val="27"/>
          <w:szCs w:val="27"/>
        </w:rPr>
      </w:pPr>
      <w:r w:rsidRPr="007B6F78">
        <w:rPr>
          <w:b/>
          <w:color w:val="000000" w:themeColor="text1"/>
          <w:sz w:val="27"/>
          <w:szCs w:val="27"/>
        </w:rPr>
        <w:lastRenderedPageBreak/>
        <w:t>Предельный коэффициент плотности жилой застройки</w:t>
      </w:r>
      <w:r w:rsidRPr="007B6F78">
        <w:rPr>
          <w:color w:val="000000" w:themeColor="text1"/>
          <w:sz w:val="27"/>
          <w:szCs w:val="27"/>
        </w:rPr>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14:paraId="00D64AF5" w14:textId="77777777" w:rsidR="00E8529B" w:rsidRPr="007B6F78" w:rsidRDefault="00E8529B" w:rsidP="00E8529B">
      <w:pPr>
        <w:ind w:firstLine="709"/>
        <w:rPr>
          <w:color w:val="000000" w:themeColor="text1"/>
          <w:sz w:val="27"/>
          <w:szCs w:val="27"/>
        </w:rPr>
      </w:pPr>
      <w:r w:rsidRPr="007B6F78">
        <w:rPr>
          <w:b/>
          <w:color w:val="000000" w:themeColor="text1"/>
          <w:sz w:val="27"/>
          <w:szCs w:val="27"/>
        </w:rPr>
        <w:t>Максимальный процент застройки в границах земельного участка</w:t>
      </w:r>
      <w:r w:rsidRPr="007B6F78">
        <w:rPr>
          <w:color w:val="000000" w:themeColor="text1"/>
          <w:sz w:val="27"/>
          <w:szCs w:val="27"/>
        </w:rPr>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14:paraId="380637CD" w14:textId="77777777" w:rsidR="00E8529B" w:rsidRPr="007B6F78" w:rsidRDefault="00E8529B" w:rsidP="00E8529B">
      <w:pPr>
        <w:ind w:firstLine="709"/>
        <w:rPr>
          <w:color w:val="000000" w:themeColor="text1"/>
          <w:sz w:val="27"/>
          <w:szCs w:val="27"/>
        </w:rPr>
      </w:pPr>
      <w:r w:rsidRPr="007B6F78">
        <w:rPr>
          <w:b/>
          <w:color w:val="000000" w:themeColor="text1"/>
          <w:sz w:val="27"/>
          <w:szCs w:val="27"/>
        </w:rPr>
        <w:t>Минимальный процент озеленения земельного участка</w:t>
      </w:r>
      <w:r w:rsidRPr="007B6F78">
        <w:rPr>
          <w:color w:val="000000" w:themeColor="text1"/>
          <w:sz w:val="27"/>
          <w:szCs w:val="27"/>
        </w:rPr>
        <w:t xml:space="preserve"> – отношение площади озеленения (зеленых зон) ко всей площади земельного участка.</w:t>
      </w:r>
    </w:p>
    <w:p w14:paraId="6197800C" w14:textId="77777777" w:rsidR="00E8529B" w:rsidRPr="007B6F78" w:rsidRDefault="00E8529B" w:rsidP="00E8529B">
      <w:pPr>
        <w:ind w:firstLine="709"/>
        <w:rPr>
          <w:color w:val="000000" w:themeColor="text1"/>
          <w:sz w:val="27"/>
          <w:szCs w:val="27"/>
        </w:rPr>
      </w:pPr>
    </w:p>
    <w:p w14:paraId="0AAE6D31" w14:textId="77777777" w:rsidR="00707DAE" w:rsidRPr="007B6F78" w:rsidRDefault="00707DAE" w:rsidP="00707DAE">
      <w:pPr>
        <w:ind w:firstLine="0"/>
        <w:jc w:val="center"/>
        <w:outlineLvl w:val="2"/>
        <w:rPr>
          <w:b/>
          <w:bCs/>
          <w:color w:val="000000" w:themeColor="text1"/>
          <w:sz w:val="27"/>
          <w:szCs w:val="27"/>
          <w:lang w:eastAsia="ru-RU"/>
        </w:rPr>
      </w:pPr>
      <w:r w:rsidRPr="007B6F78">
        <w:rPr>
          <w:b/>
          <w:bCs/>
          <w:color w:val="000000" w:themeColor="text1"/>
          <w:sz w:val="27"/>
          <w:szCs w:val="27"/>
          <w:lang w:eastAsia="ru-RU"/>
        </w:rPr>
        <w:t>Статья 2. Основания введения, назначение и состав Правил</w:t>
      </w:r>
      <w:bookmarkEnd w:id="13"/>
    </w:p>
    <w:p w14:paraId="609FAC24" w14:textId="77777777" w:rsidR="00707DAE" w:rsidRPr="007B6F78" w:rsidRDefault="00707DAE" w:rsidP="00707DAE">
      <w:pPr>
        <w:rPr>
          <w:color w:val="000000" w:themeColor="text1"/>
          <w:sz w:val="27"/>
          <w:szCs w:val="27"/>
        </w:rPr>
      </w:pPr>
    </w:p>
    <w:p w14:paraId="689BDBE2" w14:textId="77777777" w:rsidR="00707DAE" w:rsidRPr="007B6F78" w:rsidRDefault="00707DAE" w:rsidP="00707DAE">
      <w:pPr>
        <w:ind w:firstLine="709"/>
        <w:rPr>
          <w:color w:val="000000" w:themeColor="text1"/>
          <w:sz w:val="27"/>
          <w:szCs w:val="27"/>
        </w:rPr>
      </w:pPr>
      <w:r w:rsidRPr="007B6F78">
        <w:rPr>
          <w:color w:val="000000" w:themeColor="text1"/>
          <w:sz w:val="27"/>
          <w:szCs w:val="27"/>
        </w:rPr>
        <w:t xml:space="preserve">1. Настоящие Правила в соответствии с Градостроительным кодексом Российской Федерации, Земельным кодексом Российской Федерации предусматривают в </w:t>
      </w:r>
      <w:r w:rsidR="004A3FD8" w:rsidRPr="007B6F78">
        <w:rPr>
          <w:color w:val="000000" w:themeColor="text1"/>
          <w:sz w:val="27"/>
          <w:szCs w:val="27"/>
        </w:rPr>
        <w:t xml:space="preserve">Холмском </w:t>
      </w:r>
      <w:r w:rsidRPr="007B6F78">
        <w:rPr>
          <w:color w:val="000000" w:themeColor="text1"/>
          <w:sz w:val="27"/>
          <w:szCs w:val="27"/>
        </w:rPr>
        <w:t>сельском поселении Абинского района систему 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14:paraId="3E4F6224"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 Правила разрабатываются в целях:</w:t>
      </w:r>
    </w:p>
    <w:p w14:paraId="0674CE48"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4A1A5368"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 создания условий для планировки территорий муниципальных образований;</w:t>
      </w:r>
    </w:p>
    <w:p w14:paraId="6EFE9FE9"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39499366"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56A87D4E"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3. Правила включают в себя:</w:t>
      </w:r>
    </w:p>
    <w:p w14:paraId="18DBFD98"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 порядок их применения и внесения изменений в указанные правила;</w:t>
      </w:r>
    </w:p>
    <w:p w14:paraId="4A9C650B"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 карту градостроительного зонирования;</w:t>
      </w:r>
    </w:p>
    <w:p w14:paraId="6CDD3301"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3) градостроительные регламенты.</w:t>
      </w:r>
    </w:p>
    <w:p w14:paraId="7CFAAFA9"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lastRenderedPageBreak/>
        <w:t>4. Порядок применения правил землепользования и застройки и внесения в них изменений включает в себя положения:</w:t>
      </w:r>
    </w:p>
    <w:p w14:paraId="3831E1CD"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 о регулировании землепользования и застройки органами местного самоуправления;</w:t>
      </w:r>
    </w:p>
    <w:p w14:paraId="6CB0559A"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43D0F6DF"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3) о подготовке документации по планировке территории органами местного самоуправления;</w:t>
      </w:r>
    </w:p>
    <w:p w14:paraId="429BA1A7"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4) о проведении публичных слушаний по вопросам землепользования и застройки;</w:t>
      </w:r>
    </w:p>
    <w:p w14:paraId="679558EF"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5) о внесении изменений в правила землепользования и застройки;</w:t>
      </w:r>
    </w:p>
    <w:p w14:paraId="6781BDC9"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6) о регулировании иных вопросов землепользования и застройки.</w:t>
      </w:r>
    </w:p>
    <w:p w14:paraId="775AB69C"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5.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14:paraId="6E1C82C5"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6. 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w:t>
      </w:r>
      <w:r w:rsidRPr="007B6F78">
        <w:rPr>
          <w:color w:val="000000" w:themeColor="text1"/>
          <w:sz w:val="27"/>
          <w:szCs w:val="27"/>
        </w:rPr>
        <w:t xml:space="preserve"> </w:t>
      </w:r>
      <w:r w:rsidRPr="007B6F78">
        <w:rPr>
          <w:rFonts w:eastAsia="Times New Roman"/>
          <w:color w:val="000000" w:themeColor="text1"/>
          <w:sz w:val="27"/>
          <w:szCs w:val="27"/>
          <w:lang w:eastAsia="ru-RU"/>
        </w:rPr>
        <w:t>которые являются приложением к правилам землепользования и застройки.</w:t>
      </w:r>
    </w:p>
    <w:p w14:paraId="56D1A265"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6.1. 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14:paraId="434FED02"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6.2. 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14:paraId="6C444A47"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7.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12E27CDB"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 виды разрешенного использования земельных участков и объектов капитального строительства;</w:t>
      </w:r>
    </w:p>
    <w:p w14:paraId="15DCA92A"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4D526E4C"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w:t>
      </w:r>
      <w:r w:rsidRPr="007B6F78">
        <w:rPr>
          <w:rFonts w:eastAsia="Times New Roman"/>
          <w:color w:val="000000" w:themeColor="text1"/>
          <w:sz w:val="27"/>
          <w:szCs w:val="27"/>
          <w:lang w:eastAsia="ru-RU"/>
        </w:rPr>
        <w:lastRenderedPageBreak/>
        <w:t>Федерации;</w:t>
      </w:r>
    </w:p>
    <w:p w14:paraId="6E5E42BB"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3132FA11"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7.1.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0BB03B04"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8. Утвержденные правила землепользования и застройки поселения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Воздушным кодексом Российской Федерации (далее - ограничения использования объектов недвижимости, установленные на приаэродромной территории).</w:t>
      </w:r>
    </w:p>
    <w:p w14:paraId="02D4BDF5" w14:textId="77777777" w:rsidR="00707DAE" w:rsidRPr="007B6F78" w:rsidRDefault="00707DAE" w:rsidP="00707DAE">
      <w:pPr>
        <w:rPr>
          <w:color w:val="000000" w:themeColor="text1"/>
          <w:sz w:val="27"/>
          <w:szCs w:val="27"/>
        </w:rPr>
      </w:pPr>
    </w:p>
    <w:p w14:paraId="368807A4" w14:textId="77777777" w:rsidR="00707DAE" w:rsidRPr="007B6F78" w:rsidRDefault="00707DAE" w:rsidP="00707DAE">
      <w:pPr>
        <w:ind w:firstLine="0"/>
        <w:jc w:val="center"/>
        <w:outlineLvl w:val="2"/>
        <w:rPr>
          <w:b/>
          <w:bCs/>
          <w:color w:val="000000" w:themeColor="text1"/>
          <w:sz w:val="27"/>
          <w:szCs w:val="27"/>
          <w:lang w:eastAsia="ru-RU"/>
        </w:rPr>
      </w:pPr>
      <w:bookmarkStart w:id="14" w:name="_Toc469412173"/>
      <w:r w:rsidRPr="007B6F78">
        <w:rPr>
          <w:b/>
          <w:bCs/>
          <w:color w:val="000000" w:themeColor="text1"/>
          <w:sz w:val="27"/>
          <w:szCs w:val="27"/>
          <w:lang w:eastAsia="ru-RU"/>
        </w:rPr>
        <w:t>Статья 3. Открытость и доступность информации</w:t>
      </w:r>
    </w:p>
    <w:p w14:paraId="1B99FBCB" w14:textId="77777777" w:rsidR="00707DAE" w:rsidRPr="007B6F78" w:rsidRDefault="00707DAE" w:rsidP="00707DAE">
      <w:pPr>
        <w:ind w:firstLine="0"/>
        <w:jc w:val="center"/>
        <w:outlineLvl w:val="2"/>
        <w:rPr>
          <w:b/>
          <w:bCs/>
          <w:color w:val="000000" w:themeColor="text1"/>
          <w:sz w:val="27"/>
          <w:szCs w:val="27"/>
          <w:lang w:eastAsia="ru-RU"/>
        </w:rPr>
      </w:pPr>
      <w:r w:rsidRPr="007B6F78">
        <w:rPr>
          <w:b/>
          <w:bCs/>
          <w:color w:val="000000" w:themeColor="text1"/>
          <w:sz w:val="27"/>
          <w:szCs w:val="27"/>
          <w:lang w:eastAsia="ru-RU"/>
        </w:rPr>
        <w:t>о землепользовании и застройке</w:t>
      </w:r>
      <w:bookmarkEnd w:id="14"/>
    </w:p>
    <w:p w14:paraId="7D5D63B9" w14:textId="77777777" w:rsidR="00707DAE" w:rsidRPr="007B6F78" w:rsidRDefault="00707DAE" w:rsidP="00707DAE">
      <w:pPr>
        <w:rPr>
          <w:color w:val="000000" w:themeColor="text1"/>
          <w:sz w:val="27"/>
          <w:szCs w:val="27"/>
        </w:rPr>
      </w:pPr>
    </w:p>
    <w:p w14:paraId="02C7AD44" w14:textId="77777777" w:rsidR="00707DAE" w:rsidRPr="007B6F78" w:rsidRDefault="00707DAE" w:rsidP="00707DAE">
      <w:pPr>
        <w:ind w:firstLine="709"/>
        <w:rPr>
          <w:color w:val="000000" w:themeColor="text1"/>
          <w:sz w:val="27"/>
          <w:szCs w:val="27"/>
        </w:rPr>
      </w:pPr>
      <w:r w:rsidRPr="007B6F78">
        <w:rPr>
          <w:color w:val="000000" w:themeColor="text1"/>
          <w:sz w:val="27"/>
          <w:szCs w:val="27"/>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14:paraId="414EC353" w14:textId="77777777" w:rsidR="00707DAE" w:rsidRPr="007B6F78" w:rsidRDefault="00707DAE" w:rsidP="00707DAE">
      <w:pPr>
        <w:ind w:firstLine="709"/>
        <w:rPr>
          <w:color w:val="000000" w:themeColor="text1"/>
          <w:sz w:val="27"/>
          <w:szCs w:val="27"/>
        </w:rPr>
      </w:pPr>
      <w:r w:rsidRPr="007B6F78">
        <w:rPr>
          <w:color w:val="000000" w:themeColor="text1"/>
          <w:sz w:val="27"/>
          <w:szCs w:val="27"/>
        </w:rPr>
        <w:t>Администрация муниципального образования Абинский район обеспечивает возможность ознакомления с настоящими Правилами всем желающим путем:</w:t>
      </w:r>
    </w:p>
    <w:p w14:paraId="05A814C9" w14:textId="77777777" w:rsidR="00707DAE" w:rsidRPr="007B6F78" w:rsidRDefault="00707DAE" w:rsidP="00707DAE">
      <w:pPr>
        <w:ind w:firstLine="709"/>
        <w:rPr>
          <w:color w:val="000000" w:themeColor="text1"/>
          <w:sz w:val="27"/>
          <w:szCs w:val="27"/>
        </w:rPr>
      </w:pPr>
      <w:r w:rsidRPr="007B6F78">
        <w:rPr>
          <w:color w:val="000000" w:themeColor="text1"/>
          <w:sz w:val="27"/>
          <w:szCs w:val="27"/>
        </w:rPr>
        <w:t>1) опубликования (обнародования) Правил;</w:t>
      </w:r>
    </w:p>
    <w:p w14:paraId="1C320E08" w14:textId="77777777" w:rsidR="00707DAE" w:rsidRPr="007B6F78" w:rsidRDefault="00707DAE" w:rsidP="00707DAE">
      <w:pPr>
        <w:ind w:firstLine="709"/>
        <w:rPr>
          <w:color w:val="000000" w:themeColor="text1"/>
          <w:sz w:val="27"/>
          <w:szCs w:val="27"/>
        </w:rPr>
      </w:pPr>
      <w:r w:rsidRPr="007B6F78">
        <w:rPr>
          <w:color w:val="000000" w:themeColor="text1"/>
          <w:sz w:val="27"/>
          <w:szCs w:val="27"/>
        </w:rPr>
        <w:t>2) помещения Правил на официальном сайте органов местного самоуправления муниципального образования Абинский район в информационно-телекоммуникационной сети «Интернет»;</w:t>
      </w:r>
    </w:p>
    <w:p w14:paraId="4751066C" w14:textId="7893B837" w:rsidR="00707DAE" w:rsidRPr="007B6F78" w:rsidRDefault="00707DAE" w:rsidP="00707DAE">
      <w:pPr>
        <w:ind w:firstLine="709"/>
        <w:rPr>
          <w:color w:val="000000" w:themeColor="text1"/>
          <w:sz w:val="27"/>
          <w:szCs w:val="27"/>
        </w:rPr>
      </w:pPr>
      <w:r w:rsidRPr="007B6F78">
        <w:rPr>
          <w:color w:val="000000" w:themeColor="text1"/>
          <w:sz w:val="27"/>
          <w:szCs w:val="27"/>
        </w:rPr>
        <w:t xml:space="preserve">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 иных органах и организациях, причастных к </w:t>
      </w:r>
      <w:r w:rsidRPr="007B6F78">
        <w:rPr>
          <w:color w:val="000000" w:themeColor="text1"/>
          <w:sz w:val="27"/>
          <w:szCs w:val="27"/>
        </w:rPr>
        <w:lastRenderedPageBreak/>
        <w:t xml:space="preserve">регулированию землепользования и застройки и (или) путем обнародования (опубликования) в местах, определенных нормативно-правовым актом главы </w:t>
      </w:r>
      <w:r w:rsidR="004A3FD8" w:rsidRPr="007B6F78">
        <w:rPr>
          <w:color w:val="000000" w:themeColor="text1"/>
          <w:sz w:val="27"/>
          <w:szCs w:val="27"/>
        </w:rPr>
        <w:t>Холмского</w:t>
      </w:r>
      <w:r w:rsidRPr="007B6F78">
        <w:rPr>
          <w:color w:val="000000" w:themeColor="text1"/>
          <w:sz w:val="27"/>
          <w:szCs w:val="27"/>
        </w:rPr>
        <w:t xml:space="preserve"> сельского поселения.</w:t>
      </w:r>
    </w:p>
    <w:p w14:paraId="0A703BF3" w14:textId="77777777" w:rsidR="00707DAE" w:rsidRPr="007B6F78" w:rsidRDefault="00707DAE" w:rsidP="00707DAE">
      <w:pPr>
        <w:ind w:firstLine="709"/>
        <w:rPr>
          <w:color w:val="000000" w:themeColor="text1"/>
          <w:sz w:val="27"/>
          <w:szCs w:val="27"/>
        </w:rPr>
      </w:pPr>
      <w:r w:rsidRPr="007B6F78">
        <w:rPr>
          <w:color w:val="000000" w:themeColor="text1"/>
          <w:sz w:val="27"/>
          <w:szCs w:val="27"/>
        </w:rPr>
        <w:t>Администрация муниципального образования Абинский район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p w14:paraId="0EB87D2C" w14:textId="77777777" w:rsidR="00707DAE" w:rsidRPr="007B6F78" w:rsidRDefault="00707DAE" w:rsidP="00707DAE">
      <w:pPr>
        <w:rPr>
          <w:color w:val="000000" w:themeColor="text1"/>
          <w:sz w:val="27"/>
          <w:szCs w:val="27"/>
        </w:rPr>
      </w:pPr>
    </w:p>
    <w:p w14:paraId="56A6B4AF" w14:textId="77777777" w:rsidR="00707DAE" w:rsidRPr="007B6F78" w:rsidRDefault="00707DAE" w:rsidP="00707DAE">
      <w:pPr>
        <w:widowControl w:val="0"/>
        <w:autoSpaceDE w:val="0"/>
        <w:autoSpaceDN w:val="0"/>
        <w:adjustRightInd w:val="0"/>
        <w:ind w:firstLine="0"/>
        <w:jc w:val="center"/>
        <w:rPr>
          <w:rFonts w:eastAsia="Times New Roman"/>
          <w:b/>
          <w:color w:val="000000" w:themeColor="text1"/>
          <w:sz w:val="27"/>
          <w:szCs w:val="27"/>
          <w:lang w:eastAsia="ru-RU"/>
        </w:rPr>
      </w:pPr>
      <w:r w:rsidRPr="007B6F78">
        <w:rPr>
          <w:rFonts w:eastAsia="Times New Roman"/>
          <w:b/>
          <w:color w:val="000000" w:themeColor="text1"/>
          <w:sz w:val="27"/>
          <w:szCs w:val="27"/>
          <w:lang w:eastAsia="ru-RU"/>
        </w:rPr>
        <w:t>Статья 4. Общие положения, относящиеся к ранее возникшим правам</w:t>
      </w:r>
    </w:p>
    <w:p w14:paraId="546E8426" w14:textId="77777777" w:rsidR="00707DAE" w:rsidRPr="007B6F78" w:rsidRDefault="00707DAE" w:rsidP="00707DAE">
      <w:pPr>
        <w:widowControl w:val="0"/>
        <w:autoSpaceDE w:val="0"/>
        <w:autoSpaceDN w:val="0"/>
        <w:adjustRightInd w:val="0"/>
        <w:jc w:val="center"/>
        <w:rPr>
          <w:rFonts w:eastAsia="Times New Roman"/>
          <w:b/>
          <w:color w:val="000000" w:themeColor="text1"/>
          <w:sz w:val="27"/>
          <w:szCs w:val="27"/>
          <w:lang w:eastAsia="ru-RU"/>
        </w:rPr>
      </w:pPr>
    </w:p>
    <w:p w14:paraId="2ED09932"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1. Принятые до введения в действие настоящих Правил нормативные правовые акты в отношении территории муниципального образования </w:t>
      </w:r>
      <w:r w:rsidR="004A3FD8" w:rsidRPr="007B6F78">
        <w:rPr>
          <w:rFonts w:eastAsia="Times New Roman"/>
          <w:color w:val="000000" w:themeColor="text1"/>
          <w:sz w:val="27"/>
          <w:szCs w:val="27"/>
          <w:lang w:eastAsia="ru-RU"/>
        </w:rPr>
        <w:t>Холмского</w:t>
      </w:r>
      <w:r w:rsidRPr="007B6F78">
        <w:rPr>
          <w:rFonts w:eastAsia="Times New Roman"/>
          <w:color w:val="000000" w:themeColor="text1"/>
          <w:sz w:val="27"/>
          <w:szCs w:val="27"/>
          <w:lang w:eastAsia="ru-RU"/>
        </w:rPr>
        <w:t xml:space="preserve"> сельского поселения Абинского района по вопросам землепользования и застройки применяются в части, не противоречащей настоящим Правилам.</w:t>
      </w:r>
    </w:p>
    <w:p w14:paraId="1391E284"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14:paraId="5EABA324"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14:paraId="799E76F7"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 имеют вид, виды использования, которые не предусмотрены как разрешенные для соответствующих территориальных зон (часть III настоящих Правил);</w:t>
      </w:r>
    </w:p>
    <w:p w14:paraId="4F46C83B"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водоохранных зонах, в пределах которых не предусмотрено размещение соответствующих объектов.  </w:t>
      </w:r>
    </w:p>
    <w:p w14:paraId="697C6BDA"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3) имеют параметры меньше (площадь и линейные размеры земельных участков, отступы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 </w:t>
      </w:r>
    </w:p>
    <w:p w14:paraId="65428407"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14:paraId="43CFE7B8" w14:textId="77777777" w:rsidR="00707DAE" w:rsidRPr="007B6F78" w:rsidRDefault="00707DAE" w:rsidP="00707DAE">
      <w:pPr>
        <w:widowControl w:val="0"/>
        <w:autoSpaceDE w:val="0"/>
        <w:autoSpaceDN w:val="0"/>
        <w:adjustRightInd w:val="0"/>
        <w:ind w:firstLine="720"/>
        <w:rPr>
          <w:rFonts w:eastAsia="Times New Roman"/>
          <w:b/>
          <w:i/>
          <w:color w:val="000000" w:themeColor="text1"/>
          <w:sz w:val="27"/>
          <w:szCs w:val="27"/>
          <w:lang w:eastAsia="ru-RU"/>
        </w:rPr>
      </w:pPr>
    </w:p>
    <w:p w14:paraId="19F95C42" w14:textId="77777777" w:rsidR="00707DAE" w:rsidRPr="007B6F78" w:rsidRDefault="00707DAE" w:rsidP="00707DAE">
      <w:pPr>
        <w:widowControl w:val="0"/>
        <w:autoSpaceDE w:val="0"/>
        <w:autoSpaceDN w:val="0"/>
        <w:adjustRightInd w:val="0"/>
        <w:ind w:firstLine="0"/>
        <w:jc w:val="center"/>
        <w:rPr>
          <w:rFonts w:eastAsia="Times New Roman"/>
          <w:b/>
          <w:color w:val="000000" w:themeColor="text1"/>
          <w:sz w:val="27"/>
          <w:szCs w:val="27"/>
          <w:lang w:eastAsia="ru-RU"/>
        </w:rPr>
      </w:pPr>
      <w:r w:rsidRPr="007B6F78">
        <w:rPr>
          <w:rFonts w:eastAsia="Times New Roman"/>
          <w:b/>
          <w:color w:val="000000" w:themeColor="text1"/>
          <w:sz w:val="27"/>
          <w:szCs w:val="27"/>
          <w:lang w:eastAsia="ru-RU"/>
        </w:rPr>
        <w:t>Статья 5. Использование и строительные изменения объектов</w:t>
      </w:r>
    </w:p>
    <w:p w14:paraId="0E54FE5C" w14:textId="77777777" w:rsidR="00707DAE" w:rsidRPr="007B6F78" w:rsidRDefault="00707DAE" w:rsidP="00707DAE">
      <w:pPr>
        <w:widowControl w:val="0"/>
        <w:autoSpaceDE w:val="0"/>
        <w:autoSpaceDN w:val="0"/>
        <w:adjustRightInd w:val="0"/>
        <w:ind w:firstLine="0"/>
        <w:jc w:val="center"/>
        <w:rPr>
          <w:rFonts w:eastAsia="Times New Roman"/>
          <w:b/>
          <w:color w:val="000000" w:themeColor="text1"/>
          <w:sz w:val="27"/>
          <w:szCs w:val="27"/>
          <w:lang w:eastAsia="ru-RU"/>
        </w:rPr>
      </w:pPr>
      <w:r w:rsidRPr="007B6F78">
        <w:rPr>
          <w:rFonts w:eastAsia="Times New Roman"/>
          <w:b/>
          <w:color w:val="000000" w:themeColor="text1"/>
          <w:sz w:val="27"/>
          <w:szCs w:val="27"/>
          <w:lang w:eastAsia="ru-RU"/>
        </w:rPr>
        <w:t>недвижимости, несоответствующих Правилам</w:t>
      </w:r>
    </w:p>
    <w:p w14:paraId="6DAED39B" w14:textId="77777777" w:rsidR="00707DAE" w:rsidRPr="007B6F78" w:rsidRDefault="00707DAE" w:rsidP="00707DAE">
      <w:pPr>
        <w:widowControl w:val="0"/>
        <w:autoSpaceDE w:val="0"/>
        <w:autoSpaceDN w:val="0"/>
        <w:adjustRightInd w:val="0"/>
        <w:ind w:firstLine="720"/>
        <w:jc w:val="center"/>
        <w:rPr>
          <w:rFonts w:eastAsia="Times New Roman"/>
          <w:b/>
          <w:i/>
          <w:color w:val="000000" w:themeColor="text1"/>
          <w:sz w:val="27"/>
          <w:szCs w:val="27"/>
          <w:lang w:eastAsia="ru-RU"/>
        </w:rPr>
      </w:pPr>
    </w:p>
    <w:p w14:paraId="66F8C663"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1. Объекты недвижимости, предусмотренные статьей «Общие положения, относящиеся к ранее возникшим правам» настоящих Правил,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14:paraId="70DF9F26"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lastRenderedPageBreak/>
        <w:t>Исключение составляют те несоответствующие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В соответствии с федеральным законом может быть наложен запрет на продолжение использования данных объектов.</w:t>
      </w:r>
    </w:p>
    <w:p w14:paraId="4DE9772E"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целях приведения их в соответствие с настоящими Правилами.</w:t>
      </w:r>
    </w:p>
    <w:p w14:paraId="108DFBA7"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Не допускается увеличивать площадь и строительный объем объектов недвижимости, указанных в подпунктах 1, 2 части 3 статьи 4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14:paraId="31FBE446"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Указанные в подпункте 3 части 3 статьи 4 настоящих Правил объекты недвижимости, несоответствующие настоящим Правилам по строительным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могут поддерживаться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14:paraId="27712A85"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3. Несоответствующий вид использования недвижимости не может быть заменен на иной несоответствующий вид использования.</w:t>
      </w:r>
    </w:p>
    <w:p w14:paraId="3B790908" w14:textId="77777777" w:rsidR="00707DAE" w:rsidRPr="007B6F78" w:rsidRDefault="00707DAE" w:rsidP="00707DAE">
      <w:pPr>
        <w:widowControl w:val="0"/>
        <w:autoSpaceDE w:val="0"/>
        <w:autoSpaceDN w:val="0"/>
        <w:adjustRightInd w:val="0"/>
        <w:rPr>
          <w:rFonts w:eastAsia="Times New Roman"/>
          <w:b/>
          <w:color w:val="000000" w:themeColor="text1"/>
          <w:sz w:val="27"/>
          <w:szCs w:val="27"/>
          <w:lang w:eastAsia="ru-RU"/>
        </w:rPr>
      </w:pPr>
    </w:p>
    <w:p w14:paraId="2D5C5425" w14:textId="77777777" w:rsidR="00707DAE" w:rsidRPr="007B6F78" w:rsidRDefault="00707DAE" w:rsidP="00707DAE">
      <w:pPr>
        <w:widowControl w:val="0"/>
        <w:autoSpaceDE w:val="0"/>
        <w:autoSpaceDN w:val="0"/>
        <w:adjustRightInd w:val="0"/>
        <w:jc w:val="center"/>
        <w:rPr>
          <w:rFonts w:eastAsia="Times New Roman"/>
          <w:b/>
          <w:color w:val="000000" w:themeColor="text1"/>
          <w:sz w:val="27"/>
          <w:szCs w:val="27"/>
          <w:lang w:eastAsia="ru-RU"/>
        </w:rPr>
      </w:pPr>
      <w:r w:rsidRPr="007B6F78">
        <w:rPr>
          <w:rFonts w:eastAsia="Times New Roman"/>
          <w:b/>
          <w:color w:val="000000" w:themeColor="text1"/>
          <w:sz w:val="27"/>
          <w:szCs w:val="27"/>
          <w:lang w:eastAsia="ru-RU"/>
        </w:rPr>
        <w:t>Статья 6. Общие положения о лицах, осуществляющих землепользование и застройку, и их действиях</w:t>
      </w:r>
    </w:p>
    <w:p w14:paraId="4A14D9EB" w14:textId="77777777" w:rsidR="00707DAE" w:rsidRPr="007B6F78" w:rsidRDefault="00707DAE" w:rsidP="00707DAE">
      <w:pPr>
        <w:widowControl w:val="0"/>
        <w:autoSpaceDE w:val="0"/>
        <w:autoSpaceDN w:val="0"/>
        <w:adjustRightInd w:val="0"/>
        <w:ind w:firstLine="720"/>
        <w:rPr>
          <w:rFonts w:eastAsia="Times New Roman"/>
          <w:b/>
          <w:color w:val="000000" w:themeColor="text1"/>
          <w:sz w:val="27"/>
          <w:szCs w:val="27"/>
          <w:lang w:eastAsia="ru-RU"/>
        </w:rPr>
      </w:pPr>
    </w:p>
    <w:p w14:paraId="1CF8FB58"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 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Абинский район регулируют действия физических и юридических лиц, которые:</w:t>
      </w:r>
    </w:p>
    <w:p w14:paraId="16CF12D2"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 участвуют в торгах (конкурсах, аукционах), подготавливаемых и проводимых администрацией муниципального образования Абинский район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14:paraId="2111D071"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2) обращаются в администрацию муниципального образования Абинский район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14:paraId="437643D6"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lastRenderedPageBreak/>
        <w:t>3) владея земельными участками,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14:paraId="2B1538D8"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 </w:t>
      </w:r>
    </w:p>
    <w:p w14:paraId="6832709C"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5) осуществляют иные действия в области землепользования и застройки.</w:t>
      </w:r>
    </w:p>
    <w:p w14:paraId="72170F13"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 К указанным в части 1 настоящей статьи иным действиям в области землепользования и застройки могут быть отнесены, в частности:</w:t>
      </w:r>
    </w:p>
    <w:p w14:paraId="79AA3626"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 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14:paraId="11EC3F87"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14:paraId="2F4DCAED"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3) иные действия, связанные с подготовкой и реализацией общественных или частных планов по землепользованию и застройке.</w:t>
      </w:r>
    </w:p>
    <w:p w14:paraId="566EB85E" w14:textId="5DF6BCE1" w:rsidR="00707DAE" w:rsidRPr="007B6F78" w:rsidRDefault="00707DAE" w:rsidP="00707DAE">
      <w:pPr>
        <w:widowControl w:val="0"/>
        <w:autoSpaceDE w:val="0"/>
        <w:autoSpaceDN w:val="0"/>
        <w:adjustRightInd w:val="0"/>
        <w:rPr>
          <w:rFonts w:eastAsia="Times New Roman"/>
          <w:b/>
          <w:i/>
          <w:color w:val="000000" w:themeColor="text1"/>
          <w:sz w:val="27"/>
          <w:szCs w:val="27"/>
          <w:lang w:eastAsia="ru-RU"/>
        </w:rPr>
      </w:pPr>
    </w:p>
    <w:p w14:paraId="70A3D8EB" w14:textId="77777777" w:rsidR="00707DAE" w:rsidRPr="007B6F78" w:rsidRDefault="00707DAE" w:rsidP="00707DAE">
      <w:pPr>
        <w:widowControl w:val="0"/>
        <w:autoSpaceDE w:val="0"/>
        <w:autoSpaceDN w:val="0"/>
        <w:adjustRightInd w:val="0"/>
        <w:ind w:firstLine="0"/>
        <w:jc w:val="center"/>
        <w:rPr>
          <w:rFonts w:eastAsia="Times New Roman"/>
          <w:b/>
          <w:color w:val="000000" w:themeColor="text1"/>
          <w:sz w:val="27"/>
          <w:szCs w:val="27"/>
          <w:lang w:eastAsia="ru-RU"/>
        </w:rPr>
      </w:pPr>
      <w:r w:rsidRPr="007B6F78">
        <w:rPr>
          <w:rFonts w:eastAsia="Times New Roman"/>
          <w:b/>
          <w:color w:val="000000" w:themeColor="text1"/>
          <w:sz w:val="27"/>
          <w:szCs w:val="27"/>
          <w:lang w:eastAsia="ru-RU"/>
        </w:rPr>
        <w:t>Статья 7. Комиссия по землепользованию и застройке</w:t>
      </w:r>
    </w:p>
    <w:p w14:paraId="58C5A95A" w14:textId="77777777" w:rsidR="00707DAE" w:rsidRPr="007B6F78" w:rsidRDefault="00707DAE" w:rsidP="00707DAE">
      <w:pPr>
        <w:widowControl w:val="0"/>
        <w:autoSpaceDE w:val="0"/>
        <w:autoSpaceDN w:val="0"/>
        <w:adjustRightInd w:val="0"/>
        <w:jc w:val="center"/>
        <w:rPr>
          <w:rFonts w:eastAsia="Times New Roman"/>
          <w:b/>
          <w:color w:val="000000" w:themeColor="text1"/>
          <w:sz w:val="27"/>
          <w:szCs w:val="27"/>
          <w:lang w:eastAsia="ru-RU"/>
        </w:rPr>
      </w:pPr>
    </w:p>
    <w:p w14:paraId="31FED6CF"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 Комиссия по землепользованию и застройке (далее – Комиссия) является постоянно действующим консультативным органом и формируется для обеспечения реализации настоящих Правил.</w:t>
      </w:r>
    </w:p>
    <w:p w14:paraId="1883995F"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Комиссия осуществляет свою деятельность в соответствии с законодательством Российской Федерации, настоящими Правилами, Положением о Комиссии и иными муниципальными правовыми актами.</w:t>
      </w:r>
    </w:p>
    <w:p w14:paraId="0B9F80A5"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 К полномочиям Комиссии относится:</w:t>
      </w:r>
    </w:p>
    <w:p w14:paraId="0116F716"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 рассмотрение предложений о внесении изменений в настоящие Правила;</w:t>
      </w:r>
    </w:p>
    <w:p w14:paraId="6911C2DC"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 подготовка заключения о внесении изменения в настоящие Правила;</w:t>
      </w:r>
    </w:p>
    <w:p w14:paraId="696D50C8"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3) организация и проведение публичных слушаний по проектам генерального плана поселения, проектам правил землепользования и застройки, проектам планировки;</w:t>
      </w:r>
    </w:p>
    <w:p w14:paraId="21C0EC50"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4) организация и проведение публичных слушаний по вопросу внесения изменений в настоящие Правила, подготовка заключений, в которых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w:t>
      </w:r>
    </w:p>
    <w:p w14:paraId="013682DF"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5) организация и проведение публичных слушаний </w:t>
      </w:r>
      <w:bookmarkStart w:id="15" w:name="_Hlk504821219"/>
      <w:r w:rsidRPr="007B6F78">
        <w:rPr>
          <w:rFonts w:eastAsia="Times New Roman"/>
          <w:color w:val="000000" w:themeColor="text1"/>
          <w:sz w:val="27"/>
          <w:szCs w:val="27"/>
          <w:lang w:eastAsia="ru-RU"/>
        </w:rPr>
        <w:t xml:space="preserve">по проектам решений о предоставлении </w:t>
      </w:r>
      <w:bookmarkEnd w:id="15"/>
      <w:r w:rsidRPr="007B6F78">
        <w:rPr>
          <w:rFonts w:eastAsia="Times New Roman"/>
          <w:color w:val="000000" w:themeColor="text1"/>
          <w:sz w:val="27"/>
          <w:szCs w:val="27"/>
          <w:lang w:eastAsia="ru-RU"/>
        </w:rPr>
        <w:t>разрешения на условно разрешенный вид использования земельного участка, объекта капитального строительства, подготовка рекомендаций о предоставлении разрешения на условно разрешенный вид использования земельного участка или об отказе в предоставлении такого разрешения с указанием причин принятого решения;</w:t>
      </w:r>
    </w:p>
    <w:p w14:paraId="23475545"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lastRenderedPageBreak/>
        <w:t>6) организация и проведение публичных слушаний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 соответствии с частью 1 статьи 40 Градостроительного кодекса, подготовка рекомендаций о предоставлении разрешения на отклонение от предельных параметров разрешенного строительства, реконструкции или об отказе в предоставлении такого разрешения с указанием причин принятого решения;</w:t>
      </w:r>
    </w:p>
    <w:p w14:paraId="029EEAA6"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7) иные полномочия, отнесенные к компетенции комиссии муниципальными правовыми актами.</w:t>
      </w:r>
    </w:p>
    <w:p w14:paraId="259C9239"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3. Состав и порядок деятельности комиссии утверждаются постановлением администрации муниципального образования Абинский район.</w:t>
      </w:r>
    </w:p>
    <w:p w14:paraId="02A2617A"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4. Решения Комиссии принимаются путем открытого голосования простым большинством голосов и считаются принятыми, если за них проголосовало более половины членов Комиссии. При равенстве голосов голос председателя Комиссии является решающим. </w:t>
      </w:r>
    </w:p>
    <w:p w14:paraId="2A82401A"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5. На каждом заседании Комиссии ведется протокол, который подписывается председательствующим на заседании и секретарем Комиссии. К протоколу прилагаются копии материалов, рассматриваемые на заседании.</w:t>
      </w:r>
    </w:p>
    <w:p w14:paraId="61E1FF2C"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Протоколы заседаний Комиссии являются открытыми для всех заинтересованных лиц, которые могут получать копии протоколов. </w:t>
      </w:r>
    </w:p>
    <w:p w14:paraId="36072C64" w14:textId="3D9D4C07" w:rsidR="00707DAE" w:rsidRPr="007B6F78" w:rsidRDefault="00707DAE" w:rsidP="00707DAE">
      <w:pPr>
        <w:jc w:val="center"/>
        <w:outlineLvl w:val="2"/>
        <w:rPr>
          <w:b/>
          <w:bCs/>
          <w:color w:val="000000" w:themeColor="text1"/>
          <w:sz w:val="27"/>
          <w:szCs w:val="27"/>
          <w:lang w:eastAsia="ru-RU"/>
        </w:rPr>
      </w:pPr>
    </w:p>
    <w:p w14:paraId="4C3EBB9D" w14:textId="77777777" w:rsidR="00707DAE" w:rsidRPr="007B6F78" w:rsidRDefault="00707DAE" w:rsidP="00707DAE">
      <w:pPr>
        <w:widowControl w:val="0"/>
        <w:autoSpaceDE w:val="0"/>
        <w:autoSpaceDN w:val="0"/>
        <w:adjustRightInd w:val="0"/>
        <w:ind w:firstLine="0"/>
        <w:jc w:val="center"/>
        <w:rPr>
          <w:rFonts w:eastAsia="Times New Roman"/>
          <w:b/>
          <w:color w:val="000000" w:themeColor="text1"/>
          <w:sz w:val="27"/>
          <w:szCs w:val="27"/>
          <w:lang w:eastAsia="ru-RU"/>
        </w:rPr>
      </w:pPr>
      <w:r w:rsidRPr="007B6F78">
        <w:rPr>
          <w:rFonts w:eastAsia="Times New Roman"/>
          <w:b/>
          <w:color w:val="000000" w:themeColor="text1"/>
          <w:sz w:val="27"/>
          <w:szCs w:val="27"/>
          <w:lang w:eastAsia="ru-RU"/>
        </w:rPr>
        <w:t>Глава 2. Предоставление прав на земельные участки</w:t>
      </w:r>
    </w:p>
    <w:p w14:paraId="1DB05439" w14:textId="77777777" w:rsidR="00707DAE" w:rsidRPr="007B6F78" w:rsidRDefault="00707DAE" w:rsidP="00707DAE">
      <w:pPr>
        <w:widowControl w:val="0"/>
        <w:autoSpaceDE w:val="0"/>
        <w:autoSpaceDN w:val="0"/>
        <w:adjustRightInd w:val="0"/>
        <w:rPr>
          <w:rFonts w:eastAsia="Times New Roman"/>
          <w:b/>
          <w:i/>
          <w:color w:val="000000" w:themeColor="text1"/>
          <w:sz w:val="27"/>
          <w:szCs w:val="27"/>
          <w:lang w:eastAsia="ru-RU"/>
        </w:rPr>
      </w:pPr>
    </w:p>
    <w:p w14:paraId="109BCE8D" w14:textId="77777777" w:rsidR="00707DAE" w:rsidRPr="007B6F78" w:rsidRDefault="00707DAE" w:rsidP="00707DAE">
      <w:pPr>
        <w:widowControl w:val="0"/>
        <w:autoSpaceDE w:val="0"/>
        <w:autoSpaceDN w:val="0"/>
        <w:adjustRightInd w:val="0"/>
        <w:ind w:firstLine="0"/>
        <w:jc w:val="center"/>
        <w:rPr>
          <w:rFonts w:eastAsia="Times New Roman"/>
          <w:b/>
          <w:color w:val="000000" w:themeColor="text1"/>
          <w:sz w:val="27"/>
          <w:szCs w:val="27"/>
          <w:lang w:eastAsia="ru-RU"/>
        </w:rPr>
      </w:pPr>
      <w:r w:rsidRPr="007B6F78">
        <w:rPr>
          <w:rFonts w:eastAsia="Times New Roman"/>
          <w:b/>
          <w:color w:val="000000" w:themeColor="text1"/>
          <w:sz w:val="27"/>
          <w:szCs w:val="27"/>
          <w:lang w:eastAsia="ru-RU"/>
        </w:rPr>
        <w:t>Статья 8. Общие положения предоставления прав на земельные участки</w:t>
      </w:r>
    </w:p>
    <w:p w14:paraId="444FA168" w14:textId="77777777" w:rsidR="00707DAE" w:rsidRPr="007B6F78" w:rsidRDefault="00707DAE" w:rsidP="00707DAE">
      <w:pPr>
        <w:widowControl w:val="0"/>
        <w:autoSpaceDE w:val="0"/>
        <w:autoSpaceDN w:val="0"/>
        <w:adjustRightInd w:val="0"/>
        <w:ind w:firstLine="720"/>
        <w:rPr>
          <w:rFonts w:eastAsia="Times New Roman"/>
          <w:b/>
          <w:i/>
          <w:color w:val="000000" w:themeColor="text1"/>
          <w:sz w:val="27"/>
          <w:szCs w:val="27"/>
          <w:lang w:eastAsia="ru-RU"/>
        </w:rPr>
      </w:pPr>
    </w:p>
    <w:p w14:paraId="3DEFF6BC"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1. 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муниципального образования </w:t>
      </w:r>
      <w:r w:rsidR="004A3FD8" w:rsidRPr="007B6F78">
        <w:rPr>
          <w:rFonts w:eastAsia="Times New Roman"/>
          <w:color w:val="000000" w:themeColor="text1"/>
          <w:sz w:val="27"/>
          <w:szCs w:val="27"/>
          <w:lang w:eastAsia="ru-RU"/>
        </w:rPr>
        <w:t>Холмского</w:t>
      </w:r>
      <w:r w:rsidRPr="007B6F78">
        <w:rPr>
          <w:rFonts w:eastAsia="Times New Roman"/>
          <w:color w:val="000000" w:themeColor="text1"/>
          <w:sz w:val="27"/>
          <w:szCs w:val="27"/>
          <w:lang w:eastAsia="ru-RU"/>
        </w:rPr>
        <w:t xml:space="preserve"> сельского поселения Абинского района осуществляется администрацией муниципального образования Абинский район в соответствии с нормативными правовыми актами Российской Федерации, Краснодарского края, уставом и нормативными правовыми актами муниципального образования Абинский район.</w:t>
      </w:r>
    </w:p>
    <w:p w14:paraId="39D96FFA"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2. Земельные участки, находящиеся в государственной или муниципальной собственности, предоставляются на основании:</w:t>
      </w:r>
    </w:p>
    <w:p w14:paraId="65A98FF4"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14:paraId="35045E14"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2) договора купли-продажи в случае предоставления земельного участка в собственность за плату;</w:t>
      </w:r>
    </w:p>
    <w:p w14:paraId="039A0853"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3) договора аренды в случае предоставления земельного участка в аренду;</w:t>
      </w:r>
    </w:p>
    <w:p w14:paraId="473E1093"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4) договора безвозмездного пользования в случае предоставления земельного участка в безвозмездное пользование. </w:t>
      </w:r>
    </w:p>
    <w:p w14:paraId="330EA8A0"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3.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14:paraId="5467D811"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1) проект межевания территории, утвержденный в соответствии с Градостроительным кодексом Российской Федерации;</w:t>
      </w:r>
    </w:p>
    <w:p w14:paraId="2ED8EB21"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lastRenderedPageBreak/>
        <w:t>2) проектная документация лесных участков;</w:t>
      </w:r>
    </w:p>
    <w:p w14:paraId="52C11A7E"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3) 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Российской Федерации. </w:t>
      </w:r>
    </w:p>
    <w:p w14:paraId="552234E1"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4.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3 настоящей статьи.</w:t>
      </w:r>
    </w:p>
    <w:p w14:paraId="1C53852A"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5. Исключительно в соответствии с утвержденным проектом межевания территории осуществляется образование земельных участков:</w:t>
      </w:r>
    </w:p>
    <w:p w14:paraId="4B28658A"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1) из земельного участка, предоставленного для комплексного развития территории;</w:t>
      </w:r>
    </w:p>
    <w:p w14:paraId="67CC2B55"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2) из земельного участка, предоставленного садоводческому или огородническому некоммерческому товариществу;</w:t>
      </w:r>
    </w:p>
    <w:p w14:paraId="1EA751AB"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3) 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статьей 13 Федерального закона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а также образования земельного участка в целях его предоставления собственникам расположенных на нем зданий, сооружений;</w:t>
      </w:r>
    </w:p>
    <w:p w14:paraId="13F4D548"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4) для строительства, реконструкции линейных объектов федерального, регионального или местного значения.</w:t>
      </w:r>
    </w:p>
    <w:p w14:paraId="32A6DB90"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6. 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пункте 2                   статьи 39.3 Земельного кодекса Российской Федерации, а также случаев проведения аукционов по продаже таких земельных участков в соответствии со статьей 39.18 Земельного кодекса Российской Федерации.</w:t>
      </w:r>
    </w:p>
    <w:p w14:paraId="4641E3D3"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7.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пунктом 8 настоящей статьи.</w:t>
      </w:r>
    </w:p>
    <w:p w14:paraId="68CDFE8D"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8. Без проведения торгов осуществляется продажа:</w:t>
      </w:r>
    </w:p>
    <w:p w14:paraId="41AB4C73" w14:textId="77777777" w:rsidR="00707DAE" w:rsidRPr="007B6F78" w:rsidRDefault="00707DAE" w:rsidP="00707DAE">
      <w:pPr>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9" w:history="1">
        <w:r w:rsidRPr="007B6F78">
          <w:rPr>
            <w:rFonts w:eastAsia="Times New Roman"/>
            <w:color w:val="000000" w:themeColor="text1"/>
            <w:sz w:val="27"/>
            <w:szCs w:val="27"/>
            <w:lang w:eastAsia="ru-RU"/>
          </w:rPr>
          <w:t>законом</w:t>
        </w:r>
      </w:hyperlink>
      <w:r w:rsidRPr="007B6F78">
        <w:rPr>
          <w:rFonts w:eastAsia="Times New Roman"/>
          <w:color w:val="000000" w:themeColor="text1"/>
          <w:sz w:val="27"/>
          <w:szCs w:val="27"/>
          <w:lang w:eastAsia="ru-RU"/>
        </w:rPr>
        <w:t xml:space="preserve"> от 24 июля 2008 г. № 161-ФЗ «О содействии развитию жилищного строительства»;</w:t>
      </w:r>
    </w:p>
    <w:p w14:paraId="63A0C0D3" w14:textId="77777777" w:rsidR="00707DAE" w:rsidRPr="007B6F78" w:rsidRDefault="00707DAE" w:rsidP="00707DAE">
      <w:pPr>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2) </w:t>
      </w:r>
      <w:bookmarkStart w:id="16" w:name="_Hlk6575650"/>
      <w:r w:rsidRPr="007B6F78">
        <w:rPr>
          <w:rFonts w:eastAsia="Times New Roman"/>
          <w:color w:val="000000" w:themeColor="text1"/>
          <w:sz w:val="27"/>
          <w:szCs w:val="27"/>
          <w:lang w:eastAsia="ru-RU"/>
        </w:rPr>
        <w:t xml:space="preserve">земельных участков, образованных из земельного участка, предоставленного садоводческому или огородническому некоммерческому </w:t>
      </w:r>
      <w:r w:rsidRPr="007B6F78">
        <w:rPr>
          <w:rFonts w:eastAsia="Times New Roman"/>
          <w:color w:val="000000" w:themeColor="text1"/>
          <w:sz w:val="27"/>
          <w:szCs w:val="27"/>
          <w:lang w:eastAsia="ru-RU"/>
        </w:rPr>
        <w:lastRenderedPageBreak/>
        <w:t>товариществу, за исключением земельных участков общего назначения, членам такого товарищества;</w:t>
      </w:r>
    </w:p>
    <w:bookmarkEnd w:id="16"/>
    <w:p w14:paraId="291251D2"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3)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Российской Федерации;</w:t>
      </w:r>
    </w:p>
    <w:p w14:paraId="3ED99FBC"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4)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Российской Федерации;</w:t>
      </w:r>
    </w:p>
    <w:p w14:paraId="3DD1BCD9"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5) земельных участков крестьянскому (фермерскому) хозяйству или сельскохозяйственной организации в случаях, установленных Федеральным законом от 24 июля 2002 г. № 101-ФЗ «Об обороте земель сельскохозяйственного назначения»;</w:t>
      </w:r>
    </w:p>
    <w:p w14:paraId="3246AA99"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14:paraId="5C0B7A49"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Российской Федерации;</w:t>
      </w:r>
    </w:p>
    <w:p w14:paraId="3F5F2008"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9. Если единственная заявка на участие в аукционе по продаже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продажа такого земельного участка осуществляется указанному лицу.</w:t>
      </w:r>
    </w:p>
    <w:p w14:paraId="3F5CA0C2"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10.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пунктом 8 настоящей статьи.</w:t>
      </w:r>
    </w:p>
    <w:p w14:paraId="5F9001C0"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11.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14:paraId="32A00355"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1) земельного участка юридическим лицам в соответствии с указом или распоряжением Президента Российской Федерации;</w:t>
      </w:r>
    </w:p>
    <w:p w14:paraId="3FACB2E3"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w:t>
      </w:r>
      <w:r w:rsidRPr="007B6F78">
        <w:rPr>
          <w:rFonts w:eastAsia="Times New Roman"/>
          <w:color w:val="000000" w:themeColor="text1"/>
          <w:sz w:val="27"/>
          <w:szCs w:val="27"/>
          <w:lang w:eastAsia="ru-RU"/>
        </w:rPr>
        <w:lastRenderedPageBreak/>
        <w:t>условии соответствия указанных объектов, инвестиционных проектов критериям, установленным Правительством Российской Федерации;</w:t>
      </w:r>
    </w:p>
    <w:p w14:paraId="5F579497"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14:paraId="3DEC54CC"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14:paraId="2E7DFE30"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3.2) земельного участка застройщику, признанному в соответствии с Федеральным законом от 26 октября 2002 г. №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                                       № 127-ФЗ «О несостоятельности (банкротстве)»;</w:t>
      </w:r>
    </w:p>
    <w:p w14:paraId="328D3661" w14:textId="77777777" w:rsidR="00707DAE" w:rsidRPr="007B6F78" w:rsidRDefault="00707DAE" w:rsidP="00707DAE">
      <w:pPr>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3.3) земельного участка застройщику, признанному в соответствии с Федеральным </w:t>
      </w:r>
      <w:hyperlink r:id="rId10" w:history="1">
        <w:r w:rsidRPr="007B6F78">
          <w:rPr>
            <w:rFonts w:eastAsia="Times New Roman"/>
            <w:color w:val="000000" w:themeColor="text1"/>
            <w:sz w:val="27"/>
            <w:szCs w:val="27"/>
            <w:lang w:eastAsia="ru-RU"/>
          </w:rPr>
          <w:t>законом</w:t>
        </w:r>
      </w:hyperlink>
      <w:r w:rsidRPr="007B6F78">
        <w:rPr>
          <w:rFonts w:eastAsia="Times New Roman"/>
          <w:color w:val="000000" w:themeColor="text1"/>
          <w:sz w:val="27"/>
          <w:szCs w:val="27"/>
          <w:lang w:eastAsia="ru-RU"/>
        </w:rPr>
        <w:t xml:space="preserve"> от 26 октября 2002 г. №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11" w:history="1">
        <w:r w:rsidRPr="007B6F78">
          <w:rPr>
            <w:rFonts w:eastAsia="Times New Roman"/>
            <w:color w:val="000000" w:themeColor="text1"/>
            <w:sz w:val="27"/>
            <w:szCs w:val="27"/>
            <w:lang w:eastAsia="ru-RU"/>
          </w:rPr>
          <w:t>законом</w:t>
        </w:r>
      </w:hyperlink>
      <w:r w:rsidRPr="007B6F78">
        <w:rPr>
          <w:rFonts w:eastAsia="Times New Roman"/>
          <w:color w:val="000000" w:themeColor="text1"/>
          <w:sz w:val="27"/>
          <w:szCs w:val="27"/>
          <w:lang w:eastAsia="ru-RU"/>
        </w:rPr>
        <w:t xml:space="preserve"> от 29 июля 2017 г. №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14:paraId="6E6BF0E4"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w:t>
      </w:r>
      <w:r w:rsidRPr="007B6F78">
        <w:rPr>
          <w:rFonts w:eastAsia="Times New Roman"/>
          <w:color w:val="000000" w:themeColor="text1"/>
          <w:sz w:val="27"/>
          <w:szCs w:val="27"/>
          <w:lang w:eastAsia="ru-RU"/>
        </w:rPr>
        <w:lastRenderedPageBreak/>
        <w:t>местного значения;</w:t>
      </w:r>
    </w:p>
    <w:p w14:paraId="3E0549DF"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подпунктом 7 настоящего пункта, пунктом 5 статьи 46 Земельного кодекса Российской Федерации;</w:t>
      </w:r>
    </w:p>
    <w:p w14:paraId="6BEFD157"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6)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6A3EF4EF" w14:textId="77777777" w:rsidR="00707DAE" w:rsidRPr="007B6F78" w:rsidRDefault="00707DAE" w:rsidP="00707DAE">
      <w:pPr>
        <w:widowControl w:val="0"/>
        <w:autoSpaceDE w:val="0"/>
        <w:autoSpaceDN w:val="0"/>
        <w:adjustRightInd w:val="0"/>
        <w:ind w:firstLine="720"/>
        <w:rPr>
          <w:rFonts w:eastAsia="Times New Roman"/>
          <w:color w:val="000000" w:themeColor="text1"/>
          <w:sz w:val="26"/>
          <w:szCs w:val="26"/>
          <w:lang w:eastAsia="ru-RU"/>
        </w:rPr>
      </w:pPr>
      <w:r w:rsidRPr="007B6F78">
        <w:rPr>
          <w:rFonts w:eastAsia="Times New Roman"/>
          <w:color w:val="000000" w:themeColor="text1"/>
          <w:sz w:val="27"/>
          <w:szCs w:val="27"/>
          <w:lang w:eastAsia="ru-RU"/>
        </w:rPr>
        <w:t xml:space="preserve">7)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w:t>
      </w:r>
      <w:r w:rsidRPr="007B6F78">
        <w:rPr>
          <w:rFonts w:eastAsia="Times New Roman"/>
          <w:color w:val="000000" w:themeColor="text1"/>
          <w:sz w:val="26"/>
          <w:szCs w:val="26"/>
          <w:lang w:eastAsia="ru-RU"/>
        </w:rPr>
        <w:t>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14:paraId="0C475842" w14:textId="77777777" w:rsidR="00707DAE" w:rsidRPr="007B6F78" w:rsidRDefault="00707DAE" w:rsidP="00707DAE">
      <w:pPr>
        <w:widowControl w:val="0"/>
        <w:autoSpaceDE w:val="0"/>
        <w:autoSpaceDN w:val="0"/>
        <w:adjustRightInd w:val="0"/>
        <w:ind w:firstLine="720"/>
        <w:rPr>
          <w:rFonts w:eastAsia="Times New Roman"/>
          <w:color w:val="000000" w:themeColor="text1"/>
          <w:sz w:val="26"/>
          <w:szCs w:val="26"/>
          <w:lang w:eastAsia="ru-RU"/>
        </w:rPr>
      </w:pPr>
      <w:r w:rsidRPr="007B6F78">
        <w:rPr>
          <w:rFonts w:eastAsia="Times New Roman"/>
          <w:color w:val="000000" w:themeColor="text1"/>
          <w:sz w:val="26"/>
          <w:szCs w:val="26"/>
          <w:lang w:eastAsia="ru-RU"/>
        </w:rPr>
        <w:t>8)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Российской Федерации, на праве оперативного управления;</w:t>
      </w:r>
    </w:p>
    <w:p w14:paraId="281190E1" w14:textId="77777777" w:rsidR="00707DAE" w:rsidRPr="007B6F78" w:rsidRDefault="00707DAE" w:rsidP="00707DAE">
      <w:pPr>
        <w:widowControl w:val="0"/>
        <w:autoSpaceDE w:val="0"/>
        <w:autoSpaceDN w:val="0"/>
        <w:adjustRightInd w:val="0"/>
        <w:ind w:firstLine="720"/>
        <w:rPr>
          <w:rFonts w:eastAsia="Times New Roman"/>
          <w:color w:val="000000" w:themeColor="text1"/>
          <w:sz w:val="26"/>
          <w:szCs w:val="26"/>
          <w:lang w:eastAsia="ru-RU"/>
        </w:rPr>
      </w:pPr>
      <w:r w:rsidRPr="007B6F78">
        <w:rPr>
          <w:rFonts w:eastAsia="Times New Roman"/>
          <w:color w:val="000000" w:themeColor="text1"/>
          <w:sz w:val="26"/>
          <w:szCs w:val="26"/>
          <w:lang w:eastAsia="ru-RU"/>
        </w:rPr>
        <w:t>9)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14:paraId="44EFC45B" w14:textId="77777777" w:rsidR="00707DAE" w:rsidRPr="007B6F78" w:rsidRDefault="00707DAE" w:rsidP="00707DAE">
      <w:pPr>
        <w:widowControl w:val="0"/>
        <w:autoSpaceDE w:val="0"/>
        <w:autoSpaceDN w:val="0"/>
        <w:adjustRightInd w:val="0"/>
        <w:ind w:firstLine="720"/>
        <w:rPr>
          <w:rFonts w:eastAsia="Times New Roman"/>
          <w:color w:val="000000" w:themeColor="text1"/>
          <w:sz w:val="26"/>
          <w:szCs w:val="26"/>
          <w:lang w:eastAsia="ru-RU"/>
        </w:rPr>
      </w:pPr>
      <w:r w:rsidRPr="007B6F78">
        <w:rPr>
          <w:rFonts w:eastAsia="Times New Roman"/>
          <w:color w:val="000000" w:themeColor="text1"/>
          <w:sz w:val="26"/>
          <w:szCs w:val="26"/>
          <w:lang w:eastAsia="ru-RU"/>
        </w:rPr>
        <w:t>10)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Российской Федерации;</w:t>
      </w:r>
    </w:p>
    <w:p w14:paraId="3D4CAEE0" w14:textId="77777777" w:rsidR="00707DAE" w:rsidRPr="007B6F78" w:rsidRDefault="00707DAE" w:rsidP="00707DAE">
      <w:pPr>
        <w:widowControl w:val="0"/>
        <w:autoSpaceDE w:val="0"/>
        <w:autoSpaceDN w:val="0"/>
        <w:adjustRightInd w:val="0"/>
        <w:ind w:firstLine="720"/>
        <w:rPr>
          <w:rFonts w:eastAsia="Times New Roman"/>
          <w:color w:val="000000" w:themeColor="text1"/>
          <w:sz w:val="26"/>
          <w:szCs w:val="26"/>
          <w:lang w:eastAsia="ru-RU"/>
        </w:rPr>
      </w:pPr>
      <w:r w:rsidRPr="007B6F78">
        <w:rPr>
          <w:rFonts w:eastAsia="Times New Roman"/>
          <w:color w:val="000000" w:themeColor="text1"/>
          <w:sz w:val="26"/>
          <w:szCs w:val="26"/>
          <w:lang w:eastAsia="ru-RU"/>
        </w:rPr>
        <w:t>11) земельного участка крестьянскому (фермерскому) хозяйству или сельскохозяйственной организации в случаях, установленных Федеральным законом от 24 июля 2002 г. № 101-ФЗ «Об обороте земель сельскохозяйственного назначения»;</w:t>
      </w:r>
    </w:p>
    <w:p w14:paraId="41DD9CB8" w14:textId="77777777" w:rsidR="00707DAE" w:rsidRPr="007B6F78" w:rsidRDefault="00707DAE" w:rsidP="00707DAE">
      <w:pPr>
        <w:widowControl w:val="0"/>
        <w:autoSpaceDE w:val="0"/>
        <w:autoSpaceDN w:val="0"/>
        <w:adjustRightInd w:val="0"/>
        <w:ind w:firstLine="720"/>
        <w:rPr>
          <w:rFonts w:eastAsia="Times New Roman"/>
          <w:color w:val="000000" w:themeColor="text1"/>
          <w:sz w:val="26"/>
          <w:szCs w:val="26"/>
          <w:lang w:eastAsia="ru-RU"/>
        </w:rPr>
      </w:pPr>
      <w:r w:rsidRPr="007B6F78">
        <w:rPr>
          <w:rFonts w:eastAsia="Times New Roman"/>
          <w:color w:val="000000" w:themeColor="text1"/>
          <w:sz w:val="26"/>
          <w:szCs w:val="26"/>
          <w:lang w:eastAsia="ru-RU"/>
        </w:rPr>
        <w:t xml:space="preserve">12)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 </w:t>
      </w:r>
    </w:p>
    <w:p w14:paraId="6DD21469" w14:textId="77777777" w:rsidR="00707DAE" w:rsidRPr="007B6F78" w:rsidRDefault="00707DAE" w:rsidP="00707DAE">
      <w:pPr>
        <w:widowControl w:val="0"/>
        <w:autoSpaceDE w:val="0"/>
        <w:autoSpaceDN w:val="0"/>
        <w:adjustRightInd w:val="0"/>
        <w:ind w:firstLine="720"/>
        <w:rPr>
          <w:rFonts w:eastAsia="Times New Roman"/>
          <w:color w:val="000000" w:themeColor="text1"/>
          <w:sz w:val="26"/>
          <w:szCs w:val="26"/>
          <w:lang w:eastAsia="ru-RU"/>
        </w:rPr>
      </w:pPr>
      <w:r w:rsidRPr="007B6F78">
        <w:rPr>
          <w:rFonts w:eastAsia="Times New Roman"/>
          <w:color w:val="000000" w:themeColor="text1"/>
          <w:sz w:val="26"/>
          <w:szCs w:val="26"/>
          <w:lang w:eastAsia="ru-RU"/>
        </w:rPr>
        <w:t>13)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14:paraId="2F65EA9E" w14:textId="77777777" w:rsidR="00707DAE" w:rsidRPr="007B6F78" w:rsidRDefault="00707DAE" w:rsidP="00707DAE">
      <w:pPr>
        <w:widowControl w:val="0"/>
        <w:autoSpaceDE w:val="0"/>
        <w:autoSpaceDN w:val="0"/>
        <w:adjustRightInd w:val="0"/>
        <w:ind w:firstLine="720"/>
        <w:rPr>
          <w:rFonts w:eastAsia="Times New Roman"/>
          <w:color w:val="000000" w:themeColor="text1"/>
          <w:sz w:val="26"/>
          <w:szCs w:val="26"/>
          <w:lang w:eastAsia="ru-RU"/>
        </w:rPr>
      </w:pPr>
      <w:r w:rsidRPr="007B6F78">
        <w:rPr>
          <w:rFonts w:eastAsia="Times New Roman"/>
          <w:color w:val="000000" w:themeColor="text1"/>
          <w:sz w:val="26"/>
          <w:szCs w:val="26"/>
          <w:lang w:eastAsia="ru-RU"/>
        </w:rPr>
        <w:t>14)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Российской Федерации;</w:t>
      </w:r>
    </w:p>
    <w:p w14:paraId="73E68D95" w14:textId="77777777" w:rsidR="00707DAE" w:rsidRPr="007B6F78" w:rsidRDefault="00707DAE" w:rsidP="00707DAE">
      <w:pPr>
        <w:widowControl w:val="0"/>
        <w:autoSpaceDE w:val="0"/>
        <w:autoSpaceDN w:val="0"/>
        <w:adjustRightInd w:val="0"/>
        <w:ind w:firstLine="720"/>
        <w:rPr>
          <w:rFonts w:eastAsia="Times New Roman"/>
          <w:color w:val="000000" w:themeColor="text1"/>
          <w:sz w:val="26"/>
          <w:szCs w:val="26"/>
          <w:lang w:eastAsia="ru-RU"/>
        </w:rPr>
      </w:pPr>
      <w:r w:rsidRPr="007B6F78">
        <w:rPr>
          <w:rFonts w:eastAsia="Times New Roman"/>
          <w:color w:val="000000" w:themeColor="text1"/>
          <w:sz w:val="26"/>
          <w:szCs w:val="26"/>
          <w:lang w:eastAsia="ru-RU"/>
        </w:rPr>
        <w:t xml:space="preserve">15) земельного участка взамен земельного участка, предоставленного </w:t>
      </w:r>
      <w:r w:rsidRPr="007B6F78">
        <w:rPr>
          <w:rFonts w:eastAsia="Times New Roman"/>
          <w:color w:val="000000" w:themeColor="text1"/>
          <w:sz w:val="26"/>
          <w:szCs w:val="26"/>
          <w:lang w:eastAsia="ru-RU"/>
        </w:rPr>
        <w:lastRenderedPageBreak/>
        <w:t>гражданину или юридическому лицу на праве аренды и изымаемого для государственных или муниципальных нужд;</w:t>
      </w:r>
    </w:p>
    <w:p w14:paraId="6ED27354" w14:textId="77777777" w:rsidR="00707DAE" w:rsidRPr="007B6F78" w:rsidRDefault="00707DAE" w:rsidP="00707DAE">
      <w:pPr>
        <w:widowControl w:val="0"/>
        <w:autoSpaceDE w:val="0"/>
        <w:autoSpaceDN w:val="0"/>
        <w:adjustRightInd w:val="0"/>
        <w:ind w:firstLine="720"/>
        <w:rPr>
          <w:rFonts w:eastAsia="Times New Roman"/>
          <w:color w:val="000000" w:themeColor="text1"/>
          <w:sz w:val="26"/>
          <w:szCs w:val="26"/>
          <w:lang w:eastAsia="ru-RU"/>
        </w:rPr>
      </w:pPr>
      <w:r w:rsidRPr="007B6F78">
        <w:rPr>
          <w:rFonts w:eastAsia="Times New Roman"/>
          <w:color w:val="000000" w:themeColor="text1"/>
          <w:sz w:val="26"/>
          <w:szCs w:val="26"/>
          <w:lang w:eastAsia="ru-RU"/>
        </w:rPr>
        <w:t>16)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14:paraId="1A9F546E" w14:textId="77777777" w:rsidR="00707DAE" w:rsidRPr="007B6F78" w:rsidRDefault="00707DAE" w:rsidP="00707DAE">
      <w:pPr>
        <w:widowControl w:val="0"/>
        <w:autoSpaceDE w:val="0"/>
        <w:autoSpaceDN w:val="0"/>
        <w:adjustRightInd w:val="0"/>
        <w:ind w:firstLine="720"/>
        <w:rPr>
          <w:rFonts w:eastAsia="Times New Roman"/>
          <w:color w:val="000000" w:themeColor="text1"/>
          <w:sz w:val="26"/>
          <w:szCs w:val="26"/>
          <w:lang w:eastAsia="ru-RU"/>
        </w:rPr>
      </w:pPr>
      <w:r w:rsidRPr="007B6F78">
        <w:rPr>
          <w:rFonts w:eastAsia="Times New Roman"/>
          <w:color w:val="000000" w:themeColor="text1"/>
          <w:sz w:val="26"/>
          <w:szCs w:val="26"/>
          <w:lang w:eastAsia="ru-RU"/>
        </w:rPr>
        <w:t>17) земельного участка лицу, которое в соответствии с Земельным кодексом Российской Федерации имеет право на приобретение в собственность земельного</w:t>
      </w:r>
      <w:r w:rsidRPr="007B6F78">
        <w:rPr>
          <w:rFonts w:eastAsia="Times New Roman"/>
          <w:color w:val="000000" w:themeColor="text1"/>
          <w:sz w:val="27"/>
          <w:szCs w:val="27"/>
          <w:lang w:eastAsia="ru-RU"/>
        </w:rPr>
        <w:t xml:space="preserve"> </w:t>
      </w:r>
      <w:r w:rsidRPr="007B6F78">
        <w:rPr>
          <w:rFonts w:eastAsia="Times New Roman"/>
          <w:color w:val="000000" w:themeColor="text1"/>
          <w:sz w:val="26"/>
          <w:szCs w:val="26"/>
          <w:lang w:eastAsia="ru-RU"/>
        </w:rPr>
        <w:t>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14:paraId="6D76BDA0" w14:textId="77777777" w:rsidR="00707DAE" w:rsidRPr="007B6F78" w:rsidRDefault="00707DAE" w:rsidP="00707DAE">
      <w:pPr>
        <w:widowControl w:val="0"/>
        <w:autoSpaceDE w:val="0"/>
        <w:autoSpaceDN w:val="0"/>
        <w:adjustRightInd w:val="0"/>
        <w:ind w:firstLine="720"/>
        <w:rPr>
          <w:rFonts w:eastAsia="Times New Roman"/>
          <w:color w:val="000000" w:themeColor="text1"/>
          <w:sz w:val="26"/>
          <w:szCs w:val="26"/>
          <w:lang w:eastAsia="ru-RU"/>
        </w:rPr>
      </w:pPr>
      <w:r w:rsidRPr="007B6F78">
        <w:rPr>
          <w:rFonts w:eastAsia="Times New Roman"/>
          <w:color w:val="000000" w:themeColor="text1"/>
          <w:sz w:val="26"/>
          <w:szCs w:val="26"/>
          <w:lang w:eastAsia="ru-RU"/>
        </w:rPr>
        <w:t>18)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14:paraId="7F558FC4" w14:textId="77777777" w:rsidR="00707DAE" w:rsidRPr="007B6F78" w:rsidRDefault="00707DAE" w:rsidP="00707DAE">
      <w:pPr>
        <w:widowControl w:val="0"/>
        <w:autoSpaceDE w:val="0"/>
        <w:autoSpaceDN w:val="0"/>
        <w:adjustRightInd w:val="0"/>
        <w:ind w:firstLine="720"/>
        <w:rPr>
          <w:rFonts w:eastAsia="Times New Roman"/>
          <w:color w:val="000000" w:themeColor="text1"/>
          <w:sz w:val="26"/>
          <w:szCs w:val="26"/>
          <w:lang w:eastAsia="ru-RU"/>
        </w:rPr>
      </w:pPr>
      <w:r w:rsidRPr="007B6F78">
        <w:rPr>
          <w:rFonts w:eastAsia="Times New Roman"/>
          <w:color w:val="000000" w:themeColor="text1"/>
          <w:sz w:val="26"/>
          <w:szCs w:val="26"/>
          <w:lang w:eastAsia="ru-RU"/>
        </w:rPr>
        <w:t>19) земельного участка, необходимого для проведения работ, связанных с пользованием недрами, недропользователю;</w:t>
      </w:r>
    </w:p>
    <w:p w14:paraId="10796118" w14:textId="77777777" w:rsidR="00707DAE" w:rsidRPr="007B6F78" w:rsidRDefault="00707DAE" w:rsidP="00707DAE">
      <w:pPr>
        <w:widowControl w:val="0"/>
        <w:autoSpaceDE w:val="0"/>
        <w:autoSpaceDN w:val="0"/>
        <w:adjustRightInd w:val="0"/>
        <w:ind w:firstLine="720"/>
        <w:rPr>
          <w:rFonts w:eastAsia="Times New Roman"/>
          <w:color w:val="000000" w:themeColor="text1"/>
          <w:sz w:val="26"/>
          <w:szCs w:val="26"/>
          <w:lang w:eastAsia="ru-RU"/>
        </w:rPr>
      </w:pPr>
      <w:r w:rsidRPr="007B6F78">
        <w:rPr>
          <w:rFonts w:eastAsia="Times New Roman"/>
          <w:color w:val="000000" w:themeColor="text1"/>
          <w:sz w:val="26"/>
          <w:szCs w:val="26"/>
          <w:lang w:eastAsia="ru-RU"/>
        </w:rPr>
        <w:t>20)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14:paraId="1B8E982F" w14:textId="77777777" w:rsidR="00707DAE" w:rsidRPr="007B6F78" w:rsidRDefault="00707DAE" w:rsidP="00707DAE">
      <w:pPr>
        <w:widowControl w:val="0"/>
        <w:autoSpaceDE w:val="0"/>
        <w:autoSpaceDN w:val="0"/>
        <w:adjustRightInd w:val="0"/>
        <w:ind w:firstLine="720"/>
        <w:rPr>
          <w:rFonts w:eastAsia="Times New Roman"/>
          <w:color w:val="000000" w:themeColor="text1"/>
          <w:sz w:val="26"/>
          <w:szCs w:val="26"/>
          <w:lang w:eastAsia="ru-RU"/>
        </w:rPr>
      </w:pPr>
      <w:r w:rsidRPr="007B6F78">
        <w:rPr>
          <w:rFonts w:eastAsia="Times New Roman"/>
          <w:color w:val="000000" w:themeColor="text1"/>
          <w:sz w:val="26"/>
          <w:szCs w:val="26"/>
          <w:lang w:eastAsia="ru-RU"/>
        </w:rPr>
        <w:t>21)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14:paraId="4870FAF8" w14:textId="77777777" w:rsidR="00707DAE" w:rsidRPr="007B6F78" w:rsidRDefault="00707DAE" w:rsidP="00707DAE">
      <w:pPr>
        <w:widowControl w:val="0"/>
        <w:autoSpaceDE w:val="0"/>
        <w:autoSpaceDN w:val="0"/>
        <w:adjustRightInd w:val="0"/>
        <w:ind w:firstLine="720"/>
        <w:rPr>
          <w:rFonts w:eastAsia="Times New Roman"/>
          <w:color w:val="000000" w:themeColor="text1"/>
          <w:sz w:val="26"/>
          <w:szCs w:val="26"/>
          <w:lang w:eastAsia="ru-RU"/>
        </w:rPr>
      </w:pPr>
      <w:r w:rsidRPr="007B6F78">
        <w:rPr>
          <w:rFonts w:eastAsia="Times New Roman"/>
          <w:color w:val="000000" w:themeColor="text1"/>
          <w:sz w:val="26"/>
          <w:szCs w:val="26"/>
          <w:lang w:eastAsia="ru-RU"/>
        </w:rPr>
        <w:t>22)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14:paraId="3158E944" w14:textId="77777777" w:rsidR="00707DAE" w:rsidRPr="007B6F78" w:rsidRDefault="00707DAE" w:rsidP="00707DAE">
      <w:pPr>
        <w:widowControl w:val="0"/>
        <w:autoSpaceDE w:val="0"/>
        <w:autoSpaceDN w:val="0"/>
        <w:adjustRightInd w:val="0"/>
        <w:ind w:firstLine="720"/>
        <w:rPr>
          <w:rFonts w:eastAsia="Times New Roman"/>
          <w:color w:val="000000" w:themeColor="text1"/>
          <w:sz w:val="26"/>
          <w:szCs w:val="26"/>
          <w:lang w:eastAsia="ru-RU"/>
        </w:rPr>
      </w:pPr>
      <w:r w:rsidRPr="007B6F78">
        <w:rPr>
          <w:rFonts w:eastAsia="Times New Roman"/>
          <w:color w:val="000000" w:themeColor="text1"/>
          <w:sz w:val="26"/>
          <w:szCs w:val="26"/>
          <w:lang w:eastAsia="ru-RU"/>
        </w:rPr>
        <w:t xml:space="preserve">22.1)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w:t>
      </w:r>
      <w:r w:rsidRPr="007B6F78">
        <w:rPr>
          <w:rFonts w:eastAsia="Times New Roman"/>
          <w:color w:val="000000" w:themeColor="text1"/>
          <w:sz w:val="26"/>
          <w:szCs w:val="26"/>
          <w:lang w:eastAsia="ru-RU"/>
        </w:rPr>
        <w:lastRenderedPageBreak/>
        <w:t>целях строительства и эксплуатации наемных домов социального использования;</w:t>
      </w:r>
    </w:p>
    <w:p w14:paraId="3AF9A221" w14:textId="77777777" w:rsidR="00707DAE" w:rsidRPr="007B6F78" w:rsidRDefault="00707DAE" w:rsidP="00707DAE">
      <w:pPr>
        <w:widowControl w:val="0"/>
        <w:autoSpaceDE w:val="0"/>
        <w:autoSpaceDN w:val="0"/>
        <w:adjustRightInd w:val="0"/>
        <w:ind w:firstLine="720"/>
        <w:rPr>
          <w:rFonts w:eastAsia="Times New Roman"/>
          <w:color w:val="000000" w:themeColor="text1"/>
          <w:sz w:val="26"/>
          <w:szCs w:val="26"/>
          <w:lang w:eastAsia="ru-RU"/>
        </w:rPr>
      </w:pPr>
      <w:r w:rsidRPr="007B6F78">
        <w:rPr>
          <w:rFonts w:eastAsia="Times New Roman"/>
          <w:color w:val="000000" w:themeColor="text1"/>
          <w:sz w:val="26"/>
          <w:szCs w:val="26"/>
          <w:lang w:eastAsia="ru-RU"/>
        </w:rPr>
        <w:t>22.2)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14:paraId="15CDB052" w14:textId="77777777" w:rsidR="00707DAE" w:rsidRPr="007B6F78" w:rsidRDefault="00707DAE" w:rsidP="00707DAE">
      <w:pPr>
        <w:widowControl w:val="0"/>
        <w:autoSpaceDE w:val="0"/>
        <w:autoSpaceDN w:val="0"/>
        <w:adjustRightInd w:val="0"/>
        <w:ind w:firstLine="720"/>
        <w:rPr>
          <w:rFonts w:eastAsia="Times New Roman"/>
          <w:color w:val="000000" w:themeColor="text1"/>
          <w:sz w:val="26"/>
          <w:szCs w:val="26"/>
          <w:lang w:eastAsia="ru-RU"/>
        </w:rPr>
      </w:pPr>
      <w:r w:rsidRPr="007B6F78">
        <w:rPr>
          <w:rFonts w:eastAsia="Times New Roman"/>
          <w:color w:val="000000" w:themeColor="text1"/>
          <w:sz w:val="26"/>
          <w:szCs w:val="26"/>
          <w:lang w:eastAsia="ru-RU"/>
        </w:rPr>
        <w:t>23) земельного участка, необходимого для осуществления видов деятельности в сфере охотничьего хозяйства, лицу, с которым заключено охот -хозяйственное соглашение;</w:t>
      </w:r>
    </w:p>
    <w:p w14:paraId="0EF1F596" w14:textId="77777777" w:rsidR="00707DAE" w:rsidRPr="007B6F78" w:rsidRDefault="00707DAE" w:rsidP="00707DAE">
      <w:pPr>
        <w:widowControl w:val="0"/>
        <w:autoSpaceDE w:val="0"/>
        <w:autoSpaceDN w:val="0"/>
        <w:adjustRightInd w:val="0"/>
        <w:ind w:firstLine="720"/>
        <w:rPr>
          <w:rFonts w:eastAsia="Times New Roman"/>
          <w:color w:val="000000" w:themeColor="text1"/>
          <w:sz w:val="26"/>
          <w:szCs w:val="26"/>
          <w:lang w:eastAsia="ru-RU"/>
        </w:rPr>
      </w:pPr>
      <w:r w:rsidRPr="007B6F78">
        <w:rPr>
          <w:rFonts w:eastAsia="Times New Roman"/>
          <w:color w:val="000000" w:themeColor="text1"/>
          <w:sz w:val="26"/>
          <w:szCs w:val="26"/>
          <w:lang w:eastAsia="ru-RU"/>
        </w:rPr>
        <w:t>24)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14:paraId="73672D04" w14:textId="77777777" w:rsidR="00707DAE" w:rsidRPr="007B6F78" w:rsidRDefault="00707DAE" w:rsidP="00707DAE">
      <w:pPr>
        <w:widowControl w:val="0"/>
        <w:autoSpaceDE w:val="0"/>
        <w:autoSpaceDN w:val="0"/>
        <w:adjustRightInd w:val="0"/>
        <w:ind w:firstLine="720"/>
        <w:rPr>
          <w:rFonts w:eastAsia="Times New Roman"/>
          <w:color w:val="000000" w:themeColor="text1"/>
          <w:sz w:val="26"/>
          <w:szCs w:val="26"/>
          <w:lang w:eastAsia="ru-RU"/>
        </w:rPr>
      </w:pPr>
      <w:r w:rsidRPr="007B6F78">
        <w:rPr>
          <w:rFonts w:eastAsia="Times New Roman"/>
          <w:color w:val="000000" w:themeColor="text1"/>
          <w:sz w:val="26"/>
          <w:szCs w:val="26"/>
          <w:lang w:eastAsia="ru-RU"/>
        </w:rPr>
        <w:t>25)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14:paraId="5836F520" w14:textId="77777777" w:rsidR="00707DAE" w:rsidRPr="007B6F78" w:rsidRDefault="00707DAE" w:rsidP="00707DAE">
      <w:pPr>
        <w:widowControl w:val="0"/>
        <w:autoSpaceDE w:val="0"/>
        <w:autoSpaceDN w:val="0"/>
        <w:adjustRightInd w:val="0"/>
        <w:ind w:firstLine="720"/>
        <w:rPr>
          <w:rFonts w:eastAsia="Times New Roman"/>
          <w:color w:val="000000" w:themeColor="text1"/>
          <w:sz w:val="26"/>
          <w:szCs w:val="26"/>
          <w:lang w:eastAsia="ru-RU"/>
        </w:rPr>
      </w:pPr>
      <w:r w:rsidRPr="007B6F78">
        <w:rPr>
          <w:rFonts w:eastAsia="Times New Roman"/>
          <w:color w:val="000000" w:themeColor="text1"/>
          <w:sz w:val="26"/>
          <w:szCs w:val="26"/>
          <w:lang w:eastAsia="ru-RU"/>
        </w:rPr>
        <w:t>26)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14:paraId="4F66C46F" w14:textId="77777777" w:rsidR="00707DAE" w:rsidRPr="007B6F78" w:rsidRDefault="00707DAE" w:rsidP="00707DAE">
      <w:pPr>
        <w:widowControl w:val="0"/>
        <w:autoSpaceDE w:val="0"/>
        <w:autoSpaceDN w:val="0"/>
        <w:adjustRightInd w:val="0"/>
        <w:ind w:firstLine="720"/>
        <w:rPr>
          <w:rFonts w:eastAsia="Times New Roman"/>
          <w:color w:val="000000" w:themeColor="text1"/>
          <w:sz w:val="26"/>
          <w:szCs w:val="26"/>
          <w:lang w:eastAsia="ru-RU"/>
        </w:rPr>
      </w:pPr>
      <w:r w:rsidRPr="007B6F78">
        <w:rPr>
          <w:rFonts w:eastAsia="Times New Roman"/>
          <w:color w:val="000000" w:themeColor="text1"/>
          <w:sz w:val="26"/>
          <w:szCs w:val="26"/>
          <w:lang w:eastAsia="ru-RU"/>
        </w:rPr>
        <w:t>27)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14:paraId="348AC12C" w14:textId="77777777" w:rsidR="00707DAE" w:rsidRPr="007B6F78" w:rsidRDefault="00707DAE" w:rsidP="00707DAE">
      <w:pPr>
        <w:widowControl w:val="0"/>
        <w:autoSpaceDE w:val="0"/>
        <w:autoSpaceDN w:val="0"/>
        <w:adjustRightInd w:val="0"/>
        <w:ind w:firstLine="720"/>
        <w:rPr>
          <w:rFonts w:eastAsia="Times New Roman"/>
          <w:color w:val="000000" w:themeColor="text1"/>
          <w:sz w:val="26"/>
          <w:szCs w:val="26"/>
          <w:lang w:eastAsia="ru-RU"/>
        </w:rPr>
      </w:pPr>
      <w:r w:rsidRPr="007B6F78">
        <w:rPr>
          <w:rFonts w:eastAsia="Times New Roman"/>
          <w:color w:val="000000" w:themeColor="text1"/>
          <w:sz w:val="26"/>
          <w:szCs w:val="26"/>
          <w:lang w:eastAsia="ru-RU"/>
        </w:rPr>
        <w:t xml:space="preserve">28) земельного участка лицу, обладающему правом на добычу (вылов) водных биологических ресурсов на основании решения о предоставлении их в пользование, </w:t>
      </w:r>
      <w:bookmarkStart w:id="17" w:name="_Hlk6576747"/>
      <w:r w:rsidRPr="007B6F78">
        <w:rPr>
          <w:rFonts w:eastAsia="Times New Roman"/>
          <w:color w:val="000000" w:themeColor="text1"/>
          <w:sz w:val="26"/>
          <w:szCs w:val="26"/>
          <w:lang w:eastAsia="ru-RU"/>
        </w:rPr>
        <w:t>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14:paraId="4A218F93" w14:textId="77777777" w:rsidR="00707DAE" w:rsidRPr="007B6F78" w:rsidRDefault="00707DAE" w:rsidP="00707DAE">
      <w:pPr>
        <w:widowControl w:val="0"/>
        <w:autoSpaceDE w:val="0"/>
        <w:autoSpaceDN w:val="0"/>
        <w:adjustRightInd w:val="0"/>
        <w:ind w:firstLine="720"/>
        <w:rPr>
          <w:rFonts w:eastAsia="Times New Roman"/>
          <w:color w:val="000000" w:themeColor="text1"/>
          <w:sz w:val="26"/>
          <w:szCs w:val="26"/>
          <w:lang w:eastAsia="ru-RU"/>
        </w:rPr>
      </w:pPr>
      <w:r w:rsidRPr="007B6F78">
        <w:rPr>
          <w:rFonts w:eastAsia="Times New Roman"/>
          <w:color w:val="000000" w:themeColor="text1"/>
          <w:sz w:val="26"/>
          <w:szCs w:val="26"/>
          <w:lang w:eastAsia="ru-RU"/>
        </w:rPr>
        <w:t>28.1)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bookmarkEnd w:id="17"/>
    <w:p w14:paraId="048DC509" w14:textId="77777777" w:rsidR="00707DAE" w:rsidRPr="007B6F78" w:rsidRDefault="00707DAE" w:rsidP="00707DAE">
      <w:pPr>
        <w:widowControl w:val="0"/>
        <w:autoSpaceDE w:val="0"/>
        <w:autoSpaceDN w:val="0"/>
        <w:adjustRightInd w:val="0"/>
        <w:ind w:firstLine="720"/>
        <w:rPr>
          <w:rFonts w:eastAsia="Times New Roman"/>
          <w:color w:val="000000" w:themeColor="text1"/>
          <w:sz w:val="26"/>
          <w:szCs w:val="26"/>
          <w:lang w:eastAsia="ru-RU"/>
        </w:rPr>
      </w:pPr>
      <w:r w:rsidRPr="007B6F78">
        <w:rPr>
          <w:rFonts w:eastAsia="Times New Roman"/>
          <w:color w:val="000000" w:themeColor="text1"/>
          <w:sz w:val="26"/>
          <w:szCs w:val="26"/>
          <w:lang w:eastAsia="ru-RU"/>
        </w:rPr>
        <w:t>29)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14:paraId="4DCC9A73" w14:textId="77777777" w:rsidR="00707DAE" w:rsidRPr="007B6F78" w:rsidRDefault="00707DAE" w:rsidP="00707DAE">
      <w:pPr>
        <w:widowControl w:val="0"/>
        <w:autoSpaceDE w:val="0"/>
        <w:autoSpaceDN w:val="0"/>
        <w:adjustRightInd w:val="0"/>
        <w:ind w:firstLine="720"/>
        <w:rPr>
          <w:rFonts w:eastAsia="Times New Roman"/>
          <w:color w:val="000000" w:themeColor="text1"/>
          <w:sz w:val="26"/>
          <w:szCs w:val="26"/>
          <w:lang w:eastAsia="ru-RU"/>
        </w:rPr>
      </w:pPr>
      <w:r w:rsidRPr="007B6F78">
        <w:rPr>
          <w:rFonts w:eastAsia="Times New Roman"/>
          <w:color w:val="000000" w:themeColor="text1"/>
          <w:sz w:val="26"/>
          <w:szCs w:val="26"/>
          <w:lang w:eastAsia="ru-RU"/>
        </w:rPr>
        <w:t>30)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14:paraId="1DA3ACBE" w14:textId="49D41F1C" w:rsidR="00883AD7" w:rsidRPr="007B6F78" w:rsidRDefault="00707DAE" w:rsidP="00883AD7">
      <w:pPr>
        <w:widowControl w:val="0"/>
        <w:autoSpaceDE w:val="0"/>
        <w:autoSpaceDN w:val="0"/>
        <w:adjustRightInd w:val="0"/>
        <w:ind w:firstLine="720"/>
        <w:rPr>
          <w:rFonts w:eastAsia="Times New Roman"/>
          <w:color w:val="000000" w:themeColor="text1"/>
          <w:sz w:val="26"/>
          <w:szCs w:val="26"/>
          <w:lang w:eastAsia="ru-RU"/>
        </w:rPr>
      </w:pPr>
      <w:r w:rsidRPr="007B6F78">
        <w:rPr>
          <w:rFonts w:eastAsia="Times New Roman"/>
          <w:color w:val="000000" w:themeColor="text1"/>
          <w:sz w:val="26"/>
          <w:szCs w:val="26"/>
          <w:lang w:eastAsia="ru-RU"/>
        </w:rPr>
        <w:t>31)</w:t>
      </w:r>
      <w:r w:rsidRPr="007B6F78">
        <w:rPr>
          <w:color w:val="000000" w:themeColor="text1"/>
          <w:sz w:val="26"/>
          <w:szCs w:val="26"/>
        </w:rPr>
        <w:t xml:space="preserve"> </w:t>
      </w:r>
      <w:r w:rsidR="00552B16" w:rsidRPr="007B6F78">
        <w:rPr>
          <w:rFonts w:eastAsia="Times New Roman"/>
          <w:color w:val="000000" w:themeColor="text1"/>
          <w:sz w:val="26"/>
          <w:szCs w:val="26"/>
          <w:lang w:eastAsia="ru-RU"/>
        </w:rPr>
        <w:t xml:space="preserve">земельного участка арендатору (за исключением арендаторов земельных участков, указанных в подпункте 30 настоящего пункта), если этот арендатор имеет право на заключение нового договора аренды такого земельного участка в соответствии с </w:t>
      </w:r>
      <w:hyperlink r:id="rId12" w:history="1">
        <w:r w:rsidR="00552B16" w:rsidRPr="007B6F78">
          <w:rPr>
            <w:rFonts w:eastAsia="Times New Roman"/>
            <w:color w:val="000000" w:themeColor="text1"/>
            <w:sz w:val="26"/>
            <w:szCs w:val="26"/>
            <w:lang w:eastAsia="ru-RU"/>
          </w:rPr>
          <w:t>пунктами 3</w:t>
        </w:r>
      </w:hyperlink>
      <w:r w:rsidR="00552B16" w:rsidRPr="007B6F78">
        <w:rPr>
          <w:rFonts w:eastAsia="Times New Roman"/>
          <w:color w:val="000000" w:themeColor="text1"/>
          <w:sz w:val="26"/>
          <w:szCs w:val="26"/>
          <w:lang w:eastAsia="ru-RU"/>
        </w:rPr>
        <w:t xml:space="preserve"> и </w:t>
      </w:r>
      <w:hyperlink r:id="rId13" w:history="1">
        <w:r w:rsidR="00552B16" w:rsidRPr="007B6F78">
          <w:rPr>
            <w:rFonts w:eastAsia="Times New Roman"/>
            <w:color w:val="000000" w:themeColor="text1"/>
            <w:sz w:val="26"/>
            <w:szCs w:val="26"/>
            <w:lang w:eastAsia="ru-RU"/>
          </w:rPr>
          <w:t>4</w:t>
        </w:r>
      </w:hyperlink>
      <w:r w:rsidR="00552B16" w:rsidRPr="007B6F78">
        <w:rPr>
          <w:rFonts w:eastAsia="Times New Roman"/>
          <w:color w:val="000000" w:themeColor="text1"/>
          <w:sz w:val="26"/>
          <w:szCs w:val="26"/>
          <w:lang w:eastAsia="ru-RU"/>
        </w:rPr>
        <w:t xml:space="preserve"> </w:t>
      </w:r>
      <w:r w:rsidR="00883AD7" w:rsidRPr="007B6F78">
        <w:rPr>
          <w:rFonts w:eastAsia="Times New Roman"/>
          <w:color w:val="000000" w:themeColor="text1"/>
          <w:sz w:val="26"/>
          <w:szCs w:val="26"/>
          <w:lang w:eastAsia="ru-RU"/>
        </w:rPr>
        <w:t>статьи 39.6 Земельного кодекса Российской Федерации;</w:t>
      </w:r>
    </w:p>
    <w:p w14:paraId="70FC4FF7" w14:textId="367A0D33" w:rsidR="00883AD7" w:rsidRPr="007B6F78" w:rsidRDefault="00883AD7" w:rsidP="00631C0C">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 xml:space="preserve">32)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14" w:history="1">
        <w:r w:rsidRPr="007B6F78">
          <w:rPr>
            <w:rFonts w:eastAsia="Times New Roman"/>
            <w:color w:val="000000" w:themeColor="text1"/>
            <w:sz w:val="26"/>
            <w:szCs w:val="26"/>
            <w:lang w:eastAsia="ru-RU"/>
          </w:rPr>
          <w:t>законом</w:t>
        </w:r>
      </w:hyperlink>
      <w:r w:rsidR="000F1E43" w:rsidRPr="007B6F78">
        <w:rPr>
          <w:rFonts w:eastAsia="Times New Roman"/>
          <w:color w:val="000000" w:themeColor="text1"/>
          <w:sz w:val="26"/>
          <w:szCs w:val="26"/>
          <w:lang w:eastAsia="ru-RU"/>
        </w:rPr>
        <w:t xml:space="preserve"> </w:t>
      </w:r>
      <w:r w:rsidRPr="007B6F78">
        <w:rPr>
          <w:rFonts w:eastAsia="Times New Roman"/>
          <w:color w:val="000000" w:themeColor="text1"/>
          <w:sz w:val="26"/>
          <w:szCs w:val="26"/>
          <w:lang w:eastAsia="ru-RU"/>
        </w:rPr>
        <w:t>«Об инновационных научно-технологических центрах и о внесении изменений в отдельные законодате</w:t>
      </w:r>
      <w:r w:rsidR="00631C0C" w:rsidRPr="007B6F78">
        <w:rPr>
          <w:rFonts w:eastAsia="Times New Roman"/>
          <w:color w:val="000000" w:themeColor="text1"/>
          <w:sz w:val="26"/>
          <w:szCs w:val="26"/>
          <w:lang w:eastAsia="ru-RU"/>
        </w:rPr>
        <w:t>льные акты Российской Федерации»</w:t>
      </w:r>
      <w:r w:rsidRPr="007B6F78">
        <w:rPr>
          <w:rFonts w:eastAsia="Times New Roman"/>
          <w:color w:val="000000" w:themeColor="text1"/>
          <w:sz w:val="26"/>
          <w:szCs w:val="26"/>
          <w:lang w:eastAsia="ru-RU"/>
        </w:rPr>
        <w:t xml:space="preserve">; </w:t>
      </w:r>
    </w:p>
    <w:p w14:paraId="07030939" w14:textId="4349BF39" w:rsidR="00631C0C" w:rsidRPr="007B6F78" w:rsidRDefault="00631C0C" w:rsidP="00631C0C">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33)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от 22 декабря 2020 г. № 435 ФЗ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14:paraId="746F359A" w14:textId="70D01FB7" w:rsidR="00631C0C" w:rsidRPr="007B6F78" w:rsidRDefault="000F1E43" w:rsidP="00631C0C">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34</w:t>
      </w:r>
      <w:r w:rsidR="00631C0C" w:rsidRPr="007B6F78">
        <w:rPr>
          <w:rFonts w:eastAsia="Times New Roman"/>
          <w:color w:val="000000" w:themeColor="text1"/>
          <w:sz w:val="26"/>
          <w:szCs w:val="26"/>
          <w:lang w:eastAsia="ru-RU"/>
        </w:rPr>
        <w:t xml:space="preserve">) земельного участка публично-правовой компании «Фонд развития территорий» по основаниям, предусмотренным Федеральным </w:t>
      </w:r>
      <w:hyperlink r:id="rId15" w:history="1">
        <w:r w:rsidR="00631C0C" w:rsidRPr="007B6F78">
          <w:rPr>
            <w:rFonts w:eastAsia="Times New Roman"/>
            <w:color w:val="000000" w:themeColor="text1"/>
            <w:sz w:val="26"/>
            <w:szCs w:val="26"/>
            <w:lang w:eastAsia="ru-RU"/>
          </w:rPr>
          <w:t>законом</w:t>
        </w:r>
      </w:hyperlink>
      <w:r w:rsidR="00631C0C" w:rsidRPr="007B6F78">
        <w:rPr>
          <w:rFonts w:eastAsia="Times New Roman"/>
          <w:color w:val="000000" w:themeColor="text1"/>
          <w:sz w:val="26"/>
          <w:szCs w:val="26"/>
          <w:lang w:eastAsia="ru-RU"/>
        </w:rPr>
        <w:t xml:space="preserve">                                       от 26 октября 2002 г. № 127-ФЗ «О несостоятельности (банкротстве)». </w:t>
      </w:r>
    </w:p>
    <w:p w14:paraId="7B5DB454" w14:textId="343DE059" w:rsidR="00E8529B" w:rsidRPr="007B6F78" w:rsidRDefault="00E8529B" w:rsidP="00631C0C">
      <w:pPr>
        <w:ind w:firstLine="709"/>
        <w:rPr>
          <w:rFonts w:eastAsia="Times New Roman"/>
          <w:color w:val="000000" w:themeColor="text1"/>
          <w:sz w:val="26"/>
          <w:szCs w:val="26"/>
          <w:lang w:eastAsia="ru-RU"/>
        </w:rPr>
      </w:pPr>
    </w:p>
    <w:p w14:paraId="1DB8BF69" w14:textId="77777777" w:rsidR="00707DAE" w:rsidRPr="007B6F78" w:rsidRDefault="00707DAE" w:rsidP="00707DAE">
      <w:pPr>
        <w:widowControl w:val="0"/>
        <w:autoSpaceDE w:val="0"/>
        <w:autoSpaceDN w:val="0"/>
        <w:adjustRightInd w:val="0"/>
        <w:ind w:firstLine="0"/>
        <w:jc w:val="center"/>
        <w:rPr>
          <w:rFonts w:eastAsia="Times New Roman"/>
          <w:b/>
          <w:color w:val="000000" w:themeColor="text1"/>
          <w:sz w:val="27"/>
          <w:szCs w:val="27"/>
          <w:lang w:eastAsia="ru-RU"/>
        </w:rPr>
      </w:pPr>
      <w:r w:rsidRPr="007B6F78">
        <w:rPr>
          <w:rFonts w:eastAsia="Times New Roman"/>
          <w:b/>
          <w:color w:val="000000" w:themeColor="text1"/>
          <w:sz w:val="27"/>
          <w:szCs w:val="27"/>
          <w:lang w:eastAsia="ru-RU"/>
        </w:rPr>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Абинский район</w:t>
      </w:r>
    </w:p>
    <w:p w14:paraId="5393EC65" w14:textId="77777777" w:rsidR="00707DAE" w:rsidRPr="007B6F78" w:rsidRDefault="00707DAE" w:rsidP="00707DAE">
      <w:pPr>
        <w:widowControl w:val="0"/>
        <w:autoSpaceDE w:val="0"/>
        <w:autoSpaceDN w:val="0"/>
        <w:adjustRightInd w:val="0"/>
        <w:ind w:firstLine="720"/>
        <w:rPr>
          <w:rFonts w:eastAsia="Times New Roman"/>
          <w:b/>
          <w:color w:val="000000" w:themeColor="text1"/>
          <w:sz w:val="27"/>
          <w:szCs w:val="27"/>
          <w:lang w:eastAsia="ru-RU"/>
        </w:rPr>
      </w:pPr>
    </w:p>
    <w:p w14:paraId="6CE0C2F1"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1. Порядок организации и проведения аукционов по продаже земельных участков, находящихся в государственной или муниципальной собственности,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14:paraId="05A3991B"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p>
    <w:p w14:paraId="70355688" w14:textId="77777777" w:rsidR="00707DAE" w:rsidRPr="007B6F78" w:rsidRDefault="00707DAE" w:rsidP="00707DAE">
      <w:pPr>
        <w:widowControl w:val="0"/>
        <w:autoSpaceDE w:val="0"/>
        <w:autoSpaceDN w:val="0"/>
        <w:adjustRightInd w:val="0"/>
        <w:ind w:firstLine="0"/>
        <w:jc w:val="center"/>
        <w:rPr>
          <w:rFonts w:eastAsia="Times New Roman"/>
          <w:b/>
          <w:color w:val="000000" w:themeColor="text1"/>
          <w:sz w:val="27"/>
          <w:szCs w:val="27"/>
          <w:lang w:eastAsia="ru-RU"/>
        </w:rPr>
      </w:pPr>
      <w:r w:rsidRPr="007B6F78">
        <w:rPr>
          <w:rFonts w:eastAsia="Times New Roman"/>
          <w:b/>
          <w:color w:val="000000" w:themeColor="text1"/>
          <w:sz w:val="27"/>
          <w:szCs w:val="27"/>
          <w:lang w:eastAsia="ru-RU"/>
        </w:rPr>
        <w:t>Статья 10. Приобретение прав на земельные участки, на которых расположены объекты недвижимости</w:t>
      </w:r>
    </w:p>
    <w:p w14:paraId="49458250" w14:textId="77777777" w:rsidR="00707DAE" w:rsidRPr="007B6F78" w:rsidRDefault="00707DAE" w:rsidP="00707DAE">
      <w:pPr>
        <w:widowControl w:val="0"/>
        <w:autoSpaceDE w:val="0"/>
        <w:autoSpaceDN w:val="0"/>
        <w:adjustRightInd w:val="0"/>
        <w:jc w:val="center"/>
        <w:rPr>
          <w:rFonts w:eastAsia="Times New Roman"/>
          <w:b/>
          <w:color w:val="000000" w:themeColor="text1"/>
          <w:sz w:val="27"/>
          <w:szCs w:val="27"/>
          <w:lang w:eastAsia="ru-RU"/>
        </w:rPr>
      </w:pPr>
    </w:p>
    <w:p w14:paraId="0AA507EA" w14:textId="77777777" w:rsidR="00707DAE" w:rsidRPr="007B6F78" w:rsidRDefault="00707DAE" w:rsidP="00707DAE">
      <w:pPr>
        <w:ind w:firstLine="709"/>
        <w:rPr>
          <w:rFonts w:eastAsia="Times New Roman"/>
          <w:color w:val="000000" w:themeColor="text1"/>
          <w:sz w:val="27"/>
          <w:szCs w:val="27"/>
          <w:lang w:eastAsia="ru-RU"/>
        </w:rPr>
      </w:pPr>
      <w:bookmarkStart w:id="18" w:name="p0"/>
      <w:bookmarkEnd w:id="18"/>
      <w:r w:rsidRPr="007B6F78">
        <w:rPr>
          <w:rFonts w:eastAsia="Times New Roman"/>
          <w:color w:val="000000" w:themeColor="text1"/>
          <w:sz w:val="27"/>
          <w:szCs w:val="27"/>
          <w:lang w:eastAsia="ru-RU"/>
        </w:rPr>
        <w:t>1. Если иное не установлено настоящей статьей или другим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14:paraId="782D4F1B"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1.1. Земельные участки, находящиеся в государственной или муниципальной собственности, не предоставляются в собственность или в аренду собственникам и иным правообладателям сооружений, которые могут размещаться на таких земельных участках на основании сервитута, публичного сервитута или в соответствии со </w:t>
      </w:r>
      <w:hyperlink r:id="rId16" w:history="1">
        <w:r w:rsidRPr="007B6F78">
          <w:rPr>
            <w:rFonts w:eastAsia="Times New Roman"/>
            <w:color w:val="000000" w:themeColor="text1"/>
            <w:sz w:val="27"/>
            <w:szCs w:val="27"/>
            <w:lang w:eastAsia="ru-RU"/>
          </w:rPr>
          <w:t>статьей 39.36</w:t>
        </w:r>
      </w:hyperlink>
      <w:r w:rsidRPr="007B6F78">
        <w:rPr>
          <w:rFonts w:eastAsia="Times New Roman"/>
          <w:color w:val="000000" w:themeColor="text1"/>
          <w:sz w:val="27"/>
          <w:szCs w:val="27"/>
          <w:lang w:eastAsia="ru-RU"/>
        </w:rPr>
        <w:t xml:space="preserve"> Земельного кодекса Российской Федерации.</w:t>
      </w:r>
    </w:p>
    <w:p w14:paraId="7D40BA5D"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 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14:paraId="373A6FDB"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lastRenderedPageBreak/>
        <w:t>3.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14:paraId="57E1F7F4"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14:paraId="12F22BDA"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5.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основании сервитута, публичного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на подачу ходатайства в целях установления публичного сервитута в указанных целях, совместно обращаются в уполномоченный орган.</w:t>
      </w:r>
    </w:p>
    <w:p w14:paraId="6F89065C"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14:paraId="76C5F227"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14:paraId="22E7B064"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14:paraId="2D66A74C"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7. В течение трех месяцев со дня представления в уполномоченный орган договора аренды земельного участка, подписанного в соответствии с </w:t>
      </w:r>
      <w:hyperlink w:anchor="p6" w:history="1">
        <w:r w:rsidRPr="007B6F78">
          <w:rPr>
            <w:rFonts w:eastAsia="Times New Roman"/>
            <w:color w:val="000000" w:themeColor="text1"/>
            <w:sz w:val="27"/>
            <w:szCs w:val="27"/>
            <w:lang w:eastAsia="ru-RU"/>
          </w:rPr>
          <w:t>пунктом 6</w:t>
        </w:r>
      </w:hyperlink>
      <w:r w:rsidRPr="007B6F78">
        <w:rPr>
          <w:rFonts w:eastAsia="Times New Roman"/>
          <w:color w:val="000000" w:themeColor="text1"/>
          <w:sz w:val="27"/>
          <w:szCs w:val="27"/>
          <w:lang w:eastAsia="ru-RU"/>
        </w:rPr>
        <w:t xml:space="preserve">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14:paraId="562CE693"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lastRenderedPageBreak/>
        <w:t xml:space="preserve">8. Уполномоченный орган вправе обратиться в суд с иском о понуждении указанных в </w:t>
      </w:r>
      <w:hyperlink w:anchor="p0" w:history="1">
        <w:r w:rsidRPr="007B6F78">
          <w:rPr>
            <w:rFonts w:eastAsia="Times New Roman"/>
            <w:color w:val="000000" w:themeColor="text1"/>
            <w:sz w:val="27"/>
            <w:szCs w:val="27"/>
            <w:lang w:eastAsia="ru-RU"/>
          </w:rPr>
          <w:t>пунктах 1</w:t>
        </w:r>
      </w:hyperlink>
      <w:r w:rsidRPr="007B6F78">
        <w:rPr>
          <w:rFonts w:eastAsia="Times New Roman"/>
          <w:color w:val="000000" w:themeColor="text1"/>
          <w:sz w:val="27"/>
          <w:szCs w:val="27"/>
          <w:lang w:eastAsia="ru-RU"/>
        </w:rPr>
        <w:t xml:space="preserve"> - </w:t>
      </w:r>
      <w:hyperlink w:anchor="p4" w:history="1">
        <w:r w:rsidRPr="007B6F78">
          <w:rPr>
            <w:rFonts w:eastAsia="Times New Roman"/>
            <w:color w:val="000000" w:themeColor="text1"/>
            <w:sz w:val="27"/>
            <w:szCs w:val="27"/>
            <w:lang w:eastAsia="ru-RU"/>
          </w:rPr>
          <w:t>4</w:t>
        </w:r>
      </w:hyperlink>
      <w:r w:rsidRPr="007B6F78">
        <w:rPr>
          <w:rFonts w:eastAsia="Times New Roman"/>
          <w:color w:val="000000" w:themeColor="text1"/>
          <w:sz w:val="27"/>
          <w:szCs w:val="27"/>
          <w:lang w:eastAsia="ru-RU"/>
        </w:rPr>
        <w:t xml:space="preserve">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14:paraId="139678AF"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9. Договор аренды земельного участка в случаях, предусмотренных </w:t>
      </w:r>
      <w:hyperlink w:anchor="p2" w:history="1">
        <w:r w:rsidRPr="007B6F78">
          <w:rPr>
            <w:rFonts w:eastAsia="Times New Roman"/>
            <w:color w:val="000000" w:themeColor="text1"/>
            <w:sz w:val="27"/>
            <w:szCs w:val="27"/>
            <w:lang w:eastAsia="ru-RU"/>
          </w:rPr>
          <w:t>пунктами 2</w:t>
        </w:r>
      </w:hyperlink>
      <w:r w:rsidRPr="007B6F78">
        <w:rPr>
          <w:rFonts w:eastAsia="Times New Roman"/>
          <w:color w:val="000000" w:themeColor="text1"/>
          <w:sz w:val="27"/>
          <w:szCs w:val="27"/>
          <w:lang w:eastAsia="ru-RU"/>
        </w:rPr>
        <w:t xml:space="preserve"> - </w:t>
      </w:r>
      <w:hyperlink w:anchor="p4" w:history="1">
        <w:r w:rsidRPr="007B6F78">
          <w:rPr>
            <w:rFonts w:eastAsia="Times New Roman"/>
            <w:color w:val="000000" w:themeColor="text1"/>
            <w:sz w:val="27"/>
            <w:szCs w:val="27"/>
            <w:lang w:eastAsia="ru-RU"/>
          </w:rPr>
          <w:t>4</w:t>
        </w:r>
      </w:hyperlink>
      <w:r w:rsidRPr="007B6F78">
        <w:rPr>
          <w:rFonts w:eastAsia="Times New Roman"/>
          <w:color w:val="000000" w:themeColor="text1"/>
          <w:sz w:val="27"/>
          <w:szCs w:val="27"/>
          <w:lang w:eastAsia="ru-RU"/>
        </w:rPr>
        <w:t xml:space="preserve">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14:paraId="0EA09EE7"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10. 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w:t>
      </w:r>
      <w:hyperlink w:anchor="p2" w:history="1">
        <w:r w:rsidRPr="007B6F78">
          <w:rPr>
            <w:rFonts w:eastAsia="Times New Roman"/>
            <w:color w:val="000000" w:themeColor="text1"/>
            <w:sz w:val="27"/>
            <w:szCs w:val="27"/>
            <w:lang w:eastAsia="ru-RU"/>
          </w:rPr>
          <w:t>пунктами 2</w:t>
        </w:r>
      </w:hyperlink>
      <w:r w:rsidRPr="007B6F78">
        <w:rPr>
          <w:rFonts w:eastAsia="Times New Roman"/>
          <w:color w:val="000000" w:themeColor="text1"/>
          <w:sz w:val="27"/>
          <w:szCs w:val="27"/>
          <w:lang w:eastAsia="ru-RU"/>
        </w:rPr>
        <w:t xml:space="preserve"> - </w:t>
      </w:r>
      <w:hyperlink w:anchor="p4" w:history="1">
        <w:r w:rsidRPr="007B6F78">
          <w:rPr>
            <w:rFonts w:eastAsia="Times New Roman"/>
            <w:color w:val="000000" w:themeColor="text1"/>
            <w:sz w:val="27"/>
            <w:szCs w:val="27"/>
            <w:lang w:eastAsia="ru-RU"/>
          </w:rPr>
          <w:t>4</w:t>
        </w:r>
      </w:hyperlink>
      <w:r w:rsidRPr="007B6F78">
        <w:rPr>
          <w:rFonts w:eastAsia="Times New Roman"/>
          <w:color w:val="000000" w:themeColor="text1"/>
          <w:sz w:val="27"/>
          <w:szCs w:val="27"/>
          <w:lang w:eastAsia="ru-RU"/>
        </w:rPr>
        <w:t xml:space="preserve">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14:paraId="42FCC8C7" w14:textId="77777777" w:rsidR="00707DAE" w:rsidRPr="007B6F78" w:rsidRDefault="00707DAE" w:rsidP="00707DAE">
      <w:pPr>
        <w:ind w:firstLine="709"/>
        <w:rPr>
          <w:rFonts w:eastAsia="Times New Roman"/>
          <w:color w:val="000000" w:themeColor="text1"/>
          <w:sz w:val="27"/>
          <w:szCs w:val="27"/>
          <w:lang w:eastAsia="ru-RU"/>
        </w:rPr>
      </w:pPr>
      <w:bookmarkStart w:id="19" w:name="p13"/>
      <w:bookmarkEnd w:id="19"/>
      <w:r w:rsidRPr="007B6F78">
        <w:rPr>
          <w:rFonts w:eastAsia="Times New Roman"/>
          <w:color w:val="000000" w:themeColor="text1"/>
          <w:sz w:val="27"/>
          <w:szCs w:val="27"/>
          <w:lang w:eastAsia="ru-RU"/>
        </w:rPr>
        <w:t>11.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14:paraId="76AF515B"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14:paraId="3ED112CF"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12. До установления сервитута, указанного в </w:t>
      </w:r>
      <w:hyperlink w:anchor="p13" w:history="1">
        <w:r w:rsidRPr="007B6F78">
          <w:rPr>
            <w:rFonts w:eastAsia="Times New Roman"/>
            <w:color w:val="000000" w:themeColor="text1"/>
            <w:sz w:val="27"/>
            <w:szCs w:val="27"/>
            <w:lang w:eastAsia="ru-RU"/>
          </w:rPr>
          <w:t>пункте 11</w:t>
        </w:r>
      </w:hyperlink>
      <w:r w:rsidRPr="007B6F78">
        <w:rPr>
          <w:rFonts w:eastAsia="Times New Roman"/>
          <w:color w:val="000000" w:themeColor="text1"/>
          <w:sz w:val="27"/>
          <w:szCs w:val="27"/>
          <w:lang w:eastAsia="ru-RU"/>
        </w:rPr>
        <w:t xml:space="preserve">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14:paraId="75CB67B0"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14:paraId="1755B8A3" w14:textId="05A55C2F" w:rsidR="00707DAE" w:rsidRPr="007B6F78" w:rsidRDefault="00707DAE" w:rsidP="00707DAE">
      <w:pPr>
        <w:widowControl w:val="0"/>
        <w:autoSpaceDE w:val="0"/>
        <w:autoSpaceDN w:val="0"/>
        <w:adjustRightInd w:val="0"/>
        <w:jc w:val="center"/>
        <w:rPr>
          <w:rFonts w:eastAsia="Times New Roman"/>
          <w:b/>
          <w:color w:val="000000" w:themeColor="text1"/>
          <w:sz w:val="27"/>
          <w:szCs w:val="27"/>
          <w:lang w:eastAsia="ru-RU"/>
        </w:rPr>
      </w:pPr>
    </w:p>
    <w:p w14:paraId="33CE36D7" w14:textId="14176B51" w:rsidR="00E62749" w:rsidRPr="007B6F78" w:rsidRDefault="00E62749" w:rsidP="00707DAE">
      <w:pPr>
        <w:widowControl w:val="0"/>
        <w:autoSpaceDE w:val="0"/>
        <w:autoSpaceDN w:val="0"/>
        <w:adjustRightInd w:val="0"/>
        <w:jc w:val="center"/>
        <w:rPr>
          <w:rFonts w:eastAsia="Times New Roman"/>
          <w:b/>
          <w:color w:val="000000" w:themeColor="text1"/>
          <w:sz w:val="27"/>
          <w:szCs w:val="27"/>
          <w:lang w:eastAsia="ru-RU"/>
        </w:rPr>
      </w:pPr>
    </w:p>
    <w:p w14:paraId="617CCF00" w14:textId="40E1BC8A" w:rsidR="00E62749" w:rsidRPr="007B6F78" w:rsidRDefault="00E62749" w:rsidP="00707DAE">
      <w:pPr>
        <w:widowControl w:val="0"/>
        <w:autoSpaceDE w:val="0"/>
        <w:autoSpaceDN w:val="0"/>
        <w:adjustRightInd w:val="0"/>
        <w:jc w:val="center"/>
        <w:rPr>
          <w:rFonts w:eastAsia="Times New Roman"/>
          <w:b/>
          <w:color w:val="000000" w:themeColor="text1"/>
          <w:sz w:val="27"/>
          <w:szCs w:val="27"/>
          <w:lang w:eastAsia="ru-RU"/>
        </w:rPr>
      </w:pPr>
    </w:p>
    <w:p w14:paraId="2F0AE116" w14:textId="77777777" w:rsidR="00E62749" w:rsidRPr="007B6F78" w:rsidRDefault="00E62749" w:rsidP="00707DAE">
      <w:pPr>
        <w:widowControl w:val="0"/>
        <w:autoSpaceDE w:val="0"/>
        <w:autoSpaceDN w:val="0"/>
        <w:adjustRightInd w:val="0"/>
        <w:jc w:val="center"/>
        <w:rPr>
          <w:rFonts w:eastAsia="Times New Roman"/>
          <w:b/>
          <w:color w:val="000000" w:themeColor="text1"/>
          <w:sz w:val="27"/>
          <w:szCs w:val="27"/>
          <w:lang w:eastAsia="ru-RU"/>
        </w:rPr>
      </w:pPr>
    </w:p>
    <w:p w14:paraId="4198F138" w14:textId="77777777" w:rsidR="00707DAE" w:rsidRPr="007B6F78" w:rsidRDefault="00707DAE" w:rsidP="00707DAE">
      <w:pPr>
        <w:widowControl w:val="0"/>
        <w:autoSpaceDE w:val="0"/>
        <w:autoSpaceDN w:val="0"/>
        <w:adjustRightInd w:val="0"/>
        <w:jc w:val="center"/>
        <w:rPr>
          <w:rFonts w:eastAsia="Times New Roman"/>
          <w:b/>
          <w:color w:val="000000" w:themeColor="text1"/>
          <w:sz w:val="27"/>
          <w:szCs w:val="27"/>
          <w:lang w:eastAsia="ru-RU"/>
        </w:rPr>
      </w:pPr>
      <w:r w:rsidRPr="007B6F78">
        <w:rPr>
          <w:rFonts w:eastAsia="Times New Roman"/>
          <w:b/>
          <w:color w:val="000000" w:themeColor="text1"/>
          <w:sz w:val="27"/>
          <w:szCs w:val="27"/>
          <w:lang w:eastAsia="ru-RU"/>
        </w:rPr>
        <w:lastRenderedPageBreak/>
        <w:t>Глава 3. Прекращение и ограничение прав на земельные участки. Сервитуты</w:t>
      </w:r>
    </w:p>
    <w:p w14:paraId="236AD6F3" w14:textId="77777777" w:rsidR="00707DAE" w:rsidRPr="007B6F78" w:rsidRDefault="00707DAE" w:rsidP="00707DAE">
      <w:pPr>
        <w:widowControl w:val="0"/>
        <w:autoSpaceDE w:val="0"/>
        <w:autoSpaceDN w:val="0"/>
        <w:adjustRightInd w:val="0"/>
        <w:ind w:firstLine="720"/>
        <w:rPr>
          <w:rFonts w:eastAsia="Times New Roman"/>
          <w:b/>
          <w:color w:val="000000" w:themeColor="text1"/>
          <w:sz w:val="27"/>
          <w:szCs w:val="27"/>
          <w:lang w:eastAsia="ru-RU"/>
        </w:rPr>
      </w:pPr>
    </w:p>
    <w:p w14:paraId="54C4E771" w14:textId="77777777" w:rsidR="00707DAE" w:rsidRPr="007B6F78" w:rsidRDefault="00707DAE" w:rsidP="00707DAE">
      <w:pPr>
        <w:widowControl w:val="0"/>
        <w:autoSpaceDE w:val="0"/>
        <w:autoSpaceDN w:val="0"/>
        <w:adjustRightInd w:val="0"/>
        <w:ind w:firstLine="0"/>
        <w:jc w:val="center"/>
        <w:rPr>
          <w:rFonts w:eastAsia="Times New Roman"/>
          <w:b/>
          <w:color w:val="000000" w:themeColor="text1"/>
          <w:sz w:val="27"/>
          <w:szCs w:val="27"/>
          <w:lang w:eastAsia="ru-RU"/>
        </w:rPr>
      </w:pPr>
      <w:r w:rsidRPr="007B6F78">
        <w:rPr>
          <w:rFonts w:eastAsia="Times New Roman"/>
          <w:b/>
          <w:color w:val="000000" w:themeColor="text1"/>
          <w:sz w:val="27"/>
          <w:szCs w:val="27"/>
          <w:lang w:eastAsia="ru-RU"/>
        </w:rPr>
        <w:t>Статья 11. Прекращение прав на земельные участки</w:t>
      </w:r>
    </w:p>
    <w:p w14:paraId="20EFB89D" w14:textId="77777777" w:rsidR="00707DAE" w:rsidRPr="007B6F78" w:rsidRDefault="00707DAE" w:rsidP="00707DAE">
      <w:pPr>
        <w:widowControl w:val="0"/>
        <w:autoSpaceDE w:val="0"/>
        <w:autoSpaceDN w:val="0"/>
        <w:adjustRightInd w:val="0"/>
        <w:ind w:firstLine="720"/>
        <w:rPr>
          <w:rFonts w:eastAsia="Times New Roman"/>
          <w:b/>
          <w:i/>
          <w:color w:val="000000" w:themeColor="text1"/>
          <w:sz w:val="27"/>
          <w:szCs w:val="27"/>
          <w:lang w:eastAsia="ru-RU"/>
        </w:rPr>
      </w:pPr>
    </w:p>
    <w:p w14:paraId="278A1B5B"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1. Права на земельный участок прекращаются по основаниям, установленным федеральным законодательством.</w:t>
      </w:r>
    </w:p>
    <w:p w14:paraId="78482E00"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14:paraId="04199BD5" w14:textId="1D656680"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p>
    <w:p w14:paraId="657BE828" w14:textId="77777777" w:rsidR="00707DAE" w:rsidRPr="007B6F78" w:rsidRDefault="00707DAE" w:rsidP="00707DAE">
      <w:pPr>
        <w:ind w:firstLine="0"/>
        <w:jc w:val="center"/>
        <w:rPr>
          <w:b/>
          <w:i/>
          <w:color w:val="000000" w:themeColor="text1"/>
          <w:sz w:val="27"/>
          <w:szCs w:val="27"/>
          <w:lang w:eastAsia="ru-RU"/>
        </w:rPr>
      </w:pPr>
      <w:r w:rsidRPr="007B6F78">
        <w:rPr>
          <w:b/>
          <w:color w:val="000000" w:themeColor="text1"/>
          <w:sz w:val="27"/>
          <w:szCs w:val="27"/>
          <w:lang w:eastAsia="ru-RU"/>
        </w:rPr>
        <w:t>Статья 12. Право ограниченного пользования чужим                                         земельным участком (сервитут</w:t>
      </w:r>
      <w:r w:rsidRPr="007B6F78">
        <w:rPr>
          <w:b/>
          <w:i/>
          <w:color w:val="000000" w:themeColor="text1"/>
          <w:sz w:val="27"/>
          <w:szCs w:val="27"/>
          <w:lang w:eastAsia="ru-RU"/>
        </w:rPr>
        <w:t>)</w:t>
      </w:r>
    </w:p>
    <w:p w14:paraId="5D86460F" w14:textId="77777777" w:rsidR="00707DAE" w:rsidRPr="007B6F78" w:rsidRDefault="00707DAE" w:rsidP="00707DAE">
      <w:pPr>
        <w:rPr>
          <w:b/>
          <w:i/>
          <w:color w:val="000000" w:themeColor="text1"/>
          <w:sz w:val="27"/>
          <w:szCs w:val="27"/>
          <w:lang w:eastAsia="ru-RU"/>
        </w:rPr>
      </w:pPr>
    </w:p>
    <w:p w14:paraId="033A8D23"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 xml:space="preserve">1.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главой V.3 </w:t>
      </w:r>
      <w:bookmarkStart w:id="20" w:name="_Hlk6399346"/>
      <w:r w:rsidRPr="007B6F78">
        <w:rPr>
          <w:rFonts w:eastAsia="Times New Roman"/>
          <w:color w:val="000000" w:themeColor="text1"/>
          <w:sz w:val="27"/>
          <w:szCs w:val="27"/>
          <w:lang w:eastAsia="ru-RU"/>
        </w:rPr>
        <w:t>Земельного кодекса Российской Федерации</w:t>
      </w:r>
      <w:bookmarkEnd w:id="20"/>
      <w:r w:rsidRPr="007B6F78">
        <w:rPr>
          <w:rFonts w:eastAsia="Times New Roman"/>
          <w:color w:val="000000" w:themeColor="text1"/>
          <w:sz w:val="27"/>
          <w:szCs w:val="27"/>
          <w:lang w:eastAsia="ru-RU"/>
        </w:rPr>
        <w:t>.</w:t>
      </w:r>
    </w:p>
    <w:p w14:paraId="78452977"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14:paraId="1054AB74"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3. Публичный сервитут устанавливается в соответствии с Земельным кодексом Российской Федерации. К правоотношениям, возникающим в связи                   с установлением, осуществлением и прекращением действия публичного сервитута, положения Гражданского кодекса Российской Федерации о сервитуте и положения главы V.3 Земельного кодекса Российской Федерации не применяются.</w:t>
      </w:r>
    </w:p>
    <w:p w14:paraId="1B4236DE"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4. Публичный сервитут может устанавливаться для:</w:t>
      </w:r>
    </w:p>
    <w:p w14:paraId="563F9F31"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14:paraId="61CAEBA6"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14:paraId="40BF18C5"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3) проведения дренажных работ на земельном участке;</w:t>
      </w:r>
    </w:p>
    <w:p w14:paraId="7E2612C2"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4) забора (изъятия) водных ресурсов из водных объектов и водопоя;</w:t>
      </w:r>
    </w:p>
    <w:p w14:paraId="15AA8A79"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5) прогона сельскохозяйственных животных через земельный участок;</w:t>
      </w:r>
    </w:p>
    <w:p w14:paraId="4A8F104F"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14:paraId="6D71840F"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7) использования земельного участка в целях охоты, рыболовства, аквакультуры (рыбоводства);</w:t>
      </w:r>
    </w:p>
    <w:p w14:paraId="36E419BA"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8) использования земельного участка в целях, предусмотренных статьей 39.37 Земельного кодекса Российской Федерации.</w:t>
      </w:r>
    </w:p>
    <w:p w14:paraId="67BBCC29"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5. Публичный сервитут может быть установлен в отношении одного или нескольких земельных участков и (или) земель.</w:t>
      </w:r>
    </w:p>
    <w:p w14:paraId="2A9427B3"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lastRenderedPageBreak/>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14:paraId="10C3B999"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14:paraId="3FB3E591"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пунктом 4 статьи 39.24 Земельного кодекса Российской Федерации.</w:t>
      </w:r>
    </w:p>
    <w:p w14:paraId="737AD459"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Срок публичного сервитута определяется решением о его установлении.</w:t>
      </w:r>
    </w:p>
    <w:p w14:paraId="4A315105"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14:paraId="60FDFBDD"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14:paraId="0AB43F54"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14:paraId="3FEE3E86"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10. В случае, если размещение объекта, указанного в подпункте 1 статьи 39.37 Земельного кодекса Российской Федерации,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подпунктом 4 пункта 1 статьи 39.44 Земельного кодекса Российской Федерации,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статьями 49 и 56.3 Земельного кодекса Российской Федерации.</w:t>
      </w:r>
    </w:p>
    <w:p w14:paraId="31E17FAF"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14:paraId="32EC30B8" w14:textId="77777777" w:rsidR="00707DAE" w:rsidRPr="007B6F78" w:rsidRDefault="00707DAE" w:rsidP="00707DAE">
      <w:pPr>
        <w:ind w:firstLine="709"/>
        <w:rPr>
          <w:color w:val="000000" w:themeColor="text1"/>
          <w:sz w:val="27"/>
          <w:szCs w:val="27"/>
        </w:rPr>
      </w:pPr>
      <w:r w:rsidRPr="007B6F78">
        <w:rPr>
          <w:color w:val="000000" w:themeColor="text1"/>
          <w:sz w:val="27"/>
          <w:szCs w:val="27"/>
        </w:rPr>
        <w:t xml:space="preserve">11.1. 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w:t>
      </w:r>
      <w:r w:rsidRPr="007B6F78">
        <w:rPr>
          <w:color w:val="000000" w:themeColor="text1"/>
          <w:sz w:val="27"/>
          <w:szCs w:val="27"/>
        </w:rPr>
        <w:lastRenderedPageBreak/>
        <w:t>муниципальной собственности, без предоставления земельных участков и установления сервитутов.</w:t>
      </w:r>
    </w:p>
    <w:p w14:paraId="2A15DC03"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Земельным кодексом Российской Федерации или федеральным законом.</w:t>
      </w:r>
    </w:p>
    <w:p w14:paraId="23A61869"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плату, если иное не предусмотрено Земельным кодексом Российской Федерации.</w:t>
      </w:r>
    </w:p>
    <w:p w14:paraId="36034C43"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14:paraId="37917132"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14:paraId="61B0503F"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p>
    <w:p w14:paraId="44036CDC"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 xml:space="preserve">17. </w:t>
      </w:r>
      <w:r w:rsidRPr="007B6F78">
        <w:rPr>
          <w:color w:val="000000" w:themeColor="text1"/>
          <w:sz w:val="27"/>
          <w:szCs w:val="27"/>
          <w:lang w:eastAsia="ru-RU"/>
        </w:rPr>
        <w:t>Сервитуты подлежат государственной регистрации в соответствии с Федеральным законом от 13 июля 2015 г. № 218-ФЗ «О государственной регистрации недвижимости»</w:t>
      </w:r>
      <w:r w:rsidRPr="007B6F78">
        <w:rPr>
          <w:rFonts w:eastAsia="Times New Roman"/>
          <w:color w:val="000000" w:themeColor="text1"/>
          <w:sz w:val="27"/>
          <w:szCs w:val="27"/>
          <w:lang w:eastAsia="ru-RU"/>
        </w:rPr>
        <w:t>, за исключением сервитутов, предусмотренных пунктом 4 статьи 39.25 Земельного кодекса Российской Федерации. Сведения о публичных сервитутах вносятся в Единый государственный реестр недвижимости.</w:t>
      </w:r>
    </w:p>
    <w:p w14:paraId="527403F2"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18. Порядок установления публичного сервитута в отношении земельных участков и (или) земель для их использования в целях, предусмотренных статьей 39.37 Земельного кодекса</w:t>
      </w:r>
      <w:r w:rsidRPr="007B6F78">
        <w:rPr>
          <w:color w:val="000000" w:themeColor="text1"/>
          <w:sz w:val="27"/>
          <w:szCs w:val="27"/>
          <w:lang w:eastAsia="ru-RU"/>
        </w:rPr>
        <w:t xml:space="preserve"> Российской Федерации</w:t>
      </w:r>
      <w:r w:rsidRPr="007B6F78">
        <w:rPr>
          <w:rFonts w:eastAsia="Times New Roman"/>
          <w:color w:val="000000" w:themeColor="text1"/>
          <w:sz w:val="27"/>
          <w:szCs w:val="27"/>
          <w:lang w:eastAsia="ru-RU"/>
        </w:rPr>
        <w:t>, срок публичного сервитута, условия его осуществления и порядок определения платы за такой сервитут устанавливаются главой V.7 Земельного кодекса Российской Федерации.</w:t>
      </w:r>
    </w:p>
    <w:p w14:paraId="47C83474" w14:textId="77777777" w:rsidR="00707DAE" w:rsidRPr="007B6F78" w:rsidRDefault="00707DAE" w:rsidP="00707DAE">
      <w:pPr>
        <w:ind w:firstLine="709"/>
        <w:rPr>
          <w:color w:val="000000" w:themeColor="text1"/>
          <w:sz w:val="27"/>
          <w:szCs w:val="27"/>
          <w:lang w:eastAsia="ru-RU"/>
        </w:rPr>
      </w:pPr>
      <w:r w:rsidRPr="007B6F78">
        <w:rPr>
          <w:rFonts w:eastAsia="Times New Roman"/>
          <w:color w:val="000000" w:themeColor="text1"/>
          <w:sz w:val="27"/>
          <w:szCs w:val="27"/>
          <w:lang w:eastAsia="ru-RU"/>
        </w:rPr>
        <w:t xml:space="preserve">19.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 Федеральным законом </w:t>
      </w:r>
      <w:r w:rsidR="00C2140B" w:rsidRPr="007B6F78">
        <w:rPr>
          <w:color w:val="000000" w:themeColor="text1"/>
          <w:sz w:val="27"/>
          <w:szCs w:val="27"/>
          <w:lang w:eastAsia="ru-RU"/>
        </w:rPr>
        <w:t>от 8 ноября 2007 г. № 257-ФЗ</w:t>
      </w:r>
      <w:r w:rsidRPr="007B6F78">
        <w:rPr>
          <w:color w:val="000000" w:themeColor="text1"/>
          <w:sz w:val="27"/>
          <w:szCs w:val="27"/>
          <w:lang w:eastAsia="ru-RU"/>
        </w:rPr>
        <w:t xml:space="preserve"> «Об автомобильных дорогах и о дорожной деятельности в Российской Федерации и о внесении изменений в отдельные законодательные акты </w:t>
      </w:r>
      <w:bookmarkStart w:id="21" w:name="_Hlk26273745"/>
      <w:r w:rsidRPr="007B6F78">
        <w:rPr>
          <w:color w:val="000000" w:themeColor="text1"/>
          <w:sz w:val="27"/>
          <w:szCs w:val="27"/>
          <w:lang w:eastAsia="ru-RU"/>
        </w:rPr>
        <w:t>Российской Федерации</w:t>
      </w:r>
      <w:bookmarkEnd w:id="21"/>
      <w:r w:rsidRPr="007B6F78">
        <w:rPr>
          <w:color w:val="000000" w:themeColor="text1"/>
          <w:sz w:val="27"/>
          <w:szCs w:val="27"/>
          <w:lang w:eastAsia="ru-RU"/>
        </w:rPr>
        <w:t>».</w:t>
      </w:r>
    </w:p>
    <w:p w14:paraId="6691224D" w14:textId="5C9ADC08" w:rsidR="00707DAE" w:rsidRPr="007B6F78" w:rsidRDefault="00707DAE" w:rsidP="00707DAE">
      <w:pPr>
        <w:rPr>
          <w:b/>
          <w:i/>
          <w:color w:val="000000" w:themeColor="text1"/>
          <w:sz w:val="27"/>
          <w:szCs w:val="27"/>
          <w:lang w:eastAsia="ru-RU"/>
        </w:rPr>
      </w:pPr>
    </w:p>
    <w:p w14:paraId="13077C0F" w14:textId="77777777" w:rsidR="00707DAE" w:rsidRPr="007B6F78" w:rsidRDefault="00707DAE" w:rsidP="00707DAE">
      <w:pPr>
        <w:ind w:firstLine="0"/>
        <w:jc w:val="center"/>
        <w:rPr>
          <w:b/>
          <w:color w:val="000000" w:themeColor="text1"/>
          <w:sz w:val="27"/>
          <w:szCs w:val="27"/>
          <w:lang w:eastAsia="ru-RU"/>
        </w:rPr>
      </w:pPr>
      <w:r w:rsidRPr="007B6F78">
        <w:rPr>
          <w:b/>
          <w:color w:val="000000" w:themeColor="text1"/>
          <w:sz w:val="27"/>
          <w:szCs w:val="27"/>
          <w:lang w:eastAsia="ru-RU"/>
        </w:rPr>
        <w:t>Статья 13. Ограничение прав на землю</w:t>
      </w:r>
    </w:p>
    <w:p w14:paraId="212EFE7A" w14:textId="77777777" w:rsidR="00707DAE" w:rsidRPr="007B6F78" w:rsidRDefault="00707DAE" w:rsidP="00707DAE">
      <w:pPr>
        <w:rPr>
          <w:b/>
          <w:i/>
          <w:color w:val="000000" w:themeColor="text1"/>
          <w:sz w:val="27"/>
          <w:szCs w:val="27"/>
          <w:lang w:eastAsia="ru-RU"/>
        </w:rPr>
      </w:pPr>
    </w:p>
    <w:p w14:paraId="22E55C8C" w14:textId="77777777" w:rsidR="00707DAE" w:rsidRPr="007B6F78" w:rsidRDefault="00707DAE" w:rsidP="00707DAE">
      <w:pPr>
        <w:rPr>
          <w:color w:val="000000" w:themeColor="text1"/>
          <w:sz w:val="27"/>
          <w:szCs w:val="27"/>
          <w:lang w:eastAsia="ru-RU"/>
        </w:rPr>
      </w:pPr>
      <w:r w:rsidRPr="007B6F78">
        <w:rPr>
          <w:color w:val="000000" w:themeColor="text1"/>
          <w:sz w:val="27"/>
          <w:szCs w:val="27"/>
          <w:lang w:eastAsia="ru-RU"/>
        </w:rPr>
        <w:t>1. Права на землю могут быть ограничены по основаниям, установленным Земельным кодексом Российской Федерации, федеральными законами.</w:t>
      </w:r>
    </w:p>
    <w:p w14:paraId="541C329C" w14:textId="77777777" w:rsidR="00707DAE" w:rsidRPr="007B6F78" w:rsidRDefault="00707DAE" w:rsidP="00707DAE">
      <w:pPr>
        <w:rPr>
          <w:color w:val="000000" w:themeColor="text1"/>
          <w:sz w:val="27"/>
          <w:szCs w:val="27"/>
          <w:lang w:eastAsia="ru-RU"/>
        </w:rPr>
      </w:pPr>
      <w:r w:rsidRPr="007B6F78">
        <w:rPr>
          <w:color w:val="000000" w:themeColor="text1"/>
          <w:sz w:val="27"/>
          <w:szCs w:val="27"/>
          <w:lang w:eastAsia="ru-RU"/>
        </w:rPr>
        <w:t>2. Могут устанавливаться следующие ограничения прав на землю:</w:t>
      </w:r>
    </w:p>
    <w:p w14:paraId="58CE7D03" w14:textId="77777777" w:rsidR="00707DAE" w:rsidRPr="007B6F78" w:rsidRDefault="00707DAE" w:rsidP="00707DAE">
      <w:pPr>
        <w:rPr>
          <w:color w:val="000000" w:themeColor="text1"/>
          <w:sz w:val="27"/>
          <w:szCs w:val="27"/>
          <w:lang w:eastAsia="ru-RU"/>
        </w:rPr>
      </w:pPr>
      <w:r w:rsidRPr="007B6F78">
        <w:rPr>
          <w:color w:val="000000" w:themeColor="text1"/>
          <w:sz w:val="27"/>
          <w:szCs w:val="27"/>
          <w:lang w:eastAsia="ru-RU"/>
        </w:rPr>
        <w:t>1) ограничения использования земельных участков в зонах с особыми условиями использования территорий;</w:t>
      </w:r>
    </w:p>
    <w:p w14:paraId="049EBCFA" w14:textId="77777777" w:rsidR="00707DAE" w:rsidRPr="007B6F78" w:rsidRDefault="00707DAE" w:rsidP="00707DAE">
      <w:pPr>
        <w:rPr>
          <w:color w:val="000000" w:themeColor="text1"/>
          <w:sz w:val="27"/>
          <w:szCs w:val="27"/>
          <w:lang w:eastAsia="ru-RU"/>
        </w:rPr>
      </w:pPr>
      <w:r w:rsidRPr="007B6F78">
        <w:rPr>
          <w:color w:val="000000" w:themeColor="text1"/>
          <w:sz w:val="27"/>
          <w:szCs w:val="27"/>
          <w:lang w:eastAsia="ru-RU"/>
        </w:rPr>
        <w:t xml:space="preserve">2) особые условия охраны окружающей среды, в том числе животного и растительного мира, памятников природы, истории и культуры, археологических </w:t>
      </w:r>
      <w:r w:rsidRPr="007B6F78">
        <w:rPr>
          <w:color w:val="000000" w:themeColor="text1"/>
          <w:sz w:val="27"/>
          <w:szCs w:val="27"/>
          <w:lang w:eastAsia="ru-RU"/>
        </w:rPr>
        <w:lastRenderedPageBreak/>
        <w:t>объектов, сохранения плодородного слоя почвы, естественной среды обитания, путей миграции диких животных;</w:t>
      </w:r>
    </w:p>
    <w:p w14:paraId="58C470FA" w14:textId="77777777" w:rsidR="00707DAE" w:rsidRPr="007B6F78" w:rsidRDefault="00707DAE" w:rsidP="00707DAE">
      <w:pPr>
        <w:rPr>
          <w:color w:val="000000" w:themeColor="text1"/>
          <w:sz w:val="27"/>
          <w:szCs w:val="27"/>
          <w:lang w:eastAsia="ru-RU"/>
        </w:rPr>
      </w:pPr>
      <w:r w:rsidRPr="007B6F78">
        <w:rPr>
          <w:color w:val="000000" w:themeColor="text1"/>
          <w:sz w:val="27"/>
          <w:szCs w:val="27"/>
          <w:lang w:eastAsia="ru-RU"/>
        </w:rPr>
        <w:t>3) иные ограничения использования земельных участков в случаях, установленных Земельным кодексом Российской Федерации, федеральными законами.</w:t>
      </w:r>
    </w:p>
    <w:p w14:paraId="032EFC78" w14:textId="77777777" w:rsidR="00707DAE" w:rsidRPr="007B6F78" w:rsidRDefault="00707DAE" w:rsidP="00707DAE">
      <w:pPr>
        <w:rPr>
          <w:color w:val="000000" w:themeColor="text1"/>
          <w:sz w:val="27"/>
          <w:szCs w:val="27"/>
          <w:lang w:eastAsia="ru-RU"/>
        </w:rPr>
      </w:pPr>
      <w:r w:rsidRPr="007B6F78">
        <w:rPr>
          <w:color w:val="000000" w:themeColor="text1"/>
          <w:sz w:val="27"/>
          <w:szCs w:val="27"/>
          <w:lang w:eastAsia="ru-RU"/>
        </w:rPr>
        <w:t>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или в порядке, предусмотренном Земельным кодексом Российской Федерации  для охранных зон.</w:t>
      </w:r>
    </w:p>
    <w:p w14:paraId="3C982C4F" w14:textId="77777777" w:rsidR="00707DAE" w:rsidRPr="007B6F78" w:rsidRDefault="00707DAE" w:rsidP="00707DAE">
      <w:pPr>
        <w:rPr>
          <w:color w:val="000000" w:themeColor="text1"/>
          <w:sz w:val="27"/>
          <w:szCs w:val="27"/>
          <w:lang w:eastAsia="ru-RU"/>
        </w:rPr>
      </w:pPr>
      <w:r w:rsidRPr="007B6F78">
        <w:rPr>
          <w:color w:val="000000" w:themeColor="text1"/>
          <w:sz w:val="27"/>
          <w:szCs w:val="27"/>
          <w:lang w:eastAsia="ru-RU"/>
        </w:rPr>
        <w:t>4. Ограничения прав на землю устанавливаются бессрочно или на определенный срок.</w:t>
      </w:r>
    </w:p>
    <w:p w14:paraId="34E8ACB1" w14:textId="77777777" w:rsidR="00707DAE" w:rsidRPr="007B6F78" w:rsidRDefault="00707DAE" w:rsidP="00707DAE">
      <w:pPr>
        <w:rPr>
          <w:color w:val="000000" w:themeColor="text1"/>
          <w:sz w:val="27"/>
          <w:szCs w:val="27"/>
          <w:lang w:eastAsia="ru-RU"/>
        </w:rPr>
      </w:pPr>
      <w:r w:rsidRPr="007B6F78">
        <w:rPr>
          <w:color w:val="000000" w:themeColor="text1"/>
          <w:sz w:val="27"/>
          <w:szCs w:val="27"/>
          <w:lang w:eastAsia="ru-RU"/>
        </w:rPr>
        <w:t>5. Ограничения прав на землю сохраняются при переходе права собственности на земельный участок к другому лицу.</w:t>
      </w:r>
    </w:p>
    <w:p w14:paraId="5D35D28C" w14:textId="77777777" w:rsidR="00707DAE" w:rsidRPr="007B6F78" w:rsidRDefault="00707DAE" w:rsidP="00707DAE">
      <w:pPr>
        <w:rPr>
          <w:color w:val="000000" w:themeColor="text1"/>
          <w:sz w:val="27"/>
          <w:szCs w:val="27"/>
          <w:lang w:eastAsia="ru-RU"/>
        </w:rPr>
      </w:pPr>
      <w:r w:rsidRPr="007B6F78">
        <w:rPr>
          <w:color w:val="000000" w:themeColor="text1"/>
          <w:sz w:val="27"/>
          <w:szCs w:val="27"/>
          <w:lang w:eastAsia="ru-RU"/>
        </w:rPr>
        <w:t>6. Ограничение прав на землю подлежит государственной регистрации в случаях и в порядке, которые установлены федеральными законами.</w:t>
      </w:r>
    </w:p>
    <w:p w14:paraId="74DB334D" w14:textId="77777777" w:rsidR="00707DAE" w:rsidRPr="007B6F78" w:rsidRDefault="00707DAE" w:rsidP="00707DAE">
      <w:pPr>
        <w:rPr>
          <w:color w:val="000000" w:themeColor="text1"/>
          <w:sz w:val="27"/>
          <w:szCs w:val="27"/>
          <w:lang w:eastAsia="ru-RU"/>
        </w:rPr>
      </w:pPr>
      <w:r w:rsidRPr="007B6F78">
        <w:rPr>
          <w:color w:val="000000" w:themeColor="text1"/>
          <w:sz w:val="27"/>
          <w:szCs w:val="27"/>
          <w:lang w:eastAsia="ru-RU"/>
        </w:rPr>
        <w:t>7. Ограничение прав на землю может быть обжаловано лицом, чьи права ограничены, в судебном порядке.</w:t>
      </w:r>
    </w:p>
    <w:p w14:paraId="184C0723" w14:textId="55ED3D58" w:rsidR="00707DAE" w:rsidRPr="007B6F78" w:rsidRDefault="00707DAE" w:rsidP="00707DAE">
      <w:pPr>
        <w:rPr>
          <w:color w:val="000000" w:themeColor="text1"/>
          <w:sz w:val="27"/>
          <w:szCs w:val="27"/>
          <w:lang w:eastAsia="ru-RU"/>
        </w:rPr>
      </w:pPr>
      <w:r w:rsidRPr="007B6F78">
        <w:rPr>
          <w:color w:val="000000" w:themeColor="text1"/>
          <w:sz w:val="27"/>
          <w:szCs w:val="27"/>
          <w:lang w:eastAsia="ru-RU"/>
        </w:rPr>
        <w:t>8. Права собственников земельных участков, землепользователей, землевладельцев, арендаторов земельных участков на использование земельных участков могут быть ограничены в связи с резервированием земель для государственных или муниципальных нужд в соответствии федеральным законодательством.</w:t>
      </w:r>
    </w:p>
    <w:p w14:paraId="09572F97" w14:textId="77777777" w:rsidR="00763E85" w:rsidRPr="007B6F78" w:rsidRDefault="00763E85" w:rsidP="00707DAE">
      <w:pPr>
        <w:rPr>
          <w:color w:val="000000" w:themeColor="text1"/>
          <w:sz w:val="27"/>
          <w:szCs w:val="27"/>
          <w:lang w:eastAsia="ru-RU"/>
        </w:rPr>
      </w:pPr>
    </w:p>
    <w:p w14:paraId="0AF6B4BB" w14:textId="77777777" w:rsidR="00707DAE" w:rsidRPr="007B6F78" w:rsidRDefault="00707DAE" w:rsidP="00707DAE">
      <w:pPr>
        <w:ind w:firstLine="0"/>
        <w:jc w:val="center"/>
        <w:rPr>
          <w:b/>
          <w:color w:val="000000" w:themeColor="text1"/>
          <w:sz w:val="27"/>
          <w:szCs w:val="27"/>
          <w:lang w:eastAsia="ru-RU"/>
        </w:rPr>
      </w:pPr>
      <w:r w:rsidRPr="007B6F78">
        <w:rPr>
          <w:b/>
          <w:color w:val="000000" w:themeColor="text1"/>
          <w:sz w:val="27"/>
          <w:szCs w:val="27"/>
          <w:lang w:eastAsia="ru-RU"/>
        </w:rPr>
        <w:t>Глава 4. Изменение видов разрешенного использования</w:t>
      </w:r>
    </w:p>
    <w:p w14:paraId="35802833" w14:textId="77777777" w:rsidR="00707DAE" w:rsidRPr="007B6F78" w:rsidRDefault="00707DAE" w:rsidP="00707DAE">
      <w:pPr>
        <w:ind w:firstLine="0"/>
        <w:jc w:val="center"/>
        <w:rPr>
          <w:b/>
          <w:color w:val="000000" w:themeColor="text1"/>
          <w:sz w:val="27"/>
          <w:szCs w:val="27"/>
          <w:lang w:eastAsia="ru-RU"/>
        </w:rPr>
      </w:pPr>
      <w:r w:rsidRPr="007B6F78">
        <w:rPr>
          <w:b/>
          <w:color w:val="000000" w:themeColor="text1"/>
          <w:sz w:val="27"/>
          <w:szCs w:val="27"/>
          <w:lang w:eastAsia="ru-RU"/>
        </w:rPr>
        <w:t>земельных участков и объектов капитального строительства</w:t>
      </w:r>
    </w:p>
    <w:p w14:paraId="10930432" w14:textId="77777777" w:rsidR="00707DAE" w:rsidRPr="007B6F78" w:rsidRDefault="00707DAE" w:rsidP="00707DAE">
      <w:pPr>
        <w:ind w:firstLine="0"/>
        <w:jc w:val="center"/>
        <w:rPr>
          <w:b/>
          <w:color w:val="000000" w:themeColor="text1"/>
          <w:sz w:val="27"/>
          <w:szCs w:val="27"/>
          <w:lang w:eastAsia="ru-RU"/>
        </w:rPr>
      </w:pPr>
      <w:r w:rsidRPr="007B6F78">
        <w:rPr>
          <w:b/>
          <w:color w:val="000000" w:themeColor="text1"/>
          <w:sz w:val="27"/>
          <w:szCs w:val="27"/>
          <w:lang w:eastAsia="ru-RU"/>
        </w:rPr>
        <w:t>физическими и юридическими лицами</w:t>
      </w:r>
    </w:p>
    <w:p w14:paraId="7314B991" w14:textId="77777777" w:rsidR="00707DAE" w:rsidRPr="007B6F78" w:rsidRDefault="00707DAE" w:rsidP="00707DAE">
      <w:pPr>
        <w:jc w:val="center"/>
        <w:rPr>
          <w:i/>
          <w:color w:val="000000" w:themeColor="text1"/>
          <w:sz w:val="27"/>
          <w:szCs w:val="27"/>
          <w:lang w:eastAsia="ru-RU"/>
        </w:rPr>
      </w:pPr>
    </w:p>
    <w:p w14:paraId="7D1FF3D9" w14:textId="77777777" w:rsidR="00707DAE" w:rsidRPr="007B6F78" w:rsidRDefault="00707DAE" w:rsidP="00707DAE">
      <w:pPr>
        <w:ind w:firstLine="0"/>
        <w:jc w:val="center"/>
        <w:rPr>
          <w:b/>
          <w:color w:val="000000" w:themeColor="text1"/>
          <w:sz w:val="27"/>
          <w:szCs w:val="27"/>
          <w:lang w:eastAsia="ru-RU"/>
        </w:rPr>
      </w:pPr>
      <w:r w:rsidRPr="007B6F78">
        <w:rPr>
          <w:b/>
          <w:color w:val="000000" w:themeColor="text1"/>
          <w:sz w:val="27"/>
          <w:szCs w:val="27"/>
          <w:lang w:eastAsia="ru-RU"/>
        </w:rPr>
        <w:t>Статья 14. Градостроительный регламент</w:t>
      </w:r>
    </w:p>
    <w:p w14:paraId="4DDAB58E" w14:textId="77777777" w:rsidR="00707DAE" w:rsidRPr="007B6F78" w:rsidRDefault="00707DAE" w:rsidP="00707DAE">
      <w:pPr>
        <w:rPr>
          <w:b/>
          <w:i/>
          <w:color w:val="000000" w:themeColor="text1"/>
          <w:sz w:val="27"/>
          <w:szCs w:val="27"/>
          <w:lang w:eastAsia="ru-RU"/>
        </w:rPr>
      </w:pPr>
    </w:p>
    <w:p w14:paraId="5A73EDD0"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2C772D9D"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2. Градостроительные регламенты устанавливаются с учетом:</w:t>
      </w:r>
    </w:p>
    <w:p w14:paraId="731DACD5"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1) фактического использования земельных участков и объектов капитального строительства в границах территориальной зоны;</w:t>
      </w:r>
    </w:p>
    <w:p w14:paraId="547C6E8C"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44A9E4C6"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44BA59B2"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4) видов территориальных зон;</w:t>
      </w:r>
    </w:p>
    <w:p w14:paraId="3C0FCC5E"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5) требований охраны объектов культурного наследия, а также особо охраняемых природных территорий, иных природных объектов.</w:t>
      </w:r>
    </w:p>
    <w:p w14:paraId="45200FA9"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 xml:space="preserve">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w:t>
      </w:r>
      <w:r w:rsidRPr="007B6F78">
        <w:rPr>
          <w:color w:val="000000" w:themeColor="text1"/>
          <w:sz w:val="27"/>
          <w:szCs w:val="27"/>
          <w:lang w:eastAsia="ru-RU"/>
        </w:rPr>
        <w:lastRenderedPageBreak/>
        <w:t>пределах границ территориальной зоны, обозначенной на карте градостроительного зонирования.</w:t>
      </w:r>
    </w:p>
    <w:p w14:paraId="7A05943E"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4. Действие градостроительного регламента не распространяется на земельные участки:</w:t>
      </w:r>
    </w:p>
    <w:p w14:paraId="43150429"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184D79A1"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2) в границах территорий общего пользования;</w:t>
      </w:r>
    </w:p>
    <w:p w14:paraId="6F3FDC11"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3) предназначенные для размещения линейных объектов и (или) занятые линейными объектами;</w:t>
      </w:r>
    </w:p>
    <w:p w14:paraId="7FEA7C6C"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4) предоставленные для добычи полезных ископаемых.</w:t>
      </w:r>
    </w:p>
    <w:p w14:paraId="61B42C00"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5808E413"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68229234"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 предоставлены гражданам или юридическим лицам либо на которых расположены объекты недвижимого имущества, права на которые возникли                                                   до 1 января 2016 г.,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114FC4E9"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Разрешенное использование земельных участков особо охраняемой природной территории, которая полностью или частично расположена в границах земель лесного фонда, устанавливается положением об особо охраняемой природной территории.</w:t>
      </w:r>
    </w:p>
    <w:p w14:paraId="3C41E753"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 xml:space="preserve">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w:t>
      </w:r>
      <w:r w:rsidRPr="007B6F78">
        <w:rPr>
          <w:color w:val="000000" w:themeColor="text1"/>
          <w:sz w:val="27"/>
          <w:szCs w:val="27"/>
          <w:lang w:eastAsia="ru-RU"/>
        </w:rPr>
        <w:lastRenderedPageBreak/>
        <w:t xml:space="preserve">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 </w:t>
      </w:r>
    </w:p>
    <w:p w14:paraId="47543C56"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059B7946"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38883797"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5CC9686E" w14:textId="77777777" w:rsidR="00707DAE" w:rsidRPr="007B6F78" w:rsidRDefault="00707DAE" w:rsidP="00707DAE">
      <w:pPr>
        <w:ind w:firstLine="709"/>
        <w:rPr>
          <w:color w:val="000000" w:themeColor="text1"/>
          <w:sz w:val="27"/>
          <w:szCs w:val="27"/>
          <w:lang w:eastAsia="ru-RU"/>
        </w:rPr>
      </w:pPr>
    </w:p>
    <w:p w14:paraId="1C022431" w14:textId="77777777" w:rsidR="00707DAE" w:rsidRPr="007B6F78" w:rsidRDefault="00707DAE" w:rsidP="00707DAE">
      <w:pPr>
        <w:widowControl w:val="0"/>
        <w:autoSpaceDE w:val="0"/>
        <w:autoSpaceDN w:val="0"/>
        <w:adjustRightInd w:val="0"/>
        <w:ind w:firstLine="0"/>
        <w:jc w:val="center"/>
        <w:rPr>
          <w:rFonts w:eastAsia="Times New Roman"/>
          <w:b/>
          <w:color w:val="000000" w:themeColor="text1"/>
          <w:sz w:val="27"/>
          <w:szCs w:val="27"/>
          <w:lang w:eastAsia="ru-RU"/>
        </w:rPr>
      </w:pPr>
      <w:r w:rsidRPr="007B6F78">
        <w:rPr>
          <w:rFonts w:eastAsia="Times New Roman"/>
          <w:b/>
          <w:color w:val="000000" w:themeColor="text1"/>
          <w:sz w:val="27"/>
          <w:szCs w:val="27"/>
          <w:lang w:eastAsia="ru-RU"/>
        </w:rPr>
        <w:t>Статья 15. Виды разрешенного использования земельных участков                              и объектов капитального строительства</w:t>
      </w:r>
    </w:p>
    <w:p w14:paraId="19331AC9" w14:textId="77777777" w:rsidR="00707DAE" w:rsidRPr="007B6F78" w:rsidRDefault="00707DAE" w:rsidP="00707DAE">
      <w:pPr>
        <w:widowControl w:val="0"/>
        <w:autoSpaceDE w:val="0"/>
        <w:autoSpaceDN w:val="0"/>
        <w:adjustRightInd w:val="0"/>
        <w:ind w:firstLine="720"/>
        <w:rPr>
          <w:rFonts w:eastAsia="Times New Roman"/>
          <w:b/>
          <w:i/>
          <w:color w:val="000000" w:themeColor="text1"/>
          <w:sz w:val="27"/>
          <w:szCs w:val="27"/>
          <w:lang w:eastAsia="ru-RU"/>
        </w:rPr>
      </w:pPr>
    </w:p>
    <w:p w14:paraId="58974039"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1. Разрешенное использование земельных участков и объектов капитального строительства может быть следующих видов:</w:t>
      </w:r>
    </w:p>
    <w:p w14:paraId="3D87B52E"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1) основные виды разрешенного использования;</w:t>
      </w:r>
    </w:p>
    <w:p w14:paraId="1A3E83D3"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2) условно разрешенные виды использования;</w:t>
      </w:r>
    </w:p>
    <w:p w14:paraId="6B53EE85"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0DF25F5A"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2640BD10"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2.1. Установление основных видов разрешенного использования земельных участков и объектов капитального строительства является обязательным </w:t>
      </w:r>
      <w:r w:rsidRPr="007B6F78">
        <w:rPr>
          <w:rFonts w:eastAsia="Times New Roman"/>
          <w:color w:val="000000" w:themeColor="text1"/>
          <w:sz w:val="27"/>
          <w:szCs w:val="27"/>
          <w:lang w:eastAsia="ru-RU"/>
        </w:rPr>
        <w:lastRenderedPageBreak/>
        <w:t>применительно к каждой территориальной зоне, в отношении которой устанавливается градостроительный регламент.</w:t>
      </w:r>
    </w:p>
    <w:p w14:paraId="1CA1DF96"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090B4FFE"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1208763A"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69AC5653"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1378A464"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14:paraId="16475BEF" w14:textId="316FBA26"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264520CB" w14:textId="77777777" w:rsidR="00105A15" w:rsidRPr="007B6F78" w:rsidRDefault="00105A15" w:rsidP="00707DAE">
      <w:pPr>
        <w:widowControl w:val="0"/>
        <w:autoSpaceDE w:val="0"/>
        <w:autoSpaceDN w:val="0"/>
        <w:adjustRightInd w:val="0"/>
        <w:ind w:firstLine="720"/>
        <w:rPr>
          <w:rFonts w:eastAsia="Times New Roman"/>
          <w:color w:val="000000" w:themeColor="text1"/>
          <w:sz w:val="27"/>
          <w:szCs w:val="27"/>
          <w:lang w:eastAsia="ru-RU"/>
        </w:rPr>
      </w:pPr>
    </w:p>
    <w:p w14:paraId="4A9E9DDD" w14:textId="77777777" w:rsidR="00707DAE" w:rsidRPr="007B6F78" w:rsidRDefault="00707DAE" w:rsidP="00707DAE">
      <w:pPr>
        <w:widowControl w:val="0"/>
        <w:autoSpaceDE w:val="0"/>
        <w:autoSpaceDN w:val="0"/>
        <w:adjustRightInd w:val="0"/>
        <w:ind w:firstLine="0"/>
        <w:jc w:val="center"/>
        <w:rPr>
          <w:rFonts w:eastAsia="Times New Roman"/>
          <w:b/>
          <w:color w:val="000000" w:themeColor="text1"/>
          <w:sz w:val="27"/>
          <w:szCs w:val="27"/>
          <w:lang w:eastAsia="ru-RU"/>
        </w:rPr>
      </w:pPr>
      <w:r w:rsidRPr="007B6F78">
        <w:rPr>
          <w:rFonts w:eastAsia="Times New Roman"/>
          <w:b/>
          <w:color w:val="000000" w:themeColor="text1"/>
          <w:sz w:val="27"/>
          <w:szCs w:val="27"/>
          <w:lang w:eastAsia="ru-RU"/>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421B1069" w14:textId="77777777" w:rsidR="00707DAE" w:rsidRPr="007B6F78" w:rsidRDefault="00707DAE" w:rsidP="00707DAE">
      <w:pPr>
        <w:widowControl w:val="0"/>
        <w:autoSpaceDE w:val="0"/>
        <w:autoSpaceDN w:val="0"/>
        <w:adjustRightInd w:val="0"/>
        <w:ind w:firstLine="720"/>
        <w:rPr>
          <w:rFonts w:eastAsia="Times New Roman"/>
          <w:b/>
          <w:i/>
          <w:color w:val="000000" w:themeColor="text1"/>
          <w:sz w:val="27"/>
          <w:szCs w:val="27"/>
          <w:lang w:eastAsia="ru-RU"/>
        </w:rPr>
      </w:pPr>
    </w:p>
    <w:p w14:paraId="23515FEB"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03D970B3"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1) предельные (минимальные и (или) максимальные) размеры земельных участков, в том числе их площадь;</w:t>
      </w:r>
    </w:p>
    <w:p w14:paraId="47C52A97"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1FFB918"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3) предельное количество этажей или предельную высоту зданий, строений, сооружений;</w:t>
      </w:r>
    </w:p>
    <w:p w14:paraId="7A6CD08A"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4) максимальный процент застройки в границах земельного участка, определяемый как отношение суммарной площади земельного участка, которая </w:t>
      </w:r>
      <w:r w:rsidRPr="007B6F78">
        <w:rPr>
          <w:rFonts w:eastAsia="Times New Roman"/>
          <w:color w:val="000000" w:themeColor="text1"/>
          <w:sz w:val="27"/>
          <w:szCs w:val="27"/>
          <w:lang w:eastAsia="ru-RU"/>
        </w:rPr>
        <w:lastRenderedPageBreak/>
        <w:t>может быть застроена, ко всей площади земельного участка.</w:t>
      </w:r>
    </w:p>
    <w:p w14:paraId="3B894408"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1C03B12A"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54B04BF5"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2. Применительно к каждой территориальной зоне устанавливаются указанные в части 1 настоящей статьи размеры и параметры, их сочетания.</w:t>
      </w:r>
    </w:p>
    <w:p w14:paraId="0A5EDC96"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74410D27"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7EA286E0" w14:textId="70B510B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p>
    <w:p w14:paraId="3C1D4D5D" w14:textId="77777777" w:rsidR="00707DAE" w:rsidRPr="007B6F78" w:rsidRDefault="00707DAE" w:rsidP="00707DAE">
      <w:pPr>
        <w:widowControl w:val="0"/>
        <w:autoSpaceDE w:val="0"/>
        <w:autoSpaceDN w:val="0"/>
        <w:adjustRightInd w:val="0"/>
        <w:ind w:firstLine="0"/>
        <w:jc w:val="center"/>
        <w:rPr>
          <w:rFonts w:eastAsia="Times New Roman"/>
          <w:b/>
          <w:color w:val="000000" w:themeColor="text1"/>
          <w:sz w:val="27"/>
          <w:szCs w:val="27"/>
          <w:lang w:eastAsia="ru-RU"/>
        </w:rPr>
      </w:pPr>
      <w:r w:rsidRPr="007B6F78">
        <w:rPr>
          <w:rFonts w:eastAsia="Times New Roman"/>
          <w:b/>
          <w:color w:val="000000" w:themeColor="text1"/>
          <w:sz w:val="27"/>
          <w:szCs w:val="27"/>
          <w:lang w:eastAsia="ru-RU"/>
        </w:rPr>
        <w:t>Статья 17. Порядок предоставления разрешения на условно                              разрешенный вид использования земельного участка или объекта капитального строительства</w:t>
      </w:r>
    </w:p>
    <w:p w14:paraId="4B2DCAB7" w14:textId="77777777" w:rsidR="00707DAE" w:rsidRPr="007B6F78" w:rsidRDefault="00707DAE" w:rsidP="00707DAE">
      <w:pPr>
        <w:widowControl w:val="0"/>
        <w:autoSpaceDE w:val="0"/>
        <w:autoSpaceDN w:val="0"/>
        <w:adjustRightInd w:val="0"/>
        <w:ind w:firstLine="720"/>
        <w:jc w:val="center"/>
        <w:rPr>
          <w:rFonts w:eastAsia="Times New Roman"/>
          <w:b/>
          <w:i/>
          <w:color w:val="000000" w:themeColor="text1"/>
          <w:sz w:val="27"/>
          <w:szCs w:val="27"/>
          <w:lang w:eastAsia="ru-RU"/>
        </w:rPr>
      </w:pPr>
    </w:p>
    <w:p w14:paraId="36C6B7D5"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w:t>
      </w:r>
      <w:r w:rsidRPr="007B6F78">
        <w:rPr>
          <w:rFonts w:eastAsia="Times New Roman"/>
          <w:color w:val="000000" w:themeColor="text1"/>
          <w:sz w:val="27"/>
          <w:szCs w:val="27"/>
          <w:lang w:eastAsia="ru-RU"/>
        </w:rPr>
        <w:lastRenderedPageBreak/>
        <w:t>подписью в соответствии с требованиями Федерального закона                                                               от 6 апреля 2011 г. № 63-ФЗ «Об электронной подписи».</w:t>
      </w:r>
    </w:p>
    <w:p w14:paraId="008728B2"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14:paraId="5C30DE9F"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59D96F2D"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4. Организатор публичных слушаний направляет сообщения о проведении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058AE87E"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5.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14:paraId="3D05E6C4"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6. На основании заключения о результатах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Абинский район</w:t>
      </w:r>
    </w:p>
    <w:p w14:paraId="2672C180" w14:textId="0CD5DEEA"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7. На основании указанных в части 6 настоящей статьи рекомендаций глава муниципального образования Абинский район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Абинский район в информационно-телекоммуникационной сети «Интернет».</w:t>
      </w:r>
    </w:p>
    <w:p w14:paraId="1B760C3E"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8. Расходы, связанные с организацией и проведением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1AC0579B"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lastRenderedPageBreak/>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14:paraId="5FED87CF"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9.1.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367FFA60"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66B4F71C" w14:textId="77777777" w:rsidR="00707DAE" w:rsidRPr="007B6F78" w:rsidRDefault="00707DAE" w:rsidP="00707DAE">
      <w:pPr>
        <w:widowControl w:val="0"/>
        <w:autoSpaceDE w:val="0"/>
        <w:autoSpaceDN w:val="0"/>
        <w:adjustRightInd w:val="0"/>
        <w:ind w:firstLine="720"/>
        <w:rPr>
          <w:rFonts w:eastAsia="Times New Roman"/>
          <w:color w:val="000000" w:themeColor="text1"/>
          <w:sz w:val="27"/>
          <w:szCs w:val="27"/>
          <w:lang w:eastAsia="ru-RU"/>
        </w:rPr>
      </w:pPr>
    </w:p>
    <w:p w14:paraId="4778DCE4" w14:textId="77777777" w:rsidR="00707DAE" w:rsidRPr="007B6F78" w:rsidRDefault="00707DAE" w:rsidP="00707DAE">
      <w:pPr>
        <w:widowControl w:val="0"/>
        <w:autoSpaceDE w:val="0"/>
        <w:autoSpaceDN w:val="0"/>
        <w:adjustRightInd w:val="0"/>
        <w:ind w:firstLine="0"/>
        <w:jc w:val="center"/>
        <w:rPr>
          <w:rFonts w:eastAsia="Times New Roman"/>
          <w:b/>
          <w:color w:val="000000" w:themeColor="text1"/>
          <w:sz w:val="27"/>
          <w:szCs w:val="27"/>
          <w:lang w:eastAsia="ru-RU"/>
        </w:rPr>
      </w:pPr>
      <w:r w:rsidRPr="007B6F78">
        <w:rPr>
          <w:rFonts w:eastAsia="Times New Roman"/>
          <w:b/>
          <w:color w:val="000000" w:themeColor="text1"/>
          <w:sz w:val="27"/>
          <w:szCs w:val="27"/>
          <w:lang w:eastAsia="ru-RU"/>
        </w:rPr>
        <w:t>Статья 18. Отклонение от предельных параметров разрешенного строительства, реконструкции объектов капитального строительства</w:t>
      </w:r>
    </w:p>
    <w:p w14:paraId="02BEEA01" w14:textId="77777777" w:rsidR="00707DAE" w:rsidRPr="007B6F78" w:rsidRDefault="00707DAE" w:rsidP="00707DAE">
      <w:pPr>
        <w:widowControl w:val="0"/>
        <w:autoSpaceDE w:val="0"/>
        <w:autoSpaceDN w:val="0"/>
        <w:adjustRightInd w:val="0"/>
        <w:ind w:firstLine="720"/>
        <w:jc w:val="center"/>
        <w:rPr>
          <w:rFonts w:eastAsia="Times New Roman"/>
          <w:b/>
          <w:i/>
          <w:color w:val="000000" w:themeColor="text1"/>
          <w:sz w:val="27"/>
          <w:szCs w:val="27"/>
          <w:lang w:eastAsia="ru-RU"/>
        </w:rPr>
      </w:pPr>
    </w:p>
    <w:p w14:paraId="7123CD4D"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0587F1DF"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4B56BBF9"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59760FA1"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lastRenderedPageBreak/>
        <w:t>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21427AF7"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r w:rsidRPr="007B6F78">
        <w:rPr>
          <w:color w:val="000000" w:themeColor="text1"/>
        </w:rPr>
        <w:t xml:space="preserve"> </w:t>
      </w:r>
      <w:r w:rsidRPr="007B6F78">
        <w:rPr>
          <w:rFonts w:eastAsia="Times New Roman"/>
          <w:color w:val="000000" w:themeColor="text1"/>
          <w:sz w:val="27"/>
          <w:szCs w:val="27"/>
          <w:lang w:eastAsia="ru-RU"/>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0E7429A7"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настоящей статьи. Расходы, связанные с организацией и проведением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196EAFEE"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5. На основании заключения о результатах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w:t>
      </w:r>
    </w:p>
    <w:p w14:paraId="46600325" w14:textId="5B12B8BD"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6. Глава муниципального образования Абинский район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6C65796E"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w:t>
      </w:r>
      <w:r w:rsidRPr="007B6F78">
        <w:rPr>
          <w:rFonts w:eastAsia="Times New Roman"/>
          <w:color w:val="000000" w:themeColor="text1"/>
          <w:sz w:val="27"/>
          <w:szCs w:val="27"/>
          <w:lang w:eastAsia="ru-RU"/>
        </w:rPr>
        <w:lastRenderedPageBreak/>
        <w:t>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BF06CBF"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21889190"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0F45014E" w14:textId="3212FC89" w:rsidR="00707DAE" w:rsidRPr="007B6F78" w:rsidRDefault="00707DAE" w:rsidP="00707DAE">
      <w:pPr>
        <w:ind w:firstLine="709"/>
        <w:rPr>
          <w:color w:val="000000" w:themeColor="text1"/>
        </w:rPr>
      </w:pPr>
      <w:r w:rsidRPr="007B6F78">
        <w:rPr>
          <w:color w:val="000000" w:themeColor="text1"/>
          <w:sz w:val="27"/>
          <w:szCs w:val="27"/>
        </w:rPr>
        <w:t>9.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w:t>
      </w:r>
      <w:r w:rsidRPr="007B6F78">
        <w:rPr>
          <w:color w:val="000000" w:themeColor="text1"/>
        </w:rPr>
        <w:t>ров.</w:t>
      </w:r>
    </w:p>
    <w:p w14:paraId="1D6EDF86" w14:textId="77777777" w:rsidR="005F1FA4" w:rsidRPr="007B6F78" w:rsidRDefault="005F1FA4" w:rsidP="00707DAE">
      <w:pPr>
        <w:ind w:firstLine="709"/>
        <w:rPr>
          <w:color w:val="000000" w:themeColor="text1"/>
        </w:rPr>
      </w:pPr>
    </w:p>
    <w:p w14:paraId="654FC575" w14:textId="77777777" w:rsidR="00707DAE" w:rsidRPr="007B6F78" w:rsidRDefault="00707DAE" w:rsidP="00707DAE">
      <w:pPr>
        <w:widowControl w:val="0"/>
        <w:autoSpaceDE w:val="0"/>
        <w:autoSpaceDN w:val="0"/>
        <w:adjustRightInd w:val="0"/>
        <w:ind w:firstLine="0"/>
        <w:jc w:val="center"/>
        <w:rPr>
          <w:rFonts w:eastAsia="Times New Roman"/>
          <w:b/>
          <w:color w:val="000000" w:themeColor="text1"/>
          <w:sz w:val="27"/>
          <w:szCs w:val="27"/>
          <w:lang w:eastAsia="ru-RU"/>
        </w:rPr>
      </w:pPr>
      <w:r w:rsidRPr="007B6F78">
        <w:rPr>
          <w:rFonts w:eastAsia="Times New Roman"/>
          <w:b/>
          <w:color w:val="000000" w:themeColor="text1"/>
          <w:sz w:val="27"/>
          <w:szCs w:val="27"/>
          <w:lang w:eastAsia="ru-RU"/>
        </w:rPr>
        <w:t>Глава 5. Подготовка документации по планировке территории</w:t>
      </w:r>
    </w:p>
    <w:p w14:paraId="4056F537" w14:textId="77777777" w:rsidR="00707DAE" w:rsidRPr="007B6F78" w:rsidRDefault="00707DAE" w:rsidP="00707DAE">
      <w:pPr>
        <w:widowControl w:val="0"/>
        <w:autoSpaceDE w:val="0"/>
        <w:autoSpaceDN w:val="0"/>
        <w:adjustRightInd w:val="0"/>
        <w:ind w:firstLine="720"/>
        <w:jc w:val="center"/>
        <w:rPr>
          <w:rFonts w:eastAsia="Times New Roman"/>
          <w:b/>
          <w:color w:val="000000" w:themeColor="text1"/>
          <w:sz w:val="27"/>
          <w:szCs w:val="27"/>
          <w:lang w:eastAsia="ru-RU"/>
        </w:rPr>
      </w:pPr>
    </w:p>
    <w:p w14:paraId="630A2568" w14:textId="77777777" w:rsidR="00707DAE" w:rsidRPr="007B6F78" w:rsidRDefault="00707DAE" w:rsidP="00707DAE">
      <w:pPr>
        <w:widowControl w:val="0"/>
        <w:autoSpaceDE w:val="0"/>
        <w:autoSpaceDN w:val="0"/>
        <w:adjustRightInd w:val="0"/>
        <w:ind w:firstLine="0"/>
        <w:jc w:val="center"/>
        <w:rPr>
          <w:rFonts w:eastAsia="Times New Roman"/>
          <w:b/>
          <w:color w:val="000000" w:themeColor="text1"/>
          <w:sz w:val="27"/>
          <w:szCs w:val="27"/>
          <w:lang w:eastAsia="ru-RU"/>
        </w:rPr>
      </w:pPr>
      <w:r w:rsidRPr="007B6F78">
        <w:rPr>
          <w:rFonts w:eastAsia="Times New Roman"/>
          <w:b/>
          <w:color w:val="000000" w:themeColor="text1"/>
          <w:sz w:val="27"/>
          <w:szCs w:val="27"/>
          <w:lang w:eastAsia="ru-RU"/>
        </w:rPr>
        <w:t>Статья 19. Общие положения о планировке территории</w:t>
      </w:r>
    </w:p>
    <w:p w14:paraId="1749EC3D" w14:textId="77777777" w:rsidR="00707DAE" w:rsidRPr="007B6F78" w:rsidRDefault="00707DAE" w:rsidP="00707DAE">
      <w:pPr>
        <w:widowControl w:val="0"/>
        <w:autoSpaceDE w:val="0"/>
        <w:autoSpaceDN w:val="0"/>
        <w:adjustRightInd w:val="0"/>
        <w:jc w:val="center"/>
        <w:rPr>
          <w:rFonts w:eastAsia="Times New Roman"/>
          <w:b/>
          <w:color w:val="000000" w:themeColor="text1"/>
          <w:sz w:val="27"/>
          <w:szCs w:val="27"/>
          <w:lang w:eastAsia="ru-RU"/>
        </w:rPr>
      </w:pPr>
    </w:p>
    <w:p w14:paraId="478E95A6"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440FCFAE"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2D9F1FE7"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4C97A4A7"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 необходимы установление, изменение или отмена красных линий;</w:t>
      </w:r>
    </w:p>
    <w:p w14:paraId="70947C4C"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0B716374"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w:t>
      </w:r>
      <w:r w:rsidRPr="007B6F78">
        <w:rPr>
          <w:rFonts w:eastAsia="Times New Roman"/>
          <w:color w:val="000000" w:themeColor="text1"/>
          <w:sz w:val="27"/>
          <w:szCs w:val="27"/>
          <w:lang w:eastAsia="ru-RU"/>
        </w:rPr>
        <w:lastRenderedPageBreak/>
        <w:t>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180105BA"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7A4566F7"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538C0CFD" w14:textId="77777777" w:rsidR="005F1FA4" w:rsidRPr="007B6F78" w:rsidRDefault="005F1FA4" w:rsidP="005F1FA4">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7) планируется осуществление комплексного развития территории.</w:t>
      </w:r>
    </w:p>
    <w:p w14:paraId="3EDB181B"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3. Видами документации по планировке территории являются:</w:t>
      </w:r>
    </w:p>
    <w:p w14:paraId="7638A79C"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 проект планировки территории;</w:t>
      </w:r>
    </w:p>
    <w:p w14:paraId="768309C6"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 проект межевания территории.</w:t>
      </w:r>
    </w:p>
    <w:p w14:paraId="1C1AE5BF"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4. 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14:paraId="4EEC8AC1"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5. Проект планировки территории является основой для подготовки проекта межевания территории, за исключением случаев, предусмотренных частью 4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6393FB0F" w14:textId="77777777" w:rsidR="005F1FA4" w:rsidRPr="007B6F78" w:rsidRDefault="005F1FA4" w:rsidP="005F1FA4">
      <w:pPr>
        <w:widowControl w:val="0"/>
        <w:autoSpaceDE w:val="0"/>
        <w:autoSpaceDN w:val="0"/>
        <w:adjustRightInd w:val="0"/>
        <w:rPr>
          <w:rFonts w:eastAsia="Times New Roman"/>
          <w:color w:val="000000" w:themeColor="text1"/>
          <w:lang w:eastAsia="ru-RU"/>
        </w:rPr>
      </w:pPr>
    </w:p>
    <w:p w14:paraId="3F134C56" w14:textId="77777777" w:rsidR="005F1FA4" w:rsidRPr="007B6F78" w:rsidRDefault="005F1FA4" w:rsidP="005F1FA4">
      <w:pPr>
        <w:widowControl w:val="0"/>
        <w:autoSpaceDE w:val="0"/>
        <w:autoSpaceDN w:val="0"/>
        <w:adjustRightInd w:val="0"/>
        <w:ind w:firstLine="0"/>
        <w:jc w:val="center"/>
        <w:rPr>
          <w:rFonts w:eastAsia="Times New Roman"/>
          <w:b/>
          <w:color w:val="000000" w:themeColor="text1"/>
          <w:sz w:val="27"/>
          <w:szCs w:val="27"/>
          <w:lang w:eastAsia="ru-RU"/>
        </w:rPr>
      </w:pPr>
      <w:r w:rsidRPr="007B6F78">
        <w:rPr>
          <w:rFonts w:eastAsia="Times New Roman"/>
          <w:b/>
          <w:color w:val="000000" w:themeColor="text1"/>
          <w:sz w:val="27"/>
          <w:szCs w:val="27"/>
          <w:lang w:eastAsia="ru-RU"/>
        </w:rPr>
        <w:t>Статья 20. Общие требования к документации по планировке территории</w:t>
      </w:r>
    </w:p>
    <w:p w14:paraId="62644992" w14:textId="77777777" w:rsidR="005F1FA4" w:rsidRPr="007B6F78" w:rsidRDefault="005F1FA4" w:rsidP="005F1FA4">
      <w:pPr>
        <w:widowControl w:val="0"/>
        <w:autoSpaceDE w:val="0"/>
        <w:autoSpaceDN w:val="0"/>
        <w:adjustRightInd w:val="0"/>
        <w:jc w:val="center"/>
        <w:rPr>
          <w:rFonts w:eastAsia="Times New Roman"/>
          <w:b/>
          <w:color w:val="000000" w:themeColor="text1"/>
          <w:sz w:val="27"/>
          <w:szCs w:val="27"/>
          <w:lang w:eastAsia="ru-RU"/>
        </w:rPr>
      </w:pPr>
    </w:p>
    <w:p w14:paraId="3C674712" w14:textId="77777777" w:rsidR="005F1FA4" w:rsidRPr="007B6F78" w:rsidRDefault="005F1FA4" w:rsidP="005F1FA4">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функциональных зон,</w:t>
      </w:r>
      <w:r w:rsidRPr="007B6F78">
        <w:rPr>
          <w:color w:val="000000" w:themeColor="text1"/>
          <w:sz w:val="27"/>
          <w:szCs w:val="27"/>
        </w:rPr>
        <w:t xml:space="preserve"> </w:t>
      </w:r>
      <w:r w:rsidRPr="007B6F78">
        <w:rPr>
          <w:rFonts w:eastAsia="Times New Roman"/>
          <w:color w:val="000000" w:themeColor="text1"/>
          <w:sz w:val="27"/>
          <w:szCs w:val="27"/>
          <w:lang w:eastAsia="ru-RU"/>
        </w:rPr>
        <w:t>территории, в отношении которой предусматривается осуществление комплексного развития территории.</w:t>
      </w:r>
    </w:p>
    <w:p w14:paraId="611E5FFE"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65558709"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3. Подготовка графической части документации по планировке территории осуществляется:</w:t>
      </w:r>
    </w:p>
    <w:p w14:paraId="7C43BFCF" w14:textId="77777777" w:rsidR="005F1FA4" w:rsidRPr="007B6F78" w:rsidRDefault="005F1FA4" w:rsidP="005F1FA4">
      <w:pPr>
        <w:widowControl w:val="0"/>
        <w:autoSpaceDE w:val="0"/>
        <w:autoSpaceDN w:val="0"/>
        <w:adjustRightInd w:val="0"/>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1) в соответствии с системой координат, используемой для ведения Единого </w:t>
      </w:r>
      <w:r w:rsidRPr="007B6F78">
        <w:rPr>
          <w:rFonts w:eastAsia="Times New Roman"/>
          <w:color w:val="000000" w:themeColor="text1"/>
          <w:sz w:val="27"/>
          <w:szCs w:val="27"/>
          <w:lang w:eastAsia="ru-RU"/>
        </w:rPr>
        <w:lastRenderedPageBreak/>
        <w:t>государственного реестра недвижимости;</w:t>
      </w:r>
    </w:p>
    <w:p w14:paraId="4E226B53" w14:textId="77777777" w:rsidR="005F1FA4" w:rsidRPr="007B6F78" w:rsidRDefault="005F1FA4" w:rsidP="005F1FA4">
      <w:pPr>
        <w:widowControl w:val="0"/>
        <w:autoSpaceDE w:val="0"/>
        <w:autoSpaceDN w:val="0"/>
        <w:adjustRightInd w:val="0"/>
        <w:rPr>
          <w:rFonts w:eastAsia="Times New Roman"/>
          <w:color w:val="000000" w:themeColor="text1"/>
          <w:sz w:val="27"/>
          <w:szCs w:val="27"/>
          <w:lang w:eastAsia="ru-RU"/>
        </w:rPr>
      </w:pPr>
      <w:r w:rsidRPr="007B6F78">
        <w:rPr>
          <w:rFonts w:eastAsia="Times New Roman"/>
          <w:color w:val="000000" w:themeColor="text1"/>
          <w:sz w:val="27"/>
          <w:szCs w:val="27"/>
          <w:lang w:eastAsia="ru-RU"/>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14:paraId="197C2433" w14:textId="77777777" w:rsidR="005F1FA4" w:rsidRPr="007B6F78" w:rsidRDefault="005F1FA4" w:rsidP="005F1FA4">
      <w:pPr>
        <w:widowControl w:val="0"/>
        <w:autoSpaceDE w:val="0"/>
        <w:autoSpaceDN w:val="0"/>
        <w:adjustRightInd w:val="0"/>
        <w:rPr>
          <w:rFonts w:eastAsia="Times New Roman"/>
          <w:color w:val="000000" w:themeColor="text1"/>
          <w:sz w:val="27"/>
          <w:szCs w:val="27"/>
          <w:lang w:eastAsia="ru-RU"/>
        </w:rPr>
      </w:pPr>
      <w:r w:rsidRPr="007B6F78">
        <w:rPr>
          <w:rFonts w:eastAsia="Times New Roman"/>
          <w:color w:val="000000" w:themeColor="text1"/>
          <w:sz w:val="27"/>
          <w:szCs w:val="27"/>
          <w:lang w:eastAsia="ru-RU"/>
        </w:rPr>
        <w:t>4.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14:paraId="4A857239" w14:textId="77777777" w:rsidR="005F1FA4" w:rsidRPr="007B6F78" w:rsidRDefault="005F1FA4" w:rsidP="005F1FA4">
      <w:pPr>
        <w:widowControl w:val="0"/>
        <w:autoSpaceDE w:val="0"/>
        <w:autoSpaceDN w:val="0"/>
        <w:adjustRightInd w:val="0"/>
        <w:rPr>
          <w:rFonts w:eastAsia="Times New Roman"/>
          <w:color w:val="000000" w:themeColor="text1"/>
          <w:sz w:val="27"/>
          <w:szCs w:val="27"/>
          <w:lang w:eastAsia="ru-RU"/>
        </w:rPr>
      </w:pPr>
    </w:p>
    <w:p w14:paraId="7C7BC94C" w14:textId="77777777" w:rsidR="005F1FA4" w:rsidRPr="007B6F78" w:rsidRDefault="005F1FA4" w:rsidP="005F1FA4">
      <w:pPr>
        <w:widowControl w:val="0"/>
        <w:autoSpaceDE w:val="0"/>
        <w:autoSpaceDN w:val="0"/>
        <w:adjustRightInd w:val="0"/>
        <w:ind w:firstLine="0"/>
        <w:jc w:val="center"/>
        <w:rPr>
          <w:rFonts w:eastAsia="Times New Roman"/>
          <w:b/>
          <w:color w:val="000000" w:themeColor="text1"/>
          <w:sz w:val="27"/>
          <w:szCs w:val="27"/>
          <w:lang w:eastAsia="ru-RU"/>
        </w:rPr>
      </w:pPr>
      <w:r w:rsidRPr="007B6F78">
        <w:rPr>
          <w:rFonts w:eastAsia="Times New Roman"/>
          <w:b/>
          <w:color w:val="000000" w:themeColor="text1"/>
          <w:sz w:val="27"/>
          <w:szCs w:val="27"/>
          <w:lang w:eastAsia="ru-RU"/>
        </w:rPr>
        <w:t>Статья 21. Инженерные изыскания для подготовки документации                                     по планировке территории</w:t>
      </w:r>
    </w:p>
    <w:p w14:paraId="33E66B96" w14:textId="77777777" w:rsidR="005F1FA4" w:rsidRPr="007B6F78" w:rsidRDefault="005F1FA4" w:rsidP="005F1FA4">
      <w:pPr>
        <w:widowControl w:val="0"/>
        <w:autoSpaceDE w:val="0"/>
        <w:autoSpaceDN w:val="0"/>
        <w:adjustRightInd w:val="0"/>
        <w:ind w:firstLine="720"/>
        <w:rPr>
          <w:rFonts w:eastAsia="Times New Roman"/>
          <w:b/>
          <w:i/>
          <w:color w:val="000000" w:themeColor="text1"/>
          <w:sz w:val="27"/>
          <w:szCs w:val="27"/>
          <w:lang w:eastAsia="ru-RU"/>
        </w:rPr>
      </w:pPr>
    </w:p>
    <w:p w14:paraId="29BA2073" w14:textId="77777777" w:rsidR="005F1FA4" w:rsidRPr="007B6F78" w:rsidRDefault="005F1FA4" w:rsidP="005F1FA4">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14:paraId="647BB624" w14:textId="77777777" w:rsidR="005F1FA4" w:rsidRPr="007B6F78" w:rsidRDefault="005F1FA4" w:rsidP="005F1FA4">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14:paraId="79075F29" w14:textId="77777777" w:rsidR="005F1FA4" w:rsidRPr="007B6F78" w:rsidRDefault="005F1FA4" w:rsidP="005F1FA4">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3. Состав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 </w:t>
      </w:r>
    </w:p>
    <w:p w14:paraId="2ADAB12A" w14:textId="77777777" w:rsidR="005F1FA4" w:rsidRPr="007B6F78" w:rsidRDefault="005F1FA4" w:rsidP="005F1FA4">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4. Инженерные изыскания для подготовки документации по планировке территории выполняются в целях получения:</w:t>
      </w:r>
    </w:p>
    <w:p w14:paraId="22CB691C" w14:textId="77777777" w:rsidR="005F1FA4" w:rsidRPr="007B6F78" w:rsidRDefault="005F1FA4" w:rsidP="005F1FA4">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708C0A45" w14:textId="77777777" w:rsidR="005F1FA4" w:rsidRPr="007B6F78" w:rsidRDefault="005F1FA4" w:rsidP="005F1FA4">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4772F49F" w14:textId="77777777" w:rsidR="005F1FA4" w:rsidRPr="007B6F78" w:rsidRDefault="005F1FA4" w:rsidP="005F1FA4">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14:paraId="201F65D5" w14:textId="77777777" w:rsidR="005F1FA4" w:rsidRPr="007B6F78" w:rsidRDefault="005F1FA4" w:rsidP="005F1FA4">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14:paraId="6F926FB2" w14:textId="77777777" w:rsidR="005F1FA4" w:rsidRPr="007B6F78" w:rsidRDefault="005F1FA4" w:rsidP="005F1FA4">
      <w:pPr>
        <w:widowControl w:val="0"/>
        <w:autoSpaceDE w:val="0"/>
        <w:autoSpaceDN w:val="0"/>
        <w:adjustRightInd w:val="0"/>
        <w:ind w:firstLine="720"/>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6. Результаты инженерных изысканий, выполненных для подготовки документации по планировке территории, могут быть использованы для подготовки </w:t>
      </w:r>
      <w:r w:rsidRPr="007B6F78">
        <w:rPr>
          <w:rFonts w:eastAsia="Times New Roman"/>
          <w:color w:val="000000" w:themeColor="text1"/>
          <w:sz w:val="27"/>
          <w:szCs w:val="27"/>
          <w:lang w:eastAsia="ru-RU"/>
        </w:rPr>
        <w:lastRenderedPageBreak/>
        <w:t>проектной документации объектов капитального строительства, размещаемых в соответствии с указанной документацией.</w:t>
      </w:r>
    </w:p>
    <w:p w14:paraId="5FD3FF44" w14:textId="77777777" w:rsidR="005F1FA4" w:rsidRPr="007B6F78" w:rsidRDefault="005F1FA4" w:rsidP="005F1FA4">
      <w:pPr>
        <w:widowControl w:val="0"/>
        <w:autoSpaceDE w:val="0"/>
        <w:autoSpaceDN w:val="0"/>
        <w:adjustRightInd w:val="0"/>
        <w:ind w:firstLine="720"/>
        <w:rPr>
          <w:rFonts w:eastAsia="Times New Roman"/>
          <w:color w:val="000000" w:themeColor="text1"/>
          <w:sz w:val="27"/>
          <w:szCs w:val="27"/>
          <w:lang w:eastAsia="ru-RU"/>
        </w:rPr>
      </w:pPr>
    </w:p>
    <w:p w14:paraId="62F4BA6E" w14:textId="77777777" w:rsidR="005F1FA4" w:rsidRPr="007B6F78" w:rsidRDefault="005F1FA4" w:rsidP="005F1FA4">
      <w:pPr>
        <w:ind w:firstLine="0"/>
        <w:jc w:val="center"/>
        <w:rPr>
          <w:b/>
          <w:color w:val="000000" w:themeColor="text1"/>
          <w:sz w:val="27"/>
          <w:szCs w:val="27"/>
          <w:lang w:eastAsia="ru-RU"/>
        </w:rPr>
      </w:pPr>
      <w:r w:rsidRPr="007B6F78">
        <w:rPr>
          <w:b/>
          <w:color w:val="000000" w:themeColor="text1"/>
          <w:sz w:val="27"/>
          <w:szCs w:val="27"/>
          <w:lang w:eastAsia="ru-RU"/>
        </w:rPr>
        <w:t>Статья 22. Проекты планировки территории</w:t>
      </w:r>
    </w:p>
    <w:p w14:paraId="61A0E8EC" w14:textId="77777777" w:rsidR="005F1FA4" w:rsidRPr="007B6F78" w:rsidRDefault="005F1FA4" w:rsidP="005F1FA4">
      <w:pPr>
        <w:rPr>
          <w:b/>
          <w:color w:val="000000" w:themeColor="text1"/>
          <w:sz w:val="27"/>
          <w:szCs w:val="27"/>
          <w:lang w:eastAsia="ru-RU"/>
        </w:rPr>
      </w:pPr>
    </w:p>
    <w:p w14:paraId="75149334"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31601A31"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2. Проект планировки территории состоит из основной части, которая подлежит утверждению, и материалов по ее обоснованию.</w:t>
      </w:r>
    </w:p>
    <w:p w14:paraId="4ED99DA5"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3. Основная часть проекта планировки территории включает в себя:</w:t>
      </w:r>
    </w:p>
    <w:p w14:paraId="0D81A699"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1) чертеж или чертежи планировки территории, на которых отображаются:</w:t>
      </w:r>
    </w:p>
    <w:p w14:paraId="41E10563"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а) красные линии;</w:t>
      </w:r>
    </w:p>
    <w:p w14:paraId="70987D94"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б) границы существующих и планируемых элементов планировочной структуры;</w:t>
      </w:r>
    </w:p>
    <w:p w14:paraId="25169612"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в) границы зон планируемого размещения объектов капитального строительства;</w:t>
      </w:r>
    </w:p>
    <w:p w14:paraId="6E87FB64"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71C416C6"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 xml:space="preserve">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w:t>
      </w:r>
      <w:r w:rsidRPr="007B6F78">
        <w:rPr>
          <w:color w:val="000000" w:themeColor="text1"/>
          <w:sz w:val="27"/>
          <w:szCs w:val="27"/>
          <w:lang w:eastAsia="ru-RU"/>
        </w:rPr>
        <w:lastRenderedPageBreak/>
        <w:t>инфраструктуры, программы комплексного развития транспортной инфраструктуры, программы комплексного развития социальной инфраструктуры.</w:t>
      </w:r>
    </w:p>
    <w:p w14:paraId="0AAA960E"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4. Материалы по обоснованию проекта планировки территории содержат:</w:t>
      </w:r>
    </w:p>
    <w:p w14:paraId="4D4B4EC2"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1) карту (фрагмент карты) планировочной структуры территорий поселения, городского округа, с отображением границ элементов планировочной структуры;</w:t>
      </w:r>
    </w:p>
    <w:p w14:paraId="5D1940BE"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w:t>
      </w:r>
    </w:p>
    <w:p w14:paraId="2CD591D1"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3) обоснование определения границ зон планируемого размещения объектов капитального строительства;</w:t>
      </w:r>
    </w:p>
    <w:p w14:paraId="1847BBC5"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14:paraId="12FB3AED"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5) схему границ территорий объектов культурного наследия;</w:t>
      </w:r>
    </w:p>
    <w:p w14:paraId="4B105F14"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6) схему границ зон с особыми условиями использования территории;</w:t>
      </w:r>
    </w:p>
    <w:p w14:paraId="4E1C58F5"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14:paraId="308D8EEA"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14:paraId="41B06DAA"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14:paraId="286BF79D"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14:paraId="5107083E"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11) перечень мероприятий по охране окружающей среды;</w:t>
      </w:r>
    </w:p>
    <w:p w14:paraId="15D413EF"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12) обоснование очередности планируемого развития территории;</w:t>
      </w:r>
    </w:p>
    <w:p w14:paraId="040D7066"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14:paraId="129DB1DA"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lastRenderedPageBreak/>
        <w:t>14) иные материалы для обоснования положений по планировке территории.</w:t>
      </w:r>
    </w:p>
    <w:p w14:paraId="46BCC5E5"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5.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от 29 декабря 2017 г. № 443-ФЗ                                    «Об организации дорожного движения в Российской Федерации и о внесении изменений в отдельные законодательные акты Российской Федерации».</w:t>
      </w:r>
    </w:p>
    <w:p w14:paraId="5300C9E4" w14:textId="77777777" w:rsidR="005F1FA4" w:rsidRPr="007B6F78" w:rsidRDefault="005F1FA4" w:rsidP="005F1FA4">
      <w:pPr>
        <w:jc w:val="center"/>
        <w:rPr>
          <w:b/>
          <w:color w:val="000000" w:themeColor="text1"/>
          <w:sz w:val="27"/>
          <w:szCs w:val="27"/>
          <w:lang w:eastAsia="ru-RU"/>
        </w:rPr>
      </w:pPr>
    </w:p>
    <w:p w14:paraId="604E18A7" w14:textId="77777777" w:rsidR="005F1FA4" w:rsidRPr="007B6F78" w:rsidRDefault="005F1FA4" w:rsidP="005F1FA4">
      <w:pPr>
        <w:ind w:firstLine="0"/>
        <w:jc w:val="center"/>
        <w:rPr>
          <w:b/>
          <w:color w:val="000000" w:themeColor="text1"/>
          <w:sz w:val="27"/>
          <w:szCs w:val="27"/>
          <w:lang w:eastAsia="ru-RU"/>
        </w:rPr>
      </w:pPr>
      <w:r w:rsidRPr="007B6F78">
        <w:rPr>
          <w:b/>
          <w:color w:val="000000" w:themeColor="text1"/>
          <w:sz w:val="27"/>
          <w:szCs w:val="27"/>
          <w:lang w:eastAsia="ru-RU"/>
        </w:rPr>
        <w:t>Статья 23. Проекты межевания территорий</w:t>
      </w:r>
    </w:p>
    <w:p w14:paraId="2F149CEE" w14:textId="77777777" w:rsidR="005F1FA4" w:rsidRPr="007B6F78" w:rsidRDefault="005F1FA4" w:rsidP="005F1FA4">
      <w:pPr>
        <w:rPr>
          <w:b/>
          <w:i/>
          <w:color w:val="000000" w:themeColor="text1"/>
          <w:sz w:val="27"/>
          <w:szCs w:val="27"/>
          <w:lang w:eastAsia="ru-RU"/>
        </w:rPr>
      </w:pPr>
    </w:p>
    <w:p w14:paraId="44D51D45" w14:textId="77777777" w:rsidR="005F1FA4" w:rsidRPr="007B6F78" w:rsidRDefault="005F1FA4" w:rsidP="005F1FA4">
      <w:pPr>
        <w:ind w:firstLine="709"/>
        <w:rPr>
          <w:rFonts w:eastAsia="Times New Roman"/>
          <w:color w:val="000000" w:themeColor="text1"/>
          <w:sz w:val="24"/>
          <w:szCs w:val="24"/>
          <w:lang w:eastAsia="ru-RU"/>
        </w:rPr>
      </w:pPr>
      <w:r w:rsidRPr="007B6F78">
        <w:rPr>
          <w:color w:val="000000" w:themeColor="text1"/>
          <w:sz w:val="27"/>
          <w:szCs w:val="27"/>
          <w:lang w:eastAsia="ru-RU"/>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функциональной зоны, территории, в отношении которой предусматривается осуществление</w:t>
      </w:r>
      <w:r w:rsidRPr="007B6F78">
        <w:rPr>
          <w:rFonts w:eastAsia="Times New Roman"/>
          <w:color w:val="000000" w:themeColor="text1"/>
          <w:sz w:val="27"/>
          <w:szCs w:val="27"/>
          <w:lang w:eastAsia="ru-RU"/>
        </w:rPr>
        <w:t xml:space="preserve"> комплексного развития территории.</w:t>
      </w:r>
    </w:p>
    <w:p w14:paraId="3ED0AC7E"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2. Подготовка проекта межевания территории осуществляется для:</w:t>
      </w:r>
    </w:p>
    <w:p w14:paraId="6676421A"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1) определения местоположения границ образуемых и изменяемых земельных участков;</w:t>
      </w:r>
    </w:p>
    <w:p w14:paraId="61D2C19A"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w:t>
      </w:r>
      <w:r w:rsidRPr="007B6F78">
        <w:rPr>
          <w:rFonts w:eastAsia="Times New Roman"/>
          <w:color w:val="000000" w:themeColor="text1"/>
          <w:sz w:val="27"/>
          <w:szCs w:val="27"/>
          <w:lang w:eastAsia="ru-RU"/>
        </w:rPr>
        <w:t xml:space="preserve"> комплексного развития территории</w:t>
      </w:r>
      <w:r w:rsidRPr="007B6F78">
        <w:rPr>
          <w:color w:val="000000" w:themeColor="text1"/>
          <w:sz w:val="27"/>
          <w:szCs w:val="27"/>
          <w:lang w:eastAsia="ru-RU"/>
        </w:rPr>
        <w:t>, при условии, что такие установление, изменение, отмена влекут за собой исключительно изменение границ территории общего пользования.</w:t>
      </w:r>
    </w:p>
    <w:p w14:paraId="6D5A08D5"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3. Проект межевания территории состоит из основной части, которая подлежит утверждению, и материалов по обоснованию этого проекта.</w:t>
      </w:r>
    </w:p>
    <w:p w14:paraId="3211D60E"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4. Основная часть проекта межевания территории включает в себя текстовую часть и чертежи межевания территории.</w:t>
      </w:r>
    </w:p>
    <w:p w14:paraId="714DA888"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5. Текстовая часть проекта межевания территории включает в себя:</w:t>
      </w:r>
    </w:p>
    <w:p w14:paraId="4B475441"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1) перечень и сведения о площади образуемых земельных участков, в том числе возможные способы их образования;</w:t>
      </w:r>
    </w:p>
    <w:p w14:paraId="0A781C5B"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3CE48143"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3)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p>
    <w:p w14:paraId="253FB5A4"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14:paraId="1828274D"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lastRenderedPageBreak/>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Градостроительным кодексом Российской Федерации для территориальных зон.</w:t>
      </w:r>
    </w:p>
    <w:p w14:paraId="57787CD4"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6. На чертежах межевания территории отображаются:</w:t>
      </w:r>
    </w:p>
    <w:p w14:paraId="4459B246"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4018F86D"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14:paraId="18FF5500"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3) линии отступа от красных линий в целях определения мест допустимого размещения зданий, строений, сооружений;</w:t>
      </w:r>
    </w:p>
    <w:p w14:paraId="166CADF4"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625A3205"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5) границы публичных сервитутов.</w:t>
      </w:r>
    </w:p>
    <w:p w14:paraId="393DD57D"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1433F6ED"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7. Материалы по обоснованию проекта межевания территории включают в себя чертежи, на которых отображаются:</w:t>
      </w:r>
    </w:p>
    <w:p w14:paraId="2894A5C2"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1) границы существующих земельных участков;</w:t>
      </w:r>
    </w:p>
    <w:p w14:paraId="69A7DE23"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2) границы зон с особыми условиями использования территорий;</w:t>
      </w:r>
    </w:p>
    <w:p w14:paraId="6801DCAC"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3) местоположение существующих объектов капитального строительства;</w:t>
      </w:r>
    </w:p>
    <w:p w14:paraId="2A7BAB45"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4) границы особо охраняемых природных территорий;</w:t>
      </w:r>
    </w:p>
    <w:p w14:paraId="65664869"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5) границы территорий объектов культурного наследия.</w:t>
      </w:r>
    </w:p>
    <w:p w14:paraId="1FF4D5E3"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6) границы лесничеств, участковых лесничеств, лесных кварталов, лесотаксационных выделов или частей лесотаксационных выделов.</w:t>
      </w:r>
    </w:p>
    <w:p w14:paraId="0EBE34F8"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3202B6DB"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 xml:space="preserve">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w:t>
      </w:r>
      <w:r w:rsidRPr="007B6F78">
        <w:rPr>
          <w:color w:val="000000" w:themeColor="text1"/>
          <w:sz w:val="27"/>
          <w:szCs w:val="27"/>
          <w:lang w:eastAsia="ru-RU"/>
        </w:rPr>
        <w:lastRenderedPageBreak/>
        <w:t>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2D2DC235"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4F802C24"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14:paraId="032A4676"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 xml:space="preserve">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w:t>
      </w:r>
      <w:r w:rsidRPr="007B6F78">
        <w:rPr>
          <w:rFonts w:eastAsia="Times New Roman"/>
          <w:color w:val="000000" w:themeColor="text1"/>
          <w:sz w:val="27"/>
          <w:szCs w:val="27"/>
          <w:lang w:eastAsia="ru-RU"/>
        </w:rPr>
        <w:t>комплексного развития территории</w:t>
      </w:r>
      <w:r w:rsidRPr="007B6F78">
        <w:rPr>
          <w:color w:val="000000" w:themeColor="text1"/>
          <w:sz w:val="27"/>
          <w:szCs w:val="27"/>
          <w:lang w:eastAsia="ru-RU"/>
        </w:rPr>
        <w:t>, при условии, что такие установление, изменение красных линий влекут за собой изменение границ территории общего пользования.</w:t>
      </w:r>
    </w:p>
    <w:p w14:paraId="07DDC721" w14:textId="77777777" w:rsidR="005F1FA4" w:rsidRPr="007B6F78" w:rsidRDefault="005F1FA4" w:rsidP="005F1FA4">
      <w:pPr>
        <w:ind w:firstLine="709"/>
        <w:rPr>
          <w:color w:val="000000" w:themeColor="text1"/>
          <w:sz w:val="27"/>
          <w:szCs w:val="27"/>
          <w:lang w:eastAsia="ru-RU"/>
        </w:rPr>
      </w:pPr>
    </w:p>
    <w:p w14:paraId="622D018C" w14:textId="77777777" w:rsidR="005F1FA4" w:rsidRPr="007B6F78" w:rsidRDefault="005F1FA4" w:rsidP="005F1FA4">
      <w:pPr>
        <w:ind w:firstLine="0"/>
        <w:jc w:val="center"/>
        <w:rPr>
          <w:b/>
          <w:color w:val="000000" w:themeColor="text1"/>
          <w:sz w:val="27"/>
          <w:szCs w:val="27"/>
          <w:lang w:eastAsia="ru-RU"/>
        </w:rPr>
      </w:pPr>
      <w:r w:rsidRPr="007B6F78">
        <w:rPr>
          <w:b/>
          <w:color w:val="000000" w:themeColor="text1"/>
          <w:sz w:val="27"/>
          <w:szCs w:val="27"/>
          <w:lang w:eastAsia="ru-RU"/>
        </w:rPr>
        <w:t>Статья 24. Согласование архитектурно-градостроительного облика</w:t>
      </w:r>
    </w:p>
    <w:p w14:paraId="73A15068" w14:textId="77777777" w:rsidR="005F1FA4" w:rsidRPr="007B6F78" w:rsidRDefault="005F1FA4" w:rsidP="005F1FA4">
      <w:pPr>
        <w:rPr>
          <w:color w:val="000000" w:themeColor="text1"/>
          <w:sz w:val="27"/>
          <w:szCs w:val="27"/>
          <w:lang w:eastAsia="ru-RU"/>
        </w:rPr>
      </w:pPr>
    </w:p>
    <w:p w14:paraId="0E96A0AB"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1. Порядок рассмотрения архитектурно-градостроительного облика объекта капитального строительства и выдача решения о согласовании архитектурно-градостроительного облика объекта капитального строительства на территории Краснодарского края утвержден приказом департамента по архитектуре и градостроительству Краснодарского края от 26 июня 2016 г. № 167 в соответствии с постановлением Правительства Российской Федерации от 30 апреля 2014 г.                     № 403 «Об исчерпывающем перечне процедур в сфере жилищного строительства».</w:t>
      </w:r>
    </w:p>
    <w:p w14:paraId="439E6F67"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2. Основными целями рассмотрения архитектурно-градостроительного облика объекта капитального строительства являются:</w:t>
      </w:r>
    </w:p>
    <w:p w14:paraId="30248D7F"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1) обеспечение пространственной интеграции, композиционной гармонизации, средового разнообразия в структуре застройки муниципальных образований Краснодарского края;</w:t>
      </w:r>
    </w:p>
    <w:p w14:paraId="05551B21"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2) формирование силуэта, архитектурно-художественного облика и средовых характеристик муниципальных образований Краснодарского края с учетом требований по сохранению историко-культурного и природного наследия, а также современных стандартов качества организации жилых, общественных, производственных и рекреационных территорий;</w:t>
      </w:r>
    </w:p>
    <w:p w14:paraId="2CFE7A3C"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3) обеспечение пространственной связности отдельных элементов планировочной структуры в условиях необходимости повышения эффективности использования территорий Краснодарского края.</w:t>
      </w:r>
    </w:p>
    <w:p w14:paraId="39A420F2"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lastRenderedPageBreak/>
        <w:t>3. Достижение целей, указанных в пункте 1 настоящей статьи, осуществляется путем проведения оценки архитектурно-градостроительного облика объекта капитального строительства с учетом:</w:t>
      </w:r>
    </w:p>
    <w:p w14:paraId="6890B2E3"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1) соответствия параметров объекта капитального строительства нормативной документации, регламентирующей градостроительную деятельность на территории размещения объекта капитального строительства, и градостроительному плану земельного участка;</w:t>
      </w:r>
    </w:p>
    <w:p w14:paraId="122B998A"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2) градостроительной интеграции объемно-планировочных архитектурно-художественных (в том числе силуэтных, композиционных декоративно-пластических, стилистических, колористических) характеристик объекта капитального строительства в существующую среду и сложившуюся застройку;</w:t>
      </w:r>
    </w:p>
    <w:p w14:paraId="2DAE0C44"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3) сложившихся особенностей пространственной организации и функционального назначения территории, в том числе исторической, природно-ландшафтной, курортно-рекреационной, планировочной, композиционной, археологической и средовой основы муниципальных образований Краснодарского края;</w:t>
      </w:r>
    </w:p>
    <w:p w14:paraId="09194AF9"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4) недопущения ухудшения средовых характеристик и обеспечения устойчивого формирования среды, благоприятной для жизнедеятельности населения.</w:t>
      </w:r>
    </w:p>
    <w:p w14:paraId="2A5DE3C3"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4. Рассмотрение архитектурно-градостроительного облика объекта капитального строительства осуществляется в отношении следующих вновь возводимых и реконструируемых объектов капитального строительства:</w:t>
      </w:r>
    </w:p>
    <w:p w14:paraId="6EF7773E"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1) объекты краевого значения;</w:t>
      </w:r>
    </w:p>
    <w:p w14:paraId="26A689B3"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2) уникальные объекты;</w:t>
      </w:r>
    </w:p>
    <w:p w14:paraId="5DFD5B63" w14:textId="77777777" w:rsidR="005F1FA4" w:rsidRPr="007B6F78" w:rsidRDefault="005F1FA4" w:rsidP="005F1FA4">
      <w:pPr>
        <w:ind w:firstLine="709"/>
        <w:rPr>
          <w:color w:val="000000" w:themeColor="text1"/>
          <w:sz w:val="27"/>
          <w:szCs w:val="27"/>
          <w:lang w:eastAsia="ru-RU"/>
        </w:rPr>
      </w:pPr>
      <w:r w:rsidRPr="007B6F78">
        <w:rPr>
          <w:color w:val="000000" w:themeColor="text1"/>
          <w:sz w:val="27"/>
          <w:szCs w:val="27"/>
          <w:lang w:eastAsia="ru-RU"/>
        </w:rPr>
        <w:t>3) общественно-значимые объекты, к которым относятся архитектурные объекты, имеющие высокое социально-культурное, градостроительное значение для города или иного населенного пункта, расположенные на основных магистральных улицах, главных улицах и площадях, набережных или исторических территориях населенного пункта, которые формируют облик населенного пункта и (или) может негативно повлиять на сохранение, и (или) восприятие объектов культурного наследия (местного, муниципального значения).</w:t>
      </w:r>
    </w:p>
    <w:p w14:paraId="5BA7CA1E" w14:textId="77777777" w:rsidR="005F1FA4" w:rsidRPr="007B6F78" w:rsidRDefault="005F1FA4" w:rsidP="005F1FA4">
      <w:pPr>
        <w:rPr>
          <w:color w:val="000000" w:themeColor="text1"/>
          <w:sz w:val="27"/>
          <w:szCs w:val="27"/>
          <w:lang w:eastAsia="ru-RU"/>
        </w:rPr>
      </w:pPr>
      <w:r w:rsidRPr="007B6F78">
        <w:rPr>
          <w:color w:val="000000" w:themeColor="text1"/>
          <w:sz w:val="27"/>
          <w:szCs w:val="27"/>
          <w:lang w:eastAsia="ru-RU"/>
        </w:rPr>
        <w:t>5. Настоящий Порядок не распространяется на существующие и выявленные объекты культурного наследия, объекты индивидуального жилищного строительства, а также линейные объекты.</w:t>
      </w:r>
    </w:p>
    <w:p w14:paraId="4F01C2FB" w14:textId="77777777" w:rsidR="005F1FA4" w:rsidRPr="007B6F78" w:rsidRDefault="005F1FA4" w:rsidP="005F1FA4">
      <w:pPr>
        <w:rPr>
          <w:color w:val="000000" w:themeColor="text1"/>
          <w:sz w:val="27"/>
          <w:szCs w:val="27"/>
          <w:lang w:eastAsia="ru-RU"/>
        </w:rPr>
      </w:pPr>
      <w:r w:rsidRPr="007B6F78">
        <w:rPr>
          <w:color w:val="000000" w:themeColor="text1"/>
          <w:sz w:val="27"/>
          <w:szCs w:val="27"/>
          <w:lang w:eastAsia="ru-RU"/>
        </w:rPr>
        <w:t>6. Порядок рассмотрения архитектурно-градостроительного облика объекта капитального строительства и процедура выдачи решения о согласовании архитектурно-градостроительного облика объекта капитального строительства местного значения на территории муниципального образования Абинский район устанавливается соответствующим нормативно-правовым актом, в соответствии с утвержденным органом местного самоуправления регламентом по предоставлению решения о согласовании архитектурно-градостроительного облика объекта капитального строительства.</w:t>
      </w:r>
    </w:p>
    <w:p w14:paraId="0B52343F" w14:textId="62AD83D4" w:rsidR="005F1FA4" w:rsidRPr="007B6F78" w:rsidRDefault="005F1FA4" w:rsidP="00791B24">
      <w:pPr>
        <w:rPr>
          <w:color w:val="000000" w:themeColor="text1"/>
          <w:sz w:val="27"/>
          <w:szCs w:val="27"/>
          <w:lang w:eastAsia="ru-RU"/>
        </w:rPr>
      </w:pPr>
      <w:r w:rsidRPr="007B6F78">
        <w:rPr>
          <w:color w:val="000000" w:themeColor="text1"/>
          <w:sz w:val="27"/>
          <w:szCs w:val="27"/>
          <w:lang w:eastAsia="ru-RU"/>
        </w:rPr>
        <w:t>7. Требования о необходимости получения решения о согласовании архитектурно-градостроительного облика объекта</w:t>
      </w:r>
      <w:r w:rsidR="00791B24" w:rsidRPr="007B6F78">
        <w:rPr>
          <w:color w:val="000000" w:themeColor="text1"/>
          <w:sz w:val="27"/>
          <w:szCs w:val="27"/>
          <w:lang w:eastAsia="ru-RU"/>
        </w:rPr>
        <w:t xml:space="preserve"> </w:t>
      </w:r>
      <w:r w:rsidRPr="007B6F78">
        <w:rPr>
          <w:color w:val="000000" w:themeColor="text1"/>
          <w:sz w:val="27"/>
          <w:szCs w:val="27"/>
          <w:lang w:eastAsia="ru-RU"/>
        </w:rPr>
        <w:t>капитального строительства</w:t>
      </w:r>
      <w:r w:rsidR="00791B24" w:rsidRPr="007B6F78">
        <w:rPr>
          <w:color w:val="000000" w:themeColor="text1"/>
          <w:sz w:val="27"/>
          <w:szCs w:val="27"/>
          <w:lang w:eastAsia="ru-RU"/>
        </w:rPr>
        <w:t xml:space="preserve"> </w:t>
      </w:r>
      <w:r w:rsidRPr="007B6F78">
        <w:rPr>
          <w:color w:val="000000" w:themeColor="text1"/>
          <w:sz w:val="27"/>
          <w:szCs w:val="27"/>
          <w:lang w:eastAsia="ru-RU"/>
        </w:rPr>
        <w:t>указываются в градостроительном плане земельного участка.</w:t>
      </w:r>
    </w:p>
    <w:p w14:paraId="6BAAFF98" w14:textId="5ACCA412" w:rsidR="005F1FA4" w:rsidRPr="007B6F78" w:rsidRDefault="005F1FA4" w:rsidP="005F1FA4">
      <w:pPr>
        <w:widowControl w:val="0"/>
        <w:autoSpaceDE w:val="0"/>
        <w:autoSpaceDN w:val="0"/>
        <w:adjustRightInd w:val="0"/>
        <w:jc w:val="center"/>
        <w:rPr>
          <w:rFonts w:eastAsia="Times New Roman"/>
          <w:b/>
          <w:color w:val="000000" w:themeColor="text1"/>
          <w:sz w:val="27"/>
          <w:szCs w:val="27"/>
          <w:lang w:eastAsia="ru-RU"/>
        </w:rPr>
      </w:pPr>
    </w:p>
    <w:p w14:paraId="77BF33B5" w14:textId="774E70D9" w:rsidR="00B60D77" w:rsidRPr="007B6F78" w:rsidRDefault="00B60D77" w:rsidP="005F1FA4">
      <w:pPr>
        <w:widowControl w:val="0"/>
        <w:autoSpaceDE w:val="0"/>
        <w:autoSpaceDN w:val="0"/>
        <w:adjustRightInd w:val="0"/>
        <w:jc w:val="center"/>
        <w:rPr>
          <w:rFonts w:eastAsia="Times New Roman"/>
          <w:b/>
          <w:color w:val="000000" w:themeColor="text1"/>
          <w:sz w:val="27"/>
          <w:szCs w:val="27"/>
          <w:lang w:eastAsia="ru-RU"/>
        </w:rPr>
      </w:pPr>
    </w:p>
    <w:p w14:paraId="174C3B8E" w14:textId="77777777" w:rsidR="00B60D77" w:rsidRPr="007B6F78" w:rsidRDefault="00B60D77" w:rsidP="005F1FA4">
      <w:pPr>
        <w:widowControl w:val="0"/>
        <w:autoSpaceDE w:val="0"/>
        <w:autoSpaceDN w:val="0"/>
        <w:adjustRightInd w:val="0"/>
        <w:jc w:val="center"/>
        <w:rPr>
          <w:rFonts w:eastAsia="Times New Roman"/>
          <w:b/>
          <w:color w:val="000000" w:themeColor="text1"/>
          <w:sz w:val="27"/>
          <w:szCs w:val="27"/>
          <w:lang w:eastAsia="ru-RU"/>
        </w:rPr>
      </w:pPr>
    </w:p>
    <w:p w14:paraId="1A1C5897" w14:textId="77777777" w:rsidR="005F1FA4" w:rsidRPr="007B6F78" w:rsidRDefault="005F1FA4" w:rsidP="005F1FA4">
      <w:pPr>
        <w:widowControl w:val="0"/>
        <w:autoSpaceDE w:val="0"/>
        <w:autoSpaceDN w:val="0"/>
        <w:adjustRightInd w:val="0"/>
        <w:ind w:firstLine="0"/>
        <w:jc w:val="center"/>
        <w:rPr>
          <w:rFonts w:eastAsia="Times New Roman"/>
          <w:b/>
          <w:color w:val="000000" w:themeColor="text1"/>
          <w:sz w:val="27"/>
          <w:szCs w:val="27"/>
          <w:lang w:eastAsia="ru-RU"/>
        </w:rPr>
      </w:pPr>
      <w:r w:rsidRPr="007B6F78">
        <w:rPr>
          <w:rFonts w:eastAsia="Times New Roman"/>
          <w:b/>
          <w:color w:val="000000" w:themeColor="text1"/>
          <w:sz w:val="27"/>
          <w:szCs w:val="27"/>
          <w:lang w:eastAsia="ru-RU"/>
        </w:rPr>
        <w:lastRenderedPageBreak/>
        <w:t>Статья 25. Особенности подготовки документации по планировке территории, разрабатываемой на основании решения органа                                     местного самоуправления</w:t>
      </w:r>
    </w:p>
    <w:p w14:paraId="4C7F61C3" w14:textId="77777777" w:rsidR="005F1FA4" w:rsidRPr="007B6F78" w:rsidRDefault="005F1FA4" w:rsidP="005F1FA4">
      <w:pPr>
        <w:widowControl w:val="0"/>
        <w:autoSpaceDE w:val="0"/>
        <w:autoSpaceDN w:val="0"/>
        <w:adjustRightInd w:val="0"/>
        <w:ind w:firstLine="709"/>
        <w:jc w:val="center"/>
        <w:rPr>
          <w:rFonts w:eastAsia="Times New Roman"/>
          <w:b/>
          <w:color w:val="000000" w:themeColor="text1"/>
          <w:sz w:val="27"/>
          <w:szCs w:val="27"/>
          <w:lang w:eastAsia="ru-RU"/>
        </w:rPr>
      </w:pPr>
    </w:p>
    <w:p w14:paraId="4DD64590" w14:textId="77777777" w:rsidR="005F1FA4" w:rsidRPr="007B6F78" w:rsidRDefault="005F1FA4" w:rsidP="005F1FA4">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w:t>
      </w:r>
      <w:hyperlink r:id="rId17" w:history="1">
        <w:r w:rsidRPr="007B6F78">
          <w:rPr>
            <w:rFonts w:eastAsia="Times New Roman"/>
            <w:color w:val="000000" w:themeColor="text1"/>
            <w:sz w:val="27"/>
            <w:szCs w:val="27"/>
            <w:lang w:eastAsia="ru-RU"/>
          </w:rPr>
          <w:t>частях 1.1</w:t>
        </w:r>
      </w:hyperlink>
      <w:r w:rsidRPr="007B6F78">
        <w:rPr>
          <w:rFonts w:eastAsia="Times New Roman"/>
          <w:color w:val="000000" w:themeColor="text1"/>
          <w:sz w:val="27"/>
          <w:szCs w:val="27"/>
          <w:lang w:eastAsia="ru-RU"/>
        </w:rPr>
        <w:t xml:space="preserve"> и </w:t>
      </w:r>
      <w:hyperlink r:id="rId18" w:history="1">
        <w:r w:rsidRPr="007B6F78">
          <w:rPr>
            <w:rFonts w:eastAsia="Times New Roman"/>
            <w:color w:val="000000" w:themeColor="text1"/>
            <w:sz w:val="27"/>
            <w:szCs w:val="27"/>
            <w:lang w:eastAsia="ru-RU"/>
          </w:rPr>
          <w:t>12.12</w:t>
        </w:r>
      </w:hyperlink>
      <w:r w:rsidRPr="007B6F78">
        <w:rPr>
          <w:rFonts w:eastAsia="Times New Roman"/>
          <w:color w:val="000000" w:themeColor="text1"/>
          <w:sz w:val="27"/>
          <w:szCs w:val="27"/>
          <w:lang w:eastAsia="ru-RU"/>
        </w:rPr>
        <w:t xml:space="preserve"> настоящей статьи.</w:t>
      </w:r>
    </w:p>
    <w:p w14:paraId="30378958"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1.1. Решения о подготовке документации по планировке территории принимаются самостоятельно:</w:t>
      </w:r>
    </w:p>
    <w:p w14:paraId="5D9CBB40" w14:textId="77777777" w:rsidR="005F1FA4" w:rsidRPr="007B6F78" w:rsidRDefault="005F1FA4" w:rsidP="005F1FA4">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 лицами, с которыми заключены договоры о комплексном развитии территории;</w:t>
      </w:r>
    </w:p>
    <w:p w14:paraId="60C86EA0"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Градостроительного кодекса Российской Федерации);</w:t>
      </w:r>
    </w:p>
    <w:p w14:paraId="0448CAF1"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r w:rsidRPr="007B6F78">
        <w:rPr>
          <w:color w:val="000000" w:themeColor="text1"/>
        </w:rPr>
        <w:t xml:space="preserve"> </w:t>
      </w:r>
      <w:r w:rsidRPr="007B6F78">
        <w:rPr>
          <w:rFonts w:eastAsia="Times New Roman"/>
          <w:color w:val="000000" w:themeColor="text1"/>
          <w:sz w:val="27"/>
          <w:szCs w:val="27"/>
          <w:lang w:eastAsia="ru-RU"/>
        </w:rPr>
        <w:t>(за исключением случая, указанного в части 12.12 статьи 45 Градостроительного кодекса Российской Федерации);</w:t>
      </w:r>
    </w:p>
    <w:p w14:paraId="779E38B8"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0BF2DB64"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1.2.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7ED73835"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в границах муниципального района, за исключением случаев, указанных в частях 2.1, 2.2 настоящей статьи.</w:t>
      </w:r>
    </w:p>
    <w:p w14:paraId="219441E4"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2.1.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финансирование строительства, реконструкции которого осуществляется полностью за счет средств местного бюджета муниципального района, и размещение которого планируется на территориях двух и более муниципальных районов, городских округов, имеющих общую границу, в границах субъекта Российской Федерации, осуществляются </w:t>
      </w:r>
      <w:r w:rsidRPr="007B6F78">
        <w:rPr>
          <w:rFonts w:eastAsia="Times New Roman"/>
          <w:color w:val="000000" w:themeColor="text1"/>
          <w:sz w:val="27"/>
          <w:szCs w:val="27"/>
          <w:lang w:eastAsia="ru-RU"/>
        </w:rPr>
        <w:lastRenderedPageBreak/>
        <w:t>органом местного самоуправления муниципального района,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4FB08C63"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2.2. В случае отказа в согласовании документации по планировке территории одного или нескольких органов местного самоуправления муниципальных районов, 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состав и порядок работы которой устанавливаются Правительством Российской Федерации.</w:t>
      </w:r>
    </w:p>
    <w:p w14:paraId="43069386"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3. Органы местного самоуправления муниципального образования Абинский район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муниципального образования Абинский район, за исключением случаев, указанных в частях 2 - 2.2, 3.2 настоящей статьи, с учетом особенностей, указанных в части 3.1 настоящей статьи.</w:t>
      </w:r>
    </w:p>
    <w:p w14:paraId="6E56422F"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муниципального района, за счет средств местного бюджета поселения, которым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7E36025A" w14:textId="77777777" w:rsidR="005F1FA4" w:rsidRPr="007B6F78" w:rsidRDefault="005F1FA4" w:rsidP="005F1FA4">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3.2.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w:t>
      </w:r>
      <w:r w:rsidRPr="007B6F78">
        <w:rPr>
          <w:rFonts w:eastAsia="Times New Roman"/>
          <w:color w:val="000000" w:themeColor="text1"/>
          <w:sz w:val="27"/>
          <w:szCs w:val="27"/>
          <w:lang w:eastAsia="ru-RU"/>
        </w:rPr>
        <w:lastRenderedPageBreak/>
        <w:t xml:space="preserve">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w:t>
      </w:r>
      <w:hyperlink r:id="rId19" w:history="1">
        <w:r w:rsidRPr="007B6F78">
          <w:rPr>
            <w:rFonts w:eastAsia="Times New Roman"/>
            <w:color w:val="000000" w:themeColor="text1"/>
            <w:sz w:val="27"/>
            <w:szCs w:val="27"/>
            <w:lang w:eastAsia="ru-RU"/>
          </w:rPr>
          <w:t>разногласий</w:t>
        </w:r>
      </w:hyperlink>
      <w:r w:rsidRPr="007B6F78">
        <w:rPr>
          <w:rFonts w:eastAsia="Times New Roman"/>
          <w:color w:val="000000" w:themeColor="text1"/>
          <w:sz w:val="27"/>
          <w:szCs w:val="27"/>
          <w:lang w:eastAsia="ru-RU"/>
        </w:rPr>
        <w:t xml:space="preserve"> согласительной комиссией, требования к составу и порядку работы которой устанавливаются Правительством Российской Федерации.</w:t>
      </w:r>
    </w:p>
    <w:p w14:paraId="79052B81"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4.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Российской Федерации), предусматривающей размещение объектов федерального значения в областях, указанных в части 1 статьи 10 Градостроительного кодекса Российской Федерации, объектов регионального значения в областях, указанных в части 3 статьи 14 Градостроительного кодекса Российской Федерации, объектов местного значения муниципального района в областях, указанных в пункте 1 части 3 статьи 19 Градостроительного кодекса Российской Федерации, объектов местного значения поселения, городского округа в областях, указанных в пункте 1 части 5 статьи Градостроительного кодекса Российской Федерации,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Российской Федерации, документами территориального планирования субъекта Российской Федерации в областях, указанных в части 3 статьи 14 Градостроительного кодекса Российской Федерации, документами территориального планирования муниципального района в областях, указанных в пункте 1 части 3 статьи 19 Градостроительного кодекса Российской Федерации, документами территориального планирования поселений, городских округов в областях, указанных в пункте 1 части 5 статьи 23 Градостроительного кодекса Российской Федерации.</w:t>
      </w:r>
    </w:p>
    <w:p w14:paraId="5662FAF5"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5.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поселения, применительно к территориям которого принято такое решение.</w:t>
      </w:r>
    </w:p>
    <w:p w14:paraId="2E427607"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6.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46B6A908"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6.1. Порядок подготовки и утверждения проекта планировки территории в отношении территорий исторических поселений федерального и регионального </w:t>
      </w:r>
      <w:r w:rsidRPr="007B6F78">
        <w:rPr>
          <w:rFonts w:eastAsia="Times New Roman"/>
          <w:color w:val="000000" w:themeColor="text1"/>
          <w:sz w:val="27"/>
          <w:szCs w:val="27"/>
          <w:lang w:eastAsia="ru-RU"/>
        </w:rPr>
        <w:lastRenderedPageBreak/>
        <w:t>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14:paraId="687F847A" w14:textId="77777777" w:rsidR="005F1FA4" w:rsidRPr="007B6F78" w:rsidRDefault="005F1FA4" w:rsidP="005F1FA4">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7. 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14:paraId="7F0A1DB9" w14:textId="77777777" w:rsidR="005F1FA4" w:rsidRPr="007B6F78" w:rsidRDefault="005F1FA4" w:rsidP="005F1FA4">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8.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w:t>
      </w:r>
      <w:hyperlink r:id="rId20" w:history="1">
        <w:r w:rsidRPr="007B6F78">
          <w:rPr>
            <w:rFonts w:eastAsia="Times New Roman"/>
            <w:color w:val="000000" w:themeColor="text1"/>
            <w:sz w:val="27"/>
            <w:szCs w:val="27"/>
            <w:lang w:eastAsia="ru-RU"/>
          </w:rPr>
          <w:t>части 1 статьи 11</w:t>
        </w:r>
      </w:hyperlink>
      <w:r w:rsidRPr="007B6F78">
        <w:rPr>
          <w:rFonts w:eastAsia="Times New Roman"/>
          <w:color w:val="000000" w:themeColor="text1"/>
          <w:sz w:val="27"/>
          <w:szCs w:val="27"/>
          <w:lang w:eastAsia="ru-RU"/>
        </w:rPr>
        <w:t xml:space="preserve"> Федерального закона                         от 29 декабря 2017 г. № 443-ФЗ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8.2 настоящей статьи.</w:t>
      </w:r>
    </w:p>
    <w:p w14:paraId="42234781" w14:textId="77777777" w:rsidR="005F1FA4" w:rsidRPr="007B6F78" w:rsidRDefault="005F1FA4" w:rsidP="005F1FA4">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8.1. 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8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 частях 2 - 5.2 настоящей статьи.</w:t>
      </w:r>
    </w:p>
    <w:p w14:paraId="5E7AFF18" w14:textId="77777777" w:rsidR="005F1FA4" w:rsidRPr="007B6F78" w:rsidRDefault="005F1FA4" w:rsidP="005F1FA4">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8.2. 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поселения,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генеральный план городского округа,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 правила землепользования и застройки.</w:t>
      </w:r>
    </w:p>
    <w:p w14:paraId="2F9936C1" w14:textId="77777777" w:rsidR="005F1FA4" w:rsidRPr="007B6F78" w:rsidRDefault="005F1FA4" w:rsidP="005F1FA4">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8.3. Со дня утверждения документации по планировке территории, в отношении которой принято решение о ее комплексном развитии, ранее </w:t>
      </w:r>
      <w:r w:rsidRPr="007B6F78">
        <w:rPr>
          <w:rFonts w:eastAsia="Times New Roman"/>
          <w:color w:val="000000" w:themeColor="text1"/>
          <w:sz w:val="27"/>
          <w:szCs w:val="27"/>
          <w:lang w:eastAsia="ru-RU"/>
        </w:rPr>
        <w:lastRenderedPageBreak/>
        <w:t>утвержденная документация по планировке этой территории признается утратившей силу.</w:t>
      </w:r>
    </w:p>
    <w:p w14:paraId="23D64755"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9.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субъектов Российской Федерации, документами территориального планирования муниципального района.</w:t>
      </w:r>
    </w:p>
    <w:p w14:paraId="6E7B4AB6"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10.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14:paraId="0AEE2939"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11.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w:t>
      </w:r>
      <w:r w:rsidRPr="007B6F78">
        <w:rPr>
          <w:rFonts w:eastAsia="Times New Roman"/>
          <w:color w:val="000000" w:themeColor="text1"/>
          <w:sz w:val="27"/>
          <w:szCs w:val="27"/>
          <w:lang w:eastAsia="ru-RU"/>
        </w:rPr>
        <w:lastRenderedPageBreak/>
        <w:t>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6DB021FB" w14:textId="77777777" w:rsidR="005F1FA4" w:rsidRPr="007B6F78" w:rsidRDefault="005F1FA4" w:rsidP="005F1FA4">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12. В случае, если по истечении пятнадцати рабочих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части 8 настоящей статьи, такими органами не представлены возражения относительно данного проекта планировки, он считается согласованным.</w:t>
      </w:r>
    </w:p>
    <w:p w14:paraId="191495D1"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13.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45C441AD" w14:textId="77777777" w:rsidR="005F1FA4" w:rsidRPr="007B6F78" w:rsidRDefault="005F1FA4" w:rsidP="005F1FA4">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14.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за исключением случая, предусмотренного частью 28 настоящей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15186005"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15. В течение пятнадцати  рабочих дней со дня получения указанной в части 14 настоящей статьи документации по планировке территории глава поселения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63284EF2"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 несоответствие планируемого размещения объектов, указанных в части 14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1C697D6C"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2) снижение фактических показателей обеспеченности территории объектами коммунальной, транспортной, социальной инфраструктур и (или) фактических </w:t>
      </w:r>
      <w:r w:rsidRPr="007B6F78">
        <w:rPr>
          <w:rFonts w:eastAsia="Times New Roman"/>
          <w:color w:val="000000" w:themeColor="text1"/>
          <w:sz w:val="27"/>
          <w:szCs w:val="27"/>
          <w:lang w:eastAsia="ru-RU"/>
        </w:rPr>
        <w:lastRenderedPageBreak/>
        <w:t>показателей территориальной доступности указанных объектов для населения при размещении планируемых объектов.</w:t>
      </w:r>
    </w:p>
    <w:p w14:paraId="15FD541B" w14:textId="77777777" w:rsidR="005F1FA4" w:rsidRPr="007B6F78" w:rsidRDefault="005F1FA4" w:rsidP="005F1FA4">
      <w:pPr>
        <w:ind w:firstLine="709"/>
        <w:rPr>
          <w:rFonts w:eastAsia="Times New Roman"/>
          <w:color w:val="000000" w:themeColor="text1"/>
          <w:sz w:val="24"/>
          <w:szCs w:val="24"/>
          <w:lang w:eastAsia="ru-RU"/>
        </w:rPr>
      </w:pPr>
      <w:r w:rsidRPr="007B6F78">
        <w:rPr>
          <w:rFonts w:eastAsia="Times New Roman"/>
          <w:color w:val="000000" w:themeColor="text1"/>
          <w:sz w:val="27"/>
          <w:szCs w:val="27"/>
          <w:lang w:eastAsia="ru-RU"/>
        </w:rPr>
        <w:t>16. В случае, если по истечении пятнадцати рабочих дней с момента поступления главе поселения или главе городского округа предусмотренной частью 14 настоящей статьи документации по планировке территории такими главой поселения или главой городского округа не направлен предусмотренный частью 15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3290484E"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17.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6432B086"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18. 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07AAFCDE" w14:textId="77777777" w:rsidR="005F1FA4" w:rsidRPr="007B6F78" w:rsidRDefault="005F1FA4" w:rsidP="005F1FA4">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19.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w:t>
      </w:r>
      <w:r w:rsidRPr="007B6F78">
        <w:rPr>
          <w:color w:val="000000" w:themeColor="text1"/>
        </w:rPr>
        <w:t xml:space="preserve">28 </w:t>
      </w:r>
      <w:r w:rsidRPr="007B6F78">
        <w:rPr>
          <w:rFonts w:eastAsia="Times New Roman"/>
          <w:color w:val="000000" w:themeColor="text1"/>
          <w:sz w:val="27"/>
          <w:szCs w:val="27"/>
          <w:lang w:eastAsia="ru-RU"/>
        </w:rPr>
        <w:t xml:space="preserve">настоящей статьи.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указанные орган государственной власти или орган местного самоуправления. В случае, если по </w:t>
      </w:r>
      <w:r w:rsidRPr="007B6F78">
        <w:rPr>
          <w:rFonts w:eastAsia="Times New Roman"/>
          <w:color w:val="000000" w:themeColor="text1"/>
          <w:sz w:val="27"/>
          <w:szCs w:val="27"/>
          <w:lang w:eastAsia="ru-RU"/>
        </w:rPr>
        <w:lastRenderedPageBreak/>
        <w:t>истечении этих пятнадцати рабочих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45B3919C"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20. Особенности подготовки документации по планировке территории применительно к территориям поселения устанавливаются статьей 46 Градостроительного кодекса Российской Федерации.</w:t>
      </w:r>
    </w:p>
    <w:p w14:paraId="14E5FA05" w14:textId="77777777" w:rsidR="005F1FA4" w:rsidRPr="007B6F78" w:rsidRDefault="005F1FA4" w:rsidP="005F1FA4">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20.1.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 </w:t>
      </w:r>
      <w:hyperlink r:id="rId21" w:history="1">
        <w:r w:rsidRPr="007B6F78">
          <w:rPr>
            <w:rFonts w:eastAsia="Times New Roman"/>
            <w:color w:val="000000" w:themeColor="text1"/>
            <w:sz w:val="27"/>
            <w:szCs w:val="27"/>
            <w:lang w:eastAsia="ru-RU"/>
          </w:rPr>
          <w:t>частью 5.1 статьи 46</w:t>
        </w:r>
      </w:hyperlink>
      <w:r w:rsidRPr="007B6F78">
        <w:rPr>
          <w:rFonts w:eastAsia="Times New Roman"/>
          <w:color w:val="000000" w:themeColor="text1"/>
          <w:sz w:val="27"/>
          <w:szCs w:val="27"/>
          <w:lang w:eastAsia="ru-RU"/>
        </w:rPr>
        <w:t xml:space="preserve"> Градостроительного кодекса Российской Федерации. Публичные слушания по указанным проектам проводятся в порядке, установленном </w:t>
      </w:r>
      <w:hyperlink r:id="rId22" w:history="1">
        <w:r w:rsidRPr="007B6F78">
          <w:rPr>
            <w:rFonts w:eastAsia="Times New Roman"/>
            <w:color w:val="000000" w:themeColor="text1"/>
            <w:sz w:val="27"/>
            <w:szCs w:val="27"/>
            <w:lang w:eastAsia="ru-RU"/>
          </w:rPr>
          <w:t>статьей 5.1</w:t>
        </w:r>
      </w:hyperlink>
      <w:r w:rsidRPr="007B6F78">
        <w:rPr>
          <w:rFonts w:eastAsia="Times New Roman"/>
          <w:color w:val="000000" w:themeColor="text1"/>
          <w:sz w:val="27"/>
          <w:szCs w:val="27"/>
          <w:lang w:eastAsia="ru-RU"/>
        </w:rPr>
        <w:t xml:space="preserve"> Градостроительного кодекса Российской Федерации, и по правилам, предусмотренным </w:t>
      </w:r>
      <w:hyperlink r:id="rId23" w:history="1">
        <w:r w:rsidRPr="007B6F78">
          <w:rPr>
            <w:rFonts w:eastAsia="Times New Roman"/>
            <w:color w:val="000000" w:themeColor="text1"/>
            <w:sz w:val="27"/>
            <w:szCs w:val="27"/>
            <w:lang w:eastAsia="ru-RU"/>
          </w:rPr>
          <w:t>частью 11</w:t>
        </w:r>
      </w:hyperlink>
      <w:r w:rsidRPr="007B6F78">
        <w:rPr>
          <w:rFonts w:eastAsia="Times New Roman"/>
          <w:color w:val="000000" w:themeColor="text1"/>
          <w:sz w:val="27"/>
          <w:szCs w:val="27"/>
          <w:lang w:eastAsia="ru-RU"/>
        </w:rPr>
        <w:t xml:space="preserve">  Градостроительного кодекса Российской Федерации.. Орган местного самоуправления муниципального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55B55E51"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21. Документация по планировке территории, утверждаемая соответственно уполномоченными федеральными органами исполнительной власти, высшим исполнительным органом государственной власти субъекта Российской Федерации, главой администрации муниципального района, направляется главе поселения, главе городского округа, применительно к территориям которых осуществлялась подготовка такой документации, в течение семи дней со дня ее утверждения.</w:t>
      </w:r>
    </w:p>
    <w:p w14:paraId="29F034BA"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22. Глава муниципального образования Абинский район обеспечивает опубликование указанной в части 22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Pr="007B6F78">
        <w:rPr>
          <w:color w:val="000000" w:themeColor="text1"/>
          <w:sz w:val="27"/>
          <w:szCs w:val="27"/>
        </w:rPr>
        <w:t xml:space="preserve">органов местного самоуправления муниципального образования Абинский район </w:t>
      </w:r>
      <w:r w:rsidRPr="007B6F78">
        <w:rPr>
          <w:rFonts w:eastAsia="Times New Roman"/>
          <w:color w:val="000000" w:themeColor="text1"/>
          <w:sz w:val="27"/>
          <w:szCs w:val="27"/>
          <w:lang w:eastAsia="ru-RU"/>
        </w:rPr>
        <w:t>в информационно-телекоммуникационной сети «Интернет».</w:t>
      </w:r>
    </w:p>
    <w:p w14:paraId="7F237B3D"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23.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14:paraId="0F3BD1CB" w14:textId="77777777" w:rsidR="005F1FA4" w:rsidRPr="007B6F78" w:rsidRDefault="005F1FA4" w:rsidP="005F1FA4">
      <w:pPr>
        <w:ind w:firstLine="540"/>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24.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части 2 настоящей статьи, подготовленной в том числе лицами, указанными в </w:t>
      </w:r>
      <w:r w:rsidRPr="007B6F78">
        <w:rPr>
          <w:rFonts w:eastAsia="Times New Roman"/>
          <w:color w:val="000000" w:themeColor="text1"/>
          <w:sz w:val="27"/>
          <w:szCs w:val="27"/>
          <w:lang w:eastAsia="ru-RU"/>
        </w:rPr>
        <w:lastRenderedPageBreak/>
        <w:t>пунктах 2 и 3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Российской Федерации и принимаемыми в соответствии с ним нормативными правовыми актами Российской Федерации.</w:t>
      </w:r>
    </w:p>
    <w:p w14:paraId="04EC0B54"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25. 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частях 3 и 3.1 настоящей статьи, подготовленной в том числе лицами, указанными в пунктах 2 и 3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Российской Федерации и законами субъектов Российской Федерации.</w:t>
      </w:r>
    </w:p>
    <w:p w14:paraId="6E7B39EE" w14:textId="65E15AD1"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26.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частях 4, 4.1 и 5 - 5.2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Российской Федерации и нормативными правовыми актами органов местного самоуправления.</w:t>
      </w:r>
    </w:p>
    <w:p w14:paraId="086A43F2" w14:textId="77777777"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27.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6FBD3E5A" w14:textId="700EC88C" w:rsidR="005F1FA4" w:rsidRPr="007B6F78" w:rsidRDefault="005F1FA4" w:rsidP="005F1FA4">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28.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w:t>
      </w:r>
      <w:r w:rsidRPr="007B6F78">
        <w:rPr>
          <w:rFonts w:eastAsia="Times New Roman"/>
          <w:color w:val="000000" w:themeColor="text1"/>
          <w:lang w:eastAsia="ru-RU"/>
        </w:rPr>
        <w:t xml:space="preserve"> </w:t>
      </w:r>
      <w:r w:rsidRPr="007B6F78">
        <w:rPr>
          <w:rFonts w:eastAsia="Times New Roman"/>
          <w:color w:val="000000" w:themeColor="text1"/>
          <w:sz w:val="27"/>
          <w:szCs w:val="27"/>
          <w:lang w:eastAsia="ru-RU"/>
        </w:rPr>
        <w:t>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w:t>
      </w:r>
      <w:r w:rsidR="00D808D1" w:rsidRPr="007B6F78">
        <w:rPr>
          <w:rFonts w:eastAsia="Times New Roman"/>
          <w:color w:val="000000" w:themeColor="text1"/>
          <w:sz w:val="27"/>
          <w:szCs w:val="27"/>
          <w:lang w:eastAsia="ru-RU"/>
        </w:rPr>
        <w:t>ие в соответствии с частями 14</w:t>
      </w:r>
      <w:r w:rsidRPr="007B6F78">
        <w:rPr>
          <w:rFonts w:eastAsia="Times New Roman"/>
          <w:color w:val="000000" w:themeColor="text1"/>
          <w:sz w:val="27"/>
          <w:szCs w:val="27"/>
          <w:lang w:eastAsia="ru-RU"/>
        </w:rPr>
        <w:t xml:space="preserve"> и</w:t>
      </w:r>
      <w:r w:rsidR="00D808D1" w:rsidRPr="007B6F78">
        <w:rPr>
          <w:rFonts w:eastAsia="Times New Roman"/>
          <w:color w:val="000000" w:themeColor="text1"/>
          <w:sz w:val="27"/>
          <w:szCs w:val="27"/>
          <w:lang w:eastAsia="ru-RU"/>
        </w:rPr>
        <w:t xml:space="preserve"> 19</w:t>
      </w:r>
      <w:r w:rsidRPr="007B6F78">
        <w:rPr>
          <w:rFonts w:eastAsia="Times New Roman"/>
          <w:color w:val="000000" w:themeColor="text1"/>
          <w:sz w:val="27"/>
          <w:szCs w:val="27"/>
          <w:lang w:eastAsia="ru-RU"/>
        </w:rPr>
        <w:t xml:space="preserve">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w:t>
      </w:r>
      <w:r w:rsidR="00D808D1" w:rsidRPr="007B6F78">
        <w:rPr>
          <w:rFonts w:eastAsia="Times New Roman"/>
          <w:color w:val="000000" w:themeColor="text1"/>
          <w:sz w:val="27"/>
          <w:szCs w:val="27"/>
          <w:lang w:eastAsia="ru-RU"/>
        </w:rPr>
        <w:t>ие в соответствии с частью 13 настоящей статьи</w:t>
      </w:r>
      <w:r w:rsidRPr="007B6F78">
        <w:rPr>
          <w:rFonts w:eastAsia="Times New Roman"/>
          <w:color w:val="000000" w:themeColor="text1"/>
          <w:sz w:val="27"/>
          <w:szCs w:val="27"/>
          <w:lang w:eastAsia="ru-RU"/>
        </w:rPr>
        <w:t xml:space="preserve">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0230852C" w14:textId="65DE4C41" w:rsidR="00756DCC" w:rsidRPr="007B6F78" w:rsidRDefault="00756DCC" w:rsidP="005F1FA4">
      <w:pPr>
        <w:widowControl w:val="0"/>
        <w:autoSpaceDE w:val="0"/>
        <w:autoSpaceDN w:val="0"/>
        <w:adjustRightInd w:val="0"/>
        <w:ind w:firstLine="709"/>
        <w:rPr>
          <w:rFonts w:eastAsia="Times New Roman"/>
          <w:color w:val="000000" w:themeColor="text1"/>
          <w:sz w:val="27"/>
          <w:szCs w:val="27"/>
          <w:lang w:eastAsia="ru-RU"/>
        </w:rPr>
      </w:pPr>
    </w:p>
    <w:p w14:paraId="1C20479C" w14:textId="77777777" w:rsidR="008D2C25" w:rsidRPr="007B6F78" w:rsidRDefault="008D2C25" w:rsidP="005F1FA4">
      <w:pPr>
        <w:widowControl w:val="0"/>
        <w:autoSpaceDE w:val="0"/>
        <w:autoSpaceDN w:val="0"/>
        <w:adjustRightInd w:val="0"/>
        <w:ind w:firstLine="709"/>
        <w:rPr>
          <w:rFonts w:eastAsia="Times New Roman"/>
          <w:color w:val="000000" w:themeColor="text1"/>
          <w:sz w:val="27"/>
          <w:szCs w:val="27"/>
          <w:lang w:eastAsia="ru-RU"/>
        </w:rPr>
      </w:pPr>
    </w:p>
    <w:p w14:paraId="5235601B" w14:textId="77777777" w:rsidR="00707DAE" w:rsidRPr="007B6F78" w:rsidRDefault="00707DAE" w:rsidP="00707DAE">
      <w:pPr>
        <w:widowControl w:val="0"/>
        <w:autoSpaceDE w:val="0"/>
        <w:autoSpaceDN w:val="0"/>
        <w:adjustRightInd w:val="0"/>
        <w:ind w:firstLine="0"/>
        <w:jc w:val="center"/>
        <w:rPr>
          <w:rFonts w:eastAsia="Times New Roman"/>
          <w:b/>
          <w:color w:val="000000" w:themeColor="text1"/>
          <w:sz w:val="27"/>
          <w:szCs w:val="27"/>
          <w:lang w:eastAsia="ru-RU"/>
        </w:rPr>
      </w:pPr>
      <w:r w:rsidRPr="007B6F78">
        <w:rPr>
          <w:rFonts w:eastAsia="Times New Roman"/>
          <w:b/>
          <w:color w:val="000000" w:themeColor="text1"/>
          <w:sz w:val="27"/>
          <w:szCs w:val="27"/>
          <w:lang w:eastAsia="ru-RU"/>
        </w:rPr>
        <w:lastRenderedPageBreak/>
        <w:t>Статья 25. Особенности подготовки документации по планировке территории, разрабатываемой на основании решения                                                органа местного самоуправления</w:t>
      </w:r>
    </w:p>
    <w:p w14:paraId="64B4C738" w14:textId="77777777" w:rsidR="00707DAE" w:rsidRPr="007B6F78" w:rsidRDefault="00707DAE" w:rsidP="00707DAE">
      <w:pPr>
        <w:widowControl w:val="0"/>
        <w:autoSpaceDE w:val="0"/>
        <w:autoSpaceDN w:val="0"/>
        <w:adjustRightInd w:val="0"/>
        <w:jc w:val="center"/>
        <w:rPr>
          <w:rFonts w:eastAsia="Times New Roman"/>
          <w:b/>
          <w:color w:val="000000" w:themeColor="text1"/>
          <w:sz w:val="27"/>
          <w:szCs w:val="27"/>
          <w:lang w:eastAsia="ru-RU"/>
        </w:rPr>
      </w:pPr>
    </w:p>
    <w:p w14:paraId="064BA044"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w:t>
      </w:r>
      <w:hyperlink r:id="rId24" w:history="1">
        <w:r w:rsidRPr="007B6F78">
          <w:rPr>
            <w:rFonts w:eastAsia="Times New Roman"/>
            <w:color w:val="000000" w:themeColor="text1"/>
            <w:sz w:val="27"/>
            <w:szCs w:val="27"/>
            <w:lang w:eastAsia="ru-RU"/>
          </w:rPr>
          <w:t>частях 1.1</w:t>
        </w:r>
      </w:hyperlink>
      <w:r w:rsidRPr="007B6F78">
        <w:rPr>
          <w:rFonts w:eastAsia="Times New Roman"/>
          <w:color w:val="000000" w:themeColor="text1"/>
          <w:sz w:val="27"/>
          <w:szCs w:val="27"/>
          <w:lang w:eastAsia="ru-RU"/>
        </w:rPr>
        <w:t xml:space="preserve"> и </w:t>
      </w:r>
      <w:hyperlink r:id="rId25" w:history="1">
        <w:r w:rsidRPr="007B6F78">
          <w:rPr>
            <w:rFonts w:eastAsia="Times New Roman"/>
            <w:color w:val="000000" w:themeColor="text1"/>
            <w:sz w:val="27"/>
            <w:szCs w:val="27"/>
            <w:lang w:eastAsia="ru-RU"/>
          </w:rPr>
          <w:t>12.12</w:t>
        </w:r>
      </w:hyperlink>
      <w:r w:rsidRPr="007B6F78">
        <w:rPr>
          <w:rFonts w:eastAsia="Times New Roman"/>
          <w:color w:val="000000" w:themeColor="text1"/>
          <w:sz w:val="27"/>
          <w:szCs w:val="27"/>
          <w:lang w:eastAsia="ru-RU"/>
        </w:rPr>
        <w:t xml:space="preserve"> настоящей статьи.</w:t>
      </w:r>
    </w:p>
    <w:p w14:paraId="1E4FF9EB"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1.1. Решения о подготовке документации по планировке территории принимаются самостоятельно:</w:t>
      </w:r>
    </w:p>
    <w:p w14:paraId="7D335C19"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 лицами, с которыми заключены договоры о комплексном развитии территории;</w:t>
      </w:r>
    </w:p>
    <w:p w14:paraId="36611FF9"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Градостроительного кодекса Российской Федерации);</w:t>
      </w:r>
    </w:p>
    <w:p w14:paraId="471454B8"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r w:rsidRPr="007B6F78">
        <w:rPr>
          <w:color w:val="000000" w:themeColor="text1"/>
        </w:rPr>
        <w:t xml:space="preserve"> </w:t>
      </w:r>
      <w:r w:rsidRPr="007B6F78">
        <w:rPr>
          <w:rFonts w:eastAsia="Times New Roman"/>
          <w:color w:val="000000" w:themeColor="text1"/>
          <w:sz w:val="27"/>
          <w:szCs w:val="27"/>
          <w:lang w:eastAsia="ru-RU"/>
        </w:rPr>
        <w:t>(за исключением случая, указанного в части 12.12 статьи 45 Градостроительного кодекса Российской Федерации);</w:t>
      </w:r>
    </w:p>
    <w:p w14:paraId="7202F8B3"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770BCD68"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1.2.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1AD3FBA8" w14:textId="77777777" w:rsidR="00707DAE" w:rsidRPr="007B6F78" w:rsidRDefault="00707DAE" w:rsidP="00707DAE">
      <w:pPr>
        <w:widowControl w:val="0"/>
        <w:autoSpaceDE w:val="0"/>
        <w:autoSpaceDN w:val="0"/>
        <w:adjustRightInd w:val="0"/>
        <w:rPr>
          <w:rFonts w:eastAsia="Times New Roman"/>
          <w:color w:val="000000" w:themeColor="text1"/>
          <w:sz w:val="27"/>
          <w:szCs w:val="27"/>
          <w:lang w:eastAsia="ru-RU"/>
        </w:rPr>
      </w:pPr>
      <w:r w:rsidRPr="007B6F78">
        <w:rPr>
          <w:rFonts w:eastAsia="Times New Roman"/>
          <w:color w:val="000000" w:themeColor="text1"/>
          <w:sz w:val="27"/>
          <w:szCs w:val="27"/>
          <w:lang w:eastAsia="ru-RU"/>
        </w:rPr>
        <w:t>2. Уполномоченный орган местного самоуправления муниципального района принимает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в границах муниципального района, за исключением случаев, указанных в частях 2.1, 2.2 настоящей статьи.</w:t>
      </w:r>
    </w:p>
    <w:p w14:paraId="516A0CA9" w14:textId="77777777" w:rsidR="00707DAE" w:rsidRPr="007B6F78" w:rsidRDefault="00707DAE" w:rsidP="00707DAE">
      <w:pPr>
        <w:widowControl w:val="0"/>
        <w:autoSpaceDE w:val="0"/>
        <w:autoSpaceDN w:val="0"/>
        <w:adjustRightInd w:val="0"/>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2.1.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финансирование строительства, реконструкции которого осуществляется полностью за счет средств местного бюджета муниципального района, и размещение которого планируется на территориях двух и более муниципальных районов, городских округов, имеющих общую границу, в границах субъекта Российской Федерации, осуществляются </w:t>
      </w:r>
      <w:r w:rsidRPr="007B6F78">
        <w:rPr>
          <w:rFonts w:eastAsia="Times New Roman"/>
          <w:color w:val="000000" w:themeColor="text1"/>
          <w:sz w:val="27"/>
          <w:szCs w:val="27"/>
          <w:lang w:eastAsia="ru-RU"/>
        </w:rPr>
        <w:lastRenderedPageBreak/>
        <w:t>органом местного самоуправления муниципального района,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6C7484CF"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2.2. В случае отказа в согласовании документации по планировке территории одного или нескольких органов местного самоуправления муниципальных районов, 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состав и порядок работы которой устанавливаются Правительством Российской Федерации.</w:t>
      </w:r>
    </w:p>
    <w:p w14:paraId="4D17FC19"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3. Органы местного самоуправления муниципального образования Абинский район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муниципального образования Абинский район, за исключением случаев, указанных в частях 2 - 2.2, 3.2 настоящей статьи, с учетом особенностей, указанных в части 3.1 настоящей статьи.</w:t>
      </w:r>
    </w:p>
    <w:p w14:paraId="2C2F3183"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муниципального района, за счет средств местного бюджета поселения, которым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298B2DAE"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3.2.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w:t>
      </w:r>
      <w:r w:rsidRPr="007B6F78">
        <w:rPr>
          <w:rFonts w:eastAsia="Times New Roman"/>
          <w:color w:val="000000" w:themeColor="text1"/>
          <w:sz w:val="27"/>
          <w:szCs w:val="27"/>
          <w:lang w:eastAsia="ru-RU"/>
        </w:rPr>
        <w:lastRenderedPageBreak/>
        <w:t xml:space="preserve">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w:t>
      </w:r>
      <w:hyperlink r:id="rId26" w:history="1">
        <w:r w:rsidRPr="007B6F78">
          <w:rPr>
            <w:rFonts w:eastAsia="Times New Roman"/>
            <w:color w:val="000000" w:themeColor="text1"/>
            <w:sz w:val="27"/>
            <w:szCs w:val="27"/>
            <w:lang w:eastAsia="ru-RU"/>
          </w:rPr>
          <w:t>разногласий</w:t>
        </w:r>
      </w:hyperlink>
      <w:r w:rsidRPr="007B6F78">
        <w:rPr>
          <w:rFonts w:eastAsia="Times New Roman"/>
          <w:color w:val="000000" w:themeColor="text1"/>
          <w:sz w:val="27"/>
          <w:szCs w:val="27"/>
          <w:lang w:eastAsia="ru-RU"/>
        </w:rPr>
        <w:t xml:space="preserve"> согласительной комиссией, требования к составу и порядку работы которой устанавливаются Правительством Российской Федерации.</w:t>
      </w:r>
    </w:p>
    <w:p w14:paraId="5B6443CD"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4.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Российской Федерации), предусматривающей размещение объектов федерального значения в областях, указанных в части 1 статьи 10 Градостроительного кодекса Российской Федерации, объектов регионального значения в областях, указанных в части 3 статьи 14 Градостроительного кодекса Российской Федерации, объектов местного значения муниципального района в областях, указанных в пункте 1 части 3 статьи 19 Градостроительного кодекса Российской Федерации, объектов местного значения поселения, городского округа в областях, указанных в пункте 1 части 5 статьи Градостроительного кодекса Российской Федерации,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Российской Федерации, документами территориального планирования субъекта Российской Федерации в областях, указанных в части 3 статьи 14 Градостроительного кодекса Российской Федерации, документами территориального планирования муниципального района в областях, указанных в пункте 1 части 3 статьи 19 Градостроительного кодекса Российской Федерации, документами территориального планирования поселений, городских округов в областях, указанных в пункте 1 части 5 статьи 23 Градостроительного кодекса Российской Федерации.</w:t>
      </w:r>
    </w:p>
    <w:p w14:paraId="3089F647"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5.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поселения, применительно к территориям которых принято такое решение.</w:t>
      </w:r>
    </w:p>
    <w:p w14:paraId="37B9BD5D"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6.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6BA25BC5"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6.1. Порядок подготовки и утверждения проекта планировки территории в отношении территорий исторических поселений федерального и регионального </w:t>
      </w:r>
      <w:r w:rsidRPr="007B6F78">
        <w:rPr>
          <w:rFonts w:eastAsia="Times New Roman"/>
          <w:color w:val="000000" w:themeColor="text1"/>
          <w:sz w:val="27"/>
          <w:szCs w:val="27"/>
          <w:lang w:eastAsia="ru-RU"/>
        </w:rPr>
        <w:lastRenderedPageBreak/>
        <w:t>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14:paraId="4EA77D3E"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7. 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14:paraId="0A7C83ED" w14:textId="7D9FC0A1"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8.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w:t>
      </w:r>
      <w:hyperlink r:id="rId27" w:history="1">
        <w:r w:rsidRPr="007B6F78">
          <w:rPr>
            <w:rFonts w:eastAsia="Times New Roman"/>
            <w:color w:val="000000" w:themeColor="text1"/>
            <w:sz w:val="27"/>
            <w:szCs w:val="27"/>
            <w:lang w:eastAsia="ru-RU"/>
          </w:rPr>
          <w:t>части 1 статьи 11</w:t>
        </w:r>
      </w:hyperlink>
      <w:r w:rsidRPr="007B6F78">
        <w:rPr>
          <w:rFonts w:eastAsia="Times New Roman"/>
          <w:color w:val="000000" w:themeColor="text1"/>
          <w:sz w:val="27"/>
          <w:szCs w:val="27"/>
          <w:lang w:eastAsia="ru-RU"/>
        </w:rPr>
        <w:t xml:space="preserve"> Федерального закона </w:t>
      </w:r>
      <w:r w:rsidR="00D808D1" w:rsidRPr="007B6F78">
        <w:rPr>
          <w:rFonts w:eastAsia="Times New Roman"/>
          <w:color w:val="000000" w:themeColor="text1"/>
          <w:sz w:val="27"/>
          <w:szCs w:val="27"/>
          <w:lang w:eastAsia="ru-RU"/>
        </w:rPr>
        <w:t xml:space="preserve">                             </w:t>
      </w:r>
      <w:r w:rsidRPr="007B6F78">
        <w:rPr>
          <w:rFonts w:eastAsia="Times New Roman"/>
          <w:color w:val="000000" w:themeColor="text1"/>
          <w:sz w:val="27"/>
          <w:szCs w:val="27"/>
          <w:lang w:eastAsia="ru-RU"/>
        </w:rPr>
        <w:t>от 29 декабря 2017 г.</w:t>
      </w:r>
      <w:r w:rsidR="00D808D1" w:rsidRPr="007B6F78">
        <w:rPr>
          <w:rFonts w:eastAsia="Times New Roman"/>
          <w:color w:val="000000" w:themeColor="text1"/>
          <w:sz w:val="27"/>
          <w:szCs w:val="27"/>
          <w:lang w:eastAsia="ru-RU"/>
        </w:rPr>
        <w:t xml:space="preserve"> № 443-ФЗ </w:t>
      </w:r>
      <w:r w:rsidRPr="007B6F78">
        <w:rPr>
          <w:rFonts w:eastAsia="Times New Roman"/>
          <w:color w:val="000000" w:themeColor="text1"/>
          <w:sz w:val="27"/>
          <w:szCs w:val="27"/>
          <w:lang w:eastAsia="ru-RU"/>
        </w:rPr>
        <w:t>«Об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8.2 настоящей статьи.</w:t>
      </w:r>
    </w:p>
    <w:p w14:paraId="65DDCAC0"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8.1. 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8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 частях 2 - 5.2 настоящей статьи.</w:t>
      </w:r>
    </w:p>
    <w:p w14:paraId="08B815AC"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8.2. 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поселения,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генеральный план городского округа,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 правила землепользования и застройки.</w:t>
      </w:r>
    </w:p>
    <w:p w14:paraId="19242CDF"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8.3. Со дня утверждения документации по планировке территории, в отношении которой принято решение о ее комплексном развитии, ранее </w:t>
      </w:r>
      <w:r w:rsidRPr="007B6F78">
        <w:rPr>
          <w:rFonts w:eastAsia="Times New Roman"/>
          <w:color w:val="000000" w:themeColor="text1"/>
          <w:sz w:val="27"/>
          <w:szCs w:val="27"/>
          <w:lang w:eastAsia="ru-RU"/>
        </w:rPr>
        <w:lastRenderedPageBreak/>
        <w:t>утвержденная документация по планировке этой территории признается утратившей силу.</w:t>
      </w:r>
    </w:p>
    <w:p w14:paraId="1BDA2222"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9.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субъектов Российской Федерации, документами территориального планирования муниципального района.</w:t>
      </w:r>
    </w:p>
    <w:p w14:paraId="1A5C31E5"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10.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14:paraId="5DF2D2DD"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11.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w:t>
      </w:r>
      <w:r w:rsidRPr="007B6F78">
        <w:rPr>
          <w:rFonts w:eastAsia="Times New Roman"/>
          <w:color w:val="000000" w:themeColor="text1"/>
          <w:sz w:val="27"/>
          <w:szCs w:val="27"/>
          <w:lang w:eastAsia="ru-RU"/>
        </w:rPr>
        <w:lastRenderedPageBreak/>
        <w:t>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47905CB9"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12. В случае, если по истечении пятнадцати рабочих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части 8 настоящей статьи, такими органами не представлены возражения относительно данного проекта планировки, он считается согласованным.</w:t>
      </w:r>
    </w:p>
    <w:p w14:paraId="08420964"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13.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686EEF2F"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14.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02DABE36"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15. В течение пятнадцати  рабочих дней со дня получения указанной в части 14 настоящей статьи документации по планировке территории глава поселения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1CBFD2D2"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 несоответствие планируемого размещения объектов, указанных в части 14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0607746C"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w:t>
      </w:r>
      <w:r w:rsidRPr="007B6F78">
        <w:rPr>
          <w:rFonts w:eastAsia="Times New Roman"/>
          <w:color w:val="000000" w:themeColor="text1"/>
          <w:sz w:val="27"/>
          <w:szCs w:val="27"/>
          <w:lang w:eastAsia="ru-RU"/>
        </w:rPr>
        <w:lastRenderedPageBreak/>
        <w:t>размещении планируемых объектов.</w:t>
      </w:r>
    </w:p>
    <w:p w14:paraId="670A0B34" w14:textId="77777777" w:rsidR="00707DAE" w:rsidRPr="007B6F78" w:rsidRDefault="00707DAE" w:rsidP="00707DAE">
      <w:pPr>
        <w:ind w:firstLine="709"/>
        <w:rPr>
          <w:rFonts w:eastAsia="Times New Roman"/>
          <w:color w:val="000000" w:themeColor="text1"/>
          <w:sz w:val="24"/>
          <w:szCs w:val="24"/>
          <w:lang w:eastAsia="ru-RU"/>
        </w:rPr>
      </w:pPr>
      <w:r w:rsidRPr="007B6F78">
        <w:rPr>
          <w:rFonts w:eastAsia="Times New Roman"/>
          <w:color w:val="000000" w:themeColor="text1"/>
          <w:sz w:val="27"/>
          <w:szCs w:val="27"/>
          <w:lang w:eastAsia="ru-RU"/>
        </w:rPr>
        <w:t>16. В случае, если по истечении пятнадцати рабочих дней с момента поступления главе поселения предусмотренной частью 14 настоящей статьи документации по планировке территории главой поселения не направлен предусмотренный частью 15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075CBE09"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17.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0BF30137"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18. 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04825953"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19.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w:t>
      </w:r>
      <w:hyperlink r:id="rId28" w:history="1">
        <w:r w:rsidRPr="007B6F78">
          <w:rPr>
            <w:rFonts w:eastAsia="Times New Roman"/>
            <w:color w:val="000000" w:themeColor="text1"/>
            <w:sz w:val="27"/>
            <w:szCs w:val="27"/>
            <w:lang w:eastAsia="ru-RU"/>
          </w:rPr>
          <w:t>частью 22</w:t>
        </w:r>
      </w:hyperlink>
      <w:r w:rsidRPr="007B6F78">
        <w:rPr>
          <w:rFonts w:eastAsia="Times New Roman"/>
          <w:color w:val="000000" w:themeColor="text1"/>
          <w:sz w:val="27"/>
          <w:szCs w:val="27"/>
          <w:lang w:eastAsia="ru-RU"/>
        </w:rPr>
        <w:t xml:space="preserve"> настоящей статьи.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указанные орган государственной власти или орган местного самоуправления. В случае, если по истечении этих пятнадцати рабочих дней указанными органами не представлены в орган государственной власти или орган местного самоуправления, </w:t>
      </w:r>
      <w:r w:rsidRPr="007B6F78">
        <w:rPr>
          <w:rFonts w:eastAsia="Times New Roman"/>
          <w:color w:val="000000" w:themeColor="text1"/>
          <w:sz w:val="27"/>
          <w:szCs w:val="27"/>
          <w:lang w:eastAsia="ru-RU"/>
        </w:rPr>
        <w:lastRenderedPageBreak/>
        <w:t>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17A97D6D"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20. Особенности подготовки документации по планировке территории применительно к территориям поселения устанавливаются статьей 46 Градостроительного кодекса Российской Федерации.</w:t>
      </w:r>
    </w:p>
    <w:p w14:paraId="5C3D81E2"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20.1.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публичных слушаниях, за исключением случаев, предусмотренных </w:t>
      </w:r>
      <w:hyperlink r:id="rId29" w:history="1">
        <w:r w:rsidRPr="007B6F78">
          <w:rPr>
            <w:rFonts w:eastAsia="Times New Roman"/>
            <w:color w:val="000000" w:themeColor="text1"/>
            <w:sz w:val="27"/>
            <w:szCs w:val="27"/>
            <w:lang w:eastAsia="ru-RU"/>
          </w:rPr>
          <w:t>частью 5.1 статьи 46</w:t>
        </w:r>
      </w:hyperlink>
      <w:r w:rsidRPr="007B6F78">
        <w:rPr>
          <w:rFonts w:eastAsia="Times New Roman"/>
          <w:color w:val="000000" w:themeColor="text1"/>
          <w:sz w:val="27"/>
          <w:szCs w:val="27"/>
          <w:lang w:eastAsia="ru-RU"/>
        </w:rPr>
        <w:t xml:space="preserve"> Градостроительного кодекса Российской Федерации. Публичные слушания по указанным проектам проводятся в порядке, установленном </w:t>
      </w:r>
      <w:hyperlink r:id="rId30" w:history="1">
        <w:r w:rsidRPr="007B6F78">
          <w:rPr>
            <w:rFonts w:eastAsia="Times New Roman"/>
            <w:color w:val="000000" w:themeColor="text1"/>
            <w:sz w:val="27"/>
            <w:szCs w:val="27"/>
            <w:lang w:eastAsia="ru-RU"/>
          </w:rPr>
          <w:t>статьей 5.1</w:t>
        </w:r>
      </w:hyperlink>
      <w:r w:rsidRPr="007B6F78">
        <w:rPr>
          <w:rFonts w:eastAsia="Times New Roman"/>
          <w:color w:val="000000" w:themeColor="text1"/>
          <w:sz w:val="27"/>
          <w:szCs w:val="27"/>
          <w:lang w:eastAsia="ru-RU"/>
        </w:rPr>
        <w:t xml:space="preserve"> Градостроительного кодекса Российской Федерации, и по правилам, предусмотренным </w:t>
      </w:r>
      <w:hyperlink r:id="rId31" w:history="1">
        <w:r w:rsidRPr="007B6F78">
          <w:rPr>
            <w:rFonts w:eastAsia="Times New Roman"/>
            <w:color w:val="000000" w:themeColor="text1"/>
            <w:sz w:val="27"/>
            <w:szCs w:val="27"/>
            <w:lang w:eastAsia="ru-RU"/>
          </w:rPr>
          <w:t>частью 11</w:t>
        </w:r>
      </w:hyperlink>
      <w:r w:rsidRPr="007B6F78">
        <w:rPr>
          <w:rFonts w:eastAsia="Times New Roman"/>
          <w:color w:val="000000" w:themeColor="text1"/>
          <w:sz w:val="27"/>
          <w:szCs w:val="27"/>
          <w:lang w:eastAsia="ru-RU"/>
        </w:rPr>
        <w:t xml:space="preserve">  Градостроительного кодекса Российской Федерации. Орган местного самоуправления муниципального района с учетом протокола публичных слушаний и заключения о результатах таких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4C9AE3B2" w14:textId="291CBCDC" w:rsidR="00D808D1" w:rsidRPr="007B6F78" w:rsidRDefault="00D808D1" w:rsidP="00D808D1">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21. Документация по планировке территории, утверждаемая главой муниципального района, направляется главе </w:t>
      </w:r>
      <w:r w:rsidR="0026536C" w:rsidRPr="007B6F78">
        <w:rPr>
          <w:rFonts w:eastAsia="Times New Roman"/>
          <w:color w:val="000000" w:themeColor="text1"/>
          <w:sz w:val="27"/>
          <w:szCs w:val="27"/>
          <w:lang w:eastAsia="ru-RU"/>
        </w:rPr>
        <w:t xml:space="preserve">администрации </w:t>
      </w:r>
      <w:r w:rsidR="00170428" w:rsidRPr="007B6F78">
        <w:rPr>
          <w:rFonts w:eastAsia="Times New Roman"/>
          <w:color w:val="000000" w:themeColor="text1"/>
          <w:sz w:val="27"/>
          <w:szCs w:val="27"/>
          <w:lang w:eastAsia="ru-RU"/>
        </w:rPr>
        <w:t xml:space="preserve">Холмского сельского </w:t>
      </w:r>
      <w:r w:rsidRPr="007B6F78">
        <w:rPr>
          <w:rFonts w:eastAsia="Times New Roman"/>
          <w:color w:val="000000" w:themeColor="text1"/>
          <w:sz w:val="27"/>
          <w:szCs w:val="27"/>
          <w:lang w:eastAsia="ru-RU"/>
        </w:rPr>
        <w:t>поселения, применительно к территориям которых осуществлялась подготовка такой документации, в течение семи дней со дня ее утверждения.</w:t>
      </w:r>
    </w:p>
    <w:p w14:paraId="6D1E0A8A" w14:textId="77777777" w:rsidR="00D808D1" w:rsidRPr="007B6F78" w:rsidRDefault="00D808D1" w:rsidP="00D808D1">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22. Глава муниципального образования Абинский район обеспечивает опубликование указанной в части 22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Pr="007B6F78">
        <w:rPr>
          <w:color w:val="000000" w:themeColor="text1"/>
          <w:sz w:val="27"/>
          <w:szCs w:val="27"/>
        </w:rPr>
        <w:t xml:space="preserve">органов местного самоуправления муниципального образования Абинский район </w:t>
      </w:r>
      <w:r w:rsidRPr="007B6F78">
        <w:rPr>
          <w:rFonts w:eastAsia="Times New Roman"/>
          <w:color w:val="000000" w:themeColor="text1"/>
          <w:sz w:val="27"/>
          <w:szCs w:val="27"/>
          <w:lang w:eastAsia="ru-RU"/>
        </w:rPr>
        <w:t>в информационно-телекоммуникационной сети «Интернет».</w:t>
      </w:r>
    </w:p>
    <w:p w14:paraId="34873909" w14:textId="77777777" w:rsidR="00D808D1" w:rsidRPr="007B6F78" w:rsidRDefault="00D808D1" w:rsidP="00D808D1">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23.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14:paraId="42A3CD22" w14:textId="77777777" w:rsidR="00D808D1" w:rsidRPr="007B6F78" w:rsidRDefault="00D808D1" w:rsidP="00D808D1">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24.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части 2 настоящей статьи, подготовленной в том числе лицами, указанными в пунктах 2 и 3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Российской Федерации и принимаемыми в соответствии с ним нормативными правовыми актами Российской Федерации.</w:t>
      </w:r>
    </w:p>
    <w:p w14:paraId="21017A67" w14:textId="77777777" w:rsidR="00D808D1" w:rsidRPr="007B6F78" w:rsidRDefault="00D808D1" w:rsidP="00D808D1">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lastRenderedPageBreak/>
        <w:t>25. 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частях 3 и 3.1 настоящей статьи, подготовленной в том числе лицами, указанными в пунктах 2 и 3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Российской Федерации и законами субъектов Российской Федерации.</w:t>
      </w:r>
    </w:p>
    <w:p w14:paraId="50C18E38" w14:textId="77777777" w:rsidR="00D808D1" w:rsidRPr="007B6F78" w:rsidRDefault="00D808D1" w:rsidP="00D808D1">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26.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частях 4, 4.1 и 5 - 5.2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настоящим Кодексом и нормативными правовыми актами органов местного самоуправления.</w:t>
      </w:r>
    </w:p>
    <w:p w14:paraId="2C79DB27" w14:textId="77777777" w:rsidR="00D808D1" w:rsidRPr="007B6F78" w:rsidRDefault="00D808D1" w:rsidP="00D808D1">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27.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59D934B8" w14:textId="77777777" w:rsidR="00D808D1" w:rsidRPr="007B6F78" w:rsidRDefault="00D808D1" w:rsidP="00D808D1">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28.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14 и 19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13  настоящей статьи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1FCE3A15"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p>
    <w:p w14:paraId="40EE2579" w14:textId="77777777" w:rsidR="00707DAE" w:rsidRPr="007B6F78" w:rsidRDefault="00707DAE" w:rsidP="00707DAE">
      <w:pPr>
        <w:ind w:firstLine="0"/>
        <w:jc w:val="center"/>
        <w:rPr>
          <w:b/>
          <w:color w:val="000000" w:themeColor="text1"/>
          <w:sz w:val="27"/>
          <w:szCs w:val="27"/>
          <w:lang w:eastAsia="ru-RU"/>
        </w:rPr>
      </w:pPr>
      <w:r w:rsidRPr="007B6F78">
        <w:rPr>
          <w:b/>
          <w:color w:val="000000" w:themeColor="text1"/>
          <w:sz w:val="27"/>
          <w:szCs w:val="27"/>
          <w:lang w:eastAsia="ru-RU"/>
        </w:rPr>
        <w:t>Статья 26. Особенности подготовки документации по планировке                                территории применительно к территории муниципального образования</w:t>
      </w:r>
    </w:p>
    <w:p w14:paraId="0B2068C1" w14:textId="77777777" w:rsidR="00707DAE" w:rsidRPr="007B6F78" w:rsidRDefault="00707DAE" w:rsidP="00707DAE">
      <w:pPr>
        <w:rPr>
          <w:b/>
          <w:color w:val="000000" w:themeColor="text1"/>
          <w:sz w:val="27"/>
          <w:szCs w:val="27"/>
          <w:lang w:eastAsia="ru-RU"/>
        </w:rPr>
      </w:pPr>
    </w:p>
    <w:p w14:paraId="755F66C3"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 xml:space="preserve">1. Решение о подготовке документации по планировке территории применительно к территории поселения, территории городского округа, за исключением случаев, указанных в частях 2 - 4.2 и 5.2 статьи 45 Градостроительного кодекса Российской Федерации, принимается органом </w:t>
      </w:r>
      <w:r w:rsidRPr="007B6F78">
        <w:rPr>
          <w:color w:val="000000" w:themeColor="text1"/>
          <w:sz w:val="27"/>
          <w:szCs w:val="27"/>
          <w:lang w:eastAsia="ru-RU"/>
        </w:rPr>
        <w:lastRenderedPageBreak/>
        <w:t>местного самоуправления муниципального образования Абинский район,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органом местного самоуправления поселения, органом местного самоуправления городского округа решения о подготовке документации по планировке территории не требуется.</w:t>
      </w:r>
    </w:p>
    <w:p w14:paraId="67F63EF3"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органов местного самоуправления муниципального образования Абинский район в информационно-телекоммуникационной сети «Интернет».</w:t>
      </w:r>
    </w:p>
    <w:p w14:paraId="6CD9D0B5"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образования Абинский район свои предложения о порядке, сроках подготовки и содержании документации по планировке территории.</w:t>
      </w:r>
    </w:p>
    <w:p w14:paraId="7B28A730"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3.1. Заинтересованные лица, указанные в части 1.1 статьи 45 Градостроительного кодекса Российской Федерации, осуществляют подготовку документации по планировке территории в соответствии с требованиями, указанными в части 10 статьи 45 Градостроительного кодекса Российской Федерации, и направляют ее для утверждения в орган местного самоуправления муниципального образования Абинский район.</w:t>
      </w:r>
    </w:p>
    <w:p w14:paraId="61A2CAF4"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4. Орган местного самоуправления муниципального образования Абинский район осуществляет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Российской Федерации органом местного самоуправления поселения осуществляет проверку такой документации на соответствие требованиям, указанным в части 10 статьи 45 Градостроительного кодекса Российской Федерации.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14:paraId="3D50EFD9"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органами местного самоуправления, до их утверждения подлежат обязательному рассмотрению на общественных обсуждениях или публичных слушаниях.</w:t>
      </w:r>
    </w:p>
    <w:p w14:paraId="650E1F50"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5.1. Публичные слушания по проекту планировки территории и проекту межевания территории не проводятся, в случаях, предусмотренных частью 12 статьи 43 и частью 22 статьи 45 Градостроительного кодекса Российской Федерации, если они подготовлены в отношении:</w:t>
      </w:r>
    </w:p>
    <w:p w14:paraId="69D424D7"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0A9631B6"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lastRenderedPageBreak/>
        <w:t>2) территории для размещения линейных объектов в границах земель лесного фонда.</w:t>
      </w:r>
    </w:p>
    <w:p w14:paraId="3EFDD248"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5.2. В случае внесения изменений в указанные в части 5 настоящей статьи проект планировки территории и (или) проект межевания территории путем утверждения их отдельных частей публичные слушания проводятся применительно к таким утверждаемым частям.</w:t>
      </w:r>
    </w:p>
    <w:p w14:paraId="2A78F2B8"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6.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с учетом положений настоящей статьи.</w:t>
      </w:r>
    </w:p>
    <w:p w14:paraId="7D043928"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7.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2611BC34" w14:textId="77777777" w:rsidR="00707DAE" w:rsidRPr="007B6F78" w:rsidRDefault="00707DAE" w:rsidP="00707DAE">
      <w:pPr>
        <w:rPr>
          <w:color w:val="000000" w:themeColor="text1"/>
          <w:sz w:val="27"/>
          <w:szCs w:val="27"/>
          <w:lang w:eastAsia="ru-RU"/>
        </w:rPr>
      </w:pPr>
      <w:r w:rsidRPr="007B6F78">
        <w:rPr>
          <w:color w:val="000000" w:themeColor="text1"/>
          <w:sz w:val="27"/>
          <w:szCs w:val="27"/>
          <w:lang w:eastAsia="ru-RU"/>
        </w:rPr>
        <w:t>8. Глава муниципального образования Абинский район  с учетом протокола публичных слушаний по проекту планировки территории,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публичных слушаний, а в случае, если в соответствии с настоящей статьей Публичные слушания не проводятся, в срок, указанный в части 4 настоящей статьи.</w:t>
      </w:r>
    </w:p>
    <w:p w14:paraId="116DD65C" w14:textId="77777777" w:rsidR="00707DAE" w:rsidRPr="007B6F78" w:rsidRDefault="00707DAE" w:rsidP="00707DAE">
      <w:pPr>
        <w:rPr>
          <w:color w:val="000000" w:themeColor="text1"/>
          <w:sz w:val="27"/>
          <w:szCs w:val="27"/>
          <w:lang w:eastAsia="ru-RU"/>
        </w:rPr>
      </w:pPr>
      <w:r w:rsidRPr="007B6F78">
        <w:rPr>
          <w:color w:val="000000" w:themeColor="text1"/>
          <w:sz w:val="27"/>
          <w:szCs w:val="27"/>
          <w:lang w:eastAsia="ru-RU"/>
        </w:rPr>
        <w:t>8.1. Основанием для отклонения документации по планировке территории, подготовленной лицами, указанными в части 1.1 статьи 45 Градостроительного кодекса Российской Федерации, и направления ее на доработку является несоответствие такой документации требованиям, указанным в части 10 статьи 45 Градостроительного кодекса Российской Федерации. В иных случаях отклонение представленной такими лицами документации по планировке территории не допускается.</w:t>
      </w:r>
    </w:p>
    <w:p w14:paraId="3DC53521" w14:textId="7855A880" w:rsidR="00707DAE" w:rsidRPr="007B6F78" w:rsidRDefault="00707DAE" w:rsidP="00707DAE">
      <w:pPr>
        <w:rPr>
          <w:color w:val="000000" w:themeColor="text1"/>
          <w:sz w:val="27"/>
          <w:szCs w:val="27"/>
          <w:lang w:eastAsia="ru-RU"/>
        </w:rPr>
      </w:pPr>
      <w:r w:rsidRPr="007B6F78">
        <w:rPr>
          <w:color w:val="000000" w:themeColor="text1"/>
          <w:sz w:val="27"/>
          <w:szCs w:val="27"/>
          <w:lang w:eastAsia="ru-RU"/>
        </w:rPr>
        <w:t xml:space="preserve">9.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w:t>
      </w:r>
      <w:r w:rsidR="00682E54" w:rsidRPr="007B6F78">
        <w:rPr>
          <w:color w:val="000000" w:themeColor="text1"/>
          <w:sz w:val="27"/>
          <w:szCs w:val="27"/>
          <w:lang w:eastAsia="ru-RU"/>
        </w:rPr>
        <w:t xml:space="preserve">органов </w:t>
      </w:r>
      <w:r w:rsidR="006E4A3D" w:rsidRPr="007B6F78">
        <w:rPr>
          <w:color w:val="000000" w:themeColor="text1"/>
          <w:sz w:val="27"/>
          <w:szCs w:val="27"/>
          <w:lang w:eastAsia="ru-RU"/>
        </w:rPr>
        <w:t xml:space="preserve">местного самоуправления </w:t>
      </w:r>
      <w:r w:rsidRPr="007B6F78">
        <w:rPr>
          <w:color w:val="000000" w:themeColor="text1"/>
          <w:sz w:val="27"/>
          <w:szCs w:val="27"/>
          <w:lang w:eastAsia="ru-RU"/>
        </w:rPr>
        <w:t>муниципаль</w:t>
      </w:r>
      <w:r w:rsidR="006E4A3D" w:rsidRPr="007B6F78">
        <w:rPr>
          <w:color w:val="000000" w:themeColor="text1"/>
          <w:sz w:val="27"/>
          <w:szCs w:val="27"/>
          <w:lang w:eastAsia="ru-RU"/>
        </w:rPr>
        <w:t>ного образования Абинский район</w:t>
      </w:r>
      <w:r w:rsidRPr="007B6F78">
        <w:rPr>
          <w:color w:val="000000" w:themeColor="text1"/>
          <w:sz w:val="27"/>
          <w:szCs w:val="27"/>
          <w:lang w:eastAsia="ru-RU"/>
        </w:rPr>
        <w:t xml:space="preserve"> в информационно-телекоммуникационной сети «Интернет».</w:t>
      </w:r>
    </w:p>
    <w:p w14:paraId="092E3582" w14:textId="77777777" w:rsidR="00756DCC" w:rsidRPr="007B6F78" w:rsidRDefault="00756DCC" w:rsidP="00707DAE">
      <w:pPr>
        <w:rPr>
          <w:color w:val="000000" w:themeColor="text1"/>
          <w:sz w:val="27"/>
          <w:szCs w:val="27"/>
          <w:lang w:eastAsia="ru-RU"/>
        </w:rPr>
      </w:pPr>
    </w:p>
    <w:p w14:paraId="3697BFE1" w14:textId="77777777" w:rsidR="00707DAE" w:rsidRPr="007B6F78" w:rsidRDefault="00707DAE" w:rsidP="00707DAE">
      <w:pPr>
        <w:ind w:firstLine="0"/>
        <w:jc w:val="center"/>
        <w:rPr>
          <w:b/>
          <w:color w:val="000000" w:themeColor="text1"/>
          <w:sz w:val="27"/>
          <w:szCs w:val="27"/>
          <w:lang w:eastAsia="ru-RU"/>
        </w:rPr>
      </w:pPr>
      <w:r w:rsidRPr="007B6F78">
        <w:rPr>
          <w:b/>
          <w:color w:val="000000" w:themeColor="text1"/>
          <w:sz w:val="27"/>
          <w:szCs w:val="27"/>
          <w:lang w:eastAsia="ru-RU"/>
        </w:rPr>
        <w:t>ГЛАВА 6. Проведение публичных слушаний по вопросам</w:t>
      </w:r>
    </w:p>
    <w:p w14:paraId="76A8F27A" w14:textId="77777777" w:rsidR="00707DAE" w:rsidRPr="007B6F78" w:rsidRDefault="00707DAE" w:rsidP="00707DAE">
      <w:pPr>
        <w:ind w:firstLine="0"/>
        <w:jc w:val="center"/>
        <w:rPr>
          <w:b/>
          <w:color w:val="000000" w:themeColor="text1"/>
          <w:sz w:val="27"/>
          <w:szCs w:val="27"/>
          <w:lang w:eastAsia="ru-RU"/>
        </w:rPr>
      </w:pPr>
      <w:r w:rsidRPr="007B6F78">
        <w:rPr>
          <w:b/>
          <w:color w:val="000000" w:themeColor="text1"/>
          <w:sz w:val="27"/>
          <w:szCs w:val="27"/>
          <w:lang w:eastAsia="ru-RU"/>
        </w:rPr>
        <w:t>землепользования и застройки</w:t>
      </w:r>
    </w:p>
    <w:p w14:paraId="4A6B270F" w14:textId="77777777" w:rsidR="00707DAE" w:rsidRPr="007B6F78" w:rsidRDefault="00707DAE" w:rsidP="00707DAE">
      <w:pPr>
        <w:rPr>
          <w:b/>
          <w:color w:val="000000" w:themeColor="text1"/>
          <w:sz w:val="27"/>
          <w:szCs w:val="27"/>
          <w:lang w:eastAsia="ru-RU"/>
        </w:rPr>
      </w:pPr>
    </w:p>
    <w:p w14:paraId="0BC6444B" w14:textId="77777777" w:rsidR="00707DAE" w:rsidRPr="007B6F78" w:rsidRDefault="00707DAE" w:rsidP="00707DAE">
      <w:pPr>
        <w:ind w:firstLine="0"/>
        <w:jc w:val="center"/>
        <w:rPr>
          <w:b/>
          <w:color w:val="000000" w:themeColor="text1"/>
          <w:sz w:val="27"/>
          <w:szCs w:val="27"/>
          <w:lang w:eastAsia="ru-RU"/>
        </w:rPr>
      </w:pPr>
      <w:r w:rsidRPr="007B6F78">
        <w:rPr>
          <w:b/>
          <w:color w:val="000000" w:themeColor="text1"/>
          <w:sz w:val="27"/>
          <w:szCs w:val="27"/>
          <w:lang w:eastAsia="ru-RU"/>
        </w:rPr>
        <w:t>Статья 27. Публичные слушания по вопросам землепользования и застройки</w:t>
      </w:r>
    </w:p>
    <w:p w14:paraId="50369C8E" w14:textId="77777777" w:rsidR="00707DAE" w:rsidRPr="007B6F78" w:rsidRDefault="00707DAE" w:rsidP="00707DAE">
      <w:pPr>
        <w:rPr>
          <w:b/>
          <w:i/>
          <w:color w:val="000000" w:themeColor="text1"/>
          <w:sz w:val="27"/>
          <w:szCs w:val="27"/>
          <w:lang w:eastAsia="ru-RU"/>
        </w:rPr>
      </w:pPr>
    </w:p>
    <w:p w14:paraId="5A20CCF9"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в соответствии с Федеральным законом                              </w:t>
      </w:r>
      <w:r w:rsidRPr="007B6F78">
        <w:rPr>
          <w:color w:val="000000" w:themeColor="text1"/>
          <w:sz w:val="27"/>
          <w:szCs w:val="27"/>
          <w:lang w:eastAsia="ru-RU"/>
        </w:rPr>
        <w:lastRenderedPageBreak/>
        <w:t>«Об общих принципах организации местного самоуправления в Российской Федерации», Градостроительным кодексом Российской Федерации, законодательством Краснодарского края, Уставом муниципального образования, настоящими Правилами, проводятся публичные слушания.</w:t>
      </w:r>
    </w:p>
    <w:p w14:paraId="3764610C"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2. Участниками публичных слушаний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предусматривающим внесение изменений в указанные утвержденные документы,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20EBD51D"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3. Участниками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125B8584"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4. Процедура проведения публичных слушаний состоит из следующих этапов:</w:t>
      </w:r>
    </w:p>
    <w:p w14:paraId="5C1DD379" w14:textId="6BC4EF00"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1) оповещение о начале публичных слушаний;</w:t>
      </w:r>
    </w:p>
    <w:p w14:paraId="049A0244" w14:textId="3DD13121" w:rsidR="00873FB4" w:rsidRPr="007B6F78" w:rsidRDefault="00873FB4" w:rsidP="00873FB4">
      <w:pPr>
        <w:ind w:firstLine="709"/>
        <w:rPr>
          <w:color w:val="000000" w:themeColor="text1"/>
          <w:sz w:val="27"/>
          <w:szCs w:val="27"/>
          <w:lang w:eastAsia="ru-RU"/>
        </w:rPr>
      </w:pPr>
      <w:r w:rsidRPr="007B6F78">
        <w:rPr>
          <w:color w:val="000000" w:themeColor="text1"/>
          <w:sz w:val="27"/>
          <w:szCs w:val="27"/>
          <w:lang w:eastAsia="ru-RU"/>
        </w:rPr>
        <w:t xml:space="preserve">2) размещение проекта, подлежащего рассмотрению на публичных слушаниях,  и   информационных   материалов  к  нему  на   официальном  сайте   и </w:t>
      </w:r>
    </w:p>
    <w:p w14:paraId="7F469D79" w14:textId="22F44A65" w:rsidR="00707DAE" w:rsidRPr="007B6F78" w:rsidRDefault="00707DAE" w:rsidP="00873FB4">
      <w:pPr>
        <w:ind w:firstLine="0"/>
        <w:rPr>
          <w:color w:val="000000" w:themeColor="text1"/>
          <w:sz w:val="27"/>
          <w:szCs w:val="27"/>
          <w:lang w:eastAsia="ru-RU"/>
        </w:rPr>
      </w:pPr>
      <w:r w:rsidRPr="007B6F78">
        <w:rPr>
          <w:color w:val="000000" w:themeColor="text1"/>
          <w:sz w:val="27"/>
          <w:szCs w:val="27"/>
          <w:lang w:eastAsia="ru-RU"/>
        </w:rPr>
        <w:t>открытие экспозиции или экспозиций такого проекта;</w:t>
      </w:r>
    </w:p>
    <w:p w14:paraId="531426F6"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3) проведение экспозиции или экспозиций проекта, подлежащего рассмотрению на публичных слушаниях;</w:t>
      </w:r>
    </w:p>
    <w:p w14:paraId="47279CE2"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4) проведение собрания или собраний участников публичных слушаний;</w:t>
      </w:r>
    </w:p>
    <w:p w14:paraId="55BA6B0F"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5) подготовка и оформление протокола публичных слушаний;</w:t>
      </w:r>
    </w:p>
    <w:p w14:paraId="6BA9F9EF"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6) подготовка и опубликование заключения о результатах публичных слушаний.</w:t>
      </w:r>
    </w:p>
    <w:p w14:paraId="72E63DB5"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5. Оповещение о начале публичных слушаний должно содержать:</w:t>
      </w:r>
    </w:p>
    <w:p w14:paraId="05DA3A93"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1) информацию о проекте, подлежащем рассмотрению на публичных слушаниях, и перечень информационных материалов к такому проекту;</w:t>
      </w:r>
    </w:p>
    <w:p w14:paraId="2005C995"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lastRenderedPageBreak/>
        <w:t>2) информацию о порядке и сроках проведения публичных слушаний по проекту, подлежащему рассмотрению на публичных слушаниях;</w:t>
      </w:r>
    </w:p>
    <w:p w14:paraId="19132B1A"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3) информацию о месте, дате открытия экспозиции или экспозиций проекта, подлежащего рассмотрению на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0F695359"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4) информацию о порядке, сроке и форме внесения участниками публичных слушаний на публичных слушаниях.</w:t>
      </w:r>
    </w:p>
    <w:p w14:paraId="56AF3B12"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6. Оповещение о начале публичных слушаний:</w:t>
      </w:r>
    </w:p>
    <w:p w14:paraId="1B7A1528"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1) не позднее чем за семь дней до дня размещения на официальном сайте, подлежащего рассмотрению на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358A5D6C"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2) распространяется на информационных стендах, оборудованных около здания уполномоченного на проведение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публичные слушания), иными способами, обеспечивающими доступ участников публичных слушаний к указанной информации.</w:t>
      </w:r>
    </w:p>
    <w:p w14:paraId="182ED36D"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7. В течение всего периода размещения в соответствии с пунктом 2 части 4 и пунктом 2 части 5 настоящей статьи проекта, подлежащего рассмотрению на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публичных слушаниях. Консультирование посетителей экспозиции осуществляется представителями уполномоченного на проведение публичных слушаний органа местного самоуправления или созданного им коллегиального совещательного органа (далее - организатор публичных слушаний) и (или) разработчика проекта, подлежащего рассмотрению на публичных слушаниях.</w:t>
      </w:r>
    </w:p>
    <w:p w14:paraId="5771B23F"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8. В период размещения в соответствии с пунктом 2 части 4 и пунктом 2 части 5 настоящей статьи проекта, подлежащего рассмотрению на публичных слушаниях, и информационных материалов к нему и проведения экспозиции или экспозиций такого проекта участники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w:t>
      </w:r>
    </w:p>
    <w:p w14:paraId="3FCFF6D3"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1) в письменной или устной форме в ходе проведения собрания или собраний участников публичных слушаний;</w:t>
      </w:r>
    </w:p>
    <w:p w14:paraId="283CD19F"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 в письменной форме или в форме электронного документа в адрес организатора публичных слушаний;</w:t>
      </w:r>
    </w:p>
    <w:p w14:paraId="404299DA" w14:textId="4E62EBDD" w:rsidR="00707DAE" w:rsidRPr="007B6F78" w:rsidRDefault="006E4A3D" w:rsidP="00707DAE">
      <w:pPr>
        <w:ind w:firstLine="709"/>
        <w:rPr>
          <w:color w:val="000000" w:themeColor="text1"/>
          <w:sz w:val="27"/>
          <w:szCs w:val="27"/>
          <w:lang w:eastAsia="ru-RU"/>
        </w:rPr>
      </w:pPr>
      <w:r w:rsidRPr="007B6F78">
        <w:rPr>
          <w:color w:val="000000" w:themeColor="text1"/>
          <w:sz w:val="27"/>
          <w:szCs w:val="27"/>
          <w:lang w:eastAsia="ru-RU"/>
        </w:rPr>
        <w:t>3</w:t>
      </w:r>
      <w:r w:rsidR="00707DAE" w:rsidRPr="007B6F78">
        <w:rPr>
          <w:color w:val="000000" w:themeColor="text1"/>
          <w:sz w:val="27"/>
          <w:szCs w:val="27"/>
          <w:lang w:eastAsia="ru-RU"/>
        </w:rPr>
        <w:t>) посредством записи в книге (журнале) учета посетителей экспозиции проекта, подлежащего рассмотрению на публичных слушаниях.</w:t>
      </w:r>
    </w:p>
    <w:p w14:paraId="561518E9"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lastRenderedPageBreak/>
        <w:t>9. Предложения и замечания, внесенные в соответствии с частью 8 настоящей статьи, подлежат регистрации, а также обязательному рассмотрению организатором публичных слушаний, за исключением случая, предусмотренного частью 13 настоящей статьи.</w:t>
      </w:r>
    </w:p>
    <w:p w14:paraId="02697EE3"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10. Участники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24356E95"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11. Обработка персональных данных участников публичных слушаний осуществляется с учетом требований, установленных Федеральным законом                         от 27 июля 2006 г. № 152-ФЗ «О персональных данных».</w:t>
      </w:r>
    </w:p>
    <w:p w14:paraId="30E012BD"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12. Предложения и замечания, внесенные в соответствии с частью 8 настоящей статьи, не рассматриваются в случае выявления факта представления участником публичных слушаний недостоверных сведений.</w:t>
      </w:r>
    </w:p>
    <w:p w14:paraId="1F3BA784" w14:textId="174E9D24" w:rsidR="00707DAE" w:rsidRPr="007B6F78" w:rsidRDefault="006E4A3D" w:rsidP="00707DAE">
      <w:pPr>
        <w:ind w:firstLine="709"/>
        <w:rPr>
          <w:color w:val="000000" w:themeColor="text1"/>
          <w:sz w:val="27"/>
          <w:szCs w:val="27"/>
          <w:lang w:eastAsia="ru-RU"/>
        </w:rPr>
      </w:pPr>
      <w:r w:rsidRPr="007B6F78">
        <w:rPr>
          <w:color w:val="000000" w:themeColor="text1"/>
          <w:sz w:val="27"/>
          <w:szCs w:val="27"/>
          <w:lang w:eastAsia="ru-RU"/>
        </w:rPr>
        <w:t>13</w:t>
      </w:r>
      <w:r w:rsidR="00707DAE" w:rsidRPr="007B6F78">
        <w:rPr>
          <w:color w:val="000000" w:themeColor="text1"/>
          <w:sz w:val="27"/>
          <w:szCs w:val="27"/>
          <w:lang w:eastAsia="ru-RU"/>
        </w:rPr>
        <w:t>. Организатором публичных слушаний обеспечивается равный доступ к проекту, подлежащему рассмотрению на публичных слушаниях, всех участников публичных слушаний.</w:t>
      </w:r>
    </w:p>
    <w:p w14:paraId="4E963809" w14:textId="122D45A4" w:rsidR="00707DAE" w:rsidRPr="007B6F78" w:rsidRDefault="006E4A3D" w:rsidP="00707DAE">
      <w:pPr>
        <w:ind w:firstLine="709"/>
        <w:rPr>
          <w:color w:val="000000" w:themeColor="text1"/>
          <w:sz w:val="27"/>
          <w:szCs w:val="27"/>
          <w:lang w:eastAsia="ru-RU"/>
        </w:rPr>
      </w:pPr>
      <w:r w:rsidRPr="007B6F78">
        <w:rPr>
          <w:color w:val="000000" w:themeColor="text1"/>
          <w:sz w:val="27"/>
          <w:szCs w:val="27"/>
          <w:lang w:eastAsia="ru-RU"/>
        </w:rPr>
        <w:t>14</w:t>
      </w:r>
      <w:r w:rsidR="00707DAE" w:rsidRPr="007B6F78">
        <w:rPr>
          <w:color w:val="000000" w:themeColor="text1"/>
          <w:sz w:val="27"/>
          <w:szCs w:val="27"/>
          <w:lang w:eastAsia="ru-RU"/>
        </w:rPr>
        <w:t>. Организатор публичных слушаний подготавливает и оформляет протокол публичных слушаний, в котором указываются:</w:t>
      </w:r>
    </w:p>
    <w:p w14:paraId="73F09D3D"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1) дата оформления протокола публичных слушаний;</w:t>
      </w:r>
    </w:p>
    <w:p w14:paraId="70CD238B"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2) информация об организаторе публичных слушаний;</w:t>
      </w:r>
    </w:p>
    <w:p w14:paraId="08D98B67"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3) информация, содержащаяся в опубликованном оповещении о начале публичных слушаний, дата и источник его опубликования;</w:t>
      </w:r>
    </w:p>
    <w:p w14:paraId="1CC5A44B"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4) 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p>
    <w:p w14:paraId="653C9BB9"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5) все предложения и замечания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w:t>
      </w:r>
    </w:p>
    <w:p w14:paraId="612EF72D" w14:textId="3BA7CFC8" w:rsidR="00707DAE" w:rsidRPr="007B6F78" w:rsidRDefault="006E4A3D" w:rsidP="00707DAE">
      <w:pPr>
        <w:ind w:firstLine="709"/>
        <w:rPr>
          <w:color w:val="000000" w:themeColor="text1"/>
          <w:sz w:val="27"/>
          <w:szCs w:val="27"/>
          <w:lang w:eastAsia="ru-RU"/>
        </w:rPr>
      </w:pPr>
      <w:r w:rsidRPr="007B6F78">
        <w:rPr>
          <w:color w:val="000000" w:themeColor="text1"/>
          <w:sz w:val="27"/>
          <w:szCs w:val="27"/>
          <w:lang w:eastAsia="ru-RU"/>
        </w:rPr>
        <w:t>15</w:t>
      </w:r>
      <w:r w:rsidR="00707DAE" w:rsidRPr="007B6F78">
        <w:rPr>
          <w:color w:val="000000" w:themeColor="text1"/>
          <w:sz w:val="27"/>
          <w:szCs w:val="27"/>
          <w:lang w:eastAsia="ru-RU"/>
        </w:rPr>
        <w:t>. К протоколу публичных слушаний прилагается перечень принявших участие в рассмотрении проекта участников публичных слушаний, включающий в себя сведения об участниках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61CD538F" w14:textId="4C784E28" w:rsidR="00707DAE" w:rsidRPr="007B6F78" w:rsidRDefault="006E4A3D" w:rsidP="00707DAE">
      <w:pPr>
        <w:ind w:firstLine="709"/>
        <w:rPr>
          <w:color w:val="000000" w:themeColor="text1"/>
          <w:sz w:val="27"/>
          <w:szCs w:val="27"/>
          <w:lang w:eastAsia="ru-RU"/>
        </w:rPr>
      </w:pPr>
      <w:r w:rsidRPr="007B6F78">
        <w:rPr>
          <w:color w:val="000000" w:themeColor="text1"/>
          <w:sz w:val="27"/>
          <w:szCs w:val="27"/>
          <w:lang w:eastAsia="ru-RU"/>
        </w:rPr>
        <w:lastRenderedPageBreak/>
        <w:t>16</w:t>
      </w:r>
      <w:r w:rsidR="00707DAE" w:rsidRPr="007B6F78">
        <w:rPr>
          <w:color w:val="000000" w:themeColor="text1"/>
          <w:sz w:val="27"/>
          <w:szCs w:val="27"/>
          <w:lang w:eastAsia="ru-RU"/>
        </w:rPr>
        <w:t>. Участник 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публичных слушаний, содержащую внесенные этим участником предложения и замечания.</w:t>
      </w:r>
    </w:p>
    <w:p w14:paraId="1D0B8977" w14:textId="12F1288C" w:rsidR="00707DAE" w:rsidRPr="007B6F78" w:rsidRDefault="006E4A3D" w:rsidP="00707DAE">
      <w:pPr>
        <w:ind w:firstLine="709"/>
        <w:rPr>
          <w:color w:val="000000" w:themeColor="text1"/>
          <w:sz w:val="27"/>
          <w:szCs w:val="27"/>
          <w:lang w:eastAsia="ru-RU"/>
        </w:rPr>
      </w:pPr>
      <w:r w:rsidRPr="007B6F78">
        <w:rPr>
          <w:color w:val="000000" w:themeColor="text1"/>
          <w:sz w:val="27"/>
          <w:szCs w:val="27"/>
          <w:lang w:eastAsia="ru-RU"/>
        </w:rPr>
        <w:t>17</w:t>
      </w:r>
      <w:r w:rsidR="00707DAE" w:rsidRPr="007B6F78">
        <w:rPr>
          <w:color w:val="000000" w:themeColor="text1"/>
          <w:sz w:val="27"/>
          <w:szCs w:val="27"/>
          <w:lang w:eastAsia="ru-RU"/>
        </w:rPr>
        <w:t>. На основании протокола публичных слушаний организатор публичных слушаний осуществляет подготовку заключения о результатах публичных слушаний.</w:t>
      </w:r>
    </w:p>
    <w:p w14:paraId="5EA55F03" w14:textId="1E6DC722" w:rsidR="00707DAE" w:rsidRPr="007B6F78" w:rsidRDefault="006E4A3D" w:rsidP="00707DAE">
      <w:pPr>
        <w:ind w:firstLine="709"/>
        <w:rPr>
          <w:color w:val="000000" w:themeColor="text1"/>
          <w:sz w:val="27"/>
          <w:szCs w:val="27"/>
          <w:lang w:eastAsia="ru-RU"/>
        </w:rPr>
      </w:pPr>
      <w:r w:rsidRPr="007B6F78">
        <w:rPr>
          <w:color w:val="000000" w:themeColor="text1"/>
          <w:sz w:val="27"/>
          <w:szCs w:val="27"/>
          <w:lang w:eastAsia="ru-RU"/>
        </w:rPr>
        <w:t>18</w:t>
      </w:r>
      <w:r w:rsidR="00707DAE" w:rsidRPr="007B6F78">
        <w:rPr>
          <w:color w:val="000000" w:themeColor="text1"/>
          <w:sz w:val="27"/>
          <w:szCs w:val="27"/>
          <w:lang w:eastAsia="ru-RU"/>
        </w:rPr>
        <w:t>. В заключении о результатах публичных слушаний должны быть указаны:</w:t>
      </w:r>
    </w:p>
    <w:p w14:paraId="093AEC8E"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1) дата оформления заключения о результатах публичных слушаний;</w:t>
      </w:r>
    </w:p>
    <w:p w14:paraId="3491BDBB"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2) наименование проекта, рассмотренного на публичных слушаниях, сведения о количестве участников публичных слушаний, которые приняли участие в публичных слушаниях;</w:t>
      </w:r>
    </w:p>
    <w:p w14:paraId="562886F9"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3) реквизиты протокола публичных слушаний, на основании которого подготовлено заключение о результатах публичных слушаний;</w:t>
      </w:r>
    </w:p>
    <w:p w14:paraId="6BCEE8B4"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4) содержание внесенных предложений и замечаний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 В случае внесения несколькими участниками публичных слушаний одинаковых предложений и замечаний допускается обобщение таких предложений и замечаний;</w:t>
      </w:r>
    </w:p>
    <w:p w14:paraId="7BC230F5"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5) аргументированные рекомендации организатора публичных слушаний о целесообразности или нецелесообразности учета внесенных участниками или публичных слушаний предложений и замечаний и выводы по результатам или публичных слушаний.</w:t>
      </w:r>
    </w:p>
    <w:p w14:paraId="63DD12AD" w14:textId="5E5DEB6B" w:rsidR="00707DAE" w:rsidRPr="007B6F78" w:rsidRDefault="006E4A3D" w:rsidP="00707DAE">
      <w:pPr>
        <w:ind w:firstLine="709"/>
        <w:rPr>
          <w:color w:val="000000" w:themeColor="text1"/>
          <w:sz w:val="27"/>
          <w:szCs w:val="27"/>
          <w:lang w:eastAsia="ru-RU"/>
        </w:rPr>
      </w:pPr>
      <w:r w:rsidRPr="007B6F78">
        <w:rPr>
          <w:color w:val="000000" w:themeColor="text1"/>
          <w:sz w:val="27"/>
          <w:szCs w:val="27"/>
          <w:lang w:eastAsia="ru-RU"/>
        </w:rPr>
        <w:t>19</w:t>
      </w:r>
      <w:r w:rsidR="00707DAE" w:rsidRPr="007B6F78">
        <w:rPr>
          <w:color w:val="000000" w:themeColor="text1"/>
          <w:sz w:val="27"/>
          <w:szCs w:val="27"/>
          <w:lang w:eastAsia="ru-RU"/>
        </w:rPr>
        <w:t>.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33225170" w14:textId="26407BE2" w:rsidR="00707DAE" w:rsidRPr="007B6F78" w:rsidRDefault="006E4A3D" w:rsidP="00707DAE">
      <w:pPr>
        <w:ind w:firstLine="709"/>
        <w:rPr>
          <w:color w:val="000000" w:themeColor="text1"/>
          <w:sz w:val="27"/>
          <w:szCs w:val="27"/>
          <w:lang w:eastAsia="ru-RU"/>
        </w:rPr>
      </w:pPr>
      <w:r w:rsidRPr="007B6F78">
        <w:rPr>
          <w:color w:val="000000" w:themeColor="text1"/>
          <w:sz w:val="27"/>
          <w:szCs w:val="27"/>
          <w:lang w:eastAsia="ru-RU"/>
        </w:rPr>
        <w:t>20</w:t>
      </w:r>
      <w:r w:rsidR="00707DAE" w:rsidRPr="007B6F78">
        <w:rPr>
          <w:color w:val="000000" w:themeColor="text1"/>
          <w:sz w:val="27"/>
          <w:szCs w:val="27"/>
          <w:lang w:eastAsia="ru-RU"/>
        </w:rPr>
        <w:t>. Уставом муниципального образования Абинский район и (или) нормативным правовым актом представительного органа муниципального образования Абинский район на основании положений Градостроительного кодекса Российской Федерации определяются:</w:t>
      </w:r>
    </w:p>
    <w:p w14:paraId="469B0051"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1) порядок организации и проведения публичных слушаний по проектам;</w:t>
      </w:r>
    </w:p>
    <w:p w14:paraId="4367F9F8"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2) организатор публичных слушаний;</w:t>
      </w:r>
    </w:p>
    <w:p w14:paraId="06ED7112"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3) срок проведения публичных слушаний;</w:t>
      </w:r>
    </w:p>
    <w:p w14:paraId="5E176813"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4) официальный сайт и (или) информационные системы;</w:t>
      </w:r>
    </w:p>
    <w:p w14:paraId="43008502"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5) требования к информационным стендам, на которых размещаются оповещения о начале публичных слушаний;</w:t>
      </w:r>
    </w:p>
    <w:p w14:paraId="05FB6AFB"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6) форма оповещения о начале публичных слушаний, порядок подготовки и форма протокола публичных слушаний, порядок подготовки и форма заключения о результатах публичных слушаний;</w:t>
      </w:r>
    </w:p>
    <w:p w14:paraId="1943DD14"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7) порядок проведения экспозиции проекта, подлежащего рассмотрению на публичных слушаниях, а также порядок консультирования посетителей экспозиции проекта, подлежащего рассмотрению на публичных слушаниях.</w:t>
      </w:r>
    </w:p>
    <w:p w14:paraId="5B84FD17" w14:textId="7EBC314B" w:rsidR="00707DAE" w:rsidRPr="007B6F78" w:rsidRDefault="00707DAE" w:rsidP="00707DAE">
      <w:pPr>
        <w:rPr>
          <w:b/>
          <w:i/>
          <w:color w:val="000000" w:themeColor="text1"/>
          <w:sz w:val="27"/>
          <w:szCs w:val="27"/>
          <w:lang w:eastAsia="ru-RU"/>
        </w:rPr>
      </w:pPr>
    </w:p>
    <w:p w14:paraId="14BC189D" w14:textId="4A0977EF" w:rsidR="000A43D2" w:rsidRPr="007B6F78" w:rsidRDefault="000A43D2" w:rsidP="00707DAE">
      <w:pPr>
        <w:rPr>
          <w:b/>
          <w:i/>
          <w:color w:val="000000" w:themeColor="text1"/>
          <w:sz w:val="27"/>
          <w:szCs w:val="27"/>
          <w:lang w:eastAsia="ru-RU"/>
        </w:rPr>
      </w:pPr>
    </w:p>
    <w:p w14:paraId="684AF386" w14:textId="77777777" w:rsidR="000A43D2" w:rsidRPr="007B6F78" w:rsidRDefault="000A43D2" w:rsidP="00707DAE">
      <w:pPr>
        <w:rPr>
          <w:b/>
          <w:i/>
          <w:color w:val="000000" w:themeColor="text1"/>
          <w:sz w:val="27"/>
          <w:szCs w:val="27"/>
          <w:lang w:eastAsia="ru-RU"/>
        </w:rPr>
      </w:pPr>
    </w:p>
    <w:p w14:paraId="17EE375F" w14:textId="77777777" w:rsidR="00707DAE" w:rsidRPr="007B6F78" w:rsidRDefault="00707DAE" w:rsidP="00707DAE">
      <w:pPr>
        <w:ind w:firstLine="0"/>
        <w:jc w:val="center"/>
        <w:rPr>
          <w:b/>
          <w:color w:val="000000" w:themeColor="text1"/>
          <w:sz w:val="27"/>
          <w:szCs w:val="27"/>
          <w:lang w:eastAsia="ru-RU"/>
        </w:rPr>
      </w:pPr>
      <w:r w:rsidRPr="007B6F78">
        <w:rPr>
          <w:b/>
          <w:color w:val="000000" w:themeColor="text1"/>
          <w:sz w:val="27"/>
          <w:szCs w:val="27"/>
          <w:lang w:eastAsia="ru-RU"/>
        </w:rPr>
        <w:lastRenderedPageBreak/>
        <w:t>ГЛАВА 7. Внесение изменений в правила землепользования и застройки</w:t>
      </w:r>
    </w:p>
    <w:p w14:paraId="28CEED16" w14:textId="77777777" w:rsidR="00707DAE" w:rsidRPr="007B6F78" w:rsidRDefault="00707DAE" w:rsidP="00707DAE">
      <w:pPr>
        <w:ind w:firstLine="426"/>
        <w:jc w:val="center"/>
        <w:rPr>
          <w:b/>
          <w:color w:val="000000" w:themeColor="text1"/>
          <w:sz w:val="27"/>
          <w:szCs w:val="27"/>
          <w:lang w:eastAsia="ru-RU"/>
        </w:rPr>
      </w:pPr>
    </w:p>
    <w:p w14:paraId="256A39F6" w14:textId="77777777" w:rsidR="00707DAE" w:rsidRPr="007B6F78" w:rsidRDefault="00707DAE" w:rsidP="00707DAE">
      <w:pPr>
        <w:ind w:firstLine="0"/>
        <w:jc w:val="center"/>
        <w:rPr>
          <w:b/>
          <w:color w:val="000000" w:themeColor="text1"/>
          <w:sz w:val="27"/>
          <w:szCs w:val="27"/>
          <w:lang w:eastAsia="ru-RU"/>
        </w:rPr>
      </w:pPr>
      <w:r w:rsidRPr="007B6F78">
        <w:rPr>
          <w:b/>
          <w:color w:val="000000" w:themeColor="text1"/>
          <w:sz w:val="27"/>
          <w:szCs w:val="27"/>
          <w:lang w:eastAsia="ru-RU"/>
        </w:rPr>
        <w:t>Статья 28. Порядок и основания для внесения изменений                                                             в правила землепользования и застройки</w:t>
      </w:r>
    </w:p>
    <w:p w14:paraId="773E6B74" w14:textId="77777777" w:rsidR="00707DAE" w:rsidRPr="007B6F78" w:rsidRDefault="00707DAE" w:rsidP="00707DAE">
      <w:pPr>
        <w:rPr>
          <w:b/>
          <w:i/>
          <w:color w:val="000000" w:themeColor="text1"/>
          <w:sz w:val="27"/>
          <w:szCs w:val="27"/>
          <w:lang w:eastAsia="ru-RU"/>
        </w:rPr>
      </w:pPr>
    </w:p>
    <w:p w14:paraId="30AD4038"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 xml:space="preserve">1. 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настоящей статьей. </w:t>
      </w:r>
    </w:p>
    <w:p w14:paraId="01858096"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2. Основаниями для рассмотрения вопроса о внесении изменений в настоящие Правила являются:</w:t>
      </w:r>
    </w:p>
    <w:p w14:paraId="79A29E9B"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 xml:space="preserve">1) несоответствие Правил генеральному плану </w:t>
      </w:r>
      <w:r w:rsidR="004A3FD8" w:rsidRPr="007B6F78">
        <w:rPr>
          <w:color w:val="000000" w:themeColor="text1"/>
          <w:sz w:val="27"/>
          <w:szCs w:val="27"/>
          <w:lang w:eastAsia="ru-RU"/>
        </w:rPr>
        <w:t>Холмского</w:t>
      </w:r>
      <w:r w:rsidRPr="007B6F78">
        <w:rPr>
          <w:color w:val="000000" w:themeColor="text1"/>
          <w:sz w:val="27"/>
          <w:szCs w:val="27"/>
          <w:lang w:eastAsia="ru-RU"/>
        </w:rPr>
        <w:t xml:space="preserve"> сельского поселения Абинского района, схеме территориального планирования муниципального района возникшие в результате внесения в генеральный план и схему территориального планирования Абинского района изменений;</w:t>
      </w:r>
    </w:p>
    <w:p w14:paraId="6EAB8F47"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w:t>
      </w:r>
      <w:r w:rsidR="004A3FD8" w:rsidRPr="007B6F78">
        <w:rPr>
          <w:color w:val="000000" w:themeColor="text1"/>
          <w:sz w:val="27"/>
          <w:szCs w:val="27"/>
        </w:rPr>
        <w:t xml:space="preserve"> территории</w:t>
      </w:r>
      <w:r w:rsidRPr="007B6F78">
        <w:rPr>
          <w:color w:val="000000" w:themeColor="text1"/>
          <w:sz w:val="27"/>
          <w:szCs w:val="27"/>
        </w:rPr>
        <w:t xml:space="preserve"> </w:t>
      </w:r>
      <w:r w:rsidR="004A3FD8" w:rsidRPr="007B6F78">
        <w:rPr>
          <w:color w:val="000000" w:themeColor="text1"/>
          <w:sz w:val="27"/>
          <w:szCs w:val="27"/>
        </w:rPr>
        <w:t>Холмского</w:t>
      </w:r>
      <w:r w:rsidRPr="007B6F78">
        <w:rPr>
          <w:color w:val="000000" w:themeColor="text1"/>
          <w:sz w:val="27"/>
          <w:szCs w:val="27"/>
        </w:rPr>
        <w:t xml:space="preserve"> сельского поселения Абинского района;</w:t>
      </w:r>
    </w:p>
    <w:p w14:paraId="46A47C9F"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2) поступление предложений об изменении границ территориальных зон, изменении градостроительных регламентов;</w:t>
      </w:r>
    </w:p>
    <w:p w14:paraId="2F4DB3E8"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52FBA472"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1AE0891A"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32F85C33"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6) принятие решения о комплексном развитии территории;</w:t>
      </w:r>
    </w:p>
    <w:p w14:paraId="7CF5DB61"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7) обнаружение мест захоронений погибших при защите Отечества, расположенных в границах муниципальных образований.</w:t>
      </w:r>
    </w:p>
    <w:p w14:paraId="7EEE03AF"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3. С предложениями о внесении изменений в настоящие Правила могут выступать:</w:t>
      </w:r>
    </w:p>
    <w:p w14:paraId="0C103CB3"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14:paraId="65F556B2"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lastRenderedPageBreak/>
        <w:t>2) органы исполнительной власти Краснодарского края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14:paraId="100BE94C"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3) органы местного самоуправления муниципальных образований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3401BB0A"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4) органы местного самоуправления в случаях, если необходимо совершенствовать порядок регулирования землепользования и застройки на соответствующей территории поселения;</w:t>
      </w:r>
    </w:p>
    <w:p w14:paraId="41712B7A"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4.1) органы местного самоуправления муниципальных образований в случаях обнаружения мест захоронений погибших при защите Отечества, расположенных в границах муниципальных образований;</w:t>
      </w:r>
    </w:p>
    <w:p w14:paraId="2D9DADAE"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5) физические или юридические лица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151CB532"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6) уполномоченное федеральным органом исполнительной власти или юридическое лицо, созданное Российской Федерацией и обеспечивающее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14:paraId="095FEF7F"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7) орган местного самоуправления, принявший решение о комплексном развитии территории, либо лицо, с которым заключен договор о комплексном развитии территории в целях реализации решения о комплексном развитии территории.</w:t>
      </w:r>
    </w:p>
    <w:p w14:paraId="407394AF"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3.1.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орган местного самоуправления муниципального района направляет главе поселения требование о внесении изменений в правила землепользования и застройки в целях обеспечения размещения указанных объектов.</w:t>
      </w:r>
    </w:p>
    <w:p w14:paraId="2D1BC43C"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3.2. В случае, предусмотренном частью 3.1 настоящей статьи, глава поселения обеспечивает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14:paraId="1D43F04A"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 xml:space="preserve">3.3. В целях внесения изменений в правила землепользования и застройки в случаях, предусмотренных пунктами 3 - 6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w:t>
      </w:r>
      <w:r w:rsidRPr="007B6F78">
        <w:rPr>
          <w:color w:val="000000" w:themeColor="text1"/>
          <w:sz w:val="27"/>
          <w:szCs w:val="27"/>
          <w:lang w:eastAsia="ru-RU"/>
        </w:rPr>
        <w:lastRenderedPageBreak/>
        <w:t>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52660D17"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30110CC3"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публичных слушаний не требуется.</w:t>
      </w:r>
    </w:p>
    <w:p w14:paraId="192373C7"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 xml:space="preserve">4. Предложения о внесении изменений в настоящие Правила направляются в письменной форме в Комиссию. </w:t>
      </w:r>
    </w:p>
    <w:p w14:paraId="001D5218"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5. Комиссия в течение двадцати пяти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образования Абинский район.</w:t>
      </w:r>
    </w:p>
    <w:p w14:paraId="7FE30A0D"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5.1.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4405A2CA"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6. Глава муниципального образования Абинский район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2742F03B"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 xml:space="preserve">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w:t>
      </w:r>
      <w:r w:rsidRPr="007B6F78">
        <w:rPr>
          <w:color w:val="000000" w:themeColor="text1"/>
          <w:sz w:val="27"/>
          <w:szCs w:val="27"/>
          <w:lang w:eastAsia="ru-RU"/>
        </w:rPr>
        <w:lastRenderedPageBreak/>
        <w:t>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4E06E0E6"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8. Проект решения о внесении изменения в настоящие Правила рассматривается на публичных слушаниях, проводимых в порядке, определяемом уставом муниципального образования, нормативными правовыми актами представительного органа муниципального образования, в соответствии со статьей 28 Градостроительного кодекса Российской Федерации.</w:t>
      </w:r>
    </w:p>
    <w:p w14:paraId="78EEACBF"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9. Продолжительность публичных слушаний по проекту внесения изменений в настоящие Правила составляет не менее одного и не более трех месяцев со дня опубликования такого проекта.</w:t>
      </w:r>
    </w:p>
    <w:p w14:paraId="77660961"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10.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и представляет указанный проект главе муниципального образования Абинский район.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14:paraId="2082C0F5"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12. Глава муниципального образования Абинский район в течение десяти дней после представления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Совет муниципального образования Абинский район или об отклонении проекта и направлении его на доработку с указанием даты его повторного представления.</w:t>
      </w:r>
    </w:p>
    <w:p w14:paraId="53312E13"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13. При внесении изменений в настоящие Правила на рассмотрение Совета муниципального образования Абинский район представляются:</w:t>
      </w:r>
    </w:p>
    <w:p w14:paraId="20C17C26"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1) проект решения главы поселения о внесении изменений с обосновывающими материалами;</w:t>
      </w:r>
    </w:p>
    <w:p w14:paraId="39C49133"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2) заключение Комиссии;</w:t>
      </w:r>
    </w:p>
    <w:p w14:paraId="450331BC"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3) протоколы публичных слушаний и заключение о результатах публичных слушаний.</w:t>
      </w:r>
    </w:p>
    <w:p w14:paraId="2697DBD4"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 xml:space="preserve">14. После утверждения Советом муниципального образования Абинский район изменений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Pr="007B6F78">
        <w:rPr>
          <w:color w:val="000000" w:themeColor="text1"/>
          <w:sz w:val="27"/>
          <w:szCs w:val="27"/>
        </w:rPr>
        <w:t xml:space="preserve">органов местного самоуправления муниципального образования Абинский район </w:t>
      </w:r>
      <w:r w:rsidRPr="007B6F78">
        <w:rPr>
          <w:color w:val="000000" w:themeColor="text1"/>
          <w:sz w:val="27"/>
          <w:szCs w:val="27"/>
          <w:lang w:eastAsia="ru-RU"/>
        </w:rPr>
        <w:t>в информационно-телекоммуникационной сети «Интернет».</w:t>
      </w:r>
    </w:p>
    <w:p w14:paraId="2AD92863"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15. Физические и юридические лица вправе оспорить решение о внесении изменений в настоящие Правила в судебном порядке.</w:t>
      </w:r>
    </w:p>
    <w:p w14:paraId="67EF25AB" w14:textId="77777777" w:rsidR="00707DAE" w:rsidRPr="007B6F78" w:rsidRDefault="00707DAE" w:rsidP="00707DAE">
      <w:pPr>
        <w:ind w:firstLine="709"/>
        <w:rPr>
          <w:b/>
          <w:i/>
          <w:color w:val="000000" w:themeColor="text1"/>
          <w:sz w:val="27"/>
          <w:szCs w:val="27"/>
          <w:lang w:eastAsia="ru-RU"/>
        </w:rPr>
      </w:pPr>
      <w:r w:rsidRPr="007B6F78">
        <w:rPr>
          <w:color w:val="000000" w:themeColor="text1"/>
          <w:sz w:val="27"/>
          <w:szCs w:val="27"/>
          <w:lang w:eastAsia="ru-RU"/>
        </w:rPr>
        <w:t xml:space="preserve">16. Органы государственной власти Российской Федерации, органы государственной власти Краснодарского края вправе оспорить решение о внесении изменений в настоящие Правила в судебном порядке в случае несоответствия </w:t>
      </w:r>
      <w:r w:rsidRPr="007B6F78">
        <w:rPr>
          <w:color w:val="000000" w:themeColor="text1"/>
          <w:sz w:val="27"/>
          <w:szCs w:val="27"/>
          <w:lang w:eastAsia="ru-RU"/>
        </w:rPr>
        <w:lastRenderedPageBreak/>
        <w:t>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Краснодарского края, утвержденным до внесения изменений в настоящие Правила.</w:t>
      </w:r>
    </w:p>
    <w:p w14:paraId="5C850ACE" w14:textId="77777777" w:rsidR="00707DAE" w:rsidRPr="007B6F78" w:rsidRDefault="00707DAE" w:rsidP="00707DAE">
      <w:pPr>
        <w:widowControl w:val="0"/>
        <w:autoSpaceDE w:val="0"/>
        <w:autoSpaceDN w:val="0"/>
        <w:adjustRightInd w:val="0"/>
        <w:ind w:firstLine="0"/>
        <w:rPr>
          <w:rFonts w:eastAsia="Times New Roman"/>
          <w:b/>
          <w:color w:val="000000" w:themeColor="text1"/>
          <w:sz w:val="27"/>
          <w:szCs w:val="27"/>
          <w:lang w:eastAsia="ru-RU"/>
        </w:rPr>
      </w:pPr>
    </w:p>
    <w:p w14:paraId="76FC5A13" w14:textId="77777777" w:rsidR="00707DAE" w:rsidRPr="007B6F78" w:rsidRDefault="00707DAE" w:rsidP="00707DAE">
      <w:pPr>
        <w:widowControl w:val="0"/>
        <w:autoSpaceDE w:val="0"/>
        <w:autoSpaceDN w:val="0"/>
        <w:adjustRightInd w:val="0"/>
        <w:ind w:firstLine="567"/>
        <w:jc w:val="center"/>
        <w:rPr>
          <w:rFonts w:eastAsia="Times New Roman"/>
          <w:b/>
          <w:color w:val="000000" w:themeColor="text1"/>
          <w:sz w:val="27"/>
          <w:szCs w:val="27"/>
          <w:lang w:eastAsia="ru-RU"/>
        </w:rPr>
      </w:pPr>
      <w:r w:rsidRPr="007B6F78">
        <w:rPr>
          <w:rFonts w:eastAsia="Times New Roman"/>
          <w:b/>
          <w:color w:val="000000" w:themeColor="text1"/>
          <w:sz w:val="27"/>
          <w:szCs w:val="27"/>
          <w:lang w:eastAsia="ru-RU"/>
        </w:rPr>
        <w:t>ГЛАВА 8. Регулирование иных вопросов землепользования и застройки</w:t>
      </w:r>
    </w:p>
    <w:p w14:paraId="4A18718E" w14:textId="77777777" w:rsidR="00707DAE" w:rsidRPr="007B6F78" w:rsidRDefault="00707DAE" w:rsidP="00707DAE">
      <w:pPr>
        <w:widowControl w:val="0"/>
        <w:autoSpaceDE w:val="0"/>
        <w:autoSpaceDN w:val="0"/>
        <w:adjustRightInd w:val="0"/>
        <w:ind w:firstLine="720"/>
        <w:rPr>
          <w:rFonts w:eastAsia="Times New Roman"/>
          <w:b/>
          <w:color w:val="000000" w:themeColor="text1"/>
          <w:sz w:val="27"/>
          <w:szCs w:val="27"/>
          <w:lang w:eastAsia="ru-RU"/>
        </w:rPr>
      </w:pPr>
    </w:p>
    <w:p w14:paraId="26C928BB" w14:textId="77777777" w:rsidR="00707DAE" w:rsidRPr="007B6F78" w:rsidRDefault="00707DAE" w:rsidP="00707DAE">
      <w:pPr>
        <w:ind w:firstLine="0"/>
        <w:jc w:val="center"/>
        <w:rPr>
          <w:b/>
          <w:color w:val="000000" w:themeColor="text1"/>
          <w:sz w:val="27"/>
          <w:szCs w:val="27"/>
          <w:lang w:eastAsia="ru-RU"/>
        </w:rPr>
      </w:pPr>
      <w:bookmarkStart w:id="22" w:name="_Hlk506878970"/>
      <w:r w:rsidRPr="007B6F78">
        <w:rPr>
          <w:b/>
          <w:color w:val="000000" w:themeColor="text1"/>
          <w:sz w:val="27"/>
          <w:szCs w:val="27"/>
          <w:lang w:eastAsia="ru-RU"/>
        </w:rPr>
        <w:t>Статья 29. Градостроительный план земельного участка</w:t>
      </w:r>
    </w:p>
    <w:p w14:paraId="0E2C671A" w14:textId="77777777" w:rsidR="00707DAE" w:rsidRPr="007B6F78" w:rsidRDefault="00707DAE" w:rsidP="00707DAE">
      <w:pPr>
        <w:ind w:firstLine="0"/>
        <w:jc w:val="center"/>
        <w:rPr>
          <w:b/>
          <w:color w:val="000000" w:themeColor="text1"/>
          <w:sz w:val="27"/>
          <w:szCs w:val="27"/>
          <w:lang w:eastAsia="ru-RU"/>
        </w:rPr>
      </w:pPr>
    </w:p>
    <w:bookmarkEnd w:id="22"/>
    <w:p w14:paraId="587C09C4"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298F7C52"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14:paraId="00A120A6"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с частью 7 настоящей статьи.</w:t>
      </w:r>
    </w:p>
    <w:p w14:paraId="406E1F07"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3. В градостроительном плане земельного участка содержится информация:</w:t>
      </w:r>
    </w:p>
    <w:p w14:paraId="5BA91527"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14:paraId="009D54A9"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 о границах земельного участка и о кадастровом номере земельного участка (при его наличии) или в случае, предусмотренном частью 1.1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14:paraId="2EC5828E"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14:paraId="6A2E4D0A"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4) о минимальных отступах от границ земельного участка, в пределах </w:t>
      </w:r>
      <w:r w:rsidRPr="007B6F78">
        <w:rPr>
          <w:rFonts w:eastAsia="Times New Roman"/>
          <w:color w:val="000000" w:themeColor="text1"/>
          <w:sz w:val="27"/>
          <w:szCs w:val="27"/>
          <w:lang w:eastAsia="ru-RU"/>
        </w:rPr>
        <w:lastRenderedPageBreak/>
        <w:t>которых разрешается строительство объектов капитального строительства;</w:t>
      </w:r>
    </w:p>
    <w:p w14:paraId="0D4E5A9B"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5) об основных, условно разрешенных и вспомогательных видах разрешенного использования земельного участка, установленных в соответствии с Градостроительным кодексом Российской Федерации, иным федеральным законом;</w:t>
      </w:r>
    </w:p>
    <w:p w14:paraId="11F69F90"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14:paraId="3D541414"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кодекса Российской Федерации,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пунктом 7.1 настоящей части;</w:t>
      </w:r>
    </w:p>
    <w:p w14:paraId="5D932904"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14:paraId="719971EA"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комплексного развития территории;</w:t>
      </w:r>
    </w:p>
    <w:p w14:paraId="26B41AB1"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14:paraId="6670B55E"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14:paraId="0CEAB26A"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11) о границах публичных сервитутов;</w:t>
      </w:r>
    </w:p>
    <w:p w14:paraId="22CB4920"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12) о номере и (или) наименовании элемента планировочной структуры, в границах которого расположен земельный участок;</w:t>
      </w:r>
    </w:p>
    <w:p w14:paraId="6BC12870"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14:paraId="6C394C64"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14) о наличии или отсутствии в границах земельного участка объектов культурного наследия, о границах территорий таких объектов;</w:t>
      </w:r>
    </w:p>
    <w:p w14:paraId="6D349455"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в состав которой входят сведения о максимальной нагрузке в возможных точках </w:t>
      </w:r>
      <w:r w:rsidRPr="007B6F78">
        <w:rPr>
          <w:rFonts w:eastAsia="Times New Roman"/>
          <w:color w:val="000000" w:themeColor="text1"/>
          <w:sz w:val="27"/>
          <w:szCs w:val="27"/>
          <w:lang w:eastAsia="ru-RU"/>
        </w:rPr>
        <w:lastRenderedPageBreak/>
        <w:t>подключения (технологического присоединения) к таким сетям, а также сведения об организации, представившей данную информацию;</w:t>
      </w:r>
    </w:p>
    <w:p w14:paraId="152B7266"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14:paraId="3ED06DB9"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17) о красных линиях.</w:t>
      </w:r>
    </w:p>
    <w:p w14:paraId="5D0E34A9"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3.1. Субъекты Российской Федерации вправе установить законом субъекта Российской Федерации положение о том, что обязательным приложением к градостроительному плану земельного участка в случае его выдачи в электронной форме являются материалы и результаты ранее проведенных инженерных изысканий, содержащиеся в информационной системе обеспечения градостроительной деятельности, при условии, что указанные материалы и результаты не содержат сведений, отнесенных федеральными законами к категории ограниченного доступа.</w:t>
      </w:r>
    </w:p>
    <w:p w14:paraId="05072B2A"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4. 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Федерации или субъектом Российской Федерации).</w:t>
      </w:r>
    </w:p>
    <w:p w14:paraId="7F0F8FB8"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5. В целях получения градостроительного плана земельного участка правообладатель земельного участка, иное лицо в случае, предусмотренном частью 1.1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14:paraId="13097F28"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6. Орган местного самоуправления в течение четырнадцати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14:paraId="6E5FD800"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6.1. Подача заявления о выдаче градостроительного плана земельного участка наряду со способами, предусмотренными частью 5 настоящей статьи, выдача градостроительного плана земельного участка наряду со способами, указанными в </w:t>
      </w:r>
      <w:r w:rsidRPr="007B6F78">
        <w:rPr>
          <w:rFonts w:eastAsia="Times New Roman"/>
          <w:color w:val="000000" w:themeColor="text1"/>
          <w:sz w:val="27"/>
          <w:szCs w:val="27"/>
          <w:lang w:eastAsia="ru-RU"/>
        </w:rPr>
        <w:lastRenderedPageBreak/>
        <w:t>части 6 настоящей статьи, могут осуществляться:</w:t>
      </w:r>
    </w:p>
    <w:p w14:paraId="6DEE7A39"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70D3D138"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090E3C92"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сетей электроснабжения) запрос о представлении информации, предусмотренной пунктом 15 части 3 настоящей статьи. Указанная информация подлежит представлению в орган местного самоуправления в течение пяти рабочих дней со дня, следующего за днем получения такого запроса.</w:t>
      </w:r>
    </w:p>
    <w:p w14:paraId="02365DD2"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7.1. В случаях, предусмотренных Градостроительным кодексом Российской Федерации или Земельным кодексом Российской Федерации,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может быть запрошена органом государственной власти, органом местного самоуправления в порядке, предусмотренном частью 7 настоящей статьи, в целях, не связанных с подготовкой градостроительного плана земельного участка. При поступлении правообладателю сети инженерно-технического обеспечения (за исключением сетей электроснабжения) запроса от органа государственной власти, органа местного самоуправления в случаях, предусмотренных Земельным кодексом Российской Федерации, в составе данной информации определяется в том числе срок, в течение которого правообладатель земельного участка может обратиться к правообладателю сети инженерно-технического обеспечения в целях заключения договора о подключении (технологическом присоединении), предусматривающего предоставление ему нагрузки в пределах максимальной нагрузки в возможных точках подключения (технологического присоединения) к сетям инженерно-технического обеспечения, указанной в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Указанный срок не может составлять менее трех месяцев со дня представления правообладателем сети инженерно-технического обеспечения информации, предусмотренной пунктом 15 части 3 настоящей статьи.</w:t>
      </w:r>
    </w:p>
    <w:p w14:paraId="7AB9FE47"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 и в документации по планировке территории (при наличии такой документации). 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землепользования и застройки, или сведения из правил землепользования </w:t>
      </w:r>
      <w:r w:rsidRPr="007B6F78">
        <w:rPr>
          <w:rFonts w:eastAsia="Times New Roman"/>
          <w:color w:val="000000" w:themeColor="text1"/>
          <w:sz w:val="27"/>
          <w:szCs w:val="27"/>
          <w:lang w:eastAsia="ru-RU"/>
        </w:rPr>
        <w:lastRenderedPageBreak/>
        <w:t>и застройки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органами местного самоуправления в составе запроса, указанного в части 7 настоящей статьи.</w:t>
      </w:r>
    </w:p>
    <w:p w14:paraId="4C5CE474"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9.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14:paraId="22B50DE2"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10. Информация, указанная в градостроительном плане земельного участка, за исключением информации, предусмотренной пунктом 15 части 3 настоящей статьи,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14:paraId="16E2657B"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11.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осуществлении в течение срока, установленного частью 10 настоящей статьи, мероприятий, предусмотренных статьей 5.2 Градостроительного кодекса Российской Федерации, в указанном случае используется градостроительный план исходного земельного участка.</w:t>
      </w:r>
    </w:p>
    <w:p w14:paraId="065BD303" w14:textId="77777777" w:rsidR="00707DAE" w:rsidRPr="007B6F78" w:rsidRDefault="00707DAE" w:rsidP="00707DAE">
      <w:pPr>
        <w:widowControl w:val="0"/>
        <w:autoSpaceDE w:val="0"/>
        <w:autoSpaceDN w:val="0"/>
        <w:adjustRightInd w:val="0"/>
        <w:ind w:firstLine="709"/>
        <w:rPr>
          <w:color w:val="000000" w:themeColor="text1"/>
          <w:sz w:val="27"/>
          <w:szCs w:val="27"/>
        </w:rPr>
      </w:pPr>
      <w:r w:rsidRPr="007B6F78">
        <w:rPr>
          <w:color w:val="000000" w:themeColor="text1"/>
          <w:sz w:val="27"/>
          <w:szCs w:val="27"/>
        </w:rPr>
        <w:t>12. 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0BBADDD4" w14:textId="77777777" w:rsidR="00707DAE" w:rsidRPr="007B6F78" w:rsidRDefault="00707DAE" w:rsidP="00707DAE">
      <w:pPr>
        <w:widowControl w:val="0"/>
        <w:autoSpaceDE w:val="0"/>
        <w:autoSpaceDN w:val="0"/>
        <w:adjustRightInd w:val="0"/>
        <w:ind w:firstLine="709"/>
        <w:rPr>
          <w:color w:val="000000" w:themeColor="text1"/>
          <w:sz w:val="27"/>
          <w:szCs w:val="27"/>
        </w:rPr>
      </w:pPr>
      <w:r w:rsidRPr="007B6F78">
        <w:rPr>
          <w:color w:val="000000" w:themeColor="text1"/>
          <w:sz w:val="27"/>
          <w:szCs w:val="27"/>
        </w:rPr>
        <w:t>Указанная информация должна отражаться в градостроительном плане земельного участка в разделе 5 «Информация об ограничениях использования земельного участка».</w:t>
      </w:r>
    </w:p>
    <w:p w14:paraId="1ADCC949" w14:textId="77777777" w:rsidR="00707DAE" w:rsidRPr="007B6F78" w:rsidRDefault="00707DAE" w:rsidP="00707DAE">
      <w:pPr>
        <w:widowControl w:val="0"/>
        <w:autoSpaceDE w:val="0"/>
        <w:autoSpaceDN w:val="0"/>
        <w:adjustRightInd w:val="0"/>
        <w:ind w:firstLine="709"/>
        <w:rPr>
          <w:color w:val="000000" w:themeColor="text1"/>
          <w:sz w:val="27"/>
          <w:szCs w:val="27"/>
        </w:rPr>
      </w:pPr>
      <w:r w:rsidRPr="007B6F78">
        <w:rPr>
          <w:color w:val="000000" w:themeColor="text1"/>
          <w:sz w:val="27"/>
          <w:szCs w:val="27"/>
        </w:rPr>
        <w:t>13.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2322C2FF" w14:textId="77777777" w:rsidR="00707DAE" w:rsidRPr="007B6F78" w:rsidRDefault="00707DAE" w:rsidP="00707DAE">
      <w:pPr>
        <w:widowControl w:val="0"/>
        <w:autoSpaceDE w:val="0"/>
        <w:autoSpaceDN w:val="0"/>
        <w:adjustRightInd w:val="0"/>
        <w:ind w:firstLine="709"/>
        <w:rPr>
          <w:color w:val="000000" w:themeColor="text1"/>
          <w:sz w:val="27"/>
          <w:szCs w:val="27"/>
        </w:rPr>
      </w:pPr>
      <w:r w:rsidRPr="007B6F78">
        <w:rPr>
          <w:color w:val="000000" w:themeColor="text1"/>
          <w:sz w:val="27"/>
          <w:szCs w:val="27"/>
        </w:rPr>
        <w:t>14. 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079F8370" w14:textId="77777777" w:rsidR="00707DAE" w:rsidRPr="007B6F78" w:rsidRDefault="00707DAE" w:rsidP="00707DAE">
      <w:pPr>
        <w:widowControl w:val="0"/>
        <w:autoSpaceDE w:val="0"/>
        <w:autoSpaceDN w:val="0"/>
        <w:adjustRightInd w:val="0"/>
        <w:ind w:firstLine="709"/>
        <w:rPr>
          <w:color w:val="000000" w:themeColor="text1"/>
          <w:sz w:val="27"/>
          <w:szCs w:val="27"/>
        </w:rPr>
      </w:pPr>
    </w:p>
    <w:p w14:paraId="0D820827" w14:textId="77777777" w:rsidR="00707DAE" w:rsidRPr="007B6F78" w:rsidRDefault="00707DAE" w:rsidP="00707DAE">
      <w:pPr>
        <w:widowControl w:val="0"/>
        <w:autoSpaceDE w:val="0"/>
        <w:autoSpaceDN w:val="0"/>
        <w:adjustRightInd w:val="0"/>
        <w:ind w:firstLine="0"/>
        <w:jc w:val="center"/>
        <w:rPr>
          <w:rFonts w:eastAsia="Times New Roman"/>
          <w:b/>
          <w:color w:val="000000" w:themeColor="text1"/>
          <w:sz w:val="27"/>
          <w:szCs w:val="27"/>
          <w:lang w:eastAsia="ru-RU"/>
        </w:rPr>
      </w:pPr>
      <w:r w:rsidRPr="007B6F78">
        <w:rPr>
          <w:rFonts w:eastAsia="Times New Roman"/>
          <w:b/>
          <w:color w:val="000000" w:themeColor="text1"/>
          <w:sz w:val="27"/>
          <w:szCs w:val="27"/>
          <w:lang w:eastAsia="ru-RU"/>
        </w:rPr>
        <w:t>Статья 30. Выдача разрешений на строительство</w:t>
      </w:r>
    </w:p>
    <w:p w14:paraId="507F76F1" w14:textId="77777777" w:rsidR="00707DAE" w:rsidRPr="007B6F78" w:rsidRDefault="00707DAE" w:rsidP="00707DAE">
      <w:pPr>
        <w:widowControl w:val="0"/>
        <w:autoSpaceDE w:val="0"/>
        <w:autoSpaceDN w:val="0"/>
        <w:adjustRightInd w:val="0"/>
        <w:ind w:firstLine="720"/>
        <w:rPr>
          <w:rFonts w:eastAsia="Times New Roman"/>
          <w:b/>
          <w:i/>
          <w:color w:val="000000" w:themeColor="text1"/>
          <w:sz w:val="27"/>
          <w:szCs w:val="27"/>
          <w:lang w:eastAsia="ru-RU"/>
        </w:rPr>
      </w:pPr>
    </w:p>
    <w:p w14:paraId="4502CCEC" w14:textId="77777777" w:rsidR="00707DAE" w:rsidRPr="007B6F78" w:rsidRDefault="00707DAE" w:rsidP="00707DAE">
      <w:pPr>
        <w:widowControl w:val="0"/>
        <w:autoSpaceDE w:val="0"/>
        <w:autoSpaceDN w:val="0"/>
        <w:adjustRightInd w:val="0"/>
        <w:ind w:firstLine="709"/>
        <w:rPr>
          <w:rFonts w:eastAsia="Times New Roman"/>
          <w:color w:val="000000" w:themeColor="text1"/>
          <w:sz w:val="26"/>
          <w:szCs w:val="26"/>
          <w:lang w:eastAsia="ru-RU"/>
        </w:rPr>
      </w:pPr>
      <w:r w:rsidRPr="007B6F78">
        <w:rPr>
          <w:rFonts w:eastAsia="Times New Roman"/>
          <w:color w:val="000000" w:themeColor="text1"/>
          <w:sz w:val="27"/>
          <w:szCs w:val="27"/>
          <w:lang w:eastAsia="ru-RU"/>
        </w:rPr>
        <w:t>1</w:t>
      </w:r>
      <w:r w:rsidRPr="007B6F78">
        <w:rPr>
          <w:rFonts w:eastAsia="Times New Roman"/>
          <w:color w:val="000000" w:themeColor="text1"/>
          <w:sz w:val="26"/>
          <w:szCs w:val="26"/>
          <w:lang w:eastAsia="ru-RU"/>
        </w:rPr>
        <w:t xml:space="preserve">. 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настоящей статьи), проектом планировки территории и проектом межевания территории (за исключением случаев, если в соответствии с Градостроительным </w:t>
      </w:r>
      <w:r w:rsidRPr="007B6F78">
        <w:rPr>
          <w:rFonts w:eastAsia="Times New Roman"/>
          <w:color w:val="000000" w:themeColor="text1"/>
          <w:sz w:val="26"/>
          <w:szCs w:val="26"/>
          <w:lang w:eastAsia="ru-RU"/>
        </w:rPr>
        <w:lastRenderedPageBreak/>
        <w:t>кодексом Российской Федерации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14:paraId="177C5D9E" w14:textId="77777777" w:rsidR="00707DAE" w:rsidRPr="007B6F78" w:rsidRDefault="00707DAE" w:rsidP="00707DAE">
      <w:pPr>
        <w:widowControl w:val="0"/>
        <w:autoSpaceDE w:val="0"/>
        <w:autoSpaceDN w:val="0"/>
        <w:adjustRightInd w:val="0"/>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Градостроительного кодекса Российской Федерации требованиям к назначению, параметрам и размещению объекта капитального строительства на указанном земельном участке.</w:t>
      </w:r>
    </w:p>
    <w:p w14:paraId="19202EBF" w14:textId="77777777" w:rsidR="00707DAE" w:rsidRPr="007B6F78" w:rsidRDefault="00707DAE" w:rsidP="00707DAE">
      <w:pPr>
        <w:widowControl w:val="0"/>
        <w:autoSpaceDE w:val="0"/>
        <w:autoSpaceDN w:val="0"/>
        <w:adjustRightInd w:val="0"/>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14:paraId="02AE1FA5" w14:textId="77777777" w:rsidR="00707DAE" w:rsidRPr="007B6F78" w:rsidRDefault="00707DAE" w:rsidP="00707DAE">
      <w:pPr>
        <w:widowControl w:val="0"/>
        <w:autoSpaceDE w:val="0"/>
        <w:autoSpaceDN w:val="0"/>
        <w:adjustRightInd w:val="0"/>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3.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14:paraId="6D00B0A4" w14:textId="77777777" w:rsidR="00707DAE" w:rsidRPr="007B6F78" w:rsidRDefault="00707DAE" w:rsidP="00707DAE">
      <w:pPr>
        <w:widowControl w:val="0"/>
        <w:autoSpaceDE w:val="0"/>
        <w:autoSpaceDN w:val="0"/>
        <w:adjustRightInd w:val="0"/>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w:t>
      </w:r>
    </w:p>
    <w:p w14:paraId="4E856A28" w14:textId="77777777" w:rsidR="00707DAE" w:rsidRPr="007B6F78" w:rsidRDefault="00707DAE" w:rsidP="00707DAE">
      <w:pPr>
        <w:widowControl w:val="0"/>
        <w:autoSpaceDE w:val="0"/>
        <w:autoSpaceDN w:val="0"/>
        <w:adjustRightInd w:val="0"/>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5. Разрешение на строительство выдается в случае осуществления строительства, реконструкции:</w:t>
      </w:r>
    </w:p>
    <w:p w14:paraId="6F46648F" w14:textId="77777777" w:rsidR="00707DAE" w:rsidRPr="007B6F78" w:rsidRDefault="00707DAE" w:rsidP="00707DAE">
      <w:pPr>
        <w:widowControl w:val="0"/>
        <w:autoSpaceDE w:val="0"/>
        <w:autoSpaceDN w:val="0"/>
        <w:adjustRightInd w:val="0"/>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1)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14:paraId="7A8CAE98" w14:textId="77777777" w:rsidR="00707DAE" w:rsidRPr="007B6F78" w:rsidRDefault="00707DAE" w:rsidP="00707DAE">
      <w:pPr>
        <w:widowControl w:val="0"/>
        <w:autoSpaceDE w:val="0"/>
        <w:autoSpaceDN w:val="0"/>
        <w:adjustRightInd w:val="0"/>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2) объекта использования атомной энергии - Государственной корпорацией по атомной энергии «Росатом»;</w:t>
      </w:r>
    </w:p>
    <w:p w14:paraId="0212E5BF" w14:textId="77777777" w:rsidR="00707DAE" w:rsidRPr="007B6F78" w:rsidRDefault="00707DAE" w:rsidP="00707DAE">
      <w:pPr>
        <w:widowControl w:val="0"/>
        <w:autoSpaceDE w:val="0"/>
        <w:autoSpaceDN w:val="0"/>
        <w:adjustRightInd w:val="0"/>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 xml:space="preserve">2.1) объекта космической инфраструктуры - Государственной корпорацией по </w:t>
      </w:r>
      <w:r w:rsidRPr="007B6F78">
        <w:rPr>
          <w:rFonts w:eastAsia="Times New Roman"/>
          <w:color w:val="000000" w:themeColor="text1"/>
          <w:sz w:val="26"/>
          <w:szCs w:val="26"/>
          <w:lang w:eastAsia="ru-RU"/>
        </w:rPr>
        <w:lastRenderedPageBreak/>
        <w:t>космической деятельности «Роскосмос»;</w:t>
      </w:r>
    </w:p>
    <w:p w14:paraId="2A0492DA" w14:textId="77777777" w:rsidR="00707DAE" w:rsidRPr="007B6F78" w:rsidRDefault="00707DAE" w:rsidP="00707DAE">
      <w:pPr>
        <w:widowControl w:val="0"/>
        <w:autoSpaceDE w:val="0"/>
        <w:autoSpaceDN w:val="0"/>
        <w:adjustRightInd w:val="0"/>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3) 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инфраструктуры воздушного транспорта,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уполномоченными федеральными органами исполнительной власти;</w:t>
      </w:r>
    </w:p>
    <w:p w14:paraId="0C826D19" w14:textId="77777777" w:rsidR="00707DAE" w:rsidRPr="007B6F78" w:rsidRDefault="00707DAE" w:rsidP="00707DAE">
      <w:pPr>
        <w:widowControl w:val="0"/>
        <w:autoSpaceDE w:val="0"/>
        <w:autoSpaceDN w:val="0"/>
        <w:adjustRightInd w:val="0"/>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3.1) объектов капитального строительства, расположенных на землях лесного фонда, которые допускаются к строительству на них при использовании лесов для осуществления рекреационной деятельности, в соответствии с лесным законодательством - органом государственной власти субъекта Российской Федерации, утвердившим положительное заключение государственной экспертизы проекта освоения лесов;</w:t>
      </w:r>
    </w:p>
    <w:p w14:paraId="02A00F88"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 xml:space="preserve">4) 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населенных пунктов, указанных в </w:t>
      </w:r>
      <w:hyperlink r:id="rId32" w:history="1">
        <w:r w:rsidRPr="007B6F78">
          <w:rPr>
            <w:rFonts w:eastAsia="Times New Roman"/>
            <w:color w:val="000000" w:themeColor="text1"/>
            <w:sz w:val="26"/>
            <w:szCs w:val="26"/>
            <w:lang w:eastAsia="ru-RU"/>
          </w:rPr>
          <w:t>статье 3.1</w:t>
        </w:r>
      </w:hyperlink>
      <w:r w:rsidRPr="007B6F78">
        <w:rPr>
          <w:rFonts w:eastAsia="Times New Roman"/>
          <w:color w:val="000000" w:themeColor="text1"/>
          <w:sz w:val="26"/>
          <w:szCs w:val="26"/>
          <w:lang w:eastAsia="ru-RU"/>
        </w:rPr>
        <w:t xml:space="preserve"> Федерального закона от 14 марта 1995 г. № 33-ФЗ «Об особо охраняемых природных территориях»), - федеральным </w:t>
      </w:r>
      <w:hyperlink r:id="rId33" w:history="1">
        <w:r w:rsidRPr="007B6F78">
          <w:rPr>
            <w:rFonts w:eastAsia="Times New Roman"/>
            <w:color w:val="000000" w:themeColor="text1"/>
            <w:sz w:val="26"/>
            <w:szCs w:val="26"/>
            <w:lang w:eastAsia="ru-RU"/>
          </w:rPr>
          <w:t>органом</w:t>
        </w:r>
      </w:hyperlink>
      <w:r w:rsidRPr="007B6F78">
        <w:rPr>
          <w:rFonts w:eastAsia="Times New Roman"/>
          <w:color w:val="000000" w:themeColor="text1"/>
          <w:sz w:val="26"/>
          <w:szCs w:val="26"/>
          <w:lang w:eastAsia="ru-RU"/>
        </w:rPr>
        <w:t xml:space="preserve"> исполнительной власти, органом государственной власти субъекта Российской Федерации или органом местного самоуправления, в ведении которых находится особо охраняемая природная территория.</w:t>
      </w:r>
    </w:p>
    <w:p w14:paraId="518097C4" w14:textId="77777777" w:rsidR="00707DAE" w:rsidRPr="007B6F78" w:rsidRDefault="00707DAE" w:rsidP="00707DAE">
      <w:pPr>
        <w:widowControl w:val="0"/>
        <w:autoSpaceDE w:val="0"/>
        <w:autoSpaceDN w:val="0"/>
        <w:adjustRightInd w:val="0"/>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5.1.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 Градостроительным кодексом Российской Федерации.</w:t>
      </w:r>
    </w:p>
    <w:p w14:paraId="4D4B1F5C" w14:textId="77777777" w:rsidR="00707DAE" w:rsidRPr="007B6F78" w:rsidRDefault="00707DAE" w:rsidP="00707DAE">
      <w:pPr>
        <w:widowControl w:val="0"/>
        <w:autoSpaceDE w:val="0"/>
        <w:autoSpaceDN w:val="0"/>
        <w:adjustRightInd w:val="0"/>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6. Разрешение на строительство, за исключением случаев, установленных частями 5 и 5.1 настоящей статьи и другими федеральными законами, выдается:</w:t>
      </w:r>
    </w:p>
    <w:p w14:paraId="55FEDF24" w14:textId="77777777" w:rsidR="00707DAE" w:rsidRPr="007B6F78" w:rsidRDefault="00707DAE" w:rsidP="00707DAE">
      <w:pPr>
        <w:widowControl w:val="0"/>
        <w:autoSpaceDE w:val="0"/>
        <w:autoSpaceDN w:val="0"/>
        <w:adjustRightInd w:val="0"/>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1) уполномоченным федеральным органом исполнительной власти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 Федерации, и в случае реконструкции объекта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
    <w:p w14:paraId="2DC3564D" w14:textId="77777777" w:rsidR="00707DAE" w:rsidRPr="007B6F78" w:rsidRDefault="00707DAE" w:rsidP="00707DAE">
      <w:pPr>
        <w:widowControl w:val="0"/>
        <w:autoSpaceDE w:val="0"/>
        <w:autoSpaceDN w:val="0"/>
        <w:adjustRightInd w:val="0"/>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lastRenderedPageBreak/>
        <w:t>2)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и в случае реконструкции объекта капитального строительства, расположенного на территориях двух и более муниципальных образований.</w:t>
      </w:r>
    </w:p>
    <w:p w14:paraId="39D282DE" w14:textId="77777777" w:rsidR="00707DAE" w:rsidRPr="007B6F78" w:rsidRDefault="00707DAE" w:rsidP="00707DAE">
      <w:pPr>
        <w:widowControl w:val="0"/>
        <w:autoSpaceDE w:val="0"/>
        <w:autoSpaceDN w:val="0"/>
        <w:adjustRightInd w:val="0"/>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7. В целях строительства, реконструкции объекта капитального строительства застройщик направляет заявление о выдаче разрешения на строительство главе муниципального образования Абинский район. Заявление о выдаче разрешения на строительство может быть подано через многофункциональный центр в соответствии с соглашением о взаимодействии между многофункциональным центром и органом местного самоуправления. К указанному заявлению прилагаются следующие документы:</w:t>
      </w:r>
    </w:p>
    <w:p w14:paraId="5BF34FA5" w14:textId="77777777" w:rsidR="00707DAE" w:rsidRPr="007B6F78" w:rsidRDefault="00707DAE" w:rsidP="00707DAE">
      <w:pPr>
        <w:widowControl w:val="0"/>
        <w:autoSpaceDE w:val="0"/>
        <w:autoSpaceDN w:val="0"/>
        <w:adjustRightInd w:val="0"/>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w:t>
      </w:r>
    </w:p>
    <w:p w14:paraId="20435458"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6"/>
          <w:szCs w:val="26"/>
          <w:lang w:eastAsia="ru-RU"/>
        </w:rPr>
        <w:t xml:space="preserve">1.1) при наличии соглашения о передаче в случаях, установленных бюджетным законодательством Российской Федерации, органом местного самоуправления полномочий </w:t>
      </w:r>
      <w:r w:rsidRPr="007B6F78">
        <w:rPr>
          <w:rFonts w:eastAsia="Times New Roman"/>
          <w:color w:val="000000" w:themeColor="text1"/>
          <w:sz w:val="27"/>
          <w:szCs w:val="27"/>
          <w:lang w:eastAsia="ru-RU"/>
        </w:rPr>
        <w:t>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14:paraId="520780EB"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bookmarkStart w:id="23" w:name="_Hlk7080956"/>
      <w:r w:rsidRPr="007B6F78">
        <w:rPr>
          <w:rFonts w:eastAsia="Times New Roman"/>
          <w:color w:val="000000" w:themeColor="text1"/>
          <w:sz w:val="27"/>
          <w:szCs w:val="27"/>
          <w:lang w:eastAsia="ru-RU"/>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bookmarkEnd w:id="23"/>
    <w:p w14:paraId="04E9A61E"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3)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14:paraId="12969236"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а) пояснительная записка;</w:t>
      </w:r>
    </w:p>
    <w:p w14:paraId="3573D5C5" w14:textId="77777777" w:rsidR="00707DAE" w:rsidRPr="007B6F78" w:rsidRDefault="00707DAE" w:rsidP="00707DAE">
      <w:pPr>
        <w:ind w:firstLine="709"/>
        <w:rPr>
          <w:rFonts w:ascii="Verdana" w:eastAsia="Times New Roman" w:hAnsi="Verdana"/>
          <w:color w:val="000000" w:themeColor="text1"/>
          <w:sz w:val="27"/>
          <w:szCs w:val="27"/>
          <w:lang w:eastAsia="ru-RU"/>
        </w:rPr>
      </w:pPr>
      <w:bookmarkStart w:id="24" w:name="_Hlk7081081"/>
      <w:r w:rsidRPr="007B6F78">
        <w:rPr>
          <w:rFonts w:eastAsia="Times New Roman"/>
          <w:color w:val="000000" w:themeColor="text1"/>
          <w:sz w:val="27"/>
          <w:szCs w:val="27"/>
          <w:lang w:eastAsia="ru-RU"/>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37DCAA3A"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 xml:space="preserve">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w:t>
      </w:r>
      <w:r w:rsidRPr="007B6F78">
        <w:rPr>
          <w:rFonts w:eastAsia="Times New Roman"/>
          <w:color w:val="000000" w:themeColor="text1"/>
          <w:sz w:val="27"/>
          <w:szCs w:val="27"/>
          <w:lang w:eastAsia="ru-RU"/>
        </w:rPr>
        <w:lastRenderedPageBreak/>
        <w:t>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277B4DBC"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4061F6E5" w14:textId="77777777" w:rsidR="00707DAE" w:rsidRPr="007B6F78" w:rsidRDefault="00707DAE" w:rsidP="00707DAE">
      <w:pPr>
        <w:ind w:firstLine="709"/>
        <w:rPr>
          <w:rFonts w:ascii="Verdana" w:eastAsia="Times New Roman" w:hAnsi="Verdana"/>
          <w:color w:val="000000" w:themeColor="text1"/>
          <w:sz w:val="27"/>
          <w:szCs w:val="27"/>
          <w:lang w:eastAsia="ru-RU"/>
        </w:rPr>
      </w:pPr>
      <w:bookmarkStart w:id="25" w:name="p2910"/>
      <w:bookmarkEnd w:id="25"/>
      <w:r w:rsidRPr="007B6F78">
        <w:rPr>
          <w:rFonts w:eastAsia="Times New Roman"/>
          <w:color w:val="000000" w:themeColor="text1"/>
          <w:sz w:val="27"/>
          <w:szCs w:val="27"/>
          <w:lang w:eastAsia="ru-RU"/>
        </w:rPr>
        <w:t>4)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14:paraId="0949819E"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4.1)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Градостроительного кодекса Российской Федерации;</w:t>
      </w:r>
    </w:p>
    <w:p w14:paraId="63FE3661"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4.2)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Российской Федерации;</w:t>
      </w:r>
    </w:p>
    <w:p w14:paraId="2A7918FB" w14:textId="77777777" w:rsidR="00707DAE" w:rsidRPr="007B6F78" w:rsidRDefault="00707DAE" w:rsidP="00707DAE">
      <w:pPr>
        <w:ind w:firstLine="709"/>
        <w:rPr>
          <w:rFonts w:ascii="Verdana" w:eastAsia="Times New Roman" w:hAnsi="Verdana"/>
          <w:color w:val="000000" w:themeColor="text1"/>
          <w:sz w:val="27"/>
          <w:szCs w:val="27"/>
          <w:lang w:eastAsia="ru-RU"/>
        </w:rPr>
      </w:pPr>
      <w:bookmarkStart w:id="26" w:name="p2917"/>
      <w:bookmarkEnd w:id="26"/>
      <w:r w:rsidRPr="007B6F78">
        <w:rPr>
          <w:rFonts w:eastAsia="Times New Roman"/>
          <w:color w:val="000000" w:themeColor="text1"/>
          <w:sz w:val="27"/>
          <w:szCs w:val="27"/>
          <w:lang w:eastAsia="ru-RU"/>
        </w:rPr>
        <w:t>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p>
    <w:p w14:paraId="02C024B0"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 xml:space="preserve">6) согласие всех правообладателей объекта капитального строительства в случае реконструкции такого объекта, за исключением указанных в </w:t>
      </w:r>
      <w:hyperlink w:anchor="p2922" w:history="1">
        <w:r w:rsidRPr="007B6F78">
          <w:rPr>
            <w:rFonts w:eastAsia="Times New Roman"/>
            <w:color w:val="000000" w:themeColor="text1"/>
            <w:sz w:val="27"/>
            <w:szCs w:val="27"/>
            <w:lang w:eastAsia="ru-RU"/>
          </w:rPr>
          <w:t>пункте 6.2</w:t>
        </w:r>
      </w:hyperlink>
      <w:r w:rsidRPr="007B6F78">
        <w:rPr>
          <w:rFonts w:eastAsia="Times New Roman"/>
          <w:color w:val="000000" w:themeColor="text1"/>
          <w:sz w:val="27"/>
          <w:szCs w:val="27"/>
          <w:lang w:eastAsia="ru-RU"/>
        </w:rPr>
        <w:t xml:space="preserve"> настоящей части случаев реконструкции многоквартирного дома;</w:t>
      </w:r>
    </w:p>
    <w:p w14:paraId="204C1CB3"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 xml:space="preserve">6.1) в случае проведения реконструкции государственным (муниципальным) заказчиком, являющимся органом государственной власти (государственным </w:t>
      </w:r>
      <w:r w:rsidRPr="007B6F78">
        <w:rPr>
          <w:rFonts w:eastAsia="Times New Roman"/>
          <w:color w:val="000000" w:themeColor="text1"/>
          <w:sz w:val="27"/>
          <w:szCs w:val="27"/>
          <w:lang w:eastAsia="ru-RU"/>
        </w:rPr>
        <w:lastRenderedPageBreak/>
        <w:t>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14:paraId="22F5D1AD" w14:textId="77777777" w:rsidR="00707DAE" w:rsidRPr="007B6F78" w:rsidRDefault="00707DAE" w:rsidP="00707DAE">
      <w:pPr>
        <w:ind w:firstLine="709"/>
        <w:rPr>
          <w:rFonts w:ascii="Verdana" w:eastAsia="Times New Roman" w:hAnsi="Verdana"/>
          <w:color w:val="000000" w:themeColor="text1"/>
          <w:sz w:val="27"/>
          <w:szCs w:val="27"/>
          <w:lang w:eastAsia="ru-RU"/>
        </w:rPr>
      </w:pPr>
      <w:bookmarkStart w:id="27" w:name="p2922"/>
      <w:bookmarkEnd w:id="27"/>
      <w:r w:rsidRPr="007B6F78">
        <w:rPr>
          <w:rFonts w:eastAsia="Times New Roman"/>
          <w:color w:val="000000" w:themeColor="text1"/>
          <w:sz w:val="27"/>
          <w:szCs w:val="27"/>
          <w:lang w:eastAsia="ru-RU"/>
        </w:rPr>
        <w:t>6.2)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14:paraId="4B79B1BD" w14:textId="77777777" w:rsidR="00707DAE" w:rsidRPr="007B6F78" w:rsidRDefault="00707DAE" w:rsidP="00707DAE">
      <w:pPr>
        <w:ind w:firstLine="709"/>
        <w:rPr>
          <w:rFonts w:eastAsia="Times New Roman"/>
          <w:color w:val="000000" w:themeColor="text1"/>
          <w:sz w:val="27"/>
          <w:szCs w:val="27"/>
          <w:lang w:eastAsia="ru-RU"/>
        </w:rPr>
      </w:pPr>
      <w:bookmarkStart w:id="28" w:name="p2924"/>
      <w:bookmarkEnd w:id="28"/>
      <w:r w:rsidRPr="007B6F78">
        <w:rPr>
          <w:rFonts w:eastAsia="Times New Roman"/>
          <w:color w:val="000000" w:themeColor="text1"/>
          <w:sz w:val="27"/>
          <w:szCs w:val="27"/>
          <w:lang w:eastAsia="ru-RU"/>
        </w:rPr>
        <w:t>7) уникальный номер записи об аккредитации юридического лица, выдавшего положительное заключение негосударственной экспертизы проектной документации,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случае, если представлено заключение негосударственной экспертизы проектной документации;</w:t>
      </w:r>
    </w:p>
    <w:p w14:paraId="16A47BFA"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3F34D0E8" w14:textId="77777777" w:rsidR="00707DAE" w:rsidRPr="007B6F78" w:rsidRDefault="00707DAE" w:rsidP="00707DAE">
      <w:pPr>
        <w:ind w:firstLine="709"/>
        <w:rPr>
          <w:rFonts w:ascii="Verdana" w:eastAsia="Times New Roman" w:hAnsi="Verdana"/>
          <w:color w:val="000000" w:themeColor="text1"/>
          <w:sz w:val="27"/>
          <w:szCs w:val="27"/>
          <w:lang w:eastAsia="ru-RU"/>
        </w:rPr>
      </w:pPr>
      <w:bookmarkStart w:id="29" w:name="p2928"/>
      <w:bookmarkStart w:id="30" w:name="p2930"/>
      <w:bookmarkEnd w:id="29"/>
      <w:bookmarkEnd w:id="30"/>
      <w:r w:rsidRPr="007B6F78">
        <w:rPr>
          <w:rFonts w:eastAsia="Times New Roman"/>
          <w:color w:val="000000" w:themeColor="text1"/>
          <w:sz w:val="27"/>
          <w:szCs w:val="27"/>
          <w:lang w:eastAsia="ru-RU"/>
        </w:rPr>
        <w:t>9) копия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за исключением случая принятия решения о самостоятельном осуществлении комплексного развития территории.</w:t>
      </w:r>
    </w:p>
    <w:p w14:paraId="683F18C3" w14:textId="77777777" w:rsidR="00707DAE" w:rsidRPr="007B6F78" w:rsidRDefault="00707DAE" w:rsidP="00707DAE">
      <w:pPr>
        <w:ind w:firstLine="709"/>
        <w:rPr>
          <w:rFonts w:ascii="Verdana" w:eastAsia="Times New Roman" w:hAnsi="Verdana"/>
          <w:color w:val="000000" w:themeColor="text1"/>
          <w:sz w:val="27"/>
          <w:szCs w:val="27"/>
          <w:lang w:eastAsia="ru-RU"/>
        </w:rPr>
      </w:pPr>
      <w:bookmarkStart w:id="31" w:name="p2933"/>
      <w:bookmarkEnd w:id="31"/>
      <w:r w:rsidRPr="007B6F78">
        <w:rPr>
          <w:rFonts w:eastAsia="Times New Roman"/>
          <w:color w:val="000000" w:themeColor="text1"/>
          <w:sz w:val="27"/>
          <w:szCs w:val="27"/>
          <w:lang w:eastAsia="ru-RU"/>
        </w:rPr>
        <w:t xml:space="preserve">7.1. Документы (их копии или сведения, содержащиеся в них), указанные в пунктах 1 - </w:t>
      </w:r>
      <w:hyperlink w:anchor="p2917" w:history="1">
        <w:r w:rsidRPr="007B6F78">
          <w:rPr>
            <w:rFonts w:eastAsia="Times New Roman"/>
            <w:color w:val="000000" w:themeColor="text1"/>
            <w:sz w:val="27"/>
            <w:szCs w:val="27"/>
            <w:lang w:eastAsia="ru-RU"/>
          </w:rPr>
          <w:t>5</w:t>
        </w:r>
      </w:hyperlink>
      <w:r w:rsidRPr="007B6F78">
        <w:rPr>
          <w:rFonts w:eastAsia="Times New Roman"/>
          <w:color w:val="000000" w:themeColor="text1"/>
          <w:sz w:val="27"/>
          <w:szCs w:val="27"/>
          <w:lang w:eastAsia="ru-RU"/>
        </w:rPr>
        <w:t xml:space="preserve">, </w:t>
      </w:r>
      <w:hyperlink w:anchor="p2924" w:history="1">
        <w:r w:rsidRPr="007B6F78">
          <w:rPr>
            <w:rFonts w:eastAsia="Times New Roman"/>
            <w:color w:val="000000" w:themeColor="text1"/>
            <w:sz w:val="27"/>
            <w:szCs w:val="27"/>
            <w:lang w:eastAsia="ru-RU"/>
          </w:rPr>
          <w:t>7</w:t>
        </w:r>
      </w:hyperlink>
      <w:r w:rsidRPr="007B6F78">
        <w:rPr>
          <w:rFonts w:eastAsia="Times New Roman"/>
          <w:color w:val="000000" w:themeColor="text1"/>
          <w:sz w:val="27"/>
          <w:szCs w:val="27"/>
          <w:lang w:eastAsia="ru-RU"/>
        </w:rPr>
        <w:t xml:space="preserve">, </w:t>
      </w:r>
      <w:hyperlink w:anchor="p2928" w:history="1">
        <w:r w:rsidRPr="007B6F78">
          <w:rPr>
            <w:rFonts w:eastAsia="Times New Roman"/>
            <w:color w:val="000000" w:themeColor="text1"/>
            <w:sz w:val="27"/>
            <w:szCs w:val="27"/>
            <w:lang w:eastAsia="ru-RU"/>
          </w:rPr>
          <w:t>9</w:t>
        </w:r>
      </w:hyperlink>
      <w:r w:rsidRPr="007B6F78">
        <w:rPr>
          <w:rFonts w:eastAsia="Times New Roman"/>
          <w:color w:val="000000" w:themeColor="text1"/>
          <w:sz w:val="27"/>
          <w:szCs w:val="27"/>
          <w:lang w:eastAsia="ru-RU"/>
        </w:rPr>
        <w:t xml:space="preserve"> и </w:t>
      </w:r>
      <w:hyperlink w:anchor="p2930" w:history="1">
        <w:r w:rsidRPr="007B6F78">
          <w:rPr>
            <w:rFonts w:eastAsia="Times New Roman"/>
            <w:color w:val="000000" w:themeColor="text1"/>
            <w:sz w:val="27"/>
            <w:szCs w:val="27"/>
            <w:lang w:eastAsia="ru-RU"/>
          </w:rPr>
          <w:t>10 части 7</w:t>
        </w:r>
      </w:hyperlink>
      <w:r w:rsidRPr="007B6F78">
        <w:rPr>
          <w:rFonts w:eastAsia="Times New Roman"/>
          <w:color w:val="000000" w:themeColor="text1"/>
          <w:sz w:val="27"/>
          <w:szCs w:val="27"/>
          <w:lang w:eastAsia="ru-RU"/>
        </w:rPr>
        <w:t xml:space="preserve"> настоящей статьи, запрашиваются органами, указанными в абзаце первом части 7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застройщик не представил указанные документы самостоятельно.</w:t>
      </w:r>
    </w:p>
    <w:p w14:paraId="57A5F1CA"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 xml:space="preserve">По межведомственным запросам органов, указанных в абзаце первом части 7 настоящей статьи,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w:t>
      </w:r>
      <w:r w:rsidRPr="007B6F78">
        <w:rPr>
          <w:rFonts w:eastAsia="Times New Roman"/>
          <w:color w:val="000000" w:themeColor="text1"/>
          <w:sz w:val="27"/>
          <w:szCs w:val="27"/>
          <w:lang w:eastAsia="ru-RU"/>
        </w:rPr>
        <w:lastRenderedPageBreak/>
        <w:t>документы, в срок не позднее трех рабочих дней со дня получения соответствующего межведомственного запроса.</w:t>
      </w:r>
    </w:p>
    <w:p w14:paraId="1439C361" w14:textId="77777777" w:rsidR="00707DAE" w:rsidRPr="007B6F78" w:rsidRDefault="00707DAE" w:rsidP="00707DAE">
      <w:pPr>
        <w:ind w:firstLine="709"/>
        <w:rPr>
          <w:rFonts w:eastAsia="Times New Roman"/>
          <w:color w:val="000000" w:themeColor="text1"/>
          <w:sz w:val="27"/>
          <w:szCs w:val="27"/>
          <w:lang w:eastAsia="ru-RU"/>
        </w:rPr>
      </w:pPr>
      <w:bookmarkStart w:id="32" w:name="p2938"/>
      <w:bookmarkEnd w:id="32"/>
      <w:r w:rsidRPr="007B6F78">
        <w:rPr>
          <w:rFonts w:eastAsia="Times New Roman"/>
          <w:color w:val="000000" w:themeColor="text1"/>
          <w:sz w:val="27"/>
          <w:szCs w:val="27"/>
          <w:lang w:eastAsia="ru-RU"/>
        </w:rPr>
        <w:t xml:space="preserve">7.2. Документы, указанные в пунктах 1, 3 и </w:t>
      </w:r>
      <w:hyperlink w:anchor="p2910" w:history="1">
        <w:r w:rsidRPr="007B6F78">
          <w:rPr>
            <w:rFonts w:eastAsia="Times New Roman"/>
            <w:color w:val="000000" w:themeColor="text1"/>
            <w:sz w:val="27"/>
            <w:szCs w:val="27"/>
            <w:lang w:eastAsia="ru-RU"/>
          </w:rPr>
          <w:t>4 части 7</w:t>
        </w:r>
      </w:hyperlink>
      <w:r w:rsidRPr="007B6F78">
        <w:rPr>
          <w:rFonts w:eastAsia="Times New Roman"/>
          <w:color w:val="000000" w:themeColor="text1"/>
          <w:sz w:val="27"/>
          <w:szCs w:val="27"/>
          <w:lang w:eastAsia="ru-RU"/>
        </w:rPr>
        <w:t xml:space="preserve">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14:paraId="0709106C"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 xml:space="preserve">7.3. В случае, если земельный участок или земельные участки для строительства, реконструкции объекта федерального значения, объекта регионального значения или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 выдача разрешения на строительство такого объекта допускается до образования указанных земельного участка или земельных участков в соответствии с земельным законодательством на основании утвержденного проекта межевания территории и (или) выданного в соответствии с </w:t>
      </w:r>
      <w:hyperlink r:id="rId34" w:history="1">
        <w:r w:rsidRPr="007B6F78">
          <w:rPr>
            <w:rFonts w:eastAsia="Times New Roman"/>
            <w:color w:val="000000" w:themeColor="text1"/>
            <w:sz w:val="27"/>
            <w:szCs w:val="27"/>
            <w:lang w:eastAsia="ru-RU"/>
          </w:rPr>
          <w:t>частью 1.1 статьи 57.3</w:t>
        </w:r>
      </w:hyperlink>
      <w:r w:rsidRPr="007B6F78">
        <w:rPr>
          <w:rFonts w:eastAsia="Times New Roman"/>
          <w:color w:val="000000" w:themeColor="text1"/>
          <w:sz w:val="27"/>
          <w:szCs w:val="27"/>
          <w:lang w:eastAsia="ru-RU"/>
        </w:rPr>
        <w:t xml:space="preserve"> Градостроительного кодекса Российской Федерации,</w:t>
      </w:r>
      <w:r w:rsidRPr="007B6F78">
        <w:rPr>
          <w:rFonts w:ascii="Verdana" w:eastAsia="Times New Roman" w:hAnsi="Verdana"/>
          <w:color w:val="000000" w:themeColor="text1"/>
          <w:sz w:val="27"/>
          <w:szCs w:val="27"/>
          <w:lang w:eastAsia="ru-RU"/>
        </w:rPr>
        <w:t xml:space="preserve"> </w:t>
      </w:r>
      <w:r w:rsidRPr="007B6F78">
        <w:rPr>
          <w:rFonts w:eastAsia="Times New Roman"/>
          <w:color w:val="000000" w:themeColor="text1"/>
          <w:sz w:val="27"/>
          <w:szCs w:val="27"/>
          <w:lang w:eastAsia="ru-RU"/>
        </w:rPr>
        <w:t>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В этом случае предоставление правоустанавливающих документов на земельный участок для выдачи разрешения на строительство объекта капитального строительства не требуется. Вместо данных правоустанавливающих документов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если в соответствии с настоящей частью выдано разрешение на строительство объекта федерального значения, объекта регионального значения, объекта местного значения, строительство, реконструкция которых осуществляются в том числе на земельных участках, подлежащих изъятию для государственных или муниципальных нужд в соответствии с утвержденным проектом межевания территории по основаниям, предусмотренным земельным законодательством, указанные строительство, реконструкция не допускаются до прекращения в установленном земельным законодательством порядке прав третьих лиц на такие земельные участки в связи с их изъятием для государственных или муниципальных нужд.</w:t>
      </w:r>
    </w:p>
    <w:p w14:paraId="01C7AAD9"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7.4. Прием от застройщика заявления о выдаче разрешения на строительство объекта капитального строительства, документов, необходимых для получения указанного разрешения, информирование о порядке и ходе предоставления услуги и выдача указанного разрешения могут осуществляться:</w:t>
      </w:r>
    </w:p>
    <w:p w14:paraId="63F1EF5E"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1) непосредственно уполномоченными на выдачу разрешений на строительство в соответствии с </w:t>
      </w:r>
      <w:hyperlink r:id="rId35" w:history="1">
        <w:r w:rsidRPr="007B6F78">
          <w:rPr>
            <w:rFonts w:eastAsia="Times New Roman"/>
            <w:color w:val="000000" w:themeColor="text1"/>
            <w:sz w:val="27"/>
            <w:szCs w:val="27"/>
            <w:lang w:eastAsia="ru-RU"/>
          </w:rPr>
          <w:t>частями 4</w:t>
        </w:r>
      </w:hyperlink>
      <w:r w:rsidRPr="007B6F78">
        <w:rPr>
          <w:rFonts w:eastAsia="Times New Roman"/>
          <w:color w:val="000000" w:themeColor="text1"/>
          <w:sz w:val="27"/>
          <w:szCs w:val="27"/>
          <w:lang w:eastAsia="ru-RU"/>
        </w:rPr>
        <w:t xml:space="preserve"> - </w:t>
      </w:r>
      <w:hyperlink r:id="rId36" w:history="1">
        <w:r w:rsidRPr="007B6F78">
          <w:rPr>
            <w:rFonts w:eastAsia="Times New Roman"/>
            <w:color w:val="000000" w:themeColor="text1"/>
            <w:sz w:val="27"/>
            <w:szCs w:val="27"/>
            <w:lang w:eastAsia="ru-RU"/>
          </w:rPr>
          <w:t>6</w:t>
        </w:r>
      </w:hyperlink>
      <w:r w:rsidRPr="007B6F78">
        <w:rPr>
          <w:rFonts w:eastAsia="Times New Roman"/>
          <w:color w:val="000000" w:themeColor="text1"/>
          <w:sz w:val="27"/>
          <w:szCs w:val="27"/>
          <w:lang w:eastAsia="ru-RU"/>
        </w:rPr>
        <w:t xml:space="preserve"> настоящей статьи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w:t>
      </w:r>
      <w:r w:rsidRPr="007B6F78">
        <w:rPr>
          <w:rFonts w:eastAsia="Times New Roman"/>
          <w:color w:val="000000" w:themeColor="text1"/>
          <w:sz w:val="27"/>
          <w:szCs w:val="27"/>
          <w:lang w:eastAsia="ru-RU"/>
        </w:rPr>
        <w:lastRenderedPageBreak/>
        <w:t>корпорацией по атомной энергии «Росатом», Государственной корпорацией по космической деятельности «Роскосмос»;</w:t>
      </w:r>
    </w:p>
    <w:p w14:paraId="5378CD41"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2)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в соответствии с </w:t>
      </w:r>
      <w:hyperlink r:id="rId37" w:history="1">
        <w:r w:rsidRPr="007B6F78">
          <w:rPr>
            <w:rFonts w:eastAsia="Times New Roman"/>
            <w:color w:val="000000" w:themeColor="text1"/>
            <w:sz w:val="27"/>
            <w:szCs w:val="27"/>
            <w:lang w:eastAsia="ru-RU"/>
          </w:rPr>
          <w:t>частями 4</w:t>
        </w:r>
      </w:hyperlink>
      <w:r w:rsidRPr="007B6F78">
        <w:rPr>
          <w:rFonts w:eastAsia="Times New Roman"/>
          <w:color w:val="000000" w:themeColor="text1"/>
          <w:sz w:val="27"/>
          <w:szCs w:val="27"/>
          <w:lang w:eastAsia="ru-RU"/>
        </w:rPr>
        <w:t xml:space="preserve"> - </w:t>
      </w:r>
      <w:hyperlink r:id="rId38" w:history="1">
        <w:r w:rsidRPr="007B6F78">
          <w:rPr>
            <w:rFonts w:eastAsia="Times New Roman"/>
            <w:color w:val="000000" w:themeColor="text1"/>
            <w:sz w:val="27"/>
            <w:szCs w:val="27"/>
            <w:lang w:eastAsia="ru-RU"/>
          </w:rPr>
          <w:t>6</w:t>
        </w:r>
      </w:hyperlink>
      <w:r w:rsidRPr="007B6F78">
        <w:rPr>
          <w:rFonts w:eastAsia="Times New Roman"/>
          <w:color w:val="000000" w:themeColor="text1"/>
          <w:sz w:val="27"/>
          <w:szCs w:val="27"/>
          <w:lang w:eastAsia="ru-RU"/>
        </w:rPr>
        <w:t xml:space="preserve"> настоящей статьи 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14:paraId="5C671ADE"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3) с использованием единого портала государственных и муниципальных услуг или региональных порталов государственных и муниципальных услуг;</w:t>
      </w:r>
    </w:p>
    <w:p w14:paraId="7A7E91D5" w14:textId="77777777" w:rsidR="00707DAE" w:rsidRPr="007B6F78" w:rsidRDefault="00707DAE" w:rsidP="00707DAE">
      <w:pPr>
        <w:ind w:firstLine="709"/>
        <w:rPr>
          <w:rFonts w:eastAsia="Times New Roman"/>
          <w:color w:val="000000" w:themeColor="text1"/>
          <w:sz w:val="27"/>
          <w:szCs w:val="27"/>
          <w:lang w:eastAsia="ru-RU"/>
        </w:rPr>
      </w:pPr>
      <w:bookmarkStart w:id="33" w:name="p5"/>
      <w:bookmarkEnd w:id="33"/>
      <w:r w:rsidRPr="007B6F78">
        <w:rPr>
          <w:rFonts w:eastAsia="Times New Roman"/>
          <w:color w:val="000000" w:themeColor="text1"/>
          <w:sz w:val="27"/>
          <w:szCs w:val="27"/>
          <w:lang w:eastAsia="ru-RU"/>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64AD9AC1"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5) для застройщиков, наименования которых содержат слова «специализированный застройщик», наряду со способами, указанными в </w:t>
      </w:r>
      <w:hyperlink w:anchor="p2" w:history="1">
        <w:r w:rsidRPr="007B6F78">
          <w:rPr>
            <w:rFonts w:eastAsia="Times New Roman"/>
            <w:color w:val="000000" w:themeColor="text1"/>
            <w:sz w:val="27"/>
            <w:szCs w:val="27"/>
            <w:lang w:eastAsia="ru-RU"/>
          </w:rPr>
          <w:t>пунктах                    1</w:t>
        </w:r>
      </w:hyperlink>
      <w:r w:rsidRPr="007B6F78">
        <w:rPr>
          <w:rFonts w:eastAsia="Times New Roman"/>
          <w:color w:val="000000" w:themeColor="text1"/>
          <w:sz w:val="27"/>
          <w:szCs w:val="27"/>
          <w:lang w:eastAsia="ru-RU"/>
        </w:rPr>
        <w:t xml:space="preserve"> - </w:t>
      </w:r>
      <w:hyperlink w:anchor="p5" w:history="1">
        <w:r w:rsidRPr="007B6F78">
          <w:rPr>
            <w:rFonts w:eastAsia="Times New Roman"/>
            <w:color w:val="000000" w:themeColor="text1"/>
            <w:sz w:val="27"/>
            <w:szCs w:val="27"/>
            <w:lang w:eastAsia="ru-RU"/>
          </w:rPr>
          <w:t>4</w:t>
        </w:r>
      </w:hyperlink>
      <w:r w:rsidRPr="007B6F78">
        <w:rPr>
          <w:rFonts w:eastAsia="Times New Roman"/>
          <w:color w:val="000000" w:themeColor="text1"/>
          <w:sz w:val="27"/>
          <w:szCs w:val="27"/>
          <w:lang w:eastAsia="ru-RU"/>
        </w:rPr>
        <w:t xml:space="preserve"> настоящей части с использованием единой информационной системы жилищного строительства, предусмотренной Федеральным </w:t>
      </w:r>
      <w:hyperlink r:id="rId39" w:history="1">
        <w:r w:rsidRPr="007B6F78">
          <w:rPr>
            <w:rFonts w:eastAsia="Times New Roman"/>
            <w:color w:val="000000" w:themeColor="text1"/>
            <w:sz w:val="27"/>
            <w:szCs w:val="27"/>
            <w:lang w:eastAsia="ru-RU"/>
          </w:rPr>
          <w:t>законом</w:t>
        </w:r>
      </w:hyperlink>
      <w:r w:rsidRPr="007B6F78">
        <w:rPr>
          <w:rFonts w:eastAsia="Times New Roman"/>
          <w:color w:val="000000" w:themeColor="text1"/>
          <w:sz w:val="27"/>
          <w:szCs w:val="27"/>
          <w:lang w:eastAsia="ru-RU"/>
        </w:rPr>
        <w:t xml:space="preserve"> </w:t>
      </w:r>
      <w:r w:rsidR="00182F6D" w:rsidRPr="007B6F78">
        <w:rPr>
          <w:rFonts w:eastAsia="Times New Roman"/>
          <w:color w:val="000000" w:themeColor="text1"/>
          <w:sz w:val="27"/>
          <w:szCs w:val="27"/>
          <w:lang w:eastAsia="ru-RU"/>
        </w:rPr>
        <w:t xml:space="preserve">                              </w:t>
      </w:r>
      <w:r w:rsidRPr="007B6F78">
        <w:rPr>
          <w:rFonts w:eastAsia="Times New Roman"/>
          <w:color w:val="000000" w:themeColor="text1"/>
          <w:sz w:val="27"/>
          <w:szCs w:val="27"/>
          <w:lang w:eastAsia="ru-RU"/>
        </w:rPr>
        <w:t>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7316BA0C"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8. Не допускается требовать иные документы для получения разрешения на строительство, за исключением указанных в части 7 настоящей статьи документов. Документы, предусмотренные частью 7 настоящей статьи, могут быть направлены в электронной форме. Разрешение на строительство выдается в форме электронного документа, подписанного электронной подписью, в случае, если это указано в заявлении о выдаче разрешения на строительство.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строительство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части 7 настоящей статьи документов и выдача разрешений на строительство осуществляются исключительно в электронной форме. Порядок направления документов, указанных в части 7 настоящей статьи, в уполномоченные на выдачу разрешений на строительство федеральные органы исполнительной власти, органы исполнительной власти субъектов Российской Федерации, органы местного самоуправления и организации в электронной форме устанавливается Правительством Российской Федерации.</w:t>
      </w:r>
    </w:p>
    <w:p w14:paraId="49EC59B1" w14:textId="77777777" w:rsidR="00707DAE" w:rsidRPr="007B6F78" w:rsidRDefault="00707DAE" w:rsidP="00707DAE">
      <w:pPr>
        <w:ind w:firstLine="709"/>
        <w:rPr>
          <w:rFonts w:eastAsia="Times New Roman"/>
          <w:color w:val="000000" w:themeColor="text1"/>
          <w:sz w:val="27"/>
          <w:szCs w:val="27"/>
          <w:lang w:eastAsia="ru-RU"/>
        </w:rPr>
      </w:pPr>
      <w:bookmarkStart w:id="34" w:name="p2944"/>
      <w:bookmarkEnd w:id="34"/>
      <w:r w:rsidRPr="007B6F78">
        <w:rPr>
          <w:rFonts w:eastAsia="Times New Roman"/>
          <w:color w:val="000000" w:themeColor="text1"/>
          <w:sz w:val="27"/>
          <w:szCs w:val="27"/>
          <w:lang w:eastAsia="ru-RU"/>
        </w:rPr>
        <w:t xml:space="preserve">8.1.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w:t>
      </w:r>
      <w:r w:rsidRPr="007B6F78">
        <w:rPr>
          <w:rFonts w:eastAsia="Times New Roman"/>
          <w:color w:val="000000" w:themeColor="text1"/>
          <w:sz w:val="27"/>
          <w:szCs w:val="27"/>
          <w:lang w:eastAsia="ru-RU"/>
        </w:rPr>
        <w:lastRenderedPageBreak/>
        <w:t>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0B39B48B" w14:textId="77777777" w:rsidR="00707DAE" w:rsidRPr="007B6F78" w:rsidRDefault="00707DAE" w:rsidP="00707DAE">
      <w:pPr>
        <w:ind w:firstLine="709"/>
        <w:rPr>
          <w:rFonts w:eastAsia="Times New Roman"/>
          <w:color w:val="000000" w:themeColor="text1"/>
          <w:sz w:val="27"/>
          <w:szCs w:val="27"/>
          <w:lang w:eastAsia="ru-RU"/>
        </w:rPr>
      </w:pPr>
      <w:bookmarkStart w:id="35" w:name="p2946"/>
      <w:bookmarkEnd w:id="35"/>
      <w:r w:rsidRPr="007B6F78">
        <w:rPr>
          <w:rFonts w:eastAsia="Times New Roman"/>
          <w:color w:val="000000" w:themeColor="text1"/>
          <w:sz w:val="27"/>
          <w:szCs w:val="27"/>
          <w:lang w:eastAsia="ru-RU"/>
        </w:rPr>
        <w:t>8.2. 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 июня 2002 г. № 73-ФЗ «Об объектах культурного наследия (памятниках истории и культуры) народов Российской Федерации»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w:t>
      </w:r>
    </w:p>
    <w:p w14:paraId="3FCFF8C9"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9. Уполномоченные на выдачу разрешений на строительство орган местного самоуправления в течение семи рабочих дней со дня получения заявления о выдаче разрешения на строительство, за исключением случая, предусмотренного </w:t>
      </w:r>
      <w:hyperlink w:anchor="p2955" w:history="1">
        <w:r w:rsidRPr="007B6F78">
          <w:rPr>
            <w:rFonts w:eastAsia="Times New Roman"/>
            <w:color w:val="000000" w:themeColor="text1"/>
            <w:sz w:val="27"/>
            <w:szCs w:val="27"/>
            <w:lang w:eastAsia="ru-RU"/>
          </w:rPr>
          <w:t>частью 9.1</w:t>
        </w:r>
      </w:hyperlink>
      <w:r w:rsidRPr="007B6F78">
        <w:rPr>
          <w:rFonts w:eastAsia="Times New Roman"/>
          <w:color w:val="000000" w:themeColor="text1"/>
          <w:sz w:val="27"/>
          <w:szCs w:val="27"/>
          <w:lang w:eastAsia="ru-RU"/>
        </w:rPr>
        <w:t xml:space="preserve"> настоящей статьи:</w:t>
      </w:r>
    </w:p>
    <w:p w14:paraId="28880B04"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 проводят проверку наличия документов, необходимых для принятия решения о выдаче разрешения на строительство;</w:t>
      </w:r>
    </w:p>
    <w:p w14:paraId="061B63AF"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14:paraId="63CBF222"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3) выдают разрешение на строительство или отказывают в выдаче такого разрешения с указанием причин отказа.</w:t>
      </w:r>
    </w:p>
    <w:p w14:paraId="22150015" w14:textId="77777777" w:rsidR="00707DAE" w:rsidRPr="007B6F78" w:rsidRDefault="00707DAE" w:rsidP="00707DAE">
      <w:pPr>
        <w:ind w:firstLine="709"/>
        <w:rPr>
          <w:rFonts w:eastAsia="Times New Roman"/>
          <w:color w:val="000000" w:themeColor="text1"/>
          <w:sz w:val="27"/>
          <w:szCs w:val="27"/>
          <w:lang w:eastAsia="ru-RU"/>
        </w:rPr>
      </w:pPr>
      <w:bookmarkStart w:id="36" w:name="p2955"/>
      <w:bookmarkEnd w:id="36"/>
      <w:r w:rsidRPr="007B6F78">
        <w:rPr>
          <w:rFonts w:eastAsia="Times New Roman"/>
          <w:color w:val="000000" w:themeColor="text1"/>
          <w:sz w:val="27"/>
          <w:szCs w:val="27"/>
          <w:lang w:eastAsia="ru-RU"/>
        </w:rPr>
        <w:t xml:space="preserve">9.1.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w:t>
      </w:r>
      <w:hyperlink w:anchor="p2944" w:history="1">
        <w:r w:rsidRPr="007B6F78">
          <w:rPr>
            <w:rFonts w:eastAsia="Times New Roman"/>
            <w:color w:val="000000" w:themeColor="text1"/>
            <w:sz w:val="27"/>
            <w:szCs w:val="27"/>
            <w:lang w:eastAsia="ru-RU"/>
          </w:rPr>
          <w:t>части 8.1</w:t>
        </w:r>
      </w:hyperlink>
      <w:r w:rsidRPr="007B6F78">
        <w:rPr>
          <w:rFonts w:eastAsia="Times New Roman"/>
          <w:color w:val="000000" w:themeColor="text1"/>
          <w:sz w:val="27"/>
          <w:szCs w:val="27"/>
          <w:lang w:eastAsia="ru-RU"/>
        </w:rPr>
        <w:t xml:space="preserve"> настоящей статьи, либо в заявлении о выдаче разрешения на строительство не содержится указание на типовое архитектурное решение, в соответствии с которым </w:t>
      </w:r>
      <w:r w:rsidRPr="007B6F78">
        <w:rPr>
          <w:rFonts w:eastAsia="Times New Roman"/>
          <w:color w:val="000000" w:themeColor="text1"/>
          <w:sz w:val="27"/>
          <w:szCs w:val="27"/>
          <w:lang w:eastAsia="ru-RU"/>
        </w:rPr>
        <w:lastRenderedPageBreak/>
        <w:t>планируется строительство или реконструкция объекта капитального строительства, уполномоченный орган местного самоуправления.</w:t>
      </w:r>
    </w:p>
    <w:p w14:paraId="1AB0F787"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направляют приложенный к нему раздел проектной документации объекта капитального строительства, содержащий архитектурные решения, в орган исполнительной власти субъекта Российской Федерации, уполномоченный в области охраны объектов культурного наследия, или отказывают в выдаче разрешения на строительство при отсутствии документов, необходимых для принятия решения о выдаче разрешения на строительство;</w:t>
      </w:r>
    </w:p>
    <w:p w14:paraId="1214BDFA"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14:paraId="40C8E1AF"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14:paraId="7586C373"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9.2. Орган исполнительной власти субъекта Российской Федерации, уполномоченный в области охраны объектов культурного наследия, в течение двадцати пяти дней со дня поступления от органа или организации, уполномоченных в соответствии с Градостроительным кодексом Российской Федерации на выдачу разрешений на строительство, раздела проектной документации объекта капитального строительства, содержащего архитектурные решения, рассматривает указанный раздел проектной документации объекта капитального строительства и направляет в указанные орган или организацию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Направление органом или организацией, уполномоченными в соответствии с Градостроительным кодексом Российской Федерации на выдачу разрешений на строительство, указанного раздела проектной документации объекта капитального строительства в орган исполнительной власти субъекта Российской Федерации, уполномоченный в области охраны объектов культурного наследия, и направление органом исполнительной власти субъекта Российской Федерации, уполномоченным в области охраны объектов культурного наследия, указанных в настоящей части заключений в орган или организацию, уполномоченные в соответствии с Градостроительным кодексом на выдачу разрешений на </w:t>
      </w:r>
      <w:r w:rsidRPr="007B6F78">
        <w:rPr>
          <w:rFonts w:eastAsia="Times New Roman"/>
          <w:color w:val="000000" w:themeColor="text1"/>
          <w:sz w:val="27"/>
          <w:szCs w:val="27"/>
          <w:lang w:eastAsia="ru-RU"/>
        </w:rPr>
        <w:lastRenderedPageBreak/>
        <w:t>строительство, осуществляются в порядке межведомственного информационного взаимодействия.</w:t>
      </w:r>
    </w:p>
    <w:p w14:paraId="4E04FA8D" w14:textId="77777777" w:rsidR="00707DAE" w:rsidRPr="007B6F78" w:rsidRDefault="00707DAE" w:rsidP="00707DAE">
      <w:pPr>
        <w:ind w:firstLine="709"/>
        <w:rPr>
          <w:rFonts w:eastAsia="Times New Roman"/>
          <w:color w:val="000000" w:themeColor="text1"/>
          <w:sz w:val="27"/>
          <w:szCs w:val="27"/>
          <w:lang w:eastAsia="ru-RU"/>
        </w:rPr>
      </w:pPr>
      <w:bookmarkStart w:id="37" w:name="p2965"/>
      <w:bookmarkEnd w:id="37"/>
      <w:r w:rsidRPr="007B6F78">
        <w:rPr>
          <w:rFonts w:eastAsia="Times New Roman"/>
          <w:color w:val="000000" w:themeColor="text1"/>
          <w:sz w:val="27"/>
          <w:szCs w:val="27"/>
          <w:lang w:eastAsia="ru-RU"/>
        </w:rPr>
        <w:t>10. Уполномоченный на выдачу разрешений на строительство орган местного самоуправления по заявлению застройщика может выдать разрешение на отдельные этапы строительства, реконструкции.</w:t>
      </w:r>
    </w:p>
    <w:p w14:paraId="300CE318"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11. Уполномоченный на выдачу разрешений на строительство орган местного самоуправления отказывает в выдаче разрешения на строительство при отсутствии документов, предусмотренных </w:t>
      </w:r>
      <w:hyperlink w:anchor="p2928" w:history="1">
        <w:r w:rsidRPr="007B6F78">
          <w:rPr>
            <w:rFonts w:eastAsia="Times New Roman"/>
            <w:color w:val="000000" w:themeColor="text1"/>
            <w:sz w:val="27"/>
            <w:szCs w:val="27"/>
            <w:lang w:eastAsia="ru-RU"/>
          </w:rPr>
          <w:t>частью 7</w:t>
        </w:r>
      </w:hyperlink>
      <w:r w:rsidRPr="007B6F78">
        <w:rPr>
          <w:rFonts w:eastAsia="Times New Roman"/>
          <w:color w:val="000000" w:themeColor="text1"/>
          <w:sz w:val="27"/>
          <w:szCs w:val="27"/>
          <w:lang w:eastAsia="ru-RU"/>
        </w:rPr>
        <w:t xml:space="preserve"> настоящей статьи, или несоответствии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частью 7.1 настоящей статьи, не может являться основанием для отказа в выдаче разрешения на строительство. В случае, предусмотренном </w:t>
      </w:r>
      <w:hyperlink w:anchor="p2955" w:history="1">
        <w:r w:rsidRPr="007B6F78">
          <w:rPr>
            <w:rFonts w:eastAsia="Times New Roman"/>
            <w:color w:val="000000" w:themeColor="text1"/>
            <w:sz w:val="27"/>
            <w:szCs w:val="27"/>
            <w:lang w:eastAsia="ru-RU"/>
          </w:rPr>
          <w:t>частью 9.1</w:t>
        </w:r>
      </w:hyperlink>
      <w:r w:rsidRPr="007B6F78">
        <w:rPr>
          <w:rFonts w:eastAsia="Times New Roman"/>
          <w:color w:val="000000" w:themeColor="text1"/>
          <w:sz w:val="27"/>
          <w:szCs w:val="27"/>
          <w:lang w:eastAsia="ru-RU"/>
        </w:rPr>
        <w:t xml:space="preserve"> настоящей статьи,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 принятия решения о самостоятельном осуществлении комплексного развития территории).</w:t>
      </w:r>
    </w:p>
    <w:p w14:paraId="7970CA76"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12. Отказ в выдаче разрешения на строительство может быть оспорен застройщиком в судебном порядке.</w:t>
      </w:r>
    </w:p>
    <w:p w14:paraId="7713FA4A"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13. Выдача разрешения на строительство осуществляется уполномоченным на выдачу разрешения на строительство органом местного самоуправления без взимания платы. В течение трех дней со дня выдачи разрешения на строительство указанный орган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w:t>
      </w:r>
      <w:r w:rsidRPr="007B6F78">
        <w:rPr>
          <w:rFonts w:eastAsia="Times New Roman"/>
          <w:color w:val="000000" w:themeColor="text1"/>
          <w:sz w:val="27"/>
          <w:szCs w:val="27"/>
          <w:lang w:eastAsia="ru-RU"/>
        </w:rPr>
        <w:lastRenderedPageBreak/>
        <w:t>объектов капитального строительства, указанных в пункте 5.1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14:paraId="5475D89A"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7"/>
          <w:szCs w:val="27"/>
          <w:lang w:eastAsia="ru-RU"/>
        </w:rPr>
        <w:t xml:space="preserve">13.1. В случаях, предусмотренных </w:t>
      </w:r>
      <w:hyperlink w:anchor="p2928" w:history="1">
        <w:r w:rsidRPr="007B6F78">
          <w:rPr>
            <w:rFonts w:eastAsia="Times New Roman"/>
            <w:color w:val="000000" w:themeColor="text1"/>
            <w:sz w:val="27"/>
            <w:szCs w:val="27"/>
            <w:lang w:eastAsia="ru-RU"/>
          </w:rPr>
          <w:t>пунктом 9 части 7</w:t>
        </w:r>
      </w:hyperlink>
      <w:r w:rsidRPr="007B6F78">
        <w:rPr>
          <w:rFonts w:eastAsia="Times New Roman"/>
          <w:color w:val="000000" w:themeColor="text1"/>
          <w:sz w:val="27"/>
          <w:szCs w:val="27"/>
          <w:lang w:eastAsia="ru-RU"/>
        </w:rPr>
        <w:t xml:space="preserve"> настоящей статьи, в течение трех рабочих дней со дня выдачи разрешения на строительство уполномоченный на выдачу разрешений на строительство орган местного самоуправления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w:t>
      </w:r>
      <w:r w:rsidRPr="007B6F78">
        <w:rPr>
          <w:rFonts w:eastAsia="Times New Roman"/>
          <w:color w:val="000000" w:themeColor="text1"/>
          <w:sz w:val="26"/>
          <w:szCs w:val="26"/>
          <w:lang w:eastAsia="ru-RU"/>
        </w:rPr>
        <w:t>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w:t>
      </w:r>
    </w:p>
    <w:p w14:paraId="48035F31"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14. Форма разрешения на строительство устанавливается уполномоченным Правительством Российской Федерации федеральным органом исполнительной власти.</w:t>
      </w:r>
    </w:p>
    <w:p w14:paraId="4467AD12"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 xml:space="preserve">15. В случае, предусмотренном </w:t>
      </w:r>
      <w:hyperlink w:anchor="p2946" w:history="1">
        <w:r w:rsidRPr="007B6F78">
          <w:rPr>
            <w:rFonts w:eastAsia="Times New Roman"/>
            <w:color w:val="000000" w:themeColor="text1"/>
            <w:sz w:val="26"/>
            <w:szCs w:val="26"/>
            <w:lang w:eastAsia="ru-RU"/>
          </w:rPr>
          <w:t>частью 8.2</w:t>
        </w:r>
      </w:hyperlink>
      <w:r w:rsidRPr="007B6F78">
        <w:rPr>
          <w:rFonts w:eastAsia="Times New Roman"/>
          <w:color w:val="000000" w:themeColor="text1"/>
          <w:sz w:val="26"/>
          <w:szCs w:val="26"/>
          <w:lang w:eastAsia="ru-RU"/>
        </w:rPr>
        <w:t xml:space="preserve"> настоящей статьи, в разрешении на строительство указывается типовое архитектурное решение объекта капитального строительства, в соответствии с которым планируется строительство или реконструкция объекта капитального строительства.</w:t>
      </w:r>
    </w:p>
    <w:p w14:paraId="58677650"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16. Выдача разрешения на строительство не требуется в случае:</w:t>
      </w:r>
    </w:p>
    <w:p w14:paraId="1432AEAF"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14:paraId="77643E52"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1.1) строительства, реконструкции объектов индивидуального жилищного строительства;</w:t>
      </w:r>
    </w:p>
    <w:p w14:paraId="5BB7CC52"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2) строительства, реконструкции объектов, не являющихся объектами капитального строительства;</w:t>
      </w:r>
    </w:p>
    <w:p w14:paraId="35263B6F"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3) строительства на земельном участке строений и сооружений вспомогательного использования;</w:t>
      </w:r>
    </w:p>
    <w:p w14:paraId="16C2DC68"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14:paraId="4C8E3568"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4.1) капитального ремонта объектов капитального строительства, в том числе в случае, указанном в части 11 статьи 52 Градостроительного кодекса Российской Федерации;</w:t>
      </w:r>
    </w:p>
    <w:p w14:paraId="06A3B665"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14:paraId="5198EB7A"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4.3) строительства, реконструкции посольств, консульств и представительств Российской Федерации за рубежом;</w:t>
      </w:r>
    </w:p>
    <w:p w14:paraId="728E764B"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4.4) строительства, реконструкции объектов, предназначенных для транспортировки природного газа под давлением до 1,2 мегапаскаля включительно;</w:t>
      </w:r>
    </w:p>
    <w:p w14:paraId="5E5D0651"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lastRenderedPageBreak/>
        <w:t>4.5) размещения антенных опор (мачт и башен) высотой до 50 метров, предназначенных для размещения средств связи;</w:t>
      </w:r>
    </w:p>
    <w:p w14:paraId="31C840FF"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5) иных случаях, если в соответствии с Градостроительным кодексом Российской Федерации,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14:paraId="6A723BDE"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17. Орган местного самоуправления, выдавший разрешение на строительство,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уполномоченный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сведений, документов, материалов, указанных в пунктах 3.1 - 3.3 и 6 части 5 статьи 56 Градостроительного кодекса Российской Федерации.</w:t>
      </w:r>
    </w:p>
    <w:p w14:paraId="3B6FAD8F"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 xml:space="preserve">18.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пунктом </w:t>
      </w:r>
      <w:r w:rsidRPr="007B6F78">
        <w:rPr>
          <w:color w:val="000000" w:themeColor="text1"/>
          <w:sz w:val="26"/>
          <w:szCs w:val="26"/>
        </w:rPr>
        <w:t xml:space="preserve">10 </w:t>
      </w:r>
      <w:r w:rsidRPr="007B6F78">
        <w:rPr>
          <w:rFonts w:eastAsia="Times New Roman"/>
          <w:color w:val="000000" w:themeColor="text1"/>
          <w:sz w:val="26"/>
          <w:szCs w:val="26"/>
          <w:lang w:eastAsia="ru-RU"/>
        </w:rPr>
        <w:t>настоящей статьи. Разрешение на индивидуальное жилищное строительство выдается на десять лет.</w:t>
      </w:r>
    </w:p>
    <w:p w14:paraId="46620EBB"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 xml:space="preserve">19.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w:t>
      </w:r>
      <w:hyperlink w:anchor="p3016" w:history="1">
        <w:r w:rsidRPr="007B6F78">
          <w:rPr>
            <w:rFonts w:eastAsia="Times New Roman"/>
            <w:color w:val="000000" w:themeColor="text1"/>
            <w:sz w:val="26"/>
            <w:szCs w:val="26"/>
            <w:lang w:eastAsia="ru-RU"/>
          </w:rPr>
          <w:t>частью 19.1</w:t>
        </w:r>
      </w:hyperlink>
      <w:r w:rsidRPr="007B6F78">
        <w:rPr>
          <w:rFonts w:eastAsia="Times New Roman"/>
          <w:color w:val="000000" w:themeColor="text1"/>
          <w:sz w:val="26"/>
          <w:szCs w:val="26"/>
          <w:lang w:eastAsia="ru-RU"/>
        </w:rPr>
        <w:t xml:space="preserve"> настоящей статьи.</w:t>
      </w:r>
    </w:p>
    <w:p w14:paraId="3ADBF639" w14:textId="77777777" w:rsidR="00707DAE" w:rsidRPr="007B6F78" w:rsidRDefault="00707DAE" w:rsidP="00707DAE">
      <w:pPr>
        <w:ind w:firstLine="709"/>
        <w:rPr>
          <w:rFonts w:eastAsia="Times New Roman"/>
          <w:color w:val="000000" w:themeColor="text1"/>
          <w:sz w:val="26"/>
          <w:szCs w:val="26"/>
          <w:lang w:eastAsia="ru-RU"/>
        </w:rPr>
      </w:pPr>
      <w:bookmarkStart w:id="38" w:name="p3016"/>
      <w:bookmarkEnd w:id="38"/>
      <w:r w:rsidRPr="007B6F78">
        <w:rPr>
          <w:rFonts w:eastAsia="Times New Roman"/>
          <w:color w:val="000000" w:themeColor="text1"/>
          <w:sz w:val="26"/>
          <w:szCs w:val="26"/>
          <w:lang w:eastAsia="ru-RU"/>
        </w:rPr>
        <w:t>19.1. Действие разрешения на строительство прекращается на основании решения уполномоченного на выдачу разрешений на строительство органа местного самоуправления, в случае:</w:t>
      </w:r>
    </w:p>
    <w:p w14:paraId="2381BDD4" w14:textId="77777777" w:rsidR="00707DAE" w:rsidRPr="007B6F78" w:rsidRDefault="00707DAE" w:rsidP="00707DAE">
      <w:pPr>
        <w:ind w:firstLine="709"/>
        <w:rPr>
          <w:rFonts w:eastAsia="Times New Roman"/>
          <w:color w:val="000000" w:themeColor="text1"/>
          <w:sz w:val="26"/>
          <w:szCs w:val="26"/>
          <w:lang w:eastAsia="ru-RU"/>
        </w:rPr>
      </w:pPr>
      <w:bookmarkStart w:id="39" w:name="p3018"/>
      <w:bookmarkEnd w:id="39"/>
      <w:r w:rsidRPr="007B6F78">
        <w:rPr>
          <w:rFonts w:eastAsia="Times New Roman"/>
          <w:color w:val="000000" w:themeColor="text1"/>
          <w:sz w:val="26"/>
          <w:szCs w:val="26"/>
          <w:lang w:eastAsia="ru-RU"/>
        </w:rPr>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14:paraId="435C2EAE"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1.1) 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приаэродромной территории;</w:t>
      </w:r>
    </w:p>
    <w:p w14:paraId="427799AF"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2) отказа от права собственности и иных прав на земельные участки;</w:t>
      </w:r>
    </w:p>
    <w:p w14:paraId="014FAB90" w14:textId="77777777" w:rsidR="00707DAE" w:rsidRPr="007B6F78" w:rsidRDefault="00707DAE" w:rsidP="00707DAE">
      <w:pPr>
        <w:ind w:firstLine="709"/>
        <w:rPr>
          <w:rFonts w:eastAsia="Times New Roman"/>
          <w:color w:val="000000" w:themeColor="text1"/>
          <w:sz w:val="26"/>
          <w:szCs w:val="26"/>
          <w:lang w:eastAsia="ru-RU"/>
        </w:rPr>
      </w:pPr>
      <w:bookmarkStart w:id="40" w:name="p3022"/>
      <w:bookmarkEnd w:id="40"/>
      <w:r w:rsidRPr="007B6F78">
        <w:rPr>
          <w:rFonts w:eastAsia="Times New Roman"/>
          <w:color w:val="000000" w:themeColor="text1"/>
          <w:sz w:val="26"/>
          <w:szCs w:val="26"/>
          <w:lang w:eastAsia="ru-RU"/>
        </w:rPr>
        <w:t>3) расторжения договора аренды и иных договоров, на основании которых у граждан и юридических лиц возникли права на земельные участки;</w:t>
      </w:r>
    </w:p>
    <w:p w14:paraId="687576BF"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14:paraId="7D596982" w14:textId="77777777" w:rsidR="00707DAE" w:rsidRPr="007B6F78" w:rsidRDefault="00707DAE" w:rsidP="00707DAE">
      <w:pPr>
        <w:ind w:firstLine="709"/>
        <w:rPr>
          <w:rFonts w:eastAsia="Times New Roman"/>
          <w:color w:val="000000" w:themeColor="text1"/>
          <w:sz w:val="26"/>
          <w:szCs w:val="26"/>
          <w:lang w:eastAsia="ru-RU"/>
        </w:rPr>
      </w:pPr>
      <w:bookmarkStart w:id="41" w:name="p3025"/>
      <w:bookmarkEnd w:id="41"/>
      <w:r w:rsidRPr="007B6F78">
        <w:rPr>
          <w:rFonts w:eastAsia="Times New Roman"/>
          <w:color w:val="000000" w:themeColor="text1"/>
          <w:sz w:val="26"/>
          <w:szCs w:val="26"/>
          <w:lang w:eastAsia="ru-RU"/>
        </w:rPr>
        <w:t xml:space="preserve">19.2. Уполномоченным на выдачу разрешений на строительство органом местного самоуправления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 основаниям, указанным в </w:t>
      </w:r>
      <w:hyperlink w:anchor="p3016" w:history="1">
        <w:r w:rsidRPr="007B6F78">
          <w:rPr>
            <w:rFonts w:eastAsia="Times New Roman"/>
            <w:color w:val="000000" w:themeColor="text1"/>
            <w:sz w:val="26"/>
            <w:szCs w:val="26"/>
            <w:lang w:eastAsia="ru-RU"/>
          </w:rPr>
          <w:t>части 19.1</w:t>
        </w:r>
      </w:hyperlink>
      <w:r w:rsidRPr="007B6F78">
        <w:rPr>
          <w:rFonts w:eastAsia="Times New Roman"/>
          <w:color w:val="000000" w:themeColor="text1"/>
          <w:sz w:val="26"/>
          <w:szCs w:val="26"/>
          <w:lang w:eastAsia="ru-RU"/>
        </w:rPr>
        <w:t xml:space="preserve"> настоящей статьи.</w:t>
      </w:r>
    </w:p>
    <w:p w14:paraId="6A3189A6"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 xml:space="preserve">19.3. Органы, уполномоченные на предоставление сведений из Единого государственного реестра недвижимости, предоставляют сведения о государственной регистрации прекращения прав на земельные участки по основаниям, указанным в </w:t>
      </w:r>
      <w:hyperlink w:anchor="p3018" w:history="1">
        <w:r w:rsidRPr="007B6F78">
          <w:rPr>
            <w:rFonts w:eastAsia="Times New Roman"/>
            <w:color w:val="000000" w:themeColor="text1"/>
            <w:sz w:val="26"/>
            <w:szCs w:val="26"/>
            <w:lang w:eastAsia="ru-RU"/>
          </w:rPr>
          <w:t>пунктах 1</w:t>
        </w:r>
      </w:hyperlink>
      <w:r w:rsidRPr="007B6F78">
        <w:rPr>
          <w:rFonts w:eastAsia="Times New Roman"/>
          <w:color w:val="000000" w:themeColor="text1"/>
          <w:sz w:val="26"/>
          <w:szCs w:val="26"/>
          <w:lang w:eastAsia="ru-RU"/>
        </w:rPr>
        <w:t xml:space="preserve"> - </w:t>
      </w:r>
      <w:hyperlink w:anchor="p3022" w:history="1">
        <w:r w:rsidRPr="007B6F78">
          <w:rPr>
            <w:rFonts w:eastAsia="Times New Roman"/>
            <w:color w:val="000000" w:themeColor="text1"/>
            <w:sz w:val="26"/>
            <w:szCs w:val="26"/>
            <w:lang w:eastAsia="ru-RU"/>
          </w:rPr>
          <w:t>3 части 19.1</w:t>
        </w:r>
      </w:hyperlink>
      <w:r w:rsidRPr="007B6F78">
        <w:rPr>
          <w:rFonts w:eastAsia="Times New Roman"/>
          <w:color w:val="000000" w:themeColor="text1"/>
          <w:sz w:val="26"/>
          <w:szCs w:val="26"/>
          <w:lang w:eastAsia="ru-RU"/>
        </w:rPr>
        <w:t xml:space="preserve"> настоящей статьи, посредством обеспечения доступа органам государственной власти и органам местного самоуправления к информационному ресурсу, содержащему сведения Единого государственного реестра недвижимости.</w:t>
      </w:r>
    </w:p>
    <w:p w14:paraId="097A9507"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 xml:space="preserve">19.4. Уполномоченным на выдачу разрешений на строительство органом местного самоуправления принимается также решение о прекращении действия разрешения на строительство в срок, указанный в </w:t>
      </w:r>
      <w:hyperlink w:anchor="p3025" w:history="1">
        <w:r w:rsidRPr="007B6F78">
          <w:rPr>
            <w:rFonts w:eastAsia="Times New Roman"/>
            <w:color w:val="000000" w:themeColor="text1"/>
            <w:sz w:val="26"/>
            <w:szCs w:val="26"/>
            <w:lang w:eastAsia="ru-RU"/>
          </w:rPr>
          <w:t>части 19.2</w:t>
        </w:r>
      </w:hyperlink>
      <w:r w:rsidRPr="007B6F78">
        <w:rPr>
          <w:rFonts w:eastAsia="Times New Roman"/>
          <w:color w:val="000000" w:themeColor="text1"/>
          <w:sz w:val="26"/>
          <w:szCs w:val="26"/>
          <w:lang w:eastAsia="ru-RU"/>
        </w:rPr>
        <w:t xml:space="preserve"> настоящей статьи, при получении одного из следующих документов:</w:t>
      </w:r>
    </w:p>
    <w:p w14:paraId="3EB3DA5A"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1)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14:paraId="14CC7A00"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14:paraId="03711A89" w14:textId="77777777" w:rsidR="00707DAE" w:rsidRPr="007B6F78" w:rsidRDefault="00707DAE" w:rsidP="00707DAE">
      <w:pPr>
        <w:ind w:firstLine="709"/>
        <w:rPr>
          <w:rFonts w:eastAsia="Times New Roman"/>
          <w:color w:val="000000" w:themeColor="text1"/>
          <w:sz w:val="26"/>
          <w:szCs w:val="26"/>
          <w:lang w:eastAsia="ru-RU"/>
        </w:rPr>
      </w:pPr>
      <w:bookmarkStart w:id="42" w:name="p3034"/>
      <w:bookmarkEnd w:id="42"/>
      <w:r w:rsidRPr="007B6F78">
        <w:rPr>
          <w:rFonts w:eastAsia="Times New Roman"/>
          <w:color w:val="000000" w:themeColor="text1"/>
          <w:sz w:val="26"/>
          <w:szCs w:val="26"/>
          <w:lang w:eastAsia="ru-RU"/>
        </w:rPr>
        <w:t>19.5.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14:paraId="2513A6A7" w14:textId="77777777" w:rsidR="00707DAE" w:rsidRPr="007B6F78" w:rsidRDefault="00707DAE" w:rsidP="00707DAE">
      <w:pPr>
        <w:ind w:firstLine="709"/>
        <w:rPr>
          <w:rFonts w:eastAsia="Times New Roman"/>
          <w:color w:val="000000" w:themeColor="text1"/>
          <w:sz w:val="26"/>
          <w:szCs w:val="26"/>
          <w:lang w:eastAsia="ru-RU"/>
        </w:rPr>
      </w:pPr>
      <w:bookmarkStart w:id="43" w:name="p3036"/>
      <w:bookmarkEnd w:id="43"/>
      <w:r w:rsidRPr="007B6F78">
        <w:rPr>
          <w:rFonts w:eastAsia="Times New Roman"/>
          <w:color w:val="000000" w:themeColor="text1"/>
          <w:sz w:val="26"/>
          <w:szCs w:val="26"/>
          <w:lang w:eastAsia="ru-RU"/>
        </w:rPr>
        <w:t>19.6. В случае образования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14:paraId="7DED26F0" w14:textId="77777777" w:rsidR="00707DAE" w:rsidRPr="007B6F78" w:rsidRDefault="00707DAE" w:rsidP="00707DAE">
      <w:pPr>
        <w:ind w:firstLine="709"/>
        <w:rPr>
          <w:rFonts w:eastAsia="Times New Roman"/>
          <w:color w:val="000000" w:themeColor="text1"/>
          <w:sz w:val="26"/>
          <w:szCs w:val="26"/>
          <w:lang w:eastAsia="ru-RU"/>
        </w:rPr>
      </w:pPr>
      <w:bookmarkStart w:id="44" w:name="p3038"/>
      <w:bookmarkEnd w:id="44"/>
      <w:r w:rsidRPr="007B6F78">
        <w:rPr>
          <w:rFonts w:eastAsia="Times New Roman"/>
          <w:color w:val="000000" w:themeColor="text1"/>
          <w:sz w:val="26"/>
          <w:szCs w:val="26"/>
          <w:lang w:eastAsia="ru-RU"/>
        </w:rPr>
        <w:t>19.7.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Градостроительным кодексом Российской Федерации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14:paraId="0DFBAFF7"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19.8. В случае, если земельные участки были образованы в границах зоны размещения линейного объекта, предусмотренной проектом планировки территории, и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14:paraId="0B9A4411" w14:textId="77777777" w:rsidR="00707DAE" w:rsidRPr="007B6F78" w:rsidRDefault="00707DAE" w:rsidP="00707DAE">
      <w:pPr>
        <w:ind w:firstLine="709"/>
        <w:rPr>
          <w:rFonts w:eastAsia="Times New Roman"/>
          <w:color w:val="000000" w:themeColor="text1"/>
          <w:sz w:val="26"/>
          <w:szCs w:val="26"/>
          <w:lang w:eastAsia="ru-RU"/>
        </w:rPr>
      </w:pPr>
      <w:bookmarkStart w:id="45" w:name="p3042"/>
      <w:bookmarkEnd w:id="45"/>
      <w:r w:rsidRPr="007B6F78">
        <w:rPr>
          <w:rFonts w:eastAsia="Times New Roman"/>
          <w:color w:val="000000" w:themeColor="text1"/>
          <w:sz w:val="26"/>
          <w:szCs w:val="26"/>
          <w:lang w:eastAsia="ru-RU"/>
        </w:rPr>
        <w:t xml:space="preserve">19.9.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w:t>
      </w:r>
      <w:r w:rsidRPr="007B6F78">
        <w:rPr>
          <w:rFonts w:eastAsia="Times New Roman"/>
          <w:color w:val="000000" w:themeColor="text1"/>
          <w:sz w:val="26"/>
          <w:szCs w:val="26"/>
          <w:lang w:eastAsia="ru-RU"/>
        </w:rPr>
        <w:lastRenderedPageBreak/>
        <w:t>недр и необходимом для ведения работ, связанных с пользованием недрами, в соответствии с ранее выданным разрешением на строительство.</w:t>
      </w:r>
    </w:p>
    <w:p w14:paraId="3831EF88" w14:textId="77777777" w:rsidR="00707DAE" w:rsidRPr="007B6F78" w:rsidRDefault="00707DAE" w:rsidP="00707DAE">
      <w:pPr>
        <w:ind w:firstLine="709"/>
        <w:rPr>
          <w:rFonts w:eastAsia="Times New Roman"/>
          <w:color w:val="000000" w:themeColor="text1"/>
          <w:sz w:val="26"/>
          <w:szCs w:val="26"/>
          <w:lang w:eastAsia="ru-RU"/>
        </w:rPr>
      </w:pPr>
      <w:bookmarkStart w:id="46" w:name="p3044"/>
      <w:bookmarkEnd w:id="46"/>
      <w:r w:rsidRPr="007B6F78">
        <w:rPr>
          <w:rFonts w:eastAsia="Times New Roman"/>
          <w:color w:val="000000" w:themeColor="text1"/>
          <w:sz w:val="26"/>
          <w:szCs w:val="26"/>
          <w:lang w:eastAsia="ru-RU"/>
        </w:rPr>
        <w:t xml:space="preserve">19.10. Лица, указанные в </w:t>
      </w:r>
      <w:hyperlink w:anchor="p3034" w:history="1">
        <w:r w:rsidRPr="007B6F78">
          <w:rPr>
            <w:rFonts w:eastAsia="Times New Roman"/>
            <w:color w:val="000000" w:themeColor="text1"/>
            <w:sz w:val="26"/>
            <w:szCs w:val="26"/>
            <w:lang w:eastAsia="ru-RU"/>
          </w:rPr>
          <w:t>частях 19.5</w:t>
        </w:r>
      </w:hyperlink>
      <w:r w:rsidRPr="007B6F78">
        <w:rPr>
          <w:rFonts w:eastAsia="Times New Roman"/>
          <w:color w:val="000000" w:themeColor="text1"/>
          <w:sz w:val="26"/>
          <w:szCs w:val="26"/>
          <w:lang w:eastAsia="ru-RU"/>
        </w:rPr>
        <w:t xml:space="preserve"> - </w:t>
      </w:r>
      <w:hyperlink w:anchor="p3038" w:history="1">
        <w:r w:rsidRPr="007B6F78">
          <w:rPr>
            <w:rFonts w:eastAsia="Times New Roman"/>
            <w:color w:val="000000" w:themeColor="text1"/>
            <w:sz w:val="26"/>
            <w:szCs w:val="26"/>
            <w:lang w:eastAsia="ru-RU"/>
          </w:rPr>
          <w:t>19.7</w:t>
        </w:r>
      </w:hyperlink>
      <w:r w:rsidRPr="007B6F78">
        <w:rPr>
          <w:rFonts w:eastAsia="Times New Roman"/>
          <w:color w:val="000000" w:themeColor="text1"/>
          <w:sz w:val="26"/>
          <w:szCs w:val="26"/>
          <w:lang w:eastAsia="ru-RU"/>
        </w:rPr>
        <w:t xml:space="preserve"> и </w:t>
      </w:r>
      <w:hyperlink w:anchor="p3042" w:history="1">
        <w:r w:rsidRPr="007B6F78">
          <w:rPr>
            <w:rFonts w:eastAsia="Times New Roman"/>
            <w:color w:val="000000" w:themeColor="text1"/>
            <w:sz w:val="26"/>
            <w:szCs w:val="26"/>
            <w:lang w:eastAsia="ru-RU"/>
          </w:rPr>
          <w:t>19.9</w:t>
        </w:r>
      </w:hyperlink>
      <w:r w:rsidRPr="007B6F78">
        <w:rPr>
          <w:rFonts w:eastAsia="Times New Roman"/>
          <w:color w:val="000000" w:themeColor="text1"/>
          <w:sz w:val="26"/>
          <w:szCs w:val="26"/>
          <w:lang w:eastAsia="ru-RU"/>
        </w:rPr>
        <w:t xml:space="preserve"> настоящей статьи, обязаны направить уведомление о переходе к ним прав на земельные участки, права пользования недрами, об образовании земельного участка в уполномоченный на выдачу разрешений на строительство орган местного самоуправления с указанием реквизитов:</w:t>
      </w:r>
    </w:p>
    <w:p w14:paraId="6EBF0673" w14:textId="77777777" w:rsidR="00707DAE" w:rsidRPr="007B6F78" w:rsidRDefault="00707DAE" w:rsidP="00707DAE">
      <w:pPr>
        <w:ind w:firstLine="709"/>
        <w:rPr>
          <w:rFonts w:eastAsia="Times New Roman"/>
          <w:color w:val="000000" w:themeColor="text1"/>
          <w:sz w:val="26"/>
          <w:szCs w:val="26"/>
          <w:lang w:eastAsia="ru-RU"/>
        </w:rPr>
      </w:pPr>
      <w:bookmarkStart w:id="47" w:name="p3046"/>
      <w:bookmarkEnd w:id="47"/>
      <w:r w:rsidRPr="007B6F78">
        <w:rPr>
          <w:rFonts w:eastAsia="Times New Roman"/>
          <w:color w:val="000000" w:themeColor="text1"/>
          <w:sz w:val="26"/>
          <w:szCs w:val="26"/>
          <w:lang w:eastAsia="ru-RU"/>
        </w:rPr>
        <w:t xml:space="preserve">1) правоустанавливающих документов на такие земельные участки в случае, указанном в </w:t>
      </w:r>
      <w:hyperlink w:anchor="p3034" w:history="1">
        <w:r w:rsidRPr="007B6F78">
          <w:rPr>
            <w:rFonts w:eastAsia="Times New Roman"/>
            <w:color w:val="000000" w:themeColor="text1"/>
            <w:sz w:val="26"/>
            <w:szCs w:val="26"/>
            <w:lang w:eastAsia="ru-RU"/>
          </w:rPr>
          <w:t>части 19.5</w:t>
        </w:r>
      </w:hyperlink>
      <w:r w:rsidRPr="007B6F78">
        <w:rPr>
          <w:rFonts w:eastAsia="Times New Roman"/>
          <w:color w:val="000000" w:themeColor="text1"/>
          <w:sz w:val="26"/>
          <w:szCs w:val="26"/>
          <w:lang w:eastAsia="ru-RU"/>
        </w:rPr>
        <w:t xml:space="preserve"> настоящей статьи;</w:t>
      </w:r>
    </w:p>
    <w:p w14:paraId="31676602"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 xml:space="preserve">2) решения об образовании земельных участков в случаях, предусмотренных </w:t>
      </w:r>
      <w:hyperlink w:anchor="p3036" w:history="1">
        <w:r w:rsidRPr="007B6F78">
          <w:rPr>
            <w:rFonts w:eastAsia="Times New Roman"/>
            <w:color w:val="000000" w:themeColor="text1"/>
            <w:sz w:val="26"/>
            <w:szCs w:val="26"/>
            <w:lang w:eastAsia="ru-RU"/>
          </w:rPr>
          <w:t>частями 19.6</w:t>
        </w:r>
      </w:hyperlink>
      <w:r w:rsidRPr="007B6F78">
        <w:rPr>
          <w:rFonts w:eastAsia="Times New Roman"/>
          <w:color w:val="000000" w:themeColor="text1"/>
          <w:sz w:val="26"/>
          <w:szCs w:val="26"/>
          <w:lang w:eastAsia="ru-RU"/>
        </w:rPr>
        <w:t xml:space="preserve"> и </w:t>
      </w:r>
      <w:hyperlink w:anchor="p3038" w:history="1">
        <w:r w:rsidRPr="007B6F78">
          <w:rPr>
            <w:rFonts w:eastAsia="Times New Roman"/>
            <w:color w:val="000000" w:themeColor="text1"/>
            <w:sz w:val="26"/>
            <w:szCs w:val="26"/>
            <w:lang w:eastAsia="ru-RU"/>
          </w:rPr>
          <w:t>19.7</w:t>
        </w:r>
      </w:hyperlink>
      <w:r w:rsidRPr="007B6F78">
        <w:rPr>
          <w:rFonts w:eastAsia="Times New Roman"/>
          <w:color w:val="000000" w:themeColor="text1"/>
          <w:sz w:val="26"/>
          <w:szCs w:val="26"/>
          <w:lang w:eastAsia="ru-RU"/>
        </w:rPr>
        <w:t xml:space="preserve"> настоящей статьи,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66C13ADC"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 xml:space="preserve">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w:t>
      </w:r>
      <w:hyperlink w:anchor="p3038" w:history="1">
        <w:r w:rsidRPr="007B6F78">
          <w:rPr>
            <w:rFonts w:eastAsia="Times New Roman"/>
            <w:color w:val="000000" w:themeColor="text1"/>
            <w:sz w:val="26"/>
            <w:szCs w:val="26"/>
            <w:lang w:eastAsia="ru-RU"/>
          </w:rPr>
          <w:t>частью 19.7</w:t>
        </w:r>
      </w:hyperlink>
      <w:r w:rsidRPr="007B6F78">
        <w:rPr>
          <w:rFonts w:eastAsia="Times New Roman"/>
          <w:color w:val="000000" w:themeColor="text1"/>
          <w:sz w:val="26"/>
          <w:szCs w:val="26"/>
          <w:lang w:eastAsia="ru-RU"/>
        </w:rPr>
        <w:t xml:space="preserve"> настоящей статьи;</w:t>
      </w:r>
    </w:p>
    <w:p w14:paraId="1DFBE57D" w14:textId="77777777" w:rsidR="00707DAE" w:rsidRPr="007B6F78" w:rsidRDefault="00707DAE" w:rsidP="00707DAE">
      <w:pPr>
        <w:ind w:firstLine="709"/>
        <w:rPr>
          <w:rFonts w:eastAsia="Times New Roman"/>
          <w:color w:val="000000" w:themeColor="text1"/>
          <w:sz w:val="26"/>
          <w:szCs w:val="26"/>
          <w:lang w:eastAsia="ru-RU"/>
        </w:rPr>
      </w:pPr>
      <w:bookmarkStart w:id="48" w:name="p3049"/>
      <w:bookmarkEnd w:id="48"/>
      <w:r w:rsidRPr="007B6F78">
        <w:rPr>
          <w:rFonts w:eastAsia="Times New Roman"/>
          <w:color w:val="000000" w:themeColor="text1"/>
          <w:sz w:val="26"/>
          <w:szCs w:val="26"/>
          <w:lang w:eastAsia="ru-RU"/>
        </w:rPr>
        <w:t xml:space="preserve">4) решения о предоставлении права пользования недрами и решения о переоформлении лицензии на право пользования недрами в случае, предусмотренном </w:t>
      </w:r>
      <w:hyperlink w:anchor="p3042" w:history="1">
        <w:r w:rsidRPr="007B6F78">
          <w:rPr>
            <w:rFonts w:eastAsia="Times New Roman"/>
            <w:color w:val="000000" w:themeColor="text1"/>
            <w:sz w:val="26"/>
            <w:szCs w:val="26"/>
            <w:lang w:eastAsia="ru-RU"/>
          </w:rPr>
          <w:t>частью 19.9</w:t>
        </w:r>
      </w:hyperlink>
      <w:r w:rsidRPr="007B6F78">
        <w:rPr>
          <w:rFonts w:eastAsia="Times New Roman"/>
          <w:color w:val="000000" w:themeColor="text1"/>
          <w:sz w:val="26"/>
          <w:szCs w:val="26"/>
          <w:lang w:eastAsia="ru-RU"/>
        </w:rPr>
        <w:t xml:space="preserve"> настоящей статьи.</w:t>
      </w:r>
    </w:p>
    <w:p w14:paraId="639F9E89"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 xml:space="preserve">19.11. Лица, указанные в частях 19.5 - </w:t>
      </w:r>
      <w:hyperlink w:anchor="p3038" w:history="1">
        <w:r w:rsidRPr="007B6F78">
          <w:rPr>
            <w:rFonts w:eastAsia="Times New Roman"/>
            <w:color w:val="000000" w:themeColor="text1"/>
            <w:sz w:val="26"/>
            <w:szCs w:val="26"/>
            <w:lang w:eastAsia="ru-RU"/>
          </w:rPr>
          <w:t>19.7</w:t>
        </w:r>
      </w:hyperlink>
      <w:r w:rsidRPr="007B6F78">
        <w:rPr>
          <w:rFonts w:eastAsia="Times New Roman"/>
          <w:color w:val="000000" w:themeColor="text1"/>
          <w:sz w:val="26"/>
          <w:szCs w:val="26"/>
          <w:lang w:eastAsia="ru-RU"/>
        </w:rPr>
        <w:t xml:space="preserve"> и </w:t>
      </w:r>
      <w:hyperlink w:anchor="p3042" w:history="1">
        <w:r w:rsidRPr="007B6F78">
          <w:rPr>
            <w:rFonts w:eastAsia="Times New Roman"/>
            <w:color w:val="000000" w:themeColor="text1"/>
            <w:sz w:val="26"/>
            <w:szCs w:val="26"/>
            <w:lang w:eastAsia="ru-RU"/>
          </w:rPr>
          <w:t>19.9</w:t>
        </w:r>
      </w:hyperlink>
      <w:r w:rsidRPr="007B6F78">
        <w:rPr>
          <w:rFonts w:eastAsia="Times New Roman"/>
          <w:color w:val="000000" w:themeColor="text1"/>
          <w:sz w:val="26"/>
          <w:szCs w:val="26"/>
          <w:lang w:eastAsia="ru-RU"/>
        </w:rPr>
        <w:t xml:space="preserve"> 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уполномоченный на выдачу разрешений на строительство орган местного самоуправления, копии документов, предусмотренных </w:t>
      </w:r>
      <w:hyperlink w:anchor="p3046" w:history="1">
        <w:r w:rsidRPr="007B6F78">
          <w:rPr>
            <w:rFonts w:eastAsia="Times New Roman"/>
            <w:color w:val="000000" w:themeColor="text1"/>
            <w:sz w:val="26"/>
            <w:szCs w:val="26"/>
            <w:lang w:eastAsia="ru-RU"/>
          </w:rPr>
          <w:t>пунктами 1</w:t>
        </w:r>
      </w:hyperlink>
      <w:r w:rsidRPr="007B6F78">
        <w:rPr>
          <w:rFonts w:eastAsia="Times New Roman"/>
          <w:color w:val="000000" w:themeColor="text1"/>
          <w:sz w:val="26"/>
          <w:szCs w:val="26"/>
          <w:lang w:eastAsia="ru-RU"/>
        </w:rPr>
        <w:t xml:space="preserve"> - </w:t>
      </w:r>
      <w:hyperlink w:anchor="p3049" w:history="1">
        <w:r w:rsidRPr="007B6F78">
          <w:rPr>
            <w:rFonts w:eastAsia="Times New Roman"/>
            <w:color w:val="000000" w:themeColor="text1"/>
            <w:sz w:val="26"/>
            <w:szCs w:val="26"/>
            <w:lang w:eastAsia="ru-RU"/>
          </w:rPr>
          <w:t>4 части 19.10</w:t>
        </w:r>
      </w:hyperlink>
      <w:r w:rsidRPr="007B6F78">
        <w:rPr>
          <w:rFonts w:eastAsia="Times New Roman"/>
          <w:color w:val="000000" w:themeColor="text1"/>
          <w:sz w:val="26"/>
          <w:szCs w:val="26"/>
          <w:lang w:eastAsia="ru-RU"/>
        </w:rPr>
        <w:t xml:space="preserve"> настоящей статьи.</w:t>
      </w:r>
    </w:p>
    <w:p w14:paraId="7D91DB76"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 xml:space="preserve">19.12. В случае, если документы, предусмотренные </w:t>
      </w:r>
      <w:hyperlink w:anchor="p3046" w:history="1">
        <w:r w:rsidRPr="007B6F78">
          <w:rPr>
            <w:rFonts w:eastAsia="Times New Roman"/>
            <w:color w:val="000000" w:themeColor="text1"/>
            <w:sz w:val="26"/>
            <w:szCs w:val="26"/>
            <w:lang w:eastAsia="ru-RU"/>
          </w:rPr>
          <w:t>пунктами 1</w:t>
        </w:r>
      </w:hyperlink>
      <w:r w:rsidRPr="007B6F78">
        <w:rPr>
          <w:rFonts w:eastAsia="Times New Roman"/>
          <w:color w:val="000000" w:themeColor="text1"/>
          <w:sz w:val="26"/>
          <w:szCs w:val="26"/>
          <w:lang w:eastAsia="ru-RU"/>
        </w:rPr>
        <w:t xml:space="preserve"> - </w:t>
      </w:r>
      <w:hyperlink w:anchor="p3049" w:history="1">
        <w:r w:rsidRPr="007B6F78">
          <w:rPr>
            <w:rFonts w:eastAsia="Times New Roman"/>
            <w:color w:val="000000" w:themeColor="text1"/>
            <w:sz w:val="26"/>
            <w:szCs w:val="26"/>
            <w:lang w:eastAsia="ru-RU"/>
          </w:rPr>
          <w:t>4 части 19.10</w:t>
        </w:r>
      </w:hyperlink>
      <w:r w:rsidRPr="007B6F78">
        <w:rPr>
          <w:rFonts w:eastAsia="Times New Roman"/>
          <w:color w:val="000000" w:themeColor="text1"/>
          <w:sz w:val="26"/>
          <w:szCs w:val="26"/>
          <w:lang w:eastAsia="ru-RU"/>
        </w:rPr>
        <w:t xml:space="preserve"> настоящей статьи, не представлены заявителем,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14:paraId="5F9D3B12" w14:textId="77777777" w:rsidR="00707DAE" w:rsidRPr="007B6F78" w:rsidRDefault="00707DAE" w:rsidP="00707DAE">
      <w:pPr>
        <w:ind w:firstLine="709"/>
        <w:rPr>
          <w:rFonts w:eastAsia="Times New Roman"/>
          <w:color w:val="000000" w:themeColor="text1"/>
          <w:sz w:val="26"/>
          <w:szCs w:val="26"/>
          <w:lang w:eastAsia="ru-RU"/>
        </w:rPr>
      </w:pPr>
      <w:bookmarkStart w:id="49" w:name="p3055"/>
      <w:bookmarkEnd w:id="49"/>
      <w:r w:rsidRPr="007B6F78">
        <w:rPr>
          <w:rFonts w:eastAsia="Times New Roman"/>
          <w:color w:val="000000" w:themeColor="text1"/>
          <w:sz w:val="26"/>
          <w:szCs w:val="26"/>
          <w:lang w:eastAsia="ru-RU"/>
        </w:rPr>
        <w:t xml:space="preserve">19.13. В случае,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уполномоченный на выдачу разрешений на строительство орган местного самоуправления обязано представить лицо, указанное в </w:t>
      </w:r>
      <w:hyperlink w:anchor="p3034" w:history="1">
        <w:r w:rsidRPr="007B6F78">
          <w:rPr>
            <w:rFonts w:eastAsia="Times New Roman"/>
            <w:color w:val="000000" w:themeColor="text1"/>
            <w:sz w:val="26"/>
            <w:szCs w:val="26"/>
            <w:lang w:eastAsia="ru-RU"/>
          </w:rPr>
          <w:t>части 19.5</w:t>
        </w:r>
      </w:hyperlink>
      <w:r w:rsidRPr="007B6F78">
        <w:rPr>
          <w:rFonts w:eastAsia="Times New Roman"/>
          <w:color w:val="000000" w:themeColor="text1"/>
          <w:sz w:val="26"/>
          <w:szCs w:val="26"/>
          <w:lang w:eastAsia="ru-RU"/>
        </w:rPr>
        <w:t xml:space="preserve"> настоящей статьи.</w:t>
      </w:r>
    </w:p>
    <w:p w14:paraId="2DF00F76"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 xml:space="preserve">19.14. В срок не более чем пять рабочих дней со дня получения уведомления, указанного в </w:t>
      </w:r>
      <w:hyperlink w:anchor="p3044" w:history="1">
        <w:r w:rsidRPr="007B6F78">
          <w:rPr>
            <w:rFonts w:eastAsia="Times New Roman"/>
            <w:color w:val="000000" w:themeColor="text1"/>
            <w:sz w:val="26"/>
            <w:szCs w:val="26"/>
            <w:lang w:eastAsia="ru-RU"/>
          </w:rPr>
          <w:t>части 19.10</w:t>
        </w:r>
      </w:hyperlink>
      <w:r w:rsidRPr="007B6F78">
        <w:rPr>
          <w:rFonts w:eastAsia="Times New Roman"/>
          <w:color w:val="000000" w:themeColor="text1"/>
          <w:sz w:val="26"/>
          <w:szCs w:val="26"/>
          <w:lang w:eastAsia="ru-RU"/>
        </w:rPr>
        <w:t xml:space="preserve"> настоящей статьи, или со дня получения заявления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 уполномоченный на выдачу разрешений на строительство орган местного самоуправления, принимает решение о внесении изменений в разрешение на строительство или об отказе во внесении изменений в такое разрешение с указанием причин отказа.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необходимы документы, предусмотренные частью </w:t>
      </w:r>
      <w:r w:rsidRPr="007B6F78">
        <w:rPr>
          <w:rFonts w:eastAsia="Times New Roman"/>
          <w:b/>
          <w:color w:val="000000" w:themeColor="text1"/>
          <w:sz w:val="26"/>
          <w:szCs w:val="26"/>
          <w:lang w:eastAsia="ru-RU"/>
        </w:rPr>
        <w:t>7</w:t>
      </w:r>
      <w:r w:rsidRPr="007B6F78">
        <w:rPr>
          <w:rFonts w:eastAsia="Times New Roman"/>
          <w:color w:val="000000" w:themeColor="text1"/>
          <w:sz w:val="26"/>
          <w:szCs w:val="26"/>
          <w:lang w:eastAsia="ru-RU"/>
        </w:rPr>
        <w:t xml:space="preserve"> настоящей статьи. Представление указанных документов осуществляется по правилам, установленным </w:t>
      </w:r>
      <w:hyperlink w:anchor="p2933" w:history="1">
        <w:r w:rsidRPr="007B6F78">
          <w:rPr>
            <w:rFonts w:eastAsia="Times New Roman"/>
            <w:color w:val="000000" w:themeColor="text1"/>
            <w:sz w:val="26"/>
            <w:szCs w:val="26"/>
            <w:lang w:eastAsia="ru-RU"/>
          </w:rPr>
          <w:t>частями 7.1</w:t>
        </w:r>
      </w:hyperlink>
      <w:r w:rsidRPr="007B6F78">
        <w:rPr>
          <w:rFonts w:eastAsia="Times New Roman"/>
          <w:color w:val="000000" w:themeColor="text1"/>
          <w:sz w:val="26"/>
          <w:szCs w:val="26"/>
          <w:lang w:eastAsia="ru-RU"/>
        </w:rPr>
        <w:t xml:space="preserve"> и </w:t>
      </w:r>
      <w:hyperlink w:anchor="p2938" w:history="1">
        <w:r w:rsidRPr="007B6F78">
          <w:rPr>
            <w:rFonts w:eastAsia="Times New Roman"/>
            <w:color w:val="000000" w:themeColor="text1"/>
            <w:sz w:val="26"/>
            <w:szCs w:val="26"/>
            <w:lang w:eastAsia="ru-RU"/>
          </w:rPr>
          <w:t>7.2</w:t>
        </w:r>
      </w:hyperlink>
      <w:r w:rsidRPr="007B6F78">
        <w:rPr>
          <w:rFonts w:eastAsia="Times New Roman"/>
          <w:color w:val="000000" w:themeColor="text1"/>
          <w:sz w:val="26"/>
          <w:szCs w:val="26"/>
          <w:lang w:eastAsia="ru-RU"/>
        </w:rPr>
        <w:t xml:space="preserve"> </w:t>
      </w:r>
      <w:r w:rsidRPr="007B6F78">
        <w:rPr>
          <w:rFonts w:eastAsia="Times New Roman"/>
          <w:color w:val="000000" w:themeColor="text1"/>
          <w:sz w:val="26"/>
          <w:szCs w:val="26"/>
          <w:lang w:eastAsia="ru-RU"/>
        </w:rPr>
        <w:lastRenderedPageBreak/>
        <w:t>настоящей статьи. Уведомление, документы, предусмотренные пунктами 1 - 4 части 19.10 настоящей статьи, заявление о внесении изменений в разрешение на строительство (в том числе в связи с необходимостью продления срока действия разрешения на строительство), а также документы, предусмотренные частью 7 настоящей статьи, в случаях, если их представление необходимо в соответствии с настоящей частью, могут быть направлены в форме электронных документов. Решение о внесении изменений в разрешение на строительство или об отказе во внесении изменений в разрешение на строительство направляется в форме электронного документа, подписанного электронной подписью, в случае, если это указано в заявлении о внесении изменений в разрешение на строительство.</w:t>
      </w:r>
    </w:p>
    <w:p w14:paraId="6D8DE740"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19.15. Основанием для отказа во внесении изменений в разрешение на строительство является:</w:t>
      </w:r>
    </w:p>
    <w:p w14:paraId="77ED63BB"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 xml:space="preserve">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hyperlink w:anchor="p3046" w:history="1">
        <w:r w:rsidRPr="007B6F78">
          <w:rPr>
            <w:rFonts w:eastAsia="Times New Roman"/>
            <w:color w:val="000000" w:themeColor="text1"/>
            <w:sz w:val="26"/>
            <w:szCs w:val="26"/>
            <w:lang w:eastAsia="ru-RU"/>
          </w:rPr>
          <w:t>пунктами 1</w:t>
        </w:r>
      </w:hyperlink>
      <w:r w:rsidRPr="007B6F78">
        <w:rPr>
          <w:rFonts w:eastAsia="Times New Roman"/>
          <w:color w:val="000000" w:themeColor="text1"/>
          <w:sz w:val="26"/>
          <w:szCs w:val="26"/>
          <w:lang w:eastAsia="ru-RU"/>
        </w:rPr>
        <w:t xml:space="preserve"> - </w:t>
      </w:r>
      <w:hyperlink w:anchor="p3049" w:history="1">
        <w:r w:rsidRPr="007B6F78">
          <w:rPr>
            <w:rFonts w:eastAsia="Times New Roman"/>
            <w:color w:val="000000" w:themeColor="text1"/>
            <w:sz w:val="26"/>
            <w:szCs w:val="26"/>
            <w:lang w:eastAsia="ru-RU"/>
          </w:rPr>
          <w:t>4 части 19.10</w:t>
        </w:r>
      </w:hyperlink>
      <w:r w:rsidRPr="007B6F78">
        <w:rPr>
          <w:rFonts w:eastAsia="Times New Roman"/>
          <w:color w:val="000000" w:themeColor="text1"/>
          <w:sz w:val="26"/>
          <w:szCs w:val="26"/>
          <w:lang w:eastAsia="ru-RU"/>
        </w:rPr>
        <w:t xml:space="preserve"> настоящей статьи, или отсутствие правоустанавливающего документа на земельный участок в случае, указанном в </w:t>
      </w:r>
      <w:hyperlink w:anchor="p3055" w:history="1">
        <w:r w:rsidRPr="007B6F78">
          <w:rPr>
            <w:rFonts w:eastAsia="Times New Roman"/>
            <w:color w:val="000000" w:themeColor="text1"/>
            <w:sz w:val="26"/>
            <w:szCs w:val="26"/>
            <w:lang w:eastAsia="ru-RU"/>
          </w:rPr>
          <w:t>части 19.13</w:t>
        </w:r>
      </w:hyperlink>
      <w:r w:rsidRPr="007B6F78">
        <w:rPr>
          <w:rFonts w:eastAsia="Times New Roman"/>
          <w:color w:val="000000" w:themeColor="text1"/>
          <w:sz w:val="26"/>
          <w:szCs w:val="26"/>
          <w:lang w:eastAsia="ru-RU"/>
        </w:rPr>
        <w:t xml:space="preserve"> настоящей статьи, либо отсутствие документов, предусмотренных частью 7 настоящей статьи,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6917E2E9"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14:paraId="5468E6BA"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hyperlink w:anchor="p3038" w:history="1">
        <w:r w:rsidRPr="007B6F78">
          <w:rPr>
            <w:rFonts w:eastAsia="Times New Roman"/>
            <w:color w:val="000000" w:themeColor="text1"/>
            <w:sz w:val="26"/>
            <w:szCs w:val="26"/>
            <w:lang w:eastAsia="ru-RU"/>
          </w:rPr>
          <w:t>частью 19.7</w:t>
        </w:r>
      </w:hyperlink>
      <w:r w:rsidRPr="007B6F78">
        <w:rPr>
          <w:rFonts w:eastAsia="Times New Roman"/>
          <w:color w:val="000000" w:themeColor="text1"/>
          <w:sz w:val="26"/>
          <w:szCs w:val="26"/>
          <w:lang w:eastAsia="ru-RU"/>
        </w:rPr>
        <w:t xml:space="preserve"> настоящей статьи. При этом градостроительный план земельного участка должен быть выдан не ранее чем за три года до дня направления уведомления, указанного в </w:t>
      </w:r>
      <w:hyperlink w:anchor="p3044" w:history="1">
        <w:r w:rsidRPr="007B6F78">
          <w:rPr>
            <w:rFonts w:eastAsia="Times New Roman"/>
            <w:color w:val="000000" w:themeColor="text1"/>
            <w:sz w:val="26"/>
            <w:szCs w:val="26"/>
            <w:lang w:eastAsia="ru-RU"/>
          </w:rPr>
          <w:t>части 19.10</w:t>
        </w:r>
      </w:hyperlink>
      <w:r w:rsidRPr="007B6F78">
        <w:rPr>
          <w:rFonts w:eastAsia="Times New Roman"/>
          <w:color w:val="000000" w:themeColor="text1"/>
          <w:sz w:val="26"/>
          <w:szCs w:val="26"/>
          <w:lang w:eastAsia="ru-RU"/>
        </w:rPr>
        <w:t xml:space="preserve"> настоящей статьи;</w:t>
      </w:r>
    </w:p>
    <w:p w14:paraId="57683E7E"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14:paraId="55324835"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 xml:space="preserve">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w:t>
      </w:r>
      <w:hyperlink w:anchor="p3038" w:history="1">
        <w:r w:rsidRPr="007B6F78">
          <w:rPr>
            <w:rFonts w:eastAsia="Times New Roman"/>
            <w:color w:val="000000" w:themeColor="text1"/>
            <w:sz w:val="26"/>
            <w:szCs w:val="26"/>
            <w:lang w:eastAsia="ru-RU"/>
          </w:rPr>
          <w:t>частью 19.7</w:t>
        </w:r>
      </w:hyperlink>
      <w:r w:rsidRPr="007B6F78">
        <w:rPr>
          <w:rFonts w:eastAsia="Times New Roman"/>
          <w:color w:val="000000" w:themeColor="text1"/>
          <w:sz w:val="26"/>
          <w:szCs w:val="26"/>
          <w:lang w:eastAsia="ru-RU"/>
        </w:rPr>
        <w:t xml:space="preserve"> настоящей статьи,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0508EA55"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lastRenderedPageBreak/>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42126086"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7) наличие у уполномоченного на выдачу разрешений на строительство органа местного самоуправления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в случае, если внесение изменений в разрешение на строительство связано с продлением срока действия разрешения на строительство. В этом случае уполномоченный на выдачу разрешений на строительство орган местного самоуправления обязан запросить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14:paraId="560DBD82"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14:paraId="682C1358"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19.16. 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уведомляет о таком решении или таких изменениях:</w:t>
      </w:r>
    </w:p>
    <w:p w14:paraId="7DEEFF1E" w14:textId="77777777" w:rsidR="00707DAE" w:rsidRPr="007B6F78" w:rsidRDefault="00707DAE" w:rsidP="00707DAE">
      <w:pPr>
        <w:ind w:firstLine="709"/>
        <w:rPr>
          <w:rFonts w:eastAsia="Times New Roman"/>
          <w:color w:val="000000" w:themeColor="text1"/>
          <w:sz w:val="26"/>
          <w:szCs w:val="26"/>
          <w:lang w:eastAsia="ru-RU"/>
        </w:rPr>
      </w:pPr>
      <w:r w:rsidRPr="007B6F78">
        <w:rPr>
          <w:rFonts w:eastAsia="Times New Roman"/>
          <w:color w:val="000000" w:themeColor="text1"/>
          <w:sz w:val="26"/>
          <w:szCs w:val="26"/>
          <w:lang w:eastAsia="ru-RU"/>
        </w:rPr>
        <w:t>1)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разрешения на строительство которого прекращено или в разрешение на строительство которого внесено изменение;</w:t>
      </w:r>
    </w:p>
    <w:p w14:paraId="54BE0E2B"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 орган регистрации прав;</w:t>
      </w:r>
    </w:p>
    <w:p w14:paraId="1A327398"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3) застройщика в случае внесения изменений в разрешение на строительство.</w:t>
      </w:r>
    </w:p>
    <w:p w14:paraId="1C895E3F"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19.17. В случае, если разрешение на строительство выдано обладателю сервитута, публичного сервитута, при образовании земельных участков в границах сервитута, публичного сервитута, переходе прав на такие земельные участки действие указанного разрешения сохраняется.</w:t>
      </w:r>
    </w:p>
    <w:p w14:paraId="5CF14A10"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20.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bookmarkEnd w:id="24"/>
    <w:p w14:paraId="2FB323FA" w14:textId="4A22ED8D" w:rsidR="00707DAE" w:rsidRPr="007B6F78" w:rsidRDefault="00707DAE" w:rsidP="00707DAE">
      <w:pPr>
        <w:widowControl w:val="0"/>
        <w:autoSpaceDE w:val="0"/>
        <w:autoSpaceDN w:val="0"/>
        <w:adjustRightInd w:val="0"/>
        <w:rPr>
          <w:rFonts w:eastAsia="Times New Roman"/>
          <w:color w:val="000000" w:themeColor="text1"/>
          <w:sz w:val="27"/>
          <w:szCs w:val="27"/>
          <w:lang w:eastAsia="ru-RU"/>
        </w:rPr>
      </w:pPr>
    </w:p>
    <w:p w14:paraId="3900255F" w14:textId="347BFCAE" w:rsidR="000A43D2" w:rsidRPr="007B6F78" w:rsidRDefault="000A43D2" w:rsidP="00707DAE">
      <w:pPr>
        <w:widowControl w:val="0"/>
        <w:autoSpaceDE w:val="0"/>
        <w:autoSpaceDN w:val="0"/>
        <w:adjustRightInd w:val="0"/>
        <w:rPr>
          <w:rFonts w:eastAsia="Times New Roman"/>
          <w:color w:val="000000" w:themeColor="text1"/>
          <w:sz w:val="27"/>
          <w:szCs w:val="27"/>
          <w:lang w:eastAsia="ru-RU"/>
        </w:rPr>
      </w:pPr>
    </w:p>
    <w:p w14:paraId="139964AC" w14:textId="4D2EACF0" w:rsidR="000A43D2" w:rsidRPr="007B6F78" w:rsidRDefault="000A43D2" w:rsidP="00707DAE">
      <w:pPr>
        <w:widowControl w:val="0"/>
        <w:autoSpaceDE w:val="0"/>
        <w:autoSpaceDN w:val="0"/>
        <w:adjustRightInd w:val="0"/>
        <w:rPr>
          <w:rFonts w:eastAsia="Times New Roman"/>
          <w:color w:val="000000" w:themeColor="text1"/>
          <w:sz w:val="27"/>
          <w:szCs w:val="27"/>
          <w:lang w:eastAsia="ru-RU"/>
        </w:rPr>
      </w:pPr>
    </w:p>
    <w:p w14:paraId="12AD4310" w14:textId="724EDAD2" w:rsidR="000A43D2" w:rsidRPr="007B6F78" w:rsidRDefault="000A43D2" w:rsidP="00707DAE">
      <w:pPr>
        <w:widowControl w:val="0"/>
        <w:autoSpaceDE w:val="0"/>
        <w:autoSpaceDN w:val="0"/>
        <w:adjustRightInd w:val="0"/>
        <w:rPr>
          <w:rFonts w:eastAsia="Times New Roman"/>
          <w:color w:val="000000" w:themeColor="text1"/>
          <w:sz w:val="27"/>
          <w:szCs w:val="27"/>
          <w:lang w:eastAsia="ru-RU"/>
        </w:rPr>
      </w:pPr>
      <w:r w:rsidRPr="007B6F78">
        <w:rPr>
          <w:rFonts w:eastAsia="Times New Roman"/>
          <w:color w:val="000000" w:themeColor="text1"/>
          <w:sz w:val="27"/>
          <w:szCs w:val="27"/>
          <w:lang w:eastAsia="ru-RU"/>
        </w:rPr>
        <w:t>,</w:t>
      </w:r>
    </w:p>
    <w:p w14:paraId="0677F156" w14:textId="77777777" w:rsidR="00707DAE" w:rsidRPr="007B6F78" w:rsidRDefault="00707DAE" w:rsidP="00707DAE">
      <w:pPr>
        <w:widowControl w:val="0"/>
        <w:autoSpaceDE w:val="0"/>
        <w:autoSpaceDN w:val="0"/>
        <w:adjustRightInd w:val="0"/>
        <w:ind w:firstLine="0"/>
        <w:jc w:val="center"/>
        <w:rPr>
          <w:rFonts w:eastAsia="Times New Roman"/>
          <w:b/>
          <w:color w:val="000000" w:themeColor="text1"/>
          <w:sz w:val="27"/>
          <w:szCs w:val="27"/>
          <w:lang w:eastAsia="ru-RU"/>
        </w:rPr>
      </w:pPr>
      <w:r w:rsidRPr="007B6F78">
        <w:rPr>
          <w:rFonts w:eastAsia="Times New Roman"/>
          <w:b/>
          <w:color w:val="000000" w:themeColor="text1"/>
          <w:sz w:val="27"/>
          <w:szCs w:val="27"/>
          <w:lang w:eastAsia="ru-RU"/>
        </w:rPr>
        <w:lastRenderedPageBreak/>
        <w:t>Статья 31.</w:t>
      </w:r>
      <w:r w:rsidRPr="007B6F78">
        <w:rPr>
          <w:rFonts w:eastAsia="Times New Roman"/>
          <w:color w:val="000000" w:themeColor="text1"/>
          <w:sz w:val="27"/>
          <w:szCs w:val="27"/>
          <w:lang w:eastAsia="ru-RU"/>
        </w:rPr>
        <w:t xml:space="preserve"> </w:t>
      </w:r>
      <w:r w:rsidRPr="007B6F78">
        <w:rPr>
          <w:rFonts w:eastAsia="Times New Roman"/>
          <w:b/>
          <w:color w:val="000000" w:themeColor="text1"/>
          <w:sz w:val="27"/>
          <w:szCs w:val="27"/>
          <w:lang w:eastAsia="ru-RU"/>
        </w:rPr>
        <w:t>Уведомление о планируемых строительстве или реконструкции объекта индивидуального жилищного строительства или садового дома</w:t>
      </w:r>
    </w:p>
    <w:p w14:paraId="4272169B" w14:textId="77777777" w:rsidR="00707DAE" w:rsidRPr="007B6F78" w:rsidRDefault="00707DAE" w:rsidP="00707DAE">
      <w:pPr>
        <w:widowControl w:val="0"/>
        <w:autoSpaceDE w:val="0"/>
        <w:autoSpaceDN w:val="0"/>
        <w:adjustRightInd w:val="0"/>
        <w:ind w:firstLine="720"/>
        <w:jc w:val="center"/>
        <w:rPr>
          <w:rFonts w:eastAsia="Times New Roman"/>
          <w:color w:val="000000" w:themeColor="text1"/>
          <w:sz w:val="27"/>
          <w:szCs w:val="27"/>
          <w:lang w:eastAsia="ru-RU"/>
        </w:rPr>
      </w:pPr>
    </w:p>
    <w:p w14:paraId="2DDA1226"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p>
    <w:p w14:paraId="21F70D7B"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 фамилия, имя, отчество (при наличии), место жительства застройщика, реквизиты документа, удостоверяющего личность (для физического лица);</w:t>
      </w:r>
    </w:p>
    <w:p w14:paraId="1DCCDAB6"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56EF4657"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3) кадастровый номер земельного участка (при его наличии), адрес или описание местоположения земельного участка;</w:t>
      </w:r>
    </w:p>
    <w:p w14:paraId="346A69B9"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4) сведения о праве застройщика на земельный участок, а также сведения о наличии прав иных лиц на земельный участок (при наличии таких лиц);</w:t>
      </w:r>
    </w:p>
    <w:p w14:paraId="7166AA2E"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0A9BADF6"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14:paraId="116D649A"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2CB91E32"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8) почтовый адрес и (или) адрес электронной почты для связи с застройщиком;</w:t>
      </w:r>
    </w:p>
    <w:p w14:paraId="54C82B1F"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9) способ направления застройщику уведомлений, предусмотренных пунктом 2 части 7 и пунктом 3 части 8 настоящей статьи.</w:t>
      </w:r>
    </w:p>
    <w:p w14:paraId="1E2B1EA1"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1.1. Уведомление о планируемом строительстве, в том числе с приложением к нему предусмотренных </w:t>
      </w:r>
      <w:hyperlink r:id="rId40" w:history="1">
        <w:r w:rsidRPr="007B6F78">
          <w:rPr>
            <w:rFonts w:eastAsia="Times New Roman"/>
            <w:color w:val="000000" w:themeColor="text1"/>
            <w:sz w:val="27"/>
            <w:szCs w:val="27"/>
            <w:lang w:eastAsia="ru-RU"/>
          </w:rPr>
          <w:t>частью 3</w:t>
        </w:r>
      </w:hyperlink>
      <w:r w:rsidRPr="007B6F78">
        <w:rPr>
          <w:rFonts w:eastAsia="Times New Roman"/>
          <w:color w:val="000000" w:themeColor="text1"/>
          <w:sz w:val="27"/>
          <w:szCs w:val="27"/>
          <w:lang w:eastAsia="ru-RU"/>
        </w:rPr>
        <w:t xml:space="preserve"> настоящей статьи документов, наряду со способами, предусмотренными </w:t>
      </w:r>
      <w:hyperlink r:id="rId41" w:history="1">
        <w:r w:rsidRPr="007B6F78">
          <w:rPr>
            <w:rFonts w:eastAsia="Times New Roman"/>
            <w:color w:val="000000" w:themeColor="text1"/>
            <w:sz w:val="27"/>
            <w:szCs w:val="27"/>
            <w:lang w:eastAsia="ru-RU"/>
          </w:rPr>
          <w:t>частью 1</w:t>
        </w:r>
      </w:hyperlink>
      <w:r w:rsidRPr="007B6F78">
        <w:rPr>
          <w:rFonts w:eastAsia="Times New Roman"/>
          <w:color w:val="000000" w:themeColor="text1"/>
          <w:sz w:val="27"/>
          <w:szCs w:val="27"/>
          <w:lang w:eastAsia="ru-RU"/>
        </w:rPr>
        <w:t xml:space="preserve"> настоящей статьи, может быть подано:</w:t>
      </w:r>
    </w:p>
    <w:p w14:paraId="7742BC35"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563B4686"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3B0D5387"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lastRenderedPageBreak/>
        <w:t>2.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094A3B83"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3. К уведомлению о планируемом строительстве прилагаются:</w:t>
      </w:r>
    </w:p>
    <w:p w14:paraId="7FD9BF6B"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14:paraId="5F9159DD"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14:paraId="66316600"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1022EB5D"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w:t>
      </w:r>
    </w:p>
    <w:p w14:paraId="26AC0EB3"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настоящей статьи.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w:t>
      </w:r>
      <w:r w:rsidR="00182F6D" w:rsidRPr="007B6F78">
        <w:rPr>
          <w:rFonts w:eastAsia="Times New Roman"/>
          <w:color w:val="000000" w:themeColor="text1"/>
          <w:sz w:val="27"/>
          <w:szCs w:val="27"/>
          <w:lang w:eastAsia="ru-RU"/>
        </w:rPr>
        <w:t xml:space="preserve">ва или садового дома, а также </w:t>
      </w:r>
      <w:r w:rsidRPr="007B6F78">
        <w:rPr>
          <w:rFonts w:eastAsia="Times New Roman"/>
          <w:color w:val="000000" w:themeColor="text1"/>
          <w:sz w:val="27"/>
          <w:szCs w:val="27"/>
          <w:lang w:eastAsia="ru-RU"/>
        </w:rPr>
        <w:t xml:space="preserve">описание </w:t>
      </w:r>
      <w:r w:rsidR="00182F6D" w:rsidRPr="007B6F78">
        <w:rPr>
          <w:rFonts w:eastAsia="Times New Roman"/>
          <w:color w:val="000000" w:themeColor="text1"/>
          <w:sz w:val="27"/>
          <w:szCs w:val="27"/>
          <w:lang w:eastAsia="ru-RU"/>
        </w:rPr>
        <w:t xml:space="preserve">иных характеристик объекта </w:t>
      </w:r>
      <w:r w:rsidRPr="007B6F78">
        <w:rPr>
          <w:rFonts w:eastAsia="Times New Roman"/>
          <w:color w:val="000000" w:themeColor="text1"/>
          <w:sz w:val="27"/>
          <w:szCs w:val="27"/>
          <w:lang w:eastAsia="ru-RU"/>
        </w:rPr>
        <w:t>индивидуального</w:t>
      </w:r>
      <w:r w:rsidR="00182F6D" w:rsidRPr="007B6F78">
        <w:rPr>
          <w:rFonts w:eastAsia="Times New Roman"/>
          <w:color w:val="000000" w:themeColor="text1"/>
          <w:sz w:val="27"/>
          <w:szCs w:val="27"/>
          <w:lang w:eastAsia="ru-RU"/>
        </w:rPr>
        <w:t xml:space="preserve"> </w:t>
      </w:r>
      <w:r w:rsidRPr="007B6F78">
        <w:rPr>
          <w:rFonts w:eastAsia="Times New Roman"/>
          <w:color w:val="000000" w:themeColor="text1"/>
          <w:sz w:val="27"/>
          <w:szCs w:val="27"/>
          <w:lang w:eastAsia="ru-RU"/>
        </w:rPr>
        <w:t>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14:paraId="31BCC08B"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4. Документы (их копии или сведения, содержащиеся в них), указанные в пункте 1 части 3 настоящей статьи, запрашиваются органами, указанными в абзаце первом части 1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 абзаце первом части 1 настоящей статьи, документы (их копии или сведения, содержащиеся в них), указанные в пункте 1 части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w:t>
      </w:r>
      <w:r w:rsidRPr="007B6F78">
        <w:rPr>
          <w:rFonts w:eastAsia="Times New Roman"/>
          <w:color w:val="000000" w:themeColor="text1"/>
          <w:sz w:val="27"/>
          <w:szCs w:val="27"/>
          <w:lang w:eastAsia="ru-RU"/>
        </w:rPr>
        <w:lastRenderedPageBreak/>
        <w:t xml:space="preserve">соответствующего межведомственного запроса. </w:t>
      </w:r>
    </w:p>
    <w:p w14:paraId="31337455"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5. 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                                  от 25 июня 2002 г. № 73-ФЗ «Об объектах культурного наследия (памятниках истории и культуры) народов Российской Федерации» для данного исторического поселения.</w:t>
      </w:r>
    </w:p>
    <w:p w14:paraId="1E02A092"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w:t>
      </w:r>
    </w:p>
    <w:p w14:paraId="65D6C3A6"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6. В случае отсутствия в уведомлении о планируемом строительстве сведений, предусмотренных частью 1 настоящей статьи, или документов, предусмотренных пунктами 2 - 4 части 3 настоящей статьи, уполномоченные на выдачу разрешений на строительство федеральный орган исполнительной власти,</w:t>
      </w:r>
    </w:p>
    <w:p w14:paraId="7B1CA37F"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14:paraId="14B94A6E"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7. Уполномоченный на выдачу разрешений на строительство орган местного самоуправления в течение семи рабочих дней со дня поступления уведомления планируемом строительстве, за исключением, предусмотренного частью 8 настоящей статьи:</w:t>
      </w:r>
    </w:p>
    <w:p w14:paraId="23692B37"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14AB9AE0"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w:t>
      </w:r>
      <w:r w:rsidRPr="007B6F78">
        <w:rPr>
          <w:rFonts w:eastAsia="Times New Roman"/>
          <w:color w:val="000000" w:themeColor="text1"/>
          <w:sz w:val="27"/>
          <w:szCs w:val="27"/>
          <w:lang w:eastAsia="ru-RU"/>
        </w:rPr>
        <w:lastRenderedPageBreak/>
        <w:t xml:space="preserve">недопустимости размещения объекта индивидуального жилищного строительства или садового дома на земельном участке. Формы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w:t>
      </w:r>
    </w:p>
    <w:p w14:paraId="16613834"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и градостроительства.</w:t>
      </w:r>
    </w:p>
    <w:p w14:paraId="2AB5D88A"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8.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уполномоченный на выдачу разрешений на строительство орган местного самоуправления:</w:t>
      </w:r>
    </w:p>
    <w:p w14:paraId="1D410213"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 в срок не более чем три рабочих дня со дня поступления этого уведомления при отсутствии оснований для его возврата, предусмотренных частью 6 настоящей статьи,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орган исполнительной власти субъекта Российской Федерации, уполномоченный в области охраны объектов культурного наследия;</w:t>
      </w:r>
    </w:p>
    <w:p w14:paraId="61F94182"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14:paraId="3252F151"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3) в срок не позднее двадцати рабочих дней со дня поступления этого уведомления направляет застройщику способом, определенным им в этом </w:t>
      </w:r>
      <w:r w:rsidRPr="007B6F78">
        <w:rPr>
          <w:rFonts w:eastAsia="Times New Roman"/>
          <w:color w:val="000000" w:themeColor="text1"/>
          <w:sz w:val="27"/>
          <w:szCs w:val="27"/>
          <w:lang w:eastAsia="ru-RU"/>
        </w:rPr>
        <w:lastRenderedPageBreak/>
        <w:t>уведомлении, предусмотренное пунктом 2 части 7 настоящей статьи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33008924"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9. Орган исполнительной власти субъекта Российской Федерации, уполномоченный в области охраны объектов культурного наследия, в течение десяти рабочих дней со дня поступления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уведомления о планируемом строительстве и предусмотренного пунктом 4 части 3 настоящей статьи описания внешнего облика объекта индивидуального  жилищного   строительства  или  садового  дома   рассматривает</w:t>
      </w:r>
    </w:p>
    <w:p w14:paraId="369A0651" w14:textId="77777777" w:rsidR="00707DAE" w:rsidRPr="007B6F78" w:rsidRDefault="00707DAE" w:rsidP="00A31F45">
      <w:pPr>
        <w:widowControl w:val="0"/>
        <w:autoSpaceDE w:val="0"/>
        <w:autoSpaceDN w:val="0"/>
        <w:adjustRightInd w:val="0"/>
        <w:ind w:firstLine="0"/>
        <w:rPr>
          <w:rFonts w:eastAsia="Times New Roman"/>
          <w:color w:val="000000" w:themeColor="text1"/>
          <w:sz w:val="27"/>
          <w:szCs w:val="27"/>
          <w:lang w:eastAsia="ru-RU"/>
        </w:rPr>
      </w:pPr>
      <w:r w:rsidRPr="007B6F78">
        <w:rPr>
          <w:rFonts w:eastAsia="Times New Roman"/>
          <w:color w:val="000000" w:themeColor="text1"/>
          <w:sz w:val="27"/>
          <w:szCs w:val="27"/>
          <w:lang w:eastAsia="ru-RU"/>
        </w:rPr>
        <w:t>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ненаправления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
    <w:p w14:paraId="4DF11BE7"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10. Уведомление о несоответствии указанных в уведомлении о планируемом</w:t>
      </w:r>
      <w:r w:rsidRPr="007B6F78">
        <w:rPr>
          <w:rFonts w:eastAsia="Times New Roman"/>
          <w:color w:val="000000" w:themeColor="text1"/>
          <w:sz w:val="26"/>
          <w:szCs w:val="26"/>
          <w:lang w:eastAsia="ru-RU"/>
        </w:rPr>
        <w:t xml:space="preserve"> </w:t>
      </w:r>
      <w:r w:rsidRPr="007B6F78">
        <w:rPr>
          <w:rFonts w:eastAsia="Times New Roman"/>
          <w:color w:val="000000" w:themeColor="text1"/>
          <w:sz w:val="27"/>
          <w:szCs w:val="27"/>
          <w:lang w:eastAsia="ru-RU"/>
        </w:rPr>
        <w:t>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14:paraId="35C85BE3"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w:t>
      </w:r>
      <w:r w:rsidRPr="007B6F78">
        <w:rPr>
          <w:rFonts w:eastAsia="Times New Roman"/>
          <w:color w:val="000000" w:themeColor="text1"/>
          <w:sz w:val="27"/>
          <w:szCs w:val="27"/>
          <w:lang w:eastAsia="ru-RU"/>
        </w:rPr>
        <w:lastRenderedPageBreak/>
        <w:t>федеральными законами и действующим на дату поступления уведомления                      о планируемом строительстве;</w:t>
      </w:r>
    </w:p>
    <w:p w14:paraId="6279EDAD"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(или)   ограничениями,   установленными   в   соответствии   с земельным   и  иным</w:t>
      </w:r>
    </w:p>
    <w:p w14:paraId="7A9FFA5C" w14:textId="77777777" w:rsidR="00707DAE" w:rsidRPr="007B6F78" w:rsidRDefault="00707DAE" w:rsidP="00A31F45">
      <w:pPr>
        <w:widowControl w:val="0"/>
        <w:autoSpaceDE w:val="0"/>
        <w:autoSpaceDN w:val="0"/>
        <w:adjustRightInd w:val="0"/>
        <w:ind w:firstLine="0"/>
        <w:rPr>
          <w:rFonts w:eastAsia="Times New Roman"/>
          <w:color w:val="000000" w:themeColor="text1"/>
          <w:sz w:val="27"/>
          <w:szCs w:val="27"/>
          <w:lang w:eastAsia="ru-RU"/>
        </w:rPr>
      </w:pPr>
      <w:r w:rsidRPr="007B6F78">
        <w:rPr>
          <w:rFonts w:eastAsia="Times New Roman"/>
          <w:color w:val="000000" w:themeColor="text1"/>
          <w:sz w:val="27"/>
          <w:szCs w:val="27"/>
          <w:lang w:eastAsia="ru-RU"/>
        </w:rPr>
        <w:t>законодательством Российской Федерации и действующими на дату поступления уведомления о планируемом строительстве;</w:t>
      </w:r>
    </w:p>
    <w:p w14:paraId="66548691"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14:paraId="53BB5F49"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4) в срок, указанный в части 9 настоящей статьи,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564361F6"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11. 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Градостроительным кодексом Российской Федерации,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В случае направления застройщику такого уведомления по основанию, предусмотренному пунктом 4 части 10 настоящей статьи,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w:t>
      </w:r>
      <w:r w:rsidRPr="007B6F78">
        <w:rPr>
          <w:rFonts w:eastAsia="Times New Roman"/>
          <w:color w:val="000000" w:themeColor="text1"/>
          <w:sz w:val="27"/>
          <w:szCs w:val="27"/>
          <w:lang w:eastAsia="ru-RU"/>
        </w:rPr>
        <w:lastRenderedPageBreak/>
        <w:t>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72121087"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12. Уполномоченный на выдачу разрешений на строительство орган местного самоуправления в сроки, указанные в части 7 или пункте 3 части 8 настоящей статьи,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индивидуального</w:t>
      </w:r>
    </w:p>
    <w:p w14:paraId="3A10F60B" w14:textId="77777777" w:rsidR="00707DAE" w:rsidRPr="007B6F78" w:rsidRDefault="00707DAE" w:rsidP="00707DAE">
      <w:pPr>
        <w:widowControl w:val="0"/>
        <w:autoSpaceDE w:val="0"/>
        <w:autoSpaceDN w:val="0"/>
        <w:adjustRightInd w:val="0"/>
        <w:ind w:firstLine="0"/>
        <w:rPr>
          <w:rFonts w:eastAsia="Times New Roman"/>
          <w:color w:val="000000" w:themeColor="text1"/>
          <w:sz w:val="27"/>
          <w:szCs w:val="27"/>
          <w:lang w:eastAsia="ru-RU"/>
        </w:rPr>
      </w:pPr>
      <w:r w:rsidRPr="007B6F78">
        <w:rPr>
          <w:rFonts w:eastAsia="Times New Roman"/>
          <w:color w:val="000000" w:themeColor="text1"/>
          <w:sz w:val="27"/>
          <w:szCs w:val="27"/>
          <w:lang w:eastAsia="ru-RU"/>
        </w:rPr>
        <w:t>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37BBC629"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 пунктом 1 части 10 настоящей статьи;</w:t>
      </w:r>
    </w:p>
    <w:p w14:paraId="39ADD548"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 пунктом 2 или 3 части 10 настоящей статьи;</w:t>
      </w:r>
    </w:p>
    <w:p w14:paraId="5CDC0272"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3) в орган исполнительной власти субъекта Российской Федерации, уполномоченный в области охраны объектов культурного наследия, в случае направления указанного уведомления по основанию, предусмотренному пунктом 4 части 10 настоящей статьи.</w:t>
      </w:r>
    </w:p>
    <w:p w14:paraId="7F56C0B4"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13. 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считается согласованием указанными органами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в соответствии с частью 1 настоящей статьи. </w:t>
      </w:r>
    </w:p>
    <w:p w14:paraId="3E2BABCE"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Данное право сохраняется при переходе прав на земельный участок и объект индивидуального жилищного строительства или садовый дом, за исключением случаев, предусмотренных пунктами 1 - 3 части 21.1 статьи 51 Градостроительного кодекса Российской Федерации. При этом направление нового уведомления о планируемом строительстве не требуется.</w:t>
      </w:r>
    </w:p>
    <w:p w14:paraId="2C6AE5C3"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lastRenderedPageBreak/>
        <w:t>14.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части 1 настоящей статьи, уведомление об этом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с указанием изменяемых параметров. Рассмотрение указанного уведомления осуществляется в соответствии с частями 4 - 13 настоящей статьи. Форма 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1BFD4135" w14:textId="77777777" w:rsidR="00707DAE" w:rsidRPr="007B6F78" w:rsidRDefault="00707DAE" w:rsidP="00707DAE">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15. В случае получения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либо не направления указанными органами в срок,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убытки, причиненные застройщику сносом или приведением в соответствие с установленными требованиями объекта индивидуального жилищного строительства или садового дома, построенных или реконструированных   в соответствии с параметрами, указанными в уведомлении о планируемом строительстве, в связи с признанием таких объекта индивидуального жилищного строительства или садового дома самовольной постройкой вследствие несоответствия их параметров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либо вследствие недопустимости размещения таких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действующими на   дату поступления уведомления о планируемом строительстве, в полном объеме подлежат возмещению за счет соответственно казны Российской Федерации, казны субъекта Российской Федерации, казны муниципального образования при условии, что судом будет установлена вина должностного лица органа государственной власти или органа местного самоуправления, направившего застройщику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w:t>
      </w:r>
      <w:r w:rsidRPr="007B6F78">
        <w:rPr>
          <w:rFonts w:eastAsia="Times New Roman"/>
          <w:color w:val="000000" w:themeColor="text1"/>
          <w:sz w:val="27"/>
          <w:szCs w:val="27"/>
          <w:lang w:eastAsia="ru-RU"/>
        </w:rPr>
        <w:lastRenderedPageBreak/>
        <w:t>размещения объекта индивидуального жилищного строительства или садового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 исполнившего обязанности по направлению в срок,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5DBB6026" w14:textId="77777777" w:rsidR="00707DAE" w:rsidRPr="007B6F78" w:rsidRDefault="00707DAE" w:rsidP="00707DAE">
      <w:pPr>
        <w:widowControl w:val="0"/>
        <w:autoSpaceDE w:val="0"/>
        <w:autoSpaceDN w:val="0"/>
        <w:adjustRightInd w:val="0"/>
        <w:ind w:firstLine="0"/>
        <w:rPr>
          <w:rFonts w:eastAsia="Times New Roman"/>
          <w:color w:val="000000" w:themeColor="text1"/>
          <w:sz w:val="27"/>
          <w:szCs w:val="27"/>
          <w:lang w:eastAsia="ru-RU"/>
        </w:rPr>
      </w:pPr>
    </w:p>
    <w:p w14:paraId="78648019" w14:textId="77777777" w:rsidR="00707DAE" w:rsidRPr="007B6F78" w:rsidRDefault="00707DAE" w:rsidP="00707DAE">
      <w:pPr>
        <w:widowControl w:val="0"/>
        <w:autoSpaceDE w:val="0"/>
        <w:autoSpaceDN w:val="0"/>
        <w:adjustRightInd w:val="0"/>
        <w:ind w:firstLine="0"/>
        <w:jc w:val="center"/>
        <w:rPr>
          <w:rFonts w:eastAsia="Times New Roman"/>
          <w:b/>
          <w:bCs/>
          <w:color w:val="000000" w:themeColor="text1"/>
          <w:sz w:val="27"/>
          <w:szCs w:val="27"/>
          <w:lang w:eastAsia="ru-RU"/>
        </w:rPr>
      </w:pPr>
      <w:bookmarkStart w:id="50" w:name="_Hlk11333916"/>
      <w:r w:rsidRPr="007B6F78">
        <w:rPr>
          <w:rFonts w:eastAsia="Times New Roman"/>
          <w:b/>
          <w:bCs/>
          <w:color w:val="000000" w:themeColor="text1"/>
          <w:sz w:val="27"/>
          <w:szCs w:val="27"/>
          <w:lang w:eastAsia="ru-RU"/>
        </w:rPr>
        <w:t>Статья 32.Проектная документация объекта капитального строительства</w:t>
      </w:r>
    </w:p>
    <w:p w14:paraId="4293274F" w14:textId="77777777" w:rsidR="00707DAE" w:rsidRPr="007B6F78" w:rsidRDefault="00707DAE" w:rsidP="00707DAE">
      <w:pPr>
        <w:widowControl w:val="0"/>
        <w:autoSpaceDE w:val="0"/>
        <w:autoSpaceDN w:val="0"/>
        <w:adjustRightInd w:val="0"/>
        <w:rPr>
          <w:rFonts w:eastAsia="Times New Roman"/>
          <w:color w:val="000000" w:themeColor="text1"/>
          <w:sz w:val="27"/>
          <w:szCs w:val="27"/>
          <w:lang w:eastAsia="ru-RU"/>
        </w:rPr>
      </w:pPr>
    </w:p>
    <w:p w14:paraId="2257CEA7" w14:textId="77777777" w:rsidR="00707DAE" w:rsidRPr="007B6F78" w:rsidRDefault="00707DAE" w:rsidP="00707DAE">
      <w:pPr>
        <w:ind w:firstLine="709"/>
        <w:rPr>
          <w:rFonts w:eastAsia="Times New Roman"/>
          <w:color w:val="000000" w:themeColor="text1"/>
          <w:sz w:val="27"/>
          <w:szCs w:val="27"/>
          <w:lang w:eastAsia="ru-RU"/>
        </w:rPr>
      </w:pPr>
      <w:r w:rsidRPr="007B6F78">
        <w:rPr>
          <w:color w:val="000000" w:themeColor="text1"/>
          <w:sz w:val="27"/>
          <w:szCs w:val="27"/>
        </w:rPr>
        <w:t>1.</w:t>
      </w:r>
      <w:r w:rsidRPr="007B6F78">
        <w:rPr>
          <w:color w:val="000000" w:themeColor="text1"/>
          <w:sz w:val="27"/>
          <w:szCs w:val="27"/>
          <w:lang w:eastAsia="ru-RU"/>
        </w:rPr>
        <w:t xml:space="preserve"> </w:t>
      </w:r>
      <w:r w:rsidRPr="007B6F78">
        <w:rPr>
          <w:rFonts w:eastAsia="Times New Roman"/>
          <w:color w:val="000000" w:themeColor="text1"/>
          <w:sz w:val="27"/>
          <w:szCs w:val="27"/>
          <w:lang w:eastAsia="ru-RU"/>
        </w:rPr>
        <w:t>Проектная документация представляет собой документацию, содержащую материалы в текстовой и графической формах и (или) в форме информационной модели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14:paraId="1D9FA50D" w14:textId="77777777" w:rsidR="00707DAE" w:rsidRPr="007B6F78" w:rsidRDefault="00707DAE" w:rsidP="00707DAE">
      <w:pPr>
        <w:autoSpaceDE w:val="0"/>
        <w:autoSpaceDN w:val="0"/>
        <w:adjustRightInd w:val="0"/>
        <w:ind w:firstLine="709"/>
        <w:rPr>
          <w:color w:val="000000" w:themeColor="text1"/>
          <w:sz w:val="27"/>
          <w:szCs w:val="27"/>
        </w:rPr>
      </w:pPr>
      <w:r w:rsidRPr="007B6F78">
        <w:rPr>
          <w:color w:val="000000" w:themeColor="text1"/>
          <w:sz w:val="27"/>
          <w:szCs w:val="27"/>
        </w:rPr>
        <w:t>2. Осуществление подготовки проектной документации не требуется при строительстве, реконструкции объекта индивидуального жилищного строительства, садового дома. Застройщик по собственной инициативе вправе обеспечить подготовку проектной документации применительно к объекту индивидуального жилищного строительства, садовому дому.</w:t>
      </w:r>
    </w:p>
    <w:p w14:paraId="108BA909" w14:textId="77777777" w:rsidR="00707DAE" w:rsidRPr="007B6F78" w:rsidRDefault="00707DAE" w:rsidP="00707DAE">
      <w:pPr>
        <w:ind w:firstLine="709"/>
        <w:rPr>
          <w:rFonts w:eastAsia="Times New Roman"/>
          <w:color w:val="000000" w:themeColor="text1"/>
          <w:sz w:val="27"/>
          <w:szCs w:val="27"/>
          <w:lang w:eastAsia="ru-RU"/>
        </w:rPr>
      </w:pPr>
      <w:r w:rsidRPr="007B6F78">
        <w:rPr>
          <w:color w:val="000000" w:themeColor="text1"/>
          <w:sz w:val="27"/>
          <w:szCs w:val="27"/>
        </w:rPr>
        <w:t xml:space="preserve">2.1. </w:t>
      </w:r>
      <w:r w:rsidRPr="007B6F78">
        <w:rPr>
          <w:rFonts w:eastAsia="Times New Roman"/>
          <w:color w:val="000000" w:themeColor="text1"/>
          <w:sz w:val="27"/>
          <w:szCs w:val="27"/>
          <w:lang w:eastAsia="ru-RU"/>
        </w:rPr>
        <w:t xml:space="preserve">Положения </w:t>
      </w:r>
      <w:hyperlink r:id="rId42" w:history="1">
        <w:r w:rsidRPr="007B6F78">
          <w:rPr>
            <w:rFonts w:eastAsia="Times New Roman"/>
            <w:color w:val="000000" w:themeColor="text1"/>
            <w:sz w:val="27"/>
            <w:szCs w:val="27"/>
            <w:lang w:eastAsia="ru-RU"/>
          </w:rPr>
          <w:t>части 3</w:t>
        </w:r>
      </w:hyperlink>
      <w:r w:rsidRPr="007B6F78">
        <w:rPr>
          <w:rFonts w:eastAsia="Times New Roman"/>
          <w:color w:val="000000" w:themeColor="text1"/>
          <w:sz w:val="27"/>
          <w:szCs w:val="27"/>
          <w:lang w:eastAsia="ru-RU"/>
        </w:rPr>
        <w:t xml:space="preserve"> настоящей статьи не применяются в случае, если сметная стоимость строительства, реконструкции, капитального ремонта объекта индивидуального жилищного строительства подлежит проверке на предмет достоверности ее определения.</w:t>
      </w:r>
    </w:p>
    <w:p w14:paraId="58E0726B" w14:textId="77777777" w:rsidR="00707DAE" w:rsidRPr="007B6F78" w:rsidRDefault="00707DAE" w:rsidP="00707DAE">
      <w:pPr>
        <w:ind w:firstLine="709"/>
        <w:rPr>
          <w:rFonts w:eastAsia="Times New Roman"/>
          <w:color w:val="000000" w:themeColor="text1"/>
          <w:sz w:val="27"/>
          <w:szCs w:val="27"/>
          <w:lang w:eastAsia="ru-RU"/>
        </w:rPr>
      </w:pPr>
      <w:r w:rsidRPr="007B6F78">
        <w:rPr>
          <w:color w:val="000000" w:themeColor="text1"/>
          <w:sz w:val="27"/>
          <w:szCs w:val="27"/>
        </w:rPr>
        <w:t>3.</w:t>
      </w:r>
      <w:r w:rsidRPr="007B6F78">
        <w:rPr>
          <w:color w:val="000000" w:themeColor="text1"/>
          <w:sz w:val="27"/>
          <w:szCs w:val="27"/>
          <w:lang w:eastAsia="ru-RU"/>
        </w:rPr>
        <w:t xml:space="preserve"> </w:t>
      </w:r>
      <w:r w:rsidRPr="007B6F78">
        <w:rPr>
          <w:rFonts w:eastAsia="Times New Roman"/>
          <w:color w:val="000000" w:themeColor="text1"/>
          <w:sz w:val="27"/>
          <w:szCs w:val="27"/>
          <w:lang w:eastAsia="ru-RU"/>
        </w:rPr>
        <w:t xml:space="preserve">Работы по договорам о подготовке проектной документации, внесению изменений в проектную документацию в соответствии с </w:t>
      </w:r>
      <w:hyperlink r:id="rId43" w:history="1">
        <w:r w:rsidRPr="007B6F78">
          <w:rPr>
            <w:rFonts w:eastAsia="Times New Roman"/>
            <w:color w:val="000000" w:themeColor="text1"/>
            <w:sz w:val="27"/>
            <w:szCs w:val="27"/>
            <w:lang w:eastAsia="ru-RU"/>
          </w:rPr>
          <w:t>частями 3.8</w:t>
        </w:r>
      </w:hyperlink>
      <w:r w:rsidRPr="007B6F78">
        <w:rPr>
          <w:rFonts w:eastAsia="Times New Roman"/>
          <w:color w:val="000000" w:themeColor="text1"/>
          <w:sz w:val="27"/>
          <w:szCs w:val="27"/>
          <w:lang w:eastAsia="ru-RU"/>
        </w:rPr>
        <w:t xml:space="preserve"> и </w:t>
      </w:r>
      <w:hyperlink r:id="rId44" w:history="1">
        <w:r w:rsidRPr="007B6F78">
          <w:rPr>
            <w:rFonts w:eastAsia="Times New Roman"/>
            <w:color w:val="000000" w:themeColor="text1"/>
            <w:sz w:val="27"/>
            <w:szCs w:val="27"/>
            <w:lang w:eastAsia="ru-RU"/>
          </w:rPr>
          <w:t>3.9 статьи 49</w:t>
        </w:r>
      </w:hyperlink>
      <w:r w:rsidRPr="007B6F78">
        <w:rPr>
          <w:rFonts w:eastAsia="Times New Roman"/>
          <w:color w:val="000000" w:themeColor="text1"/>
          <w:sz w:val="27"/>
          <w:szCs w:val="27"/>
          <w:lang w:eastAsia="ru-RU"/>
        </w:rPr>
        <w:t xml:space="preserve"> Градостроительного кодекса Российской Федерации, заключенным с застройщиком, техническим заказчиком, лицом, ответственным за эксплуатацию здания, сооружения, региональным оператором (далее также - договоры подряда на подготовку проектной документации), должны выполняться только индивидуальными предпринимателями или юридическими лицами, которые являются членами саморегулируемых организаций в области архитектурно-строительного проектирования, если иное не предусмотрено настоящей статьей. Выполнение работ по подготовке проектной документации по таким договорам обеспечивается специалистами по организации архитектурно-строительного проектирования (главными инженерами проектов, главными архитекторами проектов). Работы по договорам о подготовке проектной документации, внесению изменений в проектную документацию в соответствии с </w:t>
      </w:r>
      <w:hyperlink r:id="rId45" w:history="1">
        <w:r w:rsidRPr="007B6F78">
          <w:rPr>
            <w:rFonts w:eastAsia="Times New Roman"/>
            <w:color w:val="000000" w:themeColor="text1"/>
            <w:sz w:val="27"/>
            <w:szCs w:val="27"/>
            <w:lang w:eastAsia="ru-RU"/>
          </w:rPr>
          <w:t>частями 3.8</w:t>
        </w:r>
      </w:hyperlink>
      <w:r w:rsidRPr="007B6F78">
        <w:rPr>
          <w:rFonts w:eastAsia="Times New Roman"/>
          <w:color w:val="000000" w:themeColor="text1"/>
          <w:sz w:val="27"/>
          <w:szCs w:val="27"/>
          <w:lang w:eastAsia="ru-RU"/>
        </w:rPr>
        <w:t xml:space="preserve"> и </w:t>
      </w:r>
      <w:hyperlink r:id="rId46" w:history="1">
        <w:r w:rsidRPr="007B6F78">
          <w:rPr>
            <w:rFonts w:eastAsia="Times New Roman"/>
            <w:color w:val="000000" w:themeColor="text1"/>
            <w:sz w:val="27"/>
            <w:szCs w:val="27"/>
            <w:lang w:eastAsia="ru-RU"/>
          </w:rPr>
          <w:t>3.9 статьи 49</w:t>
        </w:r>
      </w:hyperlink>
      <w:r w:rsidRPr="007B6F78">
        <w:rPr>
          <w:rFonts w:eastAsia="Times New Roman"/>
          <w:color w:val="000000" w:themeColor="text1"/>
          <w:sz w:val="27"/>
          <w:szCs w:val="27"/>
          <w:lang w:eastAsia="ru-RU"/>
        </w:rPr>
        <w:t xml:space="preserve"> </w:t>
      </w:r>
      <w:r w:rsidRPr="007B6F78">
        <w:rPr>
          <w:color w:val="000000" w:themeColor="text1"/>
          <w:sz w:val="27"/>
          <w:szCs w:val="27"/>
        </w:rPr>
        <w:t>Градостроительного кодекса Российской Федерации</w:t>
      </w:r>
      <w:r w:rsidRPr="007B6F78">
        <w:rPr>
          <w:rFonts w:eastAsia="Times New Roman"/>
          <w:color w:val="000000" w:themeColor="text1"/>
          <w:sz w:val="27"/>
          <w:szCs w:val="27"/>
          <w:lang w:eastAsia="ru-RU"/>
        </w:rPr>
        <w:t>, заключенным с иными лицами, могут выполняться индивидуальными предпринимателями или юридическими лицами, не являющимися членами таких саморегулируемых организаций.</w:t>
      </w:r>
    </w:p>
    <w:p w14:paraId="35925CE5" w14:textId="77777777" w:rsidR="00707DAE" w:rsidRPr="007B6F78" w:rsidRDefault="00707DAE" w:rsidP="00707DAE">
      <w:pPr>
        <w:autoSpaceDE w:val="0"/>
        <w:autoSpaceDN w:val="0"/>
        <w:adjustRightInd w:val="0"/>
        <w:ind w:firstLine="709"/>
        <w:rPr>
          <w:color w:val="000000" w:themeColor="text1"/>
          <w:sz w:val="27"/>
          <w:szCs w:val="27"/>
        </w:rPr>
      </w:pPr>
      <w:r w:rsidRPr="007B6F78">
        <w:rPr>
          <w:color w:val="000000" w:themeColor="text1"/>
          <w:sz w:val="27"/>
          <w:szCs w:val="27"/>
        </w:rPr>
        <w:t xml:space="preserve">4. Порядок осуществления архитектурно-строительного проектирования определен статьей 48 Градостроительного кодекса </w:t>
      </w:r>
      <w:bookmarkStart w:id="51" w:name="_Hlk11333978"/>
      <w:r w:rsidRPr="007B6F78">
        <w:rPr>
          <w:color w:val="000000" w:themeColor="text1"/>
          <w:sz w:val="27"/>
          <w:szCs w:val="27"/>
        </w:rPr>
        <w:t>Российской Федерации</w:t>
      </w:r>
      <w:bookmarkEnd w:id="51"/>
      <w:r w:rsidRPr="007B6F78">
        <w:rPr>
          <w:color w:val="000000" w:themeColor="text1"/>
          <w:sz w:val="27"/>
          <w:szCs w:val="27"/>
        </w:rPr>
        <w:t xml:space="preserve">. </w:t>
      </w:r>
    </w:p>
    <w:bookmarkEnd w:id="50"/>
    <w:p w14:paraId="3D887E28" w14:textId="77777777" w:rsidR="00707DAE" w:rsidRPr="007B6F78" w:rsidRDefault="00707DAE" w:rsidP="00707DAE">
      <w:pPr>
        <w:widowControl w:val="0"/>
        <w:autoSpaceDE w:val="0"/>
        <w:autoSpaceDN w:val="0"/>
        <w:adjustRightInd w:val="0"/>
        <w:ind w:firstLine="0"/>
        <w:jc w:val="center"/>
        <w:rPr>
          <w:rFonts w:eastAsia="Times New Roman"/>
          <w:b/>
          <w:bCs/>
          <w:color w:val="000000" w:themeColor="text1"/>
          <w:sz w:val="27"/>
          <w:szCs w:val="27"/>
          <w:lang w:eastAsia="ru-RU"/>
        </w:rPr>
      </w:pPr>
      <w:r w:rsidRPr="007B6F78">
        <w:rPr>
          <w:rFonts w:eastAsia="Times New Roman"/>
          <w:b/>
          <w:bCs/>
          <w:color w:val="000000" w:themeColor="text1"/>
          <w:sz w:val="27"/>
          <w:szCs w:val="27"/>
          <w:lang w:eastAsia="ru-RU"/>
        </w:rPr>
        <w:lastRenderedPageBreak/>
        <w:t>Статья 33. Экспертиза и утверждение проектной документации</w:t>
      </w:r>
    </w:p>
    <w:p w14:paraId="385C96F4" w14:textId="77777777" w:rsidR="00707DAE" w:rsidRPr="007B6F78" w:rsidRDefault="00707DAE" w:rsidP="00707DAE">
      <w:pPr>
        <w:widowControl w:val="0"/>
        <w:autoSpaceDE w:val="0"/>
        <w:autoSpaceDN w:val="0"/>
        <w:adjustRightInd w:val="0"/>
        <w:rPr>
          <w:rFonts w:eastAsia="Times New Roman"/>
          <w:b/>
          <w:bCs/>
          <w:color w:val="000000" w:themeColor="text1"/>
          <w:sz w:val="27"/>
          <w:szCs w:val="27"/>
          <w:lang w:eastAsia="ru-RU"/>
        </w:rPr>
      </w:pPr>
    </w:p>
    <w:p w14:paraId="5317E0FC"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1. </w:t>
      </w:r>
      <w:bookmarkStart w:id="52" w:name="p2575"/>
      <w:bookmarkEnd w:id="52"/>
      <w:r w:rsidRPr="007B6F78">
        <w:rPr>
          <w:rFonts w:eastAsia="Times New Roman"/>
          <w:color w:val="000000" w:themeColor="text1"/>
          <w:sz w:val="27"/>
          <w:szCs w:val="27"/>
          <w:lang w:eastAsia="ru-RU"/>
        </w:rPr>
        <w:t xml:space="preserve">Проектная документация объектов капитального строительства и результаты инженерных изысканий, выполненных для подготовки такой проектной документации, подлежат экспертизе, за исключением случаев, предусмотренных частями 2, 3, 3.1 и 3.8 настоящей статьи. Экспертиза проектной документации и (или) экспертиза результатов инженерных изысканий проводятся в форме государственной экспертизы или негосударственной экспертизы. Застройщик, технический заказчик или лицо, обеспечившее выполнение инженерных изысканий и (или) подготовку проектной документации в случаях, предусмотренных частями 1.1 и 1.2 статьи 48 Градостроительного кодекса Российской Федерации, по своему выбору направляет проектную документацию и результаты инженерных изысканий на государственную экспертизу или негосударственную экспертизу, за исключением случаев, если в соответствии с настоящей статьей в отношении проектной документации объектов капитального строительства и результатов инженерных изысканий, выполненных для подготовки такой проектной документации, предусмотрено проведение государственной экспертизы. </w:t>
      </w:r>
    </w:p>
    <w:p w14:paraId="561F1549"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 Экспертиза не проводится в отношении проектной документации следующих объектов капитального строительства:</w:t>
      </w:r>
    </w:p>
    <w:p w14:paraId="01808763"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 объекты индивидуального жилищного строительства, садовые дома;</w:t>
      </w:r>
    </w:p>
    <w:p w14:paraId="31225D5F" w14:textId="70952742" w:rsidR="00B60D77" w:rsidRPr="007B6F78" w:rsidRDefault="00707DAE" w:rsidP="00B60D77">
      <w:pPr>
        <w:ind w:firstLine="709"/>
        <w:rPr>
          <w:rFonts w:eastAsia="Times New Roman"/>
          <w:color w:val="000000" w:themeColor="text1"/>
          <w:sz w:val="27"/>
          <w:szCs w:val="27"/>
          <w:lang w:eastAsia="ru-RU"/>
        </w:rPr>
      </w:pPr>
      <w:bookmarkStart w:id="53" w:name="p2579"/>
      <w:bookmarkEnd w:id="53"/>
      <w:r w:rsidRPr="007B6F78">
        <w:rPr>
          <w:rFonts w:eastAsia="Times New Roman"/>
          <w:color w:val="000000" w:themeColor="text1"/>
          <w:sz w:val="27"/>
          <w:szCs w:val="27"/>
          <w:lang w:eastAsia="ru-RU"/>
        </w:rPr>
        <w:t xml:space="preserve">2) </w:t>
      </w:r>
      <w:bookmarkStart w:id="54" w:name="p2582"/>
      <w:bookmarkEnd w:id="54"/>
      <w:r w:rsidR="00B60D77" w:rsidRPr="007B6F78">
        <w:rPr>
          <w:rFonts w:eastAsia="Times New Roman"/>
          <w:color w:val="000000" w:themeColor="text1"/>
          <w:sz w:val="27"/>
          <w:szCs w:val="27"/>
          <w:lang w:eastAsia="ru-RU"/>
        </w:rPr>
        <w:t xml:space="preserve">дома блокированной застройки в случае, если количество этажей в таких домах не превышает трех, при этом количество всех домов блокированной застройки в одном ряду не превышает десяти и их строительство или реконструкция осуществляется без привлечения средств бюджетов бюджетной системы Российской Федерации; </w:t>
      </w:r>
    </w:p>
    <w:p w14:paraId="536E7737" w14:textId="067E2A1D"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3)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за исключением объектов, которые в соответствии со статьей 48.1 Градостроительного кодекса Российской Федерации являются особо опасными, технически сложными или уникальными объектами;</w:t>
      </w:r>
    </w:p>
    <w:p w14:paraId="4FE06BB2" w14:textId="77777777" w:rsidR="00707DAE" w:rsidRPr="007B6F78" w:rsidRDefault="00707DAE" w:rsidP="00707DAE">
      <w:pPr>
        <w:ind w:firstLine="709"/>
        <w:rPr>
          <w:rFonts w:eastAsia="Times New Roman"/>
          <w:color w:val="000000" w:themeColor="text1"/>
          <w:sz w:val="27"/>
          <w:szCs w:val="27"/>
          <w:lang w:eastAsia="ru-RU"/>
        </w:rPr>
      </w:pPr>
      <w:bookmarkStart w:id="55" w:name="p2584"/>
      <w:bookmarkEnd w:id="55"/>
      <w:r w:rsidRPr="007B6F78">
        <w:rPr>
          <w:rFonts w:eastAsia="Times New Roman"/>
          <w:color w:val="000000" w:themeColor="text1"/>
          <w:sz w:val="27"/>
          <w:szCs w:val="27"/>
          <w:lang w:eastAsia="ru-RU"/>
        </w:rPr>
        <w:t>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установлены санитарно-защитные зоны или требуется установление таких зон, за исключением объектов, которые в соответствии со статьей 48.1 Градостроительного кодекса Российской Федерации являются особо опасными, технически сложными или уникальными объектами;</w:t>
      </w:r>
    </w:p>
    <w:p w14:paraId="6F906906" w14:textId="77777777" w:rsidR="00707DAE" w:rsidRPr="007B6F78" w:rsidRDefault="00707DAE" w:rsidP="00707DAE">
      <w:pPr>
        <w:ind w:firstLine="709"/>
        <w:rPr>
          <w:rFonts w:eastAsia="Times New Roman"/>
          <w:color w:val="000000" w:themeColor="text1"/>
          <w:sz w:val="27"/>
          <w:szCs w:val="27"/>
          <w:lang w:eastAsia="ru-RU"/>
        </w:rPr>
      </w:pPr>
      <w:bookmarkStart w:id="56" w:name="p2586"/>
      <w:bookmarkEnd w:id="56"/>
      <w:r w:rsidRPr="007B6F78">
        <w:rPr>
          <w:rFonts w:eastAsia="Times New Roman"/>
          <w:color w:val="000000" w:themeColor="text1"/>
          <w:sz w:val="27"/>
          <w:szCs w:val="27"/>
          <w:lang w:eastAsia="ru-RU"/>
        </w:rPr>
        <w:t>5) буровые скважины, предусмотренные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14:paraId="1219F176"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2.1. В случае, если строительство, реконструкцию указанных в </w:t>
      </w:r>
      <w:hyperlink w:anchor="p2579" w:history="1">
        <w:r w:rsidRPr="007B6F78">
          <w:rPr>
            <w:rFonts w:eastAsia="Times New Roman"/>
            <w:color w:val="000000" w:themeColor="text1"/>
            <w:sz w:val="27"/>
            <w:szCs w:val="27"/>
            <w:lang w:eastAsia="ru-RU"/>
          </w:rPr>
          <w:t>пунктах 2</w:t>
        </w:r>
      </w:hyperlink>
      <w:r w:rsidRPr="007B6F78">
        <w:rPr>
          <w:rFonts w:eastAsia="Times New Roman"/>
          <w:color w:val="000000" w:themeColor="text1"/>
          <w:sz w:val="27"/>
          <w:szCs w:val="27"/>
          <w:lang w:eastAsia="ru-RU"/>
        </w:rPr>
        <w:t xml:space="preserve"> - </w:t>
      </w:r>
      <w:hyperlink w:anchor="p2586" w:history="1">
        <w:r w:rsidRPr="007B6F78">
          <w:rPr>
            <w:rFonts w:eastAsia="Times New Roman"/>
            <w:color w:val="000000" w:themeColor="text1"/>
            <w:sz w:val="27"/>
            <w:szCs w:val="27"/>
            <w:lang w:eastAsia="ru-RU"/>
          </w:rPr>
          <w:t>5 части 2</w:t>
        </w:r>
      </w:hyperlink>
      <w:r w:rsidRPr="007B6F78">
        <w:rPr>
          <w:rFonts w:eastAsia="Times New Roman"/>
          <w:color w:val="000000" w:themeColor="text1"/>
          <w:sz w:val="27"/>
          <w:szCs w:val="27"/>
          <w:lang w:eastAsia="ru-RU"/>
        </w:rPr>
        <w:t xml:space="preserve"> настоящей статьи объектов капитального строительства планируется </w:t>
      </w:r>
      <w:r w:rsidRPr="007B6F78">
        <w:rPr>
          <w:rFonts w:eastAsia="Times New Roman"/>
          <w:color w:val="000000" w:themeColor="text1"/>
          <w:sz w:val="27"/>
          <w:szCs w:val="27"/>
          <w:lang w:eastAsia="ru-RU"/>
        </w:rPr>
        <w:lastRenderedPageBreak/>
        <w:t>осуществлять в границах охранных зон трубопроводов, экспертиза проектной документации на осуществление строительства, реконструкции указанных объектов капитального строительства является обязательной.</w:t>
      </w:r>
    </w:p>
    <w:p w14:paraId="0850ED19"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2.2. В случае, если объекты капитального строительства, указанные в </w:t>
      </w:r>
      <w:hyperlink w:anchor="p2582" w:history="1">
        <w:r w:rsidRPr="007B6F78">
          <w:rPr>
            <w:rFonts w:eastAsia="Times New Roman"/>
            <w:color w:val="000000" w:themeColor="text1"/>
            <w:sz w:val="27"/>
            <w:szCs w:val="27"/>
            <w:lang w:eastAsia="ru-RU"/>
          </w:rPr>
          <w:t>3</w:t>
        </w:r>
      </w:hyperlink>
      <w:r w:rsidRPr="007B6F78">
        <w:rPr>
          <w:rFonts w:eastAsia="Times New Roman"/>
          <w:color w:val="000000" w:themeColor="text1"/>
          <w:sz w:val="27"/>
          <w:szCs w:val="27"/>
          <w:lang w:eastAsia="ru-RU"/>
        </w:rPr>
        <w:t xml:space="preserve"> и </w:t>
      </w:r>
      <w:hyperlink w:anchor="p2584" w:history="1">
        <w:r w:rsidRPr="007B6F78">
          <w:rPr>
            <w:rFonts w:eastAsia="Times New Roman"/>
            <w:color w:val="000000" w:themeColor="text1"/>
            <w:sz w:val="27"/>
            <w:szCs w:val="27"/>
            <w:lang w:eastAsia="ru-RU"/>
          </w:rPr>
          <w:t>4 части 2</w:t>
        </w:r>
      </w:hyperlink>
      <w:r w:rsidRPr="007B6F78">
        <w:rPr>
          <w:rFonts w:eastAsia="Times New Roman"/>
          <w:color w:val="000000" w:themeColor="text1"/>
          <w:sz w:val="27"/>
          <w:szCs w:val="27"/>
          <w:lang w:eastAsia="ru-RU"/>
        </w:rPr>
        <w:t xml:space="preserve"> настоящей статьи, относятся к объектам массового пребывания граждан, экспертиза проектной документации на осуществление строительства, реконструкции указанных объектов капитального строительства является обязательной. Критерии отнесения объектов капитального строительства, указанных в </w:t>
      </w:r>
      <w:hyperlink w:anchor="p2582" w:history="1">
        <w:r w:rsidRPr="007B6F78">
          <w:rPr>
            <w:rFonts w:eastAsia="Times New Roman"/>
            <w:color w:val="000000" w:themeColor="text1"/>
            <w:sz w:val="27"/>
            <w:szCs w:val="27"/>
            <w:lang w:eastAsia="ru-RU"/>
          </w:rPr>
          <w:t>3</w:t>
        </w:r>
      </w:hyperlink>
      <w:r w:rsidRPr="007B6F78">
        <w:rPr>
          <w:rFonts w:eastAsia="Times New Roman"/>
          <w:color w:val="000000" w:themeColor="text1"/>
          <w:sz w:val="27"/>
          <w:szCs w:val="27"/>
          <w:lang w:eastAsia="ru-RU"/>
        </w:rPr>
        <w:t xml:space="preserve"> и </w:t>
      </w:r>
      <w:hyperlink w:anchor="p2584" w:history="1">
        <w:r w:rsidRPr="007B6F78">
          <w:rPr>
            <w:rFonts w:eastAsia="Times New Roman"/>
            <w:color w:val="000000" w:themeColor="text1"/>
            <w:sz w:val="27"/>
            <w:szCs w:val="27"/>
            <w:lang w:eastAsia="ru-RU"/>
          </w:rPr>
          <w:t>4 части 2</w:t>
        </w:r>
      </w:hyperlink>
      <w:r w:rsidRPr="007B6F78">
        <w:rPr>
          <w:rFonts w:eastAsia="Times New Roman"/>
          <w:color w:val="000000" w:themeColor="text1"/>
          <w:sz w:val="27"/>
          <w:szCs w:val="27"/>
          <w:lang w:eastAsia="ru-RU"/>
        </w:rPr>
        <w:t xml:space="preserve"> настоящей статьи, к объектам массового пребывания граждан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23A49886" w14:textId="77777777" w:rsidR="00707DAE" w:rsidRPr="007B6F78" w:rsidRDefault="00707DAE" w:rsidP="00707DAE">
      <w:pPr>
        <w:ind w:firstLine="709"/>
        <w:rPr>
          <w:rFonts w:eastAsia="Times New Roman"/>
          <w:color w:val="000000" w:themeColor="text1"/>
          <w:sz w:val="27"/>
          <w:szCs w:val="27"/>
          <w:lang w:eastAsia="ru-RU"/>
        </w:rPr>
      </w:pPr>
      <w:bookmarkStart w:id="57" w:name="p2596"/>
      <w:bookmarkEnd w:id="57"/>
      <w:r w:rsidRPr="007B6F78">
        <w:rPr>
          <w:rFonts w:eastAsia="Times New Roman"/>
          <w:color w:val="000000" w:themeColor="text1"/>
          <w:sz w:val="27"/>
          <w:szCs w:val="27"/>
          <w:lang w:eastAsia="ru-RU"/>
        </w:rPr>
        <w:t>3. Экспертиза проектной документации не проводится в случае, если для строительства или реконструкции объекта капитального строительства не требуется получение разрешения на строительство. Экспертиза проектной документации не проводится в отношении разделов проектной документации, подготовленных для проведения капитального ремонта объектов капитального строительства.</w:t>
      </w:r>
    </w:p>
    <w:p w14:paraId="7C7C083F" w14:textId="77777777" w:rsidR="00707DAE" w:rsidRPr="007B6F78" w:rsidRDefault="00707DAE" w:rsidP="00707DAE">
      <w:pPr>
        <w:ind w:firstLine="709"/>
        <w:rPr>
          <w:rFonts w:eastAsia="Times New Roman"/>
          <w:color w:val="000000" w:themeColor="text1"/>
          <w:sz w:val="27"/>
          <w:szCs w:val="27"/>
          <w:lang w:eastAsia="ru-RU"/>
        </w:rPr>
      </w:pPr>
      <w:bookmarkStart w:id="58" w:name="p2598"/>
      <w:bookmarkEnd w:id="58"/>
      <w:r w:rsidRPr="007B6F78">
        <w:rPr>
          <w:rFonts w:eastAsia="Times New Roman"/>
          <w:color w:val="000000" w:themeColor="text1"/>
          <w:sz w:val="27"/>
          <w:szCs w:val="27"/>
          <w:lang w:eastAsia="ru-RU"/>
        </w:rPr>
        <w:t xml:space="preserve">3.1. Экспертиза результатов инженерных изысканий не проводится в случае, если инженерные изыскания выполнялись для подготовки проектной документации объектов капитального строительства, указанных в </w:t>
      </w:r>
      <w:hyperlink w:anchor="p2575" w:history="1">
        <w:r w:rsidRPr="007B6F78">
          <w:rPr>
            <w:rFonts w:eastAsia="Times New Roman"/>
            <w:color w:val="000000" w:themeColor="text1"/>
            <w:sz w:val="27"/>
            <w:szCs w:val="27"/>
            <w:lang w:eastAsia="ru-RU"/>
          </w:rPr>
          <w:t>части 2</w:t>
        </w:r>
      </w:hyperlink>
      <w:r w:rsidRPr="007B6F78">
        <w:rPr>
          <w:rFonts w:eastAsia="Times New Roman"/>
          <w:color w:val="000000" w:themeColor="text1"/>
          <w:sz w:val="27"/>
          <w:szCs w:val="27"/>
          <w:lang w:eastAsia="ru-RU"/>
        </w:rPr>
        <w:t xml:space="preserve"> настоящей статьи, а также в случае, если для строительства, реконструкции не требуется получение разрешения на строительство.</w:t>
      </w:r>
    </w:p>
    <w:p w14:paraId="3D55423D"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3.2. Результаты инженерных изысканий могут быть направлены на экспертизу одновременно с проектной документацией или до направления проектной документации на экспертизу.</w:t>
      </w:r>
    </w:p>
    <w:p w14:paraId="0ADAE0A0"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3.3. Проектная документация объектов капитального строительства, указанных в </w:t>
      </w:r>
      <w:hyperlink w:anchor="p2575" w:history="1">
        <w:r w:rsidRPr="007B6F78">
          <w:rPr>
            <w:rFonts w:eastAsia="Times New Roman"/>
            <w:color w:val="000000" w:themeColor="text1"/>
            <w:sz w:val="27"/>
            <w:szCs w:val="27"/>
            <w:lang w:eastAsia="ru-RU"/>
          </w:rPr>
          <w:t>части 2</w:t>
        </w:r>
      </w:hyperlink>
      <w:r w:rsidRPr="007B6F78">
        <w:rPr>
          <w:rFonts w:eastAsia="Times New Roman"/>
          <w:color w:val="000000" w:themeColor="text1"/>
          <w:sz w:val="27"/>
          <w:szCs w:val="27"/>
          <w:lang w:eastAsia="ru-RU"/>
        </w:rPr>
        <w:t xml:space="preserve"> настоящей статьи, проектная документация, указанная в </w:t>
      </w:r>
      <w:hyperlink w:anchor="p2596" w:history="1">
        <w:r w:rsidRPr="007B6F78">
          <w:rPr>
            <w:rFonts w:eastAsia="Times New Roman"/>
            <w:color w:val="000000" w:themeColor="text1"/>
            <w:sz w:val="27"/>
            <w:szCs w:val="27"/>
            <w:lang w:eastAsia="ru-RU"/>
          </w:rPr>
          <w:t>части 3</w:t>
        </w:r>
      </w:hyperlink>
      <w:r w:rsidRPr="007B6F78">
        <w:rPr>
          <w:rFonts w:eastAsia="Times New Roman"/>
          <w:color w:val="000000" w:themeColor="text1"/>
          <w:sz w:val="27"/>
          <w:szCs w:val="27"/>
          <w:lang w:eastAsia="ru-RU"/>
        </w:rPr>
        <w:t xml:space="preserve"> настоящей статьи, и результаты инженерных изысканий, выполненных для подготовки такой проектной документации:</w:t>
      </w:r>
    </w:p>
    <w:p w14:paraId="09E81206" w14:textId="77777777" w:rsidR="00707DAE" w:rsidRPr="007B6F78" w:rsidRDefault="00707DAE" w:rsidP="00707DAE">
      <w:pPr>
        <w:ind w:firstLine="709"/>
        <w:rPr>
          <w:rFonts w:eastAsia="Times New Roman"/>
          <w:color w:val="000000" w:themeColor="text1"/>
          <w:sz w:val="27"/>
          <w:szCs w:val="27"/>
          <w:lang w:eastAsia="ru-RU"/>
        </w:rPr>
      </w:pPr>
      <w:bookmarkStart w:id="59" w:name="p2605"/>
      <w:bookmarkEnd w:id="59"/>
      <w:r w:rsidRPr="007B6F78">
        <w:rPr>
          <w:rFonts w:eastAsia="Times New Roman"/>
          <w:color w:val="000000" w:themeColor="text1"/>
          <w:sz w:val="27"/>
          <w:szCs w:val="27"/>
          <w:lang w:eastAsia="ru-RU"/>
        </w:rPr>
        <w:t>1) подлежат государственной экспертизе в случаях, если сметная стоимость строительства, реконструкции, капитального ремонта объектов капитального строительства в соответствии с требованиями Градостроительного кодекса Российской Федерации подлежит проверке на предмет достоверности ее определения;</w:t>
      </w:r>
    </w:p>
    <w:p w14:paraId="270836FD"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2) по собственной инициативе застройщика или технического заказчика могут быть направлены на государственную или негосударственную экспертизу, за исключением случаев, указанных в </w:t>
      </w:r>
      <w:hyperlink w:anchor="p2605" w:history="1">
        <w:r w:rsidRPr="007B6F78">
          <w:rPr>
            <w:rFonts w:eastAsia="Times New Roman"/>
            <w:color w:val="000000" w:themeColor="text1"/>
            <w:sz w:val="27"/>
            <w:szCs w:val="27"/>
            <w:lang w:eastAsia="ru-RU"/>
          </w:rPr>
          <w:t>пункте 1</w:t>
        </w:r>
      </w:hyperlink>
      <w:r w:rsidRPr="007B6F78">
        <w:rPr>
          <w:rFonts w:eastAsia="Times New Roman"/>
          <w:color w:val="000000" w:themeColor="text1"/>
          <w:sz w:val="27"/>
          <w:szCs w:val="27"/>
          <w:lang w:eastAsia="ru-RU"/>
        </w:rPr>
        <w:t xml:space="preserve"> настоящей части.</w:t>
      </w:r>
    </w:p>
    <w:p w14:paraId="01325457"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3.4. </w:t>
      </w:r>
      <w:bookmarkStart w:id="60" w:name="p2611"/>
      <w:bookmarkEnd w:id="60"/>
      <w:r w:rsidRPr="007B6F78">
        <w:rPr>
          <w:rFonts w:eastAsia="Times New Roman"/>
          <w:color w:val="000000" w:themeColor="text1"/>
          <w:sz w:val="27"/>
          <w:szCs w:val="27"/>
          <w:lang w:eastAsia="ru-RU"/>
        </w:rPr>
        <w:t>Государственной экспертизе подлежат проектная документация и результаты инженерных изысканий, выполненных для подготовки такой документации, следующих объектов:</w:t>
      </w:r>
    </w:p>
    <w:p w14:paraId="02DA4B93"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1) объекты, указанные в </w:t>
      </w:r>
      <w:hyperlink r:id="rId47" w:history="1">
        <w:r w:rsidRPr="007B6F78">
          <w:rPr>
            <w:rFonts w:eastAsia="Times New Roman"/>
            <w:color w:val="000000" w:themeColor="text1"/>
            <w:sz w:val="27"/>
            <w:szCs w:val="27"/>
            <w:lang w:eastAsia="ru-RU"/>
          </w:rPr>
          <w:t>пункте 5.1 части 1 статьи 6</w:t>
        </w:r>
      </w:hyperlink>
      <w:r w:rsidRPr="007B6F78">
        <w:rPr>
          <w:rFonts w:eastAsia="Times New Roman"/>
          <w:color w:val="000000" w:themeColor="text1"/>
          <w:sz w:val="27"/>
          <w:szCs w:val="27"/>
          <w:lang w:eastAsia="ru-RU"/>
        </w:rPr>
        <w:t xml:space="preserve"> Градостроительного кодекса Российской Федерации;</w:t>
      </w:r>
    </w:p>
    <w:p w14:paraId="0B920233"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2) объекты, сметная стоимость строительства, реконструкции, капитального ремонта которых в соответствии с требованиями Градостроительного кодекса Российской Федерации подлежит проверке на предмет достоверности ее определения, за исключением случаев строительства, реконструкции, капитального ремонта линейных объектов и сооружений на них для выполнения мероприятий по </w:t>
      </w:r>
      <w:r w:rsidRPr="007B6F78">
        <w:rPr>
          <w:rFonts w:eastAsia="Times New Roman"/>
          <w:color w:val="000000" w:themeColor="text1"/>
          <w:sz w:val="27"/>
          <w:szCs w:val="27"/>
          <w:lang w:eastAsia="ru-RU"/>
        </w:rPr>
        <w:lastRenderedPageBreak/>
        <w:t>подключению (технологическому присоединению) объектов капитального строительства к сетям газораспределения;</w:t>
      </w:r>
    </w:p>
    <w:p w14:paraId="7B6B1B8D"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3) объекты культурного наследия регионального и местного значения (в случае, если при проведении работ по сохранению объекта культурного наследия регионального или местного значения затрагиваются конструктивные и другие характеристики надежности и безопасности указанного объекта);</w:t>
      </w:r>
    </w:p>
    <w:p w14:paraId="570CEA8D"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4) объекты, строительство, реконструкцию которых предполагается осуществлять в границах особо охраняемых природных территорий;</w:t>
      </w:r>
    </w:p>
    <w:p w14:paraId="258F0D8C"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5) объекты размещения отходов, объекты обезвреживания отходов;</w:t>
      </w:r>
    </w:p>
    <w:p w14:paraId="7C078408"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6) объекты, строительство, реконструкцию которых предполагается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w:t>
      </w:r>
    </w:p>
    <w:p w14:paraId="47610E62"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3.5. Экспертиза проектной документации по решению застройщика может не проводиться в отношении изменений, внесенных в проектную документацию, получившую положительное </w:t>
      </w:r>
      <w:hyperlink r:id="rId48" w:history="1">
        <w:r w:rsidRPr="007B6F78">
          <w:rPr>
            <w:rFonts w:eastAsia="Times New Roman"/>
            <w:color w:val="000000" w:themeColor="text1"/>
            <w:sz w:val="27"/>
            <w:szCs w:val="27"/>
            <w:lang w:eastAsia="ru-RU"/>
          </w:rPr>
          <w:t>заключение</w:t>
        </w:r>
      </w:hyperlink>
      <w:r w:rsidRPr="007B6F78">
        <w:rPr>
          <w:rFonts w:eastAsia="Times New Roman"/>
          <w:color w:val="000000" w:themeColor="text1"/>
          <w:sz w:val="27"/>
          <w:szCs w:val="27"/>
          <w:lang w:eastAsia="ru-RU"/>
        </w:rPr>
        <w:t xml:space="preserve"> экспертизы проектной документации, если такие изменения одновременно:</w:t>
      </w:r>
    </w:p>
    <w:p w14:paraId="71719998"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 не затрагивают несущие строительные конструкции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w:t>
      </w:r>
    </w:p>
    <w:p w14:paraId="2E1E4DD0"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 не влекут за собой изменение класса, категории и (или) первоначально установленных показателей функционирования линейных объектов;</w:t>
      </w:r>
    </w:p>
    <w:p w14:paraId="5B9BE620"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3) не приводят к нарушениям требований технических регламентов, санитарно-эпидемиологических требований, требований в области охраны окружающей среды, требований государственной охраны объектов культурного наследия, требований к безопасному использованию атомной энергии, требований промышленной безопасности, требований к обеспечению надежности и безопасности электроэнергетических систем и объектов электроэнергетики, требований антитеррористической защищенности объекта;</w:t>
      </w:r>
    </w:p>
    <w:p w14:paraId="06D830FF"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4) соответствуют заданию застройщика или технического заказчика на проектирование, а также результатам инженерных изысканий;</w:t>
      </w:r>
    </w:p>
    <w:p w14:paraId="2EDC522C"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5) соответствуют установленной в решении о предоставлении бюджетных ассигнований на осуществление капитальных вложений, принятом в отношении объекта капитального строительства государственной (муниципальной) собственности в установленном порядке, стоимости строительства (реконструкции) объекта капитального строительства, осуществляемого за счет средств бюджетов бюджетной системы Российской Федерации.</w:t>
      </w:r>
    </w:p>
    <w:p w14:paraId="554929EA" w14:textId="77777777" w:rsidR="00707DAE" w:rsidRPr="007B6F78" w:rsidRDefault="00707DAE" w:rsidP="00707DAE">
      <w:pPr>
        <w:ind w:firstLine="709"/>
        <w:rPr>
          <w:rFonts w:eastAsia="Times New Roman"/>
          <w:color w:val="000000" w:themeColor="text1"/>
          <w:sz w:val="27"/>
          <w:szCs w:val="27"/>
          <w:lang w:eastAsia="ru-RU"/>
        </w:rPr>
      </w:pPr>
      <w:bookmarkStart w:id="61" w:name="p7"/>
      <w:bookmarkEnd w:id="61"/>
      <w:r w:rsidRPr="007B6F78">
        <w:rPr>
          <w:rFonts w:eastAsia="Times New Roman"/>
          <w:color w:val="000000" w:themeColor="text1"/>
          <w:sz w:val="27"/>
          <w:szCs w:val="27"/>
          <w:lang w:eastAsia="ru-RU"/>
        </w:rPr>
        <w:t xml:space="preserve">3.6. Оценка соответствия изменений, внесенных в проектную документацию, получившую положительное заключение экспертизы проектной документации (в том числе изменений, не предусмотренных </w:t>
      </w:r>
      <w:hyperlink w:anchor="p0" w:history="1">
        <w:r w:rsidRPr="007B6F78">
          <w:rPr>
            <w:rFonts w:eastAsia="Times New Roman"/>
            <w:color w:val="000000" w:themeColor="text1"/>
            <w:sz w:val="27"/>
            <w:szCs w:val="27"/>
            <w:lang w:eastAsia="ru-RU"/>
          </w:rPr>
          <w:t xml:space="preserve">частью </w:t>
        </w:r>
      </w:hyperlink>
      <w:r w:rsidRPr="007B6F78">
        <w:rPr>
          <w:rFonts w:eastAsia="Times New Roman"/>
          <w:color w:val="000000" w:themeColor="text1"/>
          <w:sz w:val="27"/>
          <w:szCs w:val="27"/>
          <w:lang w:eastAsia="ru-RU"/>
        </w:rPr>
        <w:t xml:space="preserve">3.5 настоящей статьи),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w:t>
      </w:r>
      <w:r w:rsidRPr="007B6F78">
        <w:rPr>
          <w:rFonts w:eastAsia="Times New Roman"/>
          <w:color w:val="000000" w:themeColor="text1"/>
          <w:sz w:val="27"/>
          <w:szCs w:val="27"/>
          <w:lang w:eastAsia="ru-RU"/>
        </w:rPr>
        <w:lastRenderedPageBreak/>
        <w:t>технического заказчика на проектирование, результатам инженерных изысканий по решению застройщика или технического заказчика может осуществляться в форме экспертного сопровождения органом исполнительной власти или организацией, проводившими экспертизу проектной документации, которые подтверждают соответствие внесенных в проектную документацию изменений указанным в настоящей части требованиям.</w:t>
      </w:r>
    </w:p>
    <w:p w14:paraId="72D9DE3B" w14:textId="77777777" w:rsidR="00707DAE" w:rsidRPr="007B6F78" w:rsidRDefault="00707DAE" w:rsidP="00707DAE">
      <w:pPr>
        <w:ind w:firstLine="709"/>
        <w:rPr>
          <w:rFonts w:eastAsia="Times New Roman"/>
          <w:color w:val="000000" w:themeColor="text1"/>
          <w:sz w:val="27"/>
          <w:szCs w:val="27"/>
          <w:lang w:eastAsia="ru-RU"/>
        </w:rPr>
      </w:pPr>
      <w:bookmarkStart w:id="62" w:name="p9"/>
      <w:bookmarkEnd w:id="62"/>
      <w:r w:rsidRPr="007B6F78">
        <w:rPr>
          <w:rFonts w:eastAsia="Times New Roman"/>
          <w:color w:val="000000" w:themeColor="text1"/>
          <w:sz w:val="27"/>
          <w:szCs w:val="27"/>
          <w:lang w:eastAsia="ru-RU"/>
        </w:rPr>
        <w:t xml:space="preserve">3.7. В случае внесения в ходе экспертного сопровождения изменений в проектную документацию, требующих проведения экспертизы проектной документации, орган исполнительной власти или организация, проводившие экспертизу проектной документации, по итогам внесения этих изменений в данную проектную документацию в целях получения застройщиком или техническим заказчиком указанного в </w:t>
      </w:r>
      <w:hyperlink r:id="rId49" w:history="1">
        <w:r w:rsidRPr="007B6F78">
          <w:rPr>
            <w:rFonts w:eastAsia="Times New Roman"/>
            <w:color w:val="000000" w:themeColor="text1"/>
            <w:sz w:val="27"/>
            <w:szCs w:val="27"/>
            <w:lang w:eastAsia="ru-RU"/>
          </w:rPr>
          <w:t>пункте 9 части 3 статьи 55</w:t>
        </w:r>
      </w:hyperlink>
      <w:r w:rsidRPr="007B6F78">
        <w:rPr>
          <w:rFonts w:eastAsia="Times New Roman"/>
          <w:color w:val="000000" w:themeColor="text1"/>
          <w:sz w:val="27"/>
          <w:szCs w:val="27"/>
          <w:lang w:eastAsia="ru-RU"/>
        </w:rPr>
        <w:t xml:space="preserve"> Градостроительного кодекса Российской Федерации заключения выдает с учетом всех этих изменений заключение экспертизы проектной документации, сведения о котором подлежат включению в единый государственный реестр заключений экспертизы проектной документации объектов капитального строительства в соответствии с </w:t>
      </w:r>
      <w:hyperlink r:id="rId50" w:history="1">
        <w:r w:rsidRPr="007B6F78">
          <w:rPr>
            <w:rFonts w:eastAsia="Times New Roman"/>
            <w:color w:val="000000" w:themeColor="text1"/>
            <w:sz w:val="27"/>
            <w:szCs w:val="27"/>
            <w:lang w:eastAsia="ru-RU"/>
          </w:rPr>
          <w:t>частью 7.1</w:t>
        </w:r>
      </w:hyperlink>
      <w:r w:rsidRPr="007B6F78">
        <w:rPr>
          <w:rFonts w:eastAsia="Times New Roman"/>
          <w:color w:val="000000" w:themeColor="text1"/>
          <w:sz w:val="27"/>
          <w:szCs w:val="27"/>
          <w:lang w:eastAsia="ru-RU"/>
        </w:rPr>
        <w:t xml:space="preserve"> настоящей статьи. При этом дополнительное направление проектной документации на проведение экспертизы проектной документации не требуется.</w:t>
      </w:r>
    </w:p>
    <w:p w14:paraId="2B2F70AD"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3.8. Порядок предусмотренного частями 3.6 и 3.7 настоящей статьи экспертного сопровождения, выдачи заключения экспертизы проектной документации, а также порядок подтверждения в ходе экспертного сопровождения соответствия вносимых в проектную документацию изменений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устанавливается Правительством Российской Федерации.</w:t>
      </w:r>
    </w:p>
    <w:p w14:paraId="56025E69"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4. Государственная экспертиза проектной документации и государственная экспертиза результатов инженерных изысканий проводятся федеральным органом исполнительной власти, органом исполнительной власти субъекта Российской Федерации, уполномоченными на проведение государственной экспертизы проектной документации, или подведомственными указанным органам государственными (бюджетными или автономными) учреждениями, Государственной корпорацией по атомной энергии «Росатом».</w:t>
      </w:r>
    </w:p>
    <w:p w14:paraId="33ECB983"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4.1. Государственная экспертиза проектной документации всех объектов, указанных в пункте 5.1 статьи 6 Градостроительного кодекса Российской Федерации, и государственная экспертиза результатов инженерных изысканий, выполняемых для подготовки такой проектной документации, при условии, если иное не установлено Федеральным законом «О введении в действие Градостроительного кодекса Российской Федерации», проводятся федеральным органом исполнительной власти, указанным в абзаце первом части 3 статьи 6.1 Градостроительного кодекса Российской Федерации, или подведомственным ему государственным (бюджетным или автономным) учреждением, за исключением случаев, указанных в </w:t>
      </w:r>
      <w:hyperlink w:anchor="p2629" w:history="1">
        <w:r w:rsidRPr="007B6F78">
          <w:rPr>
            <w:rFonts w:eastAsia="Times New Roman"/>
            <w:color w:val="000000" w:themeColor="text1"/>
            <w:sz w:val="27"/>
            <w:szCs w:val="27"/>
            <w:lang w:eastAsia="ru-RU"/>
          </w:rPr>
          <w:t>части 4.8</w:t>
        </w:r>
      </w:hyperlink>
      <w:r w:rsidRPr="007B6F78">
        <w:rPr>
          <w:rFonts w:eastAsia="Times New Roman"/>
          <w:color w:val="000000" w:themeColor="text1"/>
          <w:sz w:val="27"/>
          <w:szCs w:val="27"/>
          <w:lang w:eastAsia="ru-RU"/>
        </w:rPr>
        <w:t xml:space="preserve"> настоящей статьи, или случаев, если указом </w:t>
      </w:r>
      <w:r w:rsidRPr="007B6F78">
        <w:rPr>
          <w:rFonts w:eastAsia="Times New Roman"/>
          <w:color w:val="000000" w:themeColor="text1"/>
          <w:sz w:val="27"/>
          <w:szCs w:val="27"/>
          <w:lang w:eastAsia="ru-RU"/>
        </w:rPr>
        <w:lastRenderedPageBreak/>
        <w:t>Президента Российской Федерации в отношении объектов обороны и безопасности или нормативным правовым актом Правительства Российской Федерации в отношении объектов, строительство, реконструкцию которых предполагается осуществлять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а также в отношении объектов, используемых для размещения и (или) обезвреживания отходов I - V классов опасности, объектов капитального строительства, относящихся в соответствии с законодательством в области охраны окружающей среды к объектам I категории, определены иные федеральные органы исполнительной власти.</w:t>
      </w:r>
    </w:p>
    <w:p w14:paraId="1B95A87D" w14:textId="77777777" w:rsidR="00707DAE" w:rsidRPr="007B6F78" w:rsidRDefault="00707DAE" w:rsidP="00707DAE">
      <w:pPr>
        <w:ind w:firstLine="709"/>
        <w:rPr>
          <w:rFonts w:eastAsia="Times New Roman"/>
          <w:color w:val="000000" w:themeColor="text1"/>
          <w:sz w:val="27"/>
          <w:szCs w:val="27"/>
          <w:lang w:eastAsia="ru-RU"/>
        </w:rPr>
      </w:pPr>
      <w:bookmarkStart w:id="63" w:name="p2615"/>
      <w:bookmarkEnd w:id="63"/>
      <w:r w:rsidRPr="007B6F78">
        <w:rPr>
          <w:rFonts w:eastAsia="Times New Roman"/>
          <w:color w:val="000000" w:themeColor="text1"/>
          <w:sz w:val="27"/>
          <w:szCs w:val="27"/>
          <w:lang w:eastAsia="ru-RU"/>
        </w:rPr>
        <w:t>4.2. Государственная экспертиза проектной документации иных объектов капитального строительства и государственная экспертиза результатов инженерных изысканий, выполняемых для подготовки такой проектной документации, проводятся органом исполнительной власти субъекта Российской Федерации или подведомственным ему государственным (бюджетным или автономным) учреждением по месту нахождения земельного участка, на котором планируется осуществлять строительство, реконструкцию объекта капитального строительства.</w:t>
      </w:r>
    </w:p>
    <w:p w14:paraId="576D8B57" w14:textId="77777777" w:rsidR="00707DAE" w:rsidRPr="007B6F78" w:rsidRDefault="00707DAE" w:rsidP="00707DAE">
      <w:pPr>
        <w:ind w:firstLine="709"/>
        <w:rPr>
          <w:rFonts w:eastAsia="Times New Roman"/>
          <w:color w:val="000000" w:themeColor="text1"/>
          <w:sz w:val="27"/>
          <w:szCs w:val="27"/>
          <w:lang w:eastAsia="ru-RU"/>
        </w:rPr>
      </w:pPr>
      <w:bookmarkStart w:id="64" w:name="p2617"/>
      <w:bookmarkEnd w:id="64"/>
      <w:r w:rsidRPr="007B6F78">
        <w:rPr>
          <w:rFonts w:eastAsia="Times New Roman"/>
          <w:color w:val="000000" w:themeColor="text1"/>
          <w:sz w:val="27"/>
          <w:szCs w:val="27"/>
          <w:lang w:eastAsia="ru-RU"/>
        </w:rPr>
        <w:t>4.3. Негосударственная экспертиза проектной документации и (или) негосударственная экспертиза результатов инженерных изысканий проводятся юридическими лицами, соответствующими требованиям, установленным               статьей 50 Градостроительного кодекса Российской Федерации.</w:t>
      </w:r>
    </w:p>
    <w:p w14:paraId="208770D5"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4.4. Органы исполнительной власти, а также подведомственные им учреждения, Государственная корпорация по атомной энергии «Росатом», которые указаны в </w:t>
      </w:r>
      <w:hyperlink w:anchor="p2611" w:history="1">
        <w:r w:rsidRPr="007B6F78">
          <w:rPr>
            <w:rFonts w:eastAsia="Times New Roman"/>
            <w:color w:val="000000" w:themeColor="text1"/>
            <w:sz w:val="27"/>
            <w:szCs w:val="27"/>
            <w:lang w:eastAsia="ru-RU"/>
          </w:rPr>
          <w:t>частях 4</w:t>
        </w:r>
      </w:hyperlink>
      <w:r w:rsidRPr="007B6F78">
        <w:rPr>
          <w:rFonts w:eastAsia="Times New Roman"/>
          <w:color w:val="000000" w:themeColor="text1"/>
          <w:sz w:val="27"/>
          <w:szCs w:val="27"/>
          <w:lang w:eastAsia="ru-RU"/>
        </w:rPr>
        <w:t xml:space="preserve"> - </w:t>
      </w:r>
      <w:hyperlink w:anchor="p2615" w:history="1">
        <w:r w:rsidRPr="007B6F78">
          <w:rPr>
            <w:rFonts w:eastAsia="Times New Roman"/>
            <w:color w:val="000000" w:themeColor="text1"/>
            <w:sz w:val="27"/>
            <w:szCs w:val="27"/>
            <w:lang w:eastAsia="ru-RU"/>
          </w:rPr>
          <w:t>4.2</w:t>
        </w:r>
      </w:hyperlink>
      <w:r w:rsidRPr="007B6F78">
        <w:rPr>
          <w:rFonts w:eastAsia="Times New Roman"/>
          <w:color w:val="000000" w:themeColor="text1"/>
          <w:sz w:val="27"/>
          <w:szCs w:val="27"/>
          <w:lang w:eastAsia="ru-RU"/>
        </w:rPr>
        <w:t xml:space="preserve"> настоящей статьи, не вправе участвовать в осуществлении архитектурно-строительного проектирования и (или) выполнении инженерных изысканий.</w:t>
      </w:r>
    </w:p>
    <w:p w14:paraId="07006842"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4.5. Юридические лица, указанные в </w:t>
      </w:r>
      <w:hyperlink w:anchor="p2617" w:history="1">
        <w:r w:rsidRPr="007B6F78">
          <w:rPr>
            <w:rFonts w:eastAsia="Times New Roman"/>
            <w:color w:val="000000" w:themeColor="text1"/>
            <w:sz w:val="27"/>
            <w:szCs w:val="27"/>
            <w:lang w:eastAsia="ru-RU"/>
          </w:rPr>
          <w:t>части 4.3</w:t>
        </w:r>
      </w:hyperlink>
      <w:r w:rsidRPr="007B6F78">
        <w:rPr>
          <w:rFonts w:eastAsia="Times New Roman"/>
          <w:color w:val="000000" w:themeColor="text1"/>
          <w:sz w:val="27"/>
          <w:szCs w:val="27"/>
          <w:lang w:eastAsia="ru-RU"/>
        </w:rPr>
        <w:t xml:space="preserve"> настоящей статьи, не вправе проводить негосударственную экспертизу проектной документации и (или) негосударственную экспертизу результатов инженерных изысканий, если подготовка такой проектной документации и (или) выполнение таких инженерных изысканий осуществлялись указанными юридическими лицами. Нарушение данного требования является основанием для аннулирования аккредитации указанных юридических лиц на право проведения негосударственной экспертизы проектной документации и (или) негосударственной экспертизы результатов инженерных изысканий.</w:t>
      </w:r>
    </w:p>
    <w:p w14:paraId="35AC6D64"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4.6. Подготовку заключений государственной экспертизы проектной документации и (или) государственной экспертизы результатов инженерных изысканий и негосударственной экспертизы проектной документации и (или) негосударственной экспертизы результатов инженерных изысканий вправе осуществлять физические лица, аттестованные в соответствии со статьей 49.1 Градостроительного кодекса Российской Федерации, по направлению деятельности эксперта, указанному в квалификационном аттестате.</w:t>
      </w:r>
    </w:p>
    <w:p w14:paraId="32ED5EC2"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4.7. Физические лица, аттестованные на право подготовки заключений экспертизы проектной документации и (или) результатов инженерных изысканий в соответствии со статьей 49.1 Градостроительного кодекса Российской Федерации, не вправе участвовать в проведении такой экспертизы при наличии личной заинтересованности в результатах такой экспертизы, в том числе если в подготовке проектной документации и (или) выполнении инженерных изысканий участвовали </w:t>
      </w:r>
      <w:r w:rsidRPr="007B6F78">
        <w:rPr>
          <w:rFonts w:eastAsia="Times New Roman"/>
          <w:color w:val="000000" w:themeColor="text1"/>
          <w:sz w:val="27"/>
          <w:szCs w:val="27"/>
          <w:lang w:eastAsia="ru-RU"/>
        </w:rPr>
        <w:lastRenderedPageBreak/>
        <w:t>указанные лица лично или их близкие родственники (родители, дети, усыновители, усыновленные, родные братья и родные сестры, дедушка, бабушка, внуки), супруг.</w:t>
      </w:r>
    </w:p>
    <w:p w14:paraId="5759129D" w14:textId="77777777" w:rsidR="00707DAE" w:rsidRPr="007B6F78" w:rsidRDefault="00707DAE" w:rsidP="00707DAE">
      <w:pPr>
        <w:ind w:firstLine="709"/>
        <w:rPr>
          <w:rFonts w:eastAsia="Times New Roman"/>
          <w:color w:val="000000" w:themeColor="text1"/>
          <w:sz w:val="27"/>
          <w:szCs w:val="27"/>
          <w:lang w:eastAsia="ru-RU"/>
        </w:rPr>
      </w:pPr>
      <w:bookmarkStart w:id="65" w:name="p2629"/>
      <w:bookmarkEnd w:id="65"/>
      <w:r w:rsidRPr="007B6F78">
        <w:rPr>
          <w:rFonts w:eastAsia="Times New Roman"/>
          <w:color w:val="000000" w:themeColor="text1"/>
          <w:sz w:val="27"/>
          <w:szCs w:val="27"/>
          <w:lang w:eastAsia="ru-RU"/>
        </w:rPr>
        <w:t>4.8. Государственная экспертиза проектной документации объектов капитального строительства федеральных ядерных организаций и государственная экспертиза результатов инженерных изысканий, выполняемых для подготовки такой проектной документации, проводятся Государственной корпорацией по атомной энергии «Росатом».</w:t>
      </w:r>
    </w:p>
    <w:p w14:paraId="0F2BFE95" w14:textId="77777777" w:rsidR="00707DAE" w:rsidRPr="007B6F78" w:rsidRDefault="00707DAE" w:rsidP="00707DAE">
      <w:pPr>
        <w:ind w:firstLine="709"/>
        <w:rPr>
          <w:rFonts w:eastAsia="Times New Roman"/>
          <w:color w:val="000000" w:themeColor="text1"/>
          <w:sz w:val="27"/>
          <w:szCs w:val="27"/>
          <w:lang w:eastAsia="ru-RU"/>
        </w:rPr>
      </w:pPr>
      <w:bookmarkStart w:id="66" w:name="p2631"/>
      <w:bookmarkEnd w:id="66"/>
      <w:r w:rsidRPr="007B6F78">
        <w:rPr>
          <w:rFonts w:eastAsia="Times New Roman"/>
          <w:color w:val="000000" w:themeColor="text1"/>
          <w:sz w:val="27"/>
          <w:szCs w:val="27"/>
          <w:lang w:eastAsia="ru-RU"/>
        </w:rPr>
        <w:t>5. Предметом экспертизы результатов инженерных изысканий является оценка соответствия таких результатов требованиям технических регламентов. Предметом экспертизы проектной документации являются:</w:t>
      </w:r>
    </w:p>
    <w:p w14:paraId="25D26309" w14:textId="77777777" w:rsidR="00707DAE" w:rsidRPr="007B6F78" w:rsidRDefault="00707DAE" w:rsidP="00707DAE">
      <w:pPr>
        <w:ind w:firstLine="709"/>
        <w:rPr>
          <w:rFonts w:eastAsia="Times New Roman"/>
          <w:color w:val="000000" w:themeColor="text1"/>
          <w:sz w:val="27"/>
          <w:szCs w:val="27"/>
          <w:lang w:eastAsia="ru-RU"/>
        </w:rPr>
      </w:pPr>
      <w:bookmarkStart w:id="67" w:name="p2632"/>
      <w:bookmarkEnd w:id="67"/>
      <w:r w:rsidRPr="007B6F78">
        <w:rPr>
          <w:rFonts w:eastAsia="Times New Roman"/>
          <w:color w:val="000000" w:themeColor="text1"/>
          <w:sz w:val="27"/>
          <w:szCs w:val="27"/>
          <w:lang w:eastAsia="ru-RU"/>
        </w:rPr>
        <w:t xml:space="preserve">1) оценка соответствия проектной документации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за исключением случаев проведения государственной экспертизы проектной документации объектов капитального строительства, указанных в </w:t>
      </w:r>
      <w:hyperlink w:anchor="p2575" w:history="1">
        <w:r w:rsidRPr="007B6F78">
          <w:rPr>
            <w:rFonts w:eastAsia="Times New Roman"/>
            <w:color w:val="000000" w:themeColor="text1"/>
            <w:sz w:val="27"/>
            <w:szCs w:val="27"/>
            <w:lang w:eastAsia="ru-RU"/>
          </w:rPr>
          <w:t>части 2</w:t>
        </w:r>
      </w:hyperlink>
      <w:r w:rsidRPr="007B6F78">
        <w:rPr>
          <w:rFonts w:eastAsia="Times New Roman"/>
          <w:color w:val="000000" w:themeColor="text1"/>
          <w:sz w:val="27"/>
          <w:szCs w:val="27"/>
          <w:lang w:eastAsia="ru-RU"/>
        </w:rPr>
        <w:t xml:space="preserve"> настоящей статьи, и проектной документации, указанной в </w:t>
      </w:r>
      <w:hyperlink w:anchor="p2596" w:history="1">
        <w:r w:rsidRPr="007B6F78">
          <w:rPr>
            <w:rFonts w:eastAsia="Times New Roman"/>
            <w:color w:val="000000" w:themeColor="text1"/>
            <w:sz w:val="27"/>
            <w:szCs w:val="27"/>
            <w:lang w:eastAsia="ru-RU"/>
          </w:rPr>
          <w:t>части 3</w:t>
        </w:r>
      </w:hyperlink>
      <w:r w:rsidRPr="007B6F78">
        <w:rPr>
          <w:rFonts w:eastAsia="Times New Roman"/>
          <w:color w:val="000000" w:themeColor="text1"/>
          <w:sz w:val="27"/>
          <w:szCs w:val="27"/>
          <w:lang w:eastAsia="ru-RU"/>
        </w:rPr>
        <w:t xml:space="preserve"> настоящей статьи, в соответствии с </w:t>
      </w:r>
      <w:hyperlink w:anchor="p2605" w:history="1">
        <w:r w:rsidRPr="007B6F78">
          <w:rPr>
            <w:rFonts w:eastAsia="Times New Roman"/>
            <w:color w:val="000000" w:themeColor="text1"/>
            <w:sz w:val="27"/>
            <w:szCs w:val="27"/>
            <w:lang w:eastAsia="ru-RU"/>
          </w:rPr>
          <w:t>пунктом 1 части 3.3</w:t>
        </w:r>
      </w:hyperlink>
      <w:r w:rsidRPr="007B6F78">
        <w:rPr>
          <w:rFonts w:eastAsia="Times New Roman"/>
          <w:color w:val="000000" w:themeColor="text1"/>
          <w:sz w:val="27"/>
          <w:szCs w:val="27"/>
          <w:lang w:eastAsia="ru-RU"/>
        </w:rPr>
        <w:t xml:space="preserve"> настоящей статьи. При проведении государственной экспертизы проектной документации, в отношении которой проводится государственная экологическая экспертиза, оценка соответствия проектной документации требованиям в области охраны окружающей среды не осуществляется;</w:t>
      </w:r>
    </w:p>
    <w:p w14:paraId="132E1FFF" w14:textId="77777777" w:rsidR="00707DAE" w:rsidRPr="007B6F78" w:rsidRDefault="00707DAE" w:rsidP="00707DAE">
      <w:pPr>
        <w:ind w:firstLine="540"/>
        <w:rPr>
          <w:rFonts w:eastAsia="Times New Roman"/>
          <w:color w:val="000000" w:themeColor="text1"/>
          <w:sz w:val="27"/>
          <w:szCs w:val="27"/>
          <w:lang w:eastAsia="ru-RU"/>
        </w:rPr>
      </w:pPr>
      <w:bookmarkStart w:id="68" w:name="p2633"/>
      <w:bookmarkEnd w:id="68"/>
      <w:r w:rsidRPr="007B6F78">
        <w:rPr>
          <w:rFonts w:eastAsia="Times New Roman"/>
          <w:color w:val="000000" w:themeColor="text1"/>
          <w:sz w:val="27"/>
          <w:szCs w:val="27"/>
          <w:lang w:eastAsia="ru-RU"/>
        </w:rPr>
        <w:t xml:space="preserve">2) проверка достоверности определения сметной стоимости строительства объектов капитального строительства в случаях, установленных частью 2 статьи 8.3 </w:t>
      </w:r>
      <w:bookmarkStart w:id="69" w:name="_Hlk11336875"/>
      <w:r w:rsidRPr="007B6F78">
        <w:rPr>
          <w:rFonts w:eastAsia="Times New Roman"/>
          <w:color w:val="000000" w:themeColor="text1"/>
          <w:sz w:val="27"/>
          <w:szCs w:val="27"/>
          <w:lang w:eastAsia="ru-RU"/>
        </w:rPr>
        <w:t>Градостроительного кодекса Российской Федерации</w:t>
      </w:r>
      <w:bookmarkEnd w:id="69"/>
      <w:r w:rsidRPr="007B6F78">
        <w:rPr>
          <w:rFonts w:eastAsia="Times New Roman"/>
          <w:color w:val="000000" w:themeColor="text1"/>
          <w:sz w:val="27"/>
          <w:szCs w:val="27"/>
          <w:lang w:eastAsia="ru-RU"/>
        </w:rPr>
        <w:t xml:space="preserve">. При этом такая проверка может осуществляться отдельно от оценки соответствия проектной документации указанным в </w:t>
      </w:r>
      <w:hyperlink r:id="rId51" w:history="1">
        <w:r w:rsidRPr="007B6F78">
          <w:rPr>
            <w:rFonts w:eastAsia="Times New Roman"/>
            <w:color w:val="000000" w:themeColor="text1"/>
            <w:sz w:val="27"/>
            <w:szCs w:val="27"/>
            <w:lang w:eastAsia="ru-RU"/>
          </w:rPr>
          <w:t>пункте 1</w:t>
        </w:r>
      </w:hyperlink>
      <w:r w:rsidRPr="007B6F78">
        <w:rPr>
          <w:rFonts w:eastAsia="Times New Roman"/>
          <w:color w:val="000000" w:themeColor="text1"/>
          <w:sz w:val="27"/>
          <w:szCs w:val="27"/>
          <w:lang w:eastAsia="ru-RU"/>
        </w:rPr>
        <w:t xml:space="preserve"> настоящей части требованиям.</w:t>
      </w:r>
    </w:p>
    <w:p w14:paraId="6B8E374D"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5.1. При проведении экспертизы проектной документации, подготовленной с использованием типовой проектной документации, оценка разделов проектной документации, в которые не вносились изменения, на предмет соответствия этих разделов требованиям технических регламентов не проводится.</w:t>
      </w:r>
    </w:p>
    <w:p w14:paraId="49EC719E"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5.2. При проведении экспертизы проектной документации объекта капитального строительства, не являющегося линейным объектом, осуществляется оценка ее соответствия требованиям, указанным в части 5 настоящей статьи и действовавшим на дату выдачи градостроительного плана земельного участка, на основании которого была подготовлена такая проектная документация, при условии, что с указанной даты прошло не более полутора лет. При проведении экспертизы проектной документации линейного объекта (за исключением случаев, если для строительства, реконструкции линейного объекта не требуется подготовка документации по планировке территории) осуществляется оценка ее соответствия требованиям, указанным в части 5 настоящей статьи и действовавшим на дату утверждения проекта планировки территории, на основании которого была подготовлена такая проектная документация, при условии, что с указанной даты прошло не более полутора лет. В случае, если с даты выдачи градостроительного </w:t>
      </w:r>
      <w:r w:rsidRPr="007B6F78">
        <w:rPr>
          <w:rFonts w:eastAsia="Times New Roman"/>
          <w:color w:val="000000" w:themeColor="text1"/>
          <w:sz w:val="27"/>
          <w:szCs w:val="27"/>
          <w:lang w:eastAsia="ru-RU"/>
        </w:rPr>
        <w:lastRenderedPageBreak/>
        <w:t xml:space="preserve">плана земельного участка или даты утверждения проекта планировки территории прошло более полутора лет, при проведении экспертизы проектной документации осуществляется оценка ее соответствия требованиям, указанным в части 5 настоящей статьи и действовавшим на дату поступления проектной документации на экспертизу. При проведении экспертизы проектной документации линейного объекта, для строительства, реконструкции которого не требуется подготовка документации по планировке территории, осуществляется оценка соответствия данной проектной документации требованиям, указанным в части 5 настоящей статьи и действовавшим на дату поступления проектной документации на экспертизу. В случае внесения изменений в проектную документацию и (или) результаты инженерных изысканий, получившие положительное заключение экспертизы проектной документации и (или) экспертизы результатов инженерных изысканий, при проведении экспертизы в отношении проектной документации и (или) результатов инженерных изысканий, в которые были внесены указанные изменения, или при подтверждении соответствия изменений, внесенных в проектную документацию, требованиям, предусмотренным частями 3.6 и 3.7 настоящей статьи, проводится оценка соответствия проектной документации и (или) результатов инженерных изысканий или подтверждение соответствия изменений, внесенных в проектную документацию, требованиям, указанным в части 5 настоящей статьи и примененным в соответствии с настоящей частью при первоначальном проведении экспертизы проектной документации и (или) экспертизы результатов инженерных изысканий, по результатам которых было получено положительное заключение экспертизы проектной документации и (или) экспертизы результатов инженерных изысканий. </w:t>
      </w:r>
    </w:p>
    <w:p w14:paraId="0ECFA2ED"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5.3. Проектная документация и (или) результаты инженерных изысканий, а также иные документы, необходимые для проведения экспертизы проектной документации и (или) результатов инженерных изысканий, представляются в электронной форме, за исключением случаев, если документы, необходимые для проведения государственной экспертизы проектной документации и (или) результатов инженерных изысканий, содержат сведения, составляющие государственную тайну.</w:t>
      </w:r>
    </w:p>
    <w:p w14:paraId="4EAA207C"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5.4. Орган исполнительной власти или организация, проводившие экспертизу проектной документации и (или) результатов инженерных изысканий, обеспечивает неразглашение проектных решений и иной конфиденциальной информации, которая стала известна этому органу исполнительной власти или этой организации в связи с проведением экспертизы, за исключением случаев, если указанная информация подлежит включению в государственные информационные системы или направлению в уполномоченные органы, организации в соответствии с Градостроительным кодексом Российской Федерации, другими федеральными законами.</w:t>
      </w:r>
    </w:p>
    <w:p w14:paraId="6FAD0C56"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5.5. В случае, если после получения положительного заключения государственной экспертизы проектной документации, в рамках которой проведена оценка соответствия проектной документации в объеме, предусмотренном </w:t>
      </w:r>
      <w:hyperlink w:anchor="p2632" w:history="1">
        <w:r w:rsidRPr="007B6F78">
          <w:rPr>
            <w:rFonts w:eastAsia="Times New Roman"/>
            <w:color w:val="000000" w:themeColor="text1"/>
            <w:sz w:val="27"/>
            <w:szCs w:val="27"/>
            <w:lang w:eastAsia="ru-RU"/>
          </w:rPr>
          <w:t>пунктом 1 части 5</w:t>
        </w:r>
      </w:hyperlink>
      <w:r w:rsidRPr="007B6F78">
        <w:rPr>
          <w:rFonts w:eastAsia="Times New Roman"/>
          <w:color w:val="000000" w:themeColor="text1"/>
          <w:sz w:val="27"/>
          <w:szCs w:val="27"/>
          <w:lang w:eastAsia="ru-RU"/>
        </w:rPr>
        <w:t xml:space="preserve"> настоящей статьи, необходимо проведение проверки достоверности определения сметной стоимости строительства объектов строительства в случаях, установленных частью 2 статьи 8.3 Градостроительного кодекса Российской Федерации, проводится дополнительная государственная экспертиза проектной </w:t>
      </w:r>
      <w:r w:rsidRPr="007B6F78">
        <w:rPr>
          <w:rFonts w:eastAsia="Times New Roman"/>
          <w:color w:val="000000" w:themeColor="text1"/>
          <w:sz w:val="27"/>
          <w:szCs w:val="27"/>
          <w:lang w:eastAsia="ru-RU"/>
        </w:rPr>
        <w:lastRenderedPageBreak/>
        <w:t xml:space="preserve">документации в объеме, предусмотренном </w:t>
      </w:r>
      <w:hyperlink w:anchor="p2633" w:history="1">
        <w:r w:rsidRPr="007B6F78">
          <w:rPr>
            <w:rFonts w:eastAsia="Times New Roman"/>
            <w:color w:val="000000" w:themeColor="text1"/>
            <w:sz w:val="27"/>
            <w:szCs w:val="27"/>
            <w:lang w:eastAsia="ru-RU"/>
          </w:rPr>
          <w:t>пунктом 2 части 5</w:t>
        </w:r>
      </w:hyperlink>
      <w:r w:rsidRPr="007B6F78">
        <w:rPr>
          <w:rFonts w:eastAsia="Times New Roman"/>
          <w:color w:val="000000" w:themeColor="text1"/>
          <w:sz w:val="27"/>
          <w:szCs w:val="27"/>
          <w:lang w:eastAsia="ru-RU"/>
        </w:rPr>
        <w:t xml:space="preserve"> настоящей статьи (при условии, что в проектную документацию не вносились изменения).</w:t>
      </w:r>
    </w:p>
    <w:p w14:paraId="5CBF3088"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5.6. При проведении государственной экспертизы проектной документации многоквартирных домов и (или) иных объектов недвижимости, сведения о которых включены в единый реестр проблемных объектов в соответствии с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в целях финансирования публично-правовой компанией «Фонд защиты прав граждан - участников долевого строительства» или фондом субъекта Российской Федерации, созданным в соответствии со статьей 21.1 указанного Федерального закона, мероприятий по завершению строительства многоквартирных домов и (или) иных объектов недвижимости оценка соответствия такой проектной документации требованиям, предусмотренным пунктом 1 части 5 настоящей статьи, не осуществляется в случае, если в отношении такой проектной документации ранее было получено заключение экспертизы проектной документации и в нее не были внесены изменения, требующие проведения экспертизы проектной документации. В этом случае предметом государственной экспертизы проектной документации является проверка достоверности определения сметной стоимости объектов капитального строительства, предусмотренная пунктом 2 части 5 настоящей статьи.</w:t>
      </w:r>
    </w:p>
    <w:p w14:paraId="2DB5C3D3"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6. Не допускается проведение иных экспертиз проектной документации, за исключением экспертизы проектной документации, предусмотренной настоящей статьей, государственной историко-культурной экспертизы проектной документации на проведение работ по сохранению объектов культурного наследия, а также государственной экологической экспертизы проектной документации объектов, строительство, реконструкцию которых предполагается осуществлять в исключительной экономической зоне Российской Федерации, в границах особо охраняемых природных территорий, проектной документации автозаправочных станций, складов горюче-смазочных материалов в случаях, если такие автозаправочные станции и склады горюче-смазочных материалов планируются к строительству и реконструкции в границах водоохранных зон на территориях портов, проектной документации специализированных хранилищ агрохимикатов, если такие хранилища планируются к строительству и реконструкции в границах водоохранных зон на территориях морских портов за пределами границ прибрежных защитных полос, инфраструктуры внутренних водных путей, в том числе баз (сооружений) для стоянки маломерных судов, объектов органов федеральной службы безопасности, проектной документации объектов размещения отходов, объектов обезвреживания отходов, искусственных земельных участков на водных объектах, проектной документации объектов, относящихся в соответствии с законодательством в области охраны окружающей среды к объектам I категории, за исключением проектной документации буровых скважин, создаваемых на земельном участке, предоставленном пользователю недр и необходимом для регионального геологического изучения, геологического изучения, разведки и добычи нефти и природного газа.</w:t>
      </w:r>
    </w:p>
    <w:p w14:paraId="221E307A" w14:textId="5092AAFE" w:rsidR="00707DAE" w:rsidRPr="007B6F78" w:rsidRDefault="00707DAE" w:rsidP="006E4A3D">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6.1. Для проведения государственной экспертизы проектной документации и государственной экологической экспертизы проектной документации объектов капитального строительства, предполагаемых к строительству, реконструкции в границах особо охраняемых природных территорий, такая проектная документация </w:t>
      </w:r>
      <w:r w:rsidRPr="007B6F78">
        <w:rPr>
          <w:rFonts w:eastAsia="Times New Roman"/>
          <w:color w:val="000000" w:themeColor="text1"/>
          <w:sz w:val="27"/>
          <w:szCs w:val="27"/>
          <w:lang w:eastAsia="ru-RU"/>
        </w:rPr>
        <w:lastRenderedPageBreak/>
        <w:t>в установленном Правительством Российской Федерации порядке представляется в</w:t>
      </w:r>
      <w:r w:rsidR="006E4A3D" w:rsidRPr="007B6F78">
        <w:rPr>
          <w:rFonts w:eastAsia="Times New Roman"/>
          <w:color w:val="000000" w:themeColor="text1"/>
          <w:sz w:val="27"/>
          <w:szCs w:val="27"/>
          <w:lang w:eastAsia="ru-RU"/>
        </w:rPr>
        <w:t xml:space="preserve"> </w:t>
      </w:r>
      <w:r w:rsidRPr="007B6F78">
        <w:rPr>
          <w:rFonts w:eastAsia="Times New Roman"/>
          <w:color w:val="000000" w:themeColor="text1"/>
          <w:sz w:val="27"/>
          <w:szCs w:val="27"/>
          <w:lang w:eastAsia="ru-RU"/>
        </w:rPr>
        <w:t>федеральный орган исполнительной власти, уполномоченный на проведение государственной экспертизы проектной документации, в отношении объектов капитального строительства, предполагаемых к строительству, реконструкции в границах особо охраняемых природных территорий федерального значения, а также в иных случаях, если проведение государственной экологической экспертизы федерального уровня такой проектной документации предусмотрено Федеральным законом от 23 ноября 1995 г. № 174-ФЗ</w:t>
      </w:r>
      <w:r w:rsidR="006E4A3D" w:rsidRPr="007B6F78">
        <w:rPr>
          <w:rFonts w:eastAsia="Times New Roman"/>
          <w:color w:val="000000" w:themeColor="text1"/>
          <w:sz w:val="27"/>
          <w:szCs w:val="27"/>
          <w:lang w:eastAsia="ru-RU"/>
        </w:rPr>
        <w:t xml:space="preserve"> </w:t>
      </w:r>
      <w:r w:rsidRPr="007B6F78">
        <w:rPr>
          <w:rFonts w:eastAsia="Times New Roman"/>
          <w:color w:val="000000" w:themeColor="text1"/>
          <w:sz w:val="27"/>
          <w:szCs w:val="27"/>
          <w:lang w:eastAsia="ru-RU"/>
        </w:rPr>
        <w:t>«Об экологической экспертизе».</w:t>
      </w:r>
    </w:p>
    <w:p w14:paraId="7B368E56" w14:textId="5E636F6B"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6.2. Федеральный орган исполнительной власти, орган исполнительной власти субъекта Российской Федерации, Государственная корпорация по атомной энергии «Росатом», уполномоченные на проведение государственной экспертизы проектной документации и в соответствии с частью 4 настоящей статьи осуществляющие такую государственную экспертизу, направляют представленную застройщиком или техническим заказчиком проектную документацию объектов, указанных в подпунктах 7.1 и 7.9 статьи 11 и подпункте 4.1 статьи 12 Федерально</w:t>
      </w:r>
      <w:r w:rsidR="004A3FD8" w:rsidRPr="007B6F78">
        <w:rPr>
          <w:rFonts w:eastAsia="Times New Roman"/>
          <w:color w:val="000000" w:themeColor="text1"/>
          <w:sz w:val="27"/>
          <w:szCs w:val="27"/>
          <w:lang w:eastAsia="ru-RU"/>
        </w:rPr>
        <w:t>го закона от 23 ноября 1995 г.</w:t>
      </w:r>
      <w:r w:rsidRPr="007B6F78">
        <w:rPr>
          <w:rFonts w:eastAsia="Times New Roman"/>
          <w:color w:val="000000" w:themeColor="text1"/>
          <w:sz w:val="27"/>
          <w:szCs w:val="27"/>
          <w:lang w:eastAsia="ru-RU"/>
        </w:rPr>
        <w:t xml:space="preserve"> № 174-ФЗ «Об экологической экспертизе», на государственную экологическую экспертизу в установленном данным Федеральным законом порядке.</w:t>
      </w:r>
    </w:p>
    <w:p w14:paraId="76FF6729"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6.3. Результатами проведения государственной экспертизы проектной документации и государственной экологической экспертизы проектной документации объектов, строительство, реконструкцию которых предполагается осуществлять в границах особо охраняемых природных территорий, являются соответствующие заключения.</w:t>
      </w:r>
    </w:p>
    <w:p w14:paraId="3F257BB7"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6.4. Правительство Российской Федерации вправе установить порядок проведения указанных в части 6 настоящей статьи экспертиз проектной документации по принципу «одного окна», в соответствии с которым проведение указанных экспертиз осуществляется на основании однократного обращения заявителя, а взаимодействие между органами, организациями, уполномоченными на проведение указанных экспертиз, осуществляется без участия заявителя.</w:t>
      </w:r>
    </w:p>
    <w:p w14:paraId="1C080402"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7. Срок проведения государственной экспертизы определяется сложностью объекта капитального строительства, но не должен превышать сорок два рабочих дня. Указанный срок может быть продлен по заявлению застройщика или технического заказчика не более чем на двадцать рабочих дней, а в случаях и в порядке, определенных Правительством Российской Федерации, по заявлению указанных лиц еще не более чем на тридцать рабочих дней.</w:t>
      </w:r>
    </w:p>
    <w:p w14:paraId="7A8E831C"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7.1. Не допускается выдача заключения экспертизы проектной документации и (или) результатов инженерных изысканий до включения сведений о таком заключении в единый государственный реестр заключений экспертизы проектной документации объектов капитального строительства, за исключением случаев, если документы, необходимые для проведения государственной экспертизы проектной документации и (или) результатов инженерных изысканий, содержат сведения, составляющие государственную тайну.</w:t>
      </w:r>
    </w:p>
    <w:p w14:paraId="4848C6D4"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8. Основаниями для отказа в принятии проектной документации и (или) результатов инженерных изысканий, направленных на экспертизу, являются:</w:t>
      </w:r>
    </w:p>
    <w:p w14:paraId="2B007E05"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 отсутствие в составе проектной документации разделов, предусмотренных частями 12 и 13 статьи 48 Градостроительного кодекса Российской Федерации;</w:t>
      </w:r>
    </w:p>
    <w:p w14:paraId="4CEF58D6"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lastRenderedPageBreak/>
        <w:t>2) подготовка проектной документации лицом, которое не соответствует требованиям, указанным в частях 4 и 5 статьи 48 Градостроительного кодекса Российской Федерации;</w:t>
      </w:r>
    </w:p>
    <w:p w14:paraId="152FED7A"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3) отсутствие результатов инженерных изысканий, указанных в части 6 статьи 47 Градостроительного кодекса Российской Федерации, или отсутствие положительного заключения экспертизы результатов инженерных изысканий (в случае, если результаты инженерных изысканий были направлены на экспертизу до направления на экспертизу проектной документации);</w:t>
      </w:r>
    </w:p>
    <w:p w14:paraId="6AB60BBA"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4) несоответствие результатов инженерных изысканий составу и форме, установленным в соответствии с частью 6 статьи 47 Градостроительного кодекса Российской Федерации;</w:t>
      </w:r>
    </w:p>
    <w:p w14:paraId="64ECD76D"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5) выполнение инженерных изысканий, результаты которых направлены на экспертизу, лицом, которое не соответствует требованиям, указанным в частях 2 и 3 статьи 47 Градостроительного кодекса Российской Федерации;</w:t>
      </w:r>
    </w:p>
    <w:p w14:paraId="6D117046"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6) направление на экспертизу не всех документов, предусмотренных Правительством Российской Федерации в соответствии с </w:t>
      </w:r>
      <w:hyperlink w:anchor="p2685" w:history="1">
        <w:r w:rsidRPr="007B6F78">
          <w:rPr>
            <w:rFonts w:eastAsia="Times New Roman"/>
            <w:color w:val="000000" w:themeColor="text1"/>
            <w:sz w:val="27"/>
            <w:szCs w:val="27"/>
            <w:lang w:eastAsia="ru-RU"/>
          </w:rPr>
          <w:t>частью 11</w:t>
        </w:r>
      </w:hyperlink>
      <w:r w:rsidRPr="007B6F78">
        <w:rPr>
          <w:rFonts w:eastAsia="Times New Roman"/>
          <w:color w:val="000000" w:themeColor="text1"/>
          <w:sz w:val="27"/>
          <w:szCs w:val="27"/>
          <w:lang w:eastAsia="ru-RU"/>
        </w:rPr>
        <w:t xml:space="preserve"> настоящей статьи;</w:t>
      </w:r>
    </w:p>
    <w:p w14:paraId="510D1B0D"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7) направление проектной документации и (или) результатов инженерных изысканий в орган исполнительной власти, государственное учреждение, если в соответствии с Градостроительным кодексом Российской Федерации проведение государственной экспертизы таких проектной документации и (или) результатов инженерных изысканий осуществляется иным органом исполнительной власти, иным государственным учреждением.</w:t>
      </w:r>
    </w:p>
    <w:p w14:paraId="7ED391AB"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9. Результатом экспертизы результатов инженерных изысканий является заключение о соответствии (положительное заключение) или несоответствии (отрицательное заключение) результатов инженерных изысканий требованиям технических регламентов. Результатом экспертизы проектной документации является заключение:</w:t>
      </w:r>
    </w:p>
    <w:p w14:paraId="1588460F"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1) о соответствии (положительное заключение) или несоответствии (отрицательное заключение) проектной документации результатам инженерных изысканий, заданию на проектирование, требованиям, предусмотренным </w:t>
      </w:r>
      <w:hyperlink w:anchor="p2632" w:history="1">
        <w:r w:rsidRPr="007B6F78">
          <w:rPr>
            <w:rFonts w:eastAsia="Times New Roman"/>
            <w:color w:val="000000" w:themeColor="text1"/>
            <w:sz w:val="27"/>
            <w:szCs w:val="27"/>
            <w:lang w:eastAsia="ru-RU"/>
          </w:rPr>
          <w:t>пунктом 1 части 5</w:t>
        </w:r>
      </w:hyperlink>
      <w:r w:rsidRPr="007B6F78">
        <w:rPr>
          <w:rFonts w:eastAsia="Times New Roman"/>
          <w:color w:val="000000" w:themeColor="text1"/>
          <w:sz w:val="27"/>
          <w:szCs w:val="27"/>
          <w:lang w:eastAsia="ru-RU"/>
        </w:rPr>
        <w:t xml:space="preserve"> настоящей статьи (за исключением случаев проведения экспертизы проектной документации в соответствии с </w:t>
      </w:r>
      <w:hyperlink w:anchor="p2605" w:history="1">
        <w:r w:rsidRPr="007B6F78">
          <w:rPr>
            <w:rFonts w:eastAsia="Times New Roman"/>
            <w:color w:val="000000" w:themeColor="text1"/>
            <w:sz w:val="27"/>
            <w:szCs w:val="27"/>
            <w:lang w:eastAsia="ru-RU"/>
          </w:rPr>
          <w:t>пунктом 1 части 3.3</w:t>
        </w:r>
      </w:hyperlink>
      <w:r w:rsidRPr="007B6F78">
        <w:rPr>
          <w:rFonts w:eastAsia="Times New Roman"/>
          <w:color w:val="000000" w:themeColor="text1"/>
          <w:sz w:val="27"/>
          <w:szCs w:val="27"/>
          <w:lang w:eastAsia="ru-RU"/>
        </w:rPr>
        <w:t xml:space="preserve"> настоящей статьи);</w:t>
      </w:r>
    </w:p>
    <w:p w14:paraId="27F46785"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 о достоверности (положительное заключение) или недостоверности (отрицательное заключение) определения сметной стоимости строительства объектов капитального строительства в случаях, установленных частью 2 статьи 8.3 Градостроительного кодекса Российской Федерации.</w:t>
      </w:r>
    </w:p>
    <w:p w14:paraId="66342A63"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10. Отрицательное заключение экспертизы может быть оспорено застройщиком или техническим заказчиком в судебном порядке. Застройщик или технический заказчик вправе направить повторно проектную документацию и (или) результаты инженерных изысканий на экспертизу после внесения в них необходимых изменений.</w:t>
      </w:r>
    </w:p>
    <w:p w14:paraId="7A4B0655" w14:textId="77777777" w:rsidR="00707DAE" w:rsidRPr="007B6F78" w:rsidRDefault="00707DAE" w:rsidP="00707DAE">
      <w:pPr>
        <w:ind w:firstLine="709"/>
        <w:rPr>
          <w:rFonts w:eastAsia="Times New Roman"/>
          <w:color w:val="000000" w:themeColor="text1"/>
          <w:sz w:val="27"/>
          <w:szCs w:val="27"/>
          <w:lang w:eastAsia="ru-RU"/>
        </w:rPr>
      </w:pPr>
      <w:bookmarkStart w:id="70" w:name="p2685"/>
      <w:bookmarkEnd w:id="70"/>
      <w:r w:rsidRPr="007B6F78">
        <w:rPr>
          <w:rFonts w:eastAsia="Times New Roman"/>
          <w:color w:val="000000" w:themeColor="text1"/>
          <w:sz w:val="27"/>
          <w:szCs w:val="27"/>
          <w:lang w:eastAsia="ru-RU"/>
        </w:rPr>
        <w:t xml:space="preserve">11. Порядок организации и проведения </w:t>
      </w:r>
      <w:hyperlink r:id="rId52" w:history="1">
        <w:r w:rsidRPr="007B6F78">
          <w:rPr>
            <w:rFonts w:eastAsia="Times New Roman"/>
            <w:color w:val="000000" w:themeColor="text1"/>
            <w:sz w:val="27"/>
            <w:szCs w:val="27"/>
            <w:lang w:eastAsia="ru-RU"/>
          </w:rPr>
          <w:t>государственной</w:t>
        </w:r>
      </w:hyperlink>
      <w:r w:rsidRPr="007B6F78">
        <w:rPr>
          <w:rFonts w:eastAsia="Times New Roman"/>
          <w:color w:val="000000" w:themeColor="text1"/>
          <w:sz w:val="27"/>
          <w:szCs w:val="27"/>
          <w:lang w:eastAsia="ru-RU"/>
        </w:rPr>
        <w:t xml:space="preserve"> экспертизы проектной документации и государственной экспертизы результатов инженерных изысканий, </w:t>
      </w:r>
      <w:hyperlink r:id="rId53" w:history="1">
        <w:r w:rsidRPr="007B6F78">
          <w:rPr>
            <w:rFonts w:eastAsia="Times New Roman"/>
            <w:color w:val="000000" w:themeColor="text1"/>
            <w:sz w:val="27"/>
            <w:szCs w:val="27"/>
            <w:lang w:eastAsia="ru-RU"/>
          </w:rPr>
          <w:t>негосударственной</w:t>
        </w:r>
      </w:hyperlink>
      <w:r w:rsidRPr="007B6F78">
        <w:rPr>
          <w:rFonts w:eastAsia="Times New Roman"/>
          <w:color w:val="000000" w:themeColor="text1"/>
          <w:sz w:val="27"/>
          <w:szCs w:val="27"/>
          <w:lang w:eastAsia="ru-RU"/>
        </w:rPr>
        <w:t xml:space="preserve"> экспертизы проектной документации и негосударственной экспертизы результатов инженерных изысканий, в том числе в случае внесения изменений в проектную документацию после получения положительного заключения экспертизы проектной документации, размер платы за </w:t>
      </w:r>
      <w:r w:rsidRPr="007B6F78">
        <w:rPr>
          <w:rFonts w:eastAsia="Times New Roman"/>
          <w:color w:val="000000" w:themeColor="text1"/>
          <w:sz w:val="27"/>
          <w:szCs w:val="27"/>
          <w:lang w:eastAsia="ru-RU"/>
        </w:rPr>
        <w:lastRenderedPageBreak/>
        <w:t>проведение государственной экспертизы проектной документации и государственной экспертизы результатов инженерных изысканий, порядок взимания этой платы устанавливаются Правительством Российской Федерации.</w:t>
      </w:r>
    </w:p>
    <w:p w14:paraId="2B3EDA13"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12. В случае несогласия с заключением экспертизы проектной документации и (или) экспертизы результатов инженерных изысканий застройщик, технический заказчик или их представитель в течение трех лет со дня утверждения такого заключения вправе обжаловать его в экспертной комиссии, созданной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порядке, установленном указанным федеральным органом исполнительной власти. Решение такой экспертной комиссии о подтверждении или не подтверждении заключения государственной экспертизы или негосударственной экспертизы является обязательным для органа или организации, которые провели соответствующие экспертизу проектной документации и (или) экспертизу результатов инженерных изысканий, застройщика, технического заказчика.</w:t>
      </w:r>
    </w:p>
    <w:p w14:paraId="2540D3A9" w14:textId="322BEEB7" w:rsidR="00707DAE" w:rsidRPr="007B6F78" w:rsidRDefault="00707DAE" w:rsidP="00707DAE">
      <w:pPr>
        <w:ind w:firstLine="709"/>
        <w:rPr>
          <w:color w:val="000000" w:themeColor="text1"/>
          <w:sz w:val="27"/>
          <w:szCs w:val="27"/>
        </w:rPr>
      </w:pPr>
      <w:r w:rsidRPr="007B6F78">
        <w:rPr>
          <w:color w:val="000000" w:themeColor="text1"/>
          <w:sz w:val="27"/>
          <w:szCs w:val="27"/>
        </w:rPr>
        <w:t xml:space="preserve">13. Решение экспертной комиссии, указанной в </w:t>
      </w:r>
      <w:hyperlink r:id="rId54" w:history="1">
        <w:r w:rsidRPr="007B6F78">
          <w:rPr>
            <w:color w:val="000000" w:themeColor="text1"/>
            <w:sz w:val="27"/>
            <w:szCs w:val="27"/>
          </w:rPr>
          <w:t>части 12</w:t>
        </w:r>
      </w:hyperlink>
      <w:r w:rsidRPr="007B6F78">
        <w:rPr>
          <w:color w:val="000000" w:themeColor="text1"/>
          <w:sz w:val="27"/>
          <w:szCs w:val="27"/>
        </w:rPr>
        <w:t xml:space="preserve"> настоящей статьи, о подтверждении или неподтверждении заключения экспертизы проектной документации и (или) экспертизы результатов инженерных изысканий может быть обжаловано в судебном порядке.</w:t>
      </w:r>
    </w:p>
    <w:p w14:paraId="5A71BB92" w14:textId="77777777" w:rsidR="00783CFD" w:rsidRPr="007B6F78" w:rsidRDefault="00783CFD" w:rsidP="00707DAE">
      <w:pPr>
        <w:ind w:firstLine="709"/>
        <w:rPr>
          <w:color w:val="000000" w:themeColor="text1"/>
          <w:sz w:val="27"/>
          <w:szCs w:val="27"/>
        </w:rPr>
      </w:pPr>
    </w:p>
    <w:p w14:paraId="27B41CFC" w14:textId="77777777" w:rsidR="00707DAE" w:rsidRPr="007B6F78" w:rsidRDefault="00707DAE" w:rsidP="00707DAE">
      <w:pPr>
        <w:ind w:firstLine="0"/>
        <w:jc w:val="center"/>
        <w:rPr>
          <w:b/>
          <w:color w:val="000000" w:themeColor="text1"/>
          <w:sz w:val="27"/>
          <w:szCs w:val="27"/>
          <w:lang w:eastAsia="ru-RU"/>
        </w:rPr>
      </w:pPr>
      <w:r w:rsidRPr="007B6F78">
        <w:rPr>
          <w:b/>
          <w:color w:val="000000" w:themeColor="text1"/>
          <w:sz w:val="27"/>
          <w:szCs w:val="27"/>
          <w:lang w:eastAsia="ru-RU"/>
        </w:rPr>
        <w:t>Статья 34. Выдача разрешения на ввод объекта в эксплуатацию</w:t>
      </w:r>
    </w:p>
    <w:p w14:paraId="43C8B515" w14:textId="77777777" w:rsidR="00707DAE" w:rsidRPr="007B6F78" w:rsidRDefault="00707DAE" w:rsidP="00707DAE">
      <w:pPr>
        <w:rPr>
          <w:b/>
          <w:i/>
          <w:color w:val="000000" w:themeColor="text1"/>
          <w:sz w:val="27"/>
          <w:szCs w:val="27"/>
          <w:lang w:eastAsia="ru-RU"/>
        </w:rPr>
      </w:pPr>
    </w:p>
    <w:p w14:paraId="05D7AFB0"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14:paraId="3E7BAA3C"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2. Для ввода объекта в эксплуатацию застройщик обращается в орган выдавший разрешение на строительство, непосредственно или через многофункциональный центр с заявлением о выдаче разрешения на ввод объекта в эксплуатацию.</w:t>
      </w:r>
    </w:p>
    <w:p w14:paraId="293E9B96"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2.1. Орган местного самоуправления, уполномоченный на выдачу разрешений на ввод объекта в эксплуатацию, выдает указанные разрешения в отношении этапов строительства, реконструкции объектов капитального строительства в случаях, предусмотренных частью 12 статьи 51 и частью 3.3 статьи 52 Градостроительного кодекса Российской Федерации.</w:t>
      </w:r>
    </w:p>
    <w:p w14:paraId="61E39086"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 xml:space="preserve">2.2. Прием от застройщика заявления о выдаче разрешения на ввод объекта капитального строительства в эксплуатацию, документов, необходимых для получения указанного разрешения, заявления о внесении изменений в ранее выданное разрешение на ввод объекта капитального строительства в эксплуатацию, </w:t>
      </w:r>
      <w:r w:rsidRPr="007B6F78">
        <w:rPr>
          <w:color w:val="000000" w:themeColor="text1"/>
          <w:sz w:val="27"/>
          <w:szCs w:val="27"/>
          <w:lang w:eastAsia="ru-RU"/>
        </w:rPr>
        <w:lastRenderedPageBreak/>
        <w:t>документов, необходимых для внесения изменений в указанное разрешение, информирование о порядке и ходе предоставления услуги и выдача указанного разрешения могут осуществляться:</w:t>
      </w:r>
    </w:p>
    <w:p w14:paraId="722C4602"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1) непосредственно уполномоченными на выдачу разрешений на строительство в соответствии с частями 4 - 6 статьи 51 Градостроительного кодекса Российской Федерации федеральным органом исполнительной власти, органом исполнительной власти субъекта Российской Федерации, органом местного самоуправления;</w:t>
      </w:r>
    </w:p>
    <w:p w14:paraId="2786B90F"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2) через многофункциональный центр в соответствии с соглашением о взаимодействии между многофункциональным центром и уполномоченными на выдачу разрешений на строительство в соответствии с частями 4 - 6 статьи 51 Градостроительного кодекса Российской Федерации 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14:paraId="76763183"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3) с использованием единого портала государственных и муниципальных услуг или региональных порталов государственных и муниципальных услуг;</w:t>
      </w:r>
    </w:p>
    <w:p w14:paraId="2F567038"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221BD11D"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5) для застройщиков, наименования которых содержат слова «специализированный застройщик», наряду со способами, указанными в пунктах                   1 - 4 настоящей части, с использованием единой информационной системы жилищного строительства, предусмотренной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203204ED"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 xml:space="preserve">3. Для принятия решения о выдаче разрешения на ввод объекта в эксплуатацию необходимы следующие документы: </w:t>
      </w:r>
    </w:p>
    <w:p w14:paraId="39F3C533"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14:paraId="57E10BD8"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2)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6F9040E5"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3) разрешение на строительство;</w:t>
      </w:r>
    </w:p>
    <w:p w14:paraId="0C1692D2"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4)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14:paraId="590B3F0E"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lastRenderedPageBreak/>
        <w:t>5) 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w:t>
      </w:r>
      <w:hyperlink r:id="rId55" w:anchor="dst2910" w:history="1">
        <w:r w:rsidRPr="007B6F78">
          <w:rPr>
            <w:color w:val="000000" w:themeColor="text1"/>
            <w:sz w:val="27"/>
            <w:szCs w:val="27"/>
            <w:lang w:eastAsia="ru-RU"/>
          </w:rPr>
          <w:t>пункте 1 части 5 статьи 49</w:t>
        </w:r>
      </w:hyperlink>
      <w:r w:rsidRPr="007B6F78">
        <w:rPr>
          <w:color w:val="000000" w:themeColor="text1"/>
          <w:sz w:val="27"/>
          <w:szCs w:val="27"/>
          <w:lang w:eastAsia="ru-RU"/>
        </w:rPr>
        <w:t> 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14:paraId="1F7EE1D7" w14:textId="77777777" w:rsidR="00707DAE" w:rsidRPr="007B6F78" w:rsidRDefault="00707DAE" w:rsidP="00707DAE">
      <w:pPr>
        <w:ind w:firstLine="709"/>
        <w:rPr>
          <w:rFonts w:eastAsia="Times New Roman"/>
          <w:color w:val="000000" w:themeColor="text1"/>
          <w:sz w:val="27"/>
          <w:szCs w:val="27"/>
          <w:lang w:eastAsia="ru-RU"/>
        </w:rPr>
      </w:pPr>
      <w:r w:rsidRPr="007B6F78">
        <w:rPr>
          <w:color w:val="000000" w:themeColor="text1"/>
          <w:sz w:val="27"/>
          <w:szCs w:val="27"/>
          <w:lang w:eastAsia="ru-RU"/>
        </w:rPr>
        <w:t xml:space="preserve">6) </w:t>
      </w:r>
      <w:r w:rsidRPr="007B6F78">
        <w:rPr>
          <w:rFonts w:eastAsia="Times New Roman"/>
          <w:color w:val="000000" w:themeColor="text1"/>
          <w:sz w:val="27"/>
          <w:szCs w:val="27"/>
          <w:lang w:eastAsia="ru-RU"/>
        </w:rPr>
        <w:t>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14:paraId="61AAC234"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7)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14:paraId="6EE94192"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 xml:space="preserve">8)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настоящего Кодекса требованиям проектной документации (в том числе с учетом изменений, внесенных в рабочую документацию и являющихся в соответствии с частью 1.3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частью 5 статьи 54 Градостроительного кодекса Российской Федерации; </w:t>
      </w:r>
    </w:p>
    <w:p w14:paraId="05856179"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9)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14:paraId="68F913EE"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10)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 №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14:paraId="367E7B69"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lastRenderedPageBreak/>
        <w:t>11) технический план объекта капитального строительства, подготовленный в соответствии с Федеральным законом от 13 июля 2015 г. № 218-ФЗ                                           «О государственной регистрации недвижимости».</w:t>
      </w:r>
    </w:p>
    <w:p w14:paraId="2D513ED7"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3.1. Указанные в пунктах 5 и 8 части 1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14:paraId="20E493D3"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3.2. Документы (их копии или сведения, содержащиеся в них), указанные в пунктах 1, 2, 3 и 9 части 3 настоящей статьи, запрашиваются органами, указанными в части 2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14:paraId="7C07D7B2"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3.3. Документы, указанные в пунктах 1, 4, 5, 6, 7 части 3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части 2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14:paraId="53EAC3E5"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3.4. По межведомственным запросам органов, указанных в части 2 настоящей статьи, документы (их копии или сведения, содержащиеся в них), предусмотренные частью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14:paraId="706A0852"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 xml:space="preserve">3.5. В случае,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пунктах 4, 5 - 11 части 3 настоящей статьи, оформляются в части, относящейся к соответствующему этапу строительства, реконструкции объекта капитального строительства. В указанном </w:t>
      </w:r>
      <w:r w:rsidRPr="007B6F78">
        <w:rPr>
          <w:color w:val="000000" w:themeColor="text1"/>
          <w:sz w:val="27"/>
          <w:szCs w:val="27"/>
          <w:lang w:eastAsia="ru-RU"/>
        </w:rPr>
        <w:lastRenderedPageBreak/>
        <w:t>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2ECE33B7"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4. Правительством Российской Федерации могут устанавливаться помимо предусмотренных частью 3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14:paraId="37A2CC1F"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4.1. Для получения разрешения на ввод объекта в эксплуатацию разрешается требовать только указанные в частях 3 и 4 настоящей статьи документы. Документы, предусмотренные частями 3 и 4 настоящей статьи, могут быть направлены в электронной форме. Разрешение на ввод объекта в эксплуатацию выдается в форме электронного документа, подписанного электронной подписью, в случае, если это указано в заявлении о выдаче разрешения на ввод объекта в эксплуатацию.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частях 3 и 4 настоящей статьи документов осуществляется исключительно в электронной форме. Порядок направления документов, указанных в частях 3 и 4 настоящей статьи, в уполномоченные на выдачу разрешений на ввод объекта в эксплуатацию федеральные органы исполнительной власти, органы исполнительной власти субъекта Российской Федерации, органы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 электронной форме устанавливается Правительством Российской Федерации.</w:t>
      </w:r>
    </w:p>
    <w:p w14:paraId="7B7D9687"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 xml:space="preserve">5. Орган, выдавший разрешение на строительство, в течение пяти рабочих дней со дня поступления заявления о выдаче разрешения на ввод объекта в эксплуатацию, обязан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w:t>
      </w:r>
      <w:r w:rsidRPr="007B6F78">
        <w:rPr>
          <w:color w:val="000000" w:themeColor="text1"/>
          <w:sz w:val="27"/>
          <w:szCs w:val="27"/>
          <w:lang w:eastAsia="ru-RU"/>
        </w:rPr>
        <w:lastRenderedPageBreak/>
        <w:t>реконструкции объекта индивидуального жилищного строительства. 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14:paraId="1C04AE02"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5.1. 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государственного кадастрового учета и (или) государственной регистрации прав) для 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изменений в выданное разрешение на ввод объекта капитального строительства в эксплуатацию, застройщик вправе обратиться в орган или организацию, принявшие решение о выдаче разрешения на ввод объекта капитального строительства в эксплуатацию, с заявлением о внесении изменений в данное разрешение.</w:t>
      </w:r>
    </w:p>
    <w:p w14:paraId="7A944B07"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5.2. Обязательным приложением к указанному в части 5.1 настоящей статьи заявлению является технический план объекта капитального строительства. Застройщик также представляет иные документы, предусмотренные частью 3 настоящей статьи, если в такие документы внесены изменения в связи с подготовкой технического плана объекта капитального строительства в соответствии с частью 5.1 настоящей статьи.</w:t>
      </w:r>
    </w:p>
    <w:p w14:paraId="260F569D"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5.3. В срок не более чем пять рабочих дней со дня получения заявления застройщика о внесении изменений в разрешение на ввод объекта капитального строительства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ввод объекта капитального строительства в эксплуатацию, принимает решение о внесении изменений в разрешение на ввод объекта капитального строительства в эксплуатацию или об отказе во внесении изменений в данное разрешение с указанием причин отказа.</w:t>
      </w:r>
    </w:p>
    <w:p w14:paraId="357A7D4F"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6. Основанием для отказа в выдаче разрешения на ввод объекта в эксплуатацию, во внесении изменений в разрешение на ввод объекта капитального строительства в эксплуатацию является:</w:t>
      </w:r>
    </w:p>
    <w:p w14:paraId="372602FC"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1) отсутствие документов, указанных в частях 3 и 4 настоящей статьи;</w:t>
      </w:r>
    </w:p>
    <w:p w14:paraId="484D5BBB"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14:paraId="5AC4FB22"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3) несоответствие объекта капитального строительства требованиям, установленным в разрешении на строительство;</w:t>
      </w:r>
    </w:p>
    <w:p w14:paraId="51E33E43"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4)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14:paraId="15D8744C"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 xml:space="preserve">5) несоответствие объекта капитального строительства разрешенному использованию земельного участка и (или) ограничениям, установленным в </w:t>
      </w:r>
      <w:r w:rsidRPr="007B6F78">
        <w:rPr>
          <w:color w:val="000000" w:themeColor="text1"/>
          <w:sz w:val="27"/>
          <w:szCs w:val="27"/>
          <w:lang w:eastAsia="ru-RU"/>
        </w:rPr>
        <w:lastRenderedPageBreak/>
        <w:t>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p>
    <w:p w14:paraId="2BF246ED"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6.1. Неполучение (несвоевременное получение) документов, запрошенных в соответствии с частями 3.2 и 3.3 настоящей статьи, не может являться основанием для отказа в выдаче разрешения на ввод объекта в эксплуатацию.</w:t>
      </w:r>
    </w:p>
    <w:p w14:paraId="0897B83C"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6.2. Различие данных об указанной в техническом плане площади объекта капитального строительства, не являющегося линейным объектом,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 помещений (при наличии) и машино-мест (при наличии) проектной документации и (или) разрешению на строительство. Различие данных об указанной в техническом плане протяженности линейного объекта не более чем на пять процентов по отношению к данным о его протяженности, указанным в проектной документации и (или) разрешении на строительство, не является основанием для отказа в выдаче разрешения на ввод объекта в эксплуатацию.</w:t>
      </w:r>
    </w:p>
    <w:p w14:paraId="3F8389DF"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7. Отказ в выдаче разрешения на ввод объекта в эксплуатацию может быть оспорен в судебном порядке.</w:t>
      </w:r>
    </w:p>
    <w:p w14:paraId="344D1311"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8. Разрешение на ввод объекта в эксплуатацию (за исключением линейного объекта) выдается застройщику в случае, если в орган местного самоуправления выдавший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 градостроительной деятельности.</w:t>
      </w:r>
    </w:p>
    <w:p w14:paraId="0BE151F7"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8.1. Орган местного самоуправления, выдавший разрешение на ввод объекта в эксплуатацию,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уполномоченный на размещение в государственных информационных системах обеспечения градостроительной деятельности органы местного самоуправления муниципальных районов сведения, документы, материалы, указанные в пунктах 3, 9 - 9.2, 11 и 12 части 5 статьи 56 Градостроительного кодекса Российской Федерации.</w:t>
      </w:r>
    </w:p>
    <w:p w14:paraId="5E121B97"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9.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для внесения изменений в документы государственного учета реконструированного объекта капитального строительства.</w:t>
      </w:r>
    </w:p>
    <w:p w14:paraId="77B945CC"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9.1.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 № 218-ФЗ «О государственной регистрации недвижимости».</w:t>
      </w:r>
    </w:p>
    <w:p w14:paraId="19B78A10" w14:textId="77777777" w:rsidR="00707DAE" w:rsidRPr="007B6F78" w:rsidRDefault="00A31F45" w:rsidP="00A31F45">
      <w:pPr>
        <w:ind w:firstLine="709"/>
        <w:rPr>
          <w:color w:val="000000" w:themeColor="text1"/>
          <w:sz w:val="27"/>
          <w:szCs w:val="27"/>
          <w:lang w:eastAsia="ru-RU"/>
        </w:rPr>
      </w:pPr>
      <w:r w:rsidRPr="007B6F78">
        <w:rPr>
          <w:color w:val="000000" w:themeColor="text1"/>
          <w:sz w:val="27"/>
          <w:szCs w:val="27"/>
          <w:lang w:eastAsia="ru-RU"/>
        </w:rPr>
        <w:t xml:space="preserve">10. В разрешении на ввод </w:t>
      </w:r>
      <w:r w:rsidR="00707DAE" w:rsidRPr="007B6F78">
        <w:rPr>
          <w:color w:val="000000" w:themeColor="text1"/>
          <w:sz w:val="27"/>
          <w:szCs w:val="27"/>
          <w:lang w:eastAsia="ru-RU"/>
        </w:rPr>
        <w:t>объекта в эксплуатацию должны быть отражены</w:t>
      </w:r>
      <w:r w:rsidRPr="007B6F78">
        <w:rPr>
          <w:color w:val="000000" w:themeColor="text1"/>
          <w:sz w:val="27"/>
          <w:szCs w:val="27"/>
          <w:lang w:eastAsia="ru-RU"/>
        </w:rPr>
        <w:t xml:space="preserve"> </w:t>
      </w:r>
      <w:r w:rsidR="00707DAE" w:rsidRPr="007B6F78">
        <w:rPr>
          <w:color w:val="000000" w:themeColor="text1"/>
          <w:sz w:val="27"/>
          <w:szCs w:val="27"/>
          <w:lang w:eastAsia="ru-RU"/>
        </w:rPr>
        <w:t xml:space="preserve">сведения об объекте капитального строительства в объеме, необходимом для </w:t>
      </w:r>
      <w:r w:rsidR="00707DAE" w:rsidRPr="007B6F78">
        <w:rPr>
          <w:color w:val="000000" w:themeColor="text1"/>
          <w:sz w:val="27"/>
          <w:szCs w:val="27"/>
          <w:lang w:eastAsia="ru-RU"/>
        </w:rPr>
        <w:lastRenderedPageBreak/>
        <w:t>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 № 218-ФЗ «О государственной регистрации недвижимости» требованиям к составу сведений в графической и текстовой частях технического плана.</w:t>
      </w:r>
    </w:p>
    <w:p w14:paraId="31385178"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10.1.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14:paraId="589A3146"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10.2.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14:paraId="2E612B9D"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11.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14:paraId="60D2F010"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 xml:space="preserve">12. В течение трех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w:t>
      </w:r>
      <w:bookmarkStart w:id="71" w:name="_Hlk7012629"/>
      <w:r w:rsidRPr="007B6F78">
        <w:rPr>
          <w:color w:val="000000" w:themeColor="text1"/>
          <w:sz w:val="27"/>
          <w:szCs w:val="27"/>
          <w:lang w:eastAsia="ru-RU"/>
        </w:rPr>
        <w:t>Градостроительного кодекса Российской Федерации</w:t>
      </w:r>
      <w:bookmarkEnd w:id="71"/>
      <w:r w:rsidRPr="007B6F78">
        <w:rPr>
          <w:color w:val="000000" w:themeColor="text1"/>
          <w:sz w:val="27"/>
          <w:szCs w:val="27"/>
          <w:lang w:eastAsia="ru-RU"/>
        </w:rPr>
        <w:t>,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14:paraId="17508156"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13. В случаях, предусмотренных пунктом 9 части 7 статьи 51 Градостроительного кодекса Российской Федерации, в течение трех рабочих дней со дня выдачи разрешения на ввод объекта в эксплуатацию орган местного самоуправления, выдавший такое разрешение,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14:paraId="067E8CD3"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14. Разрешение на ввод объекта в эксплуатацию не требуется в случае, если в соответствии с частью 17 статьи 51 Градостроительного кодекса Российской Федерации для строительства или реконструкции объекта не требуется выдача разрешения на строительство.</w:t>
      </w:r>
    </w:p>
    <w:p w14:paraId="3FED2031"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 xml:space="preserve">15.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w:t>
      </w:r>
      <w:r w:rsidRPr="007B6F78">
        <w:rPr>
          <w:color w:val="000000" w:themeColor="text1"/>
          <w:sz w:val="27"/>
          <w:szCs w:val="27"/>
          <w:lang w:eastAsia="ru-RU"/>
        </w:rPr>
        <w:lastRenderedPageBreak/>
        <w:t>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пунктами 1 - 5, 7 и 8 части 1 статьи 51.1 Градостроительного кодекса Российской Федерации,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пунктом 5 части 19 настоящей статьи. К уведомлению об окончании строительства прилагаются:</w:t>
      </w:r>
    </w:p>
    <w:p w14:paraId="06F8D1B8"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1) документы, предусмотренные пунктами 2 и 3 части 3 статьи 51.1 Градостроительного кодекса Российской Федерации;</w:t>
      </w:r>
    </w:p>
    <w:p w14:paraId="12923220"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2) технический план объекта индивидуального жилищного строительства или садового дома;</w:t>
      </w:r>
    </w:p>
    <w:p w14:paraId="0D99A489"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5A49C401"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15.1. Подача уведомления об окончании строительства, в том числе с приложением к нему предусмотренных частью 16 настоящей статьи документов, наряду со способами, предусмотренными частью 16 настоящей статьи, может осуществляться:</w:t>
      </w:r>
    </w:p>
    <w:p w14:paraId="5AF148F5"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7588BCBC" w14:textId="77777777" w:rsidR="00707DAE" w:rsidRPr="007B6F78" w:rsidRDefault="00707DAE" w:rsidP="00707DAE">
      <w:pPr>
        <w:ind w:firstLine="709"/>
        <w:rPr>
          <w:rFonts w:eastAsia="Times New Roman"/>
          <w:color w:val="000000" w:themeColor="text1"/>
          <w:sz w:val="27"/>
          <w:szCs w:val="27"/>
          <w:lang w:eastAsia="ru-RU"/>
        </w:rPr>
      </w:pPr>
      <w:r w:rsidRPr="007B6F78">
        <w:rPr>
          <w:color w:val="000000" w:themeColor="text1"/>
          <w:sz w:val="27"/>
          <w:szCs w:val="27"/>
          <w:lang w:eastAsia="ru-RU"/>
        </w:rPr>
        <w:t xml:space="preserve">2) </w:t>
      </w:r>
      <w:r w:rsidRPr="007B6F78">
        <w:rPr>
          <w:rFonts w:eastAsia="Times New Roman"/>
          <w:color w:val="000000" w:themeColor="text1"/>
          <w:sz w:val="27"/>
          <w:szCs w:val="27"/>
          <w:lang w:eastAsia="ru-RU"/>
        </w:rPr>
        <w:t>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19BD816B"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 xml:space="preserve">16. В случае отсутствия в уведомлении об окончании строительства сведений, предусмотренных абзацем первым части 15 настоящей статьи, или отсутствия документов, прилагаемых к нему и предусмотренных пунктами 1 - 3 части 15 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Градостроительного кодекса Российской Федерации), </w:t>
      </w:r>
      <w:r w:rsidRPr="007B6F78">
        <w:rPr>
          <w:color w:val="000000" w:themeColor="text1"/>
          <w:sz w:val="27"/>
          <w:szCs w:val="27"/>
          <w:lang w:eastAsia="ru-RU"/>
        </w:rPr>
        <w:lastRenderedPageBreak/>
        <w:t>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14:paraId="161AA8EF"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17. Форма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17CFA21B"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18.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14:paraId="138AB204"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14:paraId="4ADBEC83"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 xml:space="preserve">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пунктом 3 части 8 статьи 51.1 Градостроительного кодекса </w:t>
      </w:r>
      <w:r w:rsidRPr="007B6F78">
        <w:rPr>
          <w:color w:val="000000" w:themeColor="text1"/>
          <w:sz w:val="27"/>
          <w:szCs w:val="27"/>
          <w:lang w:eastAsia="ru-RU"/>
        </w:rPr>
        <w:lastRenderedPageBreak/>
        <w:t>Российской Федерации,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720D4C1B"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14:paraId="032DA4F1"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091D7238"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49B37875"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19.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14:paraId="0520EE20" w14:textId="77777777" w:rsidR="00707DAE" w:rsidRPr="007B6F78" w:rsidRDefault="00707DAE" w:rsidP="00707DAE">
      <w:pPr>
        <w:ind w:firstLine="709"/>
        <w:rPr>
          <w:color w:val="000000" w:themeColor="text1"/>
          <w:sz w:val="26"/>
          <w:szCs w:val="26"/>
          <w:lang w:eastAsia="ru-RU"/>
        </w:rPr>
      </w:pPr>
      <w:r w:rsidRPr="007B6F78">
        <w:rPr>
          <w:color w:val="000000" w:themeColor="text1"/>
          <w:sz w:val="27"/>
          <w:szCs w:val="27"/>
          <w:lang w:eastAsia="ru-RU"/>
        </w:rPr>
        <w:t>1</w:t>
      </w:r>
      <w:r w:rsidRPr="007B6F78">
        <w:rPr>
          <w:color w:val="000000" w:themeColor="text1"/>
          <w:sz w:val="26"/>
          <w:szCs w:val="26"/>
          <w:lang w:eastAsia="ru-RU"/>
        </w:rPr>
        <w:t xml:space="preserve">)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18 настоящей статьи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w:t>
      </w:r>
      <w:r w:rsidRPr="007B6F78">
        <w:rPr>
          <w:color w:val="000000" w:themeColor="text1"/>
          <w:sz w:val="26"/>
          <w:szCs w:val="26"/>
          <w:lang w:eastAsia="ru-RU"/>
        </w:rPr>
        <w:lastRenderedPageBreak/>
        <w:t>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
    <w:p w14:paraId="5B5BECB5" w14:textId="77777777" w:rsidR="00707DAE" w:rsidRPr="007B6F78" w:rsidRDefault="00707DAE" w:rsidP="00707DAE">
      <w:pPr>
        <w:ind w:firstLine="709"/>
        <w:rPr>
          <w:color w:val="000000" w:themeColor="text1"/>
          <w:sz w:val="26"/>
          <w:szCs w:val="26"/>
          <w:lang w:eastAsia="ru-RU"/>
        </w:rPr>
      </w:pPr>
      <w:r w:rsidRPr="007B6F78">
        <w:rPr>
          <w:color w:val="000000" w:themeColor="text1"/>
          <w:sz w:val="26"/>
          <w:szCs w:val="26"/>
          <w:lang w:eastAsia="ru-RU"/>
        </w:rPr>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7094C699" w14:textId="77777777" w:rsidR="00707DAE" w:rsidRPr="007B6F78" w:rsidRDefault="00707DAE" w:rsidP="00707DAE">
      <w:pPr>
        <w:ind w:firstLine="709"/>
        <w:rPr>
          <w:color w:val="000000" w:themeColor="text1"/>
          <w:sz w:val="26"/>
          <w:szCs w:val="26"/>
          <w:lang w:eastAsia="ru-RU"/>
        </w:rPr>
      </w:pPr>
      <w:r w:rsidRPr="007B6F78">
        <w:rPr>
          <w:color w:val="000000" w:themeColor="text1"/>
          <w:sz w:val="26"/>
          <w:szCs w:val="26"/>
          <w:lang w:eastAsia="ru-RU"/>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1693DC89" w14:textId="77777777" w:rsidR="00707DAE" w:rsidRPr="007B6F78" w:rsidRDefault="00707DAE" w:rsidP="00707DAE">
      <w:pPr>
        <w:ind w:firstLine="709"/>
        <w:rPr>
          <w:color w:val="000000" w:themeColor="text1"/>
          <w:sz w:val="26"/>
          <w:szCs w:val="26"/>
          <w:lang w:eastAsia="ru-RU"/>
        </w:rPr>
      </w:pPr>
      <w:r w:rsidRPr="007B6F78">
        <w:rPr>
          <w:color w:val="000000" w:themeColor="text1"/>
          <w:sz w:val="26"/>
          <w:szCs w:val="26"/>
          <w:lang w:eastAsia="ru-RU"/>
        </w:rPr>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41803E79" w14:textId="77777777" w:rsidR="00707DAE" w:rsidRPr="007B6F78" w:rsidRDefault="00707DAE" w:rsidP="00707DAE">
      <w:pPr>
        <w:ind w:firstLine="709"/>
        <w:rPr>
          <w:color w:val="000000" w:themeColor="text1"/>
          <w:sz w:val="26"/>
          <w:szCs w:val="26"/>
          <w:lang w:eastAsia="ru-RU"/>
        </w:rPr>
      </w:pPr>
      <w:r w:rsidRPr="007B6F78">
        <w:rPr>
          <w:color w:val="000000" w:themeColor="text1"/>
          <w:sz w:val="26"/>
          <w:szCs w:val="26"/>
          <w:lang w:eastAsia="ru-RU"/>
        </w:rPr>
        <w:t>20.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 части 18 настоящей статьи,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орган регистрации прав, а также:</w:t>
      </w:r>
    </w:p>
    <w:p w14:paraId="6FE98577" w14:textId="77777777" w:rsidR="00707DAE" w:rsidRPr="007B6F78" w:rsidRDefault="00707DAE" w:rsidP="00707DAE">
      <w:pPr>
        <w:ind w:firstLine="709"/>
        <w:rPr>
          <w:color w:val="000000" w:themeColor="text1"/>
          <w:sz w:val="26"/>
          <w:szCs w:val="26"/>
          <w:lang w:eastAsia="ru-RU"/>
        </w:rPr>
      </w:pPr>
      <w:r w:rsidRPr="007B6F78">
        <w:rPr>
          <w:color w:val="000000" w:themeColor="text1"/>
          <w:sz w:val="26"/>
          <w:szCs w:val="26"/>
          <w:lang w:eastAsia="ru-RU"/>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пунктом 1 или 2 части 19 настоящей статьи;</w:t>
      </w:r>
    </w:p>
    <w:p w14:paraId="6CB21A71" w14:textId="77777777" w:rsidR="00707DAE" w:rsidRPr="007B6F78" w:rsidRDefault="00707DAE" w:rsidP="00707DAE">
      <w:pPr>
        <w:ind w:firstLine="709"/>
        <w:rPr>
          <w:color w:val="000000" w:themeColor="text1"/>
          <w:sz w:val="27"/>
          <w:szCs w:val="27"/>
          <w:lang w:eastAsia="ru-RU"/>
        </w:rPr>
      </w:pPr>
      <w:r w:rsidRPr="007B6F78">
        <w:rPr>
          <w:color w:val="000000" w:themeColor="text1"/>
          <w:sz w:val="26"/>
          <w:szCs w:val="26"/>
          <w:lang w:eastAsia="ru-RU"/>
        </w:rPr>
        <w:t>2) в орган исполнительной власти субъекта Российской Федерации, уполномоченный в области охраны объектов культурного наследия, в случае</w:t>
      </w:r>
      <w:r w:rsidRPr="007B6F78">
        <w:rPr>
          <w:color w:val="000000" w:themeColor="text1"/>
          <w:sz w:val="27"/>
          <w:szCs w:val="27"/>
          <w:lang w:eastAsia="ru-RU"/>
        </w:rPr>
        <w:t xml:space="preserve"> направления застройщику указанного уведомления по основанию, предусмотренному пунктом 2 части 19 настоящей статьи;</w:t>
      </w:r>
    </w:p>
    <w:p w14:paraId="07AD56C4" w14:textId="77777777" w:rsidR="00707DAE" w:rsidRPr="007B6F78" w:rsidRDefault="00707DAE" w:rsidP="00707DAE">
      <w:pPr>
        <w:ind w:firstLine="709"/>
        <w:rPr>
          <w:color w:val="000000" w:themeColor="text1"/>
          <w:sz w:val="27"/>
          <w:szCs w:val="27"/>
          <w:lang w:eastAsia="ru-RU"/>
        </w:rPr>
      </w:pPr>
      <w:r w:rsidRPr="007B6F78">
        <w:rPr>
          <w:color w:val="000000" w:themeColor="text1"/>
          <w:sz w:val="27"/>
          <w:szCs w:val="27"/>
          <w:lang w:eastAsia="ru-RU"/>
        </w:rPr>
        <w:t>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пунктом 3 или 4 части 19 настоящей статьи.</w:t>
      </w:r>
    </w:p>
    <w:p w14:paraId="1FE65E78" w14:textId="64C866F8" w:rsidR="00707DAE" w:rsidRPr="007B6F78" w:rsidRDefault="00707DAE" w:rsidP="00707DAE">
      <w:pPr>
        <w:rPr>
          <w:color w:val="000000" w:themeColor="text1"/>
          <w:sz w:val="27"/>
          <w:szCs w:val="27"/>
          <w:lang w:eastAsia="ru-RU"/>
        </w:rPr>
      </w:pPr>
    </w:p>
    <w:p w14:paraId="772327CF" w14:textId="77777777" w:rsidR="00876C0B" w:rsidRPr="007B6F78" w:rsidRDefault="00876C0B" w:rsidP="00707DAE">
      <w:pPr>
        <w:rPr>
          <w:color w:val="000000" w:themeColor="text1"/>
          <w:sz w:val="27"/>
          <w:szCs w:val="27"/>
          <w:lang w:eastAsia="ru-RU"/>
        </w:rPr>
      </w:pPr>
    </w:p>
    <w:p w14:paraId="63C2DD16" w14:textId="77777777" w:rsidR="00707DAE" w:rsidRPr="007B6F78" w:rsidRDefault="00707DAE" w:rsidP="00707DAE">
      <w:pPr>
        <w:autoSpaceDE w:val="0"/>
        <w:autoSpaceDN w:val="0"/>
        <w:adjustRightInd w:val="0"/>
        <w:ind w:firstLine="0"/>
        <w:contextualSpacing/>
        <w:jc w:val="center"/>
        <w:rPr>
          <w:b/>
          <w:bCs/>
          <w:color w:val="000000" w:themeColor="text1"/>
          <w:sz w:val="27"/>
          <w:szCs w:val="27"/>
        </w:rPr>
      </w:pPr>
      <w:bookmarkStart w:id="72" w:name="_Hlk11588887"/>
      <w:r w:rsidRPr="007B6F78">
        <w:rPr>
          <w:b/>
          <w:bCs/>
          <w:color w:val="000000" w:themeColor="text1"/>
          <w:sz w:val="27"/>
          <w:szCs w:val="27"/>
        </w:rPr>
        <w:lastRenderedPageBreak/>
        <w:t>Статья 35. Самовольное строительство</w:t>
      </w:r>
    </w:p>
    <w:p w14:paraId="45A8775F" w14:textId="77777777" w:rsidR="00707DAE" w:rsidRPr="007B6F78" w:rsidRDefault="00707DAE" w:rsidP="00707DAE">
      <w:pPr>
        <w:autoSpaceDE w:val="0"/>
        <w:autoSpaceDN w:val="0"/>
        <w:adjustRightInd w:val="0"/>
        <w:ind w:firstLine="567"/>
        <w:contextualSpacing/>
        <w:rPr>
          <w:color w:val="000000" w:themeColor="text1"/>
          <w:sz w:val="27"/>
          <w:szCs w:val="27"/>
        </w:rPr>
      </w:pPr>
    </w:p>
    <w:p w14:paraId="6AF8644E"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1. Самовольной постройкой является здание, сооружение или другое строение, возведенные или созданные на земельном участке, не предоставленном в установленном порядке, или на земельном участке, разрешенное использование которого не допускает строительства на нем данного объекта, либо возведенные или созданные без получения на это необходимых в силу закона согласований, разрешений или с нарушением градостроительных и строительных норм и правил, если разрешенное использование земельного участка, требование о получении соответствующих согласований, разрешений и (или) указанные градостроительные и строительные нормы и правила установлены на дату начала возведения или создания самовольной постройки и являются действующими на дату выявления самовольной постройки.</w:t>
      </w:r>
    </w:p>
    <w:p w14:paraId="562CFAA6"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Не является самовольной постройкой здание, сооружение или другое строение, возведенные или созданные с нарушением установленных в соответствии с законом ограничений использования земельного участка, если собственник данного объекта не знал и не мог знать о действии указанных ограничений в отношении принадлежащего ему земельного участка.</w:t>
      </w:r>
    </w:p>
    <w:p w14:paraId="169884F4"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 xml:space="preserve">2. Лицо, осуществившее самовольную постройку, не приобретает на нее право собственности. Оно не вправе распоряжаться постройкой - продавать, дарить, сдавать в аренду, совершать другие сделки. </w:t>
      </w:r>
    </w:p>
    <w:p w14:paraId="74314587"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Использование самовольной постройки не допускается.</w:t>
      </w:r>
    </w:p>
    <w:p w14:paraId="2145316C"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Самовольная постройка подлежит сносу или приведению в соответствие с параметрами, установленными правилами землепользования и застройки, документацией по планировке территории, или обязательными требованиями к параметрам постройки, предусмотренными законом (далее - установленные требования), осуществившим ее лицом либо за его счет, а при отсутствии сведений о нем лицом, в собственности, пожизненном наследуемом владении, постоянном (бессрочном) пользовании которого находится земельный участок, на котором возведена или создана самовольная постройка, или лицом, которому такой земельный участок, находящийся в государственной или муниципальной собственности, предоставлен во временное владение и пользование, либо за счет соответствующего лица, за исключением случаев, предусмотренных                           пунктом 3 настоящей статьи, и случаев, если снос самовольной постройки или ее приведение в соответствие с установленными требованиями осуществляется в соответствии с законом органом местного самоуправления.</w:t>
      </w:r>
    </w:p>
    <w:p w14:paraId="7685CCEE"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3. Право собственности на самовольную постройку может быть признано судом, а в предусмотренных законом случаях в ином установленном законом порядке за лицом, в собственности, пожизненном наследуемом владении, постоянном (бессрочном) пользовании которого находится земельный участок, на котором создана постройка, при одновременном соблюдении следующих условий:</w:t>
      </w:r>
    </w:p>
    <w:p w14:paraId="0613B85B"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1) если в отношении земельного участка лицо, осуществившее постройку, имеет права, допускающие строительство на нем данного объекта;</w:t>
      </w:r>
    </w:p>
    <w:p w14:paraId="3D943222"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2) если на день обращения в суд постройка соответствует установленным требованиям;</w:t>
      </w:r>
    </w:p>
    <w:p w14:paraId="7954093B"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3) если сохранение постройки не нарушает права и охраняемые законом интересы других лиц и не создает угрозу жизни и здоровью граждан.</w:t>
      </w:r>
    </w:p>
    <w:p w14:paraId="27F31632"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lastRenderedPageBreak/>
        <w:t xml:space="preserve">В этом случае лицо, за которым признано право собственности на постройку, возмещает осуществившему ее лицу расходы на постройку в размере, определенном судом. </w:t>
      </w:r>
    </w:p>
    <w:p w14:paraId="33A73616"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3.1. Решение о сносе самовольной постройки либо решение о сносе самовольной постройки или ее приведении в соответствие с установленными требованиями принимается судом либо в случаях, предусмотренных пунктом 4 настоящей статьи, органом местного самоуправления поселения.</w:t>
      </w:r>
    </w:p>
    <w:p w14:paraId="30D2AD21"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3.2. Лицо, в собственности, пожизненном наследуемом владении, постоянном (бессрочном) пользовании которого находится земельный участок, на котором возведена или создана самовольная постройка, и которое выполнило требование о приведении самовольной постройки в соответствие с установленными требованиями, приобретает право собственности на такие здание, сооружение или другое строение в соответствии с Гражданским кодексом Российской Федерации.</w:t>
      </w:r>
    </w:p>
    <w:p w14:paraId="1D489B3D"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Лицо, во временное владение и пользование которому в целях строительства предоставлен земельный участок, который находится в государственной или муниципальной собственности и на котором возведена или создана самовольная постройка, приобретает право собственности на такие здание, сооружение или другое строение в случае выполнения им требования о приведении самовольной постройки в соответствие с установленными требованиями, если это не противоречит закону или договору.</w:t>
      </w:r>
    </w:p>
    <w:p w14:paraId="05783B3F"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Лицо, которое приобрело право собственности на здание, сооружение или другое строение, возмещает лицу, осуществившему их строительство, расходы на постройку за вычетом расходов на приведение самовольной постройки в соответствие с установленными требованиями.</w:t>
      </w:r>
    </w:p>
    <w:p w14:paraId="70858952"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4. Органы местного самоуправления принимают в порядке, установленном законом:</w:t>
      </w:r>
    </w:p>
    <w:p w14:paraId="4DF1F9C9"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1) решение о сносе самовольной постройки в случае, если самовольная постройка возведена или создана на земельном участке, в отношении которого отсутствуют правоустанавливающие документы и необходимость их наличия установлена в соответствии с законодательством на дату начала строительства такого объекта, либо самовольная постройка возведена или создана на земельном участке, вид разрешенного использования которого не допускает строительства на нем такого объекта и который расположен в границах территории общего пользования;</w:t>
      </w:r>
    </w:p>
    <w:p w14:paraId="57087C8B"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2) решение о сносе самовольной постройки или ее приведении в соответствие с установленными требованиями в случае, если самовольная постройка возведена или создана на земельном участке, вид разрешенного использования которого не допускает строительства на нем такого объекта, и данная постройка расположена в границах зоны с особыми условиями использования территории при условии, что режим указанной зоны не допускает строительства такого объекта, либо в случае, если в отношении самовольной постройки отсутствует разрешение на строительство, при условии, что границы указанной зоны, необходимость наличия этого разрешения установлены в соответствии с законодательством на дату начала строительства такого объекта.</w:t>
      </w:r>
    </w:p>
    <w:p w14:paraId="7B9EC93E"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 xml:space="preserve">Срок для сноса самовольной постройки устанавливается с учетом характера самовольной постройки, но не может составлять менее чем три месяца и более чем двенадцать месяцев, срок для приведения самовольной постройки в соответствие с </w:t>
      </w:r>
      <w:r w:rsidRPr="007B6F78">
        <w:rPr>
          <w:color w:val="000000" w:themeColor="text1"/>
          <w:sz w:val="27"/>
          <w:szCs w:val="27"/>
        </w:rPr>
        <w:lastRenderedPageBreak/>
        <w:t>установленными требованиями устанавливается с учетом характера самовольной постройки, но не может составлять менее чем шесть месяцев и более чем три года.</w:t>
      </w:r>
    </w:p>
    <w:p w14:paraId="159B4D2E"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Предусмотренные настоящим пунктом решения не могут быть приняты органами местного самоуправления в отношении самовольных построек, возведенных или созданных на земельных участках, не находящихся в государственной или муниципальной собственности, кроме случаев, если сохранение таких построек создает угрозу жизни и здоровью граждан.</w:t>
      </w:r>
    </w:p>
    <w:p w14:paraId="01ECA8B8"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 xml:space="preserve">Органы местного самоуправления в любом случае не вправе принимать решение о сносе самовольной постройки либо решение о сносе самовольной постройки или ее приведении в соответствие с установленными требованиями в отношении объекта недвижимого имущества, право собственности на который зарегистрировано в Едином государственном реестре недвижимости или признано судом в соответствии с пунктом 3 настоящей статьи либо в отношении которого ранее судом принято решение об отказе в удовлетворении исковых требований о сносе самовольной постройки, или в отношении многоквартирного дома, жилого дома или садового дома. </w:t>
      </w:r>
    </w:p>
    <w:p w14:paraId="6F114780"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5. Снос объектов капитального строительства, являющихся самовольными постройками, или их приведение в соответствие с установленными требованиями в принудительном порядке осуществляется на основании решения суда или органа местного самоуправления, принимаемого в соответствии со статьей 222 Гражданского кодекса Российской Федерации.</w:t>
      </w:r>
    </w:p>
    <w:p w14:paraId="04F0DD3C"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6.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двадцати рабочих дней со дня получения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уведомления о выявлении самовольной постройки и документов, подтверждающих наличие признаков самовольной постройки, предусмотренных пунктом 1 статьи 222 Гражданского кодекса Российской Федерации, обязан рассмотреть указанные уведомление и документы и по результатам такого рассмотрения совершить одно из следующих действий:</w:t>
      </w:r>
    </w:p>
    <w:p w14:paraId="27640836"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 xml:space="preserve">1) принять решение о сносе самовольной постройки либо решение о сносе самовольной постройки или ее приведении в соответствие с установленными </w:t>
      </w:r>
      <w:r w:rsidRPr="007B6F78">
        <w:rPr>
          <w:color w:val="000000" w:themeColor="text1"/>
          <w:sz w:val="27"/>
          <w:szCs w:val="27"/>
        </w:rPr>
        <w:lastRenderedPageBreak/>
        <w:t>требованиями в случаях, предусмотренных пунктом 4 статьи 222 Гражданского кодекса Российской Федерации;</w:t>
      </w:r>
    </w:p>
    <w:p w14:paraId="439BC90C"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2) обратиться в суд с иском о сносе самовольной постройки или ее приведении в соответствие с установленными требованиями;</w:t>
      </w:r>
    </w:p>
    <w:p w14:paraId="4A7CAB7F"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3) направить,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том, что наличие признаков самовольной постройки не усматривается,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уведомление о выявлении самовольной постройки.</w:t>
      </w:r>
    </w:p>
    <w:p w14:paraId="2BCC14AF"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7.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4F42467B"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8. В течение семи рабочих дней со дня принятия решения о сносе самовольной постройки либо решения о сносе самовольной постройки или ее приведении в соответствие с установленными требованиями орган местного самоуправления, принявший соответствующее решение, обязан направить копию соответствующего решения лицу, осуществившему самовольную постройку, а при отсутствии у органа местного самоуправления сведений о таком лице правообладателю земельного участка, на котором создана или возведена самовольная постройка.</w:t>
      </w:r>
    </w:p>
    <w:p w14:paraId="3C96AC68"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9. В случае, если лица, указанные в части 8 настоящей статьи, не были выявлены, орган местного самоуправления, принявший решение о сносе самовольной постройки либо решение о сносе самовольной постройки или ее приведении в соответствие с установленными требованиями, в течение семи рабочих дней со дня принятия соответствующего решения обязан:</w:t>
      </w:r>
    </w:p>
    <w:p w14:paraId="7B60F5CF"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1) обеспечить опубликование в порядке, установленном уставом муниципального образования по месту нахождения земельного участка для официального опубликования (обнародования) муниципальных правовых актов, сообщения о планируемых сносе самовольной постройки или ее приведении в соответствие с установленными требованиями;</w:t>
      </w:r>
    </w:p>
    <w:p w14:paraId="51C2F2D8"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2) обеспечить размещение на своем официальном сайте в информационно-телекоммуникационной сети «Интернет» сообщения о планируемых сносе самовольной постройки или ее приведении в соответствие с установленными требованиями;</w:t>
      </w:r>
    </w:p>
    <w:p w14:paraId="3EEB30FE"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3) обеспечить размещение на информационном щите в границах земельного участка, на котором создана или возведена самовольная постройка, сообщения о планируемых сносе самовольной постройки или ее приведении в соответствие с установленными требованиями.</w:t>
      </w:r>
    </w:p>
    <w:p w14:paraId="5FC36906"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 xml:space="preserve">10. Снос самовольной постройки или ее приведение в соответствие с установленными требованиями осуществляет лицо, которое создало или возвело самовольную постройку, а при отсутствии сведений о таком лице правообладатель земельного участка, на котором создана или возведена самовольная постройка, в </w:t>
      </w:r>
      <w:r w:rsidRPr="007B6F78">
        <w:rPr>
          <w:color w:val="000000" w:themeColor="text1"/>
          <w:sz w:val="27"/>
          <w:szCs w:val="27"/>
        </w:rPr>
        <w:lastRenderedPageBreak/>
        <w:t>срок, установленный соответствующим решением суда или органа местного самоуправления.</w:t>
      </w:r>
    </w:p>
    <w:p w14:paraId="66A0E278"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11. В случае осуществления сноса самовольной постройки или ее приведения в соответствие с установленными требованиями лицом, которое создало или возвело самовольную постройку, либо лицом, с которым органом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органом местного самоуправления муниципального района заключен договор о сносе самовольной постройки или ее приведении в соответствие с установленными требованиями, которые не являются правообладателями земельного участка, на котором создана или возведена самовольная постройка, указанные лица выполняют функции застройщика.</w:t>
      </w:r>
    </w:p>
    <w:p w14:paraId="451D06E3"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12. В случае, если в установленный срок лицами, указанными в части 10 настоящей статьи, не выполнены обязанности, предусмотренные частью 15 настоящей статьи, при переходе прав на земельный участок обязательство по сносу самовольной постройки или ее приведению в соответствие с установленными требованиями в сроки, установленные в соответствии с Земельным кодексом Российской Федерации, переходит к новому правообладателю земельного участка.</w:t>
      </w:r>
    </w:p>
    <w:p w14:paraId="059DFE85"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13. В случае, если принято решение о сносе самовольной постройки или ее приведении в соответствие с установленными требованиями, лица, указанные в части 6 настоящей статьи, а в случаях, предусмотренных частями 7 и 13 настоящей статьи, соответственно новый правообладатель земельного участка, орган местного самоуправления по своему выбору осуществляют снос самовольной постройки или ее приведение в соответствие с установленными требованиями.</w:t>
      </w:r>
    </w:p>
    <w:p w14:paraId="1939F5CE"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14. Снос самовольной постройки осуществляется в соответствии со статьями 55.30 и 55.31 Градостроительного кодекса Российской Федерации. Приведение самовольной постройки в соответствие с установленными требованиями осуществляется путем ее реконструкции в порядке, установленном главой 6 Градостроительного кодекса Российской Федерации.</w:t>
      </w:r>
    </w:p>
    <w:p w14:paraId="5F97B03B"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15. Лица, указанные в части 6 настоящей статьи, обязаны:</w:t>
      </w:r>
    </w:p>
    <w:p w14:paraId="5950C3D0"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1) осуществить снос самовольной постройки в случае, если принято решение о сносе самовольной постройки, в срок, установленный указанным решением;</w:t>
      </w:r>
    </w:p>
    <w:p w14:paraId="0A74F07C"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2) осуществить снос самовольной постройки либо представить в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предусматривающую реконструкцию самовольной постройки в целях приведения ее в соответствие с установленными требованиями при условии, что принято решение о сносе самовольной постройки или ее приведении в соответствие с установленными требованиями, в срок, установленный указанным решением для сноса самовольной постройки;</w:t>
      </w:r>
    </w:p>
    <w:p w14:paraId="433A8A6E"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 xml:space="preserve">3) осуществить приведение самовольной постройки в соответствие с установленными требованиями в случае, если принято решение о сносе самовольной постройки или ее приведении в соответствие с установленными требованиями, в срок, установленный указанным решением для приведения самовольной постройки в соответствие с установленными требованиями. При этом необходимо, чтобы в срок, предусмотренный пунктом 2 настоящей части, такие лица представили в орган местного самоуправления поселения по месту </w:t>
      </w:r>
      <w:r w:rsidRPr="007B6F78">
        <w:rPr>
          <w:color w:val="000000" w:themeColor="text1"/>
          <w:sz w:val="27"/>
          <w:szCs w:val="27"/>
        </w:rPr>
        <w:lastRenderedPageBreak/>
        <w:t>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предусматривающую реконструкцию самовольной постройки в целях ее приведения в соответствие с установленными требованиями.</w:t>
      </w:r>
    </w:p>
    <w:p w14:paraId="37DD7F72"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16. В случае, если указанными в части 10 настоящей статьи лицами в установленные сроки не выполнены обязанности, предусмотренные частью 15 настоящей статьи,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выполняет одно из следующих действий:</w:t>
      </w:r>
    </w:p>
    <w:p w14:paraId="476EF7F4"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1) направляет в течение семи рабочих дней со дня истечения срока, предусмотренного частью 15 настоящей статьи для выполнения соответствующей обязанности, уведомление об этом в исполнительный орган государственной власти или орган местного самоуправления, уполномоченные на предоставление земельных участков, находящихся в государственной или муниципальной собственности, при условии, что самовольная постройка создана или возведена на земельном участке, находящемся в государственной или муниципальной собственности;</w:t>
      </w:r>
    </w:p>
    <w:p w14:paraId="072B26AF"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2) обращается в течение шести месяцев со дня истечения срока, предусмотренного частью 15 настоящей статьи для выполнения соответствующей обязанности, в суд с требованием об изъятии земельного участка и о его продаже с публичных торгов при условии, что самовольная постройка создана или возведена на земельном участке, находящемся в частной собственности, за исключением случая, предусмотренного пунктом 3 части 17 настоящей статьи;</w:t>
      </w:r>
    </w:p>
    <w:p w14:paraId="1D77AF4A"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3) обращается в течение шести месяцев со дня истечения срока, предусмотренного частью 15 настоящей статьи для выполнения соответствующей обязанности, в суд с требованием об изъятии земельного участка и о его передаче в государственную или муниципальную собственность при условии, что самовольная постройка создана или возведена на земельном участке, находящемся в частной собственности, и такой земельный участок расположен в границах территории общего пользования, за исключением случая, предусмотренного пунктом 3 части 13 настоящей статьи.</w:t>
      </w:r>
    </w:p>
    <w:p w14:paraId="138C67B4"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17. Снос самовольной постройки или ее приведение в соответствие с установленными требованиями осуществляется органом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органом местного самоуправления муниципального района в следующих случаях:</w:t>
      </w:r>
    </w:p>
    <w:p w14:paraId="0C731240"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1) в течение двух месяцев со дня размещения на официальном сайте органа местного самоуправления в информационно-телекоммуникационной сети «Интернет» сообщения о планируемых сносе самовольной постройки или ее приведении в соответствие с установленными требованиями лица, указанные в части 6 настоящей статьи, не были выявлены;</w:t>
      </w:r>
    </w:p>
    <w:p w14:paraId="358FDB05"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 xml:space="preserve">2) в течение шести месяцев со дня истечения срока, установленного решением суда или органа местного самоуправления о сносе самовольной постройки либо решением суда или органа местного самоуправления о сносе самовольной постройки или ее приведении в соответствие с установленными требованиями, лица, указанные в части 6 настоящей статьи, не выполнили соответствующие </w:t>
      </w:r>
      <w:r w:rsidRPr="007B6F78">
        <w:rPr>
          <w:color w:val="000000" w:themeColor="text1"/>
          <w:sz w:val="27"/>
          <w:szCs w:val="27"/>
        </w:rPr>
        <w:lastRenderedPageBreak/>
        <w:t>обязанности, предусмотренные частью 15 настоящей статьи, и земельный участок, на котором создана или возведена самовольная постройка, не предоставлен иному лицу в пользование и (или) владение либо по результатам публичных торгов не приобретен иным лицом;</w:t>
      </w:r>
    </w:p>
    <w:p w14:paraId="6AD22A60"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3) в срок, установленный решением суда или органа местного самоуправления о сносе самовольной постройки либо решением суда или органа местного самоуправления о сносе самовольной постройки или ее приведении в соответствие с установленными требованиями, лицами, указанными в части 10 настоящей статьи, не выполнены соответствующие обязанности, предусмотренные частью 15 настоящей статьи, при условии, что самовольная постройка создана или возведена на неделимом земельном участке, на котором также расположены объекты капитального строительства, не являющиеся самовольными постройками.</w:t>
      </w:r>
    </w:p>
    <w:p w14:paraId="1BB0A3BB"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18. В течение двух месяцев со дня истечения сроков, указанных соответственно в пунктах 1 - 3 части 17 настоящей статьи,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обязан принять решение об осуществлении сноса самовольной постройки или ее приведения в соответствие с установленными требованиями с указанием сроков таких сноса, приведения в соответствие с установленными требованиями.</w:t>
      </w:r>
    </w:p>
    <w:p w14:paraId="62860457"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19. В случаях, предусмотренных пунктами 2 и 3 части 17 настоящей статьи, орган местного самоуправления, осуществивший снос самовольной постройки или ее приведение в соответствие с установленными требованиями, вправе требовать возмещения расходов на выполнение работ по сносу самовольной постройки или ее приведению в соответствие с установленными требованиями от лиц, указанных в части 10 настоящей статьи, за исключением случая, если в соответствии с федеральным законом орган местного самоуправления имеет право на возмещение за счет казны Российской Федерации расходов местного бюджета на выполнение работ по сносу самовольной постройки или ее приведению в соответствие с установленными требованиями. В случае, если выполнение кадастровых работ по подготовке акта обследования здания или сооружения, являющихся самовольной постройкой, было обеспечено органом местного самоуправления, такой орган вправе требовать возмещения расходов на эту подготовку от лиц, указанных в части 10 настоящей статьи.</w:t>
      </w:r>
    </w:p>
    <w:p w14:paraId="4A615B6A" w14:textId="77777777" w:rsidR="00707DAE" w:rsidRPr="007B6F78" w:rsidRDefault="00707DAE" w:rsidP="00707DAE">
      <w:pPr>
        <w:autoSpaceDE w:val="0"/>
        <w:autoSpaceDN w:val="0"/>
        <w:adjustRightInd w:val="0"/>
        <w:ind w:firstLine="709"/>
        <w:contextualSpacing/>
        <w:rPr>
          <w:b/>
          <w:bCs/>
          <w:color w:val="000000" w:themeColor="text1"/>
          <w:sz w:val="26"/>
          <w:szCs w:val="26"/>
        </w:rPr>
      </w:pPr>
    </w:p>
    <w:p w14:paraId="13FCDB3C" w14:textId="77777777" w:rsidR="00707DAE" w:rsidRPr="007B6F78" w:rsidRDefault="00707DAE" w:rsidP="00707DAE">
      <w:pPr>
        <w:autoSpaceDE w:val="0"/>
        <w:autoSpaceDN w:val="0"/>
        <w:adjustRightInd w:val="0"/>
        <w:ind w:firstLine="0"/>
        <w:contextualSpacing/>
        <w:jc w:val="center"/>
        <w:rPr>
          <w:b/>
          <w:bCs/>
          <w:color w:val="000000" w:themeColor="text1"/>
          <w:sz w:val="26"/>
          <w:szCs w:val="26"/>
        </w:rPr>
      </w:pPr>
      <w:r w:rsidRPr="007B6F78">
        <w:rPr>
          <w:b/>
          <w:bCs/>
          <w:color w:val="000000" w:themeColor="text1"/>
          <w:sz w:val="26"/>
          <w:szCs w:val="26"/>
        </w:rPr>
        <w:t>Статья 36. Строительный контроль</w:t>
      </w:r>
    </w:p>
    <w:p w14:paraId="66734B96" w14:textId="77777777" w:rsidR="00707DAE" w:rsidRPr="007B6F78" w:rsidRDefault="00707DAE" w:rsidP="00707DAE">
      <w:pPr>
        <w:autoSpaceDE w:val="0"/>
        <w:autoSpaceDN w:val="0"/>
        <w:adjustRightInd w:val="0"/>
        <w:ind w:firstLine="567"/>
        <w:contextualSpacing/>
        <w:rPr>
          <w:color w:val="000000" w:themeColor="text1"/>
          <w:sz w:val="24"/>
          <w:szCs w:val="24"/>
        </w:rPr>
      </w:pPr>
    </w:p>
    <w:p w14:paraId="70279B92" w14:textId="77777777" w:rsidR="00707DAE" w:rsidRPr="007B6F78" w:rsidRDefault="00707DAE" w:rsidP="00707DAE">
      <w:pPr>
        <w:autoSpaceDE w:val="0"/>
        <w:autoSpaceDN w:val="0"/>
        <w:adjustRightInd w:val="0"/>
        <w:ind w:firstLine="709"/>
        <w:rPr>
          <w:color w:val="000000" w:themeColor="text1"/>
          <w:sz w:val="27"/>
          <w:szCs w:val="27"/>
          <w:lang w:eastAsia="ru-RU"/>
        </w:rPr>
      </w:pPr>
      <w:r w:rsidRPr="007B6F78">
        <w:rPr>
          <w:color w:val="000000" w:themeColor="text1"/>
          <w:sz w:val="27"/>
          <w:szCs w:val="27"/>
        </w:rPr>
        <w:t>1.</w:t>
      </w:r>
      <w:r w:rsidRPr="007B6F78">
        <w:rPr>
          <w:color w:val="000000" w:themeColor="text1"/>
          <w:sz w:val="27"/>
          <w:szCs w:val="27"/>
          <w:lang w:eastAsia="ru-RU"/>
        </w:rPr>
        <w:t xml:space="preserve">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 в том числе решениям и мероприятиям, направленным на обеспечение соблюдения требованиям энергетической эффективности и требований оснащенности объекта капитального строительства приборами учета используемых энергетических ресурсов), требованиям технических регламентов, результатам инженерных изысканий,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w:t>
      </w:r>
      <w:r w:rsidRPr="007B6F78">
        <w:rPr>
          <w:color w:val="000000" w:themeColor="text1"/>
          <w:sz w:val="27"/>
          <w:szCs w:val="27"/>
          <w:lang w:eastAsia="ru-RU"/>
        </w:rPr>
        <w:lastRenderedPageBreak/>
        <w:t xml:space="preserve">установленным в соответствии с земельным и иным законодательством Российской Федерации. </w:t>
      </w:r>
    </w:p>
    <w:p w14:paraId="3A882753"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bCs/>
          <w:color w:val="000000" w:themeColor="text1"/>
          <w:sz w:val="27"/>
          <w:szCs w:val="27"/>
        </w:rPr>
        <w:t>2.</w:t>
      </w:r>
      <w:r w:rsidRPr="007B6F78">
        <w:rPr>
          <w:b/>
          <w:bCs/>
          <w:color w:val="000000" w:themeColor="text1"/>
          <w:sz w:val="27"/>
          <w:szCs w:val="27"/>
        </w:rPr>
        <w:t xml:space="preserve"> </w:t>
      </w:r>
      <w:r w:rsidRPr="007B6F78">
        <w:rPr>
          <w:color w:val="000000" w:themeColor="text1"/>
          <w:sz w:val="27"/>
          <w:szCs w:val="27"/>
        </w:rPr>
        <w:t xml:space="preserve">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строительного подряда строительный контроль проводится также застройщиком, техническим заказчиком, лицом, ответственным за эксплуатацию здания, сооружения, или региональным оператором либо привлекаемыми ими на основании договора индивидуальным предпринимателем или юридическим лицом. Застройщик или технический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 </w:t>
      </w:r>
    </w:p>
    <w:p w14:paraId="14597B97" w14:textId="77777777" w:rsidR="00707DAE" w:rsidRPr="007B6F78" w:rsidRDefault="00707DAE" w:rsidP="00707DAE">
      <w:pPr>
        <w:autoSpaceDE w:val="0"/>
        <w:autoSpaceDN w:val="0"/>
        <w:adjustRightInd w:val="0"/>
        <w:ind w:firstLine="709"/>
        <w:contextualSpacing/>
        <w:rPr>
          <w:color w:val="000000" w:themeColor="text1"/>
          <w:sz w:val="27"/>
          <w:szCs w:val="27"/>
        </w:rPr>
      </w:pPr>
      <w:r w:rsidRPr="007B6F78">
        <w:rPr>
          <w:color w:val="000000" w:themeColor="text1"/>
          <w:sz w:val="27"/>
          <w:szCs w:val="27"/>
        </w:rPr>
        <w:t>2.1. В отношении отдельных объектов федерального значения, а также иных объектов капитального строительства, строительство, реконструкцию, капитальный ремонт которых планируется осуществлять полностью или частично за счет средств федерального бюджета, Правительство Российской Федерации в установленных им случаях принимает решение о проведении строительного контроля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или подведомственным указанному органу государственным (бюджетным или автономным) учреждением. Правительством Российской Федерации могут быть установлены случаи, в которых по решению Правительства Российской Федерации строительный контроль при строительстве объектов транспортной инфраструктуры, строительство, реконструкцию, капитальный ремонт которых планируется осуществлять полностью или частично за счет средств федерального бюджета, проводится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автомобильного транспорта и дорожного хозяйства, или подведомственными указанным органам государственными (бюджетными или автономными) учреждениями.</w:t>
      </w:r>
    </w:p>
    <w:p w14:paraId="47E6FA90"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3. 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14:paraId="032754B0" w14:textId="77777777" w:rsidR="00707DAE" w:rsidRPr="007B6F78" w:rsidRDefault="00707DAE" w:rsidP="00707DAE">
      <w:pPr>
        <w:ind w:firstLine="709"/>
        <w:rPr>
          <w:rFonts w:eastAsia="Times New Roman"/>
          <w:color w:val="000000" w:themeColor="text1"/>
          <w:sz w:val="27"/>
          <w:szCs w:val="27"/>
          <w:lang w:eastAsia="ru-RU"/>
        </w:rPr>
      </w:pPr>
      <w:bookmarkStart w:id="73" w:name="p3118"/>
      <w:bookmarkEnd w:id="73"/>
      <w:r w:rsidRPr="007B6F78">
        <w:rPr>
          <w:rFonts w:eastAsia="Times New Roman"/>
          <w:color w:val="000000" w:themeColor="text1"/>
          <w:sz w:val="27"/>
          <w:szCs w:val="27"/>
          <w:lang w:eastAsia="ru-RU"/>
        </w:rPr>
        <w:t xml:space="preserve">4. 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техническим заказчиком, лицом, ответственным за эксплуатацию здания, сооружения, или региональным оператором в случае осуществления строительства, реконструкции, капитального ремонта на основании договора строительного подряда),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w:t>
      </w:r>
      <w:r w:rsidRPr="007B6F78">
        <w:rPr>
          <w:rFonts w:eastAsia="Times New Roman"/>
          <w:color w:val="000000" w:themeColor="text1"/>
          <w:sz w:val="27"/>
          <w:szCs w:val="27"/>
          <w:lang w:eastAsia="ru-RU"/>
        </w:rPr>
        <w:lastRenderedPageBreak/>
        <w:t xml:space="preserve">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w:t>
      </w:r>
    </w:p>
    <w:p w14:paraId="16E88668" w14:textId="77777777"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w:t>
      </w:r>
    </w:p>
    <w:p w14:paraId="71790C89"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По результатам проведения контроля за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w:t>
      </w:r>
    </w:p>
    <w:p w14:paraId="4BE2E2EC"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 xml:space="preserve">5. При выявлении по результатам проведения контроля недостатков, указанных в </w:t>
      </w:r>
      <w:hyperlink w:anchor="p3118" w:history="1">
        <w:r w:rsidRPr="007B6F78">
          <w:rPr>
            <w:rFonts w:eastAsia="Times New Roman"/>
            <w:color w:val="000000" w:themeColor="text1"/>
            <w:sz w:val="27"/>
            <w:szCs w:val="27"/>
            <w:lang w:eastAsia="ru-RU"/>
          </w:rPr>
          <w:t>части 4</w:t>
        </w:r>
      </w:hyperlink>
      <w:r w:rsidRPr="007B6F78">
        <w:rPr>
          <w:rFonts w:eastAsia="Times New Roman"/>
          <w:color w:val="000000" w:themeColor="text1"/>
          <w:sz w:val="27"/>
          <w:szCs w:val="27"/>
          <w:lang w:eastAsia="ru-RU"/>
        </w:rPr>
        <w:t xml:space="preserve"> настоящей статьи, работ, конструкций, участков сетей инженерно-технического обеспечения застройщик или технический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14:paraId="5A285B03"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 xml:space="preserve">6. В случаях, если выполнение указанных в </w:t>
      </w:r>
      <w:hyperlink w:anchor="p3118" w:history="1">
        <w:r w:rsidRPr="007B6F78">
          <w:rPr>
            <w:rFonts w:eastAsia="Times New Roman"/>
            <w:color w:val="000000" w:themeColor="text1"/>
            <w:sz w:val="27"/>
            <w:szCs w:val="27"/>
            <w:lang w:eastAsia="ru-RU"/>
          </w:rPr>
          <w:t>части 4</w:t>
        </w:r>
      </w:hyperlink>
      <w:r w:rsidRPr="007B6F78">
        <w:rPr>
          <w:rFonts w:eastAsia="Times New Roman"/>
          <w:color w:val="000000" w:themeColor="text1"/>
          <w:sz w:val="27"/>
          <w:szCs w:val="27"/>
          <w:lang w:eastAsia="ru-RU"/>
        </w:rPr>
        <w:t xml:space="preserve"> настоящей статьи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14:paraId="593875C7"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7. Замечания застройщика, технического заказчика, лица, ответственного за эксплуатацию здания, сооружения, или регионального оператора, привлекаемых ими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14:paraId="660B3E83" w14:textId="77777777" w:rsidR="00707DAE" w:rsidRPr="007B6F78" w:rsidRDefault="00707DAE" w:rsidP="00707DAE">
      <w:pPr>
        <w:ind w:firstLine="709"/>
        <w:rPr>
          <w:rFonts w:ascii="Verdana" w:eastAsia="Times New Roman" w:hAnsi="Verdana"/>
          <w:color w:val="000000" w:themeColor="text1"/>
          <w:sz w:val="27"/>
          <w:szCs w:val="27"/>
          <w:lang w:eastAsia="ru-RU"/>
        </w:rPr>
      </w:pPr>
      <w:r w:rsidRPr="007B6F78">
        <w:rPr>
          <w:rFonts w:eastAsia="Times New Roman"/>
          <w:color w:val="000000" w:themeColor="text1"/>
          <w:sz w:val="27"/>
          <w:szCs w:val="27"/>
          <w:lang w:eastAsia="ru-RU"/>
        </w:rPr>
        <w:t xml:space="preserve">7.1. После завершения строительства, реконструкции объекта капитального строительства подписывается акт, подтверждающий соответствие параметров соответственно построенного, реконструированного объекта капитального строительства требованиям проектной документации (в том числе решениям и мероприятиям, направленным на обеспечение соблюдения требований </w:t>
      </w:r>
      <w:r w:rsidRPr="007B6F78">
        <w:rPr>
          <w:rFonts w:eastAsia="Times New Roman"/>
          <w:color w:val="000000" w:themeColor="text1"/>
          <w:sz w:val="27"/>
          <w:szCs w:val="27"/>
          <w:lang w:eastAsia="ru-RU"/>
        </w:rPr>
        <w:lastRenderedPageBreak/>
        <w:t>энергетической эффективности и требований оснащенности объекта капитального строительства приборами учета используемых энергетических ресурсов),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 садовых домов.</w:t>
      </w:r>
    </w:p>
    <w:p w14:paraId="586A2505" w14:textId="4273CB7B" w:rsidR="00707DAE" w:rsidRPr="007B6F78" w:rsidRDefault="00707DAE" w:rsidP="00707DAE">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8. Порядок проведения строительного контроля устанавливается Правительством Российской Федерации.</w:t>
      </w:r>
    </w:p>
    <w:p w14:paraId="6F52020D" w14:textId="6A76CCBE" w:rsidR="003559F3" w:rsidRPr="007B6F78" w:rsidRDefault="003559F3" w:rsidP="00707DAE">
      <w:pPr>
        <w:ind w:firstLine="709"/>
        <w:rPr>
          <w:rFonts w:eastAsia="Times New Roman"/>
          <w:color w:val="000000" w:themeColor="text1"/>
          <w:sz w:val="27"/>
          <w:szCs w:val="27"/>
          <w:lang w:eastAsia="ru-RU"/>
        </w:rPr>
      </w:pPr>
    </w:p>
    <w:p w14:paraId="3D5FCD74" w14:textId="77777777" w:rsidR="003559F3" w:rsidRPr="007B6F78" w:rsidRDefault="003559F3" w:rsidP="003559F3">
      <w:pPr>
        <w:jc w:val="center"/>
        <w:rPr>
          <w:b/>
          <w:color w:val="000000" w:themeColor="text1"/>
          <w:sz w:val="27"/>
          <w:szCs w:val="27"/>
          <w:lang w:eastAsia="ru-RU"/>
        </w:rPr>
      </w:pPr>
      <w:r w:rsidRPr="007B6F78">
        <w:rPr>
          <w:b/>
          <w:color w:val="000000" w:themeColor="text1"/>
          <w:sz w:val="27"/>
          <w:szCs w:val="27"/>
          <w:lang w:eastAsia="ru-RU"/>
        </w:rPr>
        <w:t>Статья 37. Ответственность за нарушения Правил</w:t>
      </w:r>
    </w:p>
    <w:p w14:paraId="1F59BB33" w14:textId="77777777" w:rsidR="003559F3" w:rsidRPr="007B6F78" w:rsidRDefault="003559F3" w:rsidP="003559F3">
      <w:pPr>
        <w:rPr>
          <w:b/>
          <w:i/>
          <w:color w:val="000000" w:themeColor="text1"/>
          <w:sz w:val="27"/>
          <w:szCs w:val="27"/>
          <w:lang w:eastAsia="ru-RU"/>
        </w:rPr>
      </w:pPr>
    </w:p>
    <w:p w14:paraId="506F681F" w14:textId="1B8E933C" w:rsidR="003559F3" w:rsidRPr="007B6F78" w:rsidRDefault="003559F3" w:rsidP="003559F3">
      <w:pPr>
        <w:rPr>
          <w:color w:val="000000" w:themeColor="text1"/>
          <w:sz w:val="27"/>
          <w:szCs w:val="27"/>
          <w:lang w:eastAsia="ru-RU"/>
        </w:rPr>
      </w:pPr>
      <w:r w:rsidRPr="007B6F78">
        <w:rPr>
          <w:color w:val="000000" w:themeColor="text1"/>
          <w:sz w:val="27"/>
          <w:szCs w:val="27"/>
          <w:lang w:eastAsia="ru-RU"/>
        </w:rPr>
        <w:t>За нарушение настоящих Правил физические и юридические лица, а также должностные лица несут ответственность, предусмотренную Кодексом Российской Федерации от 30 декабря 2001 г. № 195-ФЗ «Об административных правонарушениях», Законом Краснодарского края от 23 июля 2003 г. № 608-КЗ «Об административных правонарушениях».</w:t>
      </w:r>
    </w:p>
    <w:p w14:paraId="6A998D48" w14:textId="2E3C5A22" w:rsidR="003559F3" w:rsidRPr="007B6F78" w:rsidRDefault="003559F3" w:rsidP="00707DAE">
      <w:pPr>
        <w:ind w:firstLine="709"/>
        <w:rPr>
          <w:rFonts w:eastAsia="Times New Roman"/>
          <w:color w:val="000000" w:themeColor="text1"/>
          <w:sz w:val="27"/>
          <w:szCs w:val="27"/>
          <w:lang w:eastAsia="ru-RU"/>
        </w:rPr>
      </w:pPr>
    </w:p>
    <w:p w14:paraId="5C5AA217" w14:textId="21D9B3AC" w:rsidR="00876C0B" w:rsidRPr="007B6F78" w:rsidRDefault="00876C0B" w:rsidP="00707DAE">
      <w:pPr>
        <w:ind w:firstLine="709"/>
        <w:rPr>
          <w:rFonts w:eastAsia="Times New Roman"/>
          <w:color w:val="000000" w:themeColor="text1"/>
          <w:sz w:val="27"/>
          <w:szCs w:val="27"/>
          <w:lang w:eastAsia="ru-RU"/>
        </w:rPr>
      </w:pPr>
    </w:p>
    <w:p w14:paraId="37CE8BAD" w14:textId="7AF4C891" w:rsidR="00876C0B" w:rsidRPr="007B6F78" w:rsidRDefault="00876C0B" w:rsidP="00707DAE">
      <w:pPr>
        <w:ind w:firstLine="709"/>
        <w:rPr>
          <w:rFonts w:eastAsia="Times New Roman"/>
          <w:color w:val="000000" w:themeColor="text1"/>
          <w:sz w:val="27"/>
          <w:szCs w:val="27"/>
          <w:lang w:eastAsia="ru-RU"/>
        </w:rPr>
      </w:pPr>
    </w:p>
    <w:p w14:paraId="1BBF6042" w14:textId="096B127E" w:rsidR="00876C0B" w:rsidRPr="007B6F78" w:rsidRDefault="00876C0B" w:rsidP="00707DAE">
      <w:pPr>
        <w:ind w:firstLine="709"/>
        <w:rPr>
          <w:rFonts w:eastAsia="Times New Roman"/>
          <w:color w:val="000000" w:themeColor="text1"/>
          <w:sz w:val="27"/>
          <w:szCs w:val="27"/>
          <w:lang w:eastAsia="ru-RU"/>
        </w:rPr>
      </w:pPr>
    </w:p>
    <w:p w14:paraId="6BB120F8" w14:textId="7324F6AB" w:rsidR="00876C0B" w:rsidRPr="007B6F78" w:rsidRDefault="00876C0B" w:rsidP="00707DAE">
      <w:pPr>
        <w:ind w:firstLine="709"/>
        <w:rPr>
          <w:rFonts w:eastAsia="Times New Roman"/>
          <w:color w:val="000000" w:themeColor="text1"/>
          <w:sz w:val="27"/>
          <w:szCs w:val="27"/>
          <w:lang w:eastAsia="ru-RU"/>
        </w:rPr>
      </w:pPr>
    </w:p>
    <w:p w14:paraId="6C17F0E9" w14:textId="1F3BF509" w:rsidR="00876C0B" w:rsidRPr="007B6F78" w:rsidRDefault="00876C0B" w:rsidP="00707DAE">
      <w:pPr>
        <w:ind w:firstLine="709"/>
        <w:rPr>
          <w:rFonts w:eastAsia="Times New Roman"/>
          <w:color w:val="000000" w:themeColor="text1"/>
          <w:sz w:val="27"/>
          <w:szCs w:val="27"/>
          <w:lang w:eastAsia="ru-RU"/>
        </w:rPr>
      </w:pPr>
    </w:p>
    <w:p w14:paraId="5A34128A" w14:textId="3B5C1379" w:rsidR="00876C0B" w:rsidRPr="007B6F78" w:rsidRDefault="00876C0B" w:rsidP="00707DAE">
      <w:pPr>
        <w:ind w:firstLine="709"/>
        <w:rPr>
          <w:rFonts w:eastAsia="Times New Roman"/>
          <w:color w:val="000000" w:themeColor="text1"/>
          <w:sz w:val="27"/>
          <w:szCs w:val="27"/>
          <w:lang w:eastAsia="ru-RU"/>
        </w:rPr>
      </w:pPr>
    </w:p>
    <w:p w14:paraId="5663E4D1" w14:textId="6CC95266" w:rsidR="00876C0B" w:rsidRPr="007B6F78" w:rsidRDefault="00876C0B" w:rsidP="00707DAE">
      <w:pPr>
        <w:ind w:firstLine="709"/>
        <w:rPr>
          <w:rFonts w:eastAsia="Times New Roman"/>
          <w:color w:val="000000" w:themeColor="text1"/>
          <w:sz w:val="27"/>
          <w:szCs w:val="27"/>
          <w:lang w:eastAsia="ru-RU"/>
        </w:rPr>
      </w:pPr>
    </w:p>
    <w:p w14:paraId="026B08FF" w14:textId="0127B9CA" w:rsidR="00876C0B" w:rsidRPr="007B6F78" w:rsidRDefault="00876C0B" w:rsidP="00707DAE">
      <w:pPr>
        <w:ind w:firstLine="709"/>
        <w:rPr>
          <w:rFonts w:eastAsia="Times New Roman"/>
          <w:color w:val="000000" w:themeColor="text1"/>
          <w:sz w:val="27"/>
          <w:szCs w:val="27"/>
          <w:lang w:eastAsia="ru-RU"/>
        </w:rPr>
      </w:pPr>
    </w:p>
    <w:p w14:paraId="6C0F2D68" w14:textId="4C022745" w:rsidR="00876C0B" w:rsidRPr="007B6F78" w:rsidRDefault="00876C0B" w:rsidP="00707DAE">
      <w:pPr>
        <w:ind w:firstLine="709"/>
        <w:rPr>
          <w:rFonts w:eastAsia="Times New Roman"/>
          <w:color w:val="000000" w:themeColor="text1"/>
          <w:sz w:val="27"/>
          <w:szCs w:val="27"/>
          <w:lang w:eastAsia="ru-RU"/>
        </w:rPr>
      </w:pPr>
    </w:p>
    <w:p w14:paraId="09A960DB" w14:textId="4CD13226" w:rsidR="00876C0B" w:rsidRPr="007B6F78" w:rsidRDefault="00876C0B" w:rsidP="00707DAE">
      <w:pPr>
        <w:ind w:firstLine="709"/>
        <w:rPr>
          <w:rFonts w:eastAsia="Times New Roman"/>
          <w:color w:val="000000" w:themeColor="text1"/>
          <w:sz w:val="27"/>
          <w:szCs w:val="27"/>
          <w:lang w:eastAsia="ru-RU"/>
        </w:rPr>
      </w:pPr>
    </w:p>
    <w:p w14:paraId="107DA7B6" w14:textId="679A2E57" w:rsidR="00876C0B" w:rsidRPr="007B6F78" w:rsidRDefault="00876C0B" w:rsidP="00707DAE">
      <w:pPr>
        <w:ind w:firstLine="709"/>
        <w:rPr>
          <w:rFonts w:eastAsia="Times New Roman"/>
          <w:color w:val="000000" w:themeColor="text1"/>
          <w:sz w:val="27"/>
          <w:szCs w:val="27"/>
          <w:lang w:eastAsia="ru-RU"/>
        </w:rPr>
      </w:pPr>
    </w:p>
    <w:p w14:paraId="20F0A390" w14:textId="42D17BF6" w:rsidR="00876C0B" w:rsidRPr="007B6F78" w:rsidRDefault="00876C0B" w:rsidP="00707DAE">
      <w:pPr>
        <w:ind w:firstLine="709"/>
        <w:rPr>
          <w:rFonts w:eastAsia="Times New Roman"/>
          <w:color w:val="000000" w:themeColor="text1"/>
          <w:sz w:val="27"/>
          <w:szCs w:val="27"/>
          <w:lang w:eastAsia="ru-RU"/>
        </w:rPr>
      </w:pPr>
    </w:p>
    <w:p w14:paraId="798D74E4" w14:textId="4466D34D" w:rsidR="00876C0B" w:rsidRPr="007B6F78" w:rsidRDefault="00876C0B" w:rsidP="00707DAE">
      <w:pPr>
        <w:ind w:firstLine="709"/>
        <w:rPr>
          <w:rFonts w:eastAsia="Times New Roman"/>
          <w:color w:val="000000" w:themeColor="text1"/>
          <w:sz w:val="27"/>
          <w:szCs w:val="27"/>
          <w:lang w:eastAsia="ru-RU"/>
        </w:rPr>
      </w:pPr>
    </w:p>
    <w:p w14:paraId="37C50A37" w14:textId="35BEE002" w:rsidR="00876C0B" w:rsidRPr="007B6F78" w:rsidRDefault="00876C0B" w:rsidP="00707DAE">
      <w:pPr>
        <w:ind w:firstLine="709"/>
        <w:rPr>
          <w:rFonts w:eastAsia="Times New Roman"/>
          <w:color w:val="000000" w:themeColor="text1"/>
          <w:sz w:val="27"/>
          <w:szCs w:val="27"/>
          <w:lang w:eastAsia="ru-RU"/>
        </w:rPr>
      </w:pPr>
    </w:p>
    <w:p w14:paraId="76A47C5F" w14:textId="5BAA5F1C" w:rsidR="00876C0B" w:rsidRPr="007B6F78" w:rsidRDefault="00876C0B" w:rsidP="00707DAE">
      <w:pPr>
        <w:ind w:firstLine="709"/>
        <w:rPr>
          <w:rFonts w:eastAsia="Times New Roman"/>
          <w:color w:val="000000" w:themeColor="text1"/>
          <w:sz w:val="27"/>
          <w:szCs w:val="27"/>
          <w:lang w:eastAsia="ru-RU"/>
        </w:rPr>
      </w:pPr>
    </w:p>
    <w:p w14:paraId="320F9575" w14:textId="3C97CF45" w:rsidR="00876C0B" w:rsidRPr="007B6F78" w:rsidRDefault="00876C0B" w:rsidP="00707DAE">
      <w:pPr>
        <w:ind w:firstLine="709"/>
        <w:rPr>
          <w:rFonts w:eastAsia="Times New Roman"/>
          <w:color w:val="000000" w:themeColor="text1"/>
          <w:sz w:val="27"/>
          <w:szCs w:val="27"/>
          <w:lang w:eastAsia="ru-RU"/>
        </w:rPr>
      </w:pPr>
    </w:p>
    <w:p w14:paraId="26F76C00" w14:textId="7CF472D9" w:rsidR="00876C0B" w:rsidRPr="007B6F78" w:rsidRDefault="00876C0B" w:rsidP="00707DAE">
      <w:pPr>
        <w:ind w:firstLine="709"/>
        <w:rPr>
          <w:rFonts w:eastAsia="Times New Roman"/>
          <w:color w:val="000000" w:themeColor="text1"/>
          <w:sz w:val="27"/>
          <w:szCs w:val="27"/>
          <w:lang w:eastAsia="ru-RU"/>
        </w:rPr>
      </w:pPr>
    </w:p>
    <w:p w14:paraId="48E6EB4A" w14:textId="628F076B" w:rsidR="00876C0B" w:rsidRPr="007B6F78" w:rsidRDefault="00876C0B" w:rsidP="00707DAE">
      <w:pPr>
        <w:ind w:firstLine="709"/>
        <w:rPr>
          <w:rFonts w:eastAsia="Times New Roman"/>
          <w:color w:val="000000" w:themeColor="text1"/>
          <w:sz w:val="27"/>
          <w:szCs w:val="27"/>
          <w:lang w:eastAsia="ru-RU"/>
        </w:rPr>
      </w:pPr>
    </w:p>
    <w:p w14:paraId="241C8C35" w14:textId="73B3E84F" w:rsidR="00876C0B" w:rsidRPr="007B6F78" w:rsidRDefault="00876C0B" w:rsidP="00707DAE">
      <w:pPr>
        <w:ind w:firstLine="709"/>
        <w:rPr>
          <w:rFonts w:eastAsia="Times New Roman"/>
          <w:color w:val="000000" w:themeColor="text1"/>
          <w:sz w:val="27"/>
          <w:szCs w:val="27"/>
          <w:lang w:eastAsia="ru-RU"/>
        </w:rPr>
      </w:pPr>
    </w:p>
    <w:p w14:paraId="57E40FFD" w14:textId="05EAD93B" w:rsidR="00876C0B" w:rsidRPr="007B6F78" w:rsidRDefault="00876C0B" w:rsidP="00707DAE">
      <w:pPr>
        <w:ind w:firstLine="709"/>
        <w:rPr>
          <w:rFonts w:eastAsia="Times New Roman"/>
          <w:color w:val="000000" w:themeColor="text1"/>
          <w:sz w:val="27"/>
          <w:szCs w:val="27"/>
          <w:lang w:eastAsia="ru-RU"/>
        </w:rPr>
      </w:pPr>
    </w:p>
    <w:p w14:paraId="1D9C4EE7" w14:textId="7F5E2B1F" w:rsidR="00876C0B" w:rsidRPr="007B6F78" w:rsidRDefault="00876C0B" w:rsidP="00707DAE">
      <w:pPr>
        <w:ind w:firstLine="709"/>
        <w:rPr>
          <w:rFonts w:eastAsia="Times New Roman"/>
          <w:color w:val="000000" w:themeColor="text1"/>
          <w:sz w:val="27"/>
          <w:szCs w:val="27"/>
          <w:lang w:eastAsia="ru-RU"/>
        </w:rPr>
      </w:pPr>
    </w:p>
    <w:p w14:paraId="5AA94729" w14:textId="0B6FEBF4" w:rsidR="00876C0B" w:rsidRPr="007B6F78" w:rsidRDefault="00876C0B" w:rsidP="00707DAE">
      <w:pPr>
        <w:ind w:firstLine="709"/>
        <w:rPr>
          <w:rFonts w:eastAsia="Times New Roman"/>
          <w:color w:val="000000" w:themeColor="text1"/>
          <w:sz w:val="27"/>
          <w:szCs w:val="27"/>
          <w:lang w:eastAsia="ru-RU"/>
        </w:rPr>
      </w:pPr>
    </w:p>
    <w:p w14:paraId="5FBBB6D2" w14:textId="0AADFD8B" w:rsidR="00876C0B" w:rsidRPr="007B6F78" w:rsidRDefault="00876C0B" w:rsidP="00707DAE">
      <w:pPr>
        <w:ind w:firstLine="709"/>
        <w:rPr>
          <w:rFonts w:eastAsia="Times New Roman"/>
          <w:color w:val="000000" w:themeColor="text1"/>
          <w:sz w:val="27"/>
          <w:szCs w:val="27"/>
          <w:lang w:eastAsia="ru-RU"/>
        </w:rPr>
      </w:pPr>
    </w:p>
    <w:p w14:paraId="4FE47D7C" w14:textId="6014E274" w:rsidR="00876C0B" w:rsidRPr="007B6F78" w:rsidRDefault="00876C0B" w:rsidP="00707DAE">
      <w:pPr>
        <w:ind w:firstLine="709"/>
        <w:rPr>
          <w:rFonts w:eastAsia="Times New Roman"/>
          <w:color w:val="000000" w:themeColor="text1"/>
          <w:sz w:val="27"/>
          <w:szCs w:val="27"/>
          <w:lang w:eastAsia="ru-RU"/>
        </w:rPr>
      </w:pPr>
    </w:p>
    <w:p w14:paraId="1C40627F" w14:textId="72262C95" w:rsidR="00876C0B" w:rsidRPr="007B6F78" w:rsidRDefault="00876C0B" w:rsidP="00707DAE">
      <w:pPr>
        <w:ind w:firstLine="709"/>
        <w:rPr>
          <w:rFonts w:eastAsia="Times New Roman"/>
          <w:color w:val="000000" w:themeColor="text1"/>
          <w:sz w:val="27"/>
          <w:szCs w:val="27"/>
          <w:lang w:eastAsia="ru-RU"/>
        </w:rPr>
      </w:pPr>
    </w:p>
    <w:p w14:paraId="3D893535" w14:textId="702F8DDB" w:rsidR="00876C0B" w:rsidRPr="007B6F78" w:rsidRDefault="00876C0B" w:rsidP="00707DAE">
      <w:pPr>
        <w:ind w:firstLine="709"/>
        <w:rPr>
          <w:rFonts w:eastAsia="Times New Roman"/>
          <w:color w:val="000000" w:themeColor="text1"/>
          <w:sz w:val="27"/>
          <w:szCs w:val="27"/>
          <w:lang w:eastAsia="ru-RU"/>
        </w:rPr>
      </w:pPr>
    </w:p>
    <w:p w14:paraId="6B61EBD0" w14:textId="0F0B6D7D" w:rsidR="00876C0B" w:rsidRPr="007B6F78" w:rsidRDefault="00876C0B" w:rsidP="00707DAE">
      <w:pPr>
        <w:ind w:firstLine="709"/>
        <w:rPr>
          <w:rFonts w:eastAsia="Times New Roman"/>
          <w:color w:val="000000" w:themeColor="text1"/>
          <w:sz w:val="27"/>
          <w:szCs w:val="27"/>
          <w:lang w:eastAsia="ru-RU"/>
        </w:rPr>
      </w:pPr>
    </w:p>
    <w:p w14:paraId="4473FB00" w14:textId="77777777" w:rsidR="00876C0B" w:rsidRPr="007B6F78" w:rsidRDefault="00876C0B" w:rsidP="00707DAE">
      <w:pPr>
        <w:ind w:firstLine="709"/>
        <w:rPr>
          <w:rFonts w:eastAsia="Times New Roman"/>
          <w:color w:val="000000" w:themeColor="text1"/>
          <w:sz w:val="27"/>
          <w:szCs w:val="27"/>
          <w:lang w:eastAsia="ru-RU"/>
        </w:rPr>
      </w:pPr>
    </w:p>
    <w:bookmarkEnd w:id="72"/>
    <w:p w14:paraId="57D65C4E" w14:textId="45F60183" w:rsidR="000D5835" w:rsidRPr="007B6F78" w:rsidRDefault="000D5835" w:rsidP="000D5835">
      <w:pPr>
        <w:ind w:firstLine="0"/>
        <w:jc w:val="center"/>
        <w:rPr>
          <w:b/>
          <w:bCs/>
          <w:color w:val="000000" w:themeColor="text1"/>
          <w:sz w:val="27"/>
          <w:szCs w:val="27"/>
          <w:lang w:eastAsia="ru-RU"/>
        </w:rPr>
      </w:pPr>
      <w:r w:rsidRPr="007B6F78">
        <w:rPr>
          <w:b/>
          <w:bCs/>
          <w:color w:val="000000" w:themeColor="text1"/>
          <w:sz w:val="27"/>
          <w:szCs w:val="27"/>
          <w:lang w:eastAsia="ru-RU"/>
        </w:rPr>
        <w:lastRenderedPageBreak/>
        <w:t xml:space="preserve">Часть </w:t>
      </w:r>
      <w:r w:rsidRPr="007B6F78">
        <w:rPr>
          <w:b/>
          <w:bCs/>
          <w:color w:val="000000" w:themeColor="text1"/>
          <w:sz w:val="27"/>
          <w:szCs w:val="27"/>
          <w:lang w:val="en-US" w:eastAsia="ru-RU"/>
        </w:rPr>
        <w:t>II</w:t>
      </w:r>
      <w:r w:rsidRPr="007B6F78">
        <w:rPr>
          <w:b/>
          <w:bCs/>
          <w:color w:val="000000" w:themeColor="text1"/>
          <w:sz w:val="27"/>
          <w:szCs w:val="27"/>
          <w:lang w:eastAsia="ru-RU"/>
        </w:rPr>
        <w:t>. Карта(ы) градостроительного зонирования, карта(ы) зон с особыми условиями использования территории (совмещено на одной карте)</w:t>
      </w:r>
    </w:p>
    <w:p w14:paraId="09A4CEEB" w14:textId="77777777" w:rsidR="003559F3" w:rsidRPr="007B6F78" w:rsidRDefault="003559F3" w:rsidP="000D5835">
      <w:pPr>
        <w:ind w:firstLine="0"/>
        <w:jc w:val="center"/>
        <w:rPr>
          <w:b/>
          <w:bCs/>
          <w:color w:val="000000" w:themeColor="text1"/>
          <w:sz w:val="27"/>
          <w:szCs w:val="27"/>
          <w:lang w:eastAsia="ru-RU"/>
        </w:rPr>
      </w:pPr>
    </w:p>
    <w:p w14:paraId="76A257C6" w14:textId="1A28B7E0" w:rsidR="000D5835" w:rsidRPr="007B6F78" w:rsidRDefault="000D5835" w:rsidP="000D5835">
      <w:pPr>
        <w:ind w:firstLine="0"/>
        <w:jc w:val="center"/>
        <w:rPr>
          <w:b/>
          <w:bCs/>
          <w:color w:val="000000" w:themeColor="text1"/>
          <w:sz w:val="27"/>
          <w:szCs w:val="27"/>
          <w:lang w:eastAsia="ru-RU"/>
        </w:rPr>
      </w:pPr>
      <w:r w:rsidRPr="007B6F78">
        <w:rPr>
          <w:b/>
          <w:bCs/>
          <w:color w:val="000000" w:themeColor="text1"/>
          <w:sz w:val="27"/>
          <w:szCs w:val="27"/>
          <w:lang w:eastAsia="ru-RU"/>
        </w:rPr>
        <w:t>Статья 38. Карта(ы) градостроительного зонирования территории Холмского сельского поселения Абинского района, карта(ы) зон с особыми условиями использования территории (совмещено на од</w:t>
      </w:r>
      <w:r w:rsidR="003559F3" w:rsidRPr="007B6F78">
        <w:rPr>
          <w:b/>
          <w:bCs/>
          <w:color w:val="000000" w:themeColor="text1"/>
          <w:sz w:val="27"/>
          <w:szCs w:val="27"/>
          <w:lang w:eastAsia="ru-RU"/>
        </w:rPr>
        <w:t>ной карте)</w:t>
      </w:r>
    </w:p>
    <w:p w14:paraId="4D0E3466" w14:textId="77777777" w:rsidR="000D5835" w:rsidRPr="007B6F78" w:rsidRDefault="000D5835" w:rsidP="000D5835">
      <w:pPr>
        <w:rPr>
          <w:b/>
          <w:bCs/>
          <w:color w:val="000000" w:themeColor="text1"/>
          <w:sz w:val="27"/>
          <w:szCs w:val="27"/>
          <w:lang w:eastAsia="ru-RU"/>
        </w:rPr>
      </w:pPr>
    </w:p>
    <w:p w14:paraId="34FD156E" w14:textId="16985E5C" w:rsidR="000D5835" w:rsidRPr="007B6F78" w:rsidRDefault="000D5835" w:rsidP="000D5835">
      <w:pPr>
        <w:rPr>
          <w:rFonts w:eastAsia="SimSun"/>
          <w:color w:val="000000" w:themeColor="text1"/>
          <w:sz w:val="27"/>
          <w:szCs w:val="27"/>
          <w:lang w:eastAsia="zh-CN"/>
        </w:rPr>
      </w:pPr>
      <w:r w:rsidRPr="007B6F78">
        <w:rPr>
          <w:rFonts w:eastAsia="SimSun"/>
          <w:bCs/>
          <w:color w:val="000000" w:themeColor="text1"/>
          <w:sz w:val="27"/>
          <w:szCs w:val="27"/>
          <w:lang w:eastAsia="zh-CN"/>
        </w:rPr>
        <w:t xml:space="preserve">Карта градостроительного зонирования Холмского сельского поселения разработана в установленных границах Холмского </w:t>
      </w:r>
      <w:r w:rsidRPr="007B6F78">
        <w:rPr>
          <w:rFonts w:eastAsia="SimSun"/>
          <w:color w:val="000000" w:themeColor="text1"/>
          <w:sz w:val="27"/>
          <w:szCs w:val="27"/>
          <w:lang w:eastAsia="zh-CN"/>
        </w:rPr>
        <w:t xml:space="preserve">сельского поселения Абинского района в системе координат МСК-23. </w:t>
      </w:r>
    </w:p>
    <w:p w14:paraId="1B6F5F6C" w14:textId="77777777" w:rsidR="00833646" w:rsidRPr="007B6F78" w:rsidRDefault="00833646" w:rsidP="000D5835">
      <w:pPr>
        <w:ind w:right="-2"/>
        <w:rPr>
          <w:rFonts w:eastAsia="SimSun"/>
          <w:bCs/>
          <w:color w:val="000000" w:themeColor="text1"/>
          <w:sz w:val="27"/>
          <w:szCs w:val="27"/>
          <w:lang w:eastAsia="zh-CN"/>
        </w:rPr>
      </w:pPr>
    </w:p>
    <w:p w14:paraId="12976C5D" w14:textId="77777777" w:rsidR="000D5835" w:rsidRPr="007B6F78" w:rsidRDefault="000D5835" w:rsidP="000D5835">
      <w:pPr>
        <w:ind w:firstLine="0"/>
        <w:jc w:val="center"/>
        <w:rPr>
          <w:b/>
          <w:bCs/>
          <w:color w:val="000000" w:themeColor="text1"/>
          <w:sz w:val="27"/>
          <w:szCs w:val="27"/>
          <w:lang w:eastAsia="ru-RU"/>
        </w:rPr>
      </w:pPr>
      <w:r w:rsidRPr="007B6F78">
        <w:rPr>
          <w:b/>
          <w:bCs/>
          <w:color w:val="000000" w:themeColor="text1"/>
          <w:sz w:val="27"/>
          <w:szCs w:val="27"/>
          <w:lang w:eastAsia="ru-RU"/>
        </w:rPr>
        <w:t xml:space="preserve">Часть </w:t>
      </w:r>
      <w:r w:rsidRPr="007B6F78">
        <w:rPr>
          <w:b/>
          <w:bCs/>
          <w:color w:val="000000" w:themeColor="text1"/>
          <w:sz w:val="27"/>
          <w:szCs w:val="27"/>
          <w:lang w:val="en-US" w:eastAsia="ru-RU"/>
        </w:rPr>
        <w:t>III</w:t>
      </w:r>
      <w:r w:rsidRPr="007B6F78">
        <w:rPr>
          <w:b/>
          <w:bCs/>
          <w:color w:val="000000" w:themeColor="text1"/>
          <w:sz w:val="27"/>
          <w:szCs w:val="27"/>
          <w:lang w:eastAsia="ru-RU"/>
        </w:rPr>
        <w:t>. Градостроительные регламенты</w:t>
      </w:r>
    </w:p>
    <w:p w14:paraId="5624DC1D" w14:textId="77777777" w:rsidR="000D5835" w:rsidRPr="007B6F78" w:rsidRDefault="000D5835" w:rsidP="000D5835">
      <w:pPr>
        <w:rPr>
          <w:b/>
          <w:bCs/>
          <w:color w:val="000000" w:themeColor="text1"/>
          <w:sz w:val="27"/>
          <w:szCs w:val="27"/>
          <w:lang w:eastAsia="ru-RU"/>
        </w:rPr>
      </w:pPr>
    </w:p>
    <w:p w14:paraId="5F1D2471" w14:textId="77777777" w:rsidR="000D5835" w:rsidRPr="007B6F78" w:rsidRDefault="000D5835" w:rsidP="000D5835">
      <w:pPr>
        <w:ind w:firstLine="0"/>
        <w:jc w:val="center"/>
        <w:rPr>
          <w:b/>
          <w:bCs/>
          <w:color w:val="000000" w:themeColor="text1"/>
          <w:sz w:val="27"/>
          <w:szCs w:val="27"/>
          <w:lang w:eastAsia="ru-RU"/>
        </w:rPr>
      </w:pPr>
      <w:r w:rsidRPr="007B6F78">
        <w:rPr>
          <w:b/>
          <w:bCs/>
          <w:color w:val="000000" w:themeColor="text1"/>
          <w:sz w:val="27"/>
          <w:szCs w:val="27"/>
          <w:lang w:eastAsia="ru-RU"/>
        </w:rPr>
        <w:t xml:space="preserve">Правила землепользования и застройки территории </w:t>
      </w:r>
    </w:p>
    <w:p w14:paraId="7C0BF011" w14:textId="77777777" w:rsidR="000D5835" w:rsidRPr="007B6F78" w:rsidRDefault="000D5835" w:rsidP="000D5835">
      <w:pPr>
        <w:ind w:firstLine="0"/>
        <w:jc w:val="center"/>
        <w:rPr>
          <w:b/>
          <w:bCs/>
          <w:color w:val="000000" w:themeColor="text1"/>
          <w:sz w:val="27"/>
          <w:szCs w:val="27"/>
          <w:lang w:eastAsia="ru-RU"/>
        </w:rPr>
      </w:pPr>
      <w:r w:rsidRPr="007B6F78">
        <w:rPr>
          <w:b/>
          <w:bCs/>
          <w:color w:val="000000" w:themeColor="text1"/>
          <w:sz w:val="27"/>
          <w:szCs w:val="27"/>
          <w:lang w:eastAsia="ru-RU"/>
        </w:rPr>
        <w:t>Холмского сельского поселения Абинского района</w:t>
      </w:r>
    </w:p>
    <w:p w14:paraId="7105C764" w14:textId="77777777" w:rsidR="000D5835" w:rsidRPr="007B6F78" w:rsidRDefault="000D5835" w:rsidP="000D5835">
      <w:pPr>
        <w:ind w:firstLine="0"/>
        <w:jc w:val="center"/>
        <w:rPr>
          <w:b/>
          <w:bCs/>
          <w:color w:val="000000" w:themeColor="text1"/>
          <w:sz w:val="27"/>
          <w:szCs w:val="27"/>
          <w:lang w:eastAsia="ru-RU"/>
        </w:rPr>
      </w:pPr>
    </w:p>
    <w:p w14:paraId="05BF340E" w14:textId="4FF52506" w:rsidR="000D5835" w:rsidRPr="007B6F78" w:rsidRDefault="000D5835" w:rsidP="000D5835">
      <w:pPr>
        <w:ind w:firstLine="0"/>
        <w:jc w:val="center"/>
        <w:rPr>
          <w:b/>
          <w:bCs/>
          <w:color w:val="000000" w:themeColor="text1"/>
          <w:sz w:val="27"/>
          <w:szCs w:val="27"/>
          <w:lang w:eastAsia="ru-RU"/>
        </w:rPr>
      </w:pPr>
      <w:r w:rsidRPr="007B6F78">
        <w:rPr>
          <w:b/>
          <w:bCs/>
          <w:color w:val="000000" w:themeColor="text1"/>
          <w:sz w:val="27"/>
          <w:szCs w:val="27"/>
          <w:lang w:eastAsia="ru-RU"/>
        </w:rPr>
        <w:t>Статья 39. Виды территориальных зон, выделенных на карте градостроительного зонирования территории                                                            Холмского сельского поселения</w:t>
      </w:r>
      <w:r w:rsidR="007B2B05" w:rsidRPr="007B6F78">
        <w:rPr>
          <w:b/>
          <w:bCs/>
          <w:color w:val="000000" w:themeColor="text1"/>
          <w:sz w:val="27"/>
          <w:szCs w:val="27"/>
          <w:lang w:eastAsia="ru-RU"/>
        </w:rPr>
        <w:t xml:space="preserve"> Абинского района</w:t>
      </w:r>
    </w:p>
    <w:p w14:paraId="133C9FC8" w14:textId="77777777" w:rsidR="000D5835" w:rsidRPr="007B6F78" w:rsidRDefault="000D5835" w:rsidP="000D5835">
      <w:pPr>
        <w:rPr>
          <w:b/>
          <w:bCs/>
          <w:color w:val="000000" w:themeColor="text1"/>
          <w:sz w:val="27"/>
          <w:szCs w:val="27"/>
          <w:lang w:eastAsia="ru-RU"/>
        </w:rPr>
      </w:pPr>
    </w:p>
    <w:p w14:paraId="17CA72F5" w14:textId="4A828A5A" w:rsidR="000D5835" w:rsidRPr="007B6F78" w:rsidRDefault="000D5835" w:rsidP="000D5835">
      <w:pPr>
        <w:rPr>
          <w:bCs/>
          <w:color w:val="000000" w:themeColor="text1"/>
          <w:lang w:eastAsia="ru-RU"/>
        </w:rPr>
      </w:pPr>
      <w:r w:rsidRPr="007B6F78">
        <w:rPr>
          <w:bCs/>
          <w:color w:val="000000" w:themeColor="text1"/>
          <w:sz w:val="27"/>
          <w:szCs w:val="27"/>
          <w:lang w:eastAsia="ru-RU"/>
        </w:rPr>
        <w:t>Настоящими Правилами устанавливаются следующие виды территориальных зон на территории Холмского сельского поселения</w:t>
      </w:r>
      <w:r w:rsidR="007B2B05" w:rsidRPr="007B6F78">
        <w:rPr>
          <w:bCs/>
          <w:color w:val="000000" w:themeColor="text1"/>
          <w:sz w:val="27"/>
          <w:szCs w:val="27"/>
          <w:lang w:eastAsia="ru-RU"/>
        </w:rPr>
        <w:t xml:space="preserve"> Абинского района</w:t>
      </w:r>
      <w:r w:rsidRPr="007B6F78">
        <w:rPr>
          <w:bCs/>
          <w:color w:val="000000" w:themeColor="text1"/>
          <w:sz w:val="27"/>
          <w:szCs w:val="27"/>
          <w:lang w:eastAsia="ru-RU"/>
        </w:rPr>
        <w:t>:</w:t>
      </w:r>
    </w:p>
    <w:tbl>
      <w:tblPr>
        <w:tblW w:w="9639" w:type="dxa"/>
        <w:tblInd w:w="108" w:type="dxa"/>
        <w:tblLayout w:type="fixed"/>
        <w:tblLook w:val="0000" w:firstRow="0" w:lastRow="0" w:firstColumn="0" w:lastColumn="0" w:noHBand="0" w:noVBand="0"/>
      </w:tblPr>
      <w:tblGrid>
        <w:gridCol w:w="2268"/>
        <w:gridCol w:w="7371"/>
      </w:tblGrid>
      <w:tr w:rsidR="003559F3" w:rsidRPr="007B6F78" w14:paraId="2CFD2C14" w14:textId="77777777" w:rsidTr="003559F3">
        <w:trPr>
          <w:cantSplit/>
          <w:tblHeader/>
        </w:trPr>
        <w:tc>
          <w:tcPr>
            <w:tcW w:w="2268" w:type="dxa"/>
            <w:tcBorders>
              <w:top w:val="single" w:sz="4" w:space="0" w:color="000000"/>
              <w:left w:val="single" w:sz="4" w:space="0" w:color="000000"/>
              <w:bottom w:val="single" w:sz="4" w:space="0" w:color="000000"/>
            </w:tcBorders>
            <w:shd w:val="clear" w:color="auto" w:fill="auto"/>
          </w:tcPr>
          <w:p w14:paraId="255B1269" w14:textId="77777777" w:rsidR="003559F3" w:rsidRPr="007B6F78" w:rsidRDefault="003559F3" w:rsidP="003559F3">
            <w:pPr>
              <w:widowControl w:val="0"/>
              <w:suppressAutoHyphens/>
              <w:snapToGrid w:val="0"/>
              <w:ind w:firstLine="426"/>
              <w:jc w:val="center"/>
              <w:rPr>
                <w:rFonts w:eastAsia="SimSun"/>
                <w:color w:val="000000" w:themeColor="text1"/>
                <w:sz w:val="24"/>
                <w:szCs w:val="24"/>
                <w:lang w:eastAsia="zh-CN"/>
              </w:rPr>
            </w:pPr>
            <w:r w:rsidRPr="007B6F78">
              <w:rPr>
                <w:rFonts w:eastAsia="SimSun"/>
                <w:b/>
                <w:color w:val="000000" w:themeColor="text1"/>
                <w:sz w:val="24"/>
                <w:szCs w:val="24"/>
                <w:lang w:eastAsia="zh-CN"/>
              </w:rPr>
              <w:t>Кодовые обозначения территориальных зон</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E01F0" w14:textId="77777777" w:rsidR="003559F3" w:rsidRPr="007B6F78" w:rsidRDefault="003559F3" w:rsidP="003559F3">
            <w:pPr>
              <w:widowControl w:val="0"/>
              <w:suppressAutoHyphens/>
              <w:snapToGrid w:val="0"/>
              <w:ind w:firstLine="426"/>
              <w:jc w:val="center"/>
              <w:rPr>
                <w:rFonts w:eastAsia="Times New Roman"/>
                <w:color w:val="000000" w:themeColor="text1"/>
                <w:sz w:val="24"/>
                <w:szCs w:val="24"/>
                <w:lang w:eastAsia="ru-RU"/>
              </w:rPr>
            </w:pPr>
            <w:r w:rsidRPr="007B6F78">
              <w:rPr>
                <w:rFonts w:eastAsia="SimSun"/>
                <w:b/>
                <w:color w:val="000000" w:themeColor="text1"/>
                <w:sz w:val="24"/>
                <w:szCs w:val="24"/>
                <w:lang w:eastAsia="zh-CN"/>
              </w:rPr>
              <w:t>Наименование территориальных зон</w:t>
            </w:r>
          </w:p>
        </w:tc>
      </w:tr>
    </w:tbl>
    <w:p w14:paraId="520D1201" w14:textId="05C708EC" w:rsidR="003559F3" w:rsidRPr="007B6F78" w:rsidRDefault="003559F3" w:rsidP="000D5835">
      <w:pPr>
        <w:rPr>
          <w:bCs/>
          <w:color w:val="000000" w:themeColor="text1"/>
          <w:sz w:val="2"/>
          <w:szCs w:val="2"/>
          <w:lang w:eastAsia="ru-RU"/>
        </w:rPr>
      </w:pPr>
    </w:p>
    <w:p w14:paraId="7F2C6C7C" w14:textId="2B703DC6" w:rsidR="004024A7" w:rsidRPr="007B6F78" w:rsidRDefault="004024A7" w:rsidP="000D5835">
      <w:pPr>
        <w:rPr>
          <w:bCs/>
          <w:color w:val="000000" w:themeColor="text1"/>
          <w:sz w:val="2"/>
          <w:szCs w:val="2"/>
          <w:lang w:eastAsia="ru-RU"/>
        </w:rPr>
      </w:pPr>
    </w:p>
    <w:tbl>
      <w:tblPr>
        <w:tblW w:w="9639" w:type="dxa"/>
        <w:tblInd w:w="108" w:type="dxa"/>
        <w:tblLayout w:type="fixed"/>
        <w:tblLook w:val="0000" w:firstRow="0" w:lastRow="0" w:firstColumn="0" w:lastColumn="0" w:noHBand="0" w:noVBand="0"/>
      </w:tblPr>
      <w:tblGrid>
        <w:gridCol w:w="2268"/>
        <w:gridCol w:w="7371"/>
      </w:tblGrid>
      <w:tr w:rsidR="000D5835" w:rsidRPr="007B6F78" w14:paraId="3CF91C25" w14:textId="77777777" w:rsidTr="004024A7">
        <w:trPr>
          <w:cantSplit/>
          <w:tblHeader/>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4DD23B6" w14:textId="77777777" w:rsidR="000D5835" w:rsidRPr="007B6F78" w:rsidRDefault="000D5835" w:rsidP="00F07C54">
            <w:pPr>
              <w:widowControl w:val="0"/>
              <w:suppressAutoHyphens/>
              <w:snapToGrid w:val="0"/>
              <w:ind w:firstLine="426"/>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14:paraId="52AFCA84" w14:textId="77777777" w:rsidR="000D5835" w:rsidRPr="007B6F78" w:rsidRDefault="000D5835" w:rsidP="00F07C54">
            <w:pPr>
              <w:widowControl w:val="0"/>
              <w:suppressAutoHyphens/>
              <w:snapToGrid w:val="0"/>
              <w:ind w:firstLine="426"/>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2</w:t>
            </w:r>
          </w:p>
        </w:tc>
      </w:tr>
      <w:tr w:rsidR="000D5835" w:rsidRPr="007B6F78" w14:paraId="6633B876" w14:textId="77777777" w:rsidTr="004024A7">
        <w:trPr>
          <w:cantSplit/>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BB98A63" w14:textId="77777777" w:rsidR="000D5835" w:rsidRPr="007B6F78" w:rsidRDefault="000D5835" w:rsidP="00F07C54">
            <w:pPr>
              <w:widowControl w:val="0"/>
              <w:suppressAutoHyphens/>
              <w:snapToGrid w:val="0"/>
              <w:ind w:firstLine="426"/>
              <w:jc w:val="center"/>
              <w:rPr>
                <w:rFonts w:eastAsia="SimSun"/>
                <w:color w:val="000000" w:themeColor="text1"/>
                <w:sz w:val="24"/>
                <w:szCs w:val="24"/>
                <w:lang w:eastAsia="zh-CN"/>
              </w:rPr>
            </w:pP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14:paraId="57FED4BA" w14:textId="77777777" w:rsidR="000D5835" w:rsidRPr="007B6F78" w:rsidRDefault="000D5835" w:rsidP="000D5835">
            <w:pPr>
              <w:widowControl w:val="0"/>
              <w:suppressAutoHyphens/>
              <w:snapToGrid w:val="0"/>
              <w:ind w:firstLine="0"/>
              <w:jc w:val="center"/>
              <w:rPr>
                <w:rFonts w:eastAsia="SimSun"/>
                <w:b/>
                <w:color w:val="000000" w:themeColor="text1"/>
                <w:sz w:val="24"/>
                <w:szCs w:val="24"/>
                <w:lang w:eastAsia="zh-CN"/>
              </w:rPr>
            </w:pPr>
            <w:r w:rsidRPr="007B6F78">
              <w:rPr>
                <w:rFonts w:eastAsia="Times New Roman"/>
                <w:b/>
                <w:color w:val="000000" w:themeColor="text1"/>
                <w:sz w:val="24"/>
                <w:szCs w:val="24"/>
                <w:lang w:eastAsia="ru-RU"/>
              </w:rPr>
              <w:t>ЖИЛЫЕ ЗОНЫ</w:t>
            </w:r>
          </w:p>
        </w:tc>
      </w:tr>
      <w:tr w:rsidR="000D5835" w:rsidRPr="007B6F78" w14:paraId="71084944" w14:textId="77777777" w:rsidTr="004024A7">
        <w:tc>
          <w:tcPr>
            <w:tcW w:w="2268" w:type="dxa"/>
            <w:tcBorders>
              <w:top w:val="single" w:sz="4" w:space="0" w:color="auto"/>
              <w:left w:val="single" w:sz="4" w:space="0" w:color="auto"/>
              <w:bottom w:val="single" w:sz="4" w:space="0" w:color="auto"/>
              <w:right w:val="single" w:sz="4" w:space="0" w:color="auto"/>
            </w:tcBorders>
            <w:shd w:val="clear" w:color="auto" w:fill="auto"/>
          </w:tcPr>
          <w:p w14:paraId="69387F5A" w14:textId="77777777" w:rsidR="000D5835" w:rsidRPr="007B6F78" w:rsidRDefault="000D5835" w:rsidP="00A31F45">
            <w:pPr>
              <w:widowControl w:val="0"/>
              <w:suppressAutoHyphens/>
              <w:snapToGrid w:val="0"/>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 xml:space="preserve">Ж </w:t>
            </w:r>
            <w:r w:rsidRPr="007B6F78">
              <w:rPr>
                <w:rFonts w:ascii="SimSun" w:eastAsia="SimSun" w:hAnsi="SimSun" w:cs="SimSun"/>
                <w:color w:val="000000" w:themeColor="text1"/>
                <w:sz w:val="24"/>
                <w:szCs w:val="24"/>
                <w:lang w:eastAsia="zh-CN"/>
              </w:rPr>
              <w:t>–</w:t>
            </w:r>
            <w:r w:rsidRPr="007B6F78">
              <w:rPr>
                <w:rFonts w:eastAsia="SimSun"/>
                <w:color w:val="000000" w:themeColor="text1"/>
                <w:sz w:val="24"/>
                <w:szCs w:val="24"/>
                <w:lang w:eastAsia="zh-CN"/>
              </w:rPr>
              <w:t xml:space="preserve"> 1</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14:paraId="377A7C88" w14:textId="77777777" w:rsidR="000D5835" w:rsidRPr="007B6F78" w:rsidRDefault="000D5835" w:rsidP="000D5835">
            <w:pPr>
              <w:suppressAutoHyphens/>
              <w:snapToGrid w:val="0"/>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Зона застройки индивидуальными жилыми домами с содержанием домашнего скота и птицы</w:t>
            </w:r>
          </w:p>
        </w:tc>
      </w:tr>
      <w:tr w:rsidR="000D5835" w:rsidRPr="007B6F78" w14:paraId="08FC2D2E" w14:textId="77777777" w:rsidTr="004024A7">
        <w:tc>
          <w:tcPr>
            <w:tcW w:w="2268" w:type="dxa"/>
            <w:tcBorders>
              <w:top w:val="single" w:sz="4" w:space="0" w:color="auto"/>
              <w:left w:val="single" w:sz="4" w:space="0" w:color="000000"/>
              <w:bottom w:val="single" w:sz="4" w:space="0" w:color="000000"/>
            </w:tcBorders>
            <w:shd w:val="clear" w:color="auto" w:fill="auto"/>
          </w:tcPr>
          <w:p w14:paraId="65EFAA11" w14:textId="77777777" w:rsidR="000D5835" w:rsidRPr="007B6F78" w:rsidRDefault="000D5835" w:rsidP="00A31F45">
            <w:pPr>
              <w:widowControl w:val="0"/>
              <w:suppressAutoHyphens/>
              <w:snapToGrid w:val="0"/>
              <w:ind w:firstLine="0"/>
              <w:jc w:val="center"/>
              <w:rPr>
                <w:rFonts w:eastAsia="Times New Roman"/>
                <w:color w:val="000000" w:themeColor="text1"/>
                <w:sz w:val="24"/>
                <w:szCs w:val="24"/>
                <w:lang w:eastAsia="zh-CN"/>
              </w:rPr>
            </w:pPr>
            <w:r w:rsidRPr="007B6F78">
              <w:rPr>
                <w:rFonts w:eastAsia="SimSun"/>
                <w:color w:val="000000" w:themeColor="text1"/>
                <w:sz w:val="24"/>
                <w:szCs w:val="24"/>
                <w:lang w:eastAsia="zh-CN"/>
              </w:rPr>
              <w:t xml:space="preserve">Ж </w:t>
            </w:r>
            <w:r w:rsidRPr="007B6F78">
              <w:rPr>
                <w:rFonts w:ascii="SimSun" w:eastAsia="SimSun" w:hAnsi="SimSun" w:cs="SimSun"/>
                <w:color w:val="000000" w:themeColor="text1"/>
                <w:sz w:val="24"/>
                <w:szCs w:val="24"/>
                <w:lang w:eastAsia="zh-CN"/>
              </w:rPr>
              <w:t>–</w:t>
            </w:r>
            <w:r w:rsidRPr="007B6F78">
              <w:rPr>
                <w:rFonts w:eastAsia="SimSun"/>
                <w:color w:val="000000" w:themeColor="text1"/>
                <w:sz w:val="24"/>
                <w:szCs w:val="24"/>
                <w:lang w:eastAsia="zh-CN"/>
              </w:rPr>
              <w:t xml:space="preserve"> 1а</w:t>
            </w:r>
          </w:p>
        </w:tc>
        <w:tc>
          <w:tcPr>
            <w:tcW w:w="7371" w:type="dxa"/>
            <w:tcBorders>
              <w:top w:val="single" w:sz="4" w:space="0" w:color="auto"/>
              <w:left w:val="single" w:sz="4" w:space="0" w:color="000000"/>
              <w:bottom w:val="single" w:sz="4" w:space="0" w:color="000000"/>
              <w:right w:val="single" w:sz="4" w:space="0" w:color="000000"/>
            </w:tcBorders>
            <w:shd w:val="clear" w:color="auto" w:fill="auto"/>
            <w:vAlign w:val="center"/>
          </w:tcPr>
          <w:p w14:paraId="365C2B76" w14:textId="77777777" w:rsidR="000D5835" w:rsidRPr="007B6F78" w:rsidRDefault="000D5835" w:rsidP="000D5835">
            <w:pPr>
              <w:suppressAutoHyphens/>
              <w:snapToGrid w:val="0"/>
              <w:ind w:firstLine="0"/>
              <w:jc w:val="center"/>
              <w:rPr>
                <w:rFonts w:eastAsia="SimSun"/>
                <w:color w:val="000000" w:themeColor="text1"/>
                <w:sz w:val="24"/>
                <w:szCs w:val="24"/>
                <w:lang w:eastAsia="zh-CN"/>
              </w:rPr>
            </w:pPr>
            <w:r w:rsidRPr="007B6F78">
              <w:rPr>
                <w:rFonts w:eastAsia="Times New Roman"/>
                <w:color w:val="000000" w:themeColor="text1"/>
                <w:sz w:val="24"/>
                <w:szCs w:val="24"/>
                <w:lang w:eastAsia="zh-CN"/>
              </w:rPr>
              <w:t>Зона застройки индивидуальными жилыми домами без содержания домашнего скота и птицы</w:t>
            </w:r>
          </w:p>
        </w:tc>
      </w:tr>
      <w:tr w:rsidR="000D5835" w:rsidRPr="007B6F78" w14:paraId="291148F0" w14:textId="77777777" w:rsidTr="00F07C54">
        <w:tc>
          <w:tcPr>
            <w:tcW w:w="2268" w:type="dxa"/>
            <w:tcBorders>
              <w:top w:val="single" w:sz="4" w:space="0" w:color="000000"/>
              <w:left w:val="single" w:sz="4" w:space="0" w:color="000000"/>
              <w:bottom w:val="single" w:sz="4" w:space="0" w:color="000000"/>
            </w:tcBorders>
            <w:shd w:val="clear" w:color="auto" w:fill="auto"/>
          </w:tcPr>
          <w:p w14:paraId="4D5DF2FC" w14:textId="77777777" w:rsidR="000D5835" w:rsidRPr="007B6F78" w:rsidRDefault="000D5835" w:rsidP="00A31F45">
            <w:pPr>
              <w:widowControl w:val="0"/>
              <w:suppressAutoHyphens/>
              <w:snapToGrid w:val="0"/>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 xml:space="preserve">Ж </w:t>
            </w:r>
            <w:r w:rsidRPr="007B6F78">
              <w:rPr>
                <w:rFonts w:ascii="SimSun" w:eastAsia="SimSun" w:hAnsi="SimSun" w:cs="SimSun"/>
                <w:color w:val="000000" w:themeColor="text1"/>
                <w:sz w:val="24"/>
                <w:szCs w:val="24"/>
                <w:lang w:eastAsia="zh-CN"/>
              </w:rPr>
              <w:t>–</w:t>
            </w:r>
            <w:r w:rsidRPr="007B6F78">
              <w:rPr>
                <w:rFonts w:eastAsia="SimSun"/>
                <w:color w:val="000000" w:themeColor="text1"/>
                <w:sz w:val="24"/>
                <w:szCs w:val="24"/>
                <w:lang w:eastAsia="zh-CN"/>
              </w:rPr>
              <w:t xml:space="preserve"> 2</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F8D02" w14:textId="77777777" w:rsidR="000D5835" w:rsidRPr="007B6F78" w:rsidRDefault="000D5835" w:rsidP="000D5835">
            <w:pPr>
              <w:suppressAutoHyphens/>
              <w:snapToGrid w:val="0"/>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Зона застройки</w:t>
            </w:r>
            <w:r w:rsidRPr="007B6F78">
              <w:rPr>
                <w:rFonts w:eastAsia="SimSun"/>
                <w:bCs/>
                <w:color w:val="000000" w:themeColor="text1"/>
                <w:sz w:val="24"/>
                <w:szCs w:val="24"/>
                <w:lang w:eastAsia="zh-CN"/>
              </w:rPr>
              <w:t xml:space="preserve"> малоэтажными жилыми домами</w:t>
            </w:r>
          </w:p>
        </w:tc>
      </w:tr>
      <w:tr w:rsidR="000D5835" w:rsidRPr="007B6F78" w14:paraId="62A9C432" w14:textId="77777777" w:rsidTr="00F07C54">
        <w:tc>
          <w:tcPr>
            <w:tcW w:w="2268" w:type="dxa"/>
            <w:tcBorders>
              <w:top w:val="single" w:sz="4" w:space="0" w:color="000000"/>
              <w:left w:val="single" w:sz="4" w:space="0" w:color="000000"/>
              <w:bottom w:val="single" w:sz="4" w:space="0" w:color="000000"/>
            </w:tcBorders>
            <w:shd w:val="clear" w:color="auto" w:fill="auto"/>
          </w:tcPr>
          <w:p w14:paraId="1727F668" w14:textId="77777777" w:rsidR="000D5835" w:rsidRPr="007B6F78" w:rsidRDefault="000D5835" w:rsidP="00A31F45">
            <w:pPr>
              <w:widowControl w:val="0"/>
              <w:suppressAutoHyphens/>
              <w:snapToGrid w:val="0"/>
              <w:ind w:firstLine="0"/>
              <w:jc w:val="center"/>
              <w:rPr>
                <w:rFonts w:eastAsia="Times New Roman"/>
                <w:color w:val="000000" w:themeColor="text1"/>
                <w:sz w:val="24"/>
                <w:szCs w:val="24"/>
                <w:lang w:eastAsia="zh-CN"/>
              </w:rPr>
            </w:pPr>
            <w:r w:rsidRPr="007B6F78">
              <w:rPr>
                <w:rFonts w:eastAsia="SimSun"/>
                <w:color w:val="000000" w:themeColor="text1"/>
                <w:sz w:val="24"/>
                <w:szCs w:val="24"/>
                <w:lang w:eastAsia="zh-CN"/>
              </w:rPr>
              <w:t xml:space="preserve">Ж </w:t>
            </w:r>
            <w:r w:rsidRPr="007B6F78">
              <w:rPr>
                <w:rFonts w:ascii="SimSun" w:eastAsia="SimSun" w:hAnsi="SimSun" w:cs="SimSun"/>
                <w:color w:val="000000" w:themeColor="text1"/>
                <w:sz w:val="24"/>
                <w:szCs w:val="24"/>
                <w:lang w:eastAsia="zh-CN"/>
              </w:rPr>
              <w:t>–</w:t>
            </w:r>
            <w:r w:rsidRPr="007B6F78">
              <w:rPr>
                <w:rFonts w:eastAsia="SimSun"/>
                <w:color w:val="000000" w:themeColor="text1"/>
                <w:sz w:val="24"/>
                <w:szCs w:val="24"/>
                <w:lang w:eastAsia="zh-CN"/>
              </w:rPr>
              <w:t xml:space="preserve"> Р</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24B7BD" w14:textId="77777777" w:rsidR="000D5835" w:rsidRPr="007B6F78" w:rsidRDefault="000D5835" w:rsidP="000D5835">
            <w:pPr>
              <w:suppressAutoHyphens/>
              <w:snapToGrid w:val="0"/>
              <w:ind w:firstLine="0"/>
              <w:jc w:val="center"/>
              <w:rPr>
                <w:rFonts w:eastAsia="SimSun"/>
                <w:color w:val="000000" w:themeColor="text1"/>
                <w:sz w:val="24"/>
                <w:szCs w:val="24"/>
                <w:lang w:eastAsia="zh-CN"/>
              </w:rPr>
            </w:pPr>
            <w:r w:rsidRPr="007B6F78">
              <w:rPr>
                <w:rFonts w:eastAsia="Times New Roman"/>
                <w:color w:val="000000" w:themeColor="text1"/>
                <w:sz w:val="24"/>
                <w:szCs w:val="24"/>
                <w:lang w:eastAsia="zh-CN"/>
              </w:rPr>
              <w:t>Зона развития застройки</w:t>
            </w:r>
            <w:r w:rsidRPr="007B6F78">
              <w:rPr>
                <w:rFonts w:eastAsia="Times New Roman"/>
                <w:bCs/>
                <w:color w:val="000000" w:themeColor="text1"/>
                <w:sz w:val="24"/>
                <w:szCs w:val="24"/>
                <w:lang w:eastAsia="zh-CN"/>
              </w:rPr>
              <w:t xml:space="preserve"> жилыми домами</w:t>
            </w:r>
          </w:p>
        </w:tc>
      </w:tr>
      <w:tr w:rsidR="000D5835" w:rsidRPr="007B6F78" w14:paraId="2892528B" w14:textId="77777777" w:rsidTr="00F07C54">
        <w:tc>
          <w:tcPr>
            <w:tcW w:w="2268" w:type="dxa"/>
            <w:tcBorders>
              <w:top w:val="single" w:sz="4" w:space="0" w:color="000000"/>
              <w:left w:val="single" w:sz="4" w:space="0" w:color="000000"/>
              <w:bottom w:val="single" w:sz="4" w:space="0" w:color="000000"/>
            </w:tcBorders>
            <w:shd w:val="clear" w:color="auto" w:fill="auto"/>
          </w:tcPr>
          <w:p w14:paraId="25D899CB" w14:textId="77777777" w:rsidR="000D5835" w:rsidRPr="007B6F78" w:rsidRDefault="000D5835" w:rsidP="00F07C54">
            <w:pPr>
              <w:widowControl w:val="0"/>
              <w:suppressAutoHyphens/>
              <w:snapToGrid w:val="0"/>
              <w:ind w:firstLine="426"/>
              <w:jc w:val="left"/>
              <w:rPr>
                <w:rFonts w:eastAsia="SimSun"/>
                <w:caps/>
                <w:color w:val="000000" w:themeColor="text1"/>
                <w:sz w:val="24"/>
                <w:szCs w:val="24"/>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0190BC3E" w14:textId="77777777" w:rsidR="000D5835" w:rsidRPr="007B6F78" w:rsidRDefault="000D5835" w:rsidP="000D5835">
            <w:pPr>
              <w:widowControl w:val="0"/>
              <w:suppressAutoHyphens/>
              <w:snapToGrid w:val="0"/>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ОБЩЕСТВЕННО- ДЕЛОВЫЕ ЗОНЫ</w:t>
            </w:r>
          </w:p>
        </w:tc>
      </w:tr>
      <w:tr w:rsidR="000D5835" w:rsidRPr="007B6F78" w14:paraId="628DA0DD" w14:textId="77777777" w:rsidTr="00F07C54">
        <w:tc>
          <w:tcPr>
            <w:tcW w:w="2268" w:type="dxa"/>
            <w:tcBorders>
              <w:top w:val="single" w:sz="4" w:space="0" w:color="000000"/>
              <w:left w:val="single" w:sz="4" w:space="0" w:color="000000"/>
              <w:bottom w:val="single" w:sz="4" w:space="0" w:color="000000"/>
            </w:tcBorders>
            <w:shd w:val="clear" w:color="auto" w:fill="auto"/>
          </w:tcPr>
          <w:p w14:paraId="107564EF" w14:textId="77777777" w:rsidR="000D5835" w:rsidRPr="007B6F78" w:rsidRDefault="000D5835" w:rsidP="00A31F45">
            <w:pPr>
              <w:widowControl w:val="0"/>
              <w:suppressAutoHyphens/>
              <w:snapToGrid w:val="0"/>
              <w:ind w:hanging="105"/>
              <w:jc w:val="center"/>
              <w:rPr>
                <w:rFonts w:eastAsia="SimSun"/>
                <w:color w:val="000000" w:themeColor="text1"/>
                <w:sz w:val="24"/>
                <w:szCs w:val="24"/>
                <w:lang w:eastAsia="zh-CN"/>
              </w:rPr>
            </w:pPr>
            <w:r w:rsidRPr="007B6F78">
              <w:rPr>
                <w:rFonts w:eastAsia="SimSun"/>
                <w:color w:val="000000" w:themeColor="text1"/>
                <w:sz w:val="24"/>
                <w:szCs w:val="24"/>
                <w:lang w:eastAsia="zh-CN"/>
              </w:rPr>
              <w:t>ОД-1</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DD9EA" w14:textId="77777777" w:rsidR="000D5835" w:rsidRPr="007B6F78" w:rsidRDefault="000D5835" w:rsidP="005B3829">
            <w:pPr>
              <w:widowControl w:val="0"/>
              <w:suppressAutoHyphens/>
              <w:snapToGrid w:val="0"/>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Зона общественно-делового центра</w:t>
            </w:r>
          </w:p>
        </w:tc>
      </w:tr>
      <w:tr w:rsidR="000D5835" w:rsidRPr="007B6F78" w14:paraId="3C5BFF82"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6E611EFB" w14:textId="77777777" w:rsidR="000D5835" w:rsidRPr="007B6F78" w:rsidRDefault="000D5835" w:rsidP="00F07C54">
            <w:pPr>
              <w:widowControl w:val="0"/>
              <w:suppressAutoHyphens/>
              <w:snapToGrid w:val="0"/>
              <w:ind w:firstLine="284"/>
              <w:jc w:val="left"/>
              <w:rPr>
                <w:rFonts w:eastAsia="SimSun"/>
                <w:color w:val="000000" w:themeColor="text1"/>
                <w:sz w:val="24"/>
                <w:szCs w:val="24"/>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E706E" w14:textId="77777777" w:rsidR="000D5835" w:rsidRPr="007B6F78" w:rsidRDefault="000D5835" w:rsidP="000D5835">
            <w:pPr>
              <w:widowControl w:val="0"/>
              <w:suppressAutoHyphens/>
              <w:snapToGrid w:val="0"/>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СПЕЦИАЛЬНЫЕ ОБСЛУЖИВАЮЩИЕ И ДЕЛОВЫЕ ЗОНЫ ДЛЯ ОБЪЕКТОВ С БОЛЬШИМИ ЗЕМЕЛЬНЫМИ УЧАСТКАМИ</w:t>
            </w:r>
          </w:p>
        </w:tc>
      </w:tr>
      <w:tr w:rsidR="000D5835" w:rsidRPr="007B6F78" w14:paraId="376E2F93"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3065E602" w14:textId="77777777" w:rsidR="000D5835" w:rsidRPr="007B6F78" w:rsidRDefault="000D5835" w:rsidP="00A31F45">
            <w:pPr>
              <w:widowControl w:val="0"/>
              <w:suppressAutoHyphens/>
              <w:snapToGrid w:val="0"/>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ОД-2</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5B504" w14:textId="77777777" w:rsidR="000D5835" w:rsidRPr="007B6F78" w:rsidRDefault="000D5835" w:rsidP="000D5835">
            <w:pPr>
              <w:widowControl w:val="0"/>
              <w:suppressAutoHyphens/>
              <w:snapToGrid w:val="0"/>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Зона объектов здравоохранения</w:t>
            </w:r>
          </w:p>
        </w:tc>
      </w:tr>
      <w:tr w:rsidR="000D5835" w:rsidRPr="007B6F78" w14:paraId="52381C4A"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1923DB11" w14:textId="77777777" w:rsidR="000D5835" w:rsidRPr="007B6F78" w:rsidRDefault="000D5835" w:rsidP="00A31F45">
            <w:pPr>
              <w:widowControl w:val="0"/>
              <w:suppressAutoHyphens/>
              <w:snapToGrid w:val="0"/>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ОД-3</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97EBA7" w14:textId="77777777" w:rsidR="000D5835" w:rsidRPr="007B6F78" w:rsidRDefault="000D5835" w:rsidP="000D5835">
            <w:pPr>
              <w:widowControl w:val="0"/>
              <w:suppressAutoHyphens/>
              <w:snapToGrid w:val="0"/>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Зона объектов образования</w:t>
            </w:r>
          </w:p>
        </w:tc>
      </w:tr>
      <w:tr w:rsidR="000D5835" w:rsidRPr="007B6F78" w14:paraId="44EEC9D7"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4DA22CAE" w14:textId="77777777" w:rsidR="000D5835" w:rsidRPr="007B6F78" w:rsidRDefault="000D5835" w:rsidP="00A31F45">
            <w:pPr>
              <w:widowControl w:val="0"/>
              <w:suppressAutoHyphens/>
              <w:snapToGrid w:val="0"/>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ОД-4</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8FB55" w14:textId="77777777" w:rsidR="000D5835" w:rsidRPr="007B6F78" w:rsidRDefault="000D5835" w:rsidP="000D5835">
            <w:pPr>
              <w:widowControl w:val="0"/>
              <w:suppressAutoHyphens/>
              <w:snapToGrid w:val="0"/>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Зона объектов религиозного назначения</w:t>
            </w:r>
          </w:p>
        </w:tc>
      </w:tr>
      <w:tr w:rsidR="000D5835" w:rsidRPr="007B6F78" w14:paraId="055C135A" w14:textId="77777777" w:rsidTr="00F07C54">
        <w:trPr>
          <w:cantSplit/>
        </w:trPr>
        <w:tc>
          <w:tcPr>
            <w:tcW w:w="2268" w:type="dxa"/>
            <w:tcBorders>
              <w:left w:val="single" w:sz="4" w:space="0" w:color="000000"/>
              <w:bottom w:val="single" w:sz="4" w:space="0" w:color="000000"/>
            </w:tcBorders>
            <w:shd w:val="clear" w:color="auto" w:fill="auto"/>
          </w:tcPr>
          <w:p w14:paraId="17C20E68" w14:textId="77777777" w:rsidR="000D5835" w:rsidRPr="007B6F78" w:rsidRDefault="000D5835" w:rsidP="00A31F45">
            <w:pPr>
              <w:widowControl w:val="0"/>
              <w:suppressAutoHyphens/>
              <w:snapToGrid w:val="0"/>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ОД-Р</w:t>
            </w:r>
          </w:p>
        </w:tc>
        <w:tc>
          <w:tcPr>
            <w:tcW w:w="7371" w:type="dxa"/>
            <w:tcBorders>
              <w:left w:val="single" w:sz="4" w:space="0" w:color="000000"/>
              <w:bottom w:val="single" w:sz="4" w:space="0" w:color="000000"/>
              <w:right w:val="single" w:sz="4" w:space="0" w:color="000000"/>
            </w:tcBorders>
            <w:shd w:val="clear" w:color="auto" w:fill="auto"/>
            <w:vAlign w:val="center"/>
          </w:tcPr>
          <w:p w14:paraId="0AAF6255" w14:textId="77777777" w:rsidR="000D5835" w:rsidRPr="007B6F78" w:rsidRDefault="000D5835" w:rsidP="000D5835">
            <w:pPr>
              <w:widowControl w:val="0"/>
              <w:suppressAutoHyphens/>
              <w:snapToGrid w:val="0"/>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Зона развития общественно-делового центра</w:t>
            </w:r>
          </w:p>
        </w:tc>
      </w:tr>
      <w:tr w:rsidR="000D5835" w:rsidRPr="007B6F78" w14:paraId="31D71FB6"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385F0736" w14:textId="77777777" w:rsidR="000D5835" w:rsidRPr="007B6F78" w:rsidRDefault="000D5835" w:rsidP="00A31F45">
            <w:pPr>
              <w:widowControl w:val="0"/>
              <w:suppressAutoHyphens/>
              <w:snapToGrid w:val="0"/>
              <w:ind w:firstLine="426"/>
              <w:jc w:val="center"/>
              <w:rPr>
                <w:rFonts w:eastAsia="SimSun"/>
                <w:color w:val="000000" w:themeColor="text1"/>
                <w:sz w:val="24"/>
                <w:szCs w:val="24"/>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30A48034" w14:textId="77777777" w:rsidR="000D5835" w:rsidRPr="007B6F78" w:rsidRDefault="000D5835" w:rsidP="000D5835">
            <w:pPr>
              <w:suppressAutoHyphens/>
              <w:snapToGrid w:val="0"/>
              <w:ind w:firstLine="0"/>
              <w:jc w:val="center"/>
              <w:rPr>
                <w:rFonts w:eastAsia="SimSun"/>
                <w:b/>
                <w:bCs/>
                <w:color w:val="000000" w:themeColor="text1"/>
                <w:sz w:val="24"/>
                <w:szCs w:val="24"/>
                <w:lang w:eastAsia="zh-CN"/>
              </w:rPr>
            </w:pPr>
            <w:r w:rsidRPr="007B6F78">
              <w:rPr>
                <w:rFonts w:eastAsia="SimSun"/>
                <w:b/>
                <w:bCs/>
                <w:color w:val="000000" w:themeColor="text1"/>
                <w:sz w:val="24"/>
                <w:szCs w:val="24"/>
                <w:lang w:eastAsia="zh-CN"/>
              </w:rPr>
              <w:t>ПРОИЗВОДСТВЕННЫЕ ЗОНЫ</w:t>
            </w:r>
          </w:p>
        </w:tc>
      </w:tr>
      <w:tr w:rsidR="000D5835" w:rsidRPr="007B6F78" w14:paraId="113B0DAC" w14:textId="77777777" w:rsidTr="00F07C54">
        <w:trPr>
          <w:cantSplit/>
        </w:trPr>
        <w:tc>
          <w:tcPr>
            <w:tcW w:w="2268" w:type="dxa"/>
            <w:tcBorders>
              <w:top w:val="single" w:sz="4" w:space="0" w:color="000000"/>
              <w:left w:val="single" w:sz="4" w:space="0" w:color="000000"/>
              <w:bottom w:val="single" w:sz="4" w:space="0" w:color="auto"/>
            </w:tcBorders>
            <w:shd w:val="clear" w:color="auto" w:fill="auto"/>
          </w:tcPr>
          <w:p w14:paraId="24E85446" w14:textId="77777777" w:rsidR="000D5835" w:rsidRPr="007B6F78" w:rsidRDefault="000D5835" w:rsidP="00A31F45">
            <w:pPr>
              <w:widowControl w:val="0"/>
              <w:suppressAutoHyphens/>
              <w:snapToGrid w:val="0"/>
              <w:ind w:firstLine="0"/>
              <w:jc w:val="center"/>
              <w:rPr>
                <w:rFonts w:eastAsia="SimSun"/>
                <w:bCs/>
                <w:color w:val="000000" w:themeColor="text1"/>
                <w:sz w:val="24"/>
                <w:szCs w:val="24"/>
                <w:lang w:eastAsia="zh-CN"/>
              </w:rPr>
            </w:pPr>
            <w:r w:rsidRPr="007B6F78">
              <w:rPr>
                <w:rFonts w:eastAsia="SimSun"/>
                <w:bCs/>
                <w:color w:val="000000" w:themeColor="text1"/>
                <w:sz w:val="24"/>
                <w:szCs w:val="24"/>
                <w:lang w:eastAsia="zh-CN"/>
              </w:rPr>
              <w:t>П-1</w:t>
            </w:r>
          </w:p>
        </w:tc>
        <w:tc>
          <w:tcPr>
            <w:tcW w:w="7371" w:type="dxa"/>
            <w:tcBorders>
              <w:top w:val="single" w:sz="4" w:space="0" w:color="000000"/>
              <w:left w:val="single" w:sz="4" w:space="0" w:color="000000"/>
              <w:bottom w:val="single" w:sz="4" w:space="0" w:color="auto"/>
              <w:right w:val="single" w:sz="4" w:space="0" w:color="000000"/>
            </w:tcBorders>
            <w:shd w:val="clear" w:color="auto" w:fill="auto"/>
            <w:vAlign w:val="center"/>
          </w:tcPr>
          <w:p w14:paraId="7FF5BC05" w14:textId="77777777" w:rsidR="000D5835" w:rsidRPr="007B6F78" w:rsidRDefault="000D5835" w:rsidP="000D5835">
            <w:pPr>
              <w:suppressAutoHyphens/>
              <w:snapToGrid w:val="0"/>
              <w:ind w:firstLine="0"/>
              <w:jc w:val="center"/>
              <w:rPr>
                <w:rFonts w:eastAsia="SimSun"/>
                <w:bCs/>
                <w:color w:val="000000" w:themeColor="text1"/>
                <w:sz w:val="24"/>
                <w:szCs w:val="24"/>
                <w:lang w:eastAsia="zh-CN"/>
              </w:rPr>
            </w:pPr>
            <w:r w:rsidRPr="007B6F78">
              <w:rPr>
                <w:rFonts w:eastAsia="SimSun"/>
                <w:bCs/>
                <w:color w:val="000000" w:themeColor="text1"/>
                <w:sz w:val="24"/>
                <w:szCs w:val="24"/>
                <w:lang w:eastAsia="zh-CN"/>
              </w:rPr>
              <w:t xml:space="preserve">Зона предприятий, производств и объектов </w:t>
            </w:r>
            <w:r w:rsidRPr="007B6F78">
              <w:rPr>
                <w:rFonts w:eastAsia="SimSun"/>
                <w:bCs/>
                <w:color w:val="000000" w:themeColor="text1"/>
                <w:sz w:val="24"/>
                <w:szCs w:val="24"/>
                <w:lang w:val="en-US" w:eastAsia="zh-CN"/>
              </w:rPr>
              <w:t>I</w:t>
            </w:r>
            <w:r w:rsidRPr="007B6F78">
              <w:rPr>
                <w:rFonts w:eastAsia="SimSun"/>
                <w:bCs/>
                <w:color w:val="000000" w:themeColor="text1"/>
                <w:sz w:val="24"/>
                <w:szCs w:val="24"/>
                <w:lang w:eastAsia="zh-CN"/>
              </w:rPr>
              <w:t xml:space="preserve"> класса опасности                     </w:t>
            </w:r>
            <w:r w:rsidRPr="007B6F78">
              <w:rPr>
                <w:rFonts w:eastAsia="SimSun"/>
                <w:color w:val="000000" w:themeColor="text1"/>
                <w:sz w:val="24"/>
                <w:szCs w:val="24"/>
                <w:lang w:eastAsia="zh-CN"/>
              </w:rPr>
              <w:t xml:space="preserve"> СЗЗ-1000 м</w:t>
            </w:r>
          </w:p>
        </w:tc>
      </w:tr>
      <w:tr w:rsidR="000D5835" w:rsidRPr="007B6F78" w14:paraId="28ACAE0D" w14:textId="77777777" w:rsidTr="00F07C54">
        <w:trPr>
          <w:cantSplit/>
        </w:trPr>
        <w:tc>
          <w:tcPr>
            <w:tcW w:w="2268" w:type="dxa"/>
            <w:tcBorders>
              <w:top w:val="single" w:sz="4" w:space="0" w:color="auto"/>
              <w:left w:val="single" w:sz="4" w:space="0" w:color="000000"/>
              <w:bottom w:val="single" w:sz="4" w:space="0" w:color="000000"/>
            </w:tcBorders>
            <w:shd w:val="clear" w:color="auto" w:fill="auto"/>
          </w:tcPr>
          <w:p w14:paraId="21882AB8" w14:textId="77777777" w:rsidR="000D5835" w:rsidRPr="007B6F78" w:rsidRDefault="000D5835" w:rsidP="00A31F45">
            <w:pPr>
              <w:widowControl w:val="0"/>
              <w:suppressAutoHyphens/>
              <w:snapToGrid w:val="0"/>
              <w:ind w:firstLine="0"/>
              <w:jc w:val="center"/>
              <w:rPr>
                <w:rFonts w:eastAsia="SimSun"/>
                <w:bCs/>
                <w:color w:val="000000" w:themeColor="text1"/>
                <w:sz w:val="24"/>
                <w:szCs w:val="24"/>
                <w:lang w:eastAsia="zh-CN"/>
              </w:rPr>
            </w:pPr>
            <w:r w:rsidRPr="007B6F78">
              <w:rPr>
                <w:rFonts w:eastAsia="SimSun"/>
                <w:bCs/>
                <w:color w:val="000000" w:themeColor="text1"/>
                <w:sz w:val="24"/>
                <w:szCs w:val="24"/>
                <w:lang w:eastAsia="zh-CN"/>
              </w:rPr>
              <w:t>П-2</w:t>
            </w:r>
          </w:p>
        </w:tc>
        <w:tc>
          <w:tcPr>
            <w:tcW w:w="7371" w:type="dxa"/>
            <w:tcBorders>
              <w:top w:val="single" w:sz="4" w:space="0" w:color="auto"/>
              <w:left w:val="single" w:sz="4" w:space="0" w:color="000000"/>
              <w:bottom w:val="single" w:sz="4" w:space="0" w:color="000000"/>
              <w:right w:val="single" w:sz="4" w:space="0" w:color="000000"/>
            </w:tcBorders>
            <w:shd w:val="clear" w:color="auto" w:fill="auto"/>
            <w:vAlign w:val="center"/>
          </w:tcPr>
          <w:p w14:paraId="7FDBA743" w14:textId="77777777" w:rsidR="000D5835" w:rsidRPr="007B6F78" w:rsidRDefault="000D5835" w:rsidP="000D5835">
            <w:pPr>
              <w:suppressAutoHyphens/>
              <w:snapToGrid w:val="0"/>
              <w:ind w:firstLine="0"/>
              <w:jc w:val="center"/>
              <w:rPr>
                <w:rFonts w:eastAsia="SimSun"/>
                <w:bCs/>
                <w:color w:val="000000" w:themeColor="text1"/>
                <w:sz w:val="24"/>
                <w:szCs w:val="24"/>
                <w:lang w:eastAsia="zh-CN"/>
              </w:rPr>
            </w:pPr>
            <w:r w:rsidRPr="007B6F78">
              <w:rPr>
                <w:rFonts w:eastAsia="SimSun"/>
                <w:bCs/>
                <w:color w:val="000000" w:themeColor="text1"/>
                <w:sz w:val="24"/>
                <w:szCs w:val="24"/>
                <w:lang w:eastAsia="zh-CN"/>
              </w:rPr>
              <w:t xml:space="preserve">Зона предприятий, производств и объектов </w:t>
            </w:r>
            <w:r w:rsidRPr="007B6F78">
              <w:rPr>
                <w:rFonts w:eastAsia="SimSun"/>
                <w:bCs/>
                <w:color w:val="000000" w:themeColor="text1"/>
                <w:sz w:val="24"/>
                <w:szCs w:val="24"/>
                <w:lang w:val="en-US" w:eastAsia="zh-CN"/>
              </w:rPr>
              <w:t>II</w:t>
            </w:r>
            <w:r w:rsidRPr="007B6F78">
              <w:rPr>
                <w:rFonts w:eastAsia="SimSun"/>
                <w:bCs/>
                <w:color w:val="000000" w:themeColor="text1"/>
                <w:sz w:val="24"/>
                <w:szCs w:val="24"/>
                <w:lang w:eastAsia="zh-CN"/>
              </w:rPr>
              <w:t xml:space="preserve"> класса опасности                        </w:t>
            </w:r>
            <w:r w:rsidRPr="007B6F78">
              <w:rPr>
                <w:rFonts w:eastAsia="SimSun"/>
                <w:color w:val="000000" w:themeColor="text1"/>
                <w:sz w:val="24"/>
                <w:szCs w:val="24"/>
                <w:lang w:eastAsia="zh-CN"/>
              </w:rPr>
              <w:t xml:space="preserve"> СЗЗ-500 м</w:t>
            </w:r>
          </w:p>
        </w:tc>
      </w:tr>
      <w:tr w:rsidR="000D5835" w:rsidRPr="007B6F78" w14:paraId="596974EE"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039DF42E" w14:textId="77777777" w:rsidR="000D5835" w:rsidRPr="007B6F78" w:rsidRDefault="000D5835" w:rsidP="00A31F45">
            <w:pPr>
              <w:widowControl w:val="0"/>
              <w:suppressAutoHyphens/>
              <w:snapToGrid w:val="0"/>
              <w:ind w:firstLine="0"/>
              <w:jc w:val="center"/>
              <w:rPr>
                <w:rFonts w:eastAsia="SimSun"/>
                <w:bCs/>
                <w:color w:val="000000" w:themeColor="text1"/>
                <w:sz w:val="24"/>
                <w:szCs w:val="24"/>
                <w:lang w:eastAsia="zh-CN"/>
              </w:rPr>
            </w:pPr>
            <w:r w:rsidRPr="007B6F78">
              <w:rPr>
                <w:rFonts w:eastAsia="SimSun"/>
                <w:bCs/>
                <w:color w:val="000000" w:themeColor="text1"/>
                <w:sz w:val="24"/>
                <w:szCs w:val="24"/>
                <w:lang w:eastAsia="zh-CN"/>
              </w:rPr>
              <w:lastRenderedPageBreak/>
              <w:t>П-3</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D38D0" w14:textId="77777777" w:rsidR="000D5835" w:rsidRPr="007B6F78" w:rsidRDefault="000D5835" w:rsidP="000D5835">
            <w:pPr>
              <w:suppressAutoHyphens/>
              <w:snapToGrid w:val="0"/>
              <w:ind w:firstLine="0"/>
              <w:jc w:val="center"/>
              <w:rPr>
                <w:rFonts w:eastAsia="SimSun"/>
                <w:bCs/>
                <w:color w:val="000000" w:themeColor="text1"/>
                <w:sz w:val="24"/>
                <w:szCs w:val="24"/>
                <w:lang w:eastAsia="zh-CN"/>
              </w:rPr>
            </w:pPr>
            <w:r w:rsidRPr="007B6F78">
              <w:rPr>
                <w:rFonts w:eastAsia="SimSun"/>
                <w:bCs/>
                <w:color w:val="000000" w:themeColor="text1"/>
                <w:sz w:val="24"/>
                <w:szCs w:val="24"/>
                <w:lang w:eastAsia="zh-CN"/>
              </w:rPr>
              <w:t xml:space="preserve">Зона предприятий, производств и объектов </w:t>
            </w:r>
            <w:r w:rsidRPr="007B6F78">
              <w:rPr>
                <w:rFonts w:eastAsia="SimSun"/>
                <w:bCs/>
                <w:color w:val="000000" w:themeColor="text1"/>
                <w:sz w:val="24"/>
                <w:szCs w:val="24"/>
                <w:lang w:val="en-US" w:eastAsia="zh-CN"/>
              </w:rPr>
              <w:t>III</w:t>
            </w:r>
            <w:r w:rsidRPr="007B6F78">
              <w:rPr>
                <w:rFonts w:eastAsia="SimSun"/>
                <w:bCs/>
                <w:color w:val="000000" w:themeColor="text1"/>
                <w:sz w:val="24"/>
                <w:szCs w:val="24"/>
                <w:lang w:eastAsia="zh-CN"/>
              </w:rPr>
              <w:t xml:space="preserve"> класса опасности</w:t>
            </w:r>
            <w:r w:rsidR="005B3829" w:rsidRPr="007B6F78">
              <w:rPr>
                <w:rFonts w:eastAsia="SimSun"/>
                <w:bCs/>
                <w:color w:val="000000" w:themeColor="text1"/>
                <w:sz w:val="24"/>
                <w:szCs w:val="24"/>
                <w:lang w:eastAsia="zh-CN"/>
              </w:rPr>
              <w:t xml:space="preserve">        </w:t>
            </w:r>
            <w:r w:rsidRPr="007B6F78">
              <w:rPr>
                <w:rFonts w:eastAsia="SimSun"/>
                <w:color w:val="000000" w:themeColor="text1"/>
                <w:sz w:val="24"/>
                <w:szCs w:val="24"/>
                <w:lang w:eastAsia="zh-CN"/>
              </w:rPr>
              <w:t xml:space="preserve"> СЗЗ-300 м</w:t>
            </w:r>
          </w:p>
        </w:tc>
      </w:tr>
      <w:tr w:rsidR="000D5835" w:rsidRPr="007B6F78" w14:paraId="41B3E648"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3DB7A17B" w14:textId="77777777" w:rsidR="000D5835" w:rsidRPr="007B6F78" w:rsidRDefault="000D5835" w:rsidP="00A31F45">
            <w:pPr>
              <w:widowControl w:val="0"/>
              <w:suppressAutoHyphens/>
              <w:snapToGrid w:val="0"/>
              <w:ind w:firstLine="0"/>
              <w:jc w:val="center"/>
              <w:rPr>
                <w:rFonts w:eastAsia="SimSun"/>
                <w:bCs/>
                <w:color w:val="000000" w:themeColor="text1"/>
                <w:sz w:val="24"/>
                <w:szCs w:val="24"/>
                <w:lang w:eastAsia="zh-CN"/>
              </w:rPr>
            </w:pPr>
            <w:r w:rsidRPr="007B6F78">
              <w:rPr>
                <w:rFonts w:eastAsia="SimSun"/>
                <w:bCs/>
                <w:color w:val="000000" w:themeColor="text1"/>
                <w:sz w:val="24"/>
                <w:szCs w:val="24"/>
                <w:lang w:eastAsia="zh-CN"/>
              </w:rPr>
              <w:t>П-4</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ACF6A" w14:textId="77777777" w:rsidR="000D5835" w:rsidRPr="007B6F78" w:rsidRDefault="000D5835" w:rsidP="000D5835">
            <w:pPr>
              <w:suppressAutoHyphens/>
              <w:snapToGrid w:val="0"/>
              <w:ind w:firstLine="632"/>
              <w:jc w:val="center"/>
              <w:rPr>
                <w:rFonts w:eastAsia="SimSun"/>
                <w:bCs/>
                <w:color w:val="000000" w:themeColor="text1"/>
                <w:sz w:val="24"/>
                <w:szCs w:val="24"/>
                <w:lang w:eastAsia="zh-CN"/>
              </w:rPr>
            </w:pPr>
            <w:r w:rsidRPr="007B6F78">
              <w:rPr>
                <w:rFonts w:eastAsia="SimSun"/>
                <w:bCs/>
                <w:color w:val="000000" w:themeColor="text1"/>
                <w:sz w:val="24"/>
                <w:szCs w:val="24"/>
                <w:lang w:eastAsia="zh-CN"/>
              </w:rPr>
              <w:t xml:space="preserve">Зона предприятий, производств и объектов </w:t>
            </w:r>
            <w:r w:rsidRPr="007B6F78">
              <w:rPr>
                <w:rFonts w:eastAsia="SimSun"/>
                <w:bCs/>
                <w:color w:val="000000" w:themeColor="text1"/>
                <w:sz w:val="24"/>
                <w:szCs w:val="24"/>
                <w:lang w:val="en-US" w:eastAsia="zh-CN"/>
              </w:rPr>
              <w:t>I</w:t>
            </w:r>
            <w:r w:rsidRPr="007B6F78">
              <w:rPr>
                <w:rFonts w:eastAsia="SimSun"/>
                <w:color w:val="000000" w:themeColor="text1"/>
                <w:sz w:val="24"/>
                <w:szCs w:val="24"/>
                <w:lang w:val="en-US" w:eastAsia="zh-CN"/>
              </w:rPr>
              <w:t>V</w:t>
            </w:r>
            <w:r w:rsidRPr="007B6F78">
              <w:rPr>
                <w:rFonts w:eastAsia="SimSun"/>
                <w:color w:val="000000" w:themeColor="text1"/>
                <w:sz w:val="24"/>
                <w:szCs w:val="24"/>
                <w:lang w:eastAsia="zh-CN"/>
              </w:rPr>
              <w:t xml:space="preserve"> класса </w:t>
            </w:r>
            <w:r w:rsidRPr="007B6F78">
              <w:rPr>
                <w:rFonts w:eastAsia="SimSun"/>
                <w:bCs/>
                <w:color w:val="000000" w:themeColor="text1"/>
                <w:sz w:val="24"/>
                <w:szCs w:val="24"/>
                <w:lang w:eastAsia="zh-CN"/>
              </w:rPr>
              <w:t>опасности</w:t>
            </w:r>
            <w:r w:rsidRPr="007B6F78">
              <w:rPr>
                <w:rFonts w:eastAsia="SimSun"/>
                <w:color w:val="000000" w:themeColor="text1"/>
                <w:sz w:val="24"/>
                <w:szCs w:val="24"/>
                <w:lang w:eastAsia="zh-CN"/>
              </w:rPr>
              <w:t xml:space="preserve"> СЗЗ-100 м</w:t>
            </w:r>
          </w:p>
        </w:tc>
      </w:tr>
      <w:tr w:rsidR="000D5835" w:rsidRPr="007B6F78" w14:paraId="14F787CF"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2D962AA7" w14:textId="77777777" w:rsidR="000D5835" w:rsidRPr="007B6F78" w:rsidRDefault="000D5835" w:rsidP="00A31F45">
            <w:pPr>
              <w:widowControl w:val="0"/>
              <w:suppressAutoHyphens/>
              <w:snapToGrid w:val="0"/>
              <w:ind w:firstLine="0"/>
              <w:jc w:val="center"/>
              <w:rPr>
                <w:rFonts w:eastAsia="SimSun"/>
                <w:bCs/>
                <w:color w:val="000000" w:themeColor="text1"/>
                <w:sz w:val="24"/>
                <w:szCs w:val="24"/>
                <w:lang w:eastAsia="zh-CN"/>
              </w:rPr>
            </w:pPr>
            <w:r w:rsidRPr="007B6F78">
              <w:rPr>
                <w:rFonts w:eastAsia="SimSun"/>
                <w:bCs/>
                <w:color w:val="000000" w:themeColor="text1"/>
                <w:sz w:val="24"/>
                <w:szCs w:val="24"/>
                <w:lang w:eastAsia="zh-CN"/>
              </w:rPr>
              <w:t>П-5</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F21FB" w14:textId="77777777" w:rsidR="000D5835" w:rsidRPr="007B6F78" w:rsidRDefault="000D5835" w:rsidP="000D5835">
            <w:pPr>
              <w:suppressAutoHyphens/>
              <w:snapToGrid w:val="0"/>
              <w:ind w:firstLine="632"/>
              <w:jc w:val="center"/>
              <w:rPr>
                <w:rFonts w:eastAsia="SimSun"/>
                <w:bCs/>
                <w:color w:val="000000" w:themeColor="text1"/>
                <w:sz w:val="24"/>
                <w:szCs w:val="24"/>
                <w:lang w:eastAsia="zh-CN"/>
              </w:rPr>
            </w:pPr>
            <w:r w:rsidRPr="007B6F78">
              <w:rPr>
                <w:rFonts w:eastAsia="SimSun"/>
                <w:bCs/>
                <w:color w:val="000000" w:themeColor="text1"/>
                <w:sz w:val="24"/>
                <w:szCs w:val="24"/>
                <w:lang w:eastAsia="zh-CN"/>
              </w:rPr>
              <w:t xml:space="preserve">Зона предприятий, производств и объектов </w:t>
            </w:r>
            <w:r w:rsidRPr="007B6F78">
              <w:rPr>
                <w:rFonts w:eastAsia="SimSun"/>
                <w:color w:val="000000" w:themeColor="text1"/>
                <w:sz w:val="24"/>
                <w:szCs w:val="24"/>
                <w:lang w:val="en-US" w:eastAsia="zh-CN"/>
              </w:rPr>
              <w:t>V</w:t>
            </w:r>
            <w:r w:rsidRPr="007B6F78">
              <w:rPr>
                <w:rFonts w:eastAsia="SimSun"/>
                <w:color w:val="000000" w:themeColor="text1"/>
                <w:sz w:val="24"/>
                <w:szCs w:val="24"/>
                <w:lang w:eastAsia="zh-CN"/>
              </w:rPr>
              <w:t xml:space="preserve"> класса </w:t>
            </w:r>
            <w:r w:rsidRPr="007B6F78">
              <w:rPr>
                <w:rFonts w:eastAsia="SimSun"/>
                <w:bCs/>
                <w:color w:val="000000" w:themeColor="text1"/>
                <w:sz w:val="24"/>
                <w:szCs w:val="24"/>
                <w:lang w:eastAsia="zh-CN"/>
              </w:rPr>
              <w:t xml:space="preserve">опасности             </w:t>
            </w:r>
            <w:r w:rsidRPr="007B6F78">
              <w:rPr>
                <w:rFonts w:eastAsia="SimSun"/>
                <w:color w:val="000000" w:themeColor="text1"/>
                <w:sz w:val="24"/>
                <w:szCs w:val="24"/>
                <w:lang w:eastAsia="zh-CN"/>
              </w:rPr>
              <w:t xml:space="preserve"> СЗЗ-50 м</w:t>
            </w:r>
          </w:p>
        </w:tc>
      </w:tr>
      <w:tr w:rsidR="000D5835" w:rsidRPr="007B6F78" w14:paraId="4F924F4A"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7721B9C8" w14:textId="77777777" w:rsidR="000D5835" w:rsidRPr="007B6F78" w:rsidRDefault="000D5835" w:rsidP="00A31F45">
            <w:pPr>
              <w:widowControl w:val="0"/>
              <w:suppressAutoHyphens/>
              <w:snapToGrid w:val="0"/>
              <w:ind w:firstLine="0"/>
              <w:jc w:val="center"/>
              <w:rPr>
                <w:rFonts w:eastAsia="SimSun"/>
                <w:color w:val="000000" w:themeColor="text1"/>
                <w:sz w:val="24"/>
                <w:szCs w:val="24"/>
                <w:lang w:eastAsia="zh-CN"/>
              </w:rPr>
            </w:pPr>
            <w:r w:rsidRPr="007B6F78">
              <w:rPr>
                <w:rFonts w:eastAsia="SimSun"/>
                <w:bCs/>
                <w:color w:val="000000" w:themeColor="text1"/>
                <w:sz w:val="24"/>
                <w:szCs w:val="24"/>
                <w:lang w:eastAsia="zh-CN"/>
              </w:rPr>
              <w:t>П-Р</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12697" w14:textId="77777777" w:rsidR="000D5835" w:rsidRPr="007B6F78" w:rsidRDefault="000D5835" w:rsidP="000D5835">
            <w:pPr>
              <w:suppressAutoHyphens/>
              <w:snapToGrid w:val="0"/>
              <w:ind w:firstLine="0"/>
              <w:jc w:val="center"/>
              <w:rPr>
                <w:rFonts w:eastAsia="SimSun"/>
                <w:bCs/>
                <w:color w:val="000000" w:themeColor="text1"/>
                <w:sz w:val="24"/>
                <w:szCs w:val="24"/>
                <w:lang w:eastAsia="zh-CN"/>
              </w:rPr>
            </w:pPr>
            <w:r w:rsidRPr="007B6F78">
              <w:rPr>
                <w:rFonts w:eastAsia="SimSun"/>
                <w:color w:val="000000" w:themeColor="text1"/>
                <w:sz w:val="24"/>
                <w:szCs w:val="24"/>
                <w:lang w:eastAsia="zh-CN"/>
              </w:rPr>
              <w:t>Зона развития предприятий, производств и объектов</w:t>
            </w:r>
          </w:p>
        </w:tc>
      </w:tr>
      <w:tr w:rsidR="000D5835" w:rsidRPr="007B6F78" w14:paraId="11C548EC" w14:textId="77777777" w:rsidTr="00F07C54">
        <w:trPr>
          <w:cantSplit/>
        </w:trPr>
        <w:tc>
          <w:tcPr>
            <w:tcW w:w="2268" w:type="dxa"/>
            <w:tcBorders>
              <w:left w:val="single" w:sz="4" w:space="0" w:color="000000"/>
              <w:bottom w:val="single" w:sz="4" w:space="0" w:color="000000"/>
            </w:tcBorders>
            <w:shd w:val="clear" w:color="auto" w:fill="auto"/>
          </w:tcPr>
          <w:p w14:paraId="3AF89AF5" w14:textId="77777777" w:rsidR="000D5835" w:rsidRPr="007B6F78" w:rsidRDefault="000D5835" w:rsidP="00A31F45">
            <w:pPr>
              <w:widowControl w:val="0"/>
              <w:suppressAutoHyphens/>
              <w:snapToGrid w:val="0"/>
              <w:ind w:firstLine="426"/>
              <w:jc w:val="center"/>
              <w:rPr>
                <w:rFonts w:eastAsia="SimSun"/>
                <w:bCs/>
                <w:color w:val="000000" w:themeColor="text1"/>
                <w:sz w:val="24"/>
                <w:szCs w:val="24"/>
                <w:lang w:eastAsia="zh-CN"/>
              </w:rPr>
            </w:pPr>
          </w:p>
        </w:tc>
        <w:tc>
          <w:tcPr>
            <w:tcW w:w="7371" w:type="dxa"/>
            <w:tcBorders>
              <w:left w:val="single" w:sz="4" w:space="0" w:color="000000"/>
              <w:bottom w:val="single" w:sz="4" w:space="0" w:color="000000"/>
              <w:right w:val="single" w:sz="4" w:space="0" w:color="000000"/>
            </w:tcBorders>
            <w:shd w:val="clear" w:color="auto" w:fill="auto"/>
            <w:vAlign w:val="center"/>
          </w:tcPr>
          <w:p w14:paraId="6E5D7102" w14:textId="77777777" w:rsidR="000D5835" w:rsidRPr="007B6F78" w:rsidRDefault="000D5835" w:rsidP="000D5835">
            <w:pPr>
              <w:suppressAutoHyphens/>
              <w:snapToGrid w:val="0"/>
              <w:ind w:firstLine="426"/>
              <w:jc w:val="center"/>
              <w:rPr>
                <w:rFonts w:eastAsia="SimSun"/>
                <w:color w:val="000000" w:themeColor="text1"/>
                <w:sz w:val="24"/>
                <w:szCs w:val="24"/>
                <w:lang w:eastAsia="zh-CN"/>
              </w:rPr>
            </w:pPr>
          </w:p>
        </w:tc>
      </w:tr>
      <w:tr w:rsidR="000D5835" w:rsidRPr="007B6F78" w14:paraId="37C8CF39"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588B4E7D" w14:textId="77777777" w:rsidR="000D5835" w:rsidRPr="007B6F78" w:rsidRDefault="000D5835" w:rsidP="00A31F45">
            <w:pPr>
              <w:widowControl w:val="0"/>
              <w:suppressAutoHyphens/>
              <w:snapToGrid w:val="0"/>
              <w:ind w:firstLine="426"/>
              <w:jc w:val="center"/>
              <w:rPr>
                <w:rFonts w:eastAsia="SimSun"/>
                <w:color w:val="000000" w:themeColor="text1"/>
                <w:sz w:val="24"/>
                <w:szCs w:val="24"/>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734EF98F" w14:textId="77777777" w:rsidR="000D5835" w:rsidRPr="007B6F78" w:rsidRDefault="000D5835" w:rsidP="000D5835">
            <w:pPr>
              <w:suppressAutoHyphens/>
              <w:snapToGrid w:val="0"/>
              <w:ind w:firstLine="0"/>
              <w:jc w:val="center"/>
              <w:rPr>
                <w:rFonts w:eastAsia="SimSun"/>
                <w:b/>
                <w:bCs/>
                <w:color w:val="000000" w:themeColor="text1"/>
                <w:sz w:val="24"/>
                <w:szCs w:val="24"/>
                <w:lang w:eastAsia="zh-CN"/>
              </w:rPr>
            </w:pPr>
            <w:r w:rsidRPr="007B6F78">
              <w:rPr>
                <w:rFonts w:eastAsia="SimSun"/>
                <w:b/>
                <w:bCs/>
                <w:color w:val="000000" w:themeColor="text1"/>
                <w:sz w:val="24"/>
                <w:szCs w:val="24"/>
                <w:lang w:eastAsia="zh-CN"/>
              </w:rPr>
              <w:t>ЗОНЫ ИНЖЕНЕРНОЙ И ТРАНСПОРТНОЙ ИНФРАСТРУКТУР</w:t>
            </w:r>
          </w:p>
        </w:tc>
      </w:tr>
      <w:tr w:rsidR="000D5835" w:rsidRPr="007B6F78" w14:paraId="6CB03750"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2DC28351" w14:textId="77777777" w:rsidR="000D5835" w:rsidRPr="007B6F78" w:rsidRDefault="000D5835" w:rsidP="00A31F45">
            <w:pPr>
              <w:widowControl w:val="0"/>
              <w:suppressAutoHyphens/>
              <w:snapToGrid w:val="0"/>
              <w:ind w:firstLine="0"/>
              <w:jc w:val="center"/>
              <w:rPr>
                <w:rFonts w:eastAsia="SimSun"/>
                <w:bCs/>
                <w:color w:val="000000" w:themeColor="text1"/>
                <w:sz w:val="24"/>
                <w:szCs w:val="24"/>
                <w:lang w:eastAsia="zh-CN"/>
              </w:rPr>
            </w:pPr>
            <w:r w:rsidRPr="007B6F78">
              <w:rPr>
                <w:rFonts w:eastAsia="SimSun"/>
                <w:bCs/>
                <w:color w:val="000000" w:themeColor="text1"/>
                <w:sz w:val="24"/>
                <w:szCs w:val="24"/>
                <w:lang w:eastAsia="zh-CN"/>
              </w:rPr>
              <w:t>ИТ-1</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1A348A74" w14:textId="77777777" w:rsidR="000D5835" w:rsidRPr="007B6F78" w:rsidRDefault="000D5835" w:rsidP="000D5835">
            <w:pPr>
              <w:widowControl w:val="0"/>
              <w:suppressAutoHyphens/>
              <w:snapToGrid w:val="0"/>
              <w:ind w:firstLine="0"/>
              <w:jc w:val="center"/>
              <w:rPr>
                <w:rFonts w:eastAsia="SimSun"/>
                <w:color w:val="000000" w:themeColor="text1"/>
                <w:sz w:val="24"/>
                <w:szCs w:val="24"/>
                <w:lang w:eastAsia="zh-CN"/>
              </w:rPr>
            </w:pPr>
            <w:r w:rsidRPr="007B6F78">
              <w:rPr>
                <w:rFonts w:eastAsia="SimSun"/>
                <w:bCs/>
                <w:color w:val="000000" w:themeColor="text1"/>
                <w:sz w:val="24"/>
                <w:szCs w:val="24"/>
                <w:lang w:eastAsia="zh-CN"/>
              </w:rPr>
              <w:t>Зона инженерной инфраструктуры</w:t>
            </w:r>
          </w:p>
        </w:tc>
      </w:tr>
      <w:tr w:rsidR="000D5835" w:rsidRPr="007B6F78" w14:paraId="5320409E"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3F46FA97" w14:textId="77777777" w:rsidR="000D5835" w:rsidRPr="007B6F78" w:rsidRDefault="000D5835" w:rsidP="00A31F45">
            <w:pPr>
              <w:widowControl w:val="0"/>
              <w:suppressAutoHyphens/>
              <w:snapToGrid w:val="0"/>
              <w:ind w:firstLine="0"/>
              <w:jc w:val="center"/>
              <w:rPr>
                <w:rFonts w:eastAsia="SimSun"/>
                <w:bCs/>
                <w:color w:val="000000" w:themeColor="text1"/>
                <w:sz w:val="24"/>
                <w:szCs w:val="24"/>
                <w:lang w:eastAsia="zh-CN"/>
              </w:rPr>
            </w:pPr>
            <w:r w:rsidRPr="007B6F78">
              <w:rPr>
                <w:rFonts w:eastAsia="SimSun"/>
                <w:color w:val="000000" w:themeColor="text1"/>
                <w:sz w:val="24"/>
                <w:szCs w:val="24"/>
                <w:lang w:eastAsia="zh-CN"/>
              </w:rPr>
              <w:t>ИТ-2</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21083685" w14:textId="77777777" w:rsidR="000D5835" w:rsidRPr="007B6F78" w:rsidRDefault="000D5835" w:rsidP="000D5835">
            <w:pPr>
              <w:widowControl w:val="0"/>
              <w:suppressAutoHyphens/>
              <w:snapToGrid w:val="0"/>
              <w:ind w:firstLine="0"/>
              <w:jc w:val="center"/>
              <w:rPr>
                <w:rFonts w:eastAsia="SimSun"/>
                <w:color w:val="000000" w:themeColor="text1"/>
                <w:sz w:val="24"/>
                <w:szCs w:val="24"/>
                <w:lang w:eastAsia="zh-CN"/>
              </w:rPr>
            </w:pPr>
            <w:r w:rsidRPr="007B6F78">
              <w:rPr>
                <w:rFonts w:eastAsia="SimSun"/>
                <w:bCs/>
                <w:color w:val="000000" w:themeColor="text1"/>
                <w:sz w:val="24"/>
                <w:szCs w:val="24"/>
                <w:lang w:eastAsia="zh-CN"/>
              </w:rPr>
              <w:t>Зона транспортной инфраструктуры</w:t>
            </w:r>
          </w:p>
        </w:tc>
      </w:tr>
      <w:tr w:rsidR="000D5835" w:rsidRPr="007B6F78" w14:paraId="643D84CB"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175BBF00" w14:textId="77777777" w:rsidR="000D5835" w:rsidRPr="007B6F78" w:rsidRDefault="000D5835" w:rsidP="00F07C54">
            <w:pPr>
              <w:widowControl w:val="0"/>
              <w:suppressAutoHyphens/>
              <w:snapToGrid w:val="0"/>
              <w:ind w:firstLine="426"/>
              <w:jc w:val="center"/>
              <w:rPr>
                <w:rFonts w:eastAsia="SimSun"/>
                <w:color w:val="000000" w:themeColor="text1"/>
                <w:sz w:val="24"/>
                <w:szCs w:val="24"/>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35BB0F0F" w14:textId="77777777" w:rsidR="000D5835" w:rsidRPr="007B6F78" w:rsidRDefault="000D5835" w:rsidP="000D5835">
            <w:pPr>
              <w:suppressAutoHyphens/>
              <w:snapToGrid w:val="0"/>
              <w:ind w:firstLine="0"/>
              <w:jc w:val="center"/>
              <w:rPr>
                <w:rFonts w:eastAsia="SimSun"/>
                <w:b/>
                <w:color w:val="000000" w:themeColor="text1"/>
                <w:sz w:val="24"/>
                <w:szCs w:val="24"/>
                <w:lang w:eastAsia="zh-CN"/>
              </w:rPr>
            </w:pPr>
            <w:r w:rsidRPr="007B6F78">
              <w:rPr>
                <w:rFonts w:eastAsia="SimSun"/>
                <w:b/>
                <w:bCs/>
                <w:color w:val="000000" w:themeColor="text1"/>
                <w:sz w:val="24"/>
                <w:szCs w:val="24"/>
                <w:lang w:eastAsia="zh-CN"/>
              </w:rPr>
              <w:t>ЗОНЫ СЕЛЬСКОХОЗЯЙСТВЕННОГО ИСПОЛЬЗОВАНИЯ</w:t>
            </w:r>
          </w:p>
        </w:tc>
      </w:tr>
      <w:tr w:rsidR="000D5835" w:rsidRPr="007B6F78" w14:paraId="302974C5"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271C517D" w14:textId="77777777" w:rsidR="000D5835" w:rsidRPr="007B6F78" w:rsidRDefault="000D5835" w:rsidP="00F07C54">
            <w:pPr>
              <w:widowControl w:val="0"/>
              <w:suppressAutoHyphens/>
              <w:snapToGrid w:val="0"/>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СХ-1</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046EF7EA" w14:textId="77777777" w:rsidR="000D5835" w:rsidRPr="007B6F78" w:rsidRDefault="000D5835" w:rsidP="000D5835">
            <w:pPr>
              <w:suppressAutoHyphens/>
              <w:snapToGrid w:val="0"/>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Зона сельскохозяйственных угодий</w:t>
            </w:r>
          </w:p>
        </w:tc>
      </w:tr>
      <w:tr w:rsidR="000D5835" w:rsidRPr="007B6F78" w14:paraId="3E28CC07"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41717C36" w14:textId="77777777" w:rsidR="000D5835" w:rsidRPr="007B6F78" w:rsidRDefault="000D5835" w:rsidP="00F07C54">
            <w:pPr>
              <w:widowControl w:val="0"/>
              <w:suppressAutoHyphens/>
              <w:snapToGrid w:val="0"/>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СХ-2</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39B70ADE" w14:textId="77777777" w:rsidR="000D5835" w:rsidRPr="007B6F78" w:rsidRDefault="000D5835" w:rsidP="000D5835">
            <w:pPr>
              <w:suppressAutoHyphens/>
              <w:snapToGrid w:val="0"/>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Зона объектов сельскохозяйственного назначения</w:t>
            </w:r>
          </w:p>
        </w:tc>
      </w:tr>
      <w:tr w:rsidR="000D5835" w:rsidRPr="007B6F78" w14:paraId="6249E544"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3E27F92B" w14:textId="77777777" w:rsidR="000D5835" w:rsidRPr="007B6F78" w:rsidRDefault="000D5835" w:rsidP="00F07C54">
            <w:pPr>
              <w:widowControl w:val="0"/>
              <w:suppressAutoHyphens/>
              <w:snapToGrid w:val="0"/>
              <w:ind w:firstLine="426"/>
              <w:jc w:val="center"/>
              <w:rPr>
                <w:rFonts w:eastAsia="SimSun"/>
                <w:color w:val="000000" w:themeColor="text1"/>
                <w:sz w:val="24"/>
                <w:szCs w:val="24"/>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1E8EAB2F" w14:textId="77777777" w:rsidR="000D5835" w:rsidRPr="007B6F78" w:rsidRDefault="000D5835" w:rsidP="000D5835">
            <w:pPr>
              <w:suppressAutoHyphens/>
              <w:snapToGrid w:val="0"/>
              <w:ind w:firstLine="426"/>
              <w:jc w:val="center"/>
              <w:rPr>
                <w:rFonts w:eastAsia="SimSun"/>
                <w:b/>
                <w:color w:val="000000" w:themeColor="text1"/>
                <w:sz w:val="24"/>
                <w:szCs w:val="24"/>
                <w:lang w:eastAsia="zh-CN"/>
              </w:rPr>
            </w:pPr>
          </w:p>
        </w:tc>
      </w:tr>
      <w:tr w:rsidR="000D5835" w:rsidRPr="007B6F78" w14:paraId="019FFC3E"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47ED4E93" w14:textId="77777777" w:rsidR="000D5835" w:rsidRPr="007B6F78" w:rsidRDefault="000D5835" w:rsidP="00F07C54">
            <w:pPr>
              <w:widowControl w:val="0"/>
              <w:suppressAutoHyphens/>
              <w:snapToGrid w:val="0"/>
              <w:ind w:firstLine="426"/>
              <w:jc w:val="center"/>
              <w:rPr>
                <w:rFonts w:eastAsia="SimSun"/>
                <w:bCs/>
                <w:color w:val="000000" w:themeColor="text1"/>
                <w:sz w:val="24"/>
                <w:szCs w:val="24"/>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75EC3451" w14:textId="77777777" w:rsidR="000D5835" w:rsidRPr="007B6F78" w:rsidRDefault="000D5835" w:rsidP="000D5835">
            <w:pPr>
              <w:suppressAutoHyphens/>
              <w:snapToGrid w:val="0"/>
              <w:ind w:firstLine="0"/>
              <w:jc w:val="center"/>
              <w:rPr>
                <w:rFonts w:eastAsia="SimSun"/>
                <w:b/>
                <w:color w:val="000000" w:themeColor="text1"/>
                <w:sz w:val="24"/>
                <w:szCs w:val="24"/>
                <w:lang w:eastAsia="zh-CN"/>
              </w:rPr>
            </w:pPr>
            <w:r w:rsidRPr="007B6F78">
              <w:rPr>
                <w:rFonts w:eastAsia="SimSun"/>
                <w:b/>
                <w:bCs/>
                <w:color w:val="000000" w:themeColor="text1"/>
                <w:sz w:val="24"/>
                <w:szCs w:val="24"/>
                <w:lang w:eastAsia="zh-CN"/>
              </w:rPr>
              <w:t>ЗОНЫ РЕКРЕАЦИОННОГО НАЗНАЧЕНИЯ</w:t>
            </w:r>
          </w:p>
        </w:tc>
      </w:tr>
      <w:tr w:rsidR="000D5835" w:rsidRPr="007B6F78" w14:paraId="32ED005B"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719C90E4" w14:textId="77777777" w:rsidR="000D5835" w:rsidRPr="007B6F78" w:rsidRDefault="000D5835" w:rsidP="00F07C54">
            <w:pPr>
              <w:widowControl w:val="0"/>
              <w:suppressAutoHyphens/>
              <w:snapToGrid w:val="0"/>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Р-О</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F67C7" w14:textId="77777777" w:rsidR="000D5835" w:rsidRPr="007B6F78" w:rsidRDefault="000D5835" w:rsidP="000D5835">
            <w:pPr>
              <w:suppressAutoHyphens/>
              <w:snapToGrid w:val="0"/>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Зона озелененных пространств рекреационного назначения</w:t>
            </w:r>
          </w:p>
        </w:tc>
      </w:tr>
      <w:tr w:rsidR="000D5835" w:rsidRPr="007B6F78" w14:paraId="4D48019F"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49336C57" w14:textId="77777777" w:rsidR="000D5835" w:rsidRPr="007B6F78" w:rsidRDefault="000D5835" w:rsidP="00F07C54">
            <w:pPr>
              <w:widowControl w:val="0"/>
              <w:suppressAutoHyphens/>
              <w:snapToGrid w:val="0"/>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Р-1</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D011CE" w14:textId="77777777" w:rsidR="000D5835" w:rsidRPr="007B6F78" w:rsidRDefault="000D5835" w:rsidP="000D5835">
            <w:pPr>
              <w:suppressAutoHyphens/>
              <w:snapToGrid w:val="0"/>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Зона рекреационного назначения</w:t>
            </w:r>
          </w:p>
        </w:tc>
      </w:tr>
      <w:tr w:rsidR="000D5835" w:rsidRPr="007B6F78" w14:paraId="3BCBBB9D"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5E731F48" w14:textId="77777777" w:rsidR="000D5835" w:rsidRPr="007B6F78" w:rsidRDefault="000D5835" w:rsidP="00F07C54">
            <w:pPr>
              <w:widowControl w:val="0"/>
              <w:suppressAutoHyphens/>
              <w:snapToGrid w:val="0"/>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Р-ТОС</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83E3ED" w14:textId="77777777" w:rsidR="000D5835" w:rsidRPr="007B6F78" w:rsidRDefault="000D5835" w:rsidP="000D5835">
            <w:pPr>
              <w:suppressAutoHyphens/>
              <w:snapToGrid w:val="0"/>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Зона объектов туризма, отдыха и спорта</w:t>
            </w:r>
          </w:p>
        </w:tc>
      </w:tr>
      <w:tr w:rsidR="000D5835" w:rsidRPr="007B6F78" w14:paraId="2849CBF8"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11E93893" w14:textId="77777777" w:rsidR="000D5835" w:rsidRPr="007B6F78" w:rsidRDefault="000D5835" w:rsidP="00F07C54">
            <w:pPr>
              <w:widowControl w:val="0"/>
              <w:suppressAutoHyphens/>
              <w:snapToGrid w:val="0"/>
              <w:ind w:firstLine="426"/>
              <w:jc w:val="center"/>
              <w:rPr>
                <w:rFonts w:eastAsia="SimSun"/>
                <w:color w:val="000000" w:themeColor="text1"/>
                <w:sz w:val="24"/>
                <w:szCs w:val="24"/>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3B2C29BB" w14:textId="77777777" w:rsidR="000D5835" w:rsidRPr="007B6F78" w:rsidRDefault="000D5835" w:rsidP="000D5835">
            <w:pPr>
              <w:suppressAutoHyphens/>
              <w:snapToGrid w:val="0"/>
              <w:ind w:firstLine="426"/>
              <w:jc w:val="center"/>
              <w:rPr>
                <w:rFonts w:eastAsia="SimSun"/>
                <w:color w:val="000000" w:themeColor="text1"/>
                <w:sz w:val="24"/>
                <w:szCs w:val="24"/>
                <w:lang w:eastAsia="zh-CN"/>
              </w:rPr>
            </w:pPr>
          </w:p>
        </w:tc>
      </w:tr>
      <w:tr w:rsidR="000D5835" w:rsidRPr="007B6F78" w14:paraId="7528D6EE"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3222A530" w14:textId="77777777" w:rsidR="000D5835" w:rsidRPr="007B6F78" w:rsidRDefault="000D5835" w:rsidP="00F07C54">
            <w:pPr>
              <w:widowControl w:val="0"/>
              <w:suppressAutoHyphens/>
              <w:snapToGrid w:val="0"/>
              <w:ind w:firstLine="426"/>
              <w:jc w:val="center"/>
              <w:rPr>
                <w:rFonts w:eastAsia="SimSun"/>
                <w:color w:val="000000" w:themeColor="text1"/>
                <w:sz w:val="24"/>
                <w:szCs w:val="24"/>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7627EFD6" w14:textId="77777777" w:rsidR="000D5835" w:rsidRPr="007B6F78" w:rsidRDefault="000D5835" w:rsidP="000D5835">
            <w:pPr>
              <w:widowControl w:val="0"/>
              <w:suppressAutoHyphens/>
              <w:snapToGrid w:val="0"/>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З</w:t>
            </w:r>
            <w:r w:rsidRPr="007B6F78">
              <w:rPr>
                <w:rFonts w:eastAsia="SimSun"/>
                <w:b/>
                <w:color w:val="000000" w:themeColor="text1"/>
                <w:sz w:val="24"/>
                <w:szCs w:val="24"/>
                <w:lang w:eastAsia="ru-RU"/>
              </w:rPr>
              <w:t>ОН</w:t>
            </w:r>
            <w:r w:rsidRPr="007B6F78">
              <w:rPr>
                <w:rFonts w:eastAsia="SimSun"/>
                <w:b/>
                <w:color w:val="000000" w:themeColor="text1"/>
                <w:sz w:val="24"/>
                <w:szCs w:val="24"/>
                <w:lang w:eastAsia="zh-CN"/>
              </w:rPr>
              <w:t>Ы</w:t>
            </w:r>
            <w:r w:rsidRPr="007B6F78">
              <w:rPr>
                <w:rFonts w:eastAsia="SimSun"/>
                <w:b/>
                <w:color w:val="000000" w:themeColor="text1"/>
                <w:sz w:val="24"/>
                <w:szCs w:val="24"/>
                <w:lang w:eastAsia="ru-RU"/>
              </w:rPr>
              <w:t xml:space="preserve"> СПЕЦИАЛЬНОГО НАЗНАЧЕНИЯ</w:t>
            </w:r>
          </w:p>
        </w:tc>
      </w:tr>
      <w:tr w:rsidR="000D5835" w:rsidRPr="007B6F78" w14:paraId="35910E48"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3ACA61C5" w14:textId="77777777" w:rsidR="000D5835" w:rsidRPr="007B6F78" w:rsidRDefault="000D5835" w:rsidP="00F07C54">
            <w:pPr>
              <w:widowControl w:val="0"/>
              <w:suppressAutoHyphens/>
              <w:snapToGrid w:val="0"/>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СН-1</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01159F68" w14:textId="77777777" w:rsidR="000D5835" w:rsidRPr="007B6F78" w:rsidRDefault="000D5835" w:rsidP="000D5835">
            <w:pPr>
              <w:widowControl w:val="0"/>
              <w:suppressAutoHyphens/>
              <w:snapToGrid w:val="0"/>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Зона кладбищ</w:t>
            </w:r>
          </w:p>
        </w:tc>
      </w:tr>
      <w:tr w:rsidR="000D5835" w:rsidRPr="007B6F78" w14:paraId="40C04A94" w14:textId="77777777" w:rsidTr="00F07C54">
        <w:tc>
          <w:tcPr>
            <w:tcW w:w="2268" w:type="dxa"/>
            <w:tcBorders>
              <w:left w:val="single" w:sz="4" w:space="0" w:color="000000"/>
              <w:bottom w:val="single" w:sz="4" w:space="0" w:color="000000"/>
            </w:tcBorders>
            <w:shd w:val="clear" w:color="auto" w:fill="auto"/>
          </w:tcPr>
          <w:p w14:paraId="18DDAE29" w14:textId="77777777" w:rsidR="000D5835" w:rsidRPr="007B6F78" w:rsidRDefault="000D5835" w:rsidP="00F07C54">
            <w:pPr>
              <w:widowControl w:val="0"/>
              <w:suppressAutoHyphens/>
              <w:snapToGrid w:val="0"/>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СН-2</w:t>
            </w:r>
          </w:p>
        </w:tc>
        <w:tc>
          <w:tcPr>
            <w:tcW w:w="7371" w:type="dxa"/>
            <w:tcBorders>
              <w:left w:val="single" w:sz="4" w:space="0" w:color="000000"/>
              <w:bottom w:val="single" w:sz="4" w:space="0" w:color="000000"/>
              <w:right w:val="single" w:sz="4" w:space="0" w:color="000000"/>
            </w:tcBorders>
            <w:shd w:val="clear" w:color="auto" w:fill="auto"/>
          </w:tcPr>
          <w:p w14:paraId="0B6F1D36" w14:textId="77777777" w:rsidR="000D5835" w:rsidRPr="007B6F78" w:rsidRDefault="000D5835" w:rsidP="000D5835">
            <w:pPr>
              <w:widowControl w:val="0"/>
              <w:suppressAutoHyphens/>
              <w:snapToGrid w:val="0"/>
              <w:ind w:firstLine="0"/>
              <w:jc w:val="center"/>
              <w:rPr>
                <w:rFonts w:eastAsia="SimSun"/>
                <w:bCs/>
                <w:caps/>
                <w:color w:val="000000" w:themeColor="text1"/>
                <w:sz w:val="24"/>
                <w:szCs w:val="24"/>
                <w:lang w:eastAsia="zh-CN"/>
              </w:rPr>
            </w:pPr>
            <w:r w:rsidRPr="007B6F78">
              <w:rPr>
                <w:rFonts w:eastAsia="SimSun"/>
                <w:color w:val="000000" w:themeColor="text1"/>
                <w:sz w:val="24"/>
                <w:szCs w:val="24"/>
                <w:lang w:eastAsia="zh-CN"/>
              </w:rPr>
              <w:t>Зона объектов размещения отходов потребления</w:t>
            </w:r>
          </w:p>
        </w:tc>
      </w:tr>
      <w:tr w:rsidR="000D5835" w:rsidRPr="007B6F78" w14:paraId="288DD652" w14:textId="77777777" w:rsidTr="00F07C54">
        <w:tc>
          <w:tcPr>
            <w:tcW w:w="2268" w:type="dxa"/>
            <w:tcBorders>
              <w:top w:val="single" w:sz="4" w:space="0" w:color="000000"/>
              <w:left w:val="single" w:sz="4" w:space="0" w:color="000000"/>
              <w:bottom w:val="single" w:sz="4" w:space="0" w:color="000000"/>
            </w:tcBorders>
            <w:shd w:val="clear" w:color="auto" w:fill="auto"/>
          </w:tcPr>
          <w:p w14:paraId="2BF9DED1" w14:textId="77777777" w:rsidR="000D5835" w:rsidRPr="007B6F78" w:rsidRDefault="000D5835" w:rsidP="00F07C54">
            <w:pPr>
              <w:widowControl w:val="0"/>
              <w:suppressAutoHyphens/>
              <w:snapToGrid w:val="0"/>
              <w:ind w:firstLine="426"/>
              <w:jc w:val="center"/>
              <w:rPr>
                <w:rFonts w:eastAsia="SimSun"/>
                <w:bCs/>
                <w:caps/>
                <w:color w:val="000000" w:themeColor="text1"/>
                <w:sz w:val="24"/>
                <w:szCs w:val="24"/>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2BE5C39B" w14:textId="77777777" w:rsidR="000D5835" w:rsidRPr="007B6F78" w:rsidRDefault="000D5835" w:rsidP="000D5835">
            <w:pPr>
              <w:widowControl w:val="0"/>
              <w:suppressAutoHyphens/>
              <w:snapToGrid w:val="0"/>
              <w:ind w:firstLine="426"/>
              <w:jc w:val="center"/>
              <w:rPr>
                <w:rFonts w:eastAsia="SimSun"/>
                <w:bCs/>
                <w:color w:val="000000" w:themeColor="text1"/>
                <w:sz w:val="24"/>
                <w:szCs w:val="24"/>
                <w:lang w:eastAsia="zh-CN"/>
              </w:rPr>
            </w:pPr>
          </w:p>
        </w:tc>
      </w:tr>
      <w:tr w:rsidR="000D5835" w:rsidRPr="007B6F78" w14:paraId="041B6AFA" w14:textId="77777777" w:rsidTr="00F07C54">
        <w:tc>
          <w:tcPr>
            <w:tcW w:w="2268" w:type="dxa"/>
            <w:tcBorders>
              <w:top w:val="single" w:sz="4" w:space="0" w:color="000000"/>
              <w:left w:val="single" w:sz="4" w:space="0" w:color="000000"/>
              <w:bottom w:val="single" w:sz="4" w:space="0" w:color="000000"/>
            </w:tcBorders>
            <w:shd w:val="clear" w:color="auto" w:fill="auto"/>
          </w:tcPr>
          <w:p w14:paraId="6463C66D" w14:textId="77777777" w:rsidR="000D5835" w:rsidRPr="007B6F78" w:rsidRDefault="000D5835" w:rsidP="00F07C54">
            <w:pPr>
              <w:widowControl w:val="0"/>
              <w:suppressAutoHyphens/>
              <w:snapToGrid w:val="0"/>
              <w:ind w:firstLine="426"/>
              <w:jc w:val="center"/>
              <w:rPr>
                <w:rFonts w:eastAsia="SimSun"/>
                <w:bCs/>
                <w:caps/>
                <w:color w:val="000000" w:themeColor="text1"/>
                <w:sz w:val="24"/>
                <w:szCs w:val="24"/>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62C03E1B" w14:textId="77777777" w:rsidR="000D5835" w:rsidRPr="007B6F78" w:rsidRDefault="000D5835" w:rsidP="000D5835">
            <w:pPr>
              <w:widowControl w:val="0"/>
              <w:suppressAutoHyphens/>
              <w:snapToGrid w:val="0"/>
              <w:ind w:firstLine="0"/>
              <w:jc w:val="center"/>
              <w:rPr>
                <w:rFonts w:eastAsia="SimSun"/>
                <w:b/>
                <w:bCs/>
                <w:color w:val="000000" w:themeColor="text1"/>
                <w:sz w:val="24"/>
                <w:szCs w:val="24"/>
                <w:lang w:eastAsia="zh-CN"/>
              </w:rPr>
            </w:pPr>
            <w:r w:rsidRPr="007B6F78">
              <w:rPr>
                <w:rFonts w:eastAsia="SimSun"/>
                <w:b/>
                <w:bCs/>
                <w:color w:val="000000" w:themeColor="text1"/>
                <w:sz w:val="24"/>
                <w:szCs w:val="24"/>
                <w:lang w:eastAsia="zh-CN"/>
              </w:rPr>
              <w:t>ИНЫЕ ВИДЫ ТЕРРИТОРИАЛЬНЫХ ЗОН</w:t>
            </w:r>
          </w:p>
        </w:tc>
      </w:tr>
      <w:tr w:rsidR="000D5835" w:rsidRPr="007B6F78" w14:paraId="3AF33405" w14:textId="77777777" w:rsidTr="00F07C54">
        <w:tc>
          <w:tcPr>
            <w:tcW w:w="2268" w:type="dxa"/>
            <w:tcBorders>
              <w:top w:val="single" w:sz="4" w:space="0" w:color="000000"/>
              <w:left w:val="single" w:sz="4" w:space="0" w:color="000000"/>
              <w:bottom w:val="single" w:sz="4" w:space="0" w:color="000000"/>
            </w:tcBorders>
            <w:shd w:val="clear" w:color="auto" w:fill="auto"/>
            <w:vAlign w:val="bottom"/>
          </w:tcPr>
          <w:p w14:paraId="2AE3B224" w14:textId="77777777" w:rsidR="000D5835" w:rsidRPr="007B6F78" w:rsidRDefault="000D5835" w:rsidP="00F07C54">
            <w:pPr>
              <w:widowControl w:val="0"/>
              <w:suppressAutoHyphens/>
              <w:snapToGrid w:val="0"/>
              <w:ind w:firstLine="0"/>
              <w:jc w:val="center"/>
              <w:rPr>
                <w:rFonts w:eastAsia="SimSun"/>
                <w:bCs/>
                <w:color w:val="000000" w:themeColor="text1"/>
                <w:sz w:val="24"/>
                <w:szCs w:val="24"/>
                <w:lang w:eastAsia="zh-CN"/>
              </w:rPr>
            </w:pPr>
            <w:r w:rsidRPr="007B6F78">
              <w:rPr>
                <w:rFonts w:eastAsia="SimSun"/>
                <w:bCs/>
                <w:color w:val="000000" w:themeColor="text1"/>
                <w:sz w:val="24"/>
                <w:szCs w:val="24"/>
                <w:lang w:eastAsia="zh-CN"/>
              </w:rPr>
              <w:t>ИВ-1</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7C35E731" w14:textId="77777777" w:rsidR="000D5835" w:rsidRPr="007B6F78" w:rsidRDefault="000D5835" w:rsidP="000D5835">
            <w:pPr>
              <w:widowControl w:val="0"/>
              <w:suppressAutoHyphens/>
              <w:snapToGrid w:val="0"/>
              <w:ind w:firstLine="0"/>
              <w:jc w:val="center"/>
              <w:rPr>
                <w:rFonts w:eastAsia="SimSun"/>
                <w:bCs/>
                <w:color w:val="000000" w:themeColor="text1"/>
                <w:sz w:val="24"/>
                <w:szCs w:val="24"/>
                <w:lang w:eastAsia="zh-CN"/>
              </w:rPr>
            </w:pPr>
            <w:r w:rsidRPr="007B6F78">
              <w:rPr>
                <w:rFonts w:eastAsia="SimSun"/>
                <w:bCs/>
                <w:color w:val="000000" w:themeColor="text1"/>
                <w:sz w:val="24"/>
                <w:szCs w:val="24"/>
                <w:lang w:eastAsia="zh-CN"/>
              </w:rPr>
              <w:t>Зона озеленения специального назначения</w:t>
            </w:r>
          </w:p>
        </w:tc>
      </w:tr>
    </w:tbl>
    <w:p w14:paraId="1F1F68FA" w14:textId="77777777" w:rsidR="000D5835" w:rsidRPr="007B6F78" w:rsidRDefault="000D5835" w:rsidP="000D5835">
      <w:pPr>
        <w:suppressAutoHyphens/>
        <w:ind w:firstLine="426"/>
        <w:jc w:val="left"/>
        <w:rPr>
          <w:rFonts w:eastAsia="Times New Roman"/>
          <w:color w:val="000000" w:themeColor="text1"/>
          <w:lang w:eastAsia="zh-CN"/>
        </w:rPr>
      </w:pPr>
    </w:p>
    <w:p w14:paraId="130B0B66" w14:textId="77777777" w:rsidR="000D5835" w:rsidRPr="007B6F78" w:rsidRDefault="000D5835" w:rsidP="000D5835">
      <w:pPr>
        <w:suppressAutoHyphens/>
        <w:ind w:firstLine="426"/>
        <w:jc w:val="center"/>
        <w:rPr>
          <w:rFonts w:eastAsia="SimSun"/>
          <w:b/>
          <w:bCs/>
          <w:color w:val="000000" w:themeColor="text1"/>
          <w:sz w:val="27"/>
          <w:szCs w:val="27"/>
          <w:lang w:eastAsia="zh-CN"/>
        </w:rPr>
      </w:pPr>
    </w:p>
    <w:p w14:paraId="29C113F5" w14:textId="77777777" w:rsidR="000D5835" w:rsidRPr="007B6F78" w:rsidRDefault="000D5835"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6F2777EA" w14:textId="77777777" w:rsidR="000D5835" w:rsidRPr="007B6F78" w:rsidRDefault="000D5835"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58304B03" w14:textId="77777777" w:rsidR="000D5835" w:rsidRPr="007B6F78" w:rsidRDefault="000D5835"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4FBA876F" w14:textId="77777777" w:rsidR="000D5835" w:rsidRPr="007B6F78" w:rsidRDefault="000D5835"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41EA82E4" w14:textId="77777777" w:rsidR="000D5835" w:rsidRPr="007B6F78" w:rsidRDefault="000D5835"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5CAC4F4D" w14:textId="77777777" w:rsidR="000D5835" w:rsidRPr="007B6F78" w:rsidRDefault="000D5835"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596B1B15" w14:textId="77777777" w:rsidR="000D5835" w:rsidRPr="007B6F78" w:rsidRDefault="000D5835"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7CFAD3DC" w14:textId="77777777" w:rsidR="000D5835" w:rsidRPr="007B6F78" w:rsidRDefault="000D5835"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3D9E99F4" w14:textId="77777777" w:rsidR="000D5835" w:rsidRPr="007B6F78" w:rsidRDefault="000D5835"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08850960" w14:textId="77777777" w:rsidR="000D5835" w:rsidRPr="007B6F78" w:rsidRDefault="000D5835"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72C55248" w14:textId="77777777" w:rsidR="000D5835" w:rsidRPr="007B6F78" w:rsidRDefault="000D5835"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16F28D05" w14:textId="77777777" w:rsidR="000D5835" w:rsidRPr="007B6F78" w:rsidRDefault="000D5835"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7218ABD7" w14:textId="77777777" w:rsidR="000D5835" w:rsidRPr="007B6F78" w:rsidRDefault="000D5835"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37854BB2" w14:textId="77777777" w:rsidR="000D5835" w:rsidRPr="007B6F78" w:rsidRDefault="000D5835"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0FB5B76B" w14:textId="77777777" w:rsidR="000D5835" w:rsidRPr="007B6F78" w:rsidRDefault="000D5835"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494A4FD9" w14:textId="77777777" w:rsidR="000D5835" w:rsidRPr="007B6F78" w:rsidRDefault="000D5835"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42E618B7" w14:textId="77777777" w:rsidR="000D5835" w:rsidRPr="007B6F78" w:rsidRDefault="000D5835"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104EF901" w14:textId="3EF31D66" w:rsidR="000D5835" w:rsidRPr="007B6F78" w:rsidRDefault="000D5835"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0FBB9DF6" w14:textId="1CAF261B" w:rsidR="007B2B05" w:rsidRPr="007B6F78" w:rsidRDefault="007B2B05"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065590BC" w14:textId="2A1EEBC0" w:rsidR="003559F3" w:rsidRPr="007B6F78" w:rsidRDefault="003559F3"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47E3C11C" w14:textId="77777777" w:rsidR="00D45707" w:rsidRPr="007B6F78" w:rsidRDefault="00D45707" w:rsidP="000D5835">
      <w:pPr>
        <w:ind w:firstLine="0"/>
        <w:jc w:val="center"/>
        <w:rPr>
          <w:b/>
          <w:bCs/>
          <w:color w:val="000000" w:themeColor="text1"/>
          <w:sz w:val="27"/>
          <w:szCs w:val="27"/>
        </w:rPr>
      </w:pPr>
      <w:r w:rsidRPr="007B6F78">
        <w:rPr>
          <w:b/>
          <w:bCs/>
          <w:color w:val="000000" w:themeColor="text1"/>
          <w:sz w:val="27"/>
          <w:szCs w:val="27"/>
        </w:rPr>
        <w:lastRenderedPageBreak/>
        <w:t>Статья 40. Виды разрешенного использования земельных участков                               и объектов капитального строительства</w:t>
      </w:r>
    </w:p>
    <w:p w14:paraId="07741D8D" w14:textId="77777777" w:rsidR="00D45707" w:rsidRPr="007B6F78" w:rsidRDefault="00D45707" w:rsidP="00D45707">
      <w:pPr>
        <w:ind w:firstLine="0"/>
        <w:jc w:val="center"/>
        <w:rPr>
          <w:b/>
          <w:bCs/>
          <w:color w:val="000000" w:themeColor="text1"/>
        </w:rPr>
      </w:pPr>
    </w:p>
    <w:tbl>
      <w:tblPr>
        <w:tblW w:w="9647" w:type="dxa"/>
        <w:shd w:val="clear" w:color="auto" w:fill="FFFFFF"/>
        <w:tblLayout w:type="fixed"/>
        <w:tblCellMar>
          <w:left w:w="0" w:type="dxa"/>
          <w:right w:w="0" w:type="dxa"/>
        </w:tblCellMar>
        <w:tblLook w:val="04A0" w:firstRow="1" w:lastRow="0" w:firstColumn="1" w:lastColumn="0" w:noHBand="0" w:noVBand="1"/>
      </w:tblPr>
      <w:tblGrid>
        <w:gridCol w:w="2686"/>
        <w:gridCol w:w="5119"/>
        <w:gridCol w:w="1842"/>
      </w:tblGrid>
      <w:tr w:rsidR="005B3829" w:rsidRPr="007B6F78" w14:paraId="666947B0" w14:textId="77777777" w:rsidTr="00F07C54">
        <w:trPr>
          <w:trHeight w:val="284"/>
        </w:trPr>
        <w:tc>
          <w:tcPr>
            <w:tcW w:w="2686" w:type="dxa"/>
            <w:tcBorders>
              <w:top w:val="single" w:sz="6" w:space="0" w:color="000000"/>
              <w:left w:val="single" w:sz="6" w:space="0" w:color="000000"/>
              <w:bottom w:val="single" w:sz="6" w:space="0" w:color="000000"/>
              <w:right w:val="single" w:sz="6" w:space="0" w:color="000000"/>
            </w:tcBorders>
            <w:shd w:val="clear" w:color="auto" w:fill="FFFFFF"/>
          </w:tcPr>
          <w:p w14:paraId="0C9E5D8D"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b/>
                <w:bCs/>
                <w:color w:val="000000" w:themeColor="text1"/>
                <w:sz w:val="24"/>
                <w:szCs w:val="24"/>
                <w:lang w:eastAsia="ru-RU"/>
              </w:rPr>
              <w:t>Наименование вида разрешенного использования земельного участка</w:t>
            </w:r>
          </w:p>
        </w:tc>
        <w:tc>
          <w:tcPr>
            <w:tcW w:w="5119" w:type="dxa"/>
            <w:tcBorders>
              <w:top w:val="single" w:sz="6" w:space="0" w:color="000000"/>
              <w:bottom w:val="single" w:sz="6" w:space="0" w:color="000000"/>
              <w:right w:val="single" w:sz="6" w:space="0" w:color="000000"/>
            </w:tcBorders>
            <w:shd w:val="clear" w:color="auto" w:fill="FFFFFF"/>
          </w:tcPr>
          <w:p w14:paraId="3277ADF6"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b/>
                <w:bCs/>
                <w:color w:val="000000" w:themeColor="text1"/>
                <w:sz w:val="24"/>
                <w:szCs w:val="24"/>
                <w:lang w:eastAsia="ru-RU"/>
              </w:rPr>
              <w:t>Описание вида разрешенного использования земельного участка</w:t>
            </w:r>
          </w:p>
        </w:tc>
        <w:tc>
          <w:tcPr>
            <w:tcW w:w="1842" w:type="dxa"/>
            <w:tcBorders>
              <w:top w:val="single" w:sz="6" w:space="0" w:color="000000"/>
              <w:bottom w:val="single" w:sz="6" w:space="0" w:color="000000"/>
              <w:right w:val="single" w:sz="6" w:space="0" w:color="000000"/>
            </w:tcBorders>
            <w:shd w:val="clear" w:color="auto" w:fill="FFFFFF"/>
          </w:tcPr>
          <w:p w14:paraId="345971A3"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b/>
                <w:bCs/>
                <w:color w:val="000000" w:themeColor="text1"/>
                <w:sz w:val="24"/>
                <w:szCs w:val="24"/>
                <w:lang w:eastAsia="ru-RU"/>
              </w:rPr>
              <w:t>Код (числовое обозначение) вида разрешенного использования земельного участка</w:t>
            </w:r>
          </w:p>
        </w:tc>
      </w:tr>
    </w:tbl>
    <w:p w14:paraId="6FF02418" w14:textId="77777777" w:rsidR="005B3829" w:rsidRPr="007B6F78" w:rsidRDefault="005B3829" w:rsidP="005B3829">
      <w:pPr>
        <w:ind w:firstLine="0"/>
        <w:rPr>
          <w:bCs/>
          <w:color w:val="000000" w:themeColor="text1"/>
          <w:sz w:val="2"/>
          <w:szCs w:val="2"/>
        </w:rPr>
      </w:pPr>
    </w:p>
    <w:tbl>
      <w:tblPr>
        <w:tblW w:w="9647" w:type="dxa"/>
        <w:shd w:val="clear" w:color="auto" w:fill="FFFFFF"/>
        <w:tblLayout w:type="fixed"/>
        <w:tblCellMar>
          <w:left w:w="0" w:type="dxa"/>
          <w:right w:w="0" w:type="dxa"/>
        </w:tblCellMar>
        <w:tblLook w:val="04A0" w:firstRow="1" w:lastRow="0" w:firstColumn="1" w:lastColumn="0" w:noHBand="0" w:noVBand="1"/>
      </w:tblPr>
      <w:tblGrid>
        <w:gridCol w:w="2686"/>
        <w:gridCol w:w="5119"/>
        <w:gridCol w:w="1826"/>
        <w:gridCol w:w="16"/>
      </w:tblGrid>
      <w:tr w:rsidR="005B3829" w:rsidRPr="007B6F78" w14:paraId="0C33EE8E" w14:textId="77777777" w:rsidTr="00F07C54">
        <w:trPr>
          <w:trHeight w:hRule="exact" w:val="340"/>
          <w:tblHeader/>
        </w:trPr>
        <w:tc>
          <w:tcPr>
            <w:tcW w:w="2686"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AA5A1E8" w14:textId="77777777" w:rsidR="005B3829" w:rsidRPr="007B6F78" w:rsidRDefault="005B3829" w:rsidP="00F07C54">
            <w:pPr>
              <w:ind w:left="75" w:right="75" w:firstLine="0"/>
              <w:jc w:val="center"/>
              <w:rPr>
                <w:rFonts w:eastAsia="Times New Roman"/>
                <w:bCs/>
                <w:color w:val="000000" w:themeColor="text1"/>
                <w:sz w:val="24"/>
                <w:szCs w:val="24"/>
                <w:lang w:eastAsia="ru-RU"/>
              </w:rPr>
            </w:pPr>
            <w:r w:rsidRPr="007B6F78">
              <w:rPr>
                <w:rFonts w:eastAsia="Times New Roman"/>
                <w:bCs/>
                <w:color w:val="000000" w:themeColor="text1"/>
                <w:sz w:val="24"/>
                <w:szCs w:val="24"/>
                <w:lang w:eastAsia="ru-RU"/>
              </w:rPr>
              <w:t>1</w:t>
            </w:r>
          </w:p>
        </w:tc>
        <w:tc>
          <w:tcPr>
            <w:tcW w:w="5119" w:type="dxa"/>
            <w:tcBorders>
              <w:top w:val="single" w:sz="6" w:space="0" w:color="000000"/>
              <w:bottom w:val="single" w:sz="6" w:space="0" w:color="000000"/>
              <w:right w:val="single" w:sz="6" w:space="0" w:color="000000"/>
            </w:tcBorders>
            <w:shd w:val="clear" w:color="auto" w:fill="FFFFFF"/>
            <w:vAlign w:val="center"/>
          </w:tcPr>
          <w:p w14:paraId="6F411E6A" w14:textId="77777777" w:rsidR="005B3829" w:rsidRPr="007B6F78" w:rsidRDefault="005B3829" w:rsidP="00F07C54">
            <w:pPr>
              <w:ind w:left="75" w:right="75" w:firstLine="0"/>
              <w:jc w:val="center"/>
              <w:rPr>
                <w:rFonts w:eastAsia="Times New Roman"/>
                <w:bCs/>
                <w:color w:val="000000" w:themeColor="text1"/>
                <w:sz w:val="24"/>
                <w:szCs w:val="24"/>
                <w:lang w:eastAsia="ru-RU"/>
              </w:rPr>
            </w:pPr>
            <w:r w:rsidRPr="007B6F78">
              <w:rPr>
                <w:rFonts w:eastAsia="Times New Roman"/>
                <w:bCs/>
                <w:color w:val="000000" w:themeColor="text1"/>
                <w:sz w:val="24"/>
                <w:szCs w:val="24"/>
                <w:lang w:eastAsia="ru-RU"/>
              </w:rPr>
              <w:t>2</w:t>
            </w:r>
          </w:p>
        </w:tc>
        <w:tc>
          <w:tcPr>
            <w:tcW w:w="1842" w:type="dxa"/>
            <w:gridSpan w:val="2"/>
            <w:tcBorders>
              <w:top w:val="single" w:sz="6" w:space="0" w:color="000000"/>
              <w:bottom w:val="single" w:sz="6" w:space="0" w:color="000000"/>
              <w:right w:val="single" w:sz="6" w:space="0" w:color="000000"/>
            </w:tcBorders>
            <w:shd w:val="clear" w:color="auto" w:fill="FFFFFF"/>
            <w:vAlign w:val="center"/>
          </w:tcPr>
          <w:p w14:paraId="3038C03F" w14:textId="77777777" w:rsidR="005B3829" w:rsidRPr="007B6F78" w:rsidRDefault="005B3829" w:rsidP="00F07C54">
            <w:pPr>
              <w:spacing w:before="75" w:after="75"/>
              <w:ind w:left="75" w:right="75" w:firstLine="0"/>
              <w:jc w:val="center"/>
              <w:rPr>
                <w:rFonts w:eastAsia="Times New Roman"/>
                <w:bCs/>
                <w:color w:val="000000" w:themeColor="text1"/>
                <w:sz w:val="24"/>
                <w:szCs w:val="24"/>
                <w:lang w:eastAsia="ru-RU"/>
              </w:rPr>
            </w:pPr>
            <w:r w:rsidRPr="007B6F78">
              <w:rPr>
                <w:rFonts w:eastAsia="Times New Roman"/>
                <w:bCs/>
                <w:color w:val="000000" w:themeColor="text1"/>
                <w:sz w:val="24"/>
                <w:szCs w:val="24"/>
                <w:lang w:eastAsia="ru-RU"/>
              </w:rPr>
              <w:t>3</w:t>
            </w:r>
          </w:p>
        </w:tc>
      </w:tr>
      <w:tr w:rsidR="005B3829" w:rsidRPr="007B6F78" w14:paraId="6F2593CF" w14:textId="77777777" w:rsidTr="00F07C54">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3F5383DE"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Сельскохозяйственное использование</w:t>
            </w:r>
          </w:p>
        </w:tc>
        <w:tc>
          <w:tcPr>
            <w:tcW w:w="5119" w:type="dxa"/>
            <w:tcBorders>
              <w:top w:val="single" w:sz="6" w:space="0" w:color="000000"/>
              <w:bottom w:val="single" w:sz="6" w:space="0" w:color="000000"/>
              <w:right w:val="single" w:sz="6" w:space="0" w:color="000000"/>
            </w:tcBorders>
            <w:shd w:val="clear" w:color="auto" w:fill="FFFFFF"/>
            <w:hideMark/>
          </w:tcPr>
          <w:p w14:paraId="01F6C407"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r:id="rId56" w:anchor="block_1011" w:history="1">
              <w:r w:rsidRPr="007B6F78">
                <w:rPr>
                  <w:rFonts w:eastAsia="Times New Roman"/>
                  <w:color w:val="000000" w:themeColor="text1"/>
                  <w:sz w:val="24"/>
                  <w:szCs w:val="24"/>
                  <w:lang w:eastAsia="ru-RU"/>
                </w:rPr>
                <w:t>кодами 1.1 - 1.20</w:t>
              </w:r>
            </w:hyperlink>
            <w:r w:rsidRPr="007B6F78">
              <w:rPr>
                <w:rFonts w:eastAsia="Times New Roman"/>
                <w:color w:val="000000" w:themeColor="text1"/>
                <w:sz w:val="24"/>
                <w:szCs w:val="24"/>
                <w:lang w:eastAsia="ru-RU"/>
              </w:rPr>
              <w:t>, в том числе размещение зданий и сооружений, используемых для хранения и переработки сельскохозяйственной продукции</w:t>
            </w:r>
          </w:p>
        </w:tc>
        <w:tc>
          <w:tcPr>
            <w:tcW w:w="1842" w:type="dxa"/>
            <w:gridSpan w:val="2"/>
            <w:tcBorders>
              <w:top w:val="single" w:sz="6" w:space="0" w:color="000000"/>
              <w:bottom w:val="single" w:sz="6" w:space="0" w:color="000000"/>
              <w:right w:val="single" w:sz="6" w:space="0" w:color="000000"/>
            </w:tcBorders>
            <w:shd w:val="clear" w:color="auto" w:fill="FFFFFF"/>
            <w:hideMark/>
          </w:tcPr>
          <w:p w14:paraId="72CAF4FD"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1.0</w:t>
            </w:r>
          </w:p>
        </w:tc>
      </w:tr>
      <w:tr w:rsidR="005B3829" w:rsidRPr="007B6F78" w14:paraId="40BE453A"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0FA44D62"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Растениеводство</w:t>
            </w:r>
          </w:p>
        </w:tc>
        <w:tc>
          <w:tcPr>
            <w:tcW w:w="5119" w:type="dxa"/>
            <w:tcBorders>
              <w:bottom w:val="single" w:sz="6" w:space="0" w:color="000000"/>
              <w:right w:val="single" w:sz="6" w:space="0" w:color="000000"/>
            </w:tcBorders>
            <w:shd w:val="clear" w:color="auto" w:fill="FFFFFF"/>
            <w:hideMark/>
          </w:tcPr>
          <w:p w14:paraId="2D3972B5"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Осуществление хозяйственной деятельности, связанной с выращиванием сельскохозяйственных культур.</w:t>
            </w:r>
          </w:p>
          <w:p w14:paraId="0FF255E2"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57" w:anchor="block_1012" w:history="1">
              <w:r w:rsidRPr="007B6F78">
                <w:rPr>
                  <w:rFonts w:eastAsia="Times New Roman"/>
                  <w:color w:val="000000" w:themeColor="text1"/>
                  <w:sz w:val="24"/>
                  <w:szCs w:val="24"/>
                  <w:lang w:eastAsia="ru-RU"/>
                </w:rPr>
                <w:t>кодами 1.2 - 1.6</w:t>
              </w:r>
            </w:hyperlink>
          </w:p>
        </w:tc>
        <w:tc>
          <w:tcPr>
            <w:tcW w:w="1842" w:type="dxa"/>
            <w:gridSpan w:val="2"/>
            <w:tcBorders>
              <w:bottom w:val="single" w:sz="6" w:space="0" w:color="000000"/>
              <w:right w:val="single" w:sz="6" w:space="0" w:color="000000"/>
            </w:tcBorders>
            <w:shd w:val="clear" w:color="auto" w:fill="FFFFFF"/>
            <w:hideMark/>
          </w:tcPr>
          <w:p w14:paraId="5ED5878E"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1.1</w:t>
            </w:r>
          </w:p>
        </w:tc>
      </w:tr>
      <w:tr w:rsidR="005B3829" w:rsidRPr="007B6F78" w14:paraId="0D8CE5E7"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5E729876"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Выращивание зерновых и иных сельскохозяйственных культур</w:t>
            </w:r>
          </w:p>
        </w:tc>
        <w:tc>
          <w:tcPr>
            <w:tcW w:w="5119" w:type="dxa"/>
            <w:tcBorders>
              <w:bottom w:val="single" w:sz="6" w:space="0" w:color="000000"/>
              <w:right w:val="single" w:sz="6" w:space="0" w:color="000000"/>
            </w:tcBorders>
            <w:shd w:val="clear" w:color="auto" w:fill="FFFFFF"/>
            <w:hideMark/>
          </w:tcPr>
          <w:p w14:paraId="6D4FD143"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842" w:type="dxa"/>
            <w:gridSpan w:val="2"/>
            <w:tcBorders>
              <w:bottom w:val="single" w:sz="6" w:space="0" w:color="000000"/>
              <w:right w:val="single" w:sz="6" w:space="0" w:color="000000"/>
            </w:tcBorders>
            <w:shd w:val="clear" w:color="auto" w:fill="FFFFFF"/>
            <w:hideMark/>
          </w:tcPr>
          <w:p w14:paraId="2A1BF4D9"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1.2</w:t>
            </w:r>
          </w:p>
        </w:tc>
      </w:tr>
      <w:tr w:rsidR="005B3829" w:rsidRPr="007B6F78" w14:paraId="46C6834C"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715C83D1"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Овощеводство</w:t>
            </w:r>
          </w:p>
        </w:tc>
        <w:tc>
          <w:tcPr>
            <w:tcW w:w="5119" w:type="dxa"/>
            <w:tcBorders>
              <w:bottom w:val="single" w:sz="6" w:space="0" w:color="000000"/>
              <w:right w:val="single" w:sz="6" w:space="0" w:color="000000"/>
            </w:tcBorders>
            <w:shd w:val="clear" w:color="auto" w:fill="FFFFFF"/>
            <w:hideMark/>
          </w:tcPr>
          <w:p w14:paraId="0539CBE9"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842" w:type="dxa"/>
            <w:gridSpan w:val="2"/>
            <w:tcBorders>
              <w:bottom w:val="single" w:sz="6" w:space="0" w:color="000000"/>
              <w:right w:val="single" w:sz="6" w:space="0" w:color="000000"/>
            </w:tcBorders>
            <w:shd w:val="clear" w:color="auto" w:fill="FFFFFF"/>
            <w:hideMark/>
          </w:tcPr>
          <w:p w14:paraId="15505B2D"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1.3</w:t>
            </w:r>
          </w:p>
        </w:tc>
      </w:tr>
      <w:tr w:rsidR="005B3829" w:rsidRPr="007B6F78" w14:paraId="6CD42322" w14:textId="77777777" w:rsidTr="00F07C54">
        <w:tc>
          <w:tcPr>
            <w:tcW w:w="2686" w:type="dxa"/>
            <w:tcBorders>
              <w:left w:val="single" w:sz="6" w:space="0" w:color="000000"/>
              <w:bottom w:val="single" w:sz="4" w:space="0" w:color="auto"/>
              <w:right w:val="single" w:sz="6" w:space="0" w:color="000000"/>
            </w:tcBorders>
            <w:shd w:val="clear" w:color="auto" w:fill="FFFFFF"/>
            <w:hideMark/>
          </w:tcPr>
          <w:p w14:paraId="48A7CC0E"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Выращивание тонизирующих, лекарственных, цветочных культур</w:t>
            </w:r>
          </w:p>
        </w:tc>
        <w:tc>
          <w:tcPr>
            <w:tcW w:w="5119" w:type="dxa"/>
            <w:tcBorders>
              <w:bottom w:val="single" w:sz="4" w:space="0" w:color="auto"/>
              <w:right w:val="single" w:sz="6" w:space="0" w:color="000000"/>
            </w:tcBorders>
            <w:shd w:val="clear" w:color="auto" w:fill="FFFFFF"/>
            <w:hideMark/>
          </w:tcPr>
          <w:p w14:paraId="684C1FEE"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842" w:type="dxa"/>
            <w:gridSpan w:val="2"/>
            <w:tcBorders>
              <w:bottom w:val="single" w:sz="4" w:space="0" w:color="auto"/>
              <w:right w:val="single" w:sz="6" w:space="0" w:color="000000"/>
            </w:tcBorders>
            <w:shd w:val="clear" w:color="auto" w:fill="FFFFFF"/>
            <w:hideMark/>
          </w:tcPr>
          <w:p w14:paraId="4B71EE6A"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1.4</w:t>
            </w:r>
          </w:p>
        </w:tc>
      </w:tr>
      <w:tr w:rsidR="005B3829" w:rsidRPr="007B6F78" w14:paraId="562EDA57" w14:textId="77777777" w:rsidTr="00F07C54">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2154CC42"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Садоводство</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4D2CD206"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4B82060C"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1.5</w:t>
            </w:r>
          </w:p>
        </w:tc>
      </w:tr>
      <w:tr w:rsidR="005B3829" w:rsidRPr="007B6F78" w14:paraId="5B550D97" w14:textId="77777777" w:rsidTr="00F07C54">
        <w:tc>
          <w:tcPr>
            <w:tcW w:w="2686" w:type="dxa"/>
            <w:tcBorders>
              <w:top w:val="single" w:sz="4" w:space="0" w:color="auto"/>
              <w:left w:val="single" w:sz="4" w:space="0" w:color="auto"/>
              <w:bottom w:val="single" w:sz="4" w:space="0" w:color="auto"/>
              <w:right w:val="single" w:sz="4" w:space="0" w:color="auto"/>
            </w:tcBorders>
            <w:shd w:val="clear" w:color="auto" w:fill="auto"/>
          </w:tcPr>
          <w:p w14:paraId="5E7B2F98"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Виноградарство</w:t>
            </w:r>
          </w:p>
        </w:tc>
        <w:tc>
          <w:tcPr>
            <w:tcW w:w="5119" w:type="dxa"/>
            <w:tcBorders>
              <w:top w:val="single" w:sz="4" w:space="0" w:color="auto"/>
              <w:left w:val="single" w:sz="4" w:space="0" w:color="auto"/>
              <w:bottom w:val="single" w:sz="4" w:space="0" w:color="auto"/>
              <w:right w:val="single" w:sz="4" w:space="0" w:color="auto"/>
            </w:tcBorders>
            <w:shd w:val="clear" w:color="auto" w:fill="auto"/>
          </w:tcPr>
          <w:p w14:paraId="36DDBAF4"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Возделывание винограда на виноградопригодных землях</w:t>
            </w: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tcPr>
          <w:p w14:paraId="7359E938"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1.5.1</w:t>
            </w:r>
          </w:p>
        </w:tc>
      </w:tr>
      <w:tr w:rsidR="005B3829" w:rsidRPr="007B6F78" w14:paraId="68522C32" w14:textId="77777777" w:rsidTr="00F07C54">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68F74A9F"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Выращивание льна и конопли</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71F69DC2"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D0F202D"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1.6</w:t>
            </w:r>
          </w:p>
        </w:tc>
      </w:tr>
      <w:tr w:rsidR="005B3829" w:rsidRPr="007B6F78" w14:paraId="73736869" w14:textId="77777777" w:rsidTr="00F07C54">
        <w:tc>
          <w:tcPr>
            <w:tcW w:w="2686" w:type="dxa"/>
            <w:tcBorders>
              <w:top w:val="single" w:sz="4" w:space="0" w:color="auto"/>
              <w:left w:val="single" w:sz="6" w:space="0" w:color="000000"/>
              <w:bottom w:val="single" w:sz="6" w:space="0" w:color="000000"/>
              <w:right w:val="single" w:sz="6" w:space="0" w:color="000000"/>
            </w:tcBorders>
            <w:shd w:val="clear" w:color="auto" w:fill="FFFFFF"/>
            <w:hideMark/>
          </w:tcPr>
          <w:p w14:paraId="33766FCD"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Животноводство</w:t>
            </w:r>
          </w:p>
        </w:tc>
        <w:tc>
          <w:tcPr>
            <w:tcW w:w="5119" w:type="dxa"/>
            <w:tcBorders>
              <w:top w:val="single" w:sz="4" w:space="0" w:color="auto"/>
              <w:bottom w:val="single" w:sz="6" w:space="0" w:color="000000"/>
              <w:right w:val="single" w:sz="6" w:space="0" w:color="000000"/>
            </w:tcBorders>
            <w:shd w:val="clear" w:color="auto" w:fill="FFFFFF"/>
            <w:hideMark/>
          </w:tcPr>
          <w:p w14:paraId="61ABEC0E"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w:t>
            </w:r>
          </w:p>
          <w:p w14:paraId="1B8BB419"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58" w:anchor="block_1018" w:history="1">
              <w:r w:rsidRPr="007B6F78">
                <w:rPr>
                  <w:rFonts w:eastAsia="Times New Roman"/>
                  <w:color w:val="000000" w:themeColor="text1"/>
                  <w:sz w:val="24"/>
                  <w:szCs w:val="24"/>
                  <w:lang w:eastAsia="ru-RU"/>
                </w:rPr>
                <w:t>кодами 1.8 - 1.11</w:t>
              </w:r>
            </w:hyperlink>
            <w:r w:rsidRPr="007B6F78">
              <w:rPr>
                <w:rFonts w:eastAsia="Times New Roman"/>
                <w:color w:val="000000" w:themeColor="text1"/>
                <w:sz w:val="24"/>
                <w:szCs w:val="24"/>
                <w:lang w:eastAsia="ru-RU"/>
              </w:rPr>
              <w:t>, </w:t>
            </w:r>
            <w:hyperlink r:id="rId59" w:anchor="block_1115" w:history="1">
              <w:r w:rsidRPr="007B6F78">
                <w:rPr>
                  <w:rFonts w:eastAsia="Times New Roman"/>
                  <w:color w:val="000000" w:themeColor="text1"/>
                  <w:sz w:val="24"/>
                  <w:szCs w:val="24"/>
                  <w:lang w:eastAsia="ru-RU"/>
                </w:rPr>
                <w:t>1.15</w:t>
              </w:r>
            </w:hyperlink>
            <w:r w:rsidRPr="007B6F78">
              <w:rPr>
                <w:rFonts w:eastAsia="Times New Roman"/>
                <w:color w:val="000000" w:themeColor="text1"/>
                <w:sz w:val="24"/>
                <w:szCs w:val="24"/>
                <w:lang w:eastAsia="ru-RU"/>
              </w:rPr>
              <w:t>, </w:t>
            </w:r>
            <w:hyperlink r:id="rId60" w:anchor="block_1119" w:history="1">
              <w:r w:rsidRPr="007B6F78">
                <w:rPr>
                  <w:rFonts w:eastAsia="Times New Roman"/>
                  <w:color w:val="000000" w:themeColor="text1"/>
                  <w:sz w:val="24"/>
                  <w:szCs w:val="24"/>
                  <w:lang w:eastAsia="ru-RU"/>
                </w:rPr>
                <w:t>1.19</w:t>
              </w:r>
            </w:hyperlink>
            <w:r w:rsidRPr="007B6F78">
              <w:rPr>
                <w:rFonts w:eastAsia="Times New Roman"/>
                <w:color w:val="000000" w:themeColor="text1"/>
                <w:sz w:val="24"/>
                <w:szCs w:val="24"/>
                <w:lang w:eastAsia="ru-RU"/>
              </w:rPr>
              <w:t>, </w:t>
            </w:r>
            <w:hyperlink r:id="rId61" w:anchor="block_1120" w:history="1">
              <w:r w:rsidRPr="007B6F78">
                <w:rPr>
                  <w:rFonts w:eastAsia="Times New Roman"/>
                  <w:color w:val="000000" w:themeColor="text1"/>
                  <w:sz w:val="24"/>
                  <w:szCs w:val="24"/>
                  <w:lang w:eastAsia="ru-RU"/>
                </w:rPr>
                <w:t>1.20</w:t>
              </w:r>
            </w:hyperlink>
          </w:p>
        </w:tc>
        <w:tc>
          <w:tcPr>
            <w:tcW w:w="1842" w:type="dxa"/>
            <w:gridSpan w:val="2"/>
            <w:tcBorders>
              <w:top w:val="single" w:sz="4" w:space="0" w:color="auto"/>
              <w:bottom w:val="single" w:sz="6" w:space="0" w:color="000000"/>
              <w:right w:val="single" w:sz="6" w:space="0" w:color="000000"/>
            </w:tcBorders>
            <w:shd w:val="clear" w:color="auto" w:fill="FFFFFF"/>
            <w:hideMark/>
          </w:tcPr>
          <w:p w14:paraId="5988E2D8"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1.7</w:t>
            </w:r>
          </w:p>
        </w:tc>
      </w:tr>
      <w:tr w:rsidR="005B3829" w:rsidRPr="007B6F78" w14:paraId="378B86E5"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2D796C39"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Скотоводство</w:t>
            </w:r>
          </w:p>
        </w:tc>
        <w:tc>
          <w:tcPr>
            <w:tcW w:w="5119" w:type="dxa"/>
            <w:tcBorders>
              <w:bottom w:val="single" w:sz="6" w:space="0" w:color="000000"/>
              <w:right w:val="single" w:sz="6" w:space="0" w:color="000000"/>
            </w:tcBorders>
            <w:shd w:val="clear" w:color="auto" w:fill="FFFFFF"/>
            <w:hideMark/>
          </w:tcPr>
          <w:p w14:paraId="263985B9"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07CBDAD5"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3296E1F0"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c>
          <w:tcPr>
            <w:tcW w:w="1842" w:type="dxa"/>
            <w:gridSpan w:val="2"/>
            <w:tcBorders>
              <w:bottom w:val="single" w:sz="6" w:space="0" w:color="000000"/>
              <w:right w:val="single" w:sz="6" w:space="0" w:color="000000"/>
            </w:tcBorders>
            <w:shd w:val="clear" w:color="auto" w:fill="FFFFFF"/>
            <w:hideMark/>
          </w:tcPr>
          <w:p w14:paraId="616695BE"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1.8</w:t>
            </w:r>
          </w:p>
        </w:tc>
      </w:tr>
      <w:tr w:rsidR="005B3829" w:rsidRPr="007B6F78" w14:paraId="564EA001"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7EC2D61B"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Звероводство</w:t>
            </w:r>
          </w:p>
        </w:tc>
        <w:tc>
          <w:tcPr>
            <w:tcW w:w="5119" w:type="dxa"/>
            <w:tcBorders>
              <w:bottom w:val="single" w:sz="6" w:space="0" w:color="000000"/>
              <w:right w:val="single" w:sz="6" w:space="0" w:color="000000"/>
            </w:tcBorders>
            <w:shd w:val="clear" w:color="auto" w:fill="FFFFFF"/>
            <w:hideMark/>
          </w:tcPr>
          <w:p w14:paraId="139CBEA0"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Осуществление хозяйственной деятельности, связанной с разведением в неволе ценных пушных зверей;</w:t>
            </w:r>
          </w:p>
          <w:p w14:paraId="7F49BA7E"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4A8460B8"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c>
          <w:tcPr>
            <w:tcW w:w="1842" w:type="dxa"/>
            <w:gridSpan w:val="2"/>
            <w:tcBorders>
              <w:bottom w:val="single" w:sz="6" w:space="0" w:color="000000"/>
              <w:right w:val="single" w:sz="6" w:space="0" w:color="000000"/>
            </w:tcBorders>
            <w:shd w:val="clear" w:color="auto" w:fill="FFFFFF"/>
            <w:hideMark/>
          </w:tcPr>
          <w:p w14:paraId="537F50E1"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1.9</w:t>
            </w:r>
          </w:p>
        </w:tc>
      </w:tr>
      <w:tr w:rsidR="005B3829" w:rsidRPr="007B6F78" w14:paraId="07F6EB2A"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215D1F28"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Птицеводство</w:t>
            </w:r>
          </w:p>
        </w:tc>
        <w:tc>
          <w:tcPr>
            <w:tcW w:w="5119" w:type="dxa"/>
            <w:tcBorders>
              <w:bottom w:val="single" w:sz="6" w:space="0" w:color="000000"/>
              <w:right w:val="single" w:sz="6" w:space="0" w:color="000000"/>
            </w:tcBorders>
            <w:shd w:val="clear" w:color="auto" w:fill="FFFFFF"/>
            <w:hideMark/>
          </w:tcPr>
          <w:p w14:paraId="0C80FE60"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Осуществление хозяйственной деятельности, связанной с разведением домашних пород птиц, в том числе водоплавающих;</w:t>
            </w:r>
          </w:p>
          <w:p w14:paraId="4BAB6F3B"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0AD719C8"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разведение племенных животных,</w:t>
            </w:r>
          </w:p>
          <w:p w14:paraId="7904BDFB"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производство и использование племенной продукции (материала)</w:t>
            </w:r>
          </w:p>
        </w:tc>
        <w:tc>
          <w:tcPr>
            <w:tcW w:w="1842" w:type="dxa"/>
            <w:gridSpan w:val="2"/>
            <w:tcBorders>
              <w:bottom w:val="single" w:sz="6" w:space="0" w:color="000000"/>
              <w:right w:val="single" w:sz="6" w:space="0" w:color="000000"/>
            </w:tcBorders>
            <w:shd w:val="clear" w:color="auto" w:fill="FFFFFF"/>
            <w:hideMark/>
          </w:tcPr>
          <w:p w14:paraId="45F94C74"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1.10</w:t>
            </w:r>
          </w:p>
        </w:tc>
      </w:tr>
      <w:tr w:rsidR="005B3829" w:rsidRPr="007B6F78" w14:paraId="5094172B"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26A868C0"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Свиноводство</w:t>
            </w:r>
          </w:p>
        </w:tc>
        <w:tc>
          <w:tcPr>
            <w:tcW w:w="5119" w:type="dxa"/>
            <w:tcBorders>
              <w:bottom w:val="single" w:sz="6" w:space="0" w:color="000000"/>
              <w:right w:val="single" w:sz="6" w:space="0" w:color="000000"/>
            </w:tcBorders>
            <w:shd w:val="clear" w:color="auto" w:fill="FFFFFF"/>
            <w:hideMark/>
          </w:tcPr>
          <w:p w14:paraId="25C753F6"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Осуществление хозяйственной деятельности, связанной с разведением свиней;</w:t>
            </w:r>
          </w:p>
          <w:p w14:paraId="6AECBF69"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зданий, сооружений, используемых для содержания и разведения </w:t>
            </w:r>
            <w:r w:rsidRPr="007B6F78">
              <w:rPr>
                <w:rFonts w:eastAsia="Times New Roman"/>
                <w:color w:val="000000" w:themeColor="text1"/>
                <w:sz w:val="24"/>
                <w:szCs w:val="24"/>
                <w:lang w:eastAsia="ru-RU"/>
              </w:rPr>
              <w:lastRenderedPageBreak/>
              <w:t>животных, производства, хранения и первичной переработки продукции;</w:t>
            </w:r>
          </w:p>
          <w:p w14:paraId="1777FE15"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c>
          <w:tcPr>
            <w:tcW w:w="1842" w:type="dxa"/>
            <w:gridSpan w:val="2"/>
            <w:tcBorders>
              <w:bottom w:val="single" w:sz="6" w:space="0" w:color="000000"/>
              <w:right w:val="single" w:sz="6" w:space="0" w:color="000000"/>
            </w:tcBorders>
            <w:shd w:val="clear" w:color="auto" w:fill="FFFFFF"/>
            <w:hideMark/>
          </w:tcPr>
          <w:p w14:paraId="715B247F"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1.11</w:t>
            </w:r>
          </w:p>
        </w:tc>
      </w:tr>
      <w:tr w:rsidR="005B3829" w:rsidRPr="007B6F78" w14:paraId="52B837E5"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5C49B059"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Пчеловодство</w:t>
            </w:r>
          </w:p>
        </w:tc>
        <w:tc>
          <w:tcPr>
            <w:tcW w:w="5119" w:type="dxa"/>
            <w:tcBorders>
              <w:bottom w:val="single" w:sz="6" w:space="0" w:color="000000"/>
              <w:right w:val="single" w:sz="6" w:space="0" w:color="000000"/>
            </w:tcBorders>
            <w:shd w:val="clear" w:color="auto" w:fill="FFFFFF"/>
            <w:hideMark/>
          </w:tcPr>
          <w:p w14:paraId="11FF3D79"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07E5F718"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ульев, иных объектов и оборудования, необходимого для пчеловодства и разведениях иных полезных насекомых;</w:t>
            </w:r>
          </w:p>
          <w:p w14:paraId="1C4506AC"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сооружений, используемых для хранения и первичной переработки продукции пчеловодства</w:t>
            </w:r>
          </w:p>
        </w:tc>
        <w:tc>
          <w:tcPr>
            <w:tcW w:w="1842" w:type="dxa"/>
            <w:gridSpan w:val="2"/>
            <w:tcBorders>
              <w:bottom w:val="single" w:sz="6" w:space="0" w:color="000000"/>
              <w:right w:val="single" w:sz="6" w:space="0" w:color="000000"/>
            </w:tcBorders>
            <w:shd w:val="clear" w:color="auto" w:fill="FFFFFF"/>
            <w:hideMark/>
          </w:tcPr>
          <w:p w14:paraId="1F1DBBBE"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1.12</w:t>
            </w:r>
          </w:p>
        </w:tc>
      </w:tr>
      <w:tr w:rsidR="005B3829" w:rsidRPr="007B6F78" w14:paraId="3BD22982"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00453E29"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Рыбоводство</w:t>
            </w:r>
          </w:p>
        </w:tc>
        <w:tc>
          <w:tcPr>
            <w:tcW w:w="5119" w:type="dxa"/>
            <w:tcBorders>
              <w:bottom w:val="single" w:sz="6" w:space="0" w:color="000000"/>
              <w:right w:val="single" w:sz="6" w:space="0" w:color="000000"/>
            </w:tcBorders>
            <w:shd w:val="clear" w:color="auto" w:fill="FFFFFF"/>
            <w:hideMark/>
          </w:tcPr>
          <w:p w14:paraId="7B6E68EF"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842" w:type="dxa"/>
            <w:gridSpan w:val="2"/>
            <w:tcBorders>
              <w:bottom w:val="single" w:sz="6" w:space="0" w:color="000000"/>
              <w:right w:val="single" w:sz="6" w:space="0" w:color="000000"/>
            </w:tcBorders>
            <w:shd w:val="clear" w:color="auto" w:fill="FFFFFF"/>
            <w:hideMark/>
          </w:tcPr>
          <w:p w14:paraId="55BC81F3"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1.13</w:t>
            </w:r>
          </w:p>
        </w:tc>
      </w:tr>
      <w:tr w:rsidR="005B3829" w:rsidRPr="007B6F78" w14:paraId="5C57EB4C"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088F3F17"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Научное обеспечение сельского хозяйства</w:t>
            </w:r>
          </w:p>
        </w:tc>
        <w:tc>
          <w:tcPr>
            <w:tcW w:w="5119" w:type="dxa"/>
            <w:tcBorders>
              <w:bottom w:val="single" w:sz="6" w:space="0" w:color="000000"/>
              <w:right w:val="single" w:sz="6" w:space="0" w:color="000000"/>
            </w:tcBorders>
            <w:shd w:val="clear" w:color="auto" w:fill="FFFFFF"/>
            <w:hideMark/>
          </w:tcPr>
          <w:p w14:paraId="7A74072E"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504467E5"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коллекций генетических ресурсов растений</w:t>
            </w:r>
          </w:p>
        </w:tc>
        <w:tc>
          <w:tcPr>
            <w:tcW w:w="1842" w:type="dxa"/>
            <w:gridSpan w:val="2"/>
            <w:tcBorders>
              <w:bottom w:val="single" w:sz="6" w:space="0" w:color="000000"/>
              <w:right w:val="single" w:sz="6" w:space="0" w:color="000000"/>
            </w:tcBorders>
            <w:shd w:val="clear" w:color="auto" w:fill="FFFFFF"/>
            <w:hideMark/>
          </w:tcPr>
          <w:p w14:paraId="6B52A384"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1.14</w:t>
            </w:r>
          </w:p>
        </w:tc>
      </w:tr>
      <w:tr w:rsidR="005B3829" w:rsidRPr="007B6F78" w14:paraId="4EEE65FA"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33EAB5A0" w14:textId="7D5D5EB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Хранение </w:t>
            </w:r>
            <w:r w:rsidR="00E81C62" w:rsidRPr="007B6F78">
              <w:rPr>
                <w:rFonts w:eastAsia="Times New Roman"/>
                <w:color w:val="000000" w:themeColor="text1"/>
                <w:sz w:val="24"/>
                <w:szCs w:val="24"/>
                <w:lang w:eastAsia="ru-RU"/>
              </w:rPr>
              <w:t>и переработка сельскохозяйствен</w:t>
            </w:r>
            <w:r w:rsidRPr="007B6F78">
              <w:rPr>
                <w:rFonts w:eastAsia="Times New Roman"/>
                <w:color w:val="000000" w:themeColor="text1"/>
                <w:sz w:val="24"/>
                <w:szCs w:val="24"/>
                <w:lang w:eastAsia="ru-RU"/>
              </w:rPr>
              <w:t>ной продукции</w:t>
            </w:r>
          </w:p>
        </w:tc>
        <w:tc>
          <w:tcPr>
            <w:tcW w:w="5119" w:type="dxa"/>
            <w:tcBorders>
              <w:bottom w:val="single" w:sz="6" w:space="0" w:color="000000"/>
              <w:right w:val="single" w:sz="6" w:space="0" w:color="000000"/>
            </w:tcBorders>
            <w:shd w:val="clear" w:color="auto" w:fill="FFFFFF"/>
            <w:hideMark/>
          </w:tcPr>
          <w:p w14:paraId="4E468DFF"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42" w:type="dxa"/>
            <w:gridSpan w:val="2"/>
            <w:tcBorders>
              <w:bottom w:val="single" w:sz="6" w:space="0" w:color="000000"/>
              <w:right w:val="single" w:sz="6" w:space="0" w:color="000000"/>
            </w:tcBorders>
            <w:shd w:val="clear" w:color="auto" w:fill="FFFFFF"/>
            <w:hideMark/>
          </w:tcPr>
          <w:p w14:paraId="03C2456F"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1.15</w:t>
            </w:r>
          </w:p>
        </w:tc>
      </w:tr>
      <w:tr w:rsidR="005B3829" w:rsidRPr="007B6F78" w14:paraId="2B897601"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2ACAF992"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Ведение личного подсобного хозяйства на полевых участках</w:t>
            </w:r>
          </w:p>
        </w:tc>
        <w:tc>
          <w:tcPr>
            <w:tcW w:w="5119" w:type="dxa"/>
            <w:tcBorders>
              <w:bottom w:val="single" w:sz="6" w:space="0" w:color="000000"/>
              <w:right w:val="single" w:sz="6" w:space="0" w:color="000000"/>
            </w:tcBorders>
            <w:shd w:val="clear" w:color="auto" w:fill="FFFFFF"/>
            <w:hideMark/>
          </w:tcPr>
          <w:p w14:paraId="47D51009"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Производство сельскохозяйственной продукции без права возведения объектов капитального строительства</w:t>
            </w:r>
          </w:p>
        </w:tc>
        <w:tc>
          <w:tcPr>
            <w:tcW w:w="1842" w:type="dxa"/>
            <w:gridSpan w:val="2"/>
            <w:tcBorders>
              <w:bottom w:val="single" w:sz="6" w:space="0" w:color="000000"/>
              <w:right w:val="single" w:sz="6" w:space="0" w:color="000000"/>
            </w:tcBorders>
            <w:shd w:val="clear" w:color="auto" w:fill="FFFFFF"/>
            <w:hideMark/>
          </w:tcPr>
          <w:p w14:paraId="53D4F35F"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1.16</w:t>
            </w:r>
          </w:p>
        </w:tc>
      </w:tr>
      <w:tr w:rsidR="005B3829" w:rsidRPr="007B6F78" w14:paraId="64AD758B"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5380CCD1"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Питомники</w:t>
            </w:r>
          </w:p>
        </w:tc>
        <w:tc>
          <w:tcPr>
            <w:tcW w:w="5119" w:type="dxa"/>
            <w:tcBorders>
              <w:bottom w:val="single" w:sz="6" w:space="0" w:color="000000"/>
              <w:right w:val="single" w:sz="6" w:space="0" w:color="000000"/>
            </w:tcBorders>
            <w:shd w:val="clear" w:color="auto" w:fill="FFFFFF"/>
            <w:hideMark/>
          </w:tcPr>
          <w:p w14:paraId="0F3E6092"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670B7111"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сооружений, необходимых для указанных видов сельскохозяйственного производства</w:t>
            </w:r>
          </w:p>
        </w:tc>
        <w:tc>
          <w:tcPr>
            <w:tcW w:w="1842" w:type="dxa"/>
            <w:gridSpan w:val="2"/>
            <w:tcBorders>
              <w:bottom w:val="single" w:sz="6" w:space="0" w:color="000000"/>
              <w:right w:val="single" w:sz="6" w:space="0" w:color="000000"/>
            </w:tcBorders>
            <w:shd w:val="clear" w:color="auto" w:fill="FFFFFF"/>
            <w:hideMark/>
          </w:tcPr>
          <w:p w14:paraId="3CFD8393"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1.17</w:t>
            </w:r>
          </w:p>
        </w:tc>
      </w:tr>
      <w:tr w:rsidR="005B3829" w:rsidRPr="007B6F78" w14:paraId="257901E7"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6D8338D9"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Обеспечение сельскохозяйственного производства</w:t>
            </w:r>
          </w:p>
        </w:tc>
        <w:tc>
          <w:tcPr>
            <w:tcW w:w="5119" w:type="dxa"/>
            <w:tcBorders>
              <w:bottom w:val="single" w:sz="6" w:space="0" w:color="000000"/>
              <w:right w:val="single" w:sz="6" w:space="0" w:color="000000"/>
            </w:tcBorders>
            <w:shd w:val="clear" w:color="auto" w:fill="FFFFFF"/>
            <w:hideMark/>
          </w:tcPr>
          <w:p w14:paraId="5E28D77D"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842" w:type="dxa"/>
            <w:gridSpan w:val="2"/>
            <w:tcBorders>
              <w:bottom w:val="single" w:sz="6" w:space="0" w:color="000000"/>
              <w:right w:val="single" w:sz="6" w:space="0" w:color="000000"/>
            </w:tcBorders>
            <w:shd w:val="clear" w:color="auto" w:fill="FFFFFF"/>
            <w:hideMark/>
          </w:tcPr>
          <w:p w14:paraId="5FDFBD96"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1.18</w:t>
            </w:r>
          </w:p>
        </w:tc>
      </w:tr>
      <w:tr w:rsidR="005B3829" w:rsidRPr="007B6F78" w14:paraId="477BA59A"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2E4ACFAA"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Сенокошение</w:t>
            </w:r>
          </w:p>
        </w:tc>
        <w:tc>
          <w:tcPr>
            <w:tcW w:w="5119" w:type="dxa"/>
            <w:tcBorders>
              <w:bottom w:val="single" w:sz="6" w:space="0" w:color="000000"/>
              <w:right w:val="single" w:sz="6" w:space="0" w:color="000000"/>
            </w:tcBorders>
            <w:shd w:val="clear" w:color="auto" w:fill="FFFFFF"/>
            <w:hideMark/>
          </w:tcPr>
          <w:p w14:paraId="070D70F2"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Кошение трав, сбор и заготовка сена</w:t>
            </w:r>
          </w:p>
        </w:tc>
        <w:tc>
          <w:tcPr>
            <w:tcW w:w="1842" w:type="dxa"/>
            <w:gridSpan w:val="2"/>
            <w:tcBorders>
              <w:bottom w:val="single" w:sz="6" w:space="0" w:color="000000"/>
              <w:right w:val="single" w:sz="6" w:space="0" w:color="000000"/>
            </w:tcBorders>
            <w:shd w:val="clear" w:color="auto" w:fill="FFFFFF"/>
            <w:hideMark/>
          </w:tcPr>
          <w:p w14:paraId="29B2B2A1"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1.19</w:t>
            </w:r>
          </w:p>
        </w:tc>
      </w:tr>
      <w:tr w:rsidR="005B3829" w:rsidRPr="007B6F78" w14:paraId="4097504A"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6D8CD9FD"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Выпас сельскохозяйственных животных</w:t>
            </w:r>
          </w:p>
        </w:tc>
        <w:tc>
          <w:tcPr>
            <w:tcW w:w="5119" w:type="dxa"/>
            <w:tcBorders>
              <w:bottom w:val="single" w:sz="6" w:space="0" w:color="000000"/>
              <w:right w:val="single" w:sz="6" w:space="0" w:color="000000"/>
            </w:tcBorders>
            <w:shd w:val="clear" w:color="auto" w:fill="FFFFFF"/>
            <w:hideMark/>
          </w:tcPr>
          <w:p w14:paraId="4F939EF8"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Выпас сельскохозяйственных животных</w:t>
            </w:r>
          </w:p>
        </w:tc>
        <w:tc>
          <w:tcPr>
            <w:tcW w:w="1842" w:type="dxa"/>
            <w:gridSpan w:val="2"/>
            <w:tcBorders>
              <w:bottom w:val="single" w:sz="6" w:space="0" w:color="000000"/>
              <w:right w:val="single" w:sz="6" w:space="0" w:color="000000"/>
            </w:tcBorders>
            <w:shd w:val="clear" w:color="auto" w:fill="FFFFFF"/>
            <w:hideMark/>
          </w:tcPr>
          <w:p w14:paraId="6D4664D6"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1.20</w:t>
            </w:r>
          </w:p>
        </w:tc>
      </w:tr>
      <w:tr w:rsidR="005B3829" w:rsidRPr="007B6F78" w14:paraId="38386609" w14:textId="77777777" w:rsidTr="00F07C54">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07F00C1D"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Жилая застройка</w:t>
            </w:r>
          </w:p>
        </w:tc>
        <w:tc>
          <w:tcPr>
            <w:tcW w:w="5119" w:type="dxa"/>
            <w:tcBorders>
              <w:top w:val="single" w:sz="6" w:space="0" w:color="000000"/>
              <w:bottom w:val="single" w:sz="6" w:space="0" w:color="000000"/>
              <w:right w:val="single" w:sz="6" w:space="0" w:color="000000"/>
            </w:tcBorders>
            <w:shd w:val="clear" w:color="auto" w:fill="FFFFFF"/>
            <w:hideMark/>
          </w:tcPr>
          <w:p w14:paraId="1F0D7739"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жилых домов различного вида. Содержание данного вида разрешенного использования включает в себя содержание видов разрешенного использования с кодами 2.1-2.3, 2.5-2.7.1</w:t>
            </w:r>
          </w:p>
        </w:tc>
        <w:tc>
          <w:tcPr>
            <w:tcW w:w="1842" w:type="dxa"/>
            <w:gridSpan w:val="2"/>
            <w:tcBorders>
              <w:top w:val="single" w:sz="6" w:space="0" w:color="000000"/>
              <w:bottom w:val="single" w:sz="6" w:space="0" w:color="000000"/>
              <w:right w:val="single" w:sz="6" w:space="0" w:color="000000"/>
            </w:tcBorders>
            <w:shd w:val="clear" w:color="auto" w:fill="FFFFFF"/>
            <w:hideMark/>
          </w:tcPr>
          <w:p w14:paraId="62A39282"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2.0</w:t>
            </w:r>
          </w:p>
        </w:tc>
      </w:tr>
      <w:tr w:rsidR="005B3829" w:rsidRPr="007B6F78" w14:paraId="1FA7FFE5"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66AF34D1"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Для индивидуального жилищного строительства</w:t>
            </w:r>
          </w:p>
        </w:tc>
        <w:tc>
          <w:tcPr>
            <w:tcW w:w="5119" w:type="dxa"/>
            <w:tcBorders>
              <w:bottom w:val="single" w:sz="6" w:space="0" w:color="000000"/>
              <w:right w:val="single" w:sz="6" w:space="0" w:color="000000"/>
            </w:tcBorders>
            <w:shd w:val="clear" w:color="auto" w:fill="FFFFFF"/>
            <w:hideMark/>
          </w:tcPr>
          <w:p w14:paraId="6A8A360D"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1842" w:type="dxa"/>
            <w:gridSpan w:val="2"/>
            <w:tcBorders>
              <w:bottom w:val="single" w:sz="6" w:space="0" w:color="000000"/>
              <w:right w:val="single" w:sz="6" w:space="0" w:color="000000"/>
            </w:tcBorders>
            <w:shd w:val="clear" w:color="auto" w:fill="FFFFFF"/>
            <w:hideMark/>
          </w:tcPr>
          <w:p w14:paraId="534881CA"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2.1</w:t>
            </w:r>
          </w:p>
        </w:tc>
      </w:tr>
      <w:tr w:rsidR="005B3829" w:rsidRPr="007B6F78" w14:paraId="4C6B2030"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0B10C20C"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Малоэтажная многоквартирная жилая застройка</w:t>
            </w:r>
          </w:p>
        </w:tc>
        <w:tc>
          <w:tcPr>
            <w:tcW w:w="5119" w:type="dxa"/>
            <w:tcBorders>
              <w:bottom w:val="single" w:sz="6" w:space="0" w:color="000000"/>
              <w:right w:val="single" w:sz="6" w:space="0" w:color="000000"/>
            </w:tcBorders>
            <w:shd w:val="clear" w:color="auto" w:fill="FFFFFF"/>
            <w:hideMark/>
          </w:tcPr>
          <w:p w14:paraId="1CF0EF46"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малоэтажных многоквартирных домов (многоквартирные дома высотой до 4 этажей, включая мансардный);</w:t>
            </w:r>
          </w:p>
          <w:p w14:paraId="62180AA6"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42" w:type="dxa"/>
            <w:gridSpan w:val="2"/>
            <w:tcBorders>
              <w:bottom w:val="single" w:sz="6" w:space="0" w:color="000000"/>
              <w:right w:val="single" w:sz="6" w:space="0" w:color="000000"/>
            </w:tcBorders>
            <w:shd w:val="clear" w:color="auto" w:fill="FFFFFF"/>
            <w:hideMark/>
          </w:tcPr>
          <w:p w14:paraId="4F5D6150"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2.1.1</w:t>
            </w:r>
          </w:p>
        </w:tc>
      </w:tr>
      <w:tr w:rsidR="005B3829" w:rsidRPr="007B6F78" w14:paraId="326D9F7D"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44BEC161"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Для ведения личного подсобного хозяйства (приусадебный земельный участок)</w:t>
            </w:r>
          </w:p>
        </w:tc>
        <w:tc>
          <w:tcPr>
            <w:tcW w:w="5119" w:type="dxa"/>
            <w:tcBorders>
              <w:bottom w:val="single" w:sz="6" w:space="0" w:color="000000"/>
              <w:right w:val="single" w:sz="6" w:space="0" w:color="000000"/>
            </w:tcBorders>
            <w:shd w:val="clear" w:color="auto" w:fill="FFFFFF"/>
            <w:hideMark/>
          </w:tcPr>
          <w:p w14:paraId="650D8E50" w14:textId="77777777" w:rsidR="005B3829" w:rsidRPr="007B6F78" w:rsidRDefault="005B3829" w:rsidP="00F07C54">
            <w:pPr>
              <w:ind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жилого дома, указанного в описании вида разрешенного использования с </w:t>
            </w:r>
            <w:hyperlink r:id="rId62" w:anchor="block_1021" w:history="1">
              <w:r w:rsidRPr="007B6F78">
                <w:rPr>
                  <w:rFonts w:eastAsia="Times New Roman"/>
                  <w:color w:val="000000" w:themeColor="text1"/>
                  <w:sz w:val="24"/>
                  <w:szCs w:val="24"/>
                  <w:lang w:eastAsia="ru-RU"/>
                </w:rPr>
                <w:t>кодом 2.1</w:t>
              </w:r>
            </w:hyperlink>
            <w:r w:rsidRPr="007B6F78">
              <w:rPr>
                <w:rFonts w:eastAsia="Times New Roman"/>
                <w:color w:val="000000" w:themeColor="text1"/>
                <w:sz w:val="24"/>
                <w:szCs w:val="24"/>
                <w:lang w:eastAsia="ru-RU"/>
              </w:rPr>
              <w:t>;</w:t>
            </w:r>
          </w:p>
          <w:p w14:paraId="5419785D" w14:textId="77777777" w:rsidR="005B3829" w:rsidRPr="007B6F78" w:rsidRDefault="005B3829" w:rsidP="00F07C54">
            <w:pPr>
              <w:ind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производство сельскохозяйственной продукции;</w:t>
            </w:r>
          </w:p>
          <w:p w14:paraId="702B77CD" w14:textId="77777777" w:rsidR="005B3829" w:rsidRPr="007B6F78" w:rsidRDefault="005B3829" w:rsidP="00F07C54">
            <w:pPr>
              <w:ind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гаража и иных вспомогательных сооружений;</w:t>
            </w:r>
          </w:p>
          <w:p w14:paraId="4E9FE284"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содержание сельскохозяйственных животных</w:t>
            </w:r>
          </w:p>
        </w:tc>
        <w:tc>
          <w:tcPr>
            <w:tcW w:w="1842" w:type="dxa"/>
            <w:gridSpan w:val="2"/>
            <w:tcBorders>
              <w:bottom w:val="single" w:sz="6" w:space="0" w:color="000000"/>
              <w:right w:val="single" w:sz="6" w:space="0" w:color="000000"/>
            </w:tcBorders>
            <w:shd w:val="clear" w:color="auto" w:fill="FFFFFF"/>
            <w:hideMark/>
          </w:tcPr>
          <w:p w14:paraId="66C1C348"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2.2</w:t>
            </w:r>
          </w:p>
        </w:tc>
      </w:tr>
      <w:tr w:rsidR="005B3829" w:rsidRPr="007B6F78" w14:paraId="05E55EAB"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328C3B54"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Блокированная жилая застройка</w:t>
            </w:r>
          </w:p>
        </w:tc>
        <w:tc>
          <w:tcPr>
            <w:tcW w:w="5119" w:type="dxa"/>
            <w:tcBorders>
              <w:bottom w:val="single" w:sz="6" w:space="0" w:color="000000"/>
              <w:right w:val="single" w:sz="6" w:space="0" w:color="000000"/>
            </w:tcBorders>
            <w:shd w:val="clear" w:color="auto" w:fill="FFFFFF"/>
            <w:hideMark/>
          </w:tcPr>
          <w:p w14:paraId="48CCD2D7"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w:t>
            </w:r>
            <w:r w:rsidRPr="007B6F78">
              <w:rPr>
                <w:rFonts w:eastAsia="Times New Roman"/>
                <w:color w:val="000000" w:themeColor="text1"/>
                <w:sz w:val="24"/>
                <w:szCs w:val="24"/>
                <w:lang w:eastAsia="ru-RU"/>
              </w:rPr>
              <w:lastRenderedPageBreak/>
              <w:t xml:space="preserve">плодовых деревьев, овощных и ягодных культур; </w:t>
            </w:r>
          </w:p>
          <w:p w14:paraId="74C16D53"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842" w:type="dxa"/>
            <w:gridSpan w:val="2"/>
            <w:tcBorders>
              <w:bottom w:val="single" w:sz="6" w:space="0" w:color="000000"/>
              <w:right w:val="single" w:sz="6" w:space="0" w:color="000000"/>
            </w:tcBorders>
            <w:shd w:val="clear" w:color="auto" w:fill="FFFFFF"/>
            <w:hideMark/>
          </w:tcPr>
          <w:p w14:paraId="3B8C0695"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2.3</w:t>
            </w:r>
          </w:p>
        </w:tc>
      </w:tr>
      <w:tr w:rsidR="005B3829" w:rsidRPr="007B6F78" w14:paraId="6B2DA23A"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4B6D861C"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Передвижное жилье</w:t>
            </w:r>
          </w:p>
        </w:tc>
        <w:tc>
          <w:tcPr>
            <w:tcW w:w="5119" w:type="dxa"/>
            <w:tcBorders>
              <w:bottom w:val="single" w:sz="6" w:space="0" w:color="000000"/>
              <w:right w:val="single" w:sz="6" w:space="0" w:color="000000"/>
            </w:tcBorders>
            <w:shd w:val="clear" w:color="auto" w:fill="FFFFFF"/>
            <w:hideMark/>
          </w:tcPr>
          <w:p w14:paraId="43BEBEA8"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сооружений, пригодных к</w:t>
            </w:r>
          </w:p>
          <w:p w14:paraId="07A50EBF"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842" w:type="dxa"/>
            <w:gridSpan w:val="2"/>
            <w:tcBorders>
              <w:bottom w:val="single" w:sz="6" w:space="0" w:color="000000"/>
              <w:right w:val="single" w:sz="6" w:space="0" w:color="000000"/>
            </w:tcBorders>
            <w:shd w:val="clear" w:color="auto" w:fill="FFFFFF"/>
            <w:hideMark/>
          </w:tcPr>
          <w:p w14:paraId="62337573"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2.4</w:t>
            </w:r>
          </w:p>
        </w:tc>
      </w:tr>
      <w:tr w:rsidR="005B3829" w:rsidRPr="007B6F78" w14:paraId="070DB09D"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50B58906"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Среднеэтажная жилая застройка</w:t>
            </w:r>
          </w:p>
        </w:tc>
        <w:tc>
          <w:tcPr>
            <w:tcW w:w="5119" w:type="dxa"/>
            <w:tcBorders>
              <w:bottom w:val="single" w:sz="6" w:space="0" w:color="000000"/>
              <w:right w:val="single" w:sz="6" w:space="0" w:color="000000"/>
            </w:tcBorders>
            <w:shd w:val="clear" w:color="auto" w:fill="FFFFFF"/>
            <w:hideMark/>
          </w:tcPr>
          <w:p w14:paraId="5F56920E" w14:textId="77777777" w:rsidR="005B3829" w:rsidRPr="007B6F78" w:rsidRDefault="005B3829" w:rsidP="00F07C54">
            <w:pPr>
              <w:ind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многоквартирных домов этажностью не выше восьми этажей;</w:t>
            </w:r>
          </w:p>
          <w:p w14:paraId="172E0BFD" w14:textId="77777777" w:rsidR="005B3829" w:rsidRPr="007B6F78" w:rsidRDefault="005B3829" w:rsidP="00F07C54">
            <w:pPr>
              <w:ind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благоустройство и озеленение;</w:t>
            </w:r>
          </w:p>
          <w:p w14:paraId="5C8EA7C6" w14:textId="77777777" w:rsidR="005B3829" w:rsidRPr="007B6F78" w:rsidRDefault="005B3829" w:rsidP="00F07C54">
            <w:pPr>
              <w:ind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подземных гаражей и автостоянок;</w:t>
            </w:r>
          </w:p>
          <w:p w14:paraId="67C73FFA" w14:textId="77777777" w:rsidR="005B3829" w:rsidRPr="007B6F78" w:rsidRDefault="005B3829" w:rsidP="00F07C54">
            <w:pPr>
              <w:ind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обустройство спортивных и детских площадок, площадок для отдыха;</w:t>
            </w:r>
          </w:p>
          <w:p w14:paraId="61EE4CFC" w14:textId="77777777" w:rsidR="005B3829" w:rsidRPr="007B6F78" w:rsidRDefault="005B3829" w:rsidP="00F07C54">
            <w:pPr>
              <w:ind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842" w:type="dxa"/>
            <w:gridSpan w:val="2"/>
            <w:tcBorders>
              <w:bottom w:val="single" w:sz="6" w:space="0" w:color="000000"/>
              <w:right w:val="single" w:sz="6" w:space="0" w:color="000000"/>
            </w:tcBorders>
            <w:shd w:val="clear" w:color="auto" w:fill="FFFFFF"/>
            <w:hideMark/>
          </w:tcPr>
          <w:p w14:paraId="0E0C405C"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2.5</w:t>
            </w:r>
          </w:p>
        </w:tc>
      </w:tr>
      <w:tr w:rsidR="005B3829" w:rsidRPr="007B6F78" w14:paraId="5E50DEE2"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333D2A70"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Многоэтажная жилая застройка (высотная застройка)</w:t>
            </w:r>
          </w:p>
        </w:tc>
        <w:tc>
          <w:tcPr>
            <w:tcW w:w="5119" w:type="dxa"/>
            <w:tcBorders>
              <w:bottom w:val="single" w:sz="6" w:space="0" w:color="000000"/>
              <w:right w:val="single" w:sz="6" w:space="0" w:color="000000"/>
            </w:tcBorders>
            <w:shd w:val="clear" w:color="auto" w:fill="FFFFFF"/>
            <w:hideMark/>
          </w:tcPr>
          <w:p w14:paraId="4C91D564" w14:textId="77777777" w:rsidR="005B3829" w:rsidRPr="007B6F78" w:rsidRDefault="005B3829" w:rsidP="00F07C54">
            <w:pPr>
              <w:ind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многоквартирных домов этажностью девять этажей и выше;</w:t>
            </w:r>
          </w:p>
          <w:p w14:paraId="11B43AD7" w14:textId="77777777" w:rsidR="005B3829" w:rsidRPr="007B6F78" w:rsidRDefault="005B3829" w:rsidP="00F07C54">
            <w:pPr>
              <w:ind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благоустройство и озеленение придомовых территорий;</w:t>
            </w:r>
          </w:p>
          <w:p w14:paraId="4A4217F5" w14:textId="77777777" w:rsidR="005B3829" w:rsidRPr="007B6F78" w:rsidRDefault="005B3829" w:rsidP="00F07C54">
            <w:pPr>
              <w:ind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обустройство спортивных и детских площадок, хозяйственных площадок и площадок для отдыха;</w:t>
            </w:r>
          </w:p>
          <w:p w14:paraId="649DE147" w14:textId="77777777" w:rsidR="005B3829" w:rsidRPr="007B6F78" w:rsidRDefault="005B3829" w:rsidP="00F07C54">
            <w:pPr>
              <w:ind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842" w:type="dxa"/>
            <w:gridSpan w:val="2"/>
            <w:tcBorders>
              <w:bottom w:val="single" w:sz="6" w:space="0" w:color="000000"/>
              <w:right w:val="single" w:sz="6" w:space="0" w:color="000000"/>
            </w:tcBorders>
            <w:shd w:val="clear" w:color="auto" w:fill="FFFFFF"/>
            <w:hideMark/>
          </w:tcPr>
          <w:p w14:paraId="17D84161"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2.6</w:t>
            </w:r>
          </w:p>
        </w:tc>
      </w:tr>
      <w:tr w:rsidR="005B3829" w:rsidRPr="007B6F78" w14:paraId="2BA8BA90"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5F836A3A"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Обслуживание жилой застройки</w:t>
            </w:r>
          </w:p>
        </w:tc>
        <w:tc>
          <w:tcPr>
            <w:tcW w:w="5119" w:type="dxa"/>
            <w:tcBorders>
              <w:bottom w:val="single" w:sz="6" w:space="0" w:color="000000"/>
              <w:right w:val="single" w:sz="6" w:space="0" w:color="000000"/>
            </w:tcBorders>
            <w:shd w:val="clear" w:color="auto" w:fill="FFFFFF"/>
            <w:hideMark/>
          </w:tcPr>
          <w:p w14:paraId="4F8F2303"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размещение которых предусмотрено видами разрешенного использования с </w:t>
            </w:r>
            <w:hyperlink r:id="rId63" w:anchor="block_1031" w:history="1">
              <w:r w:rsidRPr="007B6F78">
                <w:rPr>
                  <w:rFonts w:eastAsia="Times New Roman"/>
                  <w:color w:val="000000" w:themeColor="text1"/>
                  <w:sz w:val="24"/>
                  <w:szCs w:val="24"/>
                  <w:lang w:eastAsia="ru-RU"/>
                </w:rPr>
                <w:t>кодами 3.1</w:t>
              </w:r>
            </w:hyperlink>
            <w:r w:rsidRPr="007B6F78">
              <w:rPr>
                <w:rFonts w:eastAsia="Times New Roman"/>
                <w:color w:val="000000" w:themeColor="text1"/>
                <w:sz w:val="24"/>
                <w:szCs w:val="24"/>
                <w:lang w:eastAsia="ru-RU"/>
              </w:rPr>
              <w:t>, </w:t>
            </w:r>
            <w:hyperlink r:id="rId64" w:anchor="block_1032" w:history="1">
              <w:r w:rsidRPr="007B6F78">
                <w:rPr>
                  <w:rFonts w:eastAsia="Times New Roman"/>
                  <w:color w:val="000000" w:themeColor="text1"/>
                  <w:sz w:val="24"/>
                  <w:szCs w:val="24"/>
                  <w:lang w:eastAsia="ru-RU"/>
                </w:rPr>
                <w:t>3.2</w:t>
              </w:r>
            </w:hyperlink>
            <w:r w:rsidRPr="007B6F78">
              <w:rPr>
                <w:rFonts w:eastAsia="Times New Roman"/>
                <w:color w:val="000000" w:themeColor="text1"/>
                <w:sz w:val="24"/>
                <w:szCs w:val="24"/>
                <w:lang w:eastAsia="ru-RU"/>
              </w:rPr>
              <w:t>, </w:t>
            </w:r>
            <w:hyperlink r:id="rId65" w:anchor="block_1033" w:history="1">
              <w:r w:rsidRPr="007B6F78">
                <w:rPr>
                  <w:rFonts w:eastAsia="Times New Roman"/>
                  <w:color w:val="000000" w:themeColor="text1"/>
                  <w:sz w:val="24"/>
                  <w:szCs w:val="24"/>
                  <w:lang w:eastAsia="ru-RU"/>
                </w:rPr>
                <w:t>3.3</w:t>
              </w:r>
            </w:hyperlink>
            <w:r w:rsidRPr="007B6F78">
              <w:rPr>
                <w:rFonts w:eastAsia="Times New Roman"/>
                <w:color w:val="000000" w:themeColor="text1"/>
                <w:sz w:val="24"/>
                <w:szCs w:val="24"/>
                <w:lang w:eastAsia="ru-RU"/>
              </w:rPr>
              <w:t>, </w:t>
            </w:r>
            <w:hyperlink r:id="rId66" w:anchor="block_1034" w:history="1">
              <w:r w:rsidRPr="007B6F78">
                <w:rPr>
                  <w:rFonts w:eastAsia="Times New Roman"/>
                  <w:color w:val="000000" w:themeColor="text1"/>
                  <w:sz w:val="24"/>
                  <w:szCs w:val="24"/>
                  <w:lang w:eastAsia="ru-RU"/>
                </w:rPr>
                <w:t>3.4</w:t>
              </w:r>
            </w:hyperlink>
            <w:r w:rsidRPr="007B6F78">
              <w:rPr>
                <w:rFonts w:eastAsia="Times New Roman"/>
                <w:color w:val="000000" w:themeColor="text1"/>
                <w:sz w:val="24"/>
                <w:szCs w:val="24"/>
                <w:lang w:eastAsia="ru-RU"/>
              </w:rPr>
              <w:t>, </w:t>
            </w:r>
            <w:hyperlink r:id="rId67" w:anchor="block_1341" w:history="1">
              <w:r w:rsidRPr="007B6F78">
                <w:rPr>
                  <w:rFonts w:eastAsia="Times New Roman"/>
                  <w:color w:val="000000" w:themeColor="text1"/>
                  <w:sz w:val="24"/>
                  <w:szCs w:val="24"/>
                  <w:lang w:eastAsia="ru-RU"/>
                </w:rPr>
                <w:t>3.4.1</w:t>
              </w:r>
            </w:hyperlink>
            <w:r w:rsidRPr="007B6F78">
              <w:rPr>
                <w:rFonts w:eastAsia="Times New Roman"/>
                <w:color w:val="000000" w:themeColor="text1"/>
                <w:sz w:val="24"/>
                <w:szCs w:val="24"/>
                <w:lang w:eastAsia="ru-RU"/>
              </w:rPr>
              <w:t>, </w:t>
            </w:r>
            <w:hyperlink r:id="rId68" w:anchor="block_1351" w:history="1">
              <w:r w:rsidRPr="007B6F78">
                <w:rPr>
                  <w:rFonts w:eastAsia="Times New Roman"/>
                  <w:color w:val="000000" w:themeColor="text1"/>
                  <w:sz w:val="24"/>
                  <w:szCs w:val="24"/>
                  <w:lang w:eastAsia="ru-RU"/>
                </w:rPr>
                <w:t>3.5.1</w:t>
              </w:r>
            </w:hyperlink>
            <w:r w:rsidRPr="007B6F78">
              <w:rPr>
                <w:rFonts w:eastAsia="Times New Roman"/>
                <w:color w:val="000000" w:themeColor="text1"/>
                <w:sz w:val="24"/>
                <w:szCs w:val="24"/>
                <w:lang w:eastAsia="ru-RU"/>
              </w:rPr>
              <w:t>, </w:t>
            </w:r>
            <w:hyperlink r:id="rId69" w:anchor="block_1036" w:history="1">
              <w:r w:rsidRPr="007B6F78">
                <w:rPr>
                  <w:rFonts w:eastAsia="Times New Roman"/>
                  <w:color w:val="000000" w:themeColor="text1"/>
                  <w:sz w:val="24"/>
                  <w:szCs w:val="24"/>
                  <w:lang w:eastAsia="ru-RU"/>
                </w:rPr>
                <w:t>3.6</w:t>
              </w:r>
            </w:hyperlink>
            <w:r w:rsidRPr="007B6F78">
              <w:rPr>
                <w:rFonts w:eastAsia="Times New Roman"/>
                <w:color w:val="000000" w:themeColor="text1"/>
                <w:sz w:val="24"/>
                <w:szCs w:val="24"/>
                <w:lang w:eastAsia="ru-RU"/>
              </w:rPr>
              <w:t>, </w:t>
            </w:r>
            <w:hyperlink r:id="rId70" w:anchor="block_1037" w:history="1">
              <w:r w:rsidRPr="007B6F78">
                <w:rPr>
                  <w:rFonts w:eastAsia="Times New Roman"/>
                  <w:color w:val="000000" w:themeColor="text1"/>
                  <w:sz w:val="24"/>
                  <w:szCs w:val="24"/>
                  <w:lang w:eastAsia="ru-RU"/>
                </w:rPr>
                <w:t>3.7</w:t>
              </w:r>
            </w:hyperlink>
            <w:r w:rsidRPr="007B6F78">
              <w:rPr>
                <w:rFonts w:eastAsia="Times New Roman"/>
                <w:color w:val="000000" w:themeColor="text1"/>
                <w:sz w:val="24"/>
                <w:szCs w:val="24"/>
                <w:lang w:eastAsia="ru-RU"/>
              </w:rPr>
              <w:t>, </w:t>
            </w:r>
            <w:hyperlink r:id="rId71" w:anchor="block_13101" w:history="1">
              <w:r w:rsidRPr="007B6F78">
                <w:rPr>
                  <w:rFonts w:eastAsia="Times New Roman"/>
                  <w:color w:val="000000" w:themeColor="text1"/>
                  <w:sz w:val="24"/>
                  <w:szCs w:val="24"/>
                  <w:lang w:eastAsia="ru-RU"/>
                </w:rPr>
                <w:t>3.10.1</w:t>
              </w:r>
            </w:hyperlink>
            <w:r w:rsidRPr="007B6F78">
              <w:rPr>
                <w:rFonts w:eastAsia="Times New Roman"/>
                <w:color w:val="000000" w:themeColor="text1"/>
                <w:sz w:val="24"/>
                <w:szCs w:val="24"/>
                <w:lang w:eastAsia="ru-RU"/>
              </w:rPr>
              <w:t>, </w:t>
            </w:r>
            <w:hyperlink r:id="rId72" w:anchor="block_1041" w:history="1">
              <w:r w:rsidRPr="007B6F78">
                <w:rPr>
                  <w:rFonts w:eastAsia="Times New Roman"/>
                  <w:color w:val="000000" w:themeColor="text1"/>
                  <w:sz w:val="24"/>
                  <w:szCs w:val="24"/>
                  <w:lang w:eastAsia="ru-RU"/>
                </w:rPr>
                <w:t>4.1</w:t>
              </w:r>
            </w:hyperlink>
            <w:r w:rsidRPr="007B6F78">
              <w:rPr>
                <w:rFonts w:eastAsia="Times New Roman"/>
                <w:color w:val="000000" w:themeColor="text1"/>
                <w:sz w:val="24"/>
                <w:szCs w:val="24"/>
                <w:lang w:eastAsia="ru-RU"/>
              </w:rPr>
              <w:t>, </w:t>
            </w:r>
            <w:hyperlink r:id="rId73" w:anchor="block_1043" w:history="1">
              <w:r w:rsidRPr="007B6F78">
                <w:rPr>
                  <w:rFonts w:eastAsia="Times New Roman"/>
                  <w:color w:val="000000" w:themeColor="text1"/>
                  <w:sz w:val="24"/>
                  <w:szCs w:val="24"/>
                  <w:lang w:eastAsia="ru-RU"/>
                </w:rPr>
                <w:t>4.3</w:t>
              </w:r>
            </w:hyperlink>
            <w:r w:rsidRPr="007B6F78">
              <w:rPr>
                <w:rFonts w:eastAsia="Times New Roman"/>
                <w:color w:val="000000" w:themeColor="text1"/>
                <w:sz w:val="24"/>
                <w:szCs w:val="24"/>
                <w:lang w:eastAsia="ru-RU"/>
              </w:rPr>
              <w:t>, </w:t>
            </w:r>
            <w:hyperlink r:id="rId74" w:anchor="block_1044" w:history="1">
              <w:r w:rsidRPr="007B6F78">
                <w:rPr>
                  <w:rFonts w:eastAsia="Times New Roman"/>
                  <w:color w:val="000000" w:themeColor="text1"/>
                  <w:sz w:val="24"/>
                  <w:szCs w:val="24"/>
                  <w:lang w:eastAsia="ru-RU"/>
                </w:rPr>
                <w:t>4.4</w:t>
              </w:r>
            </w:hyperlink>
            <w:r w:rsidRPr="007B6F78">
              <w:rPr>
                <w:rFonts w:eastAsia="Times New Roman"/>
                <w:color w:val="000000" w:themeColor="text1"/>
                <w:sz w:val="24"/>
                <w:szCs w:val="24"/>
                <w:lang w:eastAsia="ru-RU"/>
              </w:rPr>
              <w:t>, </w:t>
            </w:r>
            <w:hyperlink r:id="rId75" w:anchor="block_1046" w:history="1">
              <w:r w:rsidRPr="007B6F78">
                <w:rPr>
                  <w:rFonts w:eastAsia="Times New Roman"/>
                  <w:color w:val="000000" w:themeColor="text1"/>
                  <w:sz w:val="24"/>
                  <w:szCs w:val="24"/>
                  <w:lang w:eastAsia="ru-RU"/>
                </w:rPr>
                <w:t>4.6</w:t>
              </w:r>
            </w:hyperlink>
            <w:r w:rsidRPr="007B6F78">
              <w:rPr>
                <w:rFonts w:eastAsia="Times New Roman"/>
                <w:color w:val="000000" w:themeColor="text1"/>
                <w:sz w:val="24"/>
                <w:szCs w:val="24"/>
                <w:lang w:eastAsia="ru-RU"/>
              </w:rPr>
              <w:t>, </w:t>
            </w:r>
            <w:hyperlink r:id="rId76" w:anchor="block_1512" w:history="1">
              <w:r w:rsidRPr="007B6F78">
                <w:rPr>
                  <w:rFonts w:eastAsia="Times New Roman"/>
                  <w:color w:val="000000" w:themeColor="text1"/>
                  <w:sz w:val="24"/>
                  <w:szCs w:val="24"/>
                  <w:lang w:eastAsia="ru-RU"/>
                </w:rPr>
                <w:t>5.1.2</w:t>
              </w:r>
            </w:hyperlink>
            <w:r w:rsidRPr="007B6F78">
              <w:rPr>
                <w:rFonts w:eastAsia="Times New Roman"/>
                <w:color w:val="000000" w:themeColor="text1"/>
                <w:sz w:val="24"/>
                <w:szCs w:val="24"/>
                <w:lang w:eastAsia="ru-RU"/>
              </w:rPr>
              <w:t>, </w:t>
            </w:r>
            <w:hyperlink r:id="rId77" w:anchor="block_1513" w:history="1">
              <w:r w:rsidRPr="007B6F78">
                <w:rPr>
                  <w:rFonts w:eastAsia="Times New Roman"/>
                  <w:color w:val="000000" w:themeColor="text1"/>
                  <w:sz w:val="24"/>
                  <w:szCs w:val="24"/>
                  <w:lang w:eastAsia="ru-RU"/>
                </w:rPr>
                <w:t>5.1.3</w:t>
              </w:r>
            </w:hyperlink>
            <w:r w:rsidRPr="007B6F78">
              <w:rPr>
                <w:rFonts w:eastAsia="Times New Roman"/>
                <w:color w:val="000000" w:themeColor="text1"/>
                <w:sz w:val="24"/>
                <w:szCs w:val="24"/>
                <w:lang w:eastAsia="ru-RU"/>
              </w:rPr>
              <w:t xml:space="preserve">,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w:t>
            </w:r>
            <w:r w:rsidRPr="007B6F78">
              <w:rPr>
                <w:rFonts w:eastAsia="Times New Roman"/>
                <w:color w:val="000000" w:themeColor="text1"/>
                <w:sz w:val="24"/>
                <w:szCs w:val="24"/>
                <w:lang w:eastAsia="ru-RU"/>
              </w:rPr>
              <w:lastRenderedPageBreak/>
              <w:t>нарушает права жителей, не требует установления санитарной зоны</w:t>
            </w:r>
          </w:p>
        </w:tc>
        <w:tc>
          <w:tcPr>
            <w:tcW w:w="1842" w:type="dxa"/>
            <w:gridSpan w:val="2"/>
            <w:tcBorders>
              <w:bottom w:val="single" w:sz="6" w:space="0" w:color="000000"/>
              <w:right w:val="single" w:sz="6" w:space="0" w:color="000000"/>
            </w:tcBorders>
            <w:shd w:val="clear" w:color="auto" w:fill="FFFFFF"/>
            <w:hideMark/>
          </w:tcPr>
          <w:p w14:paraId="413F122A"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2.7</w:t>
            </w:r>
          </w:p>
        </w:tc>
      </w:tr>
      <w:tr w:rsidR="005B3829" w:rsidRPr="007B6F78" w14:paraId="613F1F91"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0309EFF9"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Хранение автотранспорта</w:t>
            </w:r>
          </w:p>
        </w:tc>
        <w:tc>
          <w:tcPr>
            <w:tcW w:w="5119" w:type="dxa"/>
            <w:tcBorders>
              <w:bottom w:val="single" w:sz="6" w:space="0" w:color="000000"/>
              <w:right w:val="single" w:sz="6" w:space="0" w:color="000000"/>
            </w:tcBorders>
            <w:shd w:val="clear" w:color="auto" w:fill="FFFFFF"/>
            <w:hideMark/>
          </w:tcPr>
          <w:p w14:paraId="2F47C5C7"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78" w:anchor="block_1049" w:history="1">
              <w:r w:rsidRPr="007B6F78">
                <w:rPr>
                  <w:rFonts w:eastAsia="Times New Roman"/>
                  <w:color w:val="000000" w:themeColor="text1"/>
                  <w:sz w:val="24"/>
                  <w:szCs w:val="24"/>
                  <w:lang w:eastAsia="ru-RU"/>
                </w:rPr>
                <w:t>кодами 2.7.2, 4.9</w:t>
              </w:r>
            </w:hyperlink>
          </w:p>
        </w:tc>
        <w:tc>
          <w:tcPr>
            <w:tcW w:w="1842" w:type="dxa"/>
            <w:gridSpan w:val="2"/>
            <w:tcBorders>
              <w:bottom w:val="single" w:sz="6" w:space="0" w:color="000000"/>
              <w:right w:val="single" w:sz="6" w:space="0" w:color="000000"/>
            </w:tcBorders>
            <w:shd w:val="clear" w:color="auto" w:fill="FFFFFF"/>
            <w:hideMark/>
          </w:tcPr>
          <w:p w14:paraId="6F7B1E1D"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2.7.1</w:t>
            </w:r>
          </w:p>
        </w:tc>
      </w:tr>
      <w:tr w:rsidR="005B3829" w:rsidRPr="007B6F78" w14:paraId="2342E8B4" w14:textId="77777777" w:rsidTr="00F07C54">
        <w:tc>
          <w:tcPr>
            <w:tcW w:w="2686" w:type="dxa"/>
            <w:tcBorders>
              <w:top w:val="single" w:sz="6" w:space="0" w:color="000000"/>
              <w:left w:val="single" w:sz="6" w:space="0" w:color="000000"/>
              <w:bottom w:val="nil"/>
              <w:right w:val="single" w:sz="6" w:space="0" w:color="000000"/>
            </w:tcBorders>
            <w:shd w:val="clear" w:color="auto" w:fill="auto"/>
          </w:tcPr>
          <w:p w14:paraId="4DAAE035"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гаражей для собственных нужд</w:t>
            </w:r>
          </w:p>
        </w:tc>
        <w:tc>
          <w:tcPr>
            <w:tcW w:w="5119" w:type="dxa"/>
            <w:tcBorders>
              <w:top w:val="single" w:sz="6" w:space="0" w:color="000000"/>
              <w:left w:val="single" w:sz="6" w:space="0" w:color="000000"/>
              <w:bottom w:val="nil"/>
              <w:right w:val="single" w:sz="6" w:space="0" w:color="000000"/>
            </w:tcBorders>
            <w:shd w:val="clear" w:color="auto" w:fill="auto"/>
          </w:tcPr>
          <w:p w14:paraId="2F6825A0"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842" w:type="dxa"/>
            <w:gridSpan w:val="2"/>
            <w:tcBorders>
              <w:top w:val="single" w:sz="6" w:space="0" w:color="000000"/>
              <w:left w:val="single" w:sz="6" w:space="0" w:color="000000"/>
              <w:bottom w:val="nil"/>
              <w:right w:val="single" w:sz="6" w:space="0" w:color="000000"/>
            </w:tcBorders>
            <w:shd w:val="clear" w:color="auto" w:fill="auto"/>
          </w:tcPr>
          <w:p w14:paraId="497832D5"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2.7.2</w:t>
            </w:r>
          </w:p>
        </w:tc>
      </w:tr>
      <w:tr w:rsidR="005B3829" w:rsidRPr="007B6F78" w14:paraId="5A8FF250" w14:textId="77777777" w:rsidTr="00F07C54">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58E5F444"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Общественное использование объектов капитального строительства</w:t>
            </w:r>
          </w:p>
        </w:tc>
        <w:tc>
          <w:tcPr>
            <w:tcW w:w="5119" w:type="dxa"/>
            <w:tcBorders>
              <w:top w:val="single" w:sz="6" w:space="0" w:color="000000"/>
              <w:bottom w:val="single" w:sz="6" w:space="0" w:color="000000"/>
              <w:right w:val="single" w:sz="6" w:space="0" w:color="000000"/>
            </w:tcBorders>
            <w:shd w:val="clear" w:color="auto" w:fill="FFFFFF"/>
            <w:hideMark/>
          </w:tcPr>
          <w:p w14:paraId="08D8BB5C"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r:id="rId79" w:anchor="block_1031" w:history="1">
              <w:r w:rsidRPr="007B6F78">
                <w:rPr>
                  <w:rFonts w:eastAsia="Times New Roman"/>
                  <w:color w:val="000000" w:themeColor="text1"/>
                  <w:sz w:val="24"/>
                  <w:szCs w:val="24"/>
                  <w:lang w:eastAsia="ru-RU"/>
                </w:rPr>
                <w:t>кодами 3.1 - 3.10.2</w:t>
              </w:r>
            </w:hyperlink>
          </w:p>
        </w:tc>
        <w:tc>
          <w:tcPr>
            <w:tcW w:w="1842" w:type="dxa"/>
            <w:gridSpan w:val="2"/>
            <w:tcBorders>
              <w:top w:val="single" w:sz="6" w:space="0" w:color="000000"/>
              <w:bottom w:val="single" w:sz="6" w:space="0" w:color="000000"/>
              <w:right w:val="single" w:sz="6" w:space="0" w:color="000000"/>
            </w:tcBorders>
            <w:shd w:val="clear" w:color="auto" w:fill="FFFFFF"/>
            <w:hideMark/>
          </w:tcPr>
          <w:p w14:paraId="7D98660D"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3.0</w:t>
            </w:r>
          </w:p>
        </w:tc>
      </w:tr>
      <w:tr w:rsidR="005B3829" w:rsidRPr="007B6F78" w14:paraId="3FE05E3B"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5F4FCEFD"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Коммунальное обслуживание</w:t>
            </w:r>
          </w:p>
        </w:tc>
        <w:tc>
          <w:tcPr>
            <w:tcW w:w="5119" w:type="dxa"/>
            <w:tcBorders>
              <w:bottom w:val="single" w:sz="6" w:space="0" w:color="000000"/>
              <w:right w:val="single" w:sz="6" w:space="0" w:color="000000"/>
            </w:tcBorders>
            <w:shd w:val="clear" w:color="auto" w:fill="FFFFFF"/>
            <w:hideMark/>
          </w:tcPr>
          <w:p w14:paraId="13C49748"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80" w:anchor="block_1311" w:history="1">
              <w:r w:rsidRPr="007B6F78">
                <w:rPr>
                  <w:rFonts w:eastAsia="Times New Roman"/>
                  <w:color w:val="000000" w:themeColor="text1"/>
                  <w:sz w:val="24"/>
                  <w:szCs w:val="24"/>
                  <w:lang w:eastAsia="ru-RU"/>
                </w:rPr>
                <w:t>кодами</w:t>
              </w:r>
              <w:r w:rsidR="00F566DF" w:rsidRPr="007B6F78">
                <w:rPr>
                  <w:rFonts w:eastAsia="Times New Roman"/>
                  <w:color w:val="000000" w:themeColor="text1"/>
                  <w:sz w:val="24"/>
                  <w:szCs w:val="24"/>
                  <w:lang w:eastAsia="ru-RU"/>
                </w:rPr>
                <w:t xml:space="preserve">                    </w:t>
              </w:r>
              <w:r w:rsidRPr="007B6F78">
                <w:rPr>
                  <w:rFonts w:eastAsia="Times New Roman"/>
                  <w:color w:val="000000" w:themeColor="text1"/>
                  <w:sz w:val="24"/>
                  <w:szCs w:val="24"/>
                  <w:lang w:eastAsia="ru-RU"/>
                </w:rPr>
                <w:t xml:space="preserve"> 3.1.1 - 3.1.2</w:t>
              </w:r>
            </w:hyperlink>
          </w:p>
        </w:tc>
        <w:tc>
          <w:tcPr>
            <w:tcW w:w="1842" w:type="dxa"/>
            <w:gridSpan w:val="2"/>
            <w:tcBorders>
              <w:bottom w:val="single" w:sz="6" w:space="0" w:color="000000"/>
              <w:right w:val="single" w:sz="6" w:space="0" w:color="000000"/>
            </w:tcBorders>
            <w:shd w:val="clear" w:color="auto" w:fill="FFFFFF"/>
            <w:hideMark/>
          </w:tcPr>
          <w:p w14:paraId="77EC50B0"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3.1</w:t>
            </w:r>
          </w:p>
        </w:tc>
      </w:tr>
      <w:tr w:rsidR="005B3829" w:rsidRPr="007B6F78" w14:paraId="5A0546E6"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1D8BE5A9"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Предоставление коммунальных услуг</w:t>
            </w:r>
          </w:p>
        </w:tc>
        <w:tc>
          <w:tcPr>
            <w:tcW w:w="5119" w:type="dxa"/>
            <w:tcBorders>
              <w:bottom w:val="single" w:sz="6" w:space="0" w:color="000000"/>
              <w:right w:val="single" w:sz="6" w:space="0" w:color="000000"/>
            </w:tcBorders>
            <w:shd w:val="clear" w:color="auto" w:fill="FFFFFF"/>
            <w:hideMark/>
          </w:tcPr>
          <w:p w14:paraId="1AF65146"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42" w:type="dxa"/>
            <w:gridSpan w:val="2"/>
            <w:tcBorders>
              <w:bottom w:val="single" w:sz="6" w:space="0" w:color="000000"/>
              <w:right w:val="single" w:sz="6" w:space="0" w:color="000000"/>
            </w:tcBorders>
            <w:shd w:val="clear" w:color="auto" w:fill="FFFFFF"/>
            <w:hideMark/>
          </w:tcPr>
          <w:p w14:paraId="7698ABD7"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3.1.1</w:t>
            </w:r>
          </w:p>
        </w:tc>
      </w:tr>
      <w:tr w:rsidR="005B3829" w:rsidRPr="007B6F78" w14:paraId="12992163"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177DBFB2"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Административные здания организаций, обеспечивающих предоставление коммунальных услуг</w:t>
            </w:r>
          </w:p>
        </w:tc>
        <w:tc>
          <w:tcPr>
            <w:tcW w:w="5119" w:type="dxa"/>
            <w:tcBorders>
              <w:bottom w:val="single" w:sz="6" w:space="0" w:color="000000"/>
              <w:right w:val="single" w:sz="6" w:space="0" w:color="000000"/>
            </w:tcBorders>
            <w:shd w:val="clear" w:color="auto" w:fill="FFFFFF"/>
            <w:hideMark/>
          </w:tcPr>
          <w:p w14:paraId="4E2FD6D8"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1842" w:type="dxa"/>
            <w:gridSpan w:val="2"/>
            <w:tcBorders>
              <w:bottom w:val="single" w:sz="6" w:space="0" w:color="000000"/>
              <w:right w:val="single" w:sz="6" w:space="0" w:color="000000"/>
            </w:tcBorders>
            <w:shd w:val="clear" w:color="auto" w:fill="FFFFFF"/>
            <w:hideMark/>
          </w:tcPr>
          <w:p w14:paraId="1C520BBD"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3.1.2</w:t>
            </w:r>
          </w:p>
        </w:tc>
      </w:tr>
      <w:tr w:rsidR="005B3829" w:rsidRPr="007B6F78" w14:paraId="210FBF63"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17A290A2"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Социальное обслуживание</w:t>
            </w:r>
          </w:p>
        </w:tc>
        <w:tc>
          <w:tcPr>
            <w:tcW w:w="5119" w:type="dxa"/>
            <w:tcBorders>
              <w:bottom w:val="single" w:sz="6" w:space="0" w:color="000000"/>
              <w:right w:val="single" w:sz="6" w:space="0" w:color="000000"/>
            </w:tcBorders>
            <w:shd w:val="clear" w:color="auto" w:fill="FFFFFF"/>
            <w:hideMark/>
          </w:tcPr>
          <w:p w14:paraId="52935D22"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w:t>
            </w:r>
            <w:r w:rsidRPr="007B6F78">
              <w:rPr>
                <w:rFonts w:eastAsia="Times New Roman"/>
                <w:color w:val="000000" w:themeColor="text1"/>
                <w:sz w:val="24"/>
                <w:szCs w:val="24"/>
                <w:lang w:eastAsia="ru-RU"/>
              </w:rPr>
              <w:lastRenderedPageBreak/>
              <w:t>видов разрешенного использования с </w:t>
            </w:r>
            <w:hyperlink r:id="rId81" w:anchor="block_1321" w:history="1">
              <w:r w:rsidRPr="007B6F78">
                <w:rPr>
                  <w:rFonts w:eastAsia="Times New Roman"/>
                  <w:color w:val="000000" w:themeColor="text1"/>
                  <w:sz w:val="24"/>
                  <w:szCs w:val="24"/>
                  <w:lang w:eastAsia="ru-RU"/>
                </w:rPr>
                <w:t>кодами 3.2.1 - 3.2.4</w:t>
              </w:r>
            </w:hyperlink>
          </w:p>
        </w:tc>
        <w:tc>
          <w:tcPr>
            <w:tcW w:w="1842" w:type="dxa"/>
            <w:gridSpan w:val="2"/>
            <w:tcBorders>
              <w:bottom w:val="single" w:sz="6" w:space="0" w:color="000000"/>
              <w:right w:val="single" w:sz="6" w:space="0" w:color="000000"/>
            </w:tcBorders>
            <w:shd w:val="clear" w:color="auto" w:fill="FFFFFF"/>
            <w:hideMark/>
          </w:tcPr>
          <w:p w14:paraId="7A68C9B9"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3.2</w:t>
            </w:r>
          </w:p>
        </w:tc>
      </w:tr>
      <w:tr w:rsidR="005B3829" w:rsidRPr="007B6F78" w14:paraId="26E091C7"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742DF222"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Дома социального обслуживания</w:t>
            </w:r>
          </w:p>
        </w:tc>
        <w:tc>
          <w:tcPr>
            <w:tcW w:w="5119" w:type="dxa"/>
            <w:tcBorders>
              <w:bottom w:val="single" w:sz="6" w:space="0" w:color="000000"/>
              <w:right w:val="single" w:sz="6" w:space="0" w:color="000000"/>
            </w:tcBorders>
            <w:shd w:val="clear" w:color="auto" w:fill="FFFFFF"/>
            <w:hideMark/>
          </w:tcPr>
          <w:p w14:paraId="21AEF2E5"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предназначенных для размещения домов престарелых, домов ребенка, детских домов, пунктов ночлега для бездомных граждан;</w:t>
            </w:r>
          </w:p>
          <w:p w14:paraId="4FA90E70"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для временного размещения вынужденных переселенцев, лиц, признанных беженцами</w:t>
            </w:r>
          </w:p>
        </w:tc>
        <w:tc>
          <w:tcPr>
            <w:tcW w:w="1842" w:type="dxa"/>
            <w:gridSpan w:val="2"/>
            <w:tcBorders>
              <w:bottom w:val="single" w:sz="6" w:space="0" w:color="000000"/>
              <w:right w:val="single" w:sz="6" w:space="0" w:color="000000"/>
            </w:tcBorders>
            <w:shd w:val="clear" w:color="auto" w:fill="FFFFFF"/>
            <w:hideMark/>
          </w:tcPr>
          <w:p w14:paraId="239BB0F6"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3.2.1</w:t>
            </w:r>
          </w:p>
        </w:tc>
      </w:tr>
      <w:tr w:rsidR="005B3829" w:rsidRPr="007B6F78" w14:paraId="0EE8EDD5"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104552EB"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Оказание социальной помощи населению</w:t>
            </w:r>
          </w:p>
        </w:tc>
        <w:tc>
          <w:tcPr>
            <w:tcW w:w="5119" w:type="dxa"/>
            <w:tcBorders>
              <w:bottom w:val="single" w:sz="6" w:space="0" w:color="000000"/>
              <w:right w:val="single" w:sz="6" w:space="0" w:color="000000"/>
            </w:tcBorders>
            <w:shd w:val="clear" w:color="auto" w:fill="FFFFFF"/>
            <w:hideMark/>
          </w:tcPr>
          <w:p w14:paraId="4E8AA9C2"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w:t>
            </w:r>
          </w:p>
          <w:p w14:paraId="389F4DA5"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размещения общественных некоммерческих организаций: некоммерческих фондов, благотворительных организаций, клубов по интересам</w:t>
            </w:r>
          </w:p>
        </w:tc>
        <w:tc>
          <w:tcPr>
            <w:tcW w:w="1842" w:type="dxa"/>
            <w:gridSpan w:val="2"/>
            <w:tcBorders>
              <w:bottom w:val="single" w:sz="6" w:space="0" w:color="000000"/>
              <w:right w:val="single" w:sz="6" w:space="0" w:color="000000"/>
            </w:tcBorders>
            <w:shd w:val="clear" w:color="auto" w:fill="FFFFFF"/>
            <w:hideMark/>
          </w:tcPr>
          <w:p w14:paraId="5272886F"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3.2.2</w:t>
            </w:r>
          </w:p>
        </w:tc>
      </w:tr>
      <w:tr w:rsidR="005B3829" w:rsidRPr="007B6F78" w14:paraId="61900196"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18F8C040"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Оказание услуг связи</w:t>
            </w:r>
          </w:p>
        </w:tc>
        <w:tc>
          <w:tcPr>
            <w:tcW w:w="5119" w:type="dxa"/>
            <w:tcBorders>
              <w:bottom w:val="single" w:sz="6" w:space="0" w:color="000000"/>
              <w:right w:val="single" w:sz="6" w:space="0" w:color="000000"/>
            </w:tcBorders>
            <w:shd w:val="clear" w:color="auto" w:fill="FFFFFF"/>
            <w:hideMark/>
          </w:tcPr>
          <w:p w14:paraId="19F40FC0"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42" w:type="dxa"/>
            <w:gridSpan w:val="2"/>
            <w:tcBorders>
              <w:bottom w:val="single" w:sz="6" w:space="0" w:color="000000"/>
              <w:right w:val="single" w:sz="6" w:space="0" w:color="000000"/>
            </w:tcBorders>
            <w:shd w:val="clear" w:color="auto" w:fill="FFFFFF"/>
            <w:hideMark/>
          </w:tcPr>
          <w:p w14:paraId="430CEA94"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3.2.3</w:t>
            </w:r>
          </w:p>
        </w:tc>
      </w:tr>
      <w:tr w:rsidR="005B3829" w:rsidRPr="007B6F78" w14:paraId="7E753E7F"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6C99BED1"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Общежития</w:t>
            </w:r>
          </w:p>
        </w:tc>
        <w:tc>
          <w:tcPr>
            <w:tcW w:w="5119" w:type="dxa"/>
            <w:tcBorders>
              <w:bottom w:val="single" w:sz="6" w:space="0" w:color="000000"/>
              <w:right w:val="single" w:sz="6" w:space="0" w:color="000000"/>
            </w:tcBorders>
            <w:shd w:val="clear" w:color="auto" w:fill="FFFFFF"/>
            <w:hideMark/>
          </w:tcPr>
          <w:p w14:paraId="613A4445"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82" w:anchor="block_1047" w:history="1">
              <w:r w:rsidRPr="007B6F78">
                <w:rPr>
                  <w:rFonts w:eastAsia="Times New Roman"/>
                  <w:color w:val="000000" w:themeColor="text1"/>
                  <w:sz w:val="24"/>
                  <w:szCs w:val="24"/>
                  <w:lang w:eastAsia="ru-RU"/>
                </w:rPr>
                <w:t>кодом 4.7</w:t>
              </w:r>
            </w:hyperlink>
          </w:p>
        </w:tc>
        <w:tc>
          <w:tcPr>
            <w:tcW w:w="1842" w:type="dxa"/>
            <w:gridSpan w:val="2"/>
            <w:tcBorders>
              <w:bottom w:val="single" w:sz="6" w:space="0" w:color="000000"/>
              <w:right w:val="single" w:sz="6" w:space="0" w:color="000000"/>
            </w:tcBorders>
            <w:shd w:val="clear" w:color="auto" w:fill="FFFFFF"/>
            <w:hideMark/>
          </w:tcPr>
          <w:p w14:paraId="1359FE16"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3.2.4</w:t>
            </w:r>
          </w:p>
        </w:tc>
      </w:tr>
      <w:tr w:rsidR="005B3829" w:rsidRPr="007B6F78" w14:paraId="62EDD0E4"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72EB8A4A"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Бытовое обслуживание</w:t>
            </w:r>
          </w:p>
        </w:tc>
        <w:tc>
          <w:tcPr>
            <w:tcW w:w="5119" w:type="dxa"/>
            <w:tcBorders>
              <w:bottom w:val="single" w:sz="6" w:space="0" w:color="000000"/>
              <w:right w:val="single" w:sz="6" w:space="0" w:color="000000"/>
            </w:tcBorders>
            <w:shd w:val="clear" w:color="auto" w:fill="FFFFFF"/>
            <w:hideMark/>
          </w:tcPr>
          <w:p w14:paraId="51253856"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w:t>
            </w:r>
          </w:p>
          <w:p w14:paraId="1BEF1409"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42" w:type="dxa"/>
            <w:gridSpan w:val="2"/>
            <w:tcBorders>
              <w:bottom w:val="single" w:sz="6" w:space="0" w:color="000000"/>
              <w:right w:val="single" w:sz="6" w:space="0" w:color="000000"/>
            </w:tcBorders>
            <w:shd w:val="clear" w:color="auto" w:fill="FFFFFF"/>
            <w:hideMark/>
          </w:tcPr>
          <w:p w14:paraId="3DE05A1D"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3.3</w:t>
            </w:r>
          </w:p>
        </w:tc>
      </w:tr>
      <w:tr w:rsidR="005B3829" w:rsidRPr="007B6F78" w14:paraId="1C13A523"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5873AA2C"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Здравоохранение</w:t>
            </w:r>
          </w:p>
        </w:tc>
        <w:tc>
          <w:tcPr>
            <w:tcW w:w="5119" w:type="dxa"/>
            <w:tcBorders>
              <w:bottom w:val="single" w:sz="6" w:space="0" w:color="000000"/>
              <w:right w:val="single" w:sz="6" w:space="0" w:color="000000"/>
            </w:tcBorders>
            <w:shd w:val="clear" w:color="auto" w:fill="FFFFFF"/>
            <w:hideMark/>
          </w:tcPr>
          <w:p w14:paraId="685430AD"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83" w:anchor="block_1341" w:history="1">
              <w:r w:rsidRPr="007B6F78">
                <w:rPr>
                  <w:rFonts w:eastAsia="Times New Roman"/>
                  <w:color w:val="000000" w:themeColor="text1"/>
                  <w:sz w:val="24"/>
                  <w:szCs w:val="24"/>
                  <w:lang w:eastAsia="ru-RU"/>
                </w:rPr>
                <w:t xml:space="preserve">кодами </w:t>
              </w:r>
              <w:r w:rsidR="00F566DF" w:rsidRPr="007B6F78">
                <w:rPr>
                  <w:rFonts w:eastAsia="Times New Roman"/>
                  <w:color w:val="000000" w:themeColor="text1"/>
                  <w:sz w:val="24"/>
                  <w:szCs w:val="24"/>
                  <w:lang w:eastAsia="ru-RU"/>
                </w:rPr>
                <w:t xml:space="preserve">                  </w:t>
              </w:r>
              <w:r w:rsidRPr="007B6F78">
                <w:rPr>
                  <w:rFonts w:eastAsia="Times New Roman"/>
                  <w:color w:val="000000" w:themeColor="text1"/>
                  <w:sz w:val="24"/>
                  <w:szCs w:val="24"/>
                  <w:lang w:eastAsia="ru-RU"/>
                </w:rPr>
                <w:t>3.4.1 - 3.4.2</w:t>
              </w:r>
            </w:hyperlink>
          </w:p>
        </w:tc>
        <w:tc>
          <w:tcPr>
            <w:tcW w:w="1842" w:type="dxa"/>
            <w:gridSpan w:val="2"/>
            <w:tcBorders>
              <w:bottom w:val="single" w:sz="6" w:space="0" w:color="000000"/>
              <w:right w:val="single" w:sz="6" w:space="0" w:color="000000"/>
            </w:tcBorders>
            <w:shd w:val="clear" w:color="auto" w:fill="FFFFFF"/>
            <w:hideMark/>
          </w:tcPr>
          <w:p w14:paraId="00DC3CC3"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3.4</w:t>
            </w:r>
          </w:p>
        </w:tc>
      </w:tr>
      <w:tr w:rsidR="005B3829" w:rsidRPr="007B6F78" w14:paraId="4498EF84"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38B2EE35"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Амбулаторно-поликлиническое обслуживание</w:t>
            </w:r>
          </w:p>
        </w:tc>
        <w:tc>
          <w:tcPr>
            <w:tcW w:w="5119" w:type="dxa"/>
            <w:tcBorders>
              <w:bottom w:val="single" w:sz="6" w:space="0" w:color="000000"/>
              <w:right w:val="single" w:sz="6" w:space="0" w:color="000000"/>
            </w:tcBorders>
            <w:shd w:val="clear" w:color="auto" w:fill="FFFFFF"/>
            <w:hideMark/>
          </w:tcPr>
          <w:p w14:paraId="436938F7"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w:t>
            </w:r>
            <w:r w:rsidRPr="007B6F78">
              <w:rPr>
                <w:rFonts w:eastAsia="Times New Roman"/>
                <w:color w:val="000000" w:themeColor="text1"/>
                <w:sz w:val="24"/>
                <w:szCs w:val="24"/>
                <w:lang w:eastAsia="ru-RU"/>
              </w:rPr>
              <w:lastRenderedPageBreak/>
              <w:t>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42" w:type="dxa"/>
            <w:gridSpan w:val="2"/>
            <w:tcBorders>
              <w:bottom w:val="single" w:sz="6" w:space="0" w:color="000000"/>
              <w:right w:val="single" w:sz="6" w:space="0" w:color="000000"/>
            </w:tcBorders>
            <w:shd w:val="clear" w:color="auto" w:fill="FFFFFF"/>
            <w:hideMark/>
          </w:tcPr>
          <w:p w14:paraId="36BB2576"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3.4.1</w:t>
            </w:r>
          </w:p>
        </w:tc>
      </w:tr>
      <w:tr w:rsidR="005B3829" w:rsidRPr="007B6F78" w14:paraId="6E0E824B"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3A297804"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Стационарное медицинское обслуживание</w:t>
            </w:r>
          </w:p>
        </w:tc>
        <w:tc>
          <w:tcPr>
            <w:tcW w:w="5119" w:type="dxa"/>
            <w:tcBorders>
              <w:bottom w:val="single" w:sz="6" w:space="0" w:color="000000"/>
              <w:right w:val="single" w:sz="6" w:space="0" w:color="000000"/>
            </w:tcBorders>
            <w:shd w:val="clear" w:color="auto" w:fill="FFFFFF"/>
            <w:hideMark/>
          </w:tcPr>
          <w:p w14:paraId="63EDFBDB"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3BE3E88F"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станций скорой помощи; размещение площадок санитарной авиации</w:t>
            </w:r>
          </w:p>
        </w:tc>
        <w:tc>
          <w:tcPr>
            <w:tcW w:w="1842" w:type="dxa"/>
            <w:gridSpan w:val="2"/>
            <w:tcBorders>
              <w:bottom w:val="single" w:sz="6" w:space="0" w:color="000000"/>
              <w:right w:val="single" w:sz="6" w:space="0" w:color="000000"/>
            </w:tcBorders>
            <w:shd w:val="clear" w:color="auto" w:fill="FFFFFF"/>
            <w:hideMark/>
          </w:tcPr>
          <w:p w14:paraId="315D9449"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3.4.2</w:t>
            </w:r>
          </w:p>
        </w:tc>
      </w:tr>
      <w:tr w:rsidR="005B3829" w:rsidRPr="007B6F78" w14:paraId="321C834A"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3DA965EA"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Медицинские организации особого назначения</w:t>
            </w:r>
          </w:p>
        </w:tc>
        <w:tc>
          <w:tcPr>
            <w:tcW w:w="5119" w:type="dxa"/>
            <w:tcBorders>
              <w:bottom w:val="single" w:sz="6" w:space="0" w:color="000000"/>
              <w:right w:val="single" w:sz="6" w:space="0" w:color="000000"/>
            </w:tcBorders>
            <w:shd w:val="clear" w:color="auto" w:fill="FFFFFF"/>
            <w:hideMark/>
          </w:tcPr>
          <w:p w14:paraId="26B7A6CA"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1842" w:type="dxa"/>
            <w:gridSpan w:val="2"/>
            <w:tcBorders>
              <w:bottom w:val="single" w:sz="6" w:space="0" w:color="000000"/>
              <w:right w:val="single" w:sz="6" w:space="0" w:color="000000"/>
            </w:tcBorders>
            <w:shd w:val="clear" w:color="auto" w:fill="FFFFFF"/>
            <w:hideMark/>
          </w:tcPr>
          <w:p w14:paraId="6E86529F"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3.4.3</w:t>
            </w:r>
          </w:p>
        </w:tc>
      </w:tr>
      <w:tr w:rsidR="005B3829" w:rsidRPr="007B6F78" w14:paraId="3B407731"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0AE58C85"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Образование и просвещение</w:t>
            </w:r>
          </w:p>
        </w:tc>
        <w:tc>
          <w:tcPr>
            <w:tcW w:w="5119" w:type="dxa"/>
            <w:tcBorders>
              <w:bottom w:val="single" w:sz="6" w:space="0" w:color="000000"/>
              <w:right w:val="single" w:sz="6" w:space="0" w:color="000000"/>
            </w:tcBorders>
            <w:shd w:val="clear" w:color="auto" w:fill="FFFFFF"/>
            <w:hideMark/>
          </w:tcPr>
          <w:p w14:paraId="234C8D9B"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r:id="rId84" w:anchor="block_1351" w:history="1">
              <w:r w:rsidRPr="007B6F78">
                <w:rPr>
                  <w:rFonts w:eastAsia="Times New Roman"/>
                  <w:color w:val="000000" w:themeColor="text1"/>
                  <w:sz w:val="24"/>
                  <w:szCs w:val="24"/>
                  <w:lang w:eastAsia="ru-RU"/>
                </w:rPr>
                <w:t>кодами 3.5.1 - 3.5.2</w:t>
              </w:r>
            </w:hyperlink>
          </w:p>
        </w:tc>
        <w:tc>
          <w:tcPr>
            <w:tcW w:w="1842" w:type="dxa"/>
            <w:gridSpan w:val="2"/>
            <w:tcBorders>
              <w:bottom w:val="single" w:sz="6" w:space="0" w:color="000000"/>
              <w:right w:val="single" w:sz="6" w:space="0" w:color="000000"/>
            </w:tcBorders>
            <w:shd w:val="clear" w:color="auto" w:fill="FFFFFF"/>
            <w:hideMark/>
          </w:tcPr>
          <w:p w14:paraId="4AE12B21"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3.5</w:t>
            </w:r>
          </w:p>
        </w:tc>
      </w:tr>
      <w:tr w:rsidR="005B3829" w:rsidRPr="007B6F78" w14:paraId="5511A1A9"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3329635A"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Дошкольное, начальное и среднее общее образование</w:t>
            </w:r>
          </w:p>
        </w:tc>
        <w:tc>
          <w:tcPr>
            <w:tcW w:w="5119" w:type="dxa"/>
            <w:tcBorders>
              <w:bottom w:val="single" w:sz="6" w:space="0" w:color="000000"/>
              <w:right w:val="single" w:sz="6" w:space="0" w:color="000000"/>
            </w:tcBorders>
            <w:shd w:val="clear" w:color="auto" w:fill="FFFFFF"/>
            <w:hideMark/>
          </w:tcPr>
          <w:p w14:paraId="55D53149"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42" w:type="dxa"/>
            <w:gridSpan w:val="2"/>
            <w:tcBorders>
              <w:bottom w:val="single" w:sz="6" w:space="0" w:color="000000"/>
              <w:right w:val="single" w:sz="6" w:space="0" w:color="000000"/>
            </w:tcBorders>
            <w:shd w:val="clear" w:color="auto" w:fill="FFFFFF"/>
            <w:hideMark/>
          </w:tcPr>
          <w:p w14:paraId="6ED0A332"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3.5.1</w:t>
            </w:r>
          </w:p>
        </w:tc>
      </w:tr>
      <w:tr w:rsidR="005B3829" w:rsidRPr="007B6F78" w14:paraId="0F44F066"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2073AAD6"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Среднее и высшее профессиональное образование</w:t>
            </w:r>
          </w:p>
        </w:tc>
        <w:tc>
          <w:tcPr>
            <w:tcW w:w="5119" w:type="dxa"/>
            <w:tcBorders>
              <w:bottom w:val="single" w:sz="6" w:space="0" w:color="000000"/>
              <w:right w:val="single" w:sz="6" w:space="0" w:color="000000"/>
            </w:tcBorders>
            <w:shd w:val="clear" w:color="auto" w:fill="FFFFFF"/>
            <w:hideMark/>
          </w:tcPr>
          <w:p w14:paraId="106D9070"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w:t>
            </w:r>
            <w:r w:rsidRPr="007B6F78">
              <w:rPr>
                <w:rFonts w:eastAsia="Times New Roman"/>
                <w:color w:val="000000" w:themeColor="text1"/>
                <w:sz w:val="24"/>
                <w:szCs w:val="24"/>
                <w:lang w:eastAsia="ru-RU"/>
              </w:rPr>
              <w:lastRenderedPageBreak/>
              <w:t>занятия обучающихся физической культурой и спортом</w:t>
            </w:r>
          </w:p>
        </w:tc>
        <w:tc>
          <w:tcPr>
            <w:tcW w:w="1842" w:type="dxa"/>
            <w:gridSpan w:val="2"/>
            <w:tcBorders>
              <w:bottom w:val="single" w:sz="6" w:space="0" w:color="000000"/>
              <w:right w:val="single" w:sz="6" w:space="0" w:color="000000"/>
            </w:tcBorders>
            <w:shd w:val="clear" w:color="auto" w:fill="FFFFFF"/>
            <w:hideMark/>
          </w:tcPr>
          <w:p w14:paraId="564AD11C"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3.5.2</w:t>
            </w:r>
          </w:p>
        </w:tc>
      </w:tr>
      <w:tr w:rsidR="005B3829" w:rsidRPr="007B6F78" w14:paraId="47730FB6"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62C728A2"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Культурное развитие</w:t>
            </w:r>
          </w:p>
        </w:tc>
        <w:tc>
          <w:tcPr>
            <w:tcW w:w="5119" w:type="dxa"/>
            <w:tcBorders>
              <w:bottom w:val="single" w:sz="6" w:space="0" w:color="000000"/>
              <w:right w:val="single" w:sz="6" w:space="0" w:color="000000"/>
            </w:tcBorders>
            <w:shd w:val="clear" w:color="auto" w:fill="FFFFFF"/>
            <w:hideMark/>
          </w:tcPr>
          <w:p w14:paraId="0D6EB5CE"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85" w:anchor="block_1361" w:history="1">
              <w:r w:rsidRPr="007B6F78">
                <w:rPr>
                  <w:rFonts w:eastAsia="Times New Roman"/>
                  <w:color w:val="000000" w:themeColor="text1"/>
                  <w:sz w:val="24"/>
                  <w:szCs w:val="24"/>
                  <w:lang w:eastAsia="ru-RU"/>
                </w:rPr>
                <w:t>кодами 3.6.1 - 3.6.3</w:t>
              </w:r>
            </w:hyperlink>
          </w:p>
        </w:tc>
        <w:tc>
          <w:tcPr>
            <w:tcW w:w="1842" w:type="dxa"/>
            <w:gridSpan w:val="2"/>
            <w:tcBorders>
              <w:bottom w:val="single" w:sz="6" w:space="0" w:color="000000"/>
              <w:right w:val="single" w:sz="6" w:space="0" w:color="000000"/>
            </w:tcBorders>
            <w:shd w:val="clear" w:color="auto" w:fill="FFFFFF"/>
            <w:hideMark/>
          </w:tcPr>
          <w:p w14:paraId="6B416957"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3.6</w:t>
            </w:r>
          </w:p>
        </w:tc>
      </w:tr>
      <w:tr w:rsidR="005B3829" w:rsidRPr="007B6F78" w14:paraId="37D5AC90"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242EA28B"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Объекты культурно-досуговой деятельности</w:t>
            </w:r>
          </w:p>
        </w:tc>
        <w:tc>
          <w:tcPr>
            <w:tcW w:w="5119" w:type="dxa"/>
            <w:tcBorders>
              <w:bottom w:val="single" w:sz="6" w:space="0" w:color="000000"/>
              <w:right w:val="single" w:sz="6" w:space="0" w:color="000000"/>
            </w:tcBorders>
            <w:shd w:val="clear" w:color="auto" w:fill="FFFFFF"/>
            <w:hideMark/>
          </w:tcPr>
          <w:p w14:paraId="2C1E77C7"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842" w:type="dxa"/>
            <w:gridSpan w:val="2"/>
            <w:tcBorders>
              <w:bottom w:val="single" w:sz="6" w:space="0" w:color="000000"/>
              <w:right w:val="single" w:sz="6" w:space="0" w:color="000000"/>
            </w:tcBorders>
            <w:shd w:val="clear" w:color="auto" w:fill="FFFFFF"/>
            <w:hideMark/>
          </w:tcPr>
          <w:p w14:paraId="27E5D97F"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3.6.1</w:t>
            </w:r>
          </w:p>
        </w:tc>
      </w:tr>
      <w:tr w:rsidR="005B3829" w:rsidRPr="007B6F78" w14:paraId="65585695"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1B49D879"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Парки культуры и отдыха</w:t>
            </w:r>
          </w:p>
        </w:tc>
        <w:tc>
          <w:tcPr>
            <w:tcW w:w="5119" w:type="dxa"/>
            <w:tcBorders>
              <w:bottom w:val="single" w:sz="6" w:space="0" w:color="000000"/>
              <w:right w:val="single" w:sz="6" w:space="0" w:color="000000"/>
            </w:tcBorders>
            <w:shd w:val="clear" w:color="auto" w:fill="FFFFFF"/>
            <w:hideMark/>
          </w:tcPr>
          <w:p w14:paraId="7B024A5C"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парков культуры и отдыха</w:t>
            </w:r>
          </w:p>
        </w:tc>
        <w:tc>
          <w:tcPr>
            <w:tcW w:w="1842" w:type="dxa"/>
            <w:gridSpan w:val="2"/>
            <w:tcBorders>
              <w:bottom w:val="single" w:sz="6" w:space="0" w:color="000000"/>
              <w:right w:val="single" w:sz="6" w:space="0" w:color="000000"/>
            </w:tcBorders>
            <w:shd w:val="clear" w:color="auto" w:fill="FFFFFF"/>
            <w:hideMark/>
          </w:tcPr>
          <w:p w14:paraId="21EB924D"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3.6.2</w:t>
            </w:r>
          </w:p>
        </w:tc>
      </w:tr>
      <w:tr w:rsidR="005B3829" w:rsidRPr="007B6F78" w14:paraId="0CEFD920"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08FE7E54"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Цирки и зверинцы</w:t>
            </w:r>
          </w:p>
        </w:tc>
        <w:tc>
          <w:tcPr>
            <w:tcW w:w="5119" w:type="dxa"/>
            <w:tcBorders>
              <w:bottom w:val="single" w:sz="6" w:space="0" w:color="000000"/>
              <w:right w:val="single" w:sz="6" w:space="0" w:color="000000"/>
            </w:tcBorders>
            <w:shd w:val="clear" w:color="auto" w:fill="FFFFFF"/>
            <w:hideMark/>
          </w:tcPr>
          <w:p w14:paraId="26411B15"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842" w:type="dxa"/>
            <w:gridSpan w:val="2"/>
            <w:tcBorders>
              <w:bottom w:val="single" w:sz="6" w:space="0" w:color="000000"/>
              <w:right w:val="single" w:sz="6" w:space="0" w:color="000000"/>
            </w:tcBorders>
            <w:shd w:val="clear" w:color="auto" w:fill="FFFFFF"/>
            <w:hideMark/>
          </w:tcPr>
          <w:p w14:paraId="2AB8C1CF"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3.6.3</w:t>
            </w:r>
          </w:p>
        </w:tc>
      </w:tr>
      <w:tr w:rsidR="005B3829" w:rsidRPr="007B6F78" w14:paraId="24210EE9"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68695992"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Религиозное использование</w:t>
            </w:r>
          </w:p>
        </w:tc>
        <w:tc>
          <w:tcPr>
            <w:tcW w:w="5119" w:type="dxa"/>
            <w:tcBorders>
              <w:bottom w:val="single" w:sz="6" w:space="0" w:color="000000"/>
              <w:right w:val="single" w:sz="6" w:space="0" w:color="000000"/>
            </w:tcBorders>
            <w:shd w:val="clear" w:color="auto" w:fill="FFFFFF"/>
            <w:hideMark/>
          </w:tcPr>
          <w:p w14:paraId="2C9E11AE"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86" w:anchor="block_1371" w:history="1">
              <w:r w:rsidRPr="007B6F78">
                <w:rPr>
                  <w:rFonts w:eastAsia="Times New Roman"/>
                  <w:color w:val="000000" w:themeColor="text1"/>
                  <w:sz w:val="24"/>
                  <w:szCs w:val="24"/>
                  <w:lang w:eastAsia="ru-RU"/>
                </w:rPr>
                <w:t>кодами 3.7.1 - 3.7.2</w:t>
              </w:r>
            </w:hyperlink>
          </w:p>
        </w:tc>
        <w:tc>
          <w:tcPr>
            <w:tcW w:w="1842" w:type="dxa"/>
            <w:gridSpan w:val="2"/>
            <w:tcBorders>
              <w:bottom w:val="single" w:sz="6" w:space="0" w:color="000000"/>
              <w:right w:val="single" w:sz="6" w:space="0" w:color="000000"/>
            </w:tcBorders>
            <w:shd w:val="clear" w:color="auto" w:fill="FFFFFF"/>
            <w:hideMark/>
          </w:tcPr>
          <w:p w14:paraId="4718F94E"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3.7</w:t>
            </w:r>
          </w:p>
        </w:tc>
      </w:tr>
      <w:tr w:rsidR="005B3829" w:rsidRPr="007B6F78" w14:paraId="0A0068EE"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2345D7DD"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Осуществление религиозных обрядов</w:t>
            </w:r>
          </w:p>
        </w:tc>
        <w:tc>
          <w:tcPr>
            <w:tcW w:w="5119" w:type="dxa"/>
            <w:tcBorders>
              <w:bottom w:val="single" w:sz="6" w:space="0" w:color="000000"/>
              <w:right w:val="single" w:sz="6" w:space="0" w:color="000000"/>
            </w:tcBorders>
            <w:shd w:val="clear" w:color="auto" w:fill="FFFFFF"/>
            <w:hideMark/>
          </w:tcPr>
          <w:p w14:paraId="4976FD3F"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842" w:type="dxa"/>
            <w:gridSpan w:val="2"/>
            <w:tcBorders>
              <w:bottom w:val="single" w:sz="6" w:space="0" w:color="000000"/>
              <w:right w:val="single" w:sz="6" w:space="0" w:color="000000"/>
            </w:tcBorders>
            <w:shd w:val="clear" w:color="auto" w:fill="FFFFFF"/>
            <w:hideMark/>
          </w:tcPr>
          <w:p w14:paraId="74DE2A0F"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3.7.1</w:t>
            </w:r>
          </w:p>
        </w:tc>
      </w:tr>
      <w:tr w:rsidR="005B3829" w:rsidRPr="007B6F78" w14:paraId="273F0979"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4CC62018"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Религиозное управление и образование</w:t>
            </w:r>
          </w:p>
        </w:tc>
        <w:tc>
          <w:tcPr>
            <w:tcW w:w="5119" w:type="dxa"/>
            <w:tcBorders>
              <w:bottom w:val="single" w:sz="6" w:space="0" w:color="000000"/>
              <w:right w:val="single" w:sz="6" w:space="0" w:color="000000"/>
            </w:tcBorders>
            <w:shd w:val="clear" w:color="auto" w:fill="FFFFFF"/>
            <w:hideMark/>
          </w:tcPr>
          <w:p w14:paraId="67CA03F2"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842" w:type="dxa"/>
            <w:gridSpan w:val="2"/>
            <w:tcBorders>
              <w:bottom w:val="single" w:sz="6" w:space="0" w:color="000000"/>
              <w:right w:val="single" w:sz="6" w:space="0" w:color="000000"/>
            </w:tcBorders>
            <w:shd w:val="clear" w:color="auto" w:fill="FFFFFF"/>
            <w:hideMark/>
          </w:tcPr>
          <w:p w14:paraId="4C0642D7"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3.7.2</w:t>
            </w:r>
          </w:p>
        </w:tc>
      </w:tr>
      <w:tr w:rsidR="005B3829" w:rsidRPr="007B6F78" w14:paraId="551FAA17"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385B38DB"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Общественное управление</w:t>
            </w:r>
          </w:p>
        </w:tc>
        <w:tc>
          <w:tcPr>
            <w:tcW w:w="5119" w:type="dxa"/>
            <w:tcBorders>
              <w:bottom w:val="single" w:sz="6" w:space="0" w:color="000000"/>
              <w:right w:val="single" w:sz="6" w:space="0" w:color="000000"/>
            </w:tcBorders>
            <w:shd w:val="clear" w:color="auto" w:fill="FFFFFF"/>
            <w:hideMark/>
          </w:tcPr>
          <w:p w14:paraId="1EA0F17E"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87" w:anchor="block_1381" w:history="1">
              <w:r w:rsidRPr="007B6F78">
                <w:rPr>
                  <w:rFonts w:eastAsia="Times New Roman"/>
                  <w:color w:val="000000" w:themeColor="text1"/>
                  <w:sz w:val="24"/>
                  <w:szCs w:val="24"/>
                  <w:lang w:eastAsia="ru-RU"/>
                </w:rPr>
                <w:t>кодами 3.8.1 - 3.8.2</w:t>
              </w:r>
            </w:hyperlink>
          </w:p>
        </w:tc>
        <w:tc>
          <w:tcPr>
            <w:tcW w:w="1842" w:type="dxa"/>
            <w:gridSpan w:val="2"/>
            <w:tcBorders>
              <w:bottom w:val="single" w:sz="6" w:space="0" w:color="000000"/>
              <w:right w:val="single" w:sz="6" w:space="0" w:color="000000"/>
            </w:tcBorders>
            <w:shd w:val="clear" w:color="auto" w:fill="FFFFFF"/>
            <w:hideMark/>
          </w:tcPr>
          <w:p w14:paraId="1F5D30A3"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3.8</w:t>
            </w:r>
          </w:p>
        </w:tc>
      </w:tr>
      <w:tr w:rsidR="005B3829" w:rsidRPr="007B6F78" w14:paraId="028F7E28"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3ACD1C22"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Государственное управление</w:t>
            </w:r>
          </w:p>
        </w:tc>
        <w:tc>
          <w:tcPr>
            <w:tcW w:w="5119" w:type="dxa"/>
            <w:tcBorders>
              <w:bottom w:val="single" w:sz="6" w:space="0" w:color="000000"/>
              <w:right w:val="single" w:sz="6" w:space="0" w:color="000000"/>
            </w:tcBorders>
            <w:shd w:val="clear" w:color="auto" w:fill="FFFFFF"/>
            <w:hideMark/>
          </w:tcPr>
          <w:p w14:paraId="69BD0DC7"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предназначенных</w:t>
            </w:r>
          </w:p>
          <w:p w14:paraId="14C68BCC"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для размещения государственных органов, государственного пенсионного фонда, органов </w:t>
            </w:r>
            <w:r w:rsidRPr="007B6F78">
              <w:rPr>
                <w:rFonts w:eastAsia="Times New Roman"/>
                <w:color w:val="000000" w:themeColor="text1"/>
                <w:sz w:val="24"/>
                <w:szCs w:val="24"/>
                <w:lang w:eastAsia="ru-RU"/>
              </w:rPr>
              <w:lastRenderedPageBreak/>
              <w:t>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842" w:type="dxa"/>
            <w:gridSpan w:val="2"/>
            <w:tcBorders>
              <w:bottom w:val="single" w:sz="6" w:space="0" w:color="000000"/>
              <w:right w:val="single" w:sz="6" w:space="0" w:color="000000"/>
            </w:tcBorders>
            <w:shd w:val="clear" w:color="auto" w:fill="FFFFFF"/>
            <w:hideMark/>
          </w:tcPr>
          <w:p w14:paraId="1FEDD84B"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3.8.1</w:t>
            </w:r>
          </w:p>
        </w:tc>
      </w:tr>
      <w:tr w:rsidR="005B3829" w:rsidRPr="007B6F78" w14:paraId="214E5091"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55E76DE4"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Представительская деятельность</w:t>
            </w:r>
          </w:p>
        </w:tc>
        <w:tc>
          <w:tcPr>
            <w:tcW w:w="5119" w:type="dxa"/>
            <w:tcBorders>
              <w:bottom w:val="single" w:sz="6" w:space="0" w:color="000000"/>
              <w:right w:val="single" w:sz="6" w:space="0" w:color="000000"/>
            </w:tcBorders>
            <w:shd w:val="clear" w:color="auto" w:fill="FFFFFF"/>
            <w:hideMark/>
          </w:tcPr>
          <w:p w14:paraId="2A6FA7DD"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1842" w:type="dxa"/>
            <w:gridSpan w:val="2"/>
            <w:tcBorders>
              <w:bottom w:val="single" w:sz="6" w:space="0" w:color="000000"/>
              <w:right w:val="single" w:sz="6" w:space="0" w:color="000000"/>
            </w:tcBorders>
            <w:shd w:val="clear" w:color="auto" w:fill="FFFFFF"/>
            <w:hideMark/>
          </w:tcPr>
          <w:p w14:paraId="18878036"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3.8.2</w:t>
            </w:r>
          </w:p>
        </w:tc>
      </w:tr>
      <w:tr w:rsidR="005B3829" w:rsidRPr="007B6F78" w14:paraId="6453AF3A"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54757FF3"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Обеспечение научной деятельности</w:t>
            </w:r>
          </w:p>
        </w:tc>
        <w:tc>
          <w:tcPr>
            <w:tcW w:w="5119" w:type="dxa"/>
            <w:tcBorders>
              <w:bottom w:val="single" w:sz="6" w:space="0" w:color="000000"/>
              <w:right w:val="single" w:sz="6" w:space="0" w:color="000000"/>
            </w:tcBorders>
            <w:shd w:val="clear" w:color="auto" w:fill="FFFFFF"/>
            <w:hideMark/>
          </w:tcPr>
          <w:p w14:paraId="3ABA6CBD"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88" w:anchor="block_1391" w:history="1">
              <w:r w:rsidRPr="007B6F78">
                <w:rPr>
                  <w:rFonts w:eastAsia="Times New Roman"/>
                  <w:color w:val="000000" w:themeColor="text1"/>
                  <w:sz w:val="24"/>
                  <w:szCs w:val="24"/>
                  <w:lang w:eastAsia="ru-RU"/>
                </w:rPr>
                <w:t>кодами 3.9.1 - 3.9.3</w:t>
              </w:r>
            </w:hyperlink>
          </w:p>
        </w:tc>
        <w:tc>
          <w:tcPr>
            <w:tcW w:w="1842" w:type="dxa"/>
            <w:gridSpan w:val="2"/>
            <w:tcBorders>
              <w:bottom w:val="single" w:sz="6" w:space="0" w:color="000000"/>
              <w:right w:val="single" w:sz="6" w:space="0" w:color="000000"/>
            </w:tcBorders>
            <w:shd w:val="clear" w:color="auto" w:fill="FFFFFF"/>
            <w:hideMark/>
          </w:tcPr>
          <w:p w14:paraId="1CEA51E0"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3.9</w:t>
            </w:r>
          </w:p>
        </w:tc>
      </w:tr>
      <w:tr w:rsidR="005B3829" w:rsidRPr="007B6F78" w14:paraId="657F8580"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79762E64"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Обеспечение деятельности в области гидрометеорологии и смежных с ней областях</w:t>
            </w:r>
          </w:p>
        </w:tc>
        <w:tc>
          <w:tcPr>
            <w:tcW w:w="5119" w:type="dxa"/>
            <w:tcBorders>
              <w:bottom w:val="single" w:sz="6" w:space="0" w:color="000000"/>
              <w:right w:val="single" w:sz="6" w:space="0" w:color="000000"/>
            </w:tcBorders>
            <w:shd w:val="clear" w:color="auto" w:fill="FFFFFF"/>
            <w:hideMark/>
          </w:tcPr>
          <w:p w14:paraId="45DEA8DD"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42" w:type="dxa"/>
            <w:gridSpan w:val="2"/>
            <w:tcBorders>
              <w:bottom w:val="single" w:sz="6" w:space="0" w:color="000000"/>
              <w:right w:val="single" w:sz="6" w:space="0" w:color="000000"/>
            </w:tcBorders>
            <w:shd w:val="clear" w:color="auto" w:fill="FFFFFF"/>
            <w:hideMark/>
          </w:tcPr>
          <w:p w14:paraId="0A010DEA"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3.9.1</w:t>
            </w:r>
          </w:p>
        </w:tc>
      </w:tr>
      <w:tr w:rsidR="005B3829" w:rsidRPr="007B6F78" w14:paraId="1BA0A96B"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683161E1"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Проведение научных исследований</w:t>
            </w:r>
          </w:p>
        </w:tc>
        <w:tc>
          <w:tcPr>
            <w:tcW w:w="5119" w:type="dxa"/>
            <w:tcBorders>
              <w:bottom w:val="single" w:sz="6" w:space="0" w:color="000000"/>
              <w:right w:val="single" w:sz="6" w:space="0" w:color="000000"/>
            </w:tcBorders>
            <w:shd w:val="clear" w:color="auto" w:fill="FFFFFF"/>
            <w:hideMark/>
          </w:tcPr>
          <w:p w14:paraId="4984E189"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842" w:type="dxa"/>
            <w:gridSpan w:val="2"/>
            <w:tcBorders>
              <w:bottom w:val="single" w:sz="6" w:space="0" w:color="000000"/>
              <w:right w:val="single" w:sz="6" w:space="0" w:color="000000"/>
            </w:tcBorders>
            <w:shd w:val="clear" w:color="auto" w:fill="FFFFFF"/>
            <w:hideMark/>
          </w:tcPr>
          <w:p w14:paraId="09CD14B9"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3.9.2</w:t>
            </w:r>
          </w:p>
        </w:tc>
      </w:tr>
      <w:tr w:rsidR="005B3829" w:rsidRPr="007B6F78" w14:paraId="28095BC7"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7D9027CA"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Проведение научных испытаний</w:t>
            </w:r>
          </w:p>
        </w:tc>
        <w:tc>
          <w:tcPr>
            <w:tcW w:w="5119" w:type="dxa"/>
            <w:tcBorders>
              <w:bottom w:val="single" w:sz="6" w:space="0" w:color="000000"/>
              <w:right w:val="single" w:sz="6" w:space="0" w:color="000000"/>
            </w:tcBorders>
            <w:shd w:val="clear" w:color="auto" w:fill="FFFFFF"/>
            <w:hideMark/>
          </w:tcPr>
          <w:p w14:paraId="1E5359E2"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842" w:type="dxa"/>
            <w:gridSpan w:val="2"/>
            <w:tcBorders>
              <w:bottom w:val="single" w:sz="6" w:space="0" w:color="000000"/>
              <w:right w:val="single" w:sz="6" w:space="0" w:color="000000"/>
            </w:tcBorders>
            <w:shd w:val="clear" w:color="auto" w:fill="FFFFFF"/>
            <w:hideMark/>
          </w:tcPr>
          <w:p w14:paraId="7EAC0359"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3.9.3</w:t>
            </w:r>
          </w:p>
        </w:tc>
      </w:tr>
      <w:tr w:rsidR="005B3829" w:rsidRPr="007B6F78" w14:paraId="4C6A1880"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0A12B13F"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Ветеринарное обслуживание</w:t>
            </w:r>
          </w:p>
        </w:tc>
        <w:tc>
          <w:tcPr>
            <w:tcW w:w="5119" w:type="dxa"/>
            <w:tcBorders>
              <w:bottom w:val="single" w:sz="6" w:space="0" w:color="000000"/>
              <w:right w:val="single" w:sz="6" w:space="0" w:color="000000"/>
            </w:tcBorders>
            <w:shd w:val="clear" w:color="auto" w:fill="FFFFFF"/>
            <w:hideMark/>
          </w:tcPr>
          <w:p w14:paraId="0A266A19"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89" w:anchor="block_13101" w:history="1">
              <w:r w:rsidRPr="007B6F78">
                <w:rPr>
                  <w:rFonts w:eastAsia="Times New Roman"/>
                  <w:color w:val="000000" w:themeColor="text1"/>
                  <w:sz w:val="24"/>
                  <w:szCs w:val="24"/>
                  <w:lang w:eastAsia="ru-RU"/>
                </w:rPr>
                <w:t>кодами 3.10.1 - 3.10.2</w:t>
              </w:r>
            </w:hyperlink>
          </w:p>
        </w:tc>
        <w:tc>
          <w:tcPr>
            <w:tcW w:w="1842" w:type="dxa"/>
            <w:gridSpan w:val="2"/>
            <w:tcBorders>
              <w:bottom w:val="single" w:sz="6" w:space="0" w:color="000000"/>
              <w:right w:val="single" w:sz="6" w:space="0" w:color="000000"/>
            </w:tcBorders>
            <w:shd w:val="clear" w:color="auto" w:fill="FFFFFF"/>
            <w:hideMark/>
          </w:tcPr>
          <w:p w14:paraId="7EC0FB00"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3.10</w:t>
            </w:r>
          </w:p>
        </w:tc>
      </w:tr>
      <w:tr w:rsidR="005B3829" w:rsidRPr="007B6F78" w14:paraId="4423DB6C"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1D3AB6C0"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Амбулаторное ветеринарное обслуживание</w:t>
            </w:r>
          </w:p>
        </w:tc>
        <w:tc>
          <w:tcPr>
            <w:tcW w:w="5119" w:type="dxa"/>
            <w:tcBorders>
              <w:bottom w:val="single" w:sz="6" w:space="0" w:color="000000"/>
              <w:right w:val="single" w:sz="6" w:space="0" w:color="000000"/>
            </w:tcBorders>
            <w:shd w:val="clear" w:color="auto" w:fill="FFFFFF"/>
            <w:hideMark/>
          </w:tcPr>
          <w:p w14:paraId="7081ABD4"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1842" w:type="dxa"/>
            <w:gridSpan w:val="2"/>
            <w:tcBorders>
              <w:bottom w:val="single" w:sz="6" w:space="0" w:color="000000"/>
              <w:right w:val="single" w:sz="6" w:space="0" w:color="000000"/>
            </w:tcBorders>
            <w:shd w:val="clear" w:color="auto" w:fill="FFFFFF"/>
            <w:hideMark/>
          </w:tcPr>
          <w:p w14:paraId="39A9DA2E"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3.10.1</w:t>
            </w:r>
          </w:p>
        </w:tc>
      </w:tr>
      <w:tr w:rsidR="005B3829" w:rsidRPr="007B6F78" w14:paraId="47304A67"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2EA5875E"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Приюты для животных</w:t>
            </w:r>
          </w:p>
        </w:tc>
        <w:tc>
          <w:tcPr>
            <w:tcW w:w="5119" w:type="dxa"/>
            <w:tcBorders>
              <w:bottom w:val="single" w:sz="6" w:space="0" w:color="000000"/>
              <w:right w:val="single" w:sz="6" w:space="0" w:color="000000"/>
            </w:tcBorders>
            <w:shd w:val="clear" w:color="auto" w:fill="FFFFFF"/>
            <w:hideMark/>
          </w:tcPr>
          <w:p w14:paraId="1F46DF6B"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в стационаре;</w:t>
            </w:r>
          </w:p>
          <w:p w14:paraId="7CF5BD2C"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7A672EC0"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организации гостиниц для животных</w:t>
            </w:r>
          </w:p>
        </w:tc>
        <w:tc>
          <w:tcPr>
            <w:tcW w:w="1842" w:type="dxa"/>
            <w:gridSpan w:val="2"/>
            <w:tcBorders>
              <w:bottom w:val="single" w:sz="6" w:space="0" w:color="000000"/>
              <w:right w:val="single" w:sz="6" w:space="0" w:color="000000"/>
            </w:tcBorders>
            <w:shd w:val="clear" w:color="auto" w:fill="FFFFFF"/>
            <w:hideMark/>
          </w:tcPr>
          <w:p w14:paraId="63797FFF"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3.10.2</w:t>
            </w:r>
          </w:p>
        </w:tc>
      </w:tr>
      <w:tr w:rsidR="005B3829" w:rsidRPr="007B6F78" w14:paraId="2BE5DA5D" w14:textId="77777777" w:rsidTr="00F07C54">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22A3396C"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Предпринимательство</w:t>
            </w:r>
          </w:p>
        </w:tc>
        <w:tc>
          <w:tcPr>
            <w:tcW w:w="5119" w:type="dxa"/>
            <w:tcBorders>
              <w:top w:val="single" w:sz="6" w:space="0" w:color="000000"/>
              <w:bottom w:val="single" w:sz="6" w:space="0" w:color="000000"/>
              <w:right w:val="single" w:sz="6" w:space="0" w:color="000000"/>
            </w:tcBorders>
            <w:shd w:val="clear" w:color="auto" w:fill="FFFFFF"/>
            <w:hideMark/>
          </w:tcPr>
          <w:p w14:paraId="6ADE9C34"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r:id="rId90" w:anchor="block_1041" w:history="1">
              <w:r w:rsidRPr="007B6F78">
                <w:rPr>
                  <w:rFonts w:eastAsia="Times New Roman"/>
                  <w:color w:val="000000" w:themeColor="text1"/>
                  <w:sz w:val="24"/>
                  <w:szCs w:val="24"/>
                  <w:lang w:eastAsia="ru-RU"/>
                </w:rPr>
                <w:t>кодами 4.1 - 4.10</w:t>
              </w:r>
            </w:hyperlink>
          </w:p>
        </w:tc>
        <w:tc>
          <w:tcPr>
            <w:tcW w:w="1842" w:type="dxa"/>
            <w:gridSpan w:val="2"/>
            <w:tcBorders>
              <w:top w:val="single" w:sz="6" w:space="0" w:color="000000"/>
              <w:bottom w:val="single" w:sz="6" w:space="0" w:color="000000"/>
              <w:right w:val="single" w:sz="6" w:space="0" w:color="000000"/>
            </w:tcBorders>
            <w:shd w:val="clear" w:color="auto" w:fill="FFFFFF"/>
            <w:hideMark/>
          </w:tcPr>
          <w:p w14:paraId="791B6B07"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4.0</w:t>
            </w:r>
          </w:p>
        </w:tc>
      </w:tr>
      <w:tr w:rsidR="005B3829" w:rsidRPr="007B6F78" w14:paraId="39CCC13A"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2BF6EE23"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Деловое управление</w:t>
            </w:r>
          </w:p>
        </w:tc>
        <w:tc>
          <w:tcPr>
            <w:tcW w:w="5119" w:type="dxa"/>
            <w:tcBorders>
              <w:bottom w:val="single" w:sz="6" w:space="0" w:color="000000"/>
              <w:right w:val="single" w:sz="6" w:space="0" w:color="000000"/>
            </w:tcBorders>
            <w:shd w:val="clear" w:color="auto" w:fill="FFFFFF"/>
            <w:hideMark/>
          </w:tcPr>
          <w:p w14:paraId="3B1A9213"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42" w:type="dxa"/>
            <w:gridSpan w:val="2"/>
            <w:tcBorders>
              <w:bottom w:val="single" w:sz="6" w:space="0" w:color="000000"/>
              <w:right w:val="single" w:sz="6" w:space="0" w:color="000000"/>
            </w:tcBorders>
            <w:shd w:val="clear" w:color="auto" w:fill="FFFFFF"/>
            <w:hideMark/>
          </w:tcPr>
          <w:p w14:paraId="0562C92F"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4.1</w:t>
            </w:r>
          </w:p>
        </w:tc>
      </w:tr>
      <w:tr w:rsidR="005B3829" w:rsidRPr="007B6F78" w14:paraId="0E89443A"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7F1DADE6"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Объекты торговли (торговые центры, торгово-развлекательные центры (комплексы)</w:t>
            </w:r>
          </w:p>
        </w:tc>
        <w:tc>
          <w:tcPr>
            <w:tcW w:w="5119" w:type="dxa"/>
            <w:tcBorders>
              <w:bottom w:val="single" w:sz="6" w:space="0" w:color="000000"/>
              <w:right w:val="single" w:sz="6" w:space="0" w:color="000000"/>
            </w:tcBorders>
            <w:shd w:val="clear" w:color="auto" w:fill="FFFFFF"/>
            <w:hideMark/>
          </w:tcPr>
          <w:p w14:paraId="30A55CF9" w14:textId="06D95B3C" w:rsidR="005B3829" w:rsidRPr="007B6F78" w:rsidRDefault="005B3829" w:rsidP="00F07C54">
            <w:pPr>
              <w:ind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общей площадью свыше                      5000 кв.</w:t>
            </w:r>
            <w:r w:rsidR="004024A7" w:rsidRPr="007B6F78">
              <w:rPr>
                <w:rFonts w:eastAsia="Times New Roman"/>
                <w:color w:val="000000" w:themeColor="text1"/>
                <w:sz w:val="24"/>
                <w:szCs w:val="24"/>
                <w:lang w:eastAsia="ru-RU"/>
              </w:rPr>
              <w:t xml:space="preserve"> </w:t>
            </w:r>
            <w:r w:rsidRPr="007B6F78">
              <w:rPr>
                <w:rFonts w:eastAsia="Times New Roman"/>
                <w:color w:val="000000" w:themeColor="text1"/>
                <w:sz w:val="24"/>
                <w:szCs w:val="24"/>
                <w:lang w:eastAsia="ru-RU"/>
              </w:rPr>
              <w:t xml:space="preserve">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w:t>
            </w:r>
          </w:p>
          <w:p w14:paraId="52EC7F38" w14:textId="77777777" w:rsidR="005B3829" w:rsidRPr="007B6F78" w:rsidRDefault="005B3829" w:rsidP="00F07C54">
            <w:pPr>
              <w:ind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гаражей и (или) стоянок для автомобилей сотрудников и посетителей торгового центра</w:t>
            </w:r>
          </w:p>
        </w:tc>
        <w:tc>
          <w:tcPr>
            <w:tcW w:w="1842" w:type="dxa"/>
            <w:gridSpan w:val="2"/>
            <w:tcBorders>
              <w:bottom w:val="single" w:sz="6" w:space="0" w:color="000000"/>
              <w:right w:val="single" w:sz="6" w:space="0" w:color="000000"/>
            </w:tcBorders>
            <w:shd w:val="clear" w:color="auto" w:fill="FFFFFF"/>
            <w:hideMark/>
          </w:tcPr>
          <w:p w14:paraId="55D95B1D"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4.2</w:t>
            </w:r>
          </w:p>
        </w:tc>
      </w:tr>
      <w:tr w:rsidR="005B3829" w:rsidRPr="007B6F78" w14:paraId="2CDDE953"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430B0CA2"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Рынки</w:t>
            </w:r>
          </w:p>
        </w:tc>
        <w:tc>
          <w:tcPr>
            <w:tcW w:w="5119" w:type="dxa"/>
            <w:tcBorders>
              <w:bottom w:val="single" w:sz="6" w:space="0" w:color="000000"/>
              <w:right w:val="single" w:sz="6" w:space="0" w:color="000000"/>
            </w:tcBorders>
            <w:shd w:val="clear" w:color="auto" w:fill="FFFFFF"/>
            <w:hideMark/>
          </w:tcPr>
          <w:p w14:paraId="19F07919"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39626A2E"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гаражей и (или) стоянок для автомобилей сотрудников и посетителей рынка</w:t>
            </w:r>
          </w:p>
        </w:tc>
        <w:tc>
          <w:tcPr>
            <w:tcW w:w="1842" w:type="dxa"/>
            <w:gridSpan w:val="2"/>
            <w:tcBorders>
              <w:bottom w:val="single" w:sz="6" w:space="0" w:color="000000"/>
              <w:right w:val="single" w:sz="6" w:space="0" w:color="000000"/>
            </w:tcBorders>
            <w:shd w:val="clear" w:color="auto" w:fill="FFFFFF"/>
            <w:hideMark/>
          </w:tcPr>
          <w:p w14:paraId="0F904619"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4.3</w:t>
            </w:r>
          </w:p>
        </w:tc>
      </w:tr>
      <w:tr w:rsidR="005B3829" w:rsidRPr="007B6F78" w14:paraId="4FB49A9E"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584CF07D"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Магазины</w:t>
            </w:r>
          </w:p>
        </w:tc>
        <w:tc>
          <w:tcPr>
            <w:tcW w:w="5119" w:type="dxa"/>
            <w:tcBorders>
              <w:bottom w:val="single" w:sz="6" w:space="0" w:color="000000"/>
              <w:right w:val="single" w:sz="6" w:space="0" w:color="000000"/>
            </w:tcBorders>
            <w:shd w:val="clear" w:color="auto" w:fill="FFFFFF"/>
            <w:hideMark/>
          </w:tcPr>
          <w:p w14:paraId="1AB2D55D"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42" w:type="dxa"/>
            <w:gridSpan w:val="2"/>
            <w:tcBorders>
              <w:bottom w:val="single" w:sz="6" w:space="0" w:color="000000"/>
              <w:right w:val="single" w:sz="6" w:space="0" w:color="000000"/>
            </w:tcBorders>
            <w:shd w:val="clear" w:color="auto" w:fill="FFFFFF"/>
            <w:hideMark/>
          </w:tcPr>
          <w:p w14:paraId="59AFFE1E"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4.4</w:t>
            </w:r>
          </w:p>
        </w:tc>
      </w:tr>
      <w:tr w:rsidR="005B3829" w:rsidRPr="007B6F78" w14:paraId="6039ACB4"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5E9C7172"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Банковская и страховая деятельность</w:t>
            </w:r>
          </w:p>
        </w:tc>
        <w:tc>
          <w:tcPr>
            <w:tcW w:w="5119" w:type="dxa"/>
            <w:tcBorders>
              <w:bottom w:val="single" w:sz="6" w:space="0" w:color="000000"/>
              <w:right w:val="single" w:sz="6" w:space="0" w:color="000000"/>
            </w:tcBorders>
            <w:shd w:val="clear" w:color="auto" w:fill="FFFFFF"/>
            <w:hideMark/>
          </w:tcPr>
          <w:p w14:paraId="32B8F848"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42" w:type="dxa"/>
            <w:gridSpan w:val="2"/>
            <w:tcBorders>
              <w:bottom w:val="single" w:sz="6" w:space="0" w:color="000000"/>
              <w:right w:val="single" w:sz="6" w:space="0" w:color="000000"/>
            </w:tcBorders>
            <w:shd w:val="clear" w:color="auto" w:fill="FFFFFF"/>
            <w:hideMark/>
          </w:tcPr>
          <w:p w14:paraId="7D19C223"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4.5</w:t>
            </w:r>
          </w:p>
        </w:tc>
      </w:tr>
      <w:tr w:rsidR="005B3829" w:rsidRPr="007B6F78" w14:paraId="4B51B268"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1FA35620"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Общественное питание</w:t>
            </w:r>
          </w:p>
        </w:tc>
        <w:tc>
          <w:tcPr>
            <w:tcW w:w="5119" w:type="dxa"/>
            <w:tcBorders>
              <w:bottom w:val="single" w:sz="6" w:space="0" w:color="000000"/>
              <w:right w:val="single" w:sz="6" w:space="0" w:color="000000"/>
            </w:tcBorders>
            <w:shd w:val="clear" w:color="auto" w:fill="FFFFFF"/>
            <w:hideMark/>
          </w:tcPr>
          <w:p w14:paraId="582BD035"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42" w:type="dxa"/>
            <w:gridSpan w:val="2"/>
            <w:tcBorders>
              <w:bottom w:val="single" w:sz="6" w:space="0" w:color="000000"/>
              <w:right w:val="single" w:sz="6" w:space="0" w:color="000000"/>
            </w:tcBorders>
            <w:shd w:val="clear" w:color="auto" w:fill="FFFFFF"/>
            <w:hideMark/>
          </w:tcPr>
          <w:p w14:paraId="23DF5F24"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4.6</w:t>
            </w:r>
          </w:p>
        </w:tc>
      </w:tr>
      <w:tr w:rsidR="005B3829" w:rsidRPr="007B6F78" w14:paraId="61EB073F"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183620D1"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Гостиничное обслуживание</w:t>
            </w:r>
          </w:p>
        </w:tc>
        <w:tc>
          <w:tcPr>
            <w:tcW w:w="5119" w:type="dxa"/>
            <w:tcBorders>
              <w:bottom w:val="single" w:sz="6" w:space="0" w:color="000000"/>
              <w:right w:val="single" w:sz="6" w:space="0" w:color="000000"/>
            </w:tcBorders>
            <w:shd w:val="clear" w:color="auto" w:fill="FFFFFF"/>
            <w:hideMark/>
          </w:tcPr>
          <w:p w14:paraId="6F95AE04"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гостиниц</w:t>
            </w:r>
          </w:p>
        </w:tc>
        <w:tc>
          <w:tcPr>
            <w:tcW w:w="1842" w:type="dxa"/>
            <w:gridSpan w:val="2"/>
            <w:tcBorders>
              <w:bottom w:val="single" w:sz="6" w:space="0" w:color="000000"/>
              <w:right w:val="single" w:sz="6" w:space="0" w:color="000000"/>
            </w:tcBorders>
            <w:shd w:val="clear" w:color="auto" w:fill="FFFFFF"/>
            <w:hideMark/>
          </w:tcPr>
          <w:p w14:paraId="5C41C337"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4.7</w:t>
            </w:r>
          </w:p>
        </w:tc>
      </w:tr>
      <w:tr w:rsidR="005B3829" w:rsidRPr="007B6F78" w14:paraId="623278EB"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1081D5CE"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Развлечение</w:t>
            </w:r>
          </w:p>
        </w:tc>
        <w:tc>
          <w:tcPr>
            <w:tcW w:w="5119" w:type="dxa"/>
            <w:tcBorders>
              <w:bottom w:val="single" w:sz="6" w:space="0" w:color="000000"/>
              <w:right w:val="single" w:sz="6" w:space="0" w:color="000000"/>
            </w:tcBorders>
            <w:shd w:val="clear" w:color="auto" w:fill="FFFFFF"/>
            <w:hideMark/>
          </w:tcPr>
          <w:p w14:paraId="5FF3F21C"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и сооружений, предназначенных для развлечения.</w:t>
            </w:r>
          </w:p>
          <w:p w14:paraId="2C9C17CE"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91" w:anchor="block_1481" w:history="1">
              <w:r w:rsidRPr="007B6F78">
                <w:rPr>
                  <w:rFonts w:eastAsia="Times New Roman"/>
                  <w:color w:val="000000" w:themeColor="text1"/>
                  <w:sz w:val="24"/>
                  <w:szCs w:val="24"/>
                  <w:lang w:eastAsia="ru-RU"/>
                </w:rPr>
                <w:t>кодами 4.8.1 - 4.8.3</w:t>
              </w:r>
            </w:hyperlink>
          </w:p>
        </w:tc>
        <w:tc>
          <w:tcPr>
            <w:tcW w:w="1842" w:type="dxa"/>
            <w:gridSpan w:val="2"/>
            <w:tcBorders>
              <w:bottom w:val="single" w:sz="6" w:space="0" w:color="000000"/>
              <w:right w:val="single" w:sz="6" w:space="0" w:color="000000"/>
            </w:tcBorders>
            <w:shd w:val="clear" w:color="auto" w:fill="FFFFFF"/>
            <w:hideMark/>
          </w:tcPr>
          <w:p w14:paraId="7B4A086F"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4.8</w:t>
            </w:r>
          </w:p>
        </w:tc>
      </w:tr>
      <w:tr w:rsidR="005B3829" w:rsidRPr="007B6F78" w14:paraId="480E0433"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4555AD1B"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Развлекательные мероприятия</w:t>
            </w:r>
          </w:p>
        </w:tc>
        <w:tc>
          <w:tcPr>
            <w:tcW w:w="5119" w:type="dxa"/>
            <w:tcBorders>
              <w:bottom w:val="single" w:sz="6" w:space="0" w:color="000000"/>
              <w:right w:val="single" w:sz="6" w:space="0" w:color="000000"/>
            </w:tcBorders>
            <w:shd w:val="clear" w:color="auto" w:fill="FFFFFF"/>
            <w:hideMark/>
          </w:tcPr>
          <w:p w14:paraId="02DEC791"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842" w:type="dxa"/>
            <w:gridSpan w:val="2"/>
            <w:tcBorders>
              <w:bottom w:val="single" w:sz="6" w:space="0" w:color="000000"/>
              <w:right w:val="single" w:sz="6" w:space="0" w:color="000000"/>
            </w:tcBorders>
            <w:shd w:val="clear" w:color="auto" w:fill="FFFFFF"/>
            <w:hideMark/>
          </w:tcPr>
          <w:p w14:paraId="379AC896"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4.8.1</w:t>
            </w:r>
          </w:p>
        </w:tc>
      </w:tr>
      <w:tr w:rsidR="005B3829" w:rsidRPr="007B6F78" w14:paraId="6DE20715"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5CC403F9"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Проведение азартных игр</w:t>
            </w:r>
          </w:p>
        </w:tc>
        <w:tc>
          <w:tcPr>
            <w:tcW w:w="5119" w:type="dxa"/>
            <w:tcBorders>
              <w:bottom w:val="single" w:sz="6" w:space="0" w:color="000000"/>
              <w:right w:val="single" w:sz="6" w:space="0" w:color="000000"/>
            </w:tcBorders>
            <w:shd w:val="clear" w:color="auto" w:fill="FFFFFF"/>
            <w:hideMark/>
          </w:tcPr>
          <w:p w14:paraId="66D9536D"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842" w:type="dxa"/>
            <w:gridSpan w:val="2"/>
            <w:tcBorders>
              <w:bottom w:val="single" w:sz="6" w:space="0" w:color="000000"/>
              <w:right w:val="single" w:sz="6" w:space="0" w:color="000000"/>
            </w:tcBorders>
            <w:shd w:val="clear" w:color="auto" w:fill="FFFFFF"/>
            <w:hideMark/>
          </w:tcPr>
          <w:p w14:paraId="3A6272FC"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4.8.2</w:t>
            </w:r>
          </w:p>
        </w:tc>
      </w:tr>
      <w:tr w:rsidR="005B3829" w:rsidRPr="007B6F78" w14:paraId="6EBEA1D3"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1336B328"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Проведение азартных игр в игорных зонах</w:t>
            </w:r>
          </w:p>
        </w:tc>
        <w:tc>
          <w:tcPr>
            <w:tcW w:w="5119" w:type="dxa"/>
            <w:tcBorders>
              <w:bottom w:val="single" w:sz="6" w:space="0" w:color="000000"/>
              <w:right w:val="single" w:sz="6" w:space="0" w:color="000000"/>
            </w:tcBorders>
            <w:shd w:val="clear" w:color="auto" w:fill="FFFFFF"/>
            <w:hideMark/>
          </w:tcPr>
          <w:p w14:paraId="3483C931"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842" w:type="dxa"/>
            <w:gridSpan w:val="2"/>
            <w:tcBorders>
              <w:bottom w:val="single" w:sz="6" w:space="0" w:color="000000"/>
              <w:right w:val="single" w:sz="6" w:space="0" w:color="000000"/>
            </w:tcBorders>
            <w:shd w:val="clear" w:color="auto" w:fill="FFFFFF"/>
            <w:hideMark/>
          </w:tcPr>
          <w:p w14:paraId="3ECA3777"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4.8.3</w:t>
            </w:r>
          </w:p>
        </w:tc>
      </w:tr>
      <w:tr w:rsidR="005B3829" w:rsidRPr="007B6F78" w14:paraId="628DDACD"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22531470"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Служебные гаражи</w:t>
            </w:r>
          </w:p>
        </w:tc>
        <w:tc>
          <w:tcPr>
            <w:tcW w:w="5119" w:type="dxa"/>
            <w:tcBorders>
              <w:bottom w:val="single" w:sz="6" w:space="0" w:color="000000"/>
              <w:right w:val="single" w:sz="6" w:space="0" w:color="000000"/>
            </w:tcBorders>
            <w:shd w:val="clear" w:color="auto" w:fill="FFFFFF"/>
            <w:hideMark/>
          </w:tcPr>
          <w:p w14:paraId="6843DF08"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92" w:anchor="block_1030" w:history="1">
              <w:r w:rsidRPr="007B6F78">
                <w:rPr>
                  <w:rFonts w:eastAsia="Times New Roman"/>
                  <w:color w:val="000000" w:themeColor="text1"/>
                  <w:sz w:val="24"/>
                  <w:szCs w:val="24"/>
                  <w:lang w:eastAsia="ru-RU"/>
                </w:rPr>
                <w:t>кодами 3.0</w:t>
              </w:r>
            </w:hyperlink>
            <w:r w:rsidRPr="007B6F78">
              <w:rPr>
                <w:rFonts w:eastAsia="Times New Roman"/>
                <w:color w:val="000000" w:themeColor="text1"/>
                <w:sz w:val="24"/>
                <w:szCs w:val="24"/>
                <w:lang w:eastAsia="ru-RU"/>
              </w:rPr>
              <w:t>, </w:t>
            </w:r>
            <w:hyperlink r:id="rId93" w:anchor="block_1040" w:history="1">
              <w:r w:rsidRPr="007B6F78">
                <w:rPr>
                  <w:rFonts w:eastAsia="Times New Roman"/>
                  <w:color w:val="000000" w:themeColor="text1"/>
                  <w:sz w:val="24"/>
                  <w:szCs w:val="24"/>
                  <w:lang w:eastAsia="ru-RU"/>
                </w:rPr>
                <w:t>4.0</w:t>
              </w:r>
            </w:hyperlink>
            <w:r w:rsidRPr="007B6F78">
              <w:rPr>
                <w:rFonts w:eastAsia="Times New Roman"/>
                <w:color w:val="000000" w:themeColor="text1"/>
                <w:sz w:val="24"/>
                <w:szCs w:val="24"/>
                <w:lang w:eastAsia="ru-RU"/>
              </w:rPr>
              <w:t>, а также для стоянки и хранения транспортных средств общего пользования, в том числе в депо</w:t>
            </w:r>
          </w:p>
        </w:tc>
        <w:tc>
          <w:tcPr>
            <w:tcW w:w="1842" w:type="dxa"/>
            <w:gridSpan w:val="2"/>
            <w:tcBorders>
              <w:bottom w:val="single" w:sz="6" w:space="0" w:color="000000"/>
              <w:right w:val="single" w:sz="6" w:space="0" w:color="000000"/>
            </w:tcBorders>
            <w:shd w:val="clear" w:color="auto" w:fill="FFFFFF"/>
            <w:hideMark/>
          </w:tcPr>
          <w:p w14:paraId="0ED027A7"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4.9</w:t>
            </w:r>
          </w:p>
        </w:tc>
      </w:tr>
      <w:tr w:rsidR="005B3829" w:rsidRPr="007B6F78" w14:paraId="49CD0BDB"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770FDFF5"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Объекты дорожного сервиса</w:t>
            </w:r>
          </w:p>
        </w:tc>
        <w:tc>
          <w:tcPr>
            <w:tcW w:w="5119" w:type="dxa"/>
            <w:tcBorders>
              <w:bottom w:val="single" w:sz="6" w:space="0" w:color="000000"/>
              <w:right w:val="single" w:sz="6" w:space="0" w:color="000000"/>
            </w:tcBorders>
            <w:shd w:val="clear" w:color="auto" w:fill="FFFFFF"/>
            <w:hideMark/>
          </w:tcPr>
          <w:p w14:paraId="370FB304"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94" w:anchor="block_14911" w:history="1">
              <w:r w:rsidRPr="007B6F78">
                <w:rPr>
                  <w:rFonts w:eastAsia="Times New Roman"/>
                  <w:color w:val="000000" w:themeColor="text1"/>
                  <w:sz w:val="24"/>
                  <w:szCs w:val="24"/>
                  <w:lang w:eastAsia="ru-RU"/>
                </w:rPr>
                <w:t>кодами 4.9.1.1 - 4.9.1.4</w:t>
              </w:r>
            </w:hyperlink>
          </w:p>
        </w:tc>
        <w:tc>
          <w:tcPr>
            <w:tcW w:w="1842" w:type="dxa"/>
            <w:gridSpan w:val="2"/>
            <w:tcBorders>
              <w:bottom w:val="single" w:sz="6" w:space="0" w:color="000000"/>
              <w:right w:val="single" w:sz="6" w:space="0" w:color="000000"/>
            </w:tcBorders>
            <w:shd w:val="clear" w:color="auto" w:fill="FFFFFF"/>
            <w:hideMark/>
          </w:tcPr>
          <w:p w14:paraId="7053616A"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4.9.1</w:t>
            </w:r>
          </w:p>
        </w:tc>
      </w:tr>
      <w:tr w:rsidR="005B3829" w:rsidRPr="007B6F78" w14:paraId="32A66507"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5A4C9D35"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Заправка транспортных средств</w:t>
            </w:r>
          </w:p>
        </w:tc>
        <w:tc>
          <w:tcPr>
            <w:tcW w:w="5119" w:type="dxa"/>
            <w:tcBorders>
              <w:bottom w:val="single" w:sz="6" w:space="0" w:color="000000"/>
              <w:right w:val="single" w:sz="6" w:space="0" w:color="000000"/>
            </w:tcBorders>
            <w:shd w:val="clear" w:color="auto" w:fill="FFFFFF"/>
            <w:hideMark/>
          </w:tcPr>
          <w:p w14:paraId="4837F37D"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автозаправочных станций;</w:t>
            </w:r>
          </w:p>
          <w:p w14:paraId="2584D834"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магазинов сопутствующей торговли, зданий для организации общественного питания в качестве объектов дорожного сервиса</w:t>
            </w:r>
          </w:p>
        </w:tc>
        <w:tc>
          <w:tcPr>
            <w:tcW w:w="1842" w:type="dxa"/>
            <w:gridSpan w:val="2"/>
            <w:tcBorders>
              <w:bottom w:val="single" w:sz="6" w:space="0" w:color="000000"/>
              <w:right w:val="single" w:sz="6" w:space="0" w:color="000000"/>
            </w:tcBorders>
            <w:shd w:val="clear" w:color="auto" w:fill="FFFFFF"/>
            <w:hideMark/>
          </w:tcPr>
          <w:p w14:paraId="74671BE7"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4.9.1.1</w:t>
            </w:r>
          </w:p>
        </w:tc>
      </w:tr>
      <w:tr w:rsidR="005B3829" w:rsidRPr="007B6F78" w14:paraId="42EC526F"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347E9DFA"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Обеспечение дорожного отдыха</w:t>
            </w:r>
          </w:p>
        </w:tc>
        <w:tc>
          <w:tcPr>
            <w:tcW w:w="5119" w:type="dxa"/>
            <w:tcBorders>
              <w:bottom w:val="single" w:sz="6" w:space="0" w:color="000000"/>
              <w:right w:val="single" w:sz="6" w:space="0" w:color="000000"/>
            </w:tcBorders>
            <w:shd w:val="clear" w:color="auto" w:fill="FFFFFF"/>
            <w:hideMark/>
          </w:tcPr>
          <w:p w14:paraId="787F50E4"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842" w:type="dxa"/>
            <w:gridSpan w:val="2"/>
            <w:tcBorders>
              <w:bottom w:val="single" w:sz="6" w:space="0" w:color="000000"/>
              <w:right w:val="single" w:sz="6" w:space="0" w:color="000000"/>
            </w:tcBorders>
            <w:shd w:val="clear" w:color="auto" w:fill="FFFFFF"/>
            <w:hideMark/>
          </w:tcPr>
          <w:p w14:paraId="474F2933"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4.9.1.2</w:t>
            </w:r>
          </w:p>
        </w:tc>
      </w:tr>
      <w:tr w:rsidR="005B3829" w:rsidRPr="007B6F78" w14:paraId="7010FEEA"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7F233C0B"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Автомобильные мойки</w:t>
            </w:r>
          </w:p>
        </w:tc>
        <w:tc>
          <w:tcPr>
            <w:tcW w:w="5119" w:type="dxa"/>
            <w:tcBorders>
              <w:bottom w:val="single" w:sz="6" w:space="0" w:color="000000"/>
              <w:right w:val="single" w:sz="6" w:space="0" w:color="000000"/>
            </w:tcBorders>
            <w:shd w:val="clear" w:color="auto" w:fill="FFFFFF"/>
            <w:hideMark/>
          </w:tcPr>
          <w:p w14:paraId="05C37C64"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автомобильных моек, а также размещение магазинов сопутствующей торговли</w:t>
            </w:r>
          </w:p>
        </w:tc>
        <w:tc>
          <w:tcPr>
            <w:tcW w:w="1842" w:type="dxa"/>
            <w:gridSpan w:val="2"/>
            <w:tcBorders>
              <w:bottom w:val="single" w:sz="6" w:space="0" w:color="000000"/>
              <w:right w:val="single" w:sz="6" w:space="0" w:color="000000"/>
            </w:tcBorders>
            <w:shd w:val="clear" w:color="auto" w:fill="FFFFFF"/>
            <w:hideMark/>
          </w:tcPr>
          <w:p w14:paraId="3787CEB0"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4.9.1.3</w:t>
            </w:r>
          </w:p>
        </w:tc>
      </w:tr>
      <w:tr w:rsidR="005B3829" w:rsidRPr="007B6F78" w14:paraId="1AE46108"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57105410"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Ремонт автомобилей</w:t>
            </w:r>
          </w:p>
        </w:tc>
        <w:tc>
          <w:tcPr>
            <w:tcW w:w="5119" w:type="dxa"/>
            <w:tcBorders>
              <w:bottom w:val="single" w:sz="6" w:space="0" w:color="000000"/>
              <w:right w:val="single" w:sz="6" w:space="0" w:color="000000"/>
            </w:tcBorders>
            <w:shd w:val="clear" w:color="auto" w:fill="FFFFFF"/>
            <w:hideMark/>
          </w:tcPr>
          <w:p w14:paraId="2875C9CC"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42" w:type="dxa"/>
            <w:gridSpan w:val="2"/>
            <w:tcBorders>
              <w:bottom w:val="single" w:sz="6" w:space="0" w:color="000000"/>
              <w:right w:val="single" w:sz="6" w:space="0" w:color="000000"/>
            </w:tcBorders>
            <w:shd w:val="clear" w:color="auto" w:fill="FFFFFF"/>
            <w:hideMark/>
          </w:tcPr>
          <w:p w14:paraId="49CB64BC"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4.9.1.4</w:t>
            </w:r>
          </w:p>
        </w:tc>
      </w:tr>
      <w:tr w:rsidR="005B3829" w:rsidRPr="007B6F78" w14:paraId="74B36037"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466B367D"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Выставочно-ярмарочная деятельность</w:t>
            </w:r>
          </w:p>
        </w:tc>
        <w:tc>
          <w:tcPr>
            <w:tcW w:w="5119" w:type="dxa"/>
            <w:tcBorders>
              <w:bottom w:val="single" w:sz="6" w:space="0" w:color="000000"/>
              <w:right w:val="single" w:sz="6" w:space="0" w:color="000000"/>
            </w:tcBorders>
            <w:shd w:val="clear" w:color="auto" w:fill="FFFFFF"/>
            <w:hideMark/>
          </w:tcPr>
          <w:p w14:paraId="1A16374C"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842" w:type="dxa"/>
            <w:gridSpan w:val="2"/>
            <w:tcBorders>
              <w:bottom w:val="single" w:sz="6" w:space="0" w:color="000000"/>
              <w:right w:val="single" w:sz="6" w:space="0" w:color="000000"/>
            </w:tcBorders>
            <w:shd w:val="clear" w:color="auto" w:fill="FFFFFF"/>
            <w:hideMark/>
          </w:tcPr>
          <w:p w14:paraId="615428F0"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4.10</w:t>
            </w:r>
          </w:p>
        </w:tc>
      </w:tr>
      <w:tr w:rsidR="005B3829" w:rsidRPr="007B6F78" w14:paraId="137A3BE9" w14:textId="77777777" w:rsidTr="00F07C54">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207F26CD"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Отдых (рекреация)</w:t>
            </w:r>
          </w:p>
        </w:tc>
        <w:tc>
          <w:tcPr>
            <w:tcW w:w="5119" w:type="dxa"/>
            <w:tcBorders>
              <w:top w:val="single" w:sz="6" w:space="0" w:color="000000"/>
              <w:bottom w:val="single" w:sz="6" w:space="0" w:color="000000"/>
              <w:right w:val="single" w:sz="6" w:space="0" w:color="000000"/>
            </w:tcBorders>
            <w:shd w:val="clear" w:color="auto" w:fill="FFFFFF"/>
            <w:hideMark/>
          </w:tcPr>
          <w:p w14:paraId="49005406"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2CA443F2"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w:t>
            </w:r>
            <w:r w:rsidRPr="007B6F78">
              <w:rPr>
                <w:rFonts w:eastAsia="Times New Roman"/>
                <w:color w:val="000000" w:themeColor="text1"/>
                <w:sz w:val="24"/>
                <w:szCs w:val="24"/>
                <w:lang w:eastAsia="ru-RU"/>
              </w:rPr>
              <w:lastRenderedPageBreak/>
              <w:t>включает в себя содержание видов разрешенного использования с </w:t>
            </w:r>
            <w:hyperlink r:id="rId95" w:anchor="block_1051" w:history="1">
              <w:r w:rsidRPr="007B6F78">
                <w:rPr>
                  <w:rFonts w:eastAsia="Times New Roman"/>
                  <w:color w:val="000000" w:themeColor="text1"/>
                  <w:sz w:val="24"/>
                  <w:szCs w:val="24"/>
                  <w:lang w:eastAsia="ru-RU"/>
                </w:rPr>
                <w:t>кодами 5.1 - 5.5</w:t>
              </w:r>
            </w:hyperlink>
          </w:p>
        </w:tc>
        <w:tc>
          <w:tcPr>
            <w:tcW w:w="1842" w:type="dxa"/>
            <w:gridSpan w:val="2"/>
            <w:tcBorders>
              <w:top w:val="single" w:sz="6" w:space="0" w:color="000000"/>
              <w:bottom w:val="single" w:sz="6" w:space="0" w:color="000000"/>
              <w:right w:val="single" w:sz="6" w:space="0" w:color="000000"/>
            </w:tcBorders>
            <w:shd w:val="clear" w:color="auto" w:fill="FFFFFF"/>
            <w:hideMark/>
          </w:tcPr>
          <w:p w14:paraId="34CF659E"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5.0</w:t>
            </w:r>
          </w:p>
        </w:tc>
      </w:tr>
      <w:tr w:rsidR="005B3829" w:rsidRPr="007B6F78" w14:paraId="56A5FC94"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5359277F"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Спорт</w:t>
            </w:r>
          </w:p>
        </w:tc>
        <w:tc>
          <w:tcPr>
            <w:tcW w:w="5119" w:type="dxa"/>
            <w:tcBorders>
              <w:bottom w:val="single" w:sz="6" w:space="0" w:color="000000"/>
              <w:right w:val="single" w:sz="6" w:space="0" w:color="000000"/>
            </w:tcBorders>
            <w:shd w:val="clear" w:color="auto" w:fill="FFFFFF"/>
            <w:hideMark/>
          </w:tcPr>
          <w:p w14:paraId="1E4D026A"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96" w:anchor="block_1511" w:history="1">
              <w:r w:rsidRPr="007B6F78">
                <w:rPr>
                  <w:rFonts w:eastAsia="Times New Roman"/>
                  <w:color w:val="000000" w:themeColor="text1"/>
                  <w:sz w:val="24"/>
                  <w:szCs w:val="24"/>
                  <w:lang w:eastAsia="ru-RU"/>
                </w:rPr>
                <w:t>кодами 5.1.1 - 5.1.7</w:t>
              </w:r>
            </w:hyperlink>
          </w:p>
        </w:tc>
        <w:tc>
          <w:tcPr>
            <w:tcW w:w="1842" w:type="dxa"/>
            <w:gridSpan w:val="2"/>
            <w:tcBorders>
              <w:bottom w:val="single" w:sz="6" w:space="0" w:color="000000"/>
              <w:right w:val="single" w:sz="6" w:space="0" w:color="000000"/>
            </w:tcBorders>
            <w:shd w:val="clear" w:color="auto" w:fill="FFFFFF"/>
            <w:hideMark/>
          </w:tcPr>
          <w:p w14:paraId="0B6256BB"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5.1</w:t>
            </w:r>
          </w:p>
        </w:tc>
      </w:tr>
      <w:tr w:rsidR="005B3829" w:rsidRPr="007B6F78" w14:paraId="675896E1"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38D79FE5"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Обеспечение спортивно-зрелищных мероприятий</w:t>
            </w:r>
          </w:p>
        </w:tc>
        <w:tc>
          <w:tcPr>
            <w:tcW w:w="5119" w:type="dxa"/>
            <w:tcBorders>
              <w:bottom w:val="single" w:sz="6" w:space="0" w:color="000000"/>
              <w:right w:val="single" w:sz="6" w:space="0" w:color="000000"/>
            </w:tcBorders>
            <w:shd w:val="clear" w:color="auto" w:fill="FFFFFF"/>
            <w:hideMark/>
          </w:tcPr>
          <w:p w14:paraId="431DDDC5"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842" w:type="dxa"/>
            <w:gridSpan w:val="2"/>
            <w:tcBorders>
              <w:bottom w:val="single" w:sz="6" w:space="0" w:color="000000"/>
              <w:right w:val="single" w:sz="6" w:space="0" w:color="000000"/>
            </w:tcBorders>
            <w:shd w:val="clear" w:color="auto" w:fill="FFFFFF"/>
            <w:hideMark/>
          </w:tcPr>
          <w:p w14:paraId="6BD1B6A4"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5.1.1</w:t>
            </w:r>
          </w:p>
        </w:tc>
      </w:tr>
      <w:tr w:rsidR="005B3829" w:rsidRPr="007B6F78" w14:paraId="40B6E583"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4CA125C1"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Обеспечение занятий спортом в помещениях</w:t>
            </w:r>
          </w:p>
        </w:tc>
        <w:tc>
          <w:tcPr>
            <w:tcW w:w="5119" w:type="dxa"/>
            <w:tcBorders>
              <w:bottom w:val="single" w:sz="6" w:space="0" w:color="000000"/>
              <w:right w:val="single" w:sz="6" w:space="0" w:color="000000"/>
            </w:tcBorders>
            <w:shd w:val="clear" w:color="auto" w:fill="FFFFFF"/>
            <w:hideMark/>
          </w:tcPr>
          <w:p w14:paraId="5D324C28"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1842" w:type="dxa"/>
            <w:gridSpan w:val="2"/>
            <w:tcBorders>
              <w:bottom w:val="single" w:sz="6" w:space="0" w:color="000000"/>
              <w:right w:val="single" w:sz="6" w:space="0" w:color="000000"/>
            </w:tcBorders>
            <w:shd w:val="clear" w:color="auto" w:fill="FFFFFF"/>
            <w:hideMark/>
          </w:tcPr>
          <w:p w14:paraId="6DA07BB6"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5.1.2</w:t>
            </w:r>
          </w:p>
        </w:tc>
      </w:tr>
      <w:tr w:rsidR="005B3829" w:rsidRPr="007B6F78" w14:paraId="1F1511DD"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438F97C0"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Площадки для занятий спортом</w:t>
            </w:r>
          </w:p>
        </w:tc>
        <w:tc>
          <w:tcPr>
            <w:tcW w:w="5119" w:type="dxa"/>
            <w:tcBorders>
              <w:bottom w:val="single" w:sz="6" w:space="0" w:color="000000"/>
              <w:right w:val="single" w:sz="6" w:space="0" w:color="000000"/>
            </w:tcBorders>
            <w:shd w:val="clear" w:color="auto" w:fill="FFFFFF"/>
            <w:hideMark/>
          </w:tcPr>
          <w:p w14:paraId="76BD6D53"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42" w:type="dxa"/>
            <w:gridSpan w:val="2"/>
            <w:tcBorders>
              <w:bottom w:val="single" w:sz="6" w:space="0" w:color="000000"/>
              <w:right w:val="single" w:sz="6" w:space="0" w:color="000000"/>
            </w:tcBorders>
            <w:shd w:val="clear" w:color="auto" w:fill="FFFFFF"/>
            <w:hideMark/>
          </w:tcPr>
          <w:p w14:paraId="5C17FB6B"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5.1.3</w:t>
            </w:r>
          </w:p>
        </w:tc>
      </w:tr>
      <w:tr w:rsidR="005B3829" w:rsidRPr="007B6F78" w14:paraId="29A9AD2C"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065B0489"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Оборудованные площадки для занятий спортом</w:t>
            </w:r>
          </w:p>
        </w:tc>
        <w:tc>
          <w:tcPr>
            <w:tcW w:w="5119" w:type="dxa"/>
            <w:tcBorders>
              <w:bottom w:val="single" w:sz="6" w:space="0" w:color="000000"/>
              <w:right w:val="single" w:sz="6" w:space="0" w:color="000000"/>
            </w:tcBorders>
            <w:shd w:val="clear" w:color="auto" w:fill="FFFFFF"/>
            <w:hideMark/>
          </w:tcPr>
          <w:p w14:paraId="6CC9A68D"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842" w:type="dxa"/>
            <w:gridSpan w:val="2"/>
            <w:tcBorders>
              <w:bottom w:val="single" w:sz="6" w:space="0" w:color="000000"/>
              <w:right w:val="single" w:sz="6" w:space="0" w:color="000000"/>
            </w:tcBorders>
            <w:shd w:val="clear" w:color="auto" w:fill="FFFFFF"/>
            <w:hideMark/>
          </w:tcPr>
          <w:p w14:paraId="0F076490"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5.1.4</w:t>
            </w:r>
          </w:p>
        </w:tc>
      </w:tr>
      <w:tr w:rsidR="005B3829" w:rsidRPr="007B6F78" w14:paraId="3180D217"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6D65480C"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Водный спорт</w:t>
            </w:r>
          </w:p>
        </w:tc>
        <w:tc>
          <w:tcPr>
            <w:tcW w:w="5119" w:type="dxa"/>
            <w:tcBorders>
              <w:bottom w:val="single" w:sz="6" w:space="0" w:color="000000"/>
              <w:right w:val="single" w:sz="6" w:space="0" w:color="000000"/>
            </w:tcBorders>
            <w:shd w:val="clear" w:color="auto" w:fill="FFFFFF"/>
            <w:hideMark/>
          </w:tcPr>
          <w:p w14:paraId="6189F71C"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842" w:type="dxa"/>
            <w:gridSpan w:val="2"/>
            <w:tcBorders>
              <w:bottom w:val="single" w:sz="6" w:space="0" w:color="000000"/>
              <w:right w:val="single" w:sz="6" w:space="0" w:color="000000"/>
            </w:tcBorders>
            <w:shd w:val="clear" w:color="auto" w:fill="FFFFFF"/>
            <w:hideMark/>
          </w:tcPr>
          <w:p w14:paraId="04D9C5AB"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5.1.5</w:t>
            </w:r>
          </w:p>
        </w:tc>
      </w:tr>
      <w:tr w:rsidR="005B3829" w:rsidRPr="007B6F78" w14:paraId="38F8B278"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36089333"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Авиационный спорт</w:t>
            </w:r>
          </w:p>
        </w:tc>
        <w:tc>
          <w:tcPr>
            <w:tcW w:w="5119" w:type="dxa"/>
            <w:tcBorders>
              <w:bottom w:val="single" w:sz="6" w:space="0" w:color="000000"/>
              <w:right w:val="single" w:sz="6" w:space="0" w:color="000000"/>
            </w:tcBorders>
            <w:shd w:val="clear" w:color="auto" w:fill="FFFFFF"/>
            <w:hideMark/>
          </w:tcPr>
          <w:p w14:paraId="0203D303"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1842" w:type="dxa"/>
            <w:gridSpan w:val="2"/>
            <w:tcBorders>
              <w:bottom w:val="single" w:sz="6" w:space="0" w:color="000000"/>
              <w:right w:val="single" w:sz="6" w:space="0" w:color="000000"/>
            </w:tcBorders>
            <w:shd w:val="clear" w:color="auto" w:fill="FFFFFF"/>
            <w:hideMark/>
          </w:tcPr>
          <w:p w14:paraId="67C2D881"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5.1.6</w:t>
            </w:r>
          </w:p>
        </w:tc>
      </w:tr>
      <w:tr w:rsidR="005B3829" w:rsidRPr="007B6F78" w14:paraId="440F16D5"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37E37BC3"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Спортивные базы</w:t>
            </w:r>
          </w:p>
        </w:tc>
        <w:tc>
          <w:tcPr>
            <w:tcW w:w="5119" w:type="dxa"/>
            <w:tcBorders>
              <w:bottom w:val="single" w:sz="6" w:space="0" w:color="000000"/>
              <w:right w:val="single" w:sz="6" w:space="0" w:color="000000"/>
            </w:tcBorders>
            <w:shd w:val="clear" w:color="auto" w:fill="FFFFFF"/>
            <w:hideMark/>
          </w:tcPr>
          <w:p w14:paraId="2D0FBD56"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спортивных баз и лагерей, в которых осуществляется спортивная подготовка длительно проживающих в них лиц</w:t>
            </w:r>
          </w:p>
        </w:tc>
        <w:tc>
          <w:tcPr>
            <w:tcW w:w="1842" w:type="dxa"/>
            <w:gridSpan w:val="2"/>
            <w:tcBorders>
              <w:bottom w:val="single" w:sz="6" w:space="0" w:color="000000"/>
              <w:right w:val="single" w:sz="6" w:space="0" w:color="000000"/>
            </w:tcBorders>
            <w:shd w:val="clear" w:color="auto" w:fill="FFFFFF"/>
            <w:hideMark/>
          </w:tcPr>
          <w:p w14:paraId="4FDF4962"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5.1.7</w:t>
            </w:r>
          </w:p>
        </w:tc>
      </w:tr>
      <w:tr w:rsidR="005B3829" w:rsidRPr="007B6F78" w14:paraId="1C729524"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11EBC83E"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Природно-познавательный туризм</w:t>
            </w:r>
          </w:p>
        </w:tc>
        <w:tc>
          <w:tcPr>
            <w:tcW w:w="5119" w:type="dxa"/>
            <w:tcBorders>
              <w:bottom w:val="single" w:sz="6" w:space="0" w:color="000000"/>
              <w:right w:val="single" w:sz="6" w:space="0" w:color="000000"/>
            </w:tcBorders>
            <w:shd w:val="clear" w:color="auto" w:fill="FFFFFF"/>
            <w:hideMark/>
          </w:tcPr>
          <w:p w14:paraId="1D6DA45A"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1246E285"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осуществление необходимых природоохранных и природовосстановительных мероприятий</w:t>
            </w:r>
          </w:p>
        </w:tc>
        <w:tc>
          <w:tcPr>
            <w:tcW w:w="1842" w:type="dxa"/>
            <w:gridSpan w:val="2"/>
            <w:tcBorders>
              <w:bottom w:val="single" w:sz="6" w:space="0" w:color="000000"/>
              <w:right w:val="single" w:sz="6" w:space="0" w:color="000000"/>
            </w:tcBorders>
            <w:shd w:val="clear" w:color="auto" w:fill="FFFFFF"/>
            <w:hideMark/>
          </w:tcPr>
          <w:p w14:paraId="446CC947"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5.2</w:t>
            </w:r>
          </w:p>
        </w:tc>
      </w:tr>
      <w:tr w:rsidR="005B3829" w:rsidRPr="007B6F78" w14:paraId="26CFEF19"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72D05294"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Туристическое обслуживание</w:t>
            </w:r>
          </w:p>
        </w:tc>
        <w:tc>
          <w:tcPr>
            <w:tcW w:w="5119" w:type="dxa"/>
            <w:tcBorders>
              <w:bottom w:val="single" w:sz="6" w:space="0" w:color="000000"/>
              <w:right w:val="single" w:sz="6" w:space="0" w:color="000000"/>
            </w:tcBorders>
            <w:shd w:val="clear" w:color="auto" w:fill="FFFFFF" w:themeFill="background1"/>
            <w:hideMark/>
          </w:tcPr>
          <w:p w14:paraId="3CFCE310"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пансионатов, гостиниц, кемпингов, домов отдыха, не оказывающих услуги по лечению; размещение детских лагерей</w:t>
            </w:r>
          </w:p>
        </w:tc>
        <w:tc>
          <w:tcPr>
            <w:tcW w:w="1842" w:type="dxa"/>
            <w:gridSpan w:val="2"/>
            <w:tcBorders>
              <w:bottom w:val="single" w:sz="6" w:space="0" w:color="000000"/>
              <w:right w:val="single" w:sz="6" w:space="0" w:color="000000"/>
            </w:tcBorders>
            <w:shd w:val="clear" w:color="auto" w:fill="FFFFFF"/>
            <w:hideMark/>
          </w:tcPr>
          <w:p w14:paraId="4C9FBAD9"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5.2.1</w:t>
            </w:r>
          </w:p>
        </w:tc>
      </w:tr>
      <w:tr w:rsidR="005B3829" w:rsidRPr="007B6F78" w14:paraId="7A3B545E"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12146AE0"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Охота и рыбалка</w:t>
            </w:r>
          </w:p>
        </w:tc>
        <w:tc>
          <w:tcPr>
            <w:tcW w:w="5119" w:type="dxa"/>
            <w:tcBorders>
              <w:bottom w:val="single" w:sz="6" w:space="0" w:color="000000"/>
              <w:right w:val="single" w:sz="6" w:space="0" w:color="000000"/>
            </w:tcBorders>
            <w:shd w:val="clear" w:color="auto" w:fill="FFFFFF"/>
            <w:hideMark/>
          </w:tcPr>
          <w:p w14:paraId="3454D038"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842" w:type="dxa"/>
            <w:gridSpan w:val="2"/>
            <w:tcBorders>
              <w:bottom w:val="single" w:sz="6" w:space="0" w:color="000000"/>
              <w:right w:val="single" w:sz="6" w:space="0" w:color="000000"/>
            </w:tcBorders>
            <w:shd w:val="clear" w:color="auto" w:fill="FFFFFF"/>
            <w:hideMark/>
          </w:tcPr>
          <w:p w14:paraId="34C4BAB4"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5.3</w:t>
            </w:r>
          </w:p>
        </w:tc>
      </w:tr>
      <w:tr w:rsidR="005B3829" w:rsidRPr="007B6F78" w14:paraId="3855D0BC"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51209734"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Причалы для маломерных судов</w:t>
            </w:r>
          </w:p>
        </w:tc>
        <w:tc>
          <w:tcPr>
            <w:tcW w:w="5119" w:type="dxa"/>
            <w:tcBorders>
              <w:bottom w:val="single" w:sz="6" w:space="0" w:color="000000"/>
              <w:right w:val="single" w:sz="6" w:space="0" w:color="000000"/>
            </w:tcBorders>
            <w:shd w:val="clear" w:color="auto" w:fill="FFFFFF"/>
            <w:hideMark/>
          </w:tcPr>
          <w:p w14:paraId="6A5585DF"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1842" w:type="dxa"/>
            <w:gridSpan w:val="2"/>
            <w:tcBorders>
              <w:bottom w:val="single" w:sz="6" w:space="0" w:color="000000"/>
              <w:right w:val="single" w:sz="6" w:space="0" w:color="000000"/>
            </w:tcBorders>
            <w:shd w:val="clear" w:color="auto" w:fill="FFFFFF"/>
            <w:hideMark/>
          </w:tcPr>
          <w:p w14:paraId="6DFDB000"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5.4</w:t>
            </w:r>
          </w:p>
        </w:tc>
      </w:tr>
      <w:tr w:rsidR="005B3829" w:rsidRPr="007B6F78" w14:paraId="578497CF"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4F3582F4"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Поля для гольфа или конных прогулок</w:t>
            </w:r>
          </w:p>
        </w:tc>
        <w:tc>
          <w:tcPr>
            <w:tcW w:w="5119" w:type="dxa"/>
            <w:tcBorders>
              <w:bottom w:val="single" w:sz="6" w:space="0" w:color="000000"/>
              <w:right w:val="single" w:sz="6" w:space="0" w:color="000000"/>
            </w:tcBorders>
            <w:shd w:val="clear" w:color="auto" w:fill="FFFFFF"/>
            <w:hideMark/>
          </w:tcPr>
          <w:p w14:paraId="52EDAF7E"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14:paraId="03726159"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конноспортивных манежей, не предусматривающих устройство трибун</w:t>
            </w:r>
          </w:p>
        </w:tc>
        <w:tc>
          <w:tcPr>
            <w:tcW w:w="1842" w:type="dxa"/>
            <w:gridSpan w:val="2"/>
            <w:tcBorders>
              <w:bottom w:val="single" w:sz="6" w:space="0" w:color="000000"/>
              <w:right w:val="single" w:sz="6" w:space="0" w:color="000000"/>
            </w:tcBorders>
            <w:shd w:val="clear" w:color="auto" w:fill="FFFFFF"/>
            <w:hideMark/>
          </w:tcPr>
          <w:p w14:paraId="560D4E60"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5.5</w:t>
            </w:r>
          </w:p>
        </w:tc>
      </w:tr>
      <w:tr w:rsidR="005B3829" w:rsidRPr="007B6F78" w14:paraId="07B0EC32" w14:textId="77777777" w:rsidTr="00F07C54">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14C0BF5C"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Производственная деятельность</w:t>
            </w:r>
          </w:p>
        </w:tc>
        <w:tc>
          <w:tcPr>
            <w:tcW w:w="5119" w:type="dxa"/>
            <w:tcBorders>
              <w:top w:val="single" w:sz="6" w:space="0" w:color="000000"/>
              <w:bottom w:val="single" w:sz="6" w:space="0" w:color="000000"/>
              <w:right w:val="single" w:sz="6" w:space="0" w:color="000000"/>
            </w:tcBorders>
            <w:shd w:val="clear" w:color="auto" w:fill="FFFFFF"/>
            <w:hideMark/>
          </w:tcPr>
          <w:p w14:paraId="4179FA1F"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42" w:type="dxa"/>
            <w:gridSpan w:val="2"/>
            <w:tcBorders>
              <w:top w:val="single" w:sz="6" w:space="0" w:color="000000"/>
              <w:bottom w:val="single" w:sz="6" w:space="0" w:color="000000"/>
              <w:right w:val="single" w:sz="6" w:space="0" w:color="000000"/>
            </w:tcBorders>
            <w:shd w:val="clear" w:color="auto" w:fill="FFFFFF"/>
            <w:hideMark/>
          </w:tcPr>
          <w:p w14:paraId="7F7D5EF5"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6.0</w:t>
            </w:r>
          </w:p>
        </w:tc>
      </w:tr>
      <w:tr w:rsidR="005B3829" w:rsidRPr="007B6F78" w14:paraId="13413924"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2961F223"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Недропользование</w:t>
            </w:r>
          </w:p>
        </w:tc>
        <w:tc>
          <w:tcPr>
            <w:tcW w:w="5119" w:type="dxa"/>
            <w:tcBorders>
              <w:bottom w:val="single" w:sz="6" w:space="0" w:color="000000"/>
              <w:right w:val="single" w:sz="6" w:space="0" w:color="000000"/>
            </w:tcBorders>
            <w:shd w:val="clear" w:color="auto" w:fill="FFFFFF"/>
            <w:hideMark/>
          </w:tcPr>
          <w:p w14:paraId="2D92F67E"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Осуществление геологических изысканий;</w:t>
            </w:r>
          </w:p>
          <w:p w14:paraId="7A070813" w14:textId="77777777" w:rsidR="005B3829" w:rsidRPr="007B6F78" w:rsidRDefault="005B3829" w:rsidP="00F07C54">
            <w:pPr>
              <w:ind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добыча полезных ископаемых открытым (карьеры, отвалы) и закрытым (шахты, скважины) способами;</w:t>
            </w:r>
          </w:p>
          <w:p w14:paraId="7ACDCBF7" w14:textId="77777777" w:rsidR="005B3829" w:rsidRPr="007B6F78" w:rsidRDefault="005B3829" w:rsidP="00F07C54">
            <w:pPr>
              <w:ind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в том числе подземных, в целях добычи полезных ископаемых;</w:t>
            </w:r>
          </w:p>
          <w:p w14:paraId="4416C7BA" w14:textId="77777777" w:rsidR="005B3829" w:rsidRPr="007B6F78" w:rsidRDefault="005B3829" w:rsidP="00F07C54">
            <w:pPr>
              <w:ind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14:paraId="38F9144B" w14:textId="77777777" w:rsidR="005B3829" w:rsidRPr="007B6F78" w:rsidRDefault="005B3829" w:rsidP="00F07C54">
            <w:pPr>
              <w:ind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842" w:type="dxa"/>
            <w:gridSpan w:val="2"/>
            <w:tcBorders>
              <w:bottom w:val="single" w:sz="6" w:space="0" w:color="000000"/>
              <w:right w:val="single" w:sz="6" w:space="0" w:color="000000"/>
            </w:tcBorders>
            <w:shd w:val="clear" w:color="auto" w:fill="FFFFFF"/>
            <w:hideMark/>
          </w:tcPr>
          <w:p w14:paraId="468C6666"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6.1</w:t>
            </w:r>
          </w:p>
        </w:tc>
      </w:tr>
      <w:tr w:rsidR="005B3829" w:rsidRPr="007B6F78" w14:paraId="0D3AE476"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4839C4A3"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Тяжелая промышленность</w:t>
            </w:r>
          </w:p>
        </w:tc>
        <w:tc>
          <w:tcPr>
            <w:tcW w:w="5119" w:type="dxa"/>
            <w:tcBorders>
              <w:bottom w:val="single" w:sz="6" w:space="0" w:color="000000"/>
              <w:right w:val="single" w:sz="6" w:space="0" w:color="000000"/>
            </w:tcBorders>
            <w:shd w:val="clear" w:color="auto" w:fill="FFFFFF"/>
            <w:hideMark/>
          </w:tcPr>
          <w:p w14:paraId="6B3981A5"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w:t>
            </w:r>
          </w:p>
          <w:p w14:paraId="182F8E61"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842" w:type="dxa"/>
            <w:gridSpan w:val="2"/>
            <w:tcBorders>
              <w:bottom w:val="single" w:sz="6" w:space="0" w:color="000000"/>
              <w:right w:val="single" w:sz="6" w:space="0" w:color="000000"/>
            </w:tcBorders>
            <w:shd w:val="clear" w:color="auto" w:fill="FFFFFF"/>
            <w:hideMark/>
          </w:tcPr>
          <w:p w14:paraId="7375E764"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6.2</w:t>
            </w:r>
          </w:p>
        </w:tc>
      </w:tr>
      <w:tr w:rsidR="005B3829" w:rsidRPr="007B6F78" w14:paraId="0C692F16"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275B4388"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Автомобилестроительная промышленность</w:t>
            </w:r>
          </w:p>
        </w:tc>
        <w:tc>
          <w:tcPr>
            <w:tcW w:w="5119" w:type="dxa"/>
            <w:tcBorders>
              <w:bottom w:val="single" w:sz="6" w:space="0" w:color="000000"/>
              <w:right w:val="single" w:sz="6" w:space="0" w:color="000000"/>
            </w:tcBorders>
            <w:shd w:val="clear" w:color="auto" w:fill="FFFFFF"/>
            <w:hideMark/>
          </w:tcPr>
          <w:p w14:paraId="733A88E0"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объектов капитального строительства, предназначенных для </w:t>
            </w:r>
            <w:r w:rsidRPr="007B6F78">
              <w:rPr>
                <w:rFonts w:eastAsia="Times New Roman"/>
                <w:color w:val="000000" w:themeColor="text1"/>
                <w:sz w:val="24"/>
                <w:szCs w:val="24"/>
                <w:lang w:eastAsia="ru-RU"/>
              </w:rPr>
              <w:lastRenderedPageBreak/>
              <w:t>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842" w:type="dxa"/>
            <w:gridSpan w:val="2"/>
            <w:tcBorders>
              <w:bottom w:val="single" w:sz="6" w:space="0" w:color="000000"/>
              <w:right w:val="single" w:sz="6" w:space="0" w:color="000000"/>
            </w:tcBorders>
            <w:shd w:val="clear" w:color="auto" w:fill="FFFFFF"/>
            <w:hideMark/>
          </w:tcPr>
          <w:p w14:paraId="27A1FCBA"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6.2.1</w:t>
            </w:r>
          </w:p>
        </w:tc>
      </w:tr>
      <w:tr w:rsidR="005B3829" w:rsidRPr="007B6F78" w14:paraId="1F988476"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3A40055B"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Легкая промышленность</w:t>
            </w:r>
          </w:p>
        </w:tc>
        <w:tc>
          <w:tcPr>
            <w:tcW w:w="5119" w:type="dxa"/>
            <w:tcBorders>
              <w:bottom w:val="single" w:sz="6" w:space="0" w:color="000000"/>
              <w:right w:val="single" w:sz="6" w:space="0" w:color="000000"/>
            </w:tcBorders>
            <w:shd w:val="clear" w:color="auto" w:fill="FFFFFF"/>
            <w:hideMark/>
          </w:tcPr>
          <w:p w14:paraId="451A4DE6"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текстильной, фарфоро-фаянсовой, электронной промышленности</w:t>
            </w:r>
          </w:p>
        </w:tc>
        <w:tc>
          <w:tcPr>
            <w:tcW w:w="1842" w:type="dxa"/>
            <w:gridSpan w:val="2"/>
            <w:tcBorders>
              <w:bottom w:val="single" w:sz="6" w:space="0" w:color="000000"/>
              <w:right w:val="single" w:sz="6" w:space="0" w:color="000000"/>
            </w:tcBorders>
            <w:shd w:val="clear" w:color="auto" w:fill="FFFFFF"/>
            <w:hideMark/>
          </w:tcPr>
          <w:p w14:paraId="1D2B423B"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6.3</w:t>
            </w:r>
          </w:p>
        </w:tc>
      </w:tr>
      <w:tr w:rsidR="005B3829" w:rsidRPr="007B6F78" w14:paraId="0B2D83B6"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391E7118"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Фармацевтическая промышленность</w:t>
            </w:r>
          </w:p>
        </w:tc>
        <w:tc>
          <w:tcPr>
            <w:tcW w:w="5119" w:type="dxa"/>
            <w:tcBorders>
              <w:bottom w:val="single" w:sz="6" w:space="0" w:color="000000"/>
              <w:right w:val="single" w:sz="6" w:space="0" w:color="000000"/>
            </w:tcBorders>
            <w:shd w:val="clear" w:color="auto" w:fill="FFFFFF"/>
            <w:hideMark/>
          </w:tcPr>
          <w:p w14:paraId="5FE57178"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842" w:type="dxa"/>
            <w:gridSpan w:val="2"/>
            <w:tcBorders>
              <w:bottom w:val="single" w:sz="6" w:space="0" w:color="000000"/>
              <w:right w:val="single" w:sz="6" w:space="0" w:color="000000"/>
            </w:tcBorders>
            <w:shd w:val="clear" w:color="auto" w:fill="FFFFFF"/>
            <w:hideMark/>
          </w:tcPr>
          <w:p w14:paraId="003EFAF0"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6.3.1</w:t>
            </w:r>
          </w:p>
        </w:tc>
      </w:tr>
      <w:tr w:rsidR="005B3829" w:rsidRPr="007B6F78" w14:paraId="7DF6F9DC"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6C228B46"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Пищевая промышленность</w:t>
            </w:r>
          </w:p>
        </w:tc>
        <w:tc>
          <w:tcPr>
            <w:tcW w:w="5119" w:type="dxa"/>
            <w:tcBorders>
              <w:bottom w:val="single" w:sz="6" w:space="0" w:color="000000"/>
              <w:right w:val="single" w:sz="6" w:space="0" w:color="000000"/>
            </w:tcBorders>
            <w:shd w:val="clear" w:color="auto" w:fill="FFFFFF"/>
            <w:hideMark/>
          </w:tcPr>
          <w:p w14:paraId="0445E074"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842" w:type="dxa"/>
            <w:gridSpan w:val="2"/>
            <w:tcBorders>
              <w:bottom w:val="single" w:sz="6" w:space="0" w:color="000000"/>
              <w:right w:val="single" w:sz="6" w:space="0" w:color="000000"/>
            </w:tcBorders>
            <w:shd w:val="clear" w:color="auto" w:fill="FFFFFF"/>
            <w:hideMark/>
          </w:tcPr>
          <w:p w14:paraId="07C07937"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6.4</w:t>
            </w:r>
          </w:p>
        </w:tc>
      </w:tr>
      <w:tr w:rsidR="005B3829" w:rsidRPr="007B6F78" w14:paraId="71BFD5AD"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06DC66AF"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Нефтехимическая промышленность</w:t>
            </w:r>
          </w:p>
        </w:tc>
        <w:tc>
          <w:tcPr>
            <w:tcW w:w="5119" w:type="dxa"/>
            <w:tcBorders>
              <w:bottom w:val="single" w:sz="6" w:space="0" w:color="000000"/>
              <w:right w:val="single" w:sz="6" w:space="0" w:color="000000"/>
            </w:tcBorders>
            <w:shd w:val="clear" w:color="auto" w:fill="FFFFFF"/>
            <w:hideMark/>
          </w:tcPr>
          <w:p w14:paraId="505C017E"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42" w:type="dxa"/>
            <w:gridSpan w:val="2"/>
            <w:tcBorders>
              <w:bottom w:val="single" w:sz="6" w:space="0" w:color="000000"/>
              <w:right w:val="single" w:sz="6" w:space="0" w:color="000000"/>
            </w:tcBorders>
            <w:shd w:val="clear" w:color="auto" w:fill="FFFFFF"/>
            <w:hideMark/>
          </w:tcPr>
          <w:p w14:paraId="74B22845"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6.5</w:t>
            </w:r>
          </w:p>
        </w:tc>
      </w:tr>
      <w:tr w:rsidR="005B3829" w:rsidRPr="007B6F78" w14:paraId="551563E4"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67753C5D"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Строительная промышленность</w:t>
            </w:r>
          </w:p>
        </w:tc>
        <w:tc>
          <w:tcPr>
            <w:tcW w:w="5119" w:type="dxa"/>
            <w:tcBorders>
              <w:bottom w:val="single" w:sz="6" w:space="0" w:color="000000"/>
              <w:right w:val="single" w:sz="6" w:space="0" w:color="000000"/>
            </w:tcBorders>
            <w:shd w:val="clear" w:color="auto" w:fill="FFFFFF"/>
            <w:hideMark/>
          </w:tcPr>
          <w:p w14:paraId="1799B8FE"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42" w:type="dxa"/>
            <w:gridSpan w:val="2"/>
            <w:tcBorders>
              <w:bottom w:val="single" w:sz="6" w:space="0" w:color="000000"/>
              <w:right w:val="single" w:sz="6" w:space="0" w:color="000000"/>
            </w:tcBorders>
            <w:shd w:val="clear" w:color="auto" w:fill="FFFFFF"/>
            <w:hideMark/>
          </w:tcPr>
          <w:p w14:paraId="7F5AAFC0"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6.6</w:t>
            </w:r>
          </w:p>
        </w:tc>
      </w:tr>
      <w:tr w:rsidR="005B3829" w:rsidRPr="007B6F78" w14:paraId="0A405E7B"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30A60782"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Энергетика</w:t>
            </w:r>
          </w:p>
        </w:tc>
        <w:tc>
          <w:tcPr>
            <w:tcW w:w="5119" w:type="dxa"/>
            <w:tcBorders>
              <w:bottom w:val="single" w:sz="6" w:space="0" w:color="000000"/>
              <w:right w:val="single" w:sz="6" w:space="0" w:color="000000"/>
            </w:tcBorders>
            <w:shd w:val="clear" w:color="auto" w:fill="FFFFFF"/>
            <w:hideMark/>
          </w:tcPr>
          <w:p w14:paraId="6C7ACC5B"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3DFEBFDC"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97" w:anchor="block_1031" w:history="1">
              <w:r w:rsidRPr="007B6F78">
                <w:rPr>
                  <w:rFonts w:eastAsia="Times New Roman"/>
                  <w:color w:val="000000" w:themeColor="text1"/>
                  <w:sz w:val="24"/>
                  <w:szCs w:val="24"/>
                  <w:lang w:eastAsia="ru-RU"/>
                </w:rPr>
                <w:t>кодом 3.1</w:t>
              </w:r>
            </w:hyperlink>
          </w:p>
        </w:tc>
        <w:tc>
          <w:tcPr>
            <w:tcW w:w="1842" w:type="dxa"/>
            <w:gridSpan w:val="2"/>
            <w:tcBorders>
              <w:bottom w:val="single" w:sz="6" w:space="0" w:color="000000"/>
              <w:right w:val="single" w:sz="6" w:space="0" w:color="000000"/>
            </w:tcBorders>
            <w:shd w:val="clear" w:color="auto" w:fill="FFFFFF"/>
            <w:hideMark/>
          </w:tcPr>
          <w:p w14:paraId="71133E0D"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6.7</w:t>
            </w:r>
          </w:p>
        </w:tc>
      </w:tr>
      <w:tr w:rsidR="005B3829" w:rsidRPr="007B6F78" w14:paraId="4A2F612E"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62753B92"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Атомная энергетика</w:t>
            </w:r>
          </w:p>
        </w:tc>
        <w:tc>
          <w:tcPr>
            <w:tcW w:w="5119" w:type="dxa"/>
            <w:tcBorders>
              <w:bottom w:val="single" w:sz="6" w:space="0" w:color="000000"/>
              <w:right w:val="single" w:sz="6" w:space="0" w:color="000000"/>
            </w:tcBorders>
            <w:shd w:val="clear" w:color="auto" w:fill="FFFFFF"/>
            <w:hideMark/>
          </w:tcPr>
          <w:p w14:paraId="467B344B" w14:textId="77777777" w:rsidR="005B3829" w:rsidRPr="007B6F78" w:rsidRDefault="005B3829" w:rsidP="00F566DF">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w:t>
            </w:r>
          </w:p>
          <w:p w14:paraId="7F91FC6E" w14:textId="77777777" w:rsidR="005B3829" w:rsidRPr="007B6F78" w:rsidRDefault="005B3829" w:rsidP="00F566DF">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электросетевого хозяйства, обслуживающих атомные электростанции</w:t>
            </w:r>
          </w:p>
        </w:tc>
        <w:tc>
          <w:tcPr>
            <w:tcW w:w="1842" w:type="dxa"/>
            <w:gridSpan w:val="2"/>
            <w:tcBorders>
              <w:bottom w:val="single" w:sz="6" w:space="0" w:color="000000"/>
              <w:right w:val="single" w:sz="6" w:space="0" w:color="000000"/>
            </w:tcBorders>
            <w:shd w:val="clear" w:color="auto" w:fill="FFFFFF"/>
            <w:hideMark/>
          </w:tcPr>
          <w:p w14:paraId="1E8E0A57"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6.7.1</w:t>
            </w:r>
          </w:p>
        </w:tc>
      </w:tr>
      <w:tr w:rsidR="005B3829" w:rsidRPr="007B6F78" w14:paraId="5EF9F02C"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16AFF6AF"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Связь</w:t>
            </w:r>
          </w:p>
        </w:tc>
        <w:tc>
          <w:tcPr>
            <w:tcW w:w="5119" w:type="dxa"/>
            <w:tcBorders>
              <w:bottom w:val="single" w:sz="6" w:space="0" w:color="000000"/>
              <w:right w:val="single" w:sz="6" w:space="0" w:color="000000"/>
            </w:tcBorders>
            <w:shd w:val="clear" w:color="auto" w:fill="FFFFFF"/>
            <w:hideMark/>
          </w:tcPr>
          <w:p w14:paraId="77974A4C"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98" w:anchor="block_1311" w:history="1">
              <w:r w:rsidRPr="007B6F78">
                <w:rPr>
                  <w:rFonts w:eastAsia="Times New Roman"/>
                  <w:color w:val="000000" w:themeColor="text1"/>
                  <w:sz w:val="24"/>
                  <w:szCs w:val="24"/>
                  <w:lang w:eastAsia="ru-RU"/>
                </w:rPr>
                <w:t>кодами 3.1.1</w:t>
              </w:r>
            </w:hyperlink>
            <w:r w:rsidRPr="007B6F78">
              <w:rPr>
                <w:rFonts w:eastAsia="Times New Roman"/>
                <w:color w:val="000000" w:themeColor="text1"/>
                <w:sz w:val="24"/>
                <w:szCs w:val="24"/>
                <w:lang w:eastAsia="ru-RU"/>
              </w:rPr>
              <w:t>, </w:t>
            </w:r>
            <w:hyperlink r:id="rId99" w:anchor="block_1323" w:history="1">
              <w:r w:rsidRPr="007B6F78">
                <w:rPr>
                  <w:rFonts w:eastAsia="Times New Roman"/>
                  <w:color w:val="000000" w:themeColor="text1"/>
                  <w:sz w:val="24"/>
                  <w:szCs w:val="24"/>
                  <w:lang w:eastAsia="ru-RU"/>
                </w:rPr>
                <w:t>3.2.3</w:t>
              </w:r>
            </w:hyperlink>
          </w:p>
        </w:tc>
        <w:tc>
          <w:tcPr>
            <w:tcW w:w="1842" w:type="dxa"/>
            <w:gridSpan w:val="2"/>
            <w:tcBorders>
              <w:bottom w:val="single" w:sz="6" w:space="0" w:color="000000"/>
              <w:right w:val="single" w:sz="6" w:space="0" w:color="000000"/>
            </w:tcBorders>
            <w:shd w:val="clear" w:color="auto" w:fill="FFFFFF"/>
            <w:hideMark/>
          </w:tcPr>
          <w:p w14:paraId="020A44B1"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6.8</w:t>
            </w:r>
          </w:p>
        </w:tc>
      </w:tr>
      <w:tr w:rsidR="005B3829" w:rsidRPr="007B6F78" w14:paraId="0FF6677B"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357FB8D4"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Склад</w:t>
            </w:r>
          </w:p>
        </w:tc>
        <w:tc>
          <w:tcPr>
            <w:tcW w:w="5119" w:type="dxa"/>
            <w:tcBorders>
              <w:bottom w:val="single" w:sz="6" w:space="0" w:color="000000"/>
              <w:right w:val="single" w:sz="6" w:space="0" w:color="000000"/>
            </w:tcBorders>
            <w:shd w:val="clear" w:color="auto" w:fill="FFFFFF"/>
            <w:hideMark/>
          </w:tcPr>
          <w:p w14:paraId="7FE27C9F"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42" w:type="dxa"/>
            <w:gridSpan w:val="2"/>
            <w:tcBorders>
              <w:bottom w:val="single" w:sz="6" w:space="0" w:color="000000"/>
              <w:right w:val="single" w:sz="6" w:space="0" w:color="000000"/>
            </w:tcBorders>
            <w:shd w:val="clear" w:color="auto" w:fill="FFFFFF"/>
            <w:hideMark/>
          </w:tcPr>
          <w:p w14:paraId="2ED3D746"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6.9</w:t>
            </w:r>
          </w:p>
        </w:tc>
      </w:tr>
      <w:tr w:rsidR="005B3829" w:rsidRPr="007B6F78" w14:paraId="792B16C3"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7AECA55C"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Складские площадки</w:t>
            </w:r>
          </w:p>
        </w:tc>
        <w:tc>
          <w:tcPr>
            <w:tcW w:w="5119" w:type="dxa"/>
            <w:tcBorders>
              <w:bottom w:val="single" w:sz="6" w:space="0" w:color="000000"/>
              <w:right w:val="single" w:sz="6" w:space="0" w:color="000000"/>
            </w:tcBorders>
            <w:shd w:val="clear" w:color="auto" w:fill="FFFFFF"/>
            <w:hideMark/>
          </w:tcPr>
          <w:p w14:paraId="6390A5CB"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1842" w:type="dxa"/>
            <w:gridSpan w:val="2"/>
            <w:tcBorders>
              <w:bottom w:val="single" w:sz="6" w:space="0" w:color="000000"/>
              <w:right w:val="single" w:sz="6" w:space="0" w:color="000000"/>
            </w:tcBorders>
            <w:shd w:val="clear" w:color="auto" w:fill="FFFFFF"/>
            <w:hideMark/>
          </w:tcPr>
          <w:p w14:paraId="3F3541D3"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6.9.1</w:t>
            </w:r>
          </w:p>
        </w:tc>
      </w:tr>
      <w:tr w:rsidR="005B3829" w:rsidRPr="007B6F78" w14:paraId="7FDB43BA"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05153240"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Обеспечение космической деятельности</w:t>
            </w:r>
          </w:p>
        </w:tc>
        <w:tc>
          <w:tcPr>
            <w:tcW w:w="5119" w:type="dxa"/>
            <w:tcBorders>
              <w:bottom w:val="single" w:sz="6" w:space="0" w:color="000000"/>
              <w:right w:val="single" w:sz="6" w:space="0" w:color="000000"/>
            </w:tcBorders>
            <w:shd w:val="clear" w:color="auto" w:fill="FFFFFF"/>
            <w:hideMark/>
          </w:tcPr>
          <w:p w14:paraId="19357B06"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w:t>
            </w:r>
            <w:r w:rsidRPr="007B6F78">
              <w:rPr>
                <w:rFonts w:eastAsia="Times New Roman"/>
                <w:color w:val="000000" w:themeColor="text1"/>
                <w:sz w:val="24"/>
                <w:szCs w:val="24"/>
                <w:lang w:eastAsia="ru-RU"/>
              </w:rPr>
              <w:lastRenderedPageBreak/>
              <w:t>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842" w:type="dxa"/>
            <w:gridSpan w:val="2"/>
            <w:tcBorders>
              <w:bottom w:val="single" w:sz="6" w:space="0" w:color="000000"/>
              <w:right w:val="single" w:sz="6" w:space="0" w:color="000000"/>
            </w:tcBorders>
            <w:shd w:val="clear" w:color="auto" w:fill="FFFFFF"/>
            <w:hideMark/>
          </w:tcPr>
          <w:p w14:paraId="33BD4A61"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6.10</w:t>
            </w:r>
          </w:p>
        </w:tc>
      </w:tr>
      <w:tr w:rsidR="005B3829" w:rsidRPr="007B6F78" w14:paraId="50539B62"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19C22445"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Целлюлозно-бумажная промышленность</w:t>
            </w:r>
          </w:p>
        </w:tc>
        <w:tc>
          <w:tcPr>
            <w:tcW w:w="5119" w:type="dxa"/>
            <w:tcBorders>
              <w:bottom w:val="single" w:sz="6" w:space="0" w:color="000000"/>
              <w:right w:val="single" w:sz="6" w:space="0" w:color="000000"/>
            </w:tcBorders>
            <w:shd w:val="clear" w:color="auto" w:fill="FFFFFF"/>
            <w:hideMark/>
          </w:tcPr>
          <w:p w14:paraId="47F61B8B"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842" w:type="dxa"/>
            <w:gridSpan w:val="2"/>
            <w:tcBorders>
              <w:bottom w:val="single" w:sz="6" w:space="0" w:color="000000"/>
              <w:right w:val="single" w:sz="6" w:space="0" w:color="000000"/>
            </w:tcBorders>
            <w:shd w:val="clear" w:color="auto" w:fill="FFFFFF"/>
            <w:hideMark/>
          </w:tcPr>
          <w:p w14:paraId="478B9157"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6.11</w:t>
            </w:r>
          </w:p>
        </w:tc>
      </w:tr>
      <w:tr w:rsidR="005B3829" w:rsidRPr="007B6F78" w14:paraId="12A5EDCB"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327CE435"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Научно-производственная деятельность</w:t>
            </w:r>
          </w:p>
        </w:tc>
        <w:tc>
          <w:tcPr>
            <w:tcW w:w="5119" w:type="dxa"/>
            <w:tcBorders>
              <w:bottom w:val="single" w:sz="6" w:space="0" w:color="000000"/>
              <w:right w:val="single" w:sz="6" w:space="0" w:color="000000"/>
            </w:tcBorders>
            <w:shd w:val="clear" w:color="auto" w:fill="FFFFFF"/>
            <w:hideMark/>
          </w:tcPr>
          <w:p w14:paraId="7C4B846A"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технологических, промышленных, агропромышленных парков, бизнес-инкубаторов</w:t>
            </w:r>
          </w:p>
        </w:tc>
        <w:tc>
          <w:tcPr>
            <w:tcW w:w="1842" w:type="dxa"/>
            <w:gridSpan w:val="2"/>
            <w:tcBorders>
              <w:bottom w:val="single" w:sz="6" w:space="0" w:color="000000"/>
              <w:right w:val="single" w:sz="6" w:space="0" w:color="000000"/>
            </w:tcBorders>
            <w:shd w:val="clear" w:color="auto" w:fill="FFFFFF"/>
            <w:hideMark/>
          </w:tcPr>
          <w:p w14:paraId="7823DB6D"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6.12</w:t>
            </w:r>
          </w:p>
        </w:tc>
      </w:tr>
      <w:tr w:rsidR="005B3829" w:rsidRPr="007B6F78" w14:paraId="6FA3F08B" w14:textId="77777777" w:rsidTr="00F07C54">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02A04EB4"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Транспорт</w:t>
            </w:r>
          </w:p>
        </w:tc>
        <w:tc>
          <w:tcPr>
            <w:tcW w:w="5119" w:type="dxa"/>
            <w:tcBorders>
              <w:top w:val="single" w:sz="6" w:space="0" w:color="000000"/>
              <w:bottom w:val="single" w:sz="6" w:space="0" w:color="000000"/>
              <w:right w:val="single" w:sz="6" w:space="0" w:color="000000"/>
            </w:tcBorders>
            <w:shd w:val="clear" w:color="auto" w:fill="FFFFFF"/>
            <w:hideMark/>
          </w:tcPr>
          <w:p w14:paraId="5AF80D94"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r:id="rId100" w:anchor="block_1071" w:history="1">
              <w:r w:rsidRPr="007B6F78">
                <w:rPr>
                  <w:rFonts w:eastAsia="Times New Roman"/>
                  <w:color w:val="000000" w:themeColor="text1"/>
                  <w:sz w:val="24"/>
                  <w:szCs w:val="24"/>
                  <w:lang w:eastAsia="ru-RU"/>
                </w:rPr>
                <w:t>кодами 7.1 - 7.5</w:t>
              </w:r>
            </w:hyperlink>
          </w:p>
        </w:tc>
        <w:tc>
          <w:tcPr>
            <w:tcW w:w="1842" w:type="dxa"/>
            <w:gridSpan w:val="2"/>
            <w:tcBorders>
              <w:top w:val="single" w:sz="6" w:space="0" w:color="000000"/>
              <w:bottom w:val="single" w:sz="6" w:space="0" w:color="000000"/>
              <w:right w:val="single" w:sz="6" w:space="0" w:color="000000"/>
            </w:tcBorders>
            <w:shd w:val="clear" w:color="auto" w:fill="FFFFFF"/>
            <w:hideMark/>
          </w:tcPr>
          <w:p w14:paraId="792DDDD3"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7.0</w:t>
            </w:r>
          </w:p>
        </w:tc>
      </w:tr>
      <w:tr w:rsidR="005B3829" w:rsidRPr="007B6F78" w14:paraId="1AC4E643"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7F4FFF4D"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Железнодорожный транспорт</w:t>
            </w:r>
          </w:p>
        </w:tc>
        <w:tc>
          <w:tcPr>
            <w:tcW w:w="5119" w:type="dxa"/>
            <w:tcBorders>
              <w:bottom w:val="single" w:sz="6" w:space="0" w:color="000000"/>
              <w:right w:val="single" w:sz="6" w:space="0" w:color="000000"/>
            </w:tcBorders>
            <w:shd w:val="clear" w:color="auto" w:fill="FFFFFF"/>
            <w:hideMark/>
          </w:tcPr>
          <w:p w14:paraId="3B022216"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101" w:anchor="block_1711" w:history="1">
              <w:r w:rsidRPr="007B6F78">
                <w:rPr>
                  <w:rFonts w:eastAsia="Times New Roman"/>
                  <w:color w:val="000000" w:themeColor="text1"/>
                  <w:sz w:val="24"/>
                  <w:szCs w:val="24"/>
                  <w:lang w:eastAsia="ru-RU"/>
                </w:rPr>
                <w:t>кодами 7.1.1 - 7.1.2</w:t>
              </w:r>
            </w:hyperlink>
          </w:p>
        </w:tc>
        <w:tc>
          <w:tcPr>
            <w:tcW w:w="1842" w:type="dxa"/>
            <w:gridSpan w:val="2"/>
            <w:tcBorders>
              <w:bottom w:val="single" w:sz="6" w:space="0" w:color="000000"/>
              <w:right w:val="single" w:sz="6" w:space="0" w:color="000000"/>
            </w:tcBorders>
            <w:shd w:val="clear" w:color="auto" w:fill="FFFFFF"/>
            <w:hideMark/>
          </w:tcPr>
          <w:p w14:paraId="5BE27C3C"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7.1</w:t>
            </w:r>
          </w:p>
        </w:tc>
      </w:tr>
      <w:tr w:rsidR="005B3829" w:rsidRPr="007B6F78" w14:paraId="28862DB0"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0EC2515D"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Железнодорожные пути</w:t>
            </w:r>
          </w:p>
        </w:tc>
        <w:tc>
          <w:tcPr>
            <w:tcW w:w="5119" w:type="dxa"/>
            <w:tcBorders>
              <w:bottom w:val="single" w:sz="6" w:space="0" w:color="000000"/>
              <w:right w:val="single" w:sz="6" w:space="0" w:color="000000"/>
            </w:tcBorders>
            <w:shd w:val="clear" w:color="auto" w:fill="FFFFFF"/>
            <w:hideMark/>
          </w:tcPr>
          <w:p w14:paraId="4FB81907"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железнодорожных путей</w:t>
            </w:r>
          </w:p>
        </w:tc>
        <w:tc>
          <w:tcPr>
            <w:tcW w:w="1842" w:type="dxa"/>
            <w:gridSpan w:val="2"/>
            <w:tcBorders>
              <w:bottom w:val="single" w:sz="6" w:space="0" w:color="000000"/>
              <w:right w:val="single" w:sz="6" w:space="0" w:color="000000"/>
            </w:tcBorders>
            <w:shd w:val="clear" w:color="auto" w:fill="FFFFFF"/>
            <w:hideMark/>
          </w:tcPr>
          <w:p w14:paraId="64A4FCE1"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7.1.1</w:t>
            </w:r>
          </w:p>
        </w:tc>
      </w:tr>
      <w:tr w:rsidR="005B3829" w:rsidRPr="007B6F78" w14:paraId="194DE0DD"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3E938CA2"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Обслуживание железнодорожных перевозок</w:t>
            </w:r>
          </w:p>
        </w:tc>
        <w:tc>
          <w:tcPr>
            <w:tcW w:w="5119" w:type="dxa"/>
            <w:tcBorders>
              <w:bottom w:val="single" w:sz="6" w:space="0" w:color="000000"/>
              <w:right w:val="single" w:sz="6" w:space="0" w:color="000000"/>
            </w:tcBorders>
            <w:shd w:val="clear" w:color="auto" w:fill="FFFFFF"/>
            <w:hideMark/>
          </w:tcPr>
          <w:p w14:paraId="3D86F892"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842" w:type="dxa"/>
            <w:gridSpan w:val="2"/>
            <w:tcBorders>
              <w:bottom w:val="single" w:sz="6" w:space="0" w:color="000000"/>
              <w:right w:val="single" w:sz="6" w:space="0" w:color="000000"/>
            </w:tcBorders>
            <w:shd w:val="clear" w:color="auto" w:fill="FFFFFF"/>
            <w:hideMark/>
          </w:tcPr>
          <w:p w14:paraId="7DFACB15"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7.1.2</w:t>
            </w:r>
          </w:p>
        </w:tc>
      </w:tr>
      <w:tr w:rsidR="005B3829" w:rsidRPr="007B6F78" w14:paraId="4469DD71"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5BB8380E"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Автомобильный транспорт</w:t>
            </w:r>
          </w:p>
        </w:tc>
        <w:tc>
          <w:tcPr>
            <w:tcW w:w="5119" w:type="dxa"/>
            <w:tcBorders>
              <w:bottom w:val="single" w:sz="6" w:space="0" w:color="000000"/>
              <w:right w:val="single" w:sz="6" w:space="0" w:color="000000"/>
            </w:tcBorders>
            <w:shd w:val="clear" w:color="auto" w:fill="FFFFFF"/>
            <w:hideMark/>
          </w:tcPr>
          <w:p w14:paraId="454B4CA6"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зданий и сооружений автомобильного транспорта. Содержание данного вида разрешенного использования </w:t>
            </w:r>
            <w:r w:rsidRPr="007B6F78">
              <w:rPr>
                <w:rFonts w:eastAsia="Times New Roman"/>
                <w:color w:val="000000" w:themeColor="text1"/>
                <w:sz w:val="24"/>
                <w:szCs w:val="24"/>
                <w:lang w:eastAsia="ru-RU"/>
              </w:rPr>
              <w:lastRenderedPageBreak/>
              <w:t>включает в себя содержание видов разрешенного использования с </w:t>
            </w:r>
            <w:hyperlink r:id="rId102" w:anchor="block_1721" w:history="1">
              <w:r w:rsidRPr="007B6F78">
                <w:rPr>
                  <w:rFonts w:eastAsia="Times New Roman"/>
                  <w:color w:val="000000" w:themeColor="text1"/>
                  <w:sz w:val="24"/>
                  <w:szCs w:val="24"/>
                  <w:lang w:eastAsia="ru-RU"/>
                </w:rPr>
                <w:t>кодами 7.2.1 - 7.2.3</w:t>
              </w:r>
            </w:hyperlink>
          </w:p>
        </w:tc>
        <w:tc>
          <w:tcPr>
            <w:tcW w:w="1842" w:type="dxa"/>
            <w:gridSpan w:val="2"/>
            <w:tcBorders>
              <w:bottom w:val="single" w:sz="6" w:space="0" w:color="000000"/>
              <w:right w:val="single" w:sz="6" w:space="0" w:color="000000"/>
            </w:tcBorders>
            <w:shd w:val="clear" w:color="auto" w:fill="FFFFFF"/>
            <w:hideMark/>
          </w:tcPr>
          <w:p w14:paraId="74C854CB"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7.2</w:t>
            </w:r>
          </w:p>
        </w:tc>
      </w:tr>
      <w:tr w:rsidR="005B3829" w:rsidRPr="007B6F78" w14:paraId="750C2CF1"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2C610EE5"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Размещение автомобильных дорог</w:t>
            </w:r>
          </w:p>
        </w:tc>
        <w:tc>
          <w:tcPr>
            <w:tcW w:w="5119" w:type="dxa"/>
            <w:tcBorders>
              <w:bottom w:val="single" w:sz="6" w:space="0" w:color="000000"/>
              <w:right w:val="single" w:sz="6" w:space="0" w:color="000000"/>
            </w:tcBorders>
            <w:shd w:val="clear" w:color="auto" w:fill="FFFFFF"/>
            <w:hideMark/>
          </w:tcPr>
          <w:p w14:paraId="22852EAD"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03" w:anchor="block_1271" w:history="1">
              <w:r w:rsidRPr="007B6F78">
                <w:rPr>
                  <w:rFonts w:eastAsia="Times New Roman"/>
                  <w:color w:val="000000" w:themeColor="text1"/>
                  <w:sz w:val="24"/>
                  <w:szCs w:val="24"/>
                  <w:lang w:eastAsia="ru-RU"/>
                </w:rPr>
                <w:t>кодами 2.7.1</w:t>
              </w:r>
            </w:hyperlink>
            <w:r w:rsidRPr="007B6F78">
              <w:rPr>
                <w:rFonts w:eastAsia="Times New Roman"/>
                <w:color w:val="000000" w:themeColor="text1"/>
                <w:sz w:val="24"/>
                <w:szCs w:val="24"/>
                <w:lang w:eastAsia="ru-RU"/>
              </w:rPr>
              <w:t>, </w:t>
            </w:r>
            <w:hyperlink r:id="rId104" w:anchor="block_1049" w:history="1">
              <w:r w:rsidRPr="007B6F78">
                <w:rPr>
                  <w:rFonts w:eastAsia="Times New Roman"/>
                  <w:color w:val="000000" w:themeColor="text1"/>
                  <w:sz w:val="24"/>
                  <w:szCs w:val="24"/>
                  <w:lang w:eastAsia="ru-RU"/>
                </w:rPr>
                <w:t>4.9</w:t>
              </w:r>
            </w:hyperlink>
            <w:r w:rsidRPr="007B6F78">
              <w:rPr>
                <w:rFonts w:eastAsia="Times New Roman"/>
                <w:color w:val="000000" w:themeColor="text1"/>
                <w:sz w:val="24"/>
                <w:szCs w:val="24"/>
                <w:lang w:eastAsia="ru-RU"/>
              </w:rPr>
              <w:t>, </w:t>
            </w:r>
            <w:hyperlink r:id="rId105" w:anchor="block_1723" w:history="1">
              <w:r w:rsidRPr="007B6F78">
                <w:rPr>
                  <w:rFonts w:eastAsia="Times New Roman"/>
                  <w:color w:val="000000" w:themeColor="text1"/>
                  <w:sz w:val="24"/>
                  <w:szCs w:val="24"/>
                  <w:lang w:eastAsia="ru-RU"/>
                </w:rPr>
                <w:t>7.2.3</w:t>
              </w:r>
            </w:hyperlink>
            <w:r w:rsidRPr="007B6F78">
              <w:rPr>
                <w:rFonts w:eastAsia="Times New Roman"/>
                <w:color w:val="000000" w:themeColor="text1"/>
                <w:sz w:val="24"/>
                <w:szCs w:val="24"/>
                <w:lang w:eastAsia="ru-RU"/>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842" w:type="dxa"/>
            <w:gridSpan w:val="2"/>
            <w:tcBorders>
              <w:bottom w:val="single" w:sz="6" w:space="0" w:color="000000"/>
              <w:right w:val="single" w:sz="6" w:space="0" w:color="000000"/>
            </w:tcBorders>
            <w:shd w:val="clear" w:color="auto" w:fill="FFFFFF"/>
            <w:hideMark/>
          </w:tcPr>
          <w:p w14:paraId="6A5C6143"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7.2.1</w:t>
            </w:r>
          </w:p>
        </w:tc>
      </w:tr>
      <w:tr w:rsidR="005B3829" w:rsidRPr="007B6F78" w14:paraId="1C424606"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6F24FF13"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Обслуживание перевозок пассажиров</w:t>
            </w:r>
          </w:p>
        </w:tc>
        <w:tc>
          <w:tcPr>
            <w:tcW w:w="5119" w:type="dxa"/>
            <w:tcBorders>
              <w:bottom w:val="single" w:sz="6" w:space="0" w:color="000000"/>
              <w:right w:val="single" w:sz="6" w:space="0" w:color="000000"/>
            </w:tcBorders>
            <w:shd w:val="clear" w:color="auto" w:fill="FFFFFF"/>
            <w:hideMark/>
          </w:tcPr>
          <w:p w14:paraId="795A80E6"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106" w:anchor="block_1076" w:history="1">
              <w:r w:rsidRPr="007B6F78">
                <w:rPr>
                  <w:rFonts w:eastAsia="Times New Roman"/>
                  <w:color w:val="000000" w:themeColor="text1"/>
                  <w:sz w:val="24"/>
                  <w:szCs w:val="24"/>
                  <w:lang w:eastAsia="ru-RU"/>
                </w:rPr>
                <w:t>кодом 7.6</w:t>
              </w:r>
            </w:hyperlink>
          </w:p>
        </w:tc>
        <w:tc>
          <w:tcPr>
            <w:tcW w:w="1842" w:type="dxa"/>
            <w:gridSpan w:val="2"/>
            <w:tcBorders>
              <w:bottom w:val="single" w:sz="6" w:space="0" w:color="000000"/>
              <w:right w:val="single" w:sz="6" w:space="0" w:color="000000"/>
            </w:tcBorders>
            <w:shd w:val="clear" w:color="auto" w:fill="FFFFFF"/>
            <w:hideMark/>
          </w:tcPr>
          <w:p w14:paraId="200FE148"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7.2.2</w:t>
            </w:r>
          </w:p>
        </w:tc>
      </w:tr>
      <w:tr w:rsidR="005B3829" w:rsidRPr="007B6F78" w14:paraId="1CBD3B0C"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358516DE"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Стоянки транспорта общего пользования</w:t>
            </w:r>
          </w:p>
        </w:tc>
        <w:tc>
          <w:tcPr>
            <w:tcW w:w="5119" w:type="dxa"/>
            <w:tcBorders>
              <w:bottom w:val="single" w:sz="6" w:space="0" w:color="000000"/>
              <w:right w:val="single" w:sz="6" w:space="0" w:color="000000"/>
            </w:tcBorders>
            <w:shd w:val="clear" w:color="auto" w:fill="FFFFFF"/>
            <w:hideMark/>
          </w:tcPr>
          <w:p w14:paraId="4DCB0F73"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стоянок транспортных средств, осуществляющих перевозки людей по установленному маршруту</w:t>
            </w:r>
          </w:p>
        </w:tc>
        <w:tc>
          <w:tcPr>
            <w:tcW w:w="1842" w:type="dxa"/>
            <w:gridSpan w:val="2"/>
            <w:tcBorders>
              <w:bottom w:val="single" w:sz="6" w:space="0" w:color="000000"/>
              <w:right w:val="single" w:sz="6" w:space="0" w:color="000000"/>
            </w:tcBorders>
            <w:shd w:val="clear" w:color="auto" w:fill="FFFFFF"/>
            <w:hideMark/>
          </w:tcPr>
          <w:p w14:paraId="021C8F97"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7.2.3</w:t>
            </w:r>
          </w:p>
        </w:tc>
      </w:tr>
      <w:tr w:rsidR="005B3829" w:rsidRPr="007B6F78" w14:paraId="4B15C203"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228EEEC4"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Водный транспорт</w:t>
            </w:r>
          </w:p>
        </w:tc>
        <w:tc>
          <w:tcPr>
            <w:tcW w:w="5119" w:type="dxa"/>
            <w:tcBorders>
              <w:bottom w:val="single" w:sz="6" w:space="0" w:color="000000"/>
              <w:right w:val="single" w:sz="6" w:space="0" w:color="000000"/>
            </w:tcBorders>
            <w:shd w:val="clear" w:color="auto" w:fill="FFFFFF"/>
            <w:hideMark/>
          </w:tcPr>
          <w:p w14:paraId="606A908B"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842" w:type="dxa"/>
            <w:gridSpan w:val="2"/>
            <w:tcBorders>
              <w:bottom w:val="single" w:sz="6" w:space="0" w:color="000000"/>
              <w:right w:val="single" w:sz="6" w:space="0" w:color="000000"/>
            </w:tcBorders>
            <w:shd w:val="clear" w:color="auto" w:fill="FFFFFF"/>
            <w:hideMark/>
          </w:tcPr>
          <w:p w14:paraId="73381F4D"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7.3</w:t>
            </w:r>
          </w:p>
        </w:tc>
      </w:tr>
      <w:tr w:rsidR="005B3829" w:rsidRPr="007B6F78" w14:paraId="2E8AB158"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1CC0BC71"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Воздушный транспорт</w:t>
            </w:r>
          </w:p>
        </w:tc>
        <w:tc>
          <w:tcPr>
            <w:tcW w:w="5119" w:type="dxa"/>
            <w:tcBorders>
              <w:bottom w:val="single" w:sz="6" w:space="0" w:color="000000"/>
              <w:right w:val="single" w:sz="6" w:space="0" w:color="000000"/>
            </w:tcBorders>
            <w:shd w:val="clear" w:color="auto" w:fill="FFFFFF"/>
            <w:hideMark/>
          </w:tcPr>
          <w:p w14:paraId="2909FC3D"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w:t>
            </w:r>
            <w:r w:rsidRPr="007B6F78">
              <w:rPr>
                <w:rFonts w:eastAsia="Times New Roman"/>
                <w:color w:val="000000" w:themeColor="text1"/>
                <w:sz w:val="24"/>
                <w:szCs w:val="24"/>
                <w:lang w:eastAsia="ru-RU"/>
              </w:rPr>
              <w:lastRenderedPageBreak/>
              <w:t>для погрузки, разгрузки и хранения грузов, перемещаемых воздушным путем;</w:t>
            </w:r>
          </w:p>
          <w:p w14:paraId="7F1E8B0B"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предназначенных для технического обслуживания и ремонта воздушных судов</w:t>
            </w:r>
          </w:p>
        </w:tc>
        <w:tc>
          <w:tcPr>
            <w:tcW w:w="1842" w:type="dxa"/>
            <w:gridSpan w:val="2"/>
            <w:tcBorders>
              <w:bottom w:val="single" w:sz="6" w:space="0" w:color="000000"/>
              <w:right w:val="single" w:sz="6" w:space="0" w:color="000000"/>
            </w:tcBorders>
            <w:shd w:val="clear" w:color="auto" w:fill="FFFFFF"/>
            <w:hideMark/>
          </w:tcPr>
          <w:p w14:paraId="51C931DC"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7.4</w:t>
            </w:r>
          </w:p>
        </w:tc>
      </w:tr>
      <w:tr w:rsidR="005B3829" w:rsidRPr="007B6F78" w14:paraId="53110468"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19C25071"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Трубопроводный транспорт</w:t>
            </w:r>
          </w:p>
        </w:tc>
        <w:tc>
          <w:tcPr>
            <w:tcW w:w="5119" w:type="dxa"/>
            <w:tcBorders>
              <w:bottom w:val="single" w:sz="6" w:space="0" w:color="000000"/>
              <w:right w:val="single" w:sz="6" w:space="0" w:color="000000"/>
            </w:tcBorders>
            <w:shd w:val="clear" w:color="auto" w:fill="FFFFFF"/>
            <w:hideMark/>
          </w:tcPr>
          <w:p w14:paraId="4E94BFDD"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842" w:type="dxa"/>
            <w:gridSpan w:val="2"/>
            <w:tcBorders>
              <w:bottom w:val="single" w:sz="6" w:space="0" w:color="000000"/>
              <w:right w:val="single" w:sz="6" w:space="0" w:color="000000"/>
            </w:tcBorders>
            <w:shd w:val="clear" w:color="auto" w:fill="FFFFFF"/>
            <w:hideMark/>
          </w:tcPr>
          <w:p w14:paraId="3B915FB2"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7.5</w:t>
            </w:r>
          </w:p>
        </w:tc>
      </w:tr>
      <w:tr w:rsidR="005B3829" w:rsidRPr="007B6F78" w14:paraId="42A0B7CB"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4EE2F454"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Внеуличный транспорт</w:t>
            </w:r>
          </w:p>
        </w:tc>
        <w:tc>
          <w:tcPr>
            <w:tcW w:w="5119" w:type="dxa"/>
            <w:tcBorders>
              <w:bottom w:val="single" w:sz="6" w:space="0" w:color="000000"/>
              <w:right w:val="single" w:sz="6" w:space="0" w:color="000000"/>
            </w:tcBorders>
            <w:shd w:val="clear" w:color="auto" w:fill="FFFFFF"/>
            <w:hideMark/>
          </w:tcPr>
          <w:p w14:paraId="73C41F97"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электродепо, вентиляционных шахт;</w:t>
            </w:r>
          </w:p>
          <w:p w14:paraId="45FCE555"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наземных сооружений иных видов внеуличного транспорта (монорельсового транспорта, подвесных канатных дорог, фуникулеров)</w:t>
            </w:r>
          </w:p>
        </w:tc>
        <w:tc>
          <w:tcPr>
            <w:tcW w:w="1842" w:type="dxa"/>
            <w:gridSpan w:val="2"/>
            <w:tcBorders>
              <w:bottom w:val="single" w:sz="6" w:space="0" w:color="000000"/>
              <w:right w:val="single" w:sz="6" w:space="0" w:color="000000"/>
            </w:tcBorders>
            <w:shd w:val="clear" w:color="auto" w:fill="FFFFFF"/>
            <w:hideMark/>
          </w:tcPr>
          <w:p w14:paraId="11F6C2ED"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7.6</w:t>
            </w:r>
          </w:p>
        </w:tc>
      </w:tr>
      <w:tr w:rsidR="005B3829" w:rsidRPr="007B6F78" w14:paraId="0C99FF7B" w14:textId="77777777" w:rsidTr="00F07C54">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2AB7BB57"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Обеспечение обороны и безопасности</w:t>
            </w:r>
          </w:p>
        </w:tc>
        <w:tc>
          <w:tcPr>
            <w:tcW w:w="5119" w:type="dxa"/>
            <w:tcBorders>
              <w:top w:val="single" w:sz="6" w:space="0" w:color="000000"/>
              <w:bottom w:val="single" w:sz="6" w:space="0" w:color="000000"/>
              <w:right w:val="single" w:sz="6" w:space="0" w:color="000000"/>
            </w:tcBorders>
            <w:shd w:val="clear" w:color="auto" w:fill="FFFFFF"/>
            <w:hideMark/>
          </w:tcPr>
          <w:p w14:paraId="659AD537"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14:paraId="7FF28C4C"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1842" w:type="dxa"/>
            <w:gridSpan w:val="2"/>
            <w:tcBorders>
              <w:top w:val="single" w:sz="6" w:space="0" w:color="000000"/>
              <w:bottom w:val="single" w:sz="6" w:space="0" w:color="000000"/>
              <w:right w:val="single" w:sz="6" w:space="0" w:color="000000"/>
            </w:tcBorders>
            <w:shd w:val="clear" w:color="auto" w:fill="FFFFFF"/>
            <w:hideMark/>
          </w:tcPr>
          <w:p w14:paraId="16FD4057"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8.0</w:t>
            </w:r>
          </w:p>
        </w:tc>
      </w:tr>
      <w:tr w:rsidR="005B3829" w:rsidRPr="007B6F78" w14:paraId="1EFED43E"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0AEADC2A"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Обеспечение вооруженных сил</w:t>
            </w:r>
          </w:p>
        </w:tc>
        <w:tc>
          <w:tcPr>
            <w:tcW w:w="5119" w:type="dxa"/>
            <w:tcBorders>
              <w:bottom w:val="single" w:sz="6" w:space="0" w:color="000000"/>
              <w:right w:val="single" w:sz="6" w:space="0" w:color="000000"/>
            </w:tcBorders>
            <w:shd w:val="clear" w:color="auto" w:fill="FFFFFF"/>
            <w:hideMark/>
          </w:tcPr>
          <w:p w14:paraId="6F0CFFDC"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14:paraId="60C09B7F"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14:paraId="581A4BA6"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размещение объектов, для обеспечения безопасности которых были созданы закрытые административно-территориальные образования</w:t>
            </w:r>
          </w:p>
        </w:tc>
        <w:tc>
          <w:tcPr>
            <w:tcW w:w="1842" w:type="dxa"/>
            <w:gridSpan w:val="2"/>
            <w:tcBorders>
              <w:bottom w:val="single" w:sz="6" w:space="0" w:color="000000"/>
              <w:right w:val="single" w:sz="6" w:space="0" w:color="000000"/>
            </w:tcBorders>
            <w:shd w:val="clear" w:color="auto" w:fill="FFFFFF"/>
            <w:hideMark/>
          </w:tcPr>
          <w:p w14:paraId="03D50A75"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8.1</w:t>
            </w:r>
          </w:p>
        </w:tc>
      </w:tr>
      <w:tr w:rsidR="005B3829" w:rsidRPr="007B6F78" w14:paraId="60EA27A5"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312108AB"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Охрана Государственной границы Российской Федерации</w:t>
            </w:r>
          </w:p>
        </w:tc>
        <w:tc>
          <w:tcPr>
            <w:tcW w:w="5119" w:type="dxa"/>
            <w:tcBorders>
              <w:bottom w:val="single" w:sz="6" w:space="0" w:color="000000"/>
              <w:right w:val="single" w:sz="6" w:space="0" w:color="000000"/>
            </w:tcBorders>
            <w:shd w:val="clear" w:color="auto" w:fill="FFFFFF"/>
            <w:hideMark/>
          </w:tcPr>
          <w:p w14:paraId="5B566029"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842" w:type="dxa"/>
            <w:gridSpan w:val="2"/>
            <w:tcBorders>
              <w:bottom w:val="single" w:sz="6" w:space="0" w:color="000000"/>
              <w:right w:val="single" w:sz="6" w:space="0" w:color="000000"/>
            </w:tcBorders>
            <w:shd w:val="clear" w:color="auto" w:fill="FFFFFF"/>
            <w:hideMark/>
          </w:tcPr>
          <w:p w14:paraId="1BB3EF25"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8.2</w:t>
            </w:r>
          </w:p>
        </w:tc>
      </w:tr>
      <w:tr w:rsidR="005B3829" w:rsidRPr="007B6F78" w14:paraId="29B67590"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11FFD08B"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Обеспечение внутреннего правопорядка</w:t>
            </w:r>
          </w:p>
        </w:tc>
        <w:tc>
          <w:tcPr>
            <w:tcW w:w="5119" w:type="dxa"/>
            <w:tcBorders>
              <w:bottom w:val="single" w:sz="6" w:space="0" w:color="000000"/>
              <w:right w:val="single" w:sz="6" w:space="0" w:color="000000"/>
            </w:tcBorders>
            <w:shd w:val="clear" w:color="auto" w:fill="FFFFFF"/>
            <w:hideMark/>
          </w:tcPr>
          <w:p w14:paraId="1DF011AE"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42" w:type="dxa"/>
            <w:gridSpan w:val="2"/>
            <w:tcBorders>
              <w:bottom w:val="single" w:sz="6" w:space="0" w:color="000000"/>
              <w:right w:val="single" w:sz="6" w:space="0" w:color="000000"/>
            </w:tcBorders>
            <w:shd w:val="clear" w:color="auto" w:fill="FFFFFF"/>
            <w:hideMark/>
          </w:tcPr>
          <w:p w14:paraId="1DE307FF"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8.3</w:t>
            </w:r>
          </w:p>
        </w:tc>
      </w:tr>
      <w:tr w:rsidR="005B3829" w:rsidRPr="007B6F78" w14:paraId="294DA297"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57C8EA6E"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Обеспечение деятельности по исполнению наказаний</w:t>
            </w:r>
          </w:p>
        </w:tc>
        <w:tc>
          <w:tcPr>
            <w:tcW w:w="5119" w:type="dxa"/>
            <w:tcBorders>
              <w:bottom w:val="single" w:sz="6" w:space="0" w:color="000000"/>
              <w:right w:val="single" w:sz="6" w:space="0" w:color="000000"/>
            </w:tcBorders>
            <w:shd w:val="clear" w:color="auto" w:fill="FFFFFF"/>
            <w:hideMark/>
          </w:tcPr>
          <w:p w14:paraId="51D664FD"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для создания мест лишения свободы (следственные изоляторы, тюрьмы, поселения)</w:t>
            </w:r>
          </w:p>
        </w:tc>
        <w:tc>
          <w:tcPr>
            <w:tcW w:w="1842" w:type="dxa"/>
            <w:gridSpan w:val="2"/>
            <w:tcBorders>
              <w:bottom w:val="single" w:sz="6" w:space="0" w:color="000000"/>
              <w:right w:val="single" w:sz="6" w:space="0" w:color="000000"/>
            </w:tcBorders>
            <w:shd w:val="clear" w:color="auto" w:fill="FFFFFF"/>
            <w:hideMark/>
          </w:tcPr>
          <w:p w14:paraId="28ED0E63"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8.4</w:t>
            </w:r>
          </w:p>
        </w:tc>
      </w:tr>
      <w:tr w:rsidR="005B3829" w:rsidRPr="007B6F78" w14:paraId="68DD4673" w14:textId="77777777" w:rsidTr="00F07C54">
        <w:trPr>
          <w:gridAfter w:val="1"/>
          <w:wAfter w:w="16" w:type="dxa"/>
        </w:trPr>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22633E4B"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Деятельность по особой охране и изучению природы</w:t>
            </w:r>
          </w:p>
        </w:tc>
        <w:tc>
          <w:tcPr>
            <w:tcW w:w="5119" w:type="dxa"/>
            <w:tcBorders>
              <w:top w:val="single" w:sz="6" w:space="0" w:color="000000"/>
              <w:bottom w:val="single" w:sz="6" w:space="0" w:color="000000"/>
              <w:right w:val="single" w:sz="6" w:space="0" w:color="000000"/>
            </w:tcBorders>
            <w:shd w:val="clear" w:color="auto" w:fill="FFFFFF"/>
            <w:hideMark/>
          </w:tcPr>
          <w:p w14:paraId="54598901"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826" w:type="dxa"/>
            <w:tcBorders>
              <w:top w:val="single" w:sz="6" w:space="0" w:color="000000"/>
              <w:bottom w:val="single" w:sz="6" w:space="0" w:color="000000"/>
              <w:right w:val="single" w:sz="6" w:space="0" w:color="000000"/>
            </w:tcBorders>
            <w:shd w:val="clear" w:color="auto" w:fill="FFFFFF"/>
            <w:hideMark/>
          </w:tcPr>
          <w:p w14:paraId="09E9C954"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9.0</w:t>
            </w:r>
          </w:p>
        </w:tc>
      </w:tr>
      <w:tr w:rsidR="005B3829" w:rsidRPr="007B6F78" w14:paraId="02EA1601" w14:textId="77777777" w:rsidTr="00F07C54">
        <w:trPr>
          <w:gridAfter w:val="1"/>
          <w:wAfter w:w="16" w:type="dxa"/>
        </w:trPr>
        <w:tc>
          <w:tcPr>
            <w:tcW w:w="2686" w:type="dxa"/>
            <w:tcBorders>
              <w:left w:val="single" w:sz="6" w:space="0" w:color="000000"/>
              <w:bottom w:val="single" w:sz="6" w:space="0" w:color="000000"/>
              <w:right w:val="single" w:sz="6" w:space="0" w:color="000000"/>
            </w:tcBorders>
            <w:shd w:val="clear" w:color="auto" w:fill="FFFFFF"/>
            <w:hideMark/>
          </w:tcPr>
          <w:p w14:paraId="0BE486B1"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Охрана природных территорий</w:t>
            </w:r>
          </w:p>
        </w:tc>
        <w:tc>
          <w:tcPr>
            <w:tcW w:w="5119" w:type="dxa"/>
            <w:tcBorders>
              <w:bottom w:val="single" w:sz="6" w:space="0" w:color="000000"/>
              <w:right w:val="single" w:sz="6" w:space="0" w:color="000000"/>
            </w:tcBorders>
            <w:shd w:val="clear" w:color="auto" w:fill="FFFFFF"/>
            <w:hideMark/>
          </w:tcPr>
          <w:p w14:paraId="590FF0C4"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826" w:type="dxa"/>
            <w:tcBorders>
              <w:bottom w:val="single" w:sz="6" w:space="0" w:color="000000"/>
              <w:right w:val="single" w:sz="6" w:space="0" w:color="000000"/>
            </w:tcBorders>
            <w:shd w:val="clear" w:color="auto" w:fill="FFFFFF"/>
            <w:hideMark/>
          </w:tcPr>
          <w:p w14:paraId="53947F72"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9.1</w:t>
            </w:r>
          </w:p>
        </w:tc>
      </w:tr>
      <w:tr w:rsidR="005B3829" w:rsidRPr="007B6F78" w14:paraId="7E41E582" w14:textId="77777777" w:rsidTr="00F07C54">
        <w:trPr>
          <w:gridAfter w:val="1"/>
          <w:wAfter w:w="16" w:type="dxa"/>
        </w:trPr>
        <w:tc>
          <w:tcPr>
            <w:tcW w:w="2686" w:type="dxa"/>
            <w:tcBorders>
              <w:left w:val="single" w:sz="6" w:space="0" w:color="000000"/>
              <w:bottom w:val="single" w:sz="6" w:space="0" w:color="000000"/>
              <w:right w:val="single" w:sz="6" w:space="0" w:color="000000"/>
            </w:tcBorders>
            <w:shd w:val="clear" w:color="auto" w:fill="auto"/>
          </w:tcPr>
          <w:p w14:paraId="695AD2D1"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Сохранение и репродукция редких и (или) находящихся под угрозой исчезновения видов животных</w:t>
            </w:r>
          </w:p>
        </w:tc>
        <w:tc>
          <w:tcPr>
            <w:tcW w:w="5119" w:type="dxa"/>
            <w:tcBorders>
              <w:bottom w:val="single" w:sz="6" w:space="0" w:color="000000"/>
              <w:right w:val="single" w:sz="6" w:space="0" w:color="000000"/>
            </w:tcBorders>
            <w:shd w:val="clear" w:color="auto" w:fill="auto"/>
          </w:tcPr>
          <w:p w14:paraId="5C568D71"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1826" w:type="dxa"/>
            <w:tcBorders>
              <w:bottom w:val="single" w:sz="6" w:space="0" w:color="000000"/>
              <w:right w:val="single" w:sz="6" w:space="0" w:color="000000"/>
            </w:tcBorders>
            <w:shd w:val="clear" w:color="auto" w:fill="auto"/>
          </w:tcPr>
          <w:p w14:paraId="7F7D2002"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9.1.1</w:t>
            </w:r>
          </w:p>
        </w:tc>
      </w:tr>
      <w:tr w:rsidR="005B3829" w:rsidRPr="007B6F78" w14:paraId="7D4D9F5C" w14:textId="77777777" w:rsidTr="00F07C54">
        <w:trPr>
          <w:gridAfter w:val="1"/>
          <w:wAfter w:w="16" w:type="dxa"/>
        </w:trPr>
        <w:tc>
          <w:tcPr>
            <w:tcW w:w="2686" w:type="dxa"/>
            <w:tcBorders>
              <w:left w:val="single" w:sz="6" w:space="0" w:color="000000"/>
              <w:bottom w:val="single" w:sz="6" w:space="0" w:color="000000"/>
              <w:right w:val="single" w:sz="6" w:space="0" w:color="000000"/>
            </w:tcBorders>
            <w:shd w:val="clear" w:color="auto" w:fill="FFFFFF"/>
            <w:hideMark/>
          </w:tcPr>
          <w:p w14:paraId="410EA4F0" w14:textId="77777777" w:rsidR="005B3829" w:rsidRPr="007B6F78" w:rsidRDefault="005B3829" w:rsidP="00F07C54">
            <w:pPr>
              <w:spacing w:before="75" w:after="75"/>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Курортная деятельность</w:t>
            </w:r>
          </w:p>
        </w:tc>
        <w:tc>
          <w:tcPr>
            <w:tcW w:w="5119" w:type="dxa"/>
            <w:tcBorders>
              <w:bottom w:val="single" w:sz="6" w:space="0" w:color="000000"/>
              <w:right w:val="single" w:sz="6" w:space="0" w:color="000000"/>
            </w:tcBorders>
            <w:shd w:val="clear" w:color="auto" w:fill="FFFFFF"/>
            <w:hideMark/>
          </w:tcPr>
          <w:p w14:paraId="69DA56A3" w14:textId="77777777" w:rsidR="005B3829" w:rsidRPr="007B6F78" w:rsidRDefault="005B3829" w:rsidP="00F07C54">
            <w:pPr>
              <w:spacing w:before="75" w:after="75"/>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826" w:type="dxa"/>
            <w:tcBorders>
              <w:bottom w:val="single" w:sz="6" w:space="0" w:color="000000"/>
              <w:right w:val="single" w:sz="6" w:space="0" w:color="000000"/>
            </w:tcBorders>
            <w:shd w:val="clear" w:color="auto" w:fill="FFFFFF"/>
            <w:hideMark/>
          </w:tcPr>
          <w:p w14:paraId="783AA80B" w14:textId="77777777" w:rsidR="005B3829" w:rsidRPr="007B6F78" w:rsidRDefault="005B3829" w:rsidP="00F07C54">
            <w:pPr>
              <w:spacing w:before="75" w:after="75"/>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9.2</w:t>
            </w:r>
          </w:p>
        </w:tc>
      </w:tr>
      <w:tr w:rsidR="005B3829" w:rsidRPr="007B6F78" w14:paraId="4EB31651" w14:textId="77777777" w:rsidTr="00F07C54">
        <w:trPr>
          <w:gridAfter w:val="1"/>
          <w:wAfter w:w="16" w:type="dxa"/>
        </w:trPr>
        <w:tc>
          <w:tcPr>
            <w:tcW w:w="2686" w:type="dxa"/>
            <w:tcBorders>
              <w:left w:val="single" w:sz="6" w:space="0" w:color="000000"/>
              <w:bottom w:val="single" w:sz="4" w:space="0" w:color="auto"/>
              <w:right w:val="single" w:sz="6" w:space="0" w:color="000000"/>
            </w:tcBorders>
            <w:shd w:val="clear" w:color="auto" w:fill="FFFFFF"/>
            <w:hideMark/>
          </w:tcPr>
          <w:p w14:paraId="25E785E2" w14:textId="77777777" w:rsidR="005B3829" w:rsidRPr="007B6F78" w:rsidRDefault="005B3829" w:rsidP="00F07C54">
            <w:pPr>
              <w:spacing w:before="75" w:after="75"/>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Санаторная деятельность</w:t>
            </w:r>
          </w:p>
        </w:tc>
        <w:tc>
          <w:tcPr>
            <w:tcW w:w="5119" w:type="dxa"/>
            <w:tcBorders>
              <w:bottom w:val="single" w:sz="4" w:space="0" w:color="auto"/>
              <w:right w:val="single" w:sz="6" w:space="0" w:color="000000"/>
            </w:tcBorders>
            <w:shd w:val="clear" w:color="auto" w:fill="FFFFFF"/>
            <w:hideMark/>
          </w:tcPr>
          <w:p w14:paraId="3E07F383" w14:textId="77777777" w:rsidR="005B3829" w:rsidRPr="007B6F78" w:rsidRDefault="005B3829" w:rsidP="00F07C54">
            <w:pPr>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w:t>
            </w:r>
          </w:p>
          <w:p w14:paraId="5215BC36" w14:textId="77777777" w:rsidR="005B3829" w:rsidRPr="007B6F78" w:rsidRDefault="005B3829" w:rsidP="00F07C54">
            <w:pPr>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размещение лечебно-оздоровительных лагерей</w:t>
            </w:r>
          </w:p>
        </w:tc>
        <w:tc>
          <w:tcPr>
            <w:tcW w:w="1826" w:type="dxa"/>
            <w:tcBorders>
              <w:bottom w:val="single" w:sz="4" w:space="0" w:color="auto"/>
              <w:right w:val="single" w:sz="6" w:space="0" w:color="000000"/>
            </w:tcBorders>
            <w:shd w:val="clear" w:color="auto" w:fill="FFFFFF"/>
            <w:hideMark/>
          </w:tcPr>
          <w:p w14:paraId="26E2325E" w14:textId="77777777" w:rsidR="005B3829" w:rsidRPr="007B6F78" w:rsidRDefault="005B3829" w:rsidP="00F07C54">
            <w:pPr>
              <w:spacing w:before="75" w:after="75"/>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9.2.1</w:t>
            </w:r>
          </w:p>
        </w:tc>
      </w:tr>
      <w:tr w:rsidR="005B3829" w:rsidRPr="007B6F78" w14:paraId="4BA401F6" w14:textId="77777777" w:rsidTr="00F07C54">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476BF6EB" w14:textId="77777777" w:rsidR="005B3829" w:rsidRPr="007B6F78" w:rsidRDefault="005B3829" w:rsidP="00F07C54">
            <w:pPr>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Историко-культурная деятельность</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13EC78E1" w14:textId="77777777" w:rsidR="005B3829" w:rsidRPr="007B6F78" w:rsidRDefault="005B3829" w:rsidP="00F07C54">
            <w:pPr>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w:t>
            </w:r>
          </w:p>
          <w:p w14:paraId="71E60B9A" w14:textId="77777777" w:rsidR="005B3829" w:rsidRPr="007B6F78" w:rsidRDefault="005B3829" w:rsidP="00F07C54">
            <w:pPr>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2158182C" w14:textId="77777777" w:rsidR="005B3829" w:rsidRPr="007B6F78" w:rsidRDefault="005B3829" w:rsidP="00F07C54">
            <w:pPr>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9.3</w:t>
            </w:r>
          </w:p>
        </w:tc>
      </w:tr>
      <w:tr w:rsidR="005B3829" w:rsidRPr="007B6F78" w14:paraId="13D1A887" w14:textId="77777777" w:rsidTr="00F07C54">
        <w:trPr>
          <w:gridAfter w:val="1"/>
          <w:wAfter w:w="16" w:type="dxa"/>
        </w:trPr>
        <w:tc>
          <w:tcPr>
            <w:tcW w:w="2686" w:type="dxa"/>
            <w:tcBorders>
              <w:top w:val="single" w:sz="4" w:space="0" w:color="auto"/>
              <w:left w:val="single" w:sz="6" w:space="0" w:color="000000"/>
              <w:bottom w:val="single" w:sz="6" w:space="0" w:color="000000"/>
              <w:right w:val="single" w:sz="6" w:space="0" w:color="000000"/>
            </w:tcBorders>
            <w:shd w:val="clear" w:color="auto" w:fill="FFFFFF"/>
            <w:hideMark/>
          </w:tcPr>
          <w:p w14:paraId="6DEC1A20" w14:textId="77777777" w:rsidR="005B3829" w:rsidRPr="007B6F78" w:rsidRDefault="005B3829" w:rsidP="00F07C54">
            <w:pPr>
              <w:spacing w:before="75" w:after="75"/>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Использование лесов</w:t>
            </w:r>
          </w:p>
        </w:tc>
        <w:tc>
          <w:tcPr>
            <w:tcW w:w="5119" w:type="dxa"/>
            <w:tcBorders>
              <w:top w:val="single" w:sz="4" w:space="0" w:color="auto"/>
              <w:bottom w:val="single" w:sz="6" w:space="0" w:color="000000"/>
              <w:right w:val="single" w:sz="6" w:space="0" w:color="000000"/>
            </w:tcBorders>
            <w:shd w:val="clear" w:color="auto" w:fill="FFFFFF"/>
            <w:hideMark/>
          </w:tcPr>
          <w:p w14:paraId="15B31CB6" w14:textId="77777777" w:rsidR="005B3829" w:rsidRPr="007B6F78" w:rsidRDefault="005B3829" w:rsidP="00F07C54">
            <w:pPr>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r:id="rId107" w:anchor="block_1101" w:history="1">
              <w:r w:rsidRPr="007B6F78">
                <w:rPr>
                  <w:rFonts w:eastAsia="Times New Roman"/>
                  <w:color w:val="000000" w:themeColor="text1"/>
                  <w:sz w:val="23"/>
                  <w:szCs w:val="23"/>
                  <w:lang w:eastAsia="ru-RU"/>
                </w:rPr>
                <w:t>кодами 10.1 - 10.4</w:t>
              </w:r>
            </w:hyperlink>
          </w:p>
        </w:tc>
        <w:tc>
          <w:tcPr>
            <w:tcW w:w="1826" w:type="dxa"/>
            <w:tcBorders>
              <w:top w:val="single" w:sz="4" w:space="0" w:color="auto"/>
              <w:bottom w:val="single" w:sz="6" w:space="0" w:color="000000"/>
              <w:right w:val="single" w:sz="6" w:space="0" w:color="000000"/>
            </w:tcBorders>
            <w:shd w:val="clear" w:color="auto" w:fill="FFFFFF"/>
            <w:hideMark/>
          </w:tcPr>
          <w:p w14:paraId="136138ED" w14:textId="77777777" w:rsidR="005B3829" w:rsidRPr="007B6F78" w:rsidRDefault="005B3829" w:rsidP="00F07C54">
            <w:pPr>
              <w:spacing w:before="75" w:after="75"/>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10.0</w:t>
            </w:r>
          </w:p>
        </w:tc>
      </w:tr>
      <w:tr w:rsidR="005B3829" w:rsidRPr="007B6F78" w14:paraId="424C9054" w14:textId="77777777" w:rsidTr="00F07C54">
        <w:trPr>
          <w:gridAfter w:val="1"/>
          <w:wAfter w:w="16" w:type="dxa"/>
        </w:trPr>
        <w:tc>
          <w:tcPr>
            <w:tcW w:w="2686" w:type="dxa"/>
            <w:tcBorders>
              <w:left w:val="single" w:sz="6" w:space="0" w:color="000000"/>
              <w:bottom w:val="single" w:sz="6" w:space="0" w:color="000000"/>
              <w:right w:val="single" w:sz="6" w:space="0" w:color="000000"/>
            </w:tcBorders>
            <w:shd w:val="clear" w:color="auto" w:fill="FFFFFF"/>
            <w:hideMark/>
          </w:tcPr>
          <w:p w14:paraId="6D3B0102" w14:textId="77777777" w:rsidR="005B3829" w:rsidRPr="007B6F78" w:rsidRDefault="005B3829" w:rsidP="00F07C54">
            <w:pPr>
              <w:spacing w:before="75" w:after="75"/>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Заготовка древесины</w:t>
            </w:r>
          </w:p>
        </w:tc>
        <w:tc>
          <w:tcPr>
            <w:tcW w:w="5119" w:type="dxa"/>
            <w:tcBorders>
              <w:bottom w:val="single" w:sz="6" w:space="0" w:color="000000"/>
              <w:right w:val="single" w:sz="6" w:space="0" w:color="000000"/>
            </w:tcBorders>
            <w:shd w:val="clear" w:color="auto" w:fill="FFFFFF"/>
            <w:hideMark/>
          </w:tcPr>
          <w:p w14:paraId="0BA28BE3" w14:textId="77777777" w:rsidR="005B3829" w:rsidRPr="007B6F78" w:rsidRDefault="005B3829" w:rsidP="00F07C54">
            <w:pPr>
              <w:spacing w:before="75" w:after="75"/>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 xml:space="preserve">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w:t>
            </w:r>
            <w:r w:rsidRPr="007B6F78">
              <w:rPr>
                <w:rFonts w:eastAsia="Times New Roman"/>
                <w:color w:val="000000" w:themeColor="text1"/>
                <w:sz w:val="23"/>
                <w:szCs w:val="23"/>
                <w:lang w:eastAsia="ru-RU"/>
              </w:rPr>
              <w:lastRenderedPageBreak/>
              <w:t>складов, лесопилен), охрана и восстановление лесов</w:t>
            </w:r>
          </w:p>
        </w:tc>
        <w:tc>
          <w:tcPr>
            <w:tcW w:w="1826" w:type="dxa"/>
            <w:tcBorders>
              <w:bottom w:val="single" w:sz="6" w:space="0" w:color="000000"/>
              <w:right w:val="single" w:sz="6" w:space="0" w:color="000000"/>
            </w:tcBorders>
            <w:shd w:val="clear" w:color="auto" w:fill="FFFFFF"/>
            <w:hideMark/>
          </w:tcPr>
          <w:p w14:paraId="75DD3524" w14:textId="77777777" w:rsidR="005B3829" w:rsidRPr="007B6F78" w:rsidRDefault="005B3829" w:rsidP="00F07C54">
            <w:pPr>
              <w:spacing w:before="75" w:after="75"/>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lastRenderedPageBreak/>
              <w:t>10.1</w:t>
            </w:r>
          </w:p>
        </w:tc>
      </w:tr>
      <w:tr w:rsidR="005B3829" w:rsidRPr="007B6F78" w14:paraId="355128C5" w14:textId="77777777" w:rsidTr="00F07C54">
        <w:trPr>
          <w:gridAfter w:val="1"/>
          <w:wAfter w:w="16" w:type="dxa"/>
        </w:trPr>
        <w:tc>
          <w:tcPr>
            <w:tcW w:w="2686" w:type="dxa"/>
            <w:tcBorders>
              <w:left w:val="single" w:sz="6" w:space="0" w:color="000000"/>
              <w:bottom w:val="single" w:sz="6" w:space="0" w:color="000000"/>
              <w:right w:val="single" w:sz="6" w:space="0" w:color="000000"/>
            </w:tcBorders>
            <w:shd w:val="clear" w:color="auto" w:fill="FFFFFF"/>
            <w:hideMark/>
          </w:tcPr>
          <w:p w14:paraId="0E49AFE0" w14:textId="77777777" w:rsidR="005B3829" w:rsidRPr="007B6F78" w:rsidRDefault="005B3829" w:rsidP="00F07C54">
            <w:pPr>
              <w:spacing w:before="75" w:after="75"/>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lastRenderedPageBreak/>
              <w:t>Лесные плантации</w:t>
            </w:r>
          </w:p>
        </w:tc>
        <w:tc>
          <w:tcPr>
            <w:tcW w:w="5119" w:type="dxa"/>
            <w:tcBorders>
              <w:bottom w:val="single" w:sz="6" w:space="0" w:color="000000"/>
              <w:right w:val="single" w:sz="6" w:space="0" w:color="000000"/>
            </w:tcBorders>
            <w:shd w:val="clear" w:color="auto" w:fill="FFFFFF"/>
            <w:hideMark/>
          </w:tcPr>
          <w:p w14:paraId="3BECD12F" w14:textId="77777777" w:rsidR="005B3829" w:rsidRPr="007B6F78" w:rsidRDefault="005B3829" w:rsidP="00F07C54">
            <w:pPr>
              <w:spacing w:before="75" w:after="75"/>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826" w:type="dxa"/>
            <w:tcBorders>
              <w:bottom w:val="single" w:sz="6" w:space="0" w:color="000000"/>
              <w:right w:val="single" w:sz="6" w:space="0" w:color="000000"/>
            </w:tcBorders>
            <w:shd w:val="clear" w:color="auto" w:fill="FFFFFF"/>
            <w:hideMark/>
          </w:tcPr>
          <w:p w14:paraId="0721C362" w14:textId="77777777" w:rsidR="005B3829" w:rsidRPr="007B6F78" w:rsidRDefault="005B3829" w:rsidP="00F07C54">
            <w:pPr>
              <w:spacing w:before="75" w:after="75"/>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10.2</w:t>
            </w:r>
          </w:p>
        </w:tc>
      </w:tr>
      <w:tr w:rsidR="005B3829" w:rsidRPr="007B6F78" w14:paraId="07606ECB" w14:textId="77777777" w:rsidTr="00F07C54">
        <w:trPr>
          <w:gridAfter w:val="1"/>
          <w:wAfter w:w="16" w:type="dxa"/>
        </w:trPr>
        <w:tc>
          <w:tcPr>
            <w:tcW w:w="2686" w:type="dxa"/>
            <w:tcBorders>
              <w:left w:val="single" w:sz="6" w:space="0" w:color="000000"/>
              <w:bottom w:val="single" w:sz="4" w:space="0" w:color="auto"/>
              <w:right w:val="single" w:sz="6" w:space="0" w:color="000000"/>
            </w:tcBorders>
            <w:shd w:val="clear" w:color="auto" w:fill="FFFFFF"/>
            <w:hideMark/>
          </w:tcPr>
          <w:p w14:paraId="0595E0D1" w14:textId="77777777" w:rsidR="005B3829" w:rsidRPr="007B6F78" w:rsidRDefault="005B3829" w:rsidP="00F07C54">
            <w:pPr>
              <w:spacing w:before="75" w:after="75"/>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Заготовка лесных ресурсов</w:t>
            </w:r>
          </w:p>
        </w:tc>
        <w:tc>
          <w:tcPr>
            <w:tcW w:w="5119" w:type="dxa"/>
            <w:tcBorders>
              <w:bottom w:val="single" w:sz="4" w:space="0" w:color="auto"/>
              <w:right w:val="single" w:sz="6" w:space="0" w:color="000000"/>
            </w:tcBorders>
            <w:shd w:val="clear" w:color="auto" w:fill="FFFFFF"/>
            <w:hideMark/>
          </w:tcPr>
          <w:p w14:paraId="61DE5DD5" w14:textId="77777777" w:rsidR="005B3829" w:rsidRPr="007B6F78" w:rsidRDefault="005B3829" w:rsidP="00F07C54">
            <w:pPr>
              <w:spacing w:before="75" w:after="75"/>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826" w:type="dxa"/>
            <w:tcBorders>
              <w:bottom w:val="single" w:sz="4" w:space="0" w:color="auto"/>
              <w:right w:val="single" w:sz="6" w:space="0" w:color="000000"/>
            </w:tcBorders>
            <w:shd w:val="clear" w:color="auto" w:fill="FFFFFF"/>
            <w:hideMark/>
          </w:tcPr>
          <w:p w14:paraId="2AC29F27" w14:textId="77777777" w:rsidR="005B3829" w:rsidRPr="007B6F78" w:rsidRDefault="005B3829" w:rsidP="00F07C54">
            <w:pPr>
              <w:spacing w:before="75" w:after="75"/>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10.3</w:t>
            </w:r>
          </w:p>
        </w:tc>
      </w:tr>
      <w:tr w:rsidR="005B3829" w:rsidRPr="007B6F78" w14:paraId="2041CFC8" w14:textId="77777777" w:rsidTr="00F07C54">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19870A23" w14:textId="77777777" w:rsidR="005B3829" w:rsidRPr="007B6F78" w:rsidRDefault="005B3829" w:rsidP="00F07C54">
            <w:pPr>
              <w:spacing w:before="75" w:after="75"/>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Резервные леса</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6C9C9084" w14:textId="77777777" w:rsidR="005B3829" w:rsidRPr="007B6F78" w:rsidRDefault="005B3829" w:rsidP="00F07C54">
            <w:pPr>
              <w:spacing w:before="75" w:after="75"/>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Деятельность, связанная с охраной лесов</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4D6113CF" w14:textId="77777777" w:rsidR="005B3829" w:rsidRPr="007B6F78" w:rsidRDefault="005B3829" w:rsidP="00F07C54">
            <w:pPr>
              <w:spacing w:before="75" w:after="75"/>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10.4</w:t>
            </w:r>
          </w:p>
        </w:tc>
      </w:tr>
      <w:tr w:rsidR="005B3829" w:rsidRPr="007B6F78" w14:paraId="00A260D6" w14:textId="77777777" w:rsidTr="00F07C54">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17CCEE7F" w14:textId="77777777" w:rsidR="005B3829" w:rsidRPr="007B6F78" w:rsidRDefault="005B3829" w:rsidP="00F07C54">
            <w:pPr>
              <w:spacing w:before="75" w:after="75"/>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Водные объекты</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2BE63283" w14:textId="77777777" w:rsidR="005B3829" w:rsidRPr="007B6F78" w:rsidRDefault="005B3829" w:rsidP="00F07C54">
            <w:pPr>
              <w:spacing w:before="75" w:after="75"/>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Ледники, снежники, ручьи, реки, озера, болота, территориальные моря и другие поверхностные водные объекты</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392CA428" w14:textId="77777777" w:rsidR="005B3829" w:rsidRPr="007B6F78" w:rsidRDefault="005B3829" w:rsidP="00F07C54">
            <w:pPr>
              <w:spacing w:before="75" w:after="75"/>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11.0</w:t>
            </w:r>
          </w:p>
        </w:tc>
      </w:tr>
      <w:tr w:rsidR="005B3829" w:rsidRPr="007B6F78" w14:paraId="26E4FE63" w14:textId="77777777" w:rsidTr="00F07C54">
        <w:trPr>
          <w:gridAfter w:val="1"/>
          <w:wAfter w:w="16" w:type="dxa"/>
        </w:trPr>
        <w:tc>
          <w:tcPr>
            <w:tcW w:w="2686" w:type="dxa"/>
            <w:tcBorders>
              <w:top w:val="single" w:sz="4" w:space="0" w:color="auto"/>
              <w:left w:val="single" w:sz="6" w:space="0" w:color="000000"/>
              <w:bottom w:val="single" w:sz="4" w:space="0" w:color="auto"/>
              <w:right w:val="single" w:sz="6" w:space="0" w:color="000000"/>
            </w:tcBorders>
            <w:shd w:val="clear" w:color="auto" w:fill="FFFFFF"/>
            <w:hideMark/>
          </w:tcPr>
          <w:p w14:paraId="70699E19" w14:textId="77777777" w:rsidR="005B3829" w:rsidRPr="007B6F78" w:rsidRDefault="005B3829" w:rsidP="00F07C54">
            <w:pPr>
              <w:spacing w:before="75" w:after="75"/>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Общее пользование водными объектами</w:t>
            </w:r>
          </w:p>
        </w:tc>
        <w:tc>
          <w:tcPr>
            <w:tcW w:w="5119" w:type="dxa"/>
            <w:tcBorders>
              <w:top w:val="single" w:sz="4" w:space="0" w:color="auto"/>
              <w:bottom w:val="single" w:sz="4" w:space="0" w:color="auto"/>
              <w:right w:val="single" w:sz="6" w:space="0" w:color="000000"/>
            </w:tcBorders>
            <w:shd w:val="clear" w:color="auto" w:fill="FFFFFF"/>
            <w:hideMark/>
          </w:tcPr>
          <w:p w14:paraId="1EE3134E" w14:textId="77777777" w:rsidR="005B3829" w:rsidRPr="007B6F78" w:rsidRDefault="005B3829" w:rsidP="00F07C54">
            <w:pPr>
              <w:spacing w:before="75" w:after="75"/>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826" w:type="dxa"/>
            <w:tcBorders>
              <w:top w:val="single" w:sz="4" w:space="0" w:color="auto"/>
              <w:bottom w:val="single" w:sz="4" w:space="0" w:color="auto"/>
              <w:right w:val="single" w:sz="6" w:space="0" w:color="000000"/>
            </w:tcBorders>
            <w:shd w:val="clear" w:color="auto" w:fill="FFFFFF"/>
            <w:hideMark/>
          </w:tcPr>
          <w:p w14:paraId="08685DD9" w14:textId="77777777" w:rsidR="005B3829" w:rsidRPr="007B6F78" w:rsidRDefault="005B3829" w:rsidP="00F07C54">
            <w:pPr>
              <w:spacing w:before="75" w:after="75"/>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11.1</w:t>
            </w:r>
          </w:p>
        </w:tc>
      </w:tr>
      <w:tr w:rsidR="005B3829" w:rsidRPr="007B6F78" w14:paraId="3BB059CE" w14:textId="77777777" w:rsidTr="00F07C54">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39FFEA6A" w14:textId="77777777" w:rsidR="005B3829" w:rsidRPr="007B6F78" w:rsidRDefault="005B3829" w:rsidP="00F07C54">
            <w:pPr>
              <w:spacing w:before="75" w:after="75"/>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Специальное пользование водными объектами</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29D0C52B" w14:textId="77777777" w:rsidR="005B3829" w:rsidRPr="007B6F78" w:rsidRDefault="005B3829" w:rsidP="00F07C54">
            <w:pPr>
              <w:spacing w:before="75" w:after="75"/>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4928C23C" w14:textId="77777777" w:rsidR="005B3829" w:rsidRPr="007B6F78" w:rsidRDefault="005B3829" w:rsidP="00F07C54">
            <w:pPr>
              <w:spacing w:before="75" w:after="75"/>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11.2</w:t>
            </w:r>
          </w:p>
        </w:tc>
      </w:tr>
      <w:tr w:rsidR="005B3829" w:rsidRPr="007B6F78" w14:paraId="6C80FCCE" w14:textId="77777777" w:rsidTr="00F07C54">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7771FDC9" w14:textId="77777777" w:rsidR="005B3829" w:rsidRPr="007B6F78" w:rsidRDefault="005B3829" w:rsidP="00F07C54">
            <w:pPr>
              <w:spacing w:before="75" w:after="75"/>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Гидротехнические сооружения</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6B2212EF" w14:textId="77777777" w:rsidR="005B3829" w:rsidRPr="007B6F78" w:rsidRDefault="005B3829" w:rsidP="00F07C54">
            <w:pPr>
              <w:spacing w:before="75" w:after="75"/>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153D520A" w14:textId="77777777" w:rsidR="005B3829" w:rsidRPr="007B6F78" w:rsidRDefault="005B3829" w:rsidP="00F07C54">
            <w:pPr>
              <w:spacing w:before="75" w:after="75"/>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11.3</w:t>
            </w:r>
          </w:p>
        </w:tc>
      </w:tr>
      <w:tr w:rsidR="005B3829" w:rsidRPr="007B6F78" w14:paraId="2F02AD04" w14:textId="77777777" w:rsidTr="00F07C54">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2B6F6D5D" w14:textId="77777777" w:rsidR="005B3829" w:rsidRPr="007B6F78" w:rsidRDefault="005B3829" w:rsidP="00F07C54">
            <w:pPr>
              <w:spacing w:before="75" w:after="75"/>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lastRenderedPageBreak/>
              <w:t>Земельные участки (территории) общего пользования</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6CC34C71" w14:textId="77777777" w:rsidR="005B3829" w:rsidRPr="007B6F78" w:rsidRDefault="005B3829" w:rsidP="00F07C54">
            <w:pPr>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08" w:anchor="block_11201" w:history="1">
              <w:r w:rsidRPr="007B6F78">
                <w:rPr>
                  <w:rFonts w:eastAsia="Times New Roman"/>
                  <w:color w:val="000000" w:themeColor="text1"/>
                  <w:sz w:val="23"/>
                  <w:szCs w:val="23"/>
                  <w:lang w:eastAsia="ru-RU"/>
                </w:rPr>
                <w:t>кодами                            12.0.1 - 12.0.2</w:t>
              </w:r>
            </w:hyperlink>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1B588C14" w14:textId="77777777" w:rsidR="005B3829" w:rsidRPr="007B6F78" w:rsidRDefault="005B3829" w:rsidP="00F07C54">
            <w:pPr>
              <w:spacing w:before="75" w:after="75"/>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12.0</w:t>
            </w:r>
          </w:p>
        </w:tc>
      </w:tr>
      <w:tr w:rsidR="005B3829" w:rsidRPr="007B6F78" w14:paraId="056D2AE5" w14:textId="77777777" w:rsidTr="00F07C54">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14B42C73" w14:textId="77777777" w:rsidR="005B3829" w:rsidRPr="007B6F78" w:rsidRDefault="005B3829" w:rsidP="00F07C54">
            <w:pPr>
              <w:spacing w:before="75" w:after="75"/>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Улично-дорожная сеть</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5F1A01E1" w14:textId="77777777" w:rsidR="005B3829" w:rsidRPr="007B6F78" w:rsidRDefault="005B3829" w:rsidP="00F07C54">
            <w:pPr>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09" w:anchor="block_1271" w:history="1">
              <w:r w:rsidRPr="007B6F78">
                <w:rPr>
                  <w:rFonts w:eastAsia="Times New Roman"/>
                  <w:color w:val="000000" w:themeColor="text1"/>
                  <w:sz w:val="23"/>
                  <w:szCs w:val="23"/>
                  <w:lang w:eastAsia="ru-RU"/>
                </w:rPr>
                <w:t>кодами 2.7.1</w:t>
              </w:r>
            </w:hyperlink>
            <w:r w:rsidRPr="007B6F78">
              <w:rPr>
                <w:rFonts w:eastAsia="Times New Roman"/>
                <w:color w:val="000000" w:themeColor="text1"/>
                <w:sz w:val="23"/>
                <w:szCs w:val="23"/>
                <w:lang w:eastAsia="ru-RU"/>
              </w:rPr>
              <w:t>, </w:t>
            </w:r>
            <w:hyperlink r:id="rId110" w:anchor="block_1049" w:history="1">
              <w:r w:rsidRPr="007B6F78">
                <w:rPr>
                  <w:rFonts w:eastAsia="Times New Roman"/>
                  <w:color w:val="000000" w:themeColor="text1"/>
                  <w:sz w:val="23"/>
                  <w:szCs w:val="23"/>
                  <w:lang w:eastAsia="ru-RU"/>
                </w:rPr>
                <w:t>4.9</w:t>
              </w:r>
            </w:hyperlink>
            <w:r w:rsidRPr="007B6F78">
              <w:rPr>
                <w:rFonts w:eastAsia="Times New Roman"/>
                <w:color w:val="000000" w:themeColor="text1"/>
                <w:sz w:val="23"/>
                <w:szCs w:val="23"/>
                <w:lang w:eastAsia="ru-RU"/>
              </w:rPr>
              <w:t>, </w:t>
            </w:r>
            <w:hyperlink r:id="rId111" w:anchor="block_1723" w:history="1">
              <w:r w:rsidRPr="007B6F78">
                <w:rPr>
                  <w:rFonts w:eastAsia="Times New Roman"/>
                  <w:color w:val="000000" w:themeColor="text1"/>
                  <w:sz w:val="23"/>
                  <w:szCs w:val="23"/>
                  <w:lang w:eastAsia="ru-RU"/>
                </w:rPr>
                <w:t>7.2.3</w:t>
              </w:r>
            </w:hyperlink>
            <w:r w:rsidRPr="007B6F78">
              <w:rPr>
                <w:rFonts w:eastAsia="Times New Roman"/>
                <w:color w:val="000000" w:themeColor="text1"/>
                <w:sz w:val="23"/>
                <w:szCs w:val="23"/>
                <w:lang w:eastAsia="ru-RU"/>
              </w:rPr>
              <w:t>, а также некапитальных сооружений, предназначенных для охраны транспортных средств</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03C7073C" w14:textId="77777777" w:rsidR="005B3829" w:rsidRPr="007B6F78" w:rsidRDefault="005B3829" w:rsidP="00F07C54">
            <w:pPr>
              <w:spacing w:before="75" w:after="75"/>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12.0.1</w:t>
            </w:r>
          </w:p>
        </w:tc>
      </w:tr>
      <w:tr w:rsidR="005B3829" w:rsidRPr="007B6F78" w14:paraId="3BBF803D" w14:textId="77777777" w:rsidTr="00F07C54">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4813391B" w14:textId="77777777" w:rsidR="005B3829" w:rsidRPr="007B6F78" w:rsidRDefault="005B3829" w:rsidP="00F07C54">
            <w:pPr>
              <w:spacing w:before="75" w:after="75"/>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Благоустройство территории</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24829734" w14:textId="77777777" w:rsidR="005B3829" w:rsidRPr="007B6F78" w:rsidRDefault="005B3829" w:rsidP="00F07C54">
            <w:pPr>
              <w:spacing w:before="75" w:after="75"/>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40EF69ED" w14:textId="77777777" w:rsidR="005B3829" w:rsidRPr="007B6F78" w:rsidRDefault="005B3829" w:rsidP="00F07C54">
            <w:pPr>
              <w:spacing w:before="75" w:after="75"/>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12.0.2</w:t>
            </w:r>
          </w:p>
        </w:tc>
      </w:tr>
      <w:tr w:rsidR="005B3829" w:rsidRPr="007B6F78" w14:paraId="128F1B91" w14:textId="77777777" w:rsidTr="00F07C54">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3CA78784" w14:textId="77777777" w:rsidR="005B3829" w:rsidRPr="007B6F78" w:rsidRDefault="005B3829" w:rsidP="00F07C54">
            <w:pPr>
              <w:spacing w:before="75" w:after="75"/>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Ритуальная деятельность</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0206A740" w14:textId="77777777" w:rsidR="005B3829" w:rsidRPr="007B6F78" w:rsidRDefault="005B3829" w:rsidP="00F07C54">
            <w:pPr>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Размещение кладбищ, крематориев и мест захоронения;</w:t>
            </w:r>
          </w:p>
          <w:p w14:paraId="544B02FD" w14:textId="77777777" w:rsidR="005B3829" w:rsidRPr="007B6F78" w:rsidRDefault="005B3829" w:rsidP="00F07C54">
            <w:pPr>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5CBE7B5A" w14:textId="77777777" w:rsidR="005B3829" w:rsidRPr="007B6F78" w:rsidRDefault="005B3829" w:rsidP="00F07C54">
            <w:pPr>
              <w:spacing w:before="75" w:after="75"/>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12.1</w:t>
            </w:r>
          </w:p>
        </w:tc>
      </w:tr>
      <w:tr w:rsidR="005B3829" w:rsidRPr="007B6F78" w14:paraId="3CA9492E" w14:textId="77777777" w:rsidTr="00F07C54">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1721446C" w14:textId="77777777" w:rsidR="005B3829" w:rsidRPr="007B6F78" w:rsidRDefault="005B3829" w:rsidP="00F07C54">
            <w:pPr>
              <w:spacing w:before="75" w:after="75"/>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Специальная деятельность</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724AA64B" w14:textId="77777777" w:rsidR="005B3829" w:rsidRPr="007B6F78" w:rsidRDefault="005B3829" w:rsidP="00F07C54">
            <w:pPr>
              <w:spacing w:before="75" w:after="75"/>
              <w:ind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34DA7AE4" w14:textId="77777777" w:rsidR="005B3829" w:rsidRPr="007B6F78" w:rsidRDefault="005B3829" w:rsidP="00F07C54">
            <w:pPr>
              <w:spacing w:before="75" w:after="75"/>
              <w:ind w:left="75" w:right="75" w:firstLine="0"/>
              <w:jc w:val="center"/>
              <w:rPr>
                <w:rFonts w:eastAsia="Times New Roman"/>
                <w:color w:val="000000" w:themeColor="text1"/>
                <w:sz w:val="23"/>
                <w:szCs w:val="23"/>
                <w:lang w:eastAsia="ru-RU"/>
              </w:rPr>
            </w:pPr>
            <w:r w:rsidRPr="007B6F78">
              <w:rPr>
                <w:rFonts w:eastAsia="Times New Roman"/>
                <w:color w:val="000000" w:themeColor="text1"/>
                <w:sz w:val="23"/>
                <w:szCs w:val="23"/>
                <w:lang w:eastAsia="ru-RU"/>
              </w:rPr>
              <w:t>12.2</w:t>
            </w:r>
          </w:p>
        </w:tc>
      </w:tr>
      <w:tr w:rsidR="005B3829" w:rsidRPr="007B6F78" w14:paraId="523B6EE2" w14:textId="77777777" w:rsidTr="00F07C54">
        <w:trPr>
          <w:gridAfter w:val="1"/>
          <w:wAfter w:w="16" w:type="dxa"/>
          <w:trHeight w:val="529"/>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45694712"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Запас</w:t>
            </w:r>
          </w:p>
        </w:tc>
        <w:tc>
          <w:tcPr>
            <w:tcW w:w="511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2D863D0"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Отсутствие хозяйственной деятельности</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727A2070"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12.3</w:t>
            </w:r>
          </w:p>
        </w:tc>
      </w:tr>
      <w:tr w:rsidR="005B3829" w:rsidRPr="007B6F78" w14:paraId="2E184AA3" w14:textId="77777777" w:rsidTr="00F07C54">
        <w:trPr>
          <w:gridAfter w:val="1"/>
          <w:wAfter w:w="16" w:type="dxa"/>
        </w:trPr>
        <w:tc>
          <w:tcPr>
            <w:tcW w:w="2686" w:type="dxa"/>
            <w:tcBorders>
              <w:top w:val="single" w:sz="4" w:space="0" w:color="auto"/>
              <w:left w:val="single" w:sz="6" w:space="0" w:color="000000"/>
              <w:bottom w:val="single" w:sz="6" w:space="0" w:color="000000"/>
              <w:right w:val="single" w:sz="6" w:space="0" w:color="000000"/>
            </w:tcBorders>
            <w:shd w:val="clear" w:color="auto" w:fill="FFFFFF"/>
            <w:hideMark/>
          </w:tcPr>
          <w:p w14:paraId="4D19BA3A"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Земельные участки общего назначения</w:t>
            </w:r>
          </w:p>
        </w:tc>
        <w:tc>
          <w:tcPr>
            <w:tcW w:w="5119" w:type="dxa"/>
            <w:tcBorders>
              <w:top w:val="single" w:sz="4" w:space="0" w:color="auto"/>
              <w:bottom w:val="single" w:sz="6" w:space="0" w:color="000000"/>
              <w:right w:val="single" w:sz="6" w:space="0" w:color="000000"/>
            </w:tcBorders>
            <w:shd w:val="clear" w:color="auto" w:fill="FFFFFF"/>
            <w:hideMark/>
          </w:tcPr>
          <w:p w14:paraId="6F0A3303"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w:t>
            </w:r>
            <w:r w:rsidRPr="007B6F78">
              <w:rPr>
                <w:rFonts w:eastAsia="Times New Roman"/>
                <w:color w:val="000000" w:themeColor="text1"/>
                <w:sz w:val="24"/>
                <w:szCs w:val="24"/>
                <w:lang w:eastAsia="ru-RU"/>
              </w:rPr>
              <w:lastRenderedPageBreak/>
              <w:t>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826" w:type="dxa"/>
            <w:tcBorders>
              <w:top w:val="single" w:sz="4" w:space="0" w:color="auto"/>
              <w:bottom w:val="single" w:sz="6" w:space="0" w:color="000000"/>
              <w:right w:val="single" w:sz="6" w:space="0" w:color="000000"/>
            </w:tcBorders>
            <w:shd w:val="clear" w:color="auto" w:fill="FFFFFF"/>
            <w:hideMark/>
          </w:tcPr>
          <w:p w14:paraId="7553E22A"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13.0</w:t>
            </w:r>
          </w:p>
        </w:tc>
      </w:tr>
      <w:tr w:rsidR="005B3829" w:rsidRPr="007B6F78" w14:paraId="4B30C023" w14:textId="77777777" w:rsidTr="00F07C54">
        <w:trPr>
          <w:gridAfter w:val="1"/>
          <w:wAfter w:w="16" w:type="dxa"/>
        </w:trPr>
        <w:tc>
          <w:tcPr>
            <w:tcW w:w="2686" w:type="dxa"/>
            <w:tcBorders>
              <w:left w:val="single" w:sz="6" w:space="0" w:color="000000"/>
              <w:bottom w:val="single" w:sz="6" w:space="0" w:color="000000"/>
              <w:right w:val="single" w:sz="6" w:space="0" w:color="000000"/>
            </w:tcBorders>
            <w:shd w:val="clear" w:color="auto" w:fill="FFFFFF"/>
            <w:hideMark/>
          </w:tcPr>
          <w:p w14:paraId="74F41FE9"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Ведение огородничества</w:t>
            </w:r>
          </w:p>
        </w:tc>
        <w:tc>
          <w:tcPr>
            <w:tcW w:w="5119" w:type="dxa"/>
            <w:tcBorders>
              <w:bottom w:val="single" w:sz="6" w:space="0" w:color="000000"/>
              <w:right w:val="single" w:sz="6" w:space="0" w:color="000000"/>
            </w:tcBorders>
            <w:shd w:val="clear" w:color="auto" w:fill="FFFFFF"/>
            <w:hideMark/>
          </w:tcPr>
          <w:p w14:paraId="54791F89"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826" w:type="dxa"/>
            <w:tcBorders>
              <w:bottom w:val="single" w:sz="6" w:space="0" w:color="000000"/>
              <w:right w:val="single" w:sz="6" w:space="0" w:color="000000"/>
            </w:tcBorders>
            <w:shd w:val="clear" w:color="auto" w:fill="FFFFFF"/>
            <w:hideMark/>
          </w:tcPr>
          <w:p w14:paraId="45BBA835"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13.1</w:t>
            </w:r>
          </w:p>
        </w:tc>
      </w:tr>
      <w:tr w:rsidR="005B3829" w:rsidRPr="007B6F78" w14:paraId="4A2A74EF" w14:textId="77777777" w:rsidTr="00F07C54">
        <w:trPr>
          <w:gridAfter w:val="1"/>
          <w:wAfter w:w="16" w:type="dxa"/>
        </w:trPr>
        <w:tc>
          <w:tcPr>
            <w:tcW w:w="2686" w:type="dxa"/>
            <w:tcBorders>
              <w:left w:val="single" w:sz="6" w:space="0" w:color="000000"/>
              <w:bottom w:val="single" w:sz="6" w:space="0" w:color="000000"/>
              <w:right w:val="single" w:sz="6" w:space="0" w:color="000000"/>
            </w:tcBorders>
            <w:shd w:val="clear" w:color="auto" w:fill="FFFFFF"/>
            <w:hideMark/>
          </w:tcPr>
          <w:p w14:paraId="2847D21D"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Ведение садоводства</w:t>
            </w:r>
          </w:p>
        </w:tc>
        <w:tc>
          <w:tcPr>
            <w:tcW w:w="5119" w:type="dxa"/>
            <w:tcBorders>
              <w:bottom w:val="single" w:sz="6" w:space="0" w:color="000000"/>
              <w:right w:val="single" w:sz="6" w:space="0" w:color="000000"/>
            </w:tcBorders>
            <w:shd w:val="clear" w:color="auto" w:fill="FFFFFF"/>
            <w:hideMark/>
          </w:tcPr>
          <w:p w14:paraId="66545C61" w14:textId="77777777" w:rsidR="005B3829" w:rsidRPr="007B6F78" w:rsidRDefault="005B3829" w:rsidP="00F07C54">
            <w:pPr>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1826" w:type="dxa"/>
            <w:tcBorders>
              <w:bottom w:val="single" w:sz="6" w:space="0" w:color="000000"/>
              <w:right w:val="single" w:sz="6" w:space="0" w:color="000000"/>
            </w:tcBorders>
            <w:shd w:val="clear" w:color="auto" w:fill="FFFFFF"/>
            <w:hideMark/>
          </w:tcPr>
          <w:p w14:paraId="4D68D7C5" w14:textId="77777777" w:rsidR="005B3829" w:rsidRPr="007B6F78" w:rsidRDefault="005B3829" w:rsidP="00F07C54">
            <w:pPr>
              <w:spacing w:before="75" w:after="75"/>
              <w:ind w:left="75" w:right="75"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13.2</w:t>
            </w:r>
          </w:p>
        </w:tc>
      </w:tr>
    </w:tbl>
    <w:p w14:paraId="1C2784C7" w14:textId="77777777" w:rsidR="00F40CA4" w:rsidRPr="007B6F78" w:rsidRDefault="00F40CA4" w:rsidP="005B3829">
      <w:pPr>
        <w:shd w:val="clear" w:color="auto" w:fill="FFFFFF"/>
        <w:ind w:firstLine="709"/>
        <w:jc w:val="left"/>
        <w:rPr>
          <w:rFonts w:eastAsia="Times New Roman"/>
          <w:color w:val="000000" w:themeColor="text1"/>
          <w:sz w:val="27"/>
          <w:szCs w:val="27"/>
          <w:lang w:eastAsia="ru-RU"/>
        </w:rPr>
      </w:pPr>
    </w:p>
    <w:p w14:paraId="59D4E2E5" w14:textId="148DBA0F" w:rsidR="005B3829" w:rsidRPr="007B6F78" w:rsidRDefault="005B3829" w:rsidP="005B3829">
      <w:pPr>
        <w:shd w:val="clear" w:color="auto" w:fill="FFFFFF"/>
        <w:ind w:firstLine="709"/>
        <w:jc w:val="left"/>
        <w:rPr>
          <w:rFonts w:eastAsia="Times New Roman"/>
          <w:color w:val="000000" w:themeColor="text1"/>
          <w:sz w:val="27"/>
          <w:szCs w:val="27"/>
          <w:lang w:eastAsia="ru-RU"/>
        </w:rPr>
      </w:pPr>
      <w:r w:rsidRPr="007B6F78">
        <w:rPr>
          <w:rFonts w:eastAsia="Times New Roman"/>
          <w:color w:val="000000" w:themeColor="text1"/>
          <w:sz w:val="27"/>
          <w:szCs w:val="27"/>
          <w:lang w:eastAsia="ru-RU"/>
        </w:rPr>
        <w:t>Примечание.</w:t>
      </w:r>
    </w:p>
    <w:p w14:paraId="57113E83" w14:textId="77777777" w:rsidR="005B3829" w:rsidRPr="007B6F78" w:rsidRDefault="005B3829" w:rsidP="005B3829">
      <w:pPr>
        <w:shd w:val="clear" w:color="auto" w:fill="FFFFFF"/>
        <w:ind w:firstLine="709"/>
        <w:jc w:val="left"/>
        <w:rPr>
          <w:rFonts w:eastAsia="Times New Roman"/>
          <w:color w:val="000000" w:themeColor="text1"/>
          <w:sz w:val="27"/>
          <w:szCs w:val="27"/>
          <w:lang w:eastAsia="ru-RU"/>
        </w:rPr>
      </w:pPr>
      <w:r w:rsidRPr="007B6F78">
        <w:rPr>
          <w:rFonts w:eastAsia="Times New Roman"/>
          <w:color w:val="000000" w:themeColor="text1"/>
          <w:sz w:val="27"/>
          <w:szCs w:val="27"/>
          <w:lang w:eastAsia="ru-RU"/>
        </w:rPr>
        <w:t>В данной  таблице  определены  виды разрешенного использования объектов</w:t>
      </w:r>
    </w:p>
    <w:p w14:paraId="4B9800D4" w14:textId="77777777" w:rsidR="005B3829" w:rsidRPr="007B6F78" w:rsidRDefault="005B3829" w:rsidP="005B3829">
      <w:pPr>
        <w:keepNext/>
        <w:ind w:firstLine="0"/>
        <w:outlineLvl w:val="1"/>
        <w:rPr>
          <w:rFonts w:eastAsia="SimSun"/>
          <w:b/>
          <w:bCs/>
          <w:color w:val="000000" w:themeColor="text1"/>
          <w:sz w:val="27"/>
          <w:szCs w:val="27"/>
          <w:lang w:eastAsia="zh-CN"/>
        </w:rPr>
      </w:pPr>
      <w:r w:rsidRPr="007B6F78">
        <w:rPr>
          <w:rFonts w:eastAsia="Times New Roman"/>
          <w:color w:val="000000" w:themeColor="text1"/>
          <w:sz w:val="27"/>
          <w:szCs w:val="27"/>
          <w:lang w:eastAsia="ru-RU"/>
        </w:rPr>
        <w:t>капитального строительства. Наименование отдельных объектов определяется проектировщиком при разработке проектной документации на объект (при новом строительстве или реконструкции). При определении наименования объекта основным условием является функциональное соответствие определенным видам разрешенного использования объектов капитального строительства. При определении наименований объектов необходимо использовать определения, имеющиеся в принятых органами исполнительной власти нормативных актах технического, экономического и правового характера, регламентирующих осуществление градостроительной деятельности, а также инженерных изысканий, архитектурно-строительного проектирования и строительства (ГОСТах в области строительства, Сводах Правил по проектированию и строительству, Руководящих Документах в Строительстве, Территориально-Строительных Нормах, Ведомственных Строительных Нормативах, Стандартах Предприятий Строительного Комплекса).</w:t>
      </w:r>
    </w:p>
    <w:p w14:paraId="2164ABAB" w14:textId="77777777" w:rsidR="005B3829" w:rsidRPr="007B6F78" w:rsidRDefault="005B3829" w:rsidP="00D45707">
      <w:pPr>
        <w:ind w:firstLine="0"/>
        <w:jc w:val="center"/>
        <w:rPr>
          <w:b/>
          <w:bCs/>
          <w:color w:val="000000" w:themeColor="text1"/>
          <w:sz w:val="27"/>
          <w:szCs w:val="27"/>
        </w:rPr>
      </w:pPr>
    </w:p>
    <w:p w14:paraId="2E1A931E" w14:textId="77777777" w:rsidR="005B3829" w:rsidRPr="007B6F78" w:rsidRDefault="00D45707" w:rsidP="005B3829">
      <w:pPr>
        <w:keepNext/>
        <w:ind w:firstLine="0"/>
        <w:jc w:val="center"/>
        <w:outlineLvl w:val="1"/>
        <w:rPr>
          <w:rFonts w:eastAsia="Times New Roman"/>
          <w:b/>
          <w:bCs/>
          <w:iCs/>
          <w:color w:val="000000" w:themeColor="text1"/>
          <w:sz w:val="27"/>
          <w:szCs w:val="27"/>
        </w:rPr>
      </w:pPr>
      <w:bookmarkStart w:id="74" w:name="_Toc449000171"/>
      <w:bookmarkStart w:id="75" w:name="_Toc252392614"/>
      <w:bookmarkStart w:id="76" w:name="_Toc334453800"/>
      <w:r w:rsidRPr="007B6F78">
        <w:rPr>
          <w:rFonts w:eastAsia="Times New Roman"/>
          <w:b/>
          <w:bCs/>
          <w:iCs/>
          <w:color w:val="000000" w:themeColor="text1"/>
          <w:sz w:val="27"/>
          <w:szCs w:val="27"/>
        </w:rPr>
        <w:t xml:space="preserve">Статья 41. Градостроительные регламенты в отношении земельных участков и объектов капитального строительства, </w:t>
      </w:r>
    </w:p>
    <w:p w14:paraId="4C8AB120" w14:textId="77777777" w:rsidR="00D45707" w:rsidRPr="007B6F78" w:rsidRDefault="00D45707" w:rsidP="005B3829">
      <w:pPr>
        <w:keepNext/>
        <w:ind w:firstLine="0"/>
        <w:jc w:val="center"/>
        <w:outlineLvl w:val="1"/>
        <w:rPr>
          <w:rFonts w:eastAsia="Times New Roman"/>
          <w:b/>
          <w:bCs/>
          <w:iCs/>
          <w:color w:val="000000" w:themeColor="text1"/>
          <w:sz w:val="27"/>
          <w:szCs w:val="27"/>
        </w:rPr>
      </w:pPr>
      <w:r w:rsidRPr="007B6F78">
        <w:rPr>
          <w:rFonts w:eastAsia="Times New Roman"/>
          <w:b/>
          <w:bCs/>
          <w:iCs/>
          <w:color w:val="000000" w:themeColor="text1"/>
          <w:sz w:val="27"/>
          <w:szCs w:val="27"/>
        </w:rPr>
        <w:t>расположенных в пределах жилых зон</w:t>
      </w:r>
      <w:bookmarkEnd w:id="74"/>
    </w:p>
    <w:p w14:paraId="7FBA008C" w14:textId="77777777" w:rsidR="00D45707" w:rsidRPr="007B6F78" w:rsidRDefault="00D45707" w:rsidP="00D45707">
      <w:pPr>
        <w:ind w:firstLine="0"/>
        <w:rPr>
          <w:rFonts w:eastAsia="SimSun"/>
          <w:color w:val="000000" w:themeColor="text1"/>
          <w:sz w:val="27"/>
          <w:szCs w:val="27"/>
        </w:rPr>
      </w:pPr>
    </w:p>
    <w:p w14:paraId="1DB3F897" w14:textId="77777777" w:rsidR="00D45707" w:rsidRPr="007B6F78" w:rsidRDefault="00D45707" w:rsidP="00D45707">
      <w:pPr>
        <w:ind w:right="-173"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В квадратных скобках […….] указан  код (числовое обозначение) вида разрешенного использования земельного участка. </w:t>
      </w:r>
    </w:p>
    <w:p w14:paraId="1C548AE8" w14:textId="77777777" w:rsidR="009034A2" w:rsidRPr="007B6F78" w:rsidRDefault="00D45707" w:rsidP="00CB3FAA">
      <w:pPr>
        <w:ind w:right="-173"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w:t>
      </w:r>
      <w:r w:rsidRPr="007B6F78">
        <w:rPr>
          <w:rFonts w:eastAsia="SimSun"/>
          <w:color w:val="000000" w:themeColor="text1"/>
          <w:sz w:val="27"/>
          <w:szCs w:val="27"/>
          <w:lang w:eastAsia="zh-CN"/>
        </w:rPr>
        <w:lastRenderedPageBreak/>
        <w:t>от 10 ноября 2020 г. № П/0412 «Об утверждении классификатора видов разрешенного использования земельных участков»).</w:t>
      </w:r>
      <w:bookmarkEnd w:id="75"/>
      <w:bookmarkEnd w:id="76"/>
    </w:p>
    <w:p w14:paraId="726195C8" w14:textId="77777777" w:rsidR="00C63F7B" w:rsidRPr="007B6F78" w:rsidRDefault="00C63F7B" w:rsidP="00CB3FAA">
      <w:pPr>
        <w:suppressAutoHyphens/>
        <w:ind w:firstLine="0"/>
        <w:rPr>
          <w:rFonts w:eastAsia="SimSun"/>
          <w:b/>
          <w:caps/>
          <w:color w:val="000000" w:themeColor="text1"/>
          <w:sz w:val="27"/>
          <w:szCs w:val="27"/>
          <w:lang w:eastAsia="zh-CN"/>
        </w:rPr>
      </w:pPr>
      <w:bookmarkStart w:id="77" w:name="_Toc469412174"/>
      <w:bookmarkEnd w:id="0"/>
    </w:p>
    <w:p w14:paraId="24BC2001" w14:textId="77777777" w:rsidR="00DB70DB" w:rsidRPr="007B6F78" w:rsidRDefault="00DB70DB" w:rsidP="00DB70DB">
      <w:pPr>
        <w:suppressAutoHyphens/>
        <w:ind w:firstLine="426"/>
        <w:jc w:val="center"/>
        <w:rPr>
          <w:rFonts w:eastAsia="SimSun"/>
          <w:b/>
          <w:bCs/>
          <w:color w:val="000000" w:themeColor="text1"/>
          <w:sz w:val="27"/>
          <w:szCs w:val="27"/>
          <w:lang w:eastAsia="zh-CN"/>
        </w:rPr>
      </w:pPr>
      <w:r w:rsidRPr="007B6F78">
        <w:rPr>
          <w:rFonts w:eastAsia="SimSun"/>
          <w:b/>
          <w:caps/>
          <w:color w:val="000000" w:themeColor="text1"/>
          <w:sz w:val="27"/>
          <w:szCs w:val="27"/>
          <w:lang w:eastAsia="zh-CN"/>
        </w:rPr>
        <w:t>Жилые зоны</w:t>
      </w:r>
    </w:p>
    <w:p w14:paraId="60249410" w14:textId="77777777" w:rsidR="00DB70DB" w:rsidRPr="007B6F78" w:rsidRDefault="00DB70DB" w:rsidP="00DB70DB">
      <w:pPr>
        <w:suppressAutoHyphens/>
        <w:ind w:firstLine="426"/>
        <w:jc w:val="center"/>
        <w:rPr>
          <w:rFonts w:eastAsia="SimSun"/>
          <w:bCs/>
          <w:color w:val="000000" w:themeColor="text1"/>
          <w:sz w:val="27"/>
          <w:szCs w:val="27"/>
          <w:lang w:eastAsia="zh-CN"/>
        </w:rPr>
      </w:pPr>
    </w:p>
    <w:p w14:paraId="76511183" w14:textId="77777777" w:rsidR="00DB70DB" w:rsidRPr="007B6F78" w:rsidRDefault="00DB70DB" w:rsidP="00DB70DB">
      <w:pPr>
        <w:widowControl w:val="0"/>
        <w:suppressAutoHyphens/>
        <w:ind w:firstLine="426"/>
        <w:jc w:val="center"/>
        <w:rPr>
          <w:rFonts w:eastAsia="SimSun"/>
          <w:b/>
          <w:color w:val="000000" w:themeColor="text1"/>
          <w:sz w:val="27"/>
          <w:szCs w:val="27"/>
          <w:lang w:eastAsia="zh-CN"/>
        </w:rPr>
      </w:pPr>
      <w:r w:rsidRPr="007B6F78">
        <w:rPr>
          <w:rFonts w:eastAsia="SimSun"/>
          <w:b/>
          <w:color w:val="000000" w:themeColor="text1"/>
          <w:sz w:val="27"/>
          <w:szCs w:val="27"/>
          <w:lang w:eastAsia="zh-CN"/>
        </w:rPr>
        <w:t>Ж – 1. Зона застройки индивидуальными жилыми домами с содержанием</w:t>
      </w:r>
      <w:r w:rsidR="009E682D" w:rsidRPr="007B6F78">
        <w:rPr>
          <w:rFonts w:eastAsia="SimSun"/>
          <w:b/>
          <w:color w:val="000000" w:themeColor="text1"/>
          <w:sz w:val="27"/>
          <w:szCs w:val="27"/>
          <w:lang w:eastAsia="zh-CN"/>
        </w:rPr>
        <w:t xml:space="preserve"> домашнего скота и птицы</w:t>
      </w:r>
    </w:p>
    <w:p w14:paraId="1F19B76B" w14:textId="77777777" w:rsidR="00DB70DB" w:rsidRPr="007B6F78" w:rsidRDefault="00DB70DB" w:rsidP="00DB70DB">
      <w:pPr>
        <w:widowControl w:val="0"/>
        <w:suppressAutoHyphens/>
        <w:ind w:firstLine="426"/>
        <w:jc w:val="center"/>
        <w:rPr>
          <w:rFonts w:eastAsia="Times New Roman"/>
          <w:b/>
          <w:iCs/>
          <w:color w:val="000000" w:themeColor="text1"/>
          <w:sz w:val="27"/>
          <w:szCs w:val="27"/>
          <w:lang w:eastAsia="zh-CN"/>
        </w:rPr>
      </w:pPr>
    </w:p>
    <w:p w14:paraId="389E3BD8" w14:textId="77777777" w:rsidR="003D32EB" w:rsidRPr="007B6F78" w:rsidRDefault="00DB70DB" w:rsidP="005B3829">
      <w:pPr>
        <w:widowControl w:val="0"/>
        <w:suppressAutoHyphens/>
        <w:ind w:firstLine="709"/>
        <w:rPr>
          <w:rFonts w:eastAsia="Times New Roman"/>
          <w:iCs/>
          <w:color w:val="000000" w:themeColor="text1"/>
          <w:sz w:val="27"/>
          <w:szCs w:val="27"/>
          <w:lang w:eastAsia="zh-CN"/>
        </w:rPr>
      </w:pPr>
      <w:r w:rsidRPr="007B6F78">
        <w:rPr>
          <w:rFonts w:eastAsia="Times New Roman"/>
          <w:iCs/>
          <w:color w:val="000000" w:themeColor="text1"/>
          <w:sz w:val="27"/>
          <w:szCs w:val="27"/>
          <w:lang w:eastAsia="zh-CN"/>
        </w:rPr>
        <w:t>Зона индивидуальной жилой застройки Ж-1 выделена для обеспечения правовых,</w:t>
      </w:r>
      <w:r w:rsidRPr="007B6F78">
        <w:rPr>
          <w:rFonts w:eastAsia="Times New Roman"/>
          <w:color w:val="000000" w:themeColor="text1"/>
          <w:sz w:val="27"/>
          <w:szCs w:val="27"/>
          <w:lang w:eastAsia="zh-CN"/>
        </w:rPr>
        <w:t xml:space="preserve"> социальных,</w:t>
      </w:r>
      <w:r w:rsidR="00286E5E" w:rsidRPr="007B6F78">
        <w:rPr>
          <w:rFonts w:eastAsia="Times New Roman"/>
          <w:color w:val="000000" w:themeColor="text1"/>
          <w:sz w:val="27"/>
          <w:szCs w:val="27"/>
          <w:lang w:eastAsia="zh-CN"/>
        </w:rPr>
        <w:t xml:space="preserve"> </w:t>
      </w:r>
      <w:r w:rsidRPr="007B6F78">
        <w:rPr>
          <w:rFonts w:eastAsia="Times New Roman"/>
          <w:color w:val="000000" w:themeColor="text1"/>
          <w:sz w:val="27"/>
          <w:szCs w:val="27"/>
          <w:lang w:eastAsia="zh-CN"/>
        </w:rPr>
        <w:t>культурных</w:t>
      </w:r>
      <w:r w:rsidRPr="007B6F78">
        <w:rPr>
          <w:rFonts w:eastAsia="Times New Roman"/>
          <w:iCs/>
          <w:color w:val="000000" w:themeColor="text1"/>
          <w:sz w:val="27"/>
          <w:szCs w:val="27"/>
          <w:lang w:eastAsia="zh-CN"/>
        </w:rPr>
        <w:t>,</w:t>
      </w:r>
      <w:r w:rsidRPr="007B6F78">
        <w:rPr>
          <w:rFonts w:eastAsia="Times New Roman"/>
          <w:color w:val="000000" w:themeColor="text1"/>
          <w:sz w:val="27"/>
          <w:szCs w:val="27"/>
          <w:lang w:eastAsia="zh-CN"/>
        </w:rPr>
        <w:t xml:space="preserve"> бытовых</w:t>
      </w:r>
      <w:r w:rsidRPr="007B6F78">
        <w:rPr>
          <w:rFonts w:eastAsia="Times New Roman"/>
          <w:iCs/>
          <w:color w:val="000000" w:themeColor="text1"/>
          <w:sz w:val="27"/>
          <w:szCs w:val="27"/>
          <w:lang w:eastAsia="zh-CN"/>
        </w:rPr>
        <w:t xml:space="preserve"> условий формирования жилых районов из отдельно стоящих </w:t>
      </w:r>
      <w:r w:rsidRPr="007B6F78">
        <w:rPr>
          <w:rFonts w:eastAsia="Times New Roman"/>
          <w:color w:val="000000" w:themeColor="text1"/>
          <w:sz w:val="27"/>
          <w:szCs w:val="27"/>
          <w:lang w:eastAsia="zh-CN"/>
        </w:rPr>
        <w:t>индивидуальных</w:t>
      </w:r>
      <w:r w:rsidRPr="007B6F78">
        <w:rPr>
          <w:rFonts w:eastAsia="Times New Roman"/>
          <w:iCs/>
          <w:color w:val="000000" w:themeColor="text1"/>
          <w:sz w:val="27"/>
          <w:szCs w:val="27"/>
          <w:lang w:eastAsia="zh-CN"/>
        </w:rPr>
        <w:t xml:space="preserve">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296A9B3F" w14:textId="69B0BECF" w:rsidR="003D32EB" w:rsidRPr="007B6F78" w:rsidRDefault="003D32EB" w:rsidP="005935DE">
      <w:pPr>
        <w:widowControl w:val="0"/>
        <w:suppressAutoHyphens/>
        <w:rPr>
          <w:rFonts w:eastAsia="Times New Roman"/>
          <w:iCs/>
          <w:color w:val="000000" w:themeColor="text1"/>
          <w:sz w:val="27"/>
          <w:szCs w:val="27"/>
          <w:lang w:eastAsia="zh-CN"/>
        </w:rPr>
      </w:pPr>
    </w:p>
    <w:p w14:paraId="79D28830" w14:textId="77777777" w:rsidR="00DB70DB" w:rsidRPr="007B6F78" w:rsidRDefault="00DB70DB" w:rsidP="00DB70DB">
      <w:pPr>
        <w:tabs>
          <w:tab w:val="left" w:pos="2520"/>
        </w:tabs>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t>Основные виды и параметры разрешенного использования</w:t>
      </w:r>
    </w:p>
    <w:p w14:paraId="1CBFA482" w14:textId="77777777" w:rsidR="00DB70DB" w:rsidRPr="007B6F78" w:rsidRDefault="00DB70DB" w:rsidP="00DB70DB">
      <w:pPr>
        <w:tabs>
          <w:tab w:val="left" w:pos="2520"/>
        </w:tabs>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t>земельных участков и объектов капитального строительства</w:t>
      </w:r>
    </w:p>
    <w:p w14:paraId="7F16C77F" w14:textId="77777777" w:rsidR="00DB70DB" w:rsidRPr="007B6F78" w:rsidRDefault="00DB70DB" w:rsidP="00DB70DB">
      <w:pPr>
        <w:tabs>
          <w:tab w:val="left" w:pos="2520"/>
        </w:tabs>
        <w:suppressAutoHyphens/>
        <w:ind w:firstLine="0"/>
        <w:jc w:val="center"/>
        <w:rPr>
          <w:rFonts w:eastAsia="SimSun"/>
          <w:color w:val="000000" w:themeColor="text1"/>
          <w:sz w:val="27"/>
          <w:szCs w:val="27"/>
          <w:lang w:eastAsia="zh-CN"/>
        </w:rPr>
      </w:pPr>
    </w:p>
    <w:tbl>
      <w:tblPr>
        <w:tblW w:w="976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3"/>
        <w:gridCol w:w="2864"/>
        <w:gridCol w:w="4800"/>
      </w:tblGrid>
      <w:tr w:rsidR="00B87D33" w:rsidRPr="007B6F78" w14:paraId="1F825B0D" w14:textId="77777777" w:rsidTr="002B6924">
        <w:trPr>
          <w:trHeight w:val="23"/>
          <w:tblHeader/>
        </w:trPr>
        <w:tc>
          <w:tcPr>
            <w:tcW w:w="2103" w:type="dxa"/>
            <w:shd w:val="clear" w:color="auto" w:fill="auto"/>
          </w:tcPr>
          <w:p w14:paraId="27F03CCA" w14:textId="77777777" w:rsidR="00CB3FAA" w:rsidRPr="007B6F78" w:rsidRDefault="00CB3FAA" w:rsidP="00F5680C">
            <w:pPr>
              <w:tabs>
                <w:tab w:val="left" w:pos="2520"/>
              </w:tabs>
              <w:suppressAutoHyphens/>
              <w:ind w:right="-102"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Наименование вида разрешенного использования земельного участка</w:t>
            </w:r>
          </w:p>
        </w:tc>
        <w:tc>
          <w:tcPr>
            <w:tcW w:w="2864" w:type="dxa"/>
          </w:tcPr>
          <w:p w14:paraId="4658C95B" w14:textId="77777777" w:rsidR="00CB3FAA" w:rsidRPr="007B6F78" w:rsidRDefault="00CB3FAA" w:rsidP="00F5680C">
            <w:pPr>
              <w:keepNext/>
              <w:ind w:firstLine="0"/>
              <w:jc w:val="center"/>
              <w:outlineLvl w:val="1"/>
              <w:rPr>
                <w:rFonts w:eastAsia="SimSun"/>
                <w:b/>
                <w:bCs/>
                <w:color w:val="000000" w:themeColor="text1"/>
                <w:sz w:val="24"/>
                <w:szCs w:val="24"/>
                <w:lang w:eastAsia="zh-CN"/>
              </w:rPr>
            </w:pPr>
            <w:r w:rsidRPr="007B6F78">
              <w:rPr>
                <w:rFonts w:eastAsia="SimSun"/>
                <w:b/>
                <w:bCs/>
                <w:color w:val="000000" w:themeColor="text1"/>
                <w:sz w:val="24"/>
                <w:szCs w:val="24"/>
                <w:lang w:eastAsia="zh-CN"/>
              </w:rPr>
              <w:t>Описание вида разрешенного использования земельного участка</w:t>
            </w:r>
          </w:p>
        </w:tc>
        <w:tc>
          <w:tcPr>
            <w:tcW w:w="4800" w:type="dxa"/>
          </w:tcPr>
          <w:p w14:paraId="573175D5" w14:textId="77777777" w:rsidR="00CB3FAA" w:rsidRPr="007B6F78" w:rsidRDefault="00CB3FAA" w:rsidP="00F5680C">
            <w:pPr>
              <w:tabs>
                <w:tab w:val="left" w:pos="2520"/>
              </w:tab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6EBC010" w14:textId="77777777" w:rsidR="00CB3FAA" w:rsidRPr="007B6F78" w:rsidRDefault="00CB3FAA" w:rsidP="00CB3FAA">
      <w:pPr>
        <w:tabs>
          <w:tab w:val="left" w:pos="2520"/>
        </w:tabs>
        <w:suppressAutoHyphens/>
        <w:ind w:firstLine="0"/>
        <w:rPr>
          <w:rFonts w:eastAsia="SimSun"/>
          <w:color w:val="000000" w:themeColor="text1"/>
          <w:sz w:val="2"/>
          <w:szCs w:val="2"/>
          <w:lang w:eastAsia="zh-CN"/>
        </w:rPr>
      </w:pPr>
    </w:p>
    <w:tbl>
      <w:tblPr>
        <w:tblW w:w="976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3"/>
        <w:gridCol w:w="2864"/>
        <w:gridCol w:w="4800"/>
      </w:tblGrid>
      <w:tr w:rsidR="00B87D33" w:rsidRPr="007B6F78" w14:paraId="45AA7E95" w14:textId="77777777" w:rsidTr="002B6924">
        <w:trPr>
          <w:trHeight w:val="23"/>
          <w:tblHeader/>
        </w:trPr>
        <w:tc>
          <w:tcPr>
            <w:tcW w:w="2103" w:type="dxa"/>
            <w:shd w:val="clear" w:color="auto" w:fill="auto"/>
          </w:tcPr>
          <w:p w14:paraId="7D340472" w14:textId="77777777" w:rsidR="00C7541D" w:rsidRPr="007B6F78" w:rsidRDefault="00CB3FAA" w:rsidP="00CB3FAA">
            <w:pPr>
              <w:tabs>
                <w:tab w:val="left" w:pos="2520"/>
              </w:tabs>
              <w:suppressAutoHyphens/>
              <w:ind w:right="-102"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2864" w:type="dxa"/>
          </w:tcPr>
          <w:p w14:paraId="4F9B7310" w14:textId="77777777" w:rsidR="00C7541D" w:rsidRPr="007B6F78" w:rsidRDefault="00CB3FAA" w:rsidP="00CB3FAA">
            <w:pPr>
              <w:keepNext/>
              <w:ind w:firstLine="0"/>
              <w:jc w:val="center"/>
              <w:outlineLvl w:val="1"/>
              <w:rPr>
                <w:rFonts w:eastAsia="SimSun"/>
                <w:bCs/>
                <w:color w:val="000000" w:themeColor="text1"/>
                <w:sz w:val="24"/>
                <w:szCs w:val="24"/>
                <w:lang w:eastAsia="zh-CN"/>
              </w:rPr>
            </w:pPr>
            <w:r w:rsidRPr="007B6F78">
              <w:rPr>
                <w:rFonts w:eastAsia="SimSun"/>
                <w:bCs/>
                <w:color w:val="000000" w:themeColor="text1"/>
                <w:sz w:val="24"/>
                <w:szCs w:val="24"/>
                <w:lang w:eastAsia="zh-CN"/>
              </w:rPr>
              <w:t>2</w:t>
            </w:r>
          </w:p>
        </w:tc>
        <w:tc>
          <w:tcPr>
            <w:tcW w:w="4800" w:type="dxa"/>
          </w:tcPr>
          <w:p w14:paraId="199A0B26" w14:textId="77777777" w:rsidR="00C7541D" w:rsidRPr="007B6F78" w:rsidRDefault="00CB3FAA" w:rsidP="00CB3FAA">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0A2F61" w:rsidRPr="007B6F78" w14:paraId="6D5B8230" w14:textId="77777777" w:rsidTr="002B6924">
        <w:trPr>
          <w:trHeight w:val="1322"/>
        </w:trPr>
        <w:tc>
          <w:tcPr>
            <w:tcW w:w="2103" w:type="dxa"/>
            <w:shd w:val="clear" w:color="auto" w:fill="auto"/>
          </w:tcPr>
          <w:p w14:paraId="38C6E26F" w14:textId="77777777" w:rsidR="000A2F61" w:rsidRPr="007B6F78" w:rsidRDefault="000A2F61" w:rsidP="00F566DF">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[2.1] - Для </w:t>
            </w:r>
          </w:p>
          <w:p w14:paraId="40E9A107" w14:textId="77777777" w:rsidR="000A2F61" w:rsidRPr="007B6F78" w:rsidRDefault="000A2F61" w:rsidP="00F566DF">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индивидуального</w:t>
            </w:r>
          </w:p>
          <w:p w14:paraId="5DD3682D" w14:textId="77777777" w:rsidR="000A2F61" w:rsidRPr="007B6F78" w:rsidRDefault="000A2F61" w:rsidP="00F566DF">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жилищного</w:t>
            </w:r>
          </w:p>
          <w:p w14:paraId="12507000" w14:textId="77777777" w:rsidR="000A2F61" w:rsidRPr="007B6F78" w:rsidRDefault="000A2F61" w:rsidP="00F566DF">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строительства</w:t>
            </w:r>
          </w:p>
        </w:tc>
        <w:tc>
          <w:tcPr>
            <w:tcW w:w="2864" w:type="dxa"/>
            <w:tcBorders>
              <w:top w:val="single" w:sz="4" w:space="0" w:color="auto"/>
              <w:left w:val="single" w:sz="4" w:space="0" w:color="auto"/>
              <w:bottom w:val="single" w:sz="4" w:space="0" w:color="auto"/>
              <w:right w:val="single" w:sz="4" w:space="0" w:color="auto"/>
            </w:tcBorders>
          </w:tcPr>
          <w:p w14:paraId="32E567D3" w14:textId="77777777" w:rsidR="000A2F61" w:rsidRPr="007B6F78" w:rsidRDefault="000A2F61" w:rsidP="00F566DF">
            <w:pPr>
              <w:autoSpaceDE w:val="0"/>
              <w:autoSpaceDN w:val="0"/>
              <w:adjustRightInd w:val="0"/>
              <w:ind w:firstLine="28"/>
              <w:jc w:val="left"/>
              <w:rPr>
                <w:rFonts w:eastAsia="Times New Roman"/>
                <w:color w:val="000000" w:themeColor="text1"/>
                <w:sz w:val="24"/>
                <w:szCs w:val="24"/>
                <w:lang w:eastAsia="ru-RU"/>
              </w:rPr>
            </w:pPr>
            <w:r w:rsidRPr="007B6F78">
              <w:rPr>
                <w:bCs/>
                <w:color w:val="000000" w:themeColor="text1"/>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w:t>
            </w:r>
            <w:r w:rsidRPr="007B6F78">
              <w:rPr>
                <w:rFonts w:eastAsia="Times New Roman"/>
                <w:bCs/>
                <w:color w:val="000000" w:themeColor="text1"/>
                <w:sz w:val="24"/>
                <w:szCs w:val="24"/>
              </w:rPr>
              <w:t xml:space="preserve">использования, предназначенных для удовлетворения гражданами бытовых и иных нужд, </w:t>
            </w:r>
            <w:r w:rsidRPr="007B6F78">
              <w:rPr>
                <w:rFonts w:eastAsia="Times New Roman"/>
                <w:color w:val="000000" w:themeColor="text1"/>
                <w:sz w:val="24"/>
                <w:szCs w:val="24"/>
              </w:rPr>
              <w:t>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4800" w:type="dxa"/>
            <w:shd w:val="clear" w:color="auto" w:fill="auto"/>
          </w:tcPr>
          <w:p w14:paraId="25CCC97E" w14:textId="4AEA1A95" w:rsidR="000A2F61" w:rsidRPr="007B6F78" w:rsidRDefault="000A2F61" w:rsidP="00F566DF">
            <w:pPr>
              <w:keepLines/>
              <w:suppressAutoHyphens/>
              <w:overflowPunct w:val="0"/>
              <w:autoSpaceDE w:val="0"/>
              <w:ind w:left="42" w:hanging="8"/>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w:t>
            </w:r>
            <w:r w:rsidRPr="007B6F78">
              <w:rPr>
                <w:rFonts w:ascii="SimSun" w:eastAsia="SimSun" w:hAnsi="SimSun" w:cs="SimSun"/>
                <w:color w:val="000000" w:themeColor="text1"/>
                <w:sz w:val="24"/>
                <w:szCs w:val="24"/>
                <w:lang w:eastAsia="zh-CN"/>
              </w:rPr>
              <w:t>–</w:t>
            </w:r>
            <w:r w:rsidRPr="007B6F78">
              <w:rPr>
                <w:rFonts w:eastAsia="SimSun"/>
                <w:color w:val="000000" w:themeColor="text1"/>
                <w:sz w:val="24"/>
                <w:szCs w:val="24"/>
                <w:lang w:eastAsia="zh-CN"/>
              </w:rPr>
              <w:t xml:space="preserve"> 300 кв. м/4000 кв. м</w:t>
            </w:r>
          </w:p>
          <w:p w14:paraId="45273BF1" w14:textId="402EE4E7" w:rsidR="00F40CA4" w:rsidRPr="007B6F78" w:rsidRDefault="00F40CA4" w:rsidP="00F40CA4">
            <w:pPr>
              <w:keepLines/>
              <w:suppressAutoHyphens/>
              <w:overflowPunct w:val="0"/>
              <w:autoSpaceDE w:val="0"/>
              <w:ind w:firstLine="0"/>
              <w:jc w:val="left"/>
              <w:textAlignment w:val="baseline"/>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Минимальная ширина вновь образуемых земельных участков– 12 м, за исключением земельных участков, образуемых под существующими объектами капитального строительства.</w:t>
            </w:r>
          </w:p>
          <w:p w14:paraId="3C5AB752" w14:textId="77777777" w:rsidR="000A2F61" w:rsidRPr="007B6F78" w:rsidRDefault="000A2F61" w:rsidP="00F566DF">
            <w:pPr>
              <w:suppressAutoHyphens/>
              <w:ind w:left="33" w:hanging="8"/>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Максимальное количество надземных этажей зданий </w:t>
            </w:r>
            <w:r w:rsidRPr="007B6F78">
              <w:rPr>
                <w:rFonts w:ascii="SimSun" w:eastAsia="SimSun" w:hAnsi="SimSun" w:cs="SimSun"/>
                <w:color w:val="000000" w:themeColor="text1"/>
                <w:sz w:val="24"/>
                <w:szCs w:val="24"/>
                <w:lang w:eastAsia="zh-CN"/>
              </w:rPr>
              <w:t>–</w:t>
            </w:r>
            <w:r w:rsidRPr="007B6F78">
              <w:rPr>
                <w:rFonts w:eastAsia="SimSun"/>
                <w:color w:val="000000" w:themeColor="text1"/>
                <w:sz w:val="24"/>
                <w:szCs w:val="24"/>
                <w:lang w:eastAsia="zh-CN"/>
              </w:rPr>
              <w:t>3 этажа (включая мансардный этаж).</w:t>
            </w:r>
          </w:p>
          <w:p w14:paraId="7F37A8BD" w14:textId="77777777" w:rsidR="000A2F61" w:rsidRPr="007B6F78" w:rsidRDefault="000A2F61" w:rsidP="00F566DF">
            <w:pPr>
              <w:suppressAutoHyphens/>
              <w:ind w:left="33" w:hanging="8"/>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155166B4" w14:textId="77777777" w:rsidR="000A2F61" w:rsidRPr="007B6F78" w:rsidRDefault="000A2F61" w:rsidP="00F566DF">
            <w:pPr>
              <w:suppressAutoHyphens/>
              <w:ind w:left="33" w:hanging="8"/>
              <w:jc w:val="left"/>
              <w:rPr>
                <w:rFonts w:eastAsia="Times New Roman"/>
                <w:color w:val="000000" w:themeColor="text1"/>
                <w:sz w:val="24"/>
                <w:szCs w:val="24"/>
                <w:lang w:eastAsia="zh-CN"/>
              </w:rPr>
            </w:pPr>
            <w:r w:rsidRPr="007B6F78">
              <w:rPr>
                <w:rFonts w:eastAsia="Times New Roman"/>
                <w:color w:val="000000" w:themeColor="text1"/>
                <w:sz w:val="24"/>
                <w:szCs w:val="24"/>
                <w:lang w:eastAsia="zh-CN"/>
              </w:rPr>
              <w:t>Минимальный отступ от границ земельного участка - 3 м.</w:t>
            </w:r>
          </w:p>
          <w:p w14:paraId="6EDDCD99" w14:textId="3FB2CF2C" w:rsidR="000A2F61" w:rsidRPr="007B6F78" w:rsidRDefault="000A2F61" w:rsidP="00F566DF">
            <w:pPr>
              <w:suppressAutoHyphens/>
              <w:ind w:left="33" w:hanging="8"/>
              <w:jc w:val="left"/>
              <w:rPr>
                <w:rFonts w:eastAsia="Times New Roman"/>
                <w:color w:val="000000" w:themeColor="text1"/>
                <w:sz w:val="24"/>
                <w:szCs w:val="24"/>
                <w:lang w:eastAsia="zh-CN"/>
              </w:rPr>
            </w:pPr>
            <w:r w:rsidRPr="007B6F78">
              <w:rPr>
                <w:rFonts w:eastAsia="Times New Roman"/>
                <w:color w:val="000000" w:themeColor="text1"/>
                <w:sz w:val="24"/>
                <w:szCs w:val="24"/>
                <w:lang w:eastAsia="zh-CN"/>
              </w:rPr>
              <w:t xml:space="preserve">Минимальный отступ от красной линии </w:t>
            </w:r>
            <w:r w:rsidR="00C92AC5" w:rsidRPr="007B6F78">
              <w:rPr>
                <w:rFonts w:eastAsia="Times New Roman"/>
                <w:color w:val="000000" w:themeColor="text1"/>
                <w:sz w:val="24"/>
                <w:szCs w:val="24"/>
                <w:lang w:eastAsia="zh-CN"/>
              </w:rPr>
              <w:t xml:space="preserve">– </w:t>
            </w:r>
            <w:r w:rsidR="002B6924" w:rsidRPr="007B6F78">
              <w:rPr>
                <w:rFonts w:eastAsia="Times New Roman"/>
                <w:color w:val="000000" w:themeColor="text1"/>
                <w:sz w:val="24"/>
                <w:szCs w:val="24"/>
                <w:lang w:eastAsia="zh-CN"/>
              </w:rPr>
              <w:t xml:space="preserve">                 </w:t>
            </w:r>
            <w:r w:rsidR="00C92AC5" w:rsidRPr="007B6F78">
              <w:rPr>
                <w:rFonts w:eastAsia="Times New Roman"/>
                <w:color w:val="000000" w:themeColor="text1"/>
                <w:sz w:val="24"/>
                <w:szCs w:val="24"/>
                <w:lang w:eastAsia="zh-CN"/>
              </w:rPr>
              <w:t xml:space="preserve">5 </w:t>
            </w:r>
            <w:r w:rsidRPr="007B6F78">
              <w:rPr>
                <w:rFonts w:eastAsia="Times New Roman"/>
                <w:color w:val="000000" w:themeColor="text1"/>
                <w:sz w:val="24"/>
                <w:szCs w:val="24"/>
                <w:lang w:eastAsia="zh-CN"/>
              </w:rPr>
              <w:t>м.</w:t>
            </w:r>
          </w:p>
          <w:p w14:paraId="4E2547FD" w14:textId="77777777" w:rsidR="000A2F61" w:rsidRPr="007B6F78" w:rsidRDefault="000A2F61" w:rsidP="00F566DF">
            <w:pPr>
              <w:suppressAutoHyphens/>
              <w:ind w:left="33" w:hanging="8"/>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Максимальный процент </w:t>
            </w:r>
          </w:p>
          <w:p w14:paraId="074793D9" w14:textId="11B78564" w:rsidR="000A2F61" w:rsidRPr="007B6F78" w:rsidRDefault="000A2F61" w:rsidP="00F566DF">
            <w:pPr>
              <w:suppressAutoHyphens/>
              <w:ind w:left="33" w:hanging="8"/>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застройки в границах земельного участка </w:t>
            </w:r>
            <w:r w:rsidRPr="007B6F78">
              <w:rPr>
                <w:rFonts w:ascii="SimSun" w:eastAsia="SimSun" w:hAnsi="SimSun" w:cs="SimSun"/>
                <w:color w:val="000000" w:themeColor="text1"/>
                <w:sz w:val="24"/>
                <w:szCs w:val="24"/>
                <w:lang w:eastAsia="zh-CN"/>
              </w:rPr>
              <w:t>–</w:t>
            </w:r>
            <w:r w:rsidR="00C92AC5" w:rsidRPr="007B6F78">
              <w:rPr>
                <w:rFonts w:asciiTheme="minorHAnsi" w:eastAsia="SimSun" w:hAnsiTheme="minorHAnsi" w:cs="SimSun"/>
                <w:color w:val="000000" w:themeColor="text1"/>
                <w:sz w:val="24"/>
                <w:szCs w:val="24"/>
                <w:lang w:eastAsia="zh-CN"/>
              </w:rPr>
              <w:t xml:space="preserve">          </w:t>
            </w:r>
            <w:r w:rsidRPr="007B6F78">
              <w:rPr>
                <w:rFonts w:eastAsia="SimSun"/>
                <w:color w:val="000000" w:themeColor="text1"/>
                <w:sz w:val="24"/>
                <w:szCs w:val="24"/>
                <w:lang w:eastAsia="zh-CN"/>
              </w:rPr>
              <w:t xml:space="preserve"> 40%.</w:t>
            </w:r>
          </w:p>
          <w:p w14:paraId="5FFFA4A0" w14:textId="77777777" w:rsidR="000A2F61" w:rsidRPr="007B6F78" w:rsidRDefault="000A2F61" w:rsidP="00F566DF">
            <w:pPr>
              <w:suppressAutoHyphens/>
              <w:ind w:left="33" w:hanging="8"/>
              <w:jc w:val="left"/>
              <w:rPr>
                <w:rFonts w:eastAsia="Times New Roma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5108C5C1" w14:textId="77777777" w:rsidTr="002B6924">
        <w:trPr>
          <w:trHeight w:val="23"/>
        </w:trPr>
        <w:tc>
          <w:tcPr>
            <w:tcW w:w="2103" w:type="dxa"/>
            <w:shd w:val="clear" w:color="auto" w:fill="auto"/>
          </w:tcPr>
          <w:p w14:paraId="6A9E5323" w14:textId="77777777" w:rsidR="00E60CB9" w:rsidRPr="007B6F78" w:rsidRDefault="00C7541D" w:rsidP="00F566DF">
            <w:pPr>
              <w:keepLines/>
              <w:widowControl w:val="0"/>
              <w:suppressAutoHyphens/>
              <w:ind w:firstLine="0"/>
              <w:jc w:val="left"/>
              <w:rPr>
                <w:rFonts w:eastAsia="Times New Roman"/>
                <w:color w:val="000000" w:themeColor="text1"/>
                <w:sz w:val="24"/>
                <w:szCs w:val="24"/>
                <w:lang w:eastAsia="zh-CN"/>
              </w:rPr>
            </w:pPr>
            <w:r w:rsidRPr="007B6F78">
              <w:rPr>
                <w:rFonts w:eastAsia="Times New Roman"/>
                <w:color w:val="000000" w:themeColor="text1"/>
                <w:sz w:val="24"/>
                <w:szCs w:val="24"/>
                <w:lang w:eastAsia="zh-CN"/>
              </w:rPr>
              <w:t>[2.2] - Для ведения</w:t>
            </w:r>
          </w:p>
          <w:p w14:paraId="56E84E8A" w14:textId="77777777" w:rsidR="00950C85" w:rsidRPr="007B6F78" w:rsidRDefault="00C7541D" w:rsidP="00F566DF">
            <w:pPr>
              <w:keepLines/>
              <w:widowControl w:val="0"/>
              <w:suppressAutoHyphens/>
              <w:ind w:firstLine="0"/>
              <w:jc w:val="left"/>
              <w:rPr>
                <w:rFonts w:eastAsia="Times New Roman"/>
                <w:color w:val="000000" w:themeColor="text1"/>
                <w:sz w:val="24"/>
                <w:szCs w:val="24"/>
                <w:lang w:eastAsia="zh-CN"/>
              </w:rPr>
            </w:pPr>
            <w:r w:rsidRPr="007B6F78">
              <w:rPr>
                <w:rFonts w:eastAsia="Times New Roman"/>
                <w:color w:val="000000" w:themeColor="text1"/>
                <w:sz w:val="24"/>
                <w:szCs w:val="24"/>
                <w:lang w:eastAsia="zh-CN"/>
              </w:rPr>
              <w:lastRenderedPageBreak/>
              <w:t xml:space="preserve">личного подсобного </w:t>
            </w:r>
          </w:p>
          <w:p w14:paraId="2919E265" w14:textId="77777777" w:rsidR="00950C85" w:rsidRPr="007B6F78" w:rsidRDefault="00C7541D" w:rsidP="00F566DF">
            <w:pPr>
              <w:keepLines/>
              <w:widowControl w:val="0"/>
              <w:suppressAutoHyphens/>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zh-CN"/>
              </w:rPr>
              <w:t>хозяйства</w:t>
            </w:r>
            <w:r w:rsidR="005B3829" w:rsidRPr="007B6F78">
              <w:rPr>
                <w:rFonts w:eastAsia="Times New Roman"/>
                <w:color w:val="000000" w:themeColor="text1"/>
                <w:sz w:val="24"/>
                <w:szCs w:val="24"/>
                <w:lang w:eastAsia="zh-CN"/>
              </w:rPr>
              <w:t xml:space="preserve"> </w:t>
            </w:r>
            <w:r w:rsidRPr="007B6F78">
              <w:rPr>
                <w:rFonts w:eastAsia="SimSun"/>
                <w:color w:val="000000" w:themeColor="text1"/>
                <w:sz w:val="24"/>
                <w:szCs w:val="24"/>
                <w:lang w:eastAsia="zh-CN"/>
              </w:rPr>
              <w:t>(приусадебный</w:t>
            </w:r>
          </w:p>
          <w:p w14:paraId="610F037F" w14:textId="77777777" w:rsidR="00C7541D" w:rsidRPr="007B6F78" w:rsidRDefault="00C7541D" w:rsidP="00F566DF">
            <w:pPr>
              <w:keepLines/>
              <w:widowControl w:val="0"/>
              <w:suppressAutoHyphens/>
              <w:ind w:firstLine="0"/>
              <w:jc w:val="left"/>
              <w:rPr>
                <w:rFonts w:eastAsia="Times New Roman"/>
                <w:color w:val="000000" w:themeColor="text1"/>
                <w:sz w:val="24"/>
                <w:szCs w:val="24"/>
                <w:lang w:eastAsia="zh-CN"/>
              </w:rPr>
            </w:pPr>
            <w:r w:rsidRPr="007B6F78">
              <w:rPr>
                <w:rFonts w:eastAsia="SimSun"/>
                <w:color w:val="000000" w:themeColor="text1"/>
                <w:sz w:val="24"/>
                <w:szCs w:val="24"/>
                <w:lang w:eastAsia="zh-CN"/>
              </w:rPr>
              <w:t>участок)</w:t>
            </w:r>
          </w:p>
          <w:p w14:paraId="180611EE" w14:textId="77777777" w:rsidR="00C7541D" w:rsidRPr="007B6F78" w:rsidRDefault="00C7541D" w:rsidP="00F566DF">
            <w:pPr>
              <w:tabs>
                <w:tab w:val="left" w:pos="2520"/>
              </w:tabs>
              <w:suppressAutoHyphens/>
              <w:ind w:firstLine="0"/>
              <w:jc w:val="left"/>
              <w:rPr>
                <w:rFonts w:eastAsia="SimSun"/>
                <w:color w:val="000000" w:themeColor="text1"/>
                <w:sz w:val="24"/>
                <w:szCs w:val="24"/>
                <w:lang w:eastAsia="zh-CN"/>
              </w:rPr>
            </w:pPr>
          </w:p>
        </w:tc>
        <w:tc>
          <w:tcPr>
            <w:tcW w:w="2864" w:type="dxa"/>
          </w:tcPr>
          <w:p w14:paraId="3BEA956D" w14:textId="77777777" w:rsidR="00C7541D" w:rsidRPr="007B6F78" w:rsidRDefault="00C7541D" w:rsidP="00F566DF">
            <w:pPr>
              <w:autoSpaceDE w:val="0"/>
              <w:autoSpaceDN w:val="0"/>
              <w:adjustRightInd w:val="0"/>
              <w:ind w:firstLine="28"/>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 xml:space="preserve">Размещение жилого дома, указанного в </w:t>
            </w:r>
            <w:r w:rsidRPr="007B6F78">
              <w:rPr>
                <w:rFonts w:eastAsia="Times New Roman"/>
                <w:color w:val="000000" w:themeColor="text1"/>
                <w:sz w:val="24"/>
                <w:szCs w:val="24"/>
                <w:lang w:eastAsia="ru-RU"/>
              </w:rPr>
              <w:lastRenderedPageBreak/>
              <w:t>описании вида разрешенного использования с кодом 2.1;</w:t>
            </w:r>
          </w:p>
          <w:p w14:paraId="317358C1" w14:textId="77777777" w:rsidR="00C7541D" w:rsidRPr="007B6F78" w:rsidRDefault="00C7541D" w:rsidP="00F566DF">
            <w:pPr>
              <w:autoSpaceDE w:val="0"/>
              <w:autoSpaceDN w:val="0"/>
              <w:adjustRightInd w:val="0"/>
              <w:ind w:firstLine="28"/>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производство сельскохозяйственной продукции;</w:t>
            </w:r>
          </w:p>
          <w:p w14:paraId="3120BC01" w14:textId="77777777" w:rsidR="00C7541D" w:rsidRPr="007B6F78" w:rsidRDefault="00C7541D" w:rsidP="00F566DF">
            <w:pPr>
              <w:autoSpaceDE w:val="0"/>
              <w:autoSpaceDN w:val="0"/>
              <w:adjustRightInd w:val="0"/>
              <w:ind w:firstLine="28"/>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гаража и иных вспомогательных сооружений;</w:t>
            </w:r>
          </w:p>
          <w:p w14:paraId="4FD94EAD" w14:textId="77777777" w:rsidR="00C7541D" w:rsidRPr="007B6F78" w:rsidRDefault="00C7541D" w:rsidP="00F566DF">
            <w:pPr>
              <w:autoSpaceDE w:val="0"/>
              <w:autoSpaceDN w:val="0"/>
              <w:adjustRightInd w:val="0"/>
              <w:ind w:firstLine="28"/>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содержание сельскохозяйственных животных</w:t>
            </w:r>
          </w:p>
          <w:p w14:paraId="5EAC144B" w14:textId="77777777" w:rsidR="00C7541D" w:rsidRPr="007B6F78" w:rsidRDefault="00C7541D" w:rsidP="00F566DF">
            <w:pPr>
              <w:autoSpaceDE w:val="0"/>
              <w:autoSpaceDN w:val="0"/>
              <w:adjustRightInd w:val="0"/>
              <w:ind w:firstLine="28"/>
              <w:jc w:val="left"/>
              <w:rPr>
                <w:rFonts w:eastAsia="Times New Roman"/>
                <w:color w:val="000000" w:themeColor="text1"/>
                <w:sz w:val="24"/>
                <w:szCs w:val="24"/>
                <w:lang w:eastAsia="ru-RU"/>
              </w:rPr>
            </w:pPr>
          </w:p>
        </w:tc>
        <w:tc>
          <w:tcPr>
            <w:tcW w:w="4800" w:type="dxa"/>
            <w:shd w:val="clear" w:color="auto" w:fill="auto"/>
          </w:tcPr>
          <w:p w14:paraId="0A936C19" w14:textId="2BFD5299" w:rsidR="00C7541D" w:rsidRPr="007B6F78" w:rsidRDefault="00C7541D" w:rsidP="00F566DF">
            <w:pPr>
              <w:keepLines/>
              <w:suppressAutoHyphens/>
              <w:overflowPunct w:val="0"/>
              <w:autoSpaceDE w:val="0"/>
              <w:snapToGrid w:val="0"/>
              <w:ind w:left="33" w:hanging="8"/>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Минимальная/максимальная площадь земельных участков – </w:t>
            </w:r>
            <w:r w:rsidR="00163E1D" w:rsidRPr="007B6F78">
              <w:rPr>
                <w:rFonts w:eastAsia="SimSun"/>
                <w:color w:val="000000" w:themeColor="text1"/>
                <w:sz w:val="24"/>
                <w:szCs w:val="24"/>
                <w:lang w:eastAsia="zh-CN"/>
              </w:rPr>
              <w:t>3</w:t>
            </w:r>
            <w:r w:rsidRPr="007B6F78">
              <w:rPr>
                <w:rFonts w:eastAsia="SimSun"/>
                <w:color w:val="000000" w:themeColor="text1"/>
                <w:sz w:val="24"/>
                <w:szCs w:val="24"/>
                <w:lang w:eastAsia="zh-CN"/>
              </w:rPr>
              <w:t xml:space="preserve">00 </w:t>
            </w:r>
            <w:r w:rsidR="005B3829" w:rsidRPr="007B6F78">
              <w:rPr>
                <w:rFonts w:eastAsia="SimSun"/>
                <w:color w:val="000000" w:themeColor="text1"/>
                <w:sz w:val="24"/>
                <w:szCs w:val="24"/>
                <w:lang w:eastAsia="zh-CN"/>
              </w:rPr>
              <w:t>кв. м</w:t>
            </w:r>
            <w:r w:rsidRPr="007B6F78">
              <w:rPr>
                <w:rFonts w:eastAsia="SimSun"/>
                <w:color w:val="000000" w:themeColor="text1"/>
                <w:sz w:val="24"/>
                <w:szCs w:val="24"/>
                <w:lang w:eastAsia="zh-CN"/>
              </w:rPr>
              <w:t>/</w:t>
            </w:r>
            <w:r w:rsidR="00163E1D" w:rsidRPr="007B6F78">
              <w:rPr>
                <w:rFonts w:eastAsia="SimSun"/>
                <w:color w:val="000000" w:themeColor="text1"/>
                <w:sz w:val="24"/>
                <w:szCs w:val="24"/>
                <w:lang w:eastAsia="zh-CN"/>
              </w:rPr>
              <w:t>1</w:t>
            </w:r>
            <w:r w:rsidRPr="007B6F78">
              <w:rPr>
                <w:rFonts w:eastAsia="SimSun"/>
                <w:color w:val="000000" w:themeColor="text1"/>
                <w:sz w:val="24"/>
                <w:szCs w:val="24"/>
                <w:lang w:eastAsia="zh-CN"/>
              </w:rPr>
              <w:t>0000 кв. м.</w:t>
            </w:r>
          </w:p>
          <w:p w14:paraId="4440E238" w14:textId="77777777" w:rsidR="00F40CA4" w:rsidRPr="007B6F78" w:rsidRDefault="00F40CA4" w:rsidP="00F40CA4">
            <w:pPr>
              <w:keepLines/>
              <w:suppressAutoHyphens/>
              <w:overflowPunct w:val="0"/>
              <w:autoSpaceDE w:val="0"/>
              <w:ind w:firstLine="0"/>
              <w:jc w:val="left"/>
              <w:textAlignment w:val="baseline"/>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Минимальная ширина вновь образуемых земельных участков– 12 м, за исключением земельных участков, образуемых под существующими объектами капитального строительства.</w:t>
            </w:r>
          </w:p>
          <w:p w14:paraId="54A6AF4E" w14:textId="77777777" w:rsidR="00C7541D" w:rsidRPr="007B6F78" w:rsidRDefault="00C7541D" w:rsidP="00F566DF">
            <w:pPr>
              <w:keepLines/>
              <w:suppressAutoHyphens/>
              <w:overflowPunct w:val="0"/>
              <w:autoSpaceDE w:val="0"/>
              <w:snapToGrid w:val="0"/>
              <w:ind w:left="33" w:hanging="8"/>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w:t>
            </w:r>
            <w:r w:rsidR="00E60CB9"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3 этажа (включая мансардный этаж).</w:t>
            </w:r>
          </w:p>
          <w:p w14:paraId="19A03455" w14:textId="77777777" w:rsidR="00C7541D" w:rsidRPr="007B6F78" w:rsidRDefault="00C7541D" w:rsidP="00F566DF">
            <w:pPr>
              <w:keepLines/>
              <w:suppressAutoHyphens/>
              <w:overflowPunct w:val="0"/>
              <w:autoSpaceDE w:val="0"/>
              <w:snapToGrid w:val="0"/>
              <w:ind w:left="33" w:hanging="8"/>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- 14 м.</w:t>
            </w:r>
          </w:p>
          <w:p w14:paraId="3204510F" w14:textId="0ED9F48C" w:rsidR="00C7541D" w:rsidRPr="007B6F78" w:rsidRDefault="00C7541D" w:rsidP="00F566DF">
            <w:pPr>
              <w:keepLines/>
              <w:suppressAutoHyphens/>
              <w:overflowPunct w:val="0"/>
              <w:autoSpaceDE w:val="0"/>
              <w:snapToGrid w:val="0"/>
              <w:ind w:hanging="8"/>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от границ участка -</w:t>
            </w:r>
            <w:r w:rsidR="002B6924"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 3 м.</w:t>
            </w:r>
          </w:p>
          <w:p w14:paraId="6AA67E6B" w14:textId="413ADD84" w:rsidR="00C7541D" w:rsidRPr="007B6F78" w:rsidRDefault="00C7541D" w:rsidP="00F566DF">
            <w:pPr>
              <w:keepLines/>
              <w:suppressAutoHyphens/>
              <w:overflowPunct w:val="0"/>
              <w:autoSpaceDE w:val="0"/>
              <w:snapToGrid w:val="0"/>
              <w:ind w:left="33" w:hanging="8"/>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от красной линии -</w:t>
            </w:r>
            <w:r w:rsidR="002B6924"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 5 м</w:t>
            </w:r>
            <w:r w:rsidR="00E60CB9" w:rsidRPr="007B6F78">
              <w:rPr>
                <w:rFonts w:eastAsia="SimSun"/>
                <w:color w:val="000000" w:themeColor="text1"/>
                <w:sz w:val="24"/>
                <w:szCs w:val="24"/>
                <w:lang w:eastAsia="zh-CN"/>
              </w:rPr>
              <w:t>.</w:t>
            </w:r>
          </w:p>
          <w:p w14:paraId="104CC423" w14:textId="4C8D921E" w:rsidR="00C7541D" w:rsidRPr="007B6F78" w:rsidRDefault="00C7541D" w:rsidP="00F566DF">
            <w:pPr>
              <w:keepLines/>
              <w:suppressAutoHyphens/>
              <w:overflowPunct w:val="0"/>
              <w:autoSpaceDE w:val="0"/>
              <w:snapToGrid w:val="0"/>
              <w:ind w:left="33" w:hanging="8"/>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30%</w:t>
            </w:r>
            <w:r w:rsidR="00B41A4D" w:rsidRPr="007B6F78">
              <w:rPr>
                <w:rFonts w:eastAsia="SimSun"/>
                <w:color w:val="000000" w:themeColor="text1"/>
                <w:sz w:val="24"/>
                <w:szCs w:val="24"/>
                <w:lang w:eastAsia="zh-CN"/>
              </w:rPr>
              <w:t>.</w:t>
            </w:r>
          </w:p>
          <w:p w14:paraId="6C0D3074" w14:textId="77777777" w:rsidR="001E65F3" w:rsidRPr="007B6F78" w:rsidRDefault="001E65F3" w:rsidP="00F566DF">
            <w:pPr>
              <w:keepLines/>
              <w:suppressAutoHyphens/>
              <w:overflowPunct w:val="0"/>
              <w:autoSpaceDE w:val="0"/>
              <w:snapToGrid w:val="0"/>
              <w:ind w:left="33" w:hanging="8"/>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F07C54" w:rsidRPr="007B6F78" w14:paraId="787C02CB" w14:textId="77777777" w:rsidTr="002B6924">
        <w:trPr>
          <w:trHeight w:val="23"/>
        </w:trPr>
        <w:tc>
          <w:tcPr>
            <w:tcW w:w="2103" w:type="dxa"/>
            <w:tcBorders>
              <w:top w:val="single" w:sz="8" w:space="0" w:color="000000"/>
              <w:left w:val="single" w:sz="8" w:space="0" w:color="000000"/>
              <w:bottom w:val="single" w:sz="8" w:space="0" w:color="000000"/>
            </w:tcBorders>
            <w:shd w:val="clear" w:color="auto" w:fill="auto"/>
          </w:tcPr>
          <w:p w14:paraId="58976171" w14:textId="77777777" w:rsidR="00F07C54" w:rsidRPr="007B6F78" w:rsidRDefault="00F07C54" w:rsidP="00F566DF">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w:t>
            </w:r>
            <w:r w:rsidRPr="007B6F78">
              <w:rPr>
                <w:rFonts w:eastAsia="Times New Roman"/>
                <w:color w:val="000000" w:themeColor="text1"/>
                <w:sz w:val="24"/>
                <w:szCs w:val="24"/>
                <w:lang w:eastAsia="zh-CN"/>
              </w:rPr>
              <w:t>2.3</w:t>
            </w:r>
            <w:r w:rsidRPr="007B6F78">
              <w:rPr>
                <w:rFonts w:eastAsia="SimSun"/>
                <w:color w:val="000000" w:themeColor="text1"/>
                <w:sz w:val="24"/>
                <w:szCs w:val="24"/>
                <w:lang w:eastAsia="zh-CN"/>
              </w:rPr>
              <w:t>] – Блокированная</w:t>
            </w:r>
          </w:p>
          <w:p w14:paraId="42820E35" w14:textId="77777777" w:rsidR="00F07C54" w:rsidRPr="007B6F78" w:rsidRDefault="00F07C54" w:rsidP="00F566DF">
            <w:pPr>
              <w:keepLines/>
              <w:widowControl w:val="0"/>
              <w:suppressAutoHyphens/>
              <w:ind w:firstLine="0"/>
              <w:jc w:val="left"/>
              <w:rPr>
                <w:rFonts w:eastAsia="Times New Roman"/>
                <w:color w:val="000000" w:themeColor="text1"/>
                <w:sz w:val="24"/>
                <w:szCs w:val="24"/>
                <w:lang w:eastAsia="zh-CN"/>
              </w:rPr>
            </w:pPr>
            <w:r w:rsidRPr="007B6F78">
              <w:rPr>
                <w:rFonts w:eastAsia="SimSun"/>
                <w:color w:val="000000" w:themeColor="text1"/>
                <w:sz w:val="24"/>
                <w:szCs w:val="24"/>
                <w:lang w:eastAsia="zh-CN"/>
              </w:rPr>
              <w:t>жилая застройка</w:t>
            </w:r>
          </w:p>
        </w:tc>
        <w:tc>
          <w:tcPr>
            <w:tcW w:w="2864" w:type="dxa"/>
            <w:tcBorders>
              <w:top w:val="single" w:sz="4" w:space="0" w:color="auto"/>
              <w:left w:val="single" w:sz="4" w:space="0" w:color="auto"/>
              <w:bottom w:val="single" w:sz="4" w:space="0" w:color="auto"/>
              <w:right w:val="single" w:sz="4" w:space="0" w:color="auto"/>
            </w:tcBorders>
            <w:shd w:val="clear" w:color="auto" w:fill="auto"/>
          </w:tcPr>
          <w:p w14:paraId="1267DF26" w14:textId="77777777" w:rsidR="00F07C54" w:rsidRPr="007B6F78" w:rsidRDefault="00F07C54" w:rsidP="00F566DF">
            <w:pPr>
              <w:pStyle w:val="affb"/>
              <w:jc w:val="left"/>
              <w:rPr>
                <w:color w:val="000000" w:themeColor="text1"/>
              </w:rPr>
            </w:pPr>
            <w:r w:rsidRPr="007B6F78">
              <w:rPr>
                <w:color w:val="000000" w:themeColor="text1"/>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w:t>
            </w:r>
          </w:p>
          <w:p w14:paraId="35E86AC1" w14:textId="77777777" w:rsidR="00F07C54" w:rsidRPr="007B6F78" w:rsidRDefault="00F07C54" w:rsidP="00F566DF">
            <w:pPr>
              <w:autoSpaceDE w:val="0"/>
              <w:autoSpaceDN w:val="0"/>
              <w:adjustRightInd w:val="0"/>
              <w:ind w:firstLine="28"/>
              <w:jc w:val="left"/>
              <w:rPr>
                <w:rFonts w:eastAsia="Times New Roman"/>
                <w:color w:val="000000" w:themeColor="text1"/>
                <w:sz w:val="24"/>
                <w:szCs w:val="24"/>
                <w:lang w:eastAsia="ru-RU"/>
              </w:rPr>
            </w:pPr>
            <w:r w:rsidRPr="007B6F78">
              <w:rPr>
                <w:color w:val="000000" w:themeColor="text1"/>
                <w:sz w:val="24"/>
                <w:szCs w:val="24"/>
              </w:rPr>
              <w:t xml:space="preserve">размещение гаражей для собственных нужд и иных вспомогательных сооружений; обустройство спортивных и детских </w:t>
            </w:r>
            <w:r w:rsidRPr="007B6F78">
              <w:rPr>
                <w:color w:val="000000" w:themeColor="text1"/>
                <w:sz w:val="24"/>
                <w:szCs w:val="24"/>
              </w:rPr>
              <w:lastRenderedPageBreak/>
              <w:t>площадок, площадок для отдыха</w:t>
            </w:r>
          </w:p>
        </w:tc>
        <w:tc>
          <w:tcPr>
            <w:tcW w:w="4800" w:type="dxa"/>
            <w:tcBorders>
              <w:top w:val="single" w:sz="8" w:space="0" w:color="000000"/>
              <w:left w:val="single" w:sz="8" w:space="0" w:color="000000"/>
              <w:bottom w:val="single" w:sz="8" w:space="0" w:color="000000"/>
              <w:right w:val="single" w:sz="8" w:space="0" w:color="000000"/>
            </w:tcBorders>
            <w:shd w:val="clear" w:color="auto" w:fill="auto"/>
          </w:tcPr>
          <w:p w14:paraId="0B94AEB5" w14:textId="77777777" w:rsidR="00F40CA4" w:rsidRPr="007B6F78" w:rsidRDefault="00F40CA4" w:rsidP="00F40CA4">
            <w:pPr>
              <w:keepLines/>
              <w:suppressAutoHyphens/>
              <w:overflowPunct w:val="0"/>
              <w:autoSpaceDE w:val="0"/>
              <w:ind w:firstLine="34"/>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Минимальная площадь земельных участков блокированной застройки  – 400 кв. м.</w:t>
            </w:r>
          </w:p>
          <w:p w14:paraId="61FF1840" w14:textId="77777777" w:rsidR="00F40CA4" w:rsidRPr="007B6F78" w:rsidRDefault="00F40CA4" w:rsidP="00F40CA4">
            <w:pPr>
              <w:keepLines/>
              <w:suppressAutoHyphens/>
              <w:overflowPunct w:val="0"/>
              <w:autoSpaceDE w:val="0"/>
              <w:ind w:firstLine="34"/>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площадь земельных участков блокированной застройки – 8000 кв. м.</w:t>
            </w:r>
          </w:p>
          <w:p w14:paraId="1252442E" w14:textId="7FCA8818" w:rsidR="00F40CA4" w:rsidRPr="007B6F78" w:rsidRDefault="00F40CA4" w:rsidP="00F40CA4">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(из расчета под один жилой дом блокированной застройки –</w:t>
            </w:r>
            <w:r w:rsidR="002B6924"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 20 кв. м/800 кв. м).</w:t>
            </w:r>
          </w:p>
          <w:p w14:paraId="790E4A4F" w14:textId="77777777" w:rsidR="00F40CA4" w:rsidRPr="007B6F78" w:rsidRDefault="00F40CA4" w:rsidP="00F40CA4">
            <w:pPr>
              <w:pStyle w:val="affb"/>
              <w:jc w:val="left"/>
              <w:rPr>
                <w:color w:val="000000" w:themeColor="text1"/>
              </w:rPr>
            </w:pPr>
            <w:r w:rsidRPr="007B6F78">
              <w:rPr>
                <w:rFonts w:eastAsia="SimSun"/>
                <w:color w:val="000000" w:themeColor="text1"/>
                <w:lang w:eastAsia="zh-CN"/>
              </w:rPr>
              <w:t>Максимальное количество жилых домов блокированной застройки в одном ряду не более десяти.</w:t>
            </w:r>
          </w:p>
          <w:p w14:paraId="2B173BCC" w14:textId="77777777" w:rsidR="00F07C54" w:rsidRPr="007B6F78" w:rsidRDefault="00F07C54" w:rsidP="00F566DF">
            <w:pPr>
              <w:ind w:hanging="8"/>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от красной линии - 5 метров.</w:t>
            </w:r>
          </w:p>
          <w:p w14:paraId="355DDBB3" w14:textId="77777777" w:rsidR="00F07C54" w:rsidRPr="007B6F78" w:rsidRDefault="00F07C54" w:rsidP="00F566DF">
            <w:pPr>
              <w:suppressAutoHyphens/>
              <w:snapToGrid w:val="0"/>
              <w:ind w:hanging="8"/>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до границ земельных участков - 3 м.</w:t>
            </w:r>
          </w:p>
          <w:p w14:paraId="6CC22CA7" w14:textId="77777777" w:rsidR="00F07C54" w:rsidRPr="007B6F78" w:rsidRDefault="00F07C54" w:rsidP="00F566DF">
            <w:pPr>
              <w:suppressAutoHyphens/>
              <w:ind w:hanging="8"/>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Максимальное количество надземных этажей зданий </w:t>
            </w:r>
            <w:r w:rsidRPr="007B6F78">
              <w:rPr>
                <w:rFonts w:ascii="SimSun" w:eastAsia="SimSun" w:hAnsi="SimSun" w:cs="SimSun"/>
                <w:color w:val="000000" w:themeColor="text1"/>
                <w:sz w:val="24"/>
                <w:szCs w:val="24"/>
                <w:lang w:eastAsia="zh-CN"/>
              </w:rPr>
              <w:t>–</w:t>
            </w:r>
            <w:r w:rsidRPr="007B6F78">
              <w:rPr>
                <w:rFonts w:eastAsia="SimSun"/>
                <w:color w:val="000000" w:themeColor="text1"/>
                <w:sz w:val="24"/>
                <w:szCs w:val="24"/>
                <w:lang w:eastAsia="zh-CN"/>
              </w:rPr>
              <w:t>3 этажа (включая мансардный этаж).</w:t>
            </w:r>
          </w:p>
          <w:p w14:paraId="7037FF92" w14:textId="77777777" w:rsidR="00F07C54" w:rsidRPr="007B6F78" w:rsidRDefault="00F07C54" w:rsidP="00F566DF">
            <w:pPr>
              <w:suppressAutoHyphens/>
              <w:ind w:hanging="8"/>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- 12 м.</w:t>
            </w:r>
          </w:p>
          <w:p w14:paraId="2F547C73" w14:textId="02935022" w:rsidR="00F07C54" w:rsidRPr="007B6F78" w:rsidRDefault="00F07C54" w:rsidP="00F566DF">
            <w:pPr>
              <w:keepLines/>
              <w:suppressAutoHyphens/>
              <w:overflowPunct w:val="0"/>
              <w:autoSpaceDE w:val="0"/>
              <w:snapToGrid w:val="0"/>
              <w:ind w:left="33" w:hanging="8"/>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Максимальный процент застройки в границах земельного участка </w:t>
            </w:r>
            <w:r w:rsidRPr="007B6F78">
              <w:rPr>
                <w:rFonts w:ascii="SimSun" w:eastAsia="SimSun" w:hAnsi="SimSun" w:cs="SimSun"/>
                <w:color w:val="000000" w:themeColor="text1"/>
                <w:sz w:val="24"/>
                <w:szCs w:val="24"/>
                <w:lang w:eastAsia="zh-CN"/>
              </w:rPr>
              <w:t>–</w:t>
            </w:r>
            <w:r w:rsidRPr="007B6F78">
              <w:rPr>
                <w:rFonts w:eastAsia="SimSun"/>
                <w:color w:val="000000" w:themeColor="text1"/>
                <w:sz w:val="24"/>
                <w:szCs w:val="24"/>
                <w:lang w:eastAsia="zh-CN"/>
              </w:rPr>
              <w:t xml:space="preserve"> 40%</w:t>
            </w:r>
            <w:r w:rsidR="00B41A4D" w:rsidRPr="007B6F78">
              <w:rPr>
                <w:rFonts w:eastAsia="SimSun"/>
                <w:color w:val="000000" w:themeColor="text1"/>
                <w:sz w:val="24"/>
                <w:szCs w:val="24"/>
                <w:lang w:eastAsia="zh-CN"/>
              </w:rPr>
              <w:t>.</w:t>
            </w:r>
          </w:p>
          <w:p w14:paraId="57371DB8" w14:textId="77777777" w:rsidR="00F07C54" w:rsidRPr="007B6F78" w:rsidRDefault="00F07C54" w:rsidP="00F566DF">
            <w:pPr>
              <w:keepLines/>
              <w:suppressAutoHyphens/>
              <w:overflowPunct w:val="0"/>
              <w:autoSpaceDE w:val="0"/>
              <w:snapToGrid w:val="0"/>
              <w:ind w:left="33" w:hanging="8"/>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5DB0F8EB" w14:textId="77777777" w:rsidTr="002B6924">
        <w:trPr>
          <w:trHeight w:val="23"/>
        </w:trPr>
        <w:tc>
          <w:tcPr>
            <w:tcW w:w="2103" w:type="dxa"/>
            <w:shd w:val="clear" w:color="auto" w:fill="FFFFFF"/>
          </w:tcPr>
          <w:p w14:paraId="4884159D" w14:textId="77777777" w:rsidR="00BF0BB8" w:rsidRPr="007B6F78" w:rsidRDefault="00BF0BB8" w:rsidP="00F566DF">
            <w:pPr>
              <w:tabs>
                <w:tab w:val="left" w:pos="2520"/>
              </w:tabs>
              <w:suppressAutoHyphens/>
              <w:ind w:firstLine="0"/>
              <w:jc w:val="left"/>
              <w:rPr>
                <w:rFonts w:eastAsia="SimSun"/>
                <w:color w:val="000000" w:themeColor="text1"/>
                <w:sz w:val="24"/>
                <w:szCs w:val="24"/>
                <w:lang w:eastAsia="zh-CN"/>
              </w:rPr>
            </w:pPr>
            <w:r w:rsidRPr="007B6F78">
              <w:rPr>
                <w:color w:val="000000" w:themeColor="text1"/>
                <w:sz w:val="24"/>
                <w:szCs w:val="24"/>
              </w:rPr>
              <w:lastRenderedPageBreak/>
              <w:t>[5.1.3] - Площадки для занятий спортом</w:t>
            </w:r>
          </w:p>
        </w:tc>
        <w:tc>
          <w:tcPr>
            <w:tcW w:w="2864" w:type="dxa"/>
            <w:shd w:val="clear" w:color="auto" w:fill="FFFFFF"/>
          </w:tcPr>
          <w:p w14:paraId="0E3E0938" w14:textId="77777777" w:rsidR="00BF0BB8" w:rsidRPr="007B6F78" w:rsidRDefault="00BF0BB8" w:rsidP="00F566DF">
            <w:pPr>
              <w:autoSpaceDE w:val="0"/>
              <w:autoSpaceDN w:val="0"/>
              <w:adjustRightInd w:val="0"/>
              <w:ind w:firstLine="28"/>
              <w:jc w:val="left"/>
              <w:rPr>
                <w:rFonts w:eastAsia="Times New Roman"/>
                <w:color w:val="000000" w:themeColor="text1"/>
                <w:sz w:val="24"/>
                <w:szCs w:val="24"/>
                <w:lang w:eastAsia="ru-RU"/>
              </w:rPr>
            </w:pPr>
            <w:r w:rsidRPr="007B6F78">
              <w:rPr>
                <w:color w:val="000000" w:themeColor="text1"/>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800" w:type="dxa"/>
            <w:shd w:val="clear" w:color="auto" w:fill="FFFFFF"/>
          </w:tcPr>
          <w:p w14:paraId="7CF4735F" w14:textId="77777777" w:rsidR="00BF0BB8" w:rsidRPr="007B6F78" w:rsidRDefault="00BF0BB8" w:rsidP="00F566DF">
            <w:pPr>
              <w:pStyle w:val="s16"/>
              <w:spacing w:before="0" w:beforeAutospacing="0" w:after="0" w:afterAutospacing="0"/>
              <w:ind w:hanging="8"/>
              <w:rPr>
                <w:color w:val="000000" w:themeColor="text1"/>
              </w:rPr>
            </w:pPr>
            <w:r w:rsidRPr="007B6F78">
              <w:rPr>
                <w:color w:val="000000" w:themeColor="text1"/>
              </w:rPr>
              <w:t>Минимальная/максимальная площадь земельных участков – 10</w:t>
            </w:r>
            <w:r w:rsidR="005B3829" w:rsidRPr="007B6F78">
              <w:rPr>
                <w:color w:val="000000" w:themeColor="text1"/>
              </w:rPr>
              <w:t xml:space="preserve"> </w:t>
            </w:r>
            <w:r w:rsidR="005B3829" w:rsidRPr="007B6F78">
              <w:rPr>
                <w:rFonts w:eastAsia="SimSun"/>
                <w:color w:val="000000" w:themeColor="text1"/>
                <w:lang w:eastAsia="zh-CN"/>
              </w:rPr>
              <w:t>кв. м</w:t>
            </w:r>
            <w:r w:rsidRPr="007B6F78">
              <w:rPr>
                <w:color w:val="000000" w:themeColor="text1"/>
              </w:rPr>
              <w:t>/10000 кв. м.</w:t>
            </w:r>
          </w:p>
          <w:p w14:paraId="48FAEF09" w14:textId="77777777" w:rsidR="00BF0BB8" w:rsidRPr="007B6F78" w:rsidRDefault="00BF0BB8" w:rsidP="00F566DF">
            <w:pPr>
              <w:suppressAutoHyphens/>
              <w:ind w:hanging="8"/>
              <w:jc w:val="left"/>
              <w:rPr>
                <w:rFonts w:eastAsia="SimSun"/>
                <w:color w:val="000000" w:themeColor="text1"/>
                <w:sz w:val="24"/>
                <w:szCs w:val="24"/>
                <w:lang w:eastAsia="zh-CN"/>
              </w:rPr>
            </w:pPr>
            <w:r w:rsidRPr="007B6F78">
              <w:rPr>
                <w:rFonts w:eastAsia="SimSun"/>
                <w:color w:val="000000" w:themeColor="text1"/>
                <w:sz w:val="24"/>
                <w:szCs w:val="24"/>
                <w:lang w:eastAsia="zh-CN"/>
              </w:rPr>
              <w:t>Строительство объектов капитального строительства не предусмотрено</w:t>
            </w:r>
          </w:p>
        </w:tc>
      </w:tr>
      <w:tr w:rsidR="00C92AC5" w:rsidRPr="007B6F78" w14:paraId="19916F3D" w14:textId="77777777" w:rsidTr="002B6924">
        <w:trPr>
          <w:trHeight w:val="23"/>
        </w:trPr>
        <w:tc>
          <w:tcPr>
            <w:tcW w:w="2103" w:type="dxa"/>
            <w:shd w:val="clear" w:color="auto" w:fill="FFFFFF"/>
          </w:tcPr>
          <w:p w14:paraId="694A489A" w14:textId="77777777" w:rsidR="00C92AC5" w:rsidRPr="007B6F78" w:rsidRDefault="00C92AC5" w:rsidP="00C92AC5">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[12.0.1] – Улично-</w:t>
            </w:r>
          </w:p>
          <w:p w14:paraId="61D0381A" w14:textId="77777777" w:rsidR="00C92AC5" w:rsidRPr="007B6F78" w:rsidRDefault="00C92AC5" w:rsidP="00C92AC5">
            <w:pPr>
              <w:tabs>
                <w:tab w:val="left" w:pos="2520"/>
              </w:tabs>
              <w:suppressAutoHyphens/>
              <w:ind w:firstLine="0"/>
              <w:jc w:val="left"/>
              <w:rPr>
                <w:color w:val="000000" w:themeColor="text1"/>
                <w:sz w:val="24"/>
                <w:szCs w:val="24"/>
              </w:rPr>
            </w:pPr>
            <w:r w:rsidRPr="007B6F78">
              <w:rPr>
                <w:rFonts w:eastAsia="SimSun"/>
                <w:color w:val="000000" w:themeColor="text1"/>
                <w:sz w:val="24"/>
                <w:szCs w:val="24"/>
                <w:lang w:eastAsia="zh-CN"/>
              </w:rPr>
              <w:t>дорожная сеть</w:t>
            </w:r>
          </w:p>
        </w:tc>
        <w:tc>
          <w:tcPr>
            <w:tcW w:w="2864" w:type="dxa"/>
          </w:tcPr>
          <w:p w14:paraId="0C051677" w14:textId="77777777" w:rsidR="00C92AC5" w:rsidRPr="007B6F78" w:rsidRDefault="00C92AC5" w:rsidP="00C92AC5">
            <w:pPr>
              <w:ind w:firstLine="28"/>
              <w:jc w:val="left"/>
              <w:rPr>
                <w:color w:val="000000" w:themeColor="text1"/>
                <w:sz w:val="24"/>
                <w:szCs w:val="24"/>
              </w:rPr>
            </w:pPr>
            <w:r w:rsidRPr="007B6F78">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A3B7E9D" w14:textId="77777777" w:rsidR="00C92AC5" w:rsidRPr="007B6F78" w:rsidRDefault="00C92AC5" w:rsidP="00C92AC5">
            <w:pPr>
              <w:autoSpaceDE w:val="0"/>
              <w:autoSpaceDN w:val="0"/>
              <w:adjustRightInd w:val="0"/>
              <w:ind w:firstLine="28"/>
              <w:jc w:val="left"/>
              <w:rPr>
                <w:color w:val="000000" w:themeColor="text1"/>
                <w:sz w:val="24"/>
                <w:szCs w:val="24"/>
              </w:rPr>
            </w:pPr>
            <w:r w:rsidRPr="007B6F78">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800" w:type="dxa"/>
          </w:tcPr>
          <w:p w14:paraId="17752D65" w14:textId="77777777" w:rsidR="00C92AC5" w:rsidRPr="007B6F78" w:rsidRDefault="00C92AC5" w:rsidP="00C92AC5">
            <w:pPr>
              <w:ind w:hanging="8"/>
              <w:jc w:val="left"/>
              <w:rPr>
                <w:color w:val="000000" w:themeColor="text1"/>
                <w:sz w:val="24"/>
                <w:szCs w:val="24"/>
              </w:rPr>
            </w:pPr>
            <w:r w:rsidRPr="007B6F78">
              <w:rPr>
                <w:color w:val="000000" w:themeColor="text1"/>
                <w:sz w:val="24"/>
                <w:szCs w:val="24"/>
              </w:rPr>
              <w:t>Регламенты не устанавливаются.</w:t>
            </w:r>
          </w:p>
          <w:p w14:paraId="055B45CD" w14:textId="77777777" w:rsidR="00C92AC5" w:rsidRPr="007B6F78" w:rsidRDefault="00C92AC5" w:rsidP="00C92AC5">
            <w:pPr>
              <w:pStyle w:val="s16"/>
              <w:spacing w:before="0" w:beforeAutospacing="0" w:after="0" w:afterAutospacing="0"/>
              <w:ind w:hanging="8"/>
              <w:rPr>
                <w:color w:val="000000" w:themeColor="text1"/>
              </w:rPr>
            </w:pPr>
            <w:r w:rsidRPr="007B6F78">
              <w:rPr>
                <w:color w:val="000000" w:themeColor="text1"/>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C92AC5" w:rsidRPr="007B6F78" w14:paraId="67D65A01" w14:textId="77777777" w:rsidTr="002B6924">
        <w:trPr>
          <w:trHeight w:val="23"/>
        </w:trPr>
        <w:tc>
          <w:tcPr>
            <w:tcW w:w="2103" w:type="dxa"/>
            <w:shd w:val="clear" w:color="auto" w:fill="FFFFFF"/>
          </w:tcPr>
          <w:p w14:paraId="7B653F9D" w14:textId="77777777" w:rsidR="00C92AC5" w:rsidRPr="007B6F78" w:rsidRDefault="00C92AC5" w:rsidP="00C92AC5">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[12.0.2] - Благоустройство</w:t>
            </w:r>
          </w:p>
          <w:p w14:paraId="76465CAC" w14:textId="77777777" w:rsidR="00C92AC5" w:rsidRPr="007B6F78" w:rsidRDefault="00C92AC5" w:rsidP="00C92AC5">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территории</w:t>
            </w:r>
          </w:p>
        </w:tc>
        <w:tc>
          <w:tcPr>
            <w:tcW w:w="2864" w:type="dxa"/>
          </w:tcPr>
          <w:p w14:paraId="045E2F65" w14:textId="77777777" w:rsidR="00C92AC5" w:rsidRPr="007B6F78" w:rsidRDefault="00C92AC5" w:rsidP="00C92AC5">
            <w:pPr>
              <w:ind w:firstLine="28"/>
              <w:jc w:val="left"/>
              <w:rPr>
                <w:color w:val="000000" w:themeColor="text1"/>
                <w:sz w:val="24"/>
                <w:szCs w:val="24"/>
              </w:rPr>
            </w:pPr>
            <w:r w:rsidRPr="007B6F78">
              <w:rPr>
                <w:color w:val="000000" w:themeColor="text1"/>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w:t>
            </w:r>
            <w:r w:rsidRPr="007B6F78">
              <w:rPr>
                <w:color w:val="000000" w:themeColor="text1"/>
                <w:sz w:val="24"/>
                <w:szCs w:val="24"/>
              </w:rPr>
              <w:lastRenderedPageBreak/>
              <w:t>применяемых как составные части благоустройства территории, общественных туалетов</w:t>
            </w:r>
          </w:p>
        </w:tc>
        <w:tc>
          <w:tcPr>
            <w:tcW w:w="4800" w:type="dxa"/>
          </w:tcPr>
          <w:p w14:paraId="2C4CE160" w14:textId="77777777" w:rsidR="00C92AC5" w:rsidRPr="007B6F78" w:rsidRDefault="00C92AC5" w:rsidP="00C92AC5">
            <w:pPr>
              <w:ind w:hanging="8"/>
              <w:jc w:val="left"/>
              <w:rPr>
                <w:color w:val="000000" w:themeColor="text1"/>
                <w:sz w:val="24"/>
                <w:szCs w:val="24"/>
              </w:rPr>
            </w:pPr>
            <w:r w:rsidRPr="007B6F78">
              <w:rPr>
                <w:color w:val="000000" w:themeColor="text1"/>
                <w:sz w:val="24"/>
                <w:szCs w:val="24"/>
              </w:rPr>
              <w:lastRenderedPageBreak/>
              <w:t>Регламенты не устанавливаются.</w:t>
            </w:r>
          </w:p>
          <w:p w14:paraId="1C6EF5BF" w14:textId="77777777" w:rsidR="00C92AC5" w:rsidRPr="007B6F78" w:rsidRDefault="00C92AC5" w:rsidP="00C92AC5">
            <w:pPr>
              <w:ind w:hanging="8"/>
              <w:jc w:val="left"/>
              <w:rPr>
                <w:color w:val="000000" w:themeColor="text1"/>
                <w:sz w:val="24"/>
                <w:szCs w:val="24"/>
              </w:rPr>
            </w:pPr>
            <w:r w:rsidRPr="007B6F78">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2547CC5B" w14:textId="77777777" w:rsidR="00DB70DB" w:rsidRPr="007B6F78" w:rsidRDefault="00DB70DB" w:rsidP="00F566DF">
      <w:pPr>
        <w:tabs>
          <w:tab w:val="left" w:pos="2520"/>
        </w:tabs>
        <w:suppressAutoHyphens/>
        <w:ind w:firstLine="426"/>
        <w:jc w:val="left"/>
        <w:rPr>
          <w:rFonts w:eastAsia="SimSun"/>
          <w:color w:val="000000" w:themeColor="text1"/>
          <w:lang w:eastAsia="zh-CN"/>
        </w:rPr>
      </w:pPr>
    </w:p>
    <w:p w14:paraId="39D0F9FC" w14:textId="38F8D984" w:rsidR="00DB70DB" w:rsidRPr="007B6F78" w:rsidRDefault="00DB70DB" w:rsidP="00DF0FE5">
      <w:pPr>
        <w:tabs>
          <w:tab w:val="left" w:pos="2520"/>
        </w:tabs>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t>Условно разрешенные виды и параметры использования</w:t>
      </w:r>
    </w:p>
    <w:p w14:paraId="2113154F" w14:textId="77777777" w:rsidR="00DB70DB" w:rsidRPr="007B6F78" w:rsidRDefault="00637E31" w:rsidP="00DF0FE5">
      <w:pPr>
        <w:tabs>
          <w:tab w:val="left" w:pos="2520"/>
        </w:tabs>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t>з</w:t>
      </w:r>
      <w:r w:rsidR="00DB70DB" w:rsidRPr="007B6F78">
        <w:rPr>
          <w:rFonts w:eastAsia="SimSun"/>
          <w:b/>
          <w:color w:val="000000" w:themeColor="text1"/>
          <w:sz w:val="27"/>
          <w:szCs w:val="27"/>
          <w:lang w:eastAsia="zh-CN"/>
        </w:rPr>
        <w:t>емельных участков и объектов капитального строительства</w:t>
      </w:r>
    </w:p>
    <w:p w14:paraId="74254C97" w14:textId="77777777" w:rsidR="00CB3FAA" w:rsidRPr="007B6F78" w:rsidRDefault="00CB3FAA" w:rsidP="00DB70DB">
      <w:pPr>
        <w:tabs>
          <w:tab w:val="left" w:pos="2520"/>
        </w:tabs>
        <w:suppressAutoHyphens/>
        <w:ind w:firstLine="426"/>
        <w:jc w:val="center"/>
        <w:rPr>
          <w:rFonts w:eastAsia="SimSun"/>
          <w:b/>
          <w:color w:val="000000" w:themeColor="text1"/>
          <w:lang w:eastAsia="zh-CN"/>
        </w:rPr>
      </w:pPr>
    </w:p>
    <w:tbl>
      <w:tblPr>
        <w:tblW w:w="9787" w:type="dxa"/>
        <w:tblInd w:w="-20" w:type="dxa"/>
        <w:tblLayout w:type="fixed"/>
        <w:tblLook w:val="0000" w:firstRow="0" w:lastRow="0" w:firstColumn="0" w:lastColumn="0" w:noHBand="0" w:noVBand="0"/>
      </w:tblPr>
      <w:tblGrid>
        <w:gridCol w:w="2425"/>
        <w:gridCol w:w="2835"/>
        <w:gridCol w:w="4527"/>
      </w:tblGrid>
      <w:tr w:rsidR="006477D6" w:rsidRPr="007B6F78" w14:paraId="2762E003" w14:textId="77777777" w:rsidTr="002B6924">
        <w:trPr>
          <w:trHeight w:val="23"/>
          <w:tblHeader/>
        </w:trPr>
        <w:tc>
          <w:tcPr>
            <w:tcW w:w="2425" w:type="dxa"/>
            <w:tcBorders>
              <w:top w:val="single" w:sz="4" w:space="0" w:color="auto"/>
              <w:left w:val="single" w:sz="4" w:space="0" w:color="auto"/>
              <w:bottom w:val="single" w:sz="4" w:space="0" w:color="auto"/>
              <w:right w:val="single" w:sz="4" w:space="0" w:color="auto"/>
            </w:tcBorders>
            <w:shd w:val="clear" w:color="auto" w:fill="auto"/>
          </w:tcPr>
          <w:p w14:paraId="55F83557" w14:textId="77777777" w:rsidR="006477D6" w:rsidRPr="007B6F78" w:rsidRDefault="006477D6" w:rsidP="006602C2">
            <w:pPr>
              <w:tabs>
                <w:tab w:val="left" w:pos="2520"/>
              </w:tabs>
              <w:suppressAutoHyphens/>
              <w:ind w:firstLine="0"/>
              <w:jc w:val="center"/>
              <w:rPr>
                <w:rFonts w:eastAsia="SimSun"/>
                <w:color w:val="000000" w:themeColor="text1"/>
                <w:sz w:val="24"/>
                <w:szCs w:val="24"/>
                <w:lang w:eastAsia="zh-CN"/>
              </w:rPr>
            </w:pPr>
            <w:r w:rsidRPr="007B6F78">
              <w:rPr>
                <w:rFonts w:eastAsia="SimSun"/>
                <w:b/>
                <w:color w:val="000000" w:themeColor="text1"/>
                <w:sz w:val="24"/>
                <w:szCs w:val="24"/>
                <w:lang w:eastAsia="zh-CN"/>
              </w:rPr>
              <w:t>Наименование вида разрешенного использования земельного участков</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E232771" w14:textId="77777777" w:rsidR="006477D6" w:rsidRPr="007B6F78" w:rsidRDefault="006477D6" w:rsidP="006602C2">
            <w:pPr>
              <w:tabs>
                <w:tab w:val="left" w:pos="2520"/>
              </w:tabs>
              <w:suppressAutoHyphens/>
              <w:ind w:firstLine="0"/>
              <w:jc w:val="center"/>
              <w:rPr>
                <w:rFonts w:eastAsia="SimSun"/>
                <w:color w:val="000000" w:themeColor="text1"/>
                <w:sz w:val="24"/>
                <w:szCs w:val="24"/>
                <w:lang w:eastAsia="zh-CN"/>
              </w:rPr>
            </w:pPr>
            <w:r w:rsidRPr="007B6F78">
              <w:rPr>
                <w:rFonts w:eastAsia="SimSun"/>
                <w:b/>
                <w:bCs/>
                <w:color w:val="000000" w:themeColor="text1"/>
                <w:sz w:val="24"/>
                <w:szCs w:val="24"/>
                <w:lang w:eastAsia="zh-CN"/>
              </w:rPr>
              <w:t>Описание вида разрешенного использования земельного участка</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15ACF5EA" w14:textId="77777777" w:rsidR="006477D6" w:rsidRPr="007B6F78" w:rsidRDefault="006477D6" w:rsidP="006602C2">
            <w:pPr>
              <w:tabs>
                <w:tab w:val="left" w:pos="2520"/>
              </w:tabs>
              <w:suppressAutoHyphens/>
              <w:ind w:firstLine="0"/>
              <w:jc w:val="center"/>
              <w:rPr>
                <w:rFonts w:eastAsia="SimSun"/>
                <w:color w:val="000000" w:themeColor="text1"/>
                <w:sz w:val="24"/>
                <w:szCs w:val="24"/>
                <w:lang w:eastAsia="zh-CN"/>
              </w:rPr>
            </w:pPr>
            <w:r w:rsidRPr="007B6F78">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173889F1" w14:textId="77777777" w:rsidR="006477D6" w:rsidRPr="007B6F78" w:rsidRDefault="006477D6" w:rsidP="00DB70DB">
      <w:pPr>
        <w:tabs>
          <w:tab w:val="left" w:pos="2520"/>
        </w:tabs>
        <w:suppressAutoHyphens/>
        <w:ind w:firstLine="426"/>
        <w:jc w:val="center"/>
        <w:rPr>
          <w:rFonts w:eastAsia="SimSun"/>
          <w:b/>
          <w:color w:val="000000" w:themeColor="text1"/>
          <w:sz w:val="2"/>
          <w:szCs w:val="2"/>
          <w:lang w:eastAsia="zh-CN"/>
        </w:rPr>
      </w:pPr>
    </w:p>
    <w:p w14:paraId="6F109487" w14:textId="77777777" w:rsidR="00CB3FAA" w:rsidRPr="007B6F78" w:rsidRDefault="00CB3FAA" w:rsidP="00CB3FAA">
      <w:pPr>
        <w:tabs>
          <w:tab w:val="left" w:pos="2520"/>
        </w:tabs>
        <w:suppressAutoHyphens/>
        <w:ind w:firstLine="0"/>
        <w:rPr>
          <w:rFonts w:eastAsia="SimSun"/>
          <w:b/>
          <w:color w:val="000000" w:themeColor="text1"/>
          <w:sz w:val="2"/>
          <w:szCs w:val="2"/>
          <w:lang w:eastAsia="zh-CN"/>
        </w:rPr>
      </w:pPr>
    </w:p>
    <w:tbl>
      <w:tblPr>
        <w:tblW w:w="9787" w:type="dxa"/>
        <w:tblInd w:w="-20" w:type="dxa"/>
        <w:tblLayout w:type="fixed"/>
        <w:tblLook w:val="0000" w:firstRow="0" w:lastRow="0" w:firstColumn="0" w:lastColumn="0" w:noHBand="0" w:noVBand="0"/>
      </w:tblPr>
      <w:tblGrid>
        <w:gridCol w:w="2425"/>
        <w:gridCol w:w="2835"/>
        <w:gridCol w:w="4527"/>
      </w:tblGrid>
      <w:tr w:rsidR="00B87D33" w:rsidRPr="007B6F78" w14:paraId="3D979BD1" w14:textId="77777777" w:rsidTr="002B6924">
        <w:trPr>
          <w:trHeight w:val="23"/>
          <w:tblHeader/>
        </w:trPr>
        <w:tc>
          <w:tcPr>
            <w:tcW w:w="2425" w:type="dxa"/>
            <w:tcBorders>
              <w:top w:val="single" w:sz="4" w:space="0" w:color="auto"/>
              <w:left w:val="single" w:sz="4" w:space="0" w:color="auto"/>
              <w:bottom w:val="single" w:sz="4" w:space="0" w:color="auto"/>
              <w:right w:val="single" w:sz="4" w:space="0" w:color="auto"/>
            </w:tcBorders>
            <w:shd w:val="clear" w:color="auto" w:fill="auto"/>
          </w:tcPr>
          <w:p w14:paraId="6A1EDECD" w14:textId="77777777" w:rsidR="00DB70DB" w:rsidRPr="007B6F78" w:rsidRDefault="00CB3FAA" w:rsidP="00CB3FAA">
            <w:pPr>
              <w:tabs>
                <w:tab w:val="left" w:pos="2520"/>
              </w:tabs>
              <w:suppressAutoHyphen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D563DB5" w14:textId="77777777" w:rsidR="00DB70DB" w:rsidRPr="007B6F78" w:rsidRDefault="00CB3FAA" w:rsidP="00CB3FAA">
            <w:pPr>
              <w:tabs>
                <w:tab w:val="left" w:pos="2520"/>
              </w:tabs>
              <w:suppressAutoHyphen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308A1D6D" w14:textId="77777777" w:rsidR="00DB70DB" w:rsidRPr="007B6F78" w:rsidRDefault="00CB3FAA" w:rsidP="00CB3FAA">
            <w:pPr>
              <w:tabs>
                <w:tab w:val="left" w:pos="2520"/>
              </w:tabs>
              <w:suppressAutoHyphen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D64C8F" w:rsidRPr="007B6F78" w14:paraId="4B10F148" w14:textId="77777777" w:rsidTr="002B6924">
        <w:trPr>
          <w:trHeight w:val="23"/>
        </w:trPr>
        <w:tc>
          <w:tcPr>
            <w:tcW w:w="2425" w:type="dxa"/>
            <w:tcBorders>
              <w:top w:val="single" w:sz="4" w:space="0" w:color="auto"/>
              <w:left w:val="single" w:sz="4" w:space="0" w:color="auto"/>
              <w:bottom w:val="single" w:sz="4" w:space="0" w:color="auto"/>
              <w:right w:val="single" w:sz="4" w:space="0" w:color="auto"/>
            </w:tcBorders>
            <w:shd w:val="clear" w:color="auto" w:fill="auto"/>
          </w:tcPr>
          <w:p w14:paraId="7C4163C2" w14:textId="77777777" w:rsidR="00D64C8F" w:rsidRPr="007B6F78" w:rsidRDefault="00D64C8F" w:rsidP="006477D6">
            <w:pPr>
              <w:tabs>
                <w:tab w:val="left" w:pos="2520"/>
              </w:tabs>
              <w:suppressAutoHyphens/>
              <w:ind w:firstLine="0"/>
              <w:jc w:val="left"/>
              <w:rPr>
                <w:rFonts w:eastAsia="Times New Roman"/>
                <w:color w:val="000000" w:themeColor="text1"/>
                <w:sz w:val="24"/>
                <w:szCs w:val="24"/>
                <w:lang w:eastAsia="ru-RU"/>
              </w:rPr>
            </w:pPr>
            <w:r w:rsidRPr="007B6F78">
              <w:rPr>
                <w:rFonts w:eastAsia="SimSun"/>
                <w:color w:val="000000" w:themeColor="text1"/>
                <w:sz w:val="24"/>
                <w:szCs w:val="24"/>
                <w:lang w:eastAsia="zh-CN"/>
              </w:rPr>
              <w:t>[</w:t>
            </w:r>
            <w:r w:rsidRPr="007B6F78">
              <w:rPr>
                <w:rFonts w:eastAsia="Times New Roman"/>
                <w:color w:val="000000" w:themeColor="text1"/>
                <w:sz w:val="24"/>
                <w:szCs w:val="24"/>
                <w:lang w:eastAsia="zh-CN"/>
              </w:rPr>
              <w:t>2.7.1</w:t>
            </w:r>
            <w:r w:rsidRPr="007B6F78">
              <w:rPr>
                <w:rFonts w:eastAsia="SimSun"/>
                <w:color w:val="000000" w:themeColor="text1"/>
                <w:sz w:val="24"/>
                <w:szCs w:val="24"/>
                <w:lang w:eastAsia="zh-CN"/>
              </w:rPr>
              <w:t xml:space="preserve">] – </w:t>
            </w:r>
            <w:r w:rsidRPr="007B6F78">
              <w:rPr>
                <w:rFonts w:eastAsia="Times New Roman"/>
                <w:color w:val="000000" w:themeColor="text1"/>
                <w:sz w:val="24"/>
                <w:szCs w:val="24"/>
                <w:lang w:eastAsia="ru-RU"/>
              </w:rPr>
              <w:t>Хранение</w:t>
            </w:r>
          </w:p>
          <w:p w14:paraId="739D0A93" w14:textId="77777777" w:rsidR="00D64C8F" w:rsidRPr="007B6F78" w:rsidRDefault="00D64C8F" w:rsidP="006477D6">
            <w:pPr>
              <w:tabs>
                <w:tab w:val="left" w:pos="2520"/>
              </w:tabs>
              <w:suppressAutoHyphens/>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автотранспорта</w:t>
            </w:r>
          </w:p>
        </w:tc>
        <w:tc>
          <w:tcPr>
            <w:tcW w:w="2835" w:type="dxa"/>
            <w:tcBorders>
              <w:top w:val="single" w:sz="4" w:space="0" w:color="auto"/>
              <w:left w:val="single" w:sz="4" w:space="0" w:color="auto"/>
              <w:bottom w:val="single" w:sz="4" w:space="0" w:color="auto"/>
              <w:right w:val="single" w:sz="4" w:space="0" w:color="auto"/>
            </w:tcBorders>
          </w:tcPr>
          <w:p w14:paraId="6AABA867" w14:textId="77777777" w:rsidR="00D64C8F" w:rsidRPr="007B6F78" w:rsidRDefault="00D64C8F" w:rsidP="00936F8E">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56687320" w14:textId="7466B0D2" w:rsidR="00D64C8F" w:rsidRPr="007B6F78" w:rsidRDefault="00D64C8F" w:rsidP="00936F8E">
            <w:pPr>
              <w:tabs>
                <w:tab w:val="left" w:pos="1134"/>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 максимальная площадь земельных участков </w:t>
            </w:r>
            <w:r w:rsidR="002B6924" w:rsidRPr="007B6F78">
              <w:rPr>
                <w:rFonts w:asciiTheme="minorHAnsi" w:eastAsia="SimSun" w:hAnsiTheme="minorHAnsi" w:cs="SimSun"/>
                <w:color w:val="000000" w:themeColor="text1"/>
                <w:sz w:val="24"/>
                <w:szCs w:val="24"/>
                <w:lang w:eastAsia="zh-CN"/>
              </w:rPr>
              <w:t>-</w:t>
            </w:r>
            <w:r w:rsidR="000E32C8" w:rsidRPr="007B6F78">
              <w:rPr>
                <w:rFonts w:eastAsia="SimSun"/>
                <w:color w:val="000000" w:themeColor="text1"/>
                <w:sz w:val="24"/>
                <w:szCs w:val="24"/>
                <w:lang w:eastAsia="zh-CN"/>
              </w:rPr>
              <w:t>100</w:t>
            </w:r>
            <w:r w:rsidR="006D3D93"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w:t>
            </w:r>
            <w:r w:rsidR="00C92AC5" w:rsidRPr="007B6F78">
              <w:rPr>
                <w:rFonts w:eastAsia="SimSun"/>
                <w:color w:val="000000" w:themeColor="text1"/>
                <w:sz w:val="24"/>
                <w:szCs w:val="24"/>
                <w:lang w:eastAsia="zh-CN"/>
              </w:rPr>
              <w:t>100</w:t>
            </w:r>
            <w:r w:rsidR="000E32C8" w:rsidRPr="007B6F78">
              <w:rPr>
                <w:rFonts w:eastAsia="SimSun"/>
                <w:color w:val="000000" w:themeColor="text1"/>
                <w:sz w:val="24"/>
                <w:szCs w:val="24"/>
                <w:lang w:eastAsia="zh-CN"/>
              </w:rPr>
              <w:t>0</w:t>
            </w:r>
            <w:r w:rsidRPr="007B6F78">
              <w:rPr>
                <w:rFonts w:eastAsia="SimSun"/>
                <w:color w:val="000000" w:themeColor="text1"/>
                <w:sz w:val="24"/>
                <w:szCs w:val="24"/>
                <w:lang w:eastAsia="zh-CN"/>
              </w:rPr>
              <w:t xml:space="preserve"> кв. м.</w:t>
            </w:r>
          </w:p>
          <w:p w14:paraId="00156833" w14:textId="16B5B488" w:rsidR="00D64C8F" w:rsidRPr="007B6F78" w:rsidRDefault="00D64C8F" w:rsidP="00936F8E">
            <w:pPr>
              <w:tabs>
                <w:tab w:val="left" w:pos="1134"/>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от жилого дома до границ сосед</w:t>
            </w:r>
            <w:r w:rsidR="000E32C8" w:rsidRPr="007B6F78">
              <w:rPr>
                <w:rFonts w:eastAsia="SimSun"/>
                <w:color w:val="000000" w:themeColor="text1"/>
                <w:sz w:val="24"/>
                <w:szCs w:val="24"/>
                <w:lang w:eastAsia="zh-CN"/>
              </w:rPr>
              <w:t>него участка - 3</w:t>
            </w:r>
            <w:r w:rsidRPr="007B6F78">
              <w:rPr>
                <w:rFonts w:eastAsia="SimSun"/>
                <w:color w:val="000000" w:themeColor="text1"/>
                <w:sz w:val="24"/>
                <w:szCs w:val="24"/>
                <w:lang w:eastAsia="zh-CN"/>
              </w:rPr>
              <w:t xml:space="preserve"> м.</w:t>
            </w:r>
          </w:p>
          <w:p w14:paraId="504B0A46" w14:textId="77777777" w:rsidR="00D64C8F" w:rsidRPr="007B6F78" w:rsidRDefault="00D64C8F" w:rsidP="00936F8E">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строений</w:t>
            </w:r>
            <w:r w:rsidR="006D3D93" w:rsidRPr="007B6F78">
              <w:rPr>
                <w:rFonts w:eastAsia="SimSun"/>
                <w:color w:val="000000" w:themeColor="text1"/>
                <w:sz w:val="24"/>
                <w:szCs w:val="24"/>
                <w:lang w:eastAsia="zh-CN"/>
              </w:rPr>
              <w:t>, сооружений от уровня земли - 4</w:t>
            </w:r>
            <w:r w:rsidRPr="007B6F78">
              <w:rPr>
                <w:rFonts w:eastAsia="SimSun"/>
                <w:color w:val="000000" w:themeColor="text1"/>
                <w:sz w:val="24"/>
                <w:szCs w:val="24"/>
                <w:lang w:eastAsia="zh-CN"/>
              </w:rPr>
              <w:t xml:space="preserve"> м.</w:t>
            </w:r>
          </w:p>
          <w:p w14:paraId="69D5FD8A" w14:textId="77777777" w:rsidR="00D64C8F" w:rsidRPr="007B6F78" w:rsidRDefault="00D64C8F" w:rsidP="00936F8E">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Максимальный процент застройки в границах земельного участка </w:t>
            </w:r>
            <w:r w:rsidRPr="007B6F78">
              <w:rPr>
                <w:rFonts w:ascii="SimSun" w:eastAsia="SimSun" w:hAnsi="SimSun" w:cs="SimSun"/>
                <w:color w:val="000000" w:themeColor="text1"/>
                <w:sz w:val="24"/>
                <w:szCs w:val="24"/>
                <w:lang w:eastAsia="zh-CN"/>
              </w:rPr>
              <w:t>–</w:t>
            </w:r>
            <w:r w:rsidRPr="007B6F78">
              <w:rPr>
                <w:rFonts w:eastAsia="SimSun"/>
                <w:color w:val="000000" w:themeColor="text1"/>
                <w:sz w:val="24"/>
                <w:szCs w:val="24"/>
                <w:lang w:eastAsia="zh-CN"/>
              </w:rPr>
              <w:t>100%</w:t>
            </w:r>
            <w:r w:rsidR="006477D6" w:rsidRPr="007B6F78">
              <w:rPr>
                <w:rFonts w:eastAsia="SimSun"/>
                <w:color w:val="000000" w:themeColor="text1"/>
                <w:sz w:val="24"/>
                <w:szCs w:val="24"/>
                <w:lang w:eastAsia="zh-CN"/>
              </w:rPr>
              <w:t>.</w:t>
            </w:r>
          </w:p>
          <w:p w14:paraId="516C8401" w14:textId="77777777" w:rsidR="00D64C8F" w:rsidRPr="007B6F78" w:rsidRDefault="00D64C8F" w:rsidP="00936F8E">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w:t>
            </w:r>
            <w:r w:rsidR="00F07C54" w:rsidRPr="007B6F78">
              <w:rPr>
                <w:rFonts w:eastAsia="SimSun"/>
                <w:color w:val="000000" w:themeColor="text1"/>
                <w:sz w:val="24"/>
                <w:szCs w:val="24"/>
                <w:lang w:eastAsia="zh-CN"/>
              </w:rPr>
              <w:t xml:space="preserve"> регламентируется</w:t>
            </w:r>
          </w:p>
        </w:tc>
      </w:tr>
      <w:tr w:rsidR="006D3D93" w:rsidRPr="007B6F78" w14:paraId="770AE167" w14:textId="77777777" w:rsidTr="002B6924">
        <w:trPr>
          <w:trHeight w:val="23"/>
        </w:trPr>
        <w:tc>
          <w:tcPr>
            <w:tcW w:w="2425" w:type="dxa"/>
            <w:tcBorders>
              <w:top w:val="single" w:sz="4" w:space="0" w:color="auto"/>
              <w:left w:val="single" w:sz="4" w:space="0" w:color="auto"/>
              <w:bottom w:val="single" w:sz="4" w:space="0" w:color="auto"/>
              <w:right w:val="single" w:sz="4" w:space="0" w:color="auto"/>
            </w:tcBorders>
            <w:shd w:val="clear" w:color="auto" w:fill="auto"/>
          </w:tcPr>
          <w:p w14:paraId="6405259B" w14:textId="7153C087" w:rsidR="006D3D93" w:rsidRPr="007B6F78" w:rsidRDefault="006D3D93" w:rsidP="006477D6">
            <w:pPr>
              <w:tabs>
                <w:tab w:val="left" w:pos="2520"/>
              </w:tabs>
              <w:suppressAutoHyphens/>
              <w:ind w:firstLine="0"/>
              <w:jc w:val="left"/>
              <w:rPr>
                <w:rFonts w:eastAsia="SimSun"/>
                <w:color w:val="000000" w:themeColor="text1"/>
                <w:sz w:val="24"/>
                <w:szCs w:val="24"/>
                <w:lang w:eastAsia="zh-CN"/>
              </w:rPr>
            </w:pPr>
            <w:r w:rsidRPr="007B6F78">
              <w:rPr>
                <w:color w:val="000000" w:themeColor="text1"/>
                <w:sz w:val="24"/>
                <w:szCs w:val="24"/>
              </w:rPr>
              <w:t xml:space="preserve">[2.7.2] </w:t>
            </w:r>
            <w:r w:rsidR="002B6924" w:rsidRPr="007B6F78">
              <w:rPr>
                <w:color w:val="000000" w:themeColor="text1"/>
                <w:sz w:val="24"/>
                <w:szCs w:val="24"/>
              </w:rPr>
              <w:t xml:space="preserve">- </w:t>
            </w:r>
            <w:r w:rsidRPr="007B6F78">
              <w:rPr>
                <w:color w:val="000000" w:themeColor="text1"/>
                <w:sz w:val="24"/>
                <w:szCs w:val="24"/>
              </w:rPr>
              <w:t>Размещение гаражей для собственных нужд</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4808BF8" w14:textId="77777777" w:rsidR="006D3D93" w:rsidRPr="007B6F78" w:rsidRDefault="006D3D93" w:rsidP="000E32C8">
            <w:pPr>
              <w:autoSpaceDE w:val="0"/>
              <w:autoSpaceDN w:val="0"/>
              <w:adjustRightInd w:val="0"/>
              <w:ind w:firstLine="0"/>
              <w:jc w:val="left"/>
              <w:rPr>
                <w:color w:val="000000" w:themeColor="text1"/>
                <w:sz w:val="24"/>
                <w:szCs w:val="24"/>
              </w:rPr>
            </w:pPr>
            <w:r w:rsidRPr="007B6F78">
              <w:rPr>
                <w:color w:val="000000" w:themeColor="text1"/>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4527" w:type="dxa"/>
            <w:tcBorders>
              <w:top w:val="single" w:sz="4" w:space="0" w:color="auto"/>
              <w:bottom w:val="single" w:sz="4" w:space="0" w:color="auto"/>
              <w:right w:val="single" w:sz="4" w:space="0" w:color="auto"/>
            </w:tcBorders>
          </w:tcPr>
          <w:p w14:paraId="428668B5" w14:textId="370BE84D" w:rsidR="006D3D93" w:rsidRPr="007B6F78" w:rsidRDefault="006D3D93" w:rsidP="00936F8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w:t>
            </w:r>
            <w:r w:rsidR="00936F8E" w:rsidRPr="007B6F78">
              <w:rPr>
                <w:rFonts w:eastAsia="SimSun"/>
                <w:color w:val="000000" w:themeColor="text1"/>
                <w:sz w:val="24"/>
                <w:szCs w:val="24"/>
                <w:lang w:eastAsia="zh-CN"/>
              </w:rPr>
              <w:t xml:space="preserve">тков – </w:t>
            </w:r>
            <w:r w:rsidRPr="007B6F78">
              <w:rPr>
                <w:rFonts w:eastAsia="SimSun"/>
                <w:color w:val="000000" w:themeColor="text1"/>
                <w:sz w:val="24"/>
                <w:szCs w:val="24"/>
                <w:lang w:eastAsia="zh-CN"/>
              </w:rPr>
              <w:t>18 кв. м</w:t>
            </w:r>
            <w:r w:rsidR="000E32C8" w:rsidRPr="007B6F78">
              <w:rPr>
                <w:rFonts w:eastAsia="SimSun"/>
                <w:color w:val="000000" w:themeColor="text1"/>
                <w:sz w:val="24"/>
                <w:szCs w:val="24"/>
                <w:lang w:eastAsia="zh-CN"/>
              </w:rPr>
              <w:t>/100 кв. м</w:t>
            </w:r>
            <w:r w:rsidR="00B41A4D" w:rsidRPr="007B6F78">
              <w:rPr>
                <w:rFonts w:eastAsia="SimSun"/>
                <w:color w:val="000000" w:themeColor="text1"/>
                <w:sz w:val="24"/>
                <w:szCs w:val="24"/>
                <w:lang w:eastAsia="zh-CN"/>
              </w:rPr>
              <w:t>.</w:t>
            </w:r>
          </w:p>
          <w:p w14:paraId="396BC9C3" w14:textId="77777777" w:rsidR="006D3D93" w:rsidRPr="007B6F78" w:rsidRDefault="006D3D93" w:rsidP="00936F8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Минимальные отступы от границ</w:t>
            </w:r>
          </w:p>
          <w:p w14:paraId="772807CB" w14:textId="77777777" w:rsidR="006D3D93" w:rsidRPr="007B6F78" w:rsidRDefault="006D3D93" w:rsidP="00936F8E">
            <w:pPr>
              <w:ind w:firstLine="0"/>
              <w:jc w:val="left"/>
              <w:rPr>
                <w:color w:val="000000" w:themeColor="text1"/>
                <w:sz w:val="24"/>
                <w:szCs w:val="24"/>
              </w:rPr>
            </w:pPr>
            <w:r w:rsidRPr="007B6F78">
              <w:rPr>
                <w:color w:val="000000" w:themeColor="text1"/>
                <w:sz w:val="24"/>
                <w:szCs w:val="24"/>
              </w:rPr>
              <w:t>земельных участков - 0 м.</w:t>
            </w:r>
          </w:p>
          <w:p w14:paraId="55BFDB4D" w14:textId="77777777" w:rsidR="006D3D93" w:rsidRPr="007B6F78" w:rsidRDefault="006D3D93" w:rsidP="00936F8E">
            <w:pPr>
              <w:ind w:firstLine="0"/>
              <w:jc w:val="left"/>
              <w:rPr>
                <w:color w:val="000000" w:themeColor="text1"/>
                <w:sz w:val="24"/>
                <w:szCs w:val="24"/>
              </w:rPr>
            </w:pPr>
            <w:r w:rsidRPr="007B6F78">
              <w:rPr>
                <w:rFonts w:eastAsia="SimSun"/>
                <w:color w:val="000000" w:themeColor="text1"/>
                <w:sz w:val="24"/>
                <w:szCs w:val="24"/>
                <w:lang w:eastAsia="zh-CN"/>
              </w:rPr>
              <w:t xml:space="preserve">Максимальная высота зданий, </w:t>
            </w:r>
          </w:p>
          <w:p w14:paraId="3C4CE9D2" w14:textId="77777777" w:rsidR="006D3D93" w:rsidRPr="007B6F78" w:rsidRDefault="006D3D93" w:rsidP="00936F8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строений, сооружений от уровня земли - 4 м.</w:t>
            </w:r>
          </w:p>
          <w:p w14:paraId="6DB2F6C0" w14:textId="77777777" w:rsidR="006D3D93" w:rsidRPr="007B6F78" w:rsidRDefault="006D3D93" w:rsidP="00936F8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100%</w:t>
            </w:r>
            <w:r w:rsidR="006477D6" w:rsidRPr="007B6F78">
              <w:rPr>
                <w:rFonts w:eastAsia="SimSun"/>
                <w:color w:val="000000" w:themeColor="text1"/>
                <w:sz w:val="24"/>
                <w:szCs w:val="24"/>
                <w:lang w:eastAsia="zh-CN"/>
              </w:rPr>
              <w:t>.</w:t>
            </w:r>
          </w:p>
          <w:p w14:paraId="05B11F50" w14:textId="77777777" w:rsidR="006D3D93" w:rsidRPr="007B6F78" w:rsidRDefault="006D3D93" w:rsidP="00936F8E">
            <w:pPr>
              <w:tabs>
                <w:tab w:val="left" w:pos="1134"/>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3CCCA450" w14:textId="77777777" w:rsidTr="002B6924">
        <w:trPr>
          <w:trHeight w:val="23"/>
        </w:trPr>
        <w:tc>
          <w:tcPr>
            <w:tcW w:w="2425" w:type="dxa"/>
            <w:tcBorders>
              <w:top w:val="single" w:sz="4" w:space="0" w:color="auto"/>
              <w:left w:val="single" w:sz="4" w:space="0" w:color="auto"/>
              <w:bottom w:val="single" w:sz="4" w:space="0" w:color="auto"/>
              <w:right w:val="single" w:sz="4" w:space="0" w:color="auto"/>
            </w:tcBorders>
          </w:tcPr>
          <w:p w14:paraId="77762619" w14:textId="77777777" w:rsidR="00CD5EF3" w:rsidRPr="007B6F78" w:rsidRDefault="00CD5EF3" w:rsidP="006477D6">
            <w:pPr>
              <w:tabs>
                <w:tab w:val="left" w:pos="2520"/>
              </w:tabs>
              <w:suppressAutoHyphens/>
              <w:ind w:firstLine="0"/>
              <w:jc w:val="left"/>
              <w:rPr>
                <w:rFonts w:eastAsia="SimSun"/>
                <w:color w:val="000000" w:themeColor="text1"/>
                <w:sz w:val="24"/>
                <w:szCs w:val="24"/>
                <w:lang w:eastAsia="zh-CN"/>
              </w:rPr>
            </w:pPr>
            <w:r w:rsidRPr="007B6F78">
              <w:rPr>
                <w:color w:val="000000" w:themeColor="text1"/>
                <w:sz w:val="24"/>
                <w:szCs w:val="24"/>
              </w:rPr>
              <w:t>[3.1.1] -</w:t>
            </w:r>
            <w:r w:rsidRPr="007B6F78">
              <w:rPr>
                <w:color w:val="000000" w:themeColor="text1"/>
                <w:sz w:val="24"/>
                <w:szCs w:val="24"/>
                <w:lang w:val="en-US"/>
              </w:rPr>
              <w:t xml:space="preserve"> </w:t>
            </w:r>
            <w:r w:rsidRPr="007B6F78">
              <w:rPr>
                <w:color w:val="000000" w:themeColor="text1"/>
                <w:sz w:val="24"/>
                <w:szCs w:val="24"/>
              </w:rPr>
              <w:t>Предоставление коммунальных услуг</w:t>
            </w:r>
          </w:p>
        </w:tc>
        <w:tc>
          <w:tcPr>
            <w:tcW w:w="2835" w:type="dxa"/>
            <w:tcBorders>
              <w:top w:val="single" w:sz="4" w:space="0" w:color="auto"/>
              <w:left w:val="single" w:sz="4" w:space="0" w:color="auto"/>
              <w:bottom w:val="single" w:sz="4" w:space="0" w:color="auto"/>
              <w:right w:val="single" w:sz="4" w:space="0" w:color="auto"/>
            </w:tcBorders>
          </w:tcPr>
          <w:p w14:paraId="0AA08CB0" w14:textId="77777777" w:rsidR="00CD5EF3" w:rsidRPr="007B6F78" w:rsidRDefault="00CD5EF3" w:rsidP="00936F8E">
            <w:pPr>
              <w:autoSpaceDE w:val="0"/>
              <w:autoSpaceDN w:val="0"/>
              <w:adjustRightInd w:val="0"/>
              <w:ind w:hanging="108"/>
              <w:jc w:val="left"/>
              <w:rPr>
                <w:rFonts w:eastAsia="Times New Roman"/>
                <w:color w:val="000000" w:themeColor="text1"/>
                <w:sz w:val="24"/>
                <w:szCs w:val="24"/>
                <w:lang w:eastAsia="ru-RU"/>
              </w:rPr>
            </w:pPr>
            <w:r w:rsidRPr="007B6F78">
              <w:rPr>
                <w:color w:val="000000" w:themeColor="text1"/>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w:t>
            </w:r>
            <w:r w:rsidRPr="007B6F78">
              <w:rPr>
                <w:color w:val="000000" w:themeColor="text1"/>
                <w:sz w:val="24"/>
                <w:szCs w:val="24"/>
              </w:rPr>
              <w:lastRenderedPageBreak/>
              <w:t>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527" w:type="dxa"/>
            <w:tcBorders>
              <w:top w:val="single" w:sz="4" w:space="0" w:color="auto"/>
              <w:left w:val="single" w:sz="4" w:space="0" w:color="auto"/>
              <w:bottom w:val="single" w:sz="4" w:space="0" w:color="auto"/>
              <w:right w:val="single" w:sz="4" w:space="0" w:color="auto"/>
            </w:tcBorders>
          </w:tcPr>
          <w:p w14:paraId="4C41FC4D" w14:textId="7B7CB6EA" w:rsidR="00CD5EF3" w:rsidRPr="007B6F78" w:rsidRDefault="00CD5EF3" w:rsidP="00936F8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Минимальная/максимальная площадь земельных участков –</w:t>
            </w:r>
            <w:r w:rsidR="002B6924"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 10 кв. м/</w:t>
            </w:r>
            <w:r w:rsidRPr="007B6F78">
              <w:rPr>
                <w:bCs/>
                <w:color w:val="000000" w:themeColor="text1"/>
                <w:sz w:val="24"/>
                <w:szCs w:val="24"/>
              </w:rPr>
              <w:t>10000 кв. м.</w:t>
            </w:r>
          </w:p>
          <w:p w14:paraId="1A78F0F0" w14:textId="77777777" w:rsidR="00CD5EF3" w:rsidRPr="007B6F78" w:rsidRDefault="00CD5EF3" w:rsidP="00936F8E">
            <w:pPr>
              <w:ind w:firstLine="0"/>
              <w:jc w:val="left"/>
              <w:rPr>
                <w:color w:val="000000" w:themeColor="text1"/>
                <w:sz w:val="24"/>
                <w:szCs w:val="24"/>
              </w:rPr>
            </w:pPr>
            <w:r w:rsidRPr="007B6F78">
              <w:rPr>
                <w:color w:val="000000" w:themeColor="text1"/>
                <w:sz w:val="24"/>
                <w:szCs w:val="24"/>
              </w:rPr>
              <w:t>Минимальные отступы от границ земельны</w:t>
            </w:r>
            <w:r w:rsidR="00936F8E" w:rsidRPr="007B6F78">
              <w:rPr>
                <w:color w:val="000000" w:themeColor="text1"/>
                <w:sz w:val="24"/>
                <w:szCs w:val="24"/>
              </w:rPr>
              <w:t xml:space="preserve">х участков – </w:t>
            </w:r>
            <w:r w:rsidRPr="007B6F78">
              <w:rPr>
                <w:color w:val="000000" w:themeColor="text1"/>
                <w:sz w:val="24"/>
                <w:szCs w:val="24"/>
              </w:rPr>
              <w:t>1 м.</w:t>
            </w:r>
          </w:p>
          <w:p w14:paraId="2CBFEE4C" w14:textId="77777777" w:rsidR="00CD5EF3" w:rsidRPr="007B6F78" w:rsidRDefault="00CD5EF3" w:rsidP="00936F8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w:t>
            </w:r>
            <w:r w:rsidR="00936F8E" w:rsidRPr="007B6F78">
              <w:rPr>
                <w:rFonts w:eastAsia="SimSun"/>
                <w:color w:val="000000" w:themeColor="text1"/>
                <w:sz w:val="24"/>
                <w:szCs w:val="24"/>
                <w:lang w:eastAsia="zh-CN"/>
              </w:rPr>
              <w:t>х этажей зданий –</w:t>
            </w:r>
            <w:r w:rsidRPr="007B6F78">
              <w:rPr>
                <w:rFonts w:eastAsia="SimSun"/>
                <w:color w:val="000000" w:themeColor="text1"/>
                <w:sz w:val="24"/>
                <w:szCs w:val="24"/>
                <w:lang w:eastAsia="zh-CN"/>
              </w:rPr>
              <w:t xml:space="preserve"> 3 этажа (включая мансардный этаж).</w:t>
            </w:r>
          </w:p>
          <w:p w14:paraId="5A259B8C" w14:textId="77777777" w:rsidR="00CD5EF3" w:rsidRPr="007B6F78" w:rsidRDefault="00CD5EF3" w:rsidP="00936F8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строений, сооружений от уровня земли – 20 м.</w:t>
            </w:r>
          </w:p>
          <w:p w14:paraId="6FCD1DB4" w14:textId="77777777" w:rsidR="00CD5EF3" w:rsidRPr="007B6F78" w:rsidRDefault="00CD5EF3" w:rsidP="00936F8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Максимальный процент застройки в границах земельного участка – 70%</w:t>
            </w:r>
            <w:r w:rsidR="006477D6" w:rsidRPr="007B6F78">
              <w:rPr>
                <w:rFonts w:eastAsia="SimSun"/>
                <w:color w:val="000000" w:themeColor="text1"/>
                <w:sz w:val="24"/>
                <w:szCs w:val="24"/>
                <w:lang w:eastAsia="zh-CN"/>
              </w:rPr>
              <w:t>.</w:t>
            </w:r>
          </w:p>
          <w:p w14:paraId="2AF9660C" w14:textId="77777777" w:rsidR="00CD5EF3" w:rsidRPr="007B6F78" w:rsidRDefault="00CD5EF3" w:rsidP="00936F8E">
            <w:pPr>
              <w:tabs>
                <w:tab w:val="left" w:pos="1134"/>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6BC7F7D4" w14:textId="77777777" w:rsidTr="002B6924">
        <w:trPr>
          <w:trHeight w:val="23"/>
        </w:trPr>
        <w:tc>
          <w:tcPr>
            <w:tcW w:w="2425" w:type="dxa"/>
            <w:tcBorders>
              <w:top w:val="single" w:sz="4" w:space="0" w:color="auto"/>
              <w:left w:val="single" w:sz="4" w:space="0" w:color="auto"/>
              <w:bottom w:val="single" w:sz="4" w:space="0" w:color="auto"/>
              <w:right w:val="single" w:sz="4" w:space="0" w:color="auto"/>
            </w:tcBorders>
            <w:shd w:val="clear" w:color="auto" w:fill="auto"/>
          </w:tcPr>
          <w:p w14:paraId="11C8759F" w14:textId="77777777" w:rsidR="00F81445" w:rsidRPr="007B6F78" w:rsidRDefault="00F81445" w:rsidP="006477D6">
            <w:pPr>
              <w:tabs>
                <w:tab w:val="left" w:pos="2520"/>
              </w:tabs>
              <w:suppressAutoHyphens/>
              <w:ind w:firstLine="0"/>
              <w:jc w:val="left"/>
              <w:rPr>
                <w:color w:val="000000" w:themeColor="text1"/>
                <w:sz w:val="24"/>
                <w:szCs w:val="24"/>
              </w:rPr>
            </w:pPr>
            <w:r w:rsidRPr="007B6F78">
              <w:rPr>
                <w:color w:val="000000" w:themeColor="text1"/>
                <w:sz w:val="24"/>
                <w:szCs w:val="24"/>
              </w:rPr>
              <w:lastRenderedPageBreak/>
              <w:t>[3.2.1] -</w:t>
            </w:r>
            <w:r w:rsidRPr="007B6F78">
              <w:rPr>
                <w:color w:val="000000" w:themeColor="text1"/>
                <w:sz w:val="24"/>
                <w:szCs w:val="24"/>
                <w:lang w:val="en-US"/>
              </w:rPr>
              <w:t xml:space="preserve"> </w:t>
            </w:r>
            <w:r w:rsidRPr="007B6F78">
              <w:rPr>
                <w:color w:val="000000" w:themeColor="text1"/>
                <w:sz w:val="24"/>
                <w:szCs w:val="24"/>
              </w:rPr>
              <w:t>Дома социального обслуживания</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254FF18" w14:textId="77777777" w:rsidR="00F81445" w:rsidRPr="007B6F78" w:rsidRDefault="00F81445" w:rsidP="00936F8E">
            <w:pPr>
              <w:pStyle w:val="s1"/>
              <w:ind w:hanging="108"/>
              <w:rPr>
                <w:color w:val="000000" w:themeColor="text1"/>
              </w:rPr>
            </w:pPr>
            <w:r w:rsidRPr="007B6F78">
              <w:rPr>
                <w:color w:val="000000" w:themeColor="text1"/>
              </w:rPr>
              <w:t>Размещение зданий, предназначенных для размещения домов престарелых, домов ребенка, детских домов, пунктов ночлега для бездомных граждан;</w:t>
            </w:r>
          </w:p>
          <w:p w14:paraId="21CB2D9D" w14:textId="77777777" w:rsidR="00F81445" w:rsidRPr="007B6F78" w:rsidRDefault="00F81445" w:rsidP="00936F8E">
            <w:pPr>
              <w:autoSpaceDE w:val="0"/>
              <w:autoSpaceDN w:val="0"/>
              <w:adjustRightInd w:val="0"/>
              <w:ind w:hanging="108"/>
              <w:jc w:val="left"/>
              <w:rPr>
                <w:color w:val="000000" w:themeColor="text1"/>
                <w:sz w:val="24"/>
                <w:szCs w:val="24"/>
              </w:rPr>
            </w:pPr>
            <w:r w:rsidRPr="007B6F78">
              <w:rPr>
                <w:color w:val="000000" w:themeColor="text1"/>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0AA1971C" w14:textId="61D8787F" w:rsidR="00F81445" w:rsidRPr="007B6F78" w:rsidRDefault="00F81445" w:rsidP="00936F8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w:t>
            </w:r>
            <w:r w:rsidR="002B6924" w:rsidRPr="007B6F78">
              <w:rPr>
                <w:rFonts w:eastAsia="SimSun"/>
                <w:color w:val="000000" w:themeColor="text1"/>
                <w:sz w:val="24"/>
                <w:szCs w:val="24"/>
                <w:lang w:eastAsia="zh-CN"/>
              </w:rPr>
              <w:t>ная площадь земельных участков –</w:t>
            </w:r>
            <w:r w:rsidRPr="007B6F78">
              <w:rPr>
                <w:rFonts w:eastAsia="SimSun"/>
                <w:color w:val="000000" w:themeColor="text1"/>
                <w:sz w:val="24"/>
                <w:szCs w:val="24"/>
                <w:lang w:eastAsia="zh-CN"/>
              </w:rPr>
              <w:t>100</w:t>
            </w:r>
            <w:r w:rsidR="006477D6"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/5000 кв. м</w:t>
            </w:r>
          </w:p>
          <w:p w14:paraId="742ED40D" w14:textId="7B063310" w:rsidR="00F81445" w:rsidRPr="007B6F78" w:rsidRDefault="00F81445" w:rsidP="00936F8E">
            <w:pPr>
              <w:ind w:firstLine="0"/>
              <w:jc w:val="left"/>
              <w:rPr>
                <w:color w:val="000000" w:themeColor="text1"/>
                <w:sz w:val="24"/>
                <w:szCs w:val="24"/>
              </w:rPr>
            </w:pPr>
            <w:r w:rsidRPr="007B6F78">
              <w:rPr>
                <w:color w:val="000000" w:themeColor="text1"/>
                <w:sz w:val="24"/>
                <w:szCs w:val="24"/>
              </w:rPr>
              <w:t>Минимальные отступы от границ земельных у</w:t>
            </w:r>
            <w:r w:rsidR="00936F8E" w:rsidRPr="007B6F78">
              <w:rPr>
                <w:color w:val="000000" w:themeColor="text1"/>
                <w:sz w:val="24"/>
                <w:szCs w:val="24"/>
              </w:rPr>
              <w:t xml:space="preserve">частков - </w:t>
            </w:r>
            <w:r w:rsidRPr="007B6F78">
              <w:rPr>
                <w:color w:val="000000" w:themeColor="text1"/>
                <w:sz w:val="24"/>
                <w:szCs w:val="24"/>
              </w:rPr>
              <w:t>3 м</w:t>
            </w:r>
            <w:r w:rsidR="00B41A4D" w:rsidRPr="007B6F78">
              <w:rPr>
                <w:color w:val="000000" w:themeColor="text1"/>
                <w:sz w:val="24"/>
                <w:szCs w:val="24"/>
              </w:rPr>
              <w:t>.</w:t>
            </w:r>
          </w:p>
          <w:p w14:paraId="4389F07B" w14:textId="77777777" w:rsidR="00F81445" w:rsidRPr="007B6F78" w:rsidRDefault="00F81445" w:rsidP="00936F8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w:t>
            </w:r>
            <w:r w:rsidR="006477D6" w:rsidRPr="007B6F78">
              <w:rPr>
                <w:rFonts w:eastAsia="SimSun"/>
                <w:color w:val="000000" w:themeColor="text1"/>
                <w:sz w:val="24"/>
                <w:szCs w:val="24"/>
                <w:lang w:eastAsia="zh-CN"/>
              </w:rPr>
              <w:t xml:space="preserve"> от красной линии - </w:t>
            </w:r>
            <w:r w:rsidRPr="007B6F78">
              <w:rPr>
                <w:rFonts w:eastAsia="SimSun"/>
                <w:color w:val="000000" w:themeColor="text1"/>
                <w:sz w:val="24"/>
                <w:szCs w:val="24"/>
                <w:lang w:eastAsia="zh-CN"/>
              </w:rPr>
              <w:t>5 м.</w:t>
            </w:r>
          </w:p>
          <w:p w14:paraId="1DDB7EF8" w14:textId="77777777" w:rsidR="00F81445" w:rsidRPr="007B6F78" w:rsidRDefault="00F81445" w:rsidP="00936F8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w:t>
            </w:r>
            <w:r w:rsidR="00936F8E" w:rsidRPr="007B6F78">
              <w:rPr>
                <w:rFonts w:eastAsia="SimSun"/>
                <w:color w:val="000000" w:themeColor="text1"/>
                <w:sz w:val="24"/>
                <w:szCs w:val="24"/>
                <w:lang w:eastAsia="zh-CN"/>
              </w:rPr>
              <w:t xml:space="preserve">ей зданий – </w:t>
            </w:r>
            <w:r w:rsidRPr="007B6F78">
              <w:rPr>
                <w:rFonts w:eastAsia="SimSun"/>
                <w:color w:val="000000" w:themeColor="text1"/>
                <w:sz w:val="24"/>
                <w:szCs w:val="24"/>
                <w:lang w:eastAsia="zh-CN"/>
              </w:rPr>
              <w:t>3 этажа (включая мансардный этаж).</w:t>
            </w:r>
          </w:p>
          <w:p w14:paraId="08A2B33C" w14:textId="77777777" w:rsidR="00F81445" w:rsidRPr="007B6F78" w:rsidRDefault="00F81445" w:rsidP="00936F8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r w:rsidR="006477D6" w:rsidRPr="007B6F78">
              <w:rPr>
                <w:rFonts w:eastAsia="SimSun"/>
                <w:color w:val="000000" w:themeColor="text1"/>
                <w:sz w:val="24"/>
                <w:szCs w:val="24"/>
                <w:lang w:eastAsia="zh-CN"/>
              </w:rPr>
              <w:t>.</w:t>
            </w:r>
          </w:p>
          <w:p w14:paraId="64C2AEAE" w14:textId="607A1006" w:rsidR="00F81445" w:rsidRPr="007B6F78" w:rsidRDefault="00F81445" w:rsidP="00936F8E">
            <w:pPr>
              <w:suppressAutoHyphens/>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озеленения земельного участка – 30%.</w:t>
            </w:r>
          </w:p>
          <w:p w14:paraId="1BB437A8" w14:textId="77777777" w:rsidR="00F81445" w:rsidRPr="007B6F78" w:rsidRDefault="00F81445" w:rsidP="00936F8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3CB56283" w14:textId="77777777" w:rsidTr="002B6924">
        <w:trPr>
          <w:trHeight w:val="23"/>
        </w:trPr>
        <w:tc>
          <w:tcPr>
            <w:tcW w:w="2425" w:type="dxa"/>
            <w:tcBorders>
              <w:top w:val="single" w:sz="4" w:space="0" w:color="auto"/>
              <w:left w:val="single" w:sz="4" w:space="0" w:color="auto"/>
              <w:bottom w:val="single" w:sz="4" w:space="0" w:color="auto"/>
              <w:right w:val="single" w:sz="4" w:space="0" w:color="auto"/>
            </w:tcBorders>
            <w:shd w:val="clear" w:color="auto" w:fill="auto"/>
          </w:tcPr>
          <w:p w14:paraId="717B6B03" w14:textId="77777777" w:rsidR="00F81445" w:rsidRPr="007B6F78" w:rsidRDefault="00F81445" w:rsidP="006477D6">
            <w:pPr>
              <w:tabs>
                <w:tab w:val="left" w:pos="2520"/>
              </w:tabs>
              <w:suppressAutoHyphens/>
              <w:ind w:firstLine="0"/>
              <w:jc w:val="left"/>
              <w:rPr>
                <w:color w:val="000000" w:themeColor="text1"/>
                <w:sz w:val="24"/>
                <w:szCs w:val="24"/>
              </w:rPr>
            </w:pPr>
            <w:r w:rsidRPr="007B6F78">
              <w:rPr>
                <w:color w:val="000000" w:themeColor="text1"/>
                <w:sz w:val="24"/>
                <w:szCs w:val="24"/>
              </w:rPr>
              <w:t>[3.2.2] -</w:t>
            </w:r>
            <w:r w:rsidRPr="007B6F78">
              <w:rPr>
                <w:color w:val="000000" w:themeColor="text1"/>
                <w:sz w:val="24"/>
                <w:szCs w:val="24"/>
                <w:lang w:val="en-US"/>
              </w:rPr>
              <w:t xml:space="preserve"> </w:t>
            </w:r>
            <w:r w:rsidRPr="007B6F78">
              <w:rPr>
                <w:color w:val="000000" w:themeColor="text1"/>
                <w:sz w:val="24"/>
                <w:szCs w:val="24"/>
              </w:rPr>
              <w:t>Оказание социальной помощи населению</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6C53A9E" w14:textId="77777777" w:rsidR="00F81445" w:rsidRPr="007B6F78" w:rsidRDefault="00F81445" w:rsidP="00936F8E">
            <w:pPr>
              <w:autoSpaceDE w:val="0"/>
              <w:autoSpaceDN w:val="0"/>
              <w:adjustRightInd w:val="0"/>
              <w:ind w:hanging="108"/>
              <w:jc w:val="left"/>
              <w:rPr>
                <w:color w:val="000000" w:themeColor="text1"/>
                <w:sz w:val="24"/>
                <w:szCs w:val="24"/>
              </w:rPr>
            </w:pPr>
            <w:r w:rsidRPr="007B6F78">
              <w:rPr>
                <w:color w:val="000000" w:themeColor="text1"/>
                <w:sz w:val="24"/>
                <w:szCs w:val="24"/>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w:t>
            </w:r>
            <w:r w:rsidRPr="007B6F78">
              <w:rPr>
                <w:color w:val="000000" w:themeColor="text1"/>
                <w:sz w:val="24"/>
                <w:szCs w:val="24"/>
              </w:rPr>
              <w:lastRenderedPageBreak/>
              <w:t>организаций, клубов по интересам</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776681DB" w14:textId="3095BB82" w:rsidR="00F81445" w:rsidRPr="007B6F78" w:rsidRDefault="00F81445" w:rsidP="00936F8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Минимальная/максимальна</w:t>
            </w:r>
            <w:r w:rsidR="002B6924" w:rsidRPr="007B6F78">
              <w:rPr>
                <w:rFonts w:eastAsia="SimSun"/>
                <w:color w:val="000000" w:themeColor="text1"/>
                <w:sz w:val="24"/>
                <w:szCs w:val="24"/>
                <w:lang w:eastAsia="zh-CN"/>
              </w:rPr>
              <w:t>я площадь земельных участков -</w:t>
            </w:r>
            <w:r w:rsidRPr="007B6F78">
              <w:rPr>
                <w:rFonts w:eastAsia="SimSun"/>
                <w:color w:val="000000" w:themeColor="text1"/>
                <w:sz w:val="24"/>
                <w:szCs w:val="24"/>
                <w:lang w:eastAsia="zh-CN"/>
              </w:rPr>
              <w:t>100</w:t>
            </w:r>
            <w:r w:rsidR="006477D6"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/5000 кв. м.</w:t>
            </w:r>
          </w:p>
          <w:p w14:paraId="3290B32F" w14:textId="77777777" w:rsidR="00F81445" w:rsidRPr="007B6F78" w:rsidRDefault="00F81445" w:rsidP="00936F8E">
            <w:pPr>
              <w:ind w:firstLine="0"/>
              <w:jc w:val="left"/>
              <w:rPr>
                <w:color w:val="000000" w:themeColor="text1"/>
                <w:sz w:val="24"/>
                <w:szCs w:val="24"/>
              </w:rPr>
            </w:pPr>
            <w:r w:rsidRPr="007B6F78">
              <w:rPr>
                <w:color w:val="000000" w:themeColor="text1"/>
                <w:sz w:val="24"/>
                <w:szCs w:val="24"/>
              </w:rPr>
              <w:t>Минимальные отступы</w:t>
            </w:r>
            <w:r w:rsidR="006477D6" w:rsidRPr="007B6F78">
              <w:rPr>
                <w:color w:val="000000" w:themeColor="text1"/>
                <w:sz w:val="24"/>
                <w:szCs w:val="24"/>
              </w:rPr>
              <w:t xml:space="preserve"> от границ земельных участков -</w:t>
            </w:r>
            <w:r w:rsidR="00936F8E" w:rsidRPr="007B6F78">
              <w:rPr>
                <w:color w:val="000000" w:themeColor="text1"/>
                <w:sz w:val="24"/>
                <w:szCs w:val="24"/>
              </w:rPr>
              <w:t xml:space="preserve"> </w:t>
            </w:r>
            <w:r w:rsidRPr="007B6F78">
              <w:rPr>
                <w:color w:val="000000" w:themeColor="text1"/>
                <w:sz w:val="24"/>
                <w:szCs w:val="24"/>
              </w:rPr>
              <w:t>3 м.</w:t>
            </w:r>
          </w:p>
          <w:p w14:paraId="7436D907" w14:textId="77777777" w:rsidR="00F81445" w:rsidRPr="007B6F78" w:rsidRDefault="00F81445" w:rsidP="00936F8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от красной л</w:t>
            </w:r>
            <w:r w:rsidR="006477D6" w:rsidRPr="007B6F78">
              <w:rPr>
                <w:rFonts w:eastAsia="SimSun"/>
                <w:color w:val="000000" w:themeColor="text1"/>
                <w:sz w:val="24"/>
                <w:szCs w:val="24"/>
                <w:lang w:eastAsia="zh-CN"/>
              </w:rPr>
              <w:t xml:space="preserve">инии - </w:t>
            </w:r>
            <w:r w:rsidRPr="007B6F78">
              <w:rPr>
                <w:rFonts w:eastAsia="SimSun"/>
                <w:color w:val="000000" w:themeColor="text1"/>
                <w:sz w:val="24"/>
                <w:szCs w:val="24"/>
                <w:lang w:eastAsia="zh-CN"/>
              </w:rPr>
              <w:t>5 м.</w:t>
            </w:r>
          </w:p>
          <w:p w14:paraId="7730E244" w14:textId="77777777" w:rsidR="00F81445" w:rsidRPr="007B6F78" w:rsidRDefault="00F81445" w:rsidP="00936F8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w:t>
            </w:r>
            <w:r w:rsidR="00936F8E" w:rsidRPr="007B6F78">
              <w:rPr>
                <w:rFonts w:eastAsia="SimSun"/>
                <w:color w:val="000000" w:themeColor="text1"/>
                <w:sz w:val="24"/>
                <w:szCs w:val="24"/>
                <w:lang w:eastAsia="zh-CN"/>
              </w:rPr>
              <w:t xml:space="preserve">й зданий – </w:t>
            </w:r>
            <w:r w:rsidRPr="007B6F78">
              <w:rPr>
                <w:rFonts w:eastAsia="SimSun"/>
                <w:color w:val="000000" w:themeColor="text1"/>
                <w:sz w:val="24"/>
                <w:szCs w:val="24"/>
                <w:lang w:eastAsia="zh-CN"/>
              </w:rPr>
              <w:t>3 этажа (включая мансардный этаж).</w:t>
            </w:r>
          </w:p>
          <w:p w14:paraId="29654D4E" w14:textId="77777777" w:rsidR="00F81445" w:rsidRPr="007B6F78" w:rsidRDefault="00F81445" w:rsidP="00936F8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r w:rsidR="006477D6" w:rsidRPr="007B6F78">
              <w:rPr>
                <w:rFonts w:eastAsia="SimSun"/>
                <w:color w:val="000000" w:themeColor="text1"/>
                <w:sz w:val="24"/>
                <w:szCs w:val="24"/>
                <w:lang w:eastAsia="zh-CN"/>
              </w:rPr>
              <w:t>.</w:t>
            </w:r>
          </w:p>
          <w:p w14:paraId="2E5373E4" w14:textId="657B0EB4" w:rsidR="00F81445" w:rsidRPr="007B6F78" w:rsidRDefault="00F81445" w:rsidP="00936F8E">
            <w:pPr>
              <w:suppressAutoHyphens/>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2B6924"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5291C167" w14:textId="77777777" w:rsidR="00F81445" w:rsidRPr="007B6F78" w:rsidRDefault="00F81445" w:rsidP="00936F8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6F120304" w14:textId="77777777" w:rsidTr="002B6924">
        <w:trPr>
          <w:trHeight w:val="23"/>
        </w:trPr>
        <w:tc>
          <w:tcPr>
            <w:tcW w:w="2425" w:type="dxa"/>
            <w:tcBorders>
              <w:top w:val="single" w:sz="4" w:space="0" w:color="auto"/>
              <w:left w:val="single" w:sz="4" w:space="0" w:color="auto"/>
              <w:bottom w:val="single" w:sz="4" w:space="0" w:color="auto"/>
              <w:right w:val="single" w:sz="4" w:space="0" w:color="auto"/>
            </w:tcBorders>
            <w:shd w:val="clear" w:color="auto" w:fill="auto"/>
          </w:tcPr>
          <w:p w14:paraId="15910A1E" w14:textId="77777777" w:rsidR="00A7359A" w:rsidRPr="007B6F78" w:rsidRDefault="00B72F5B" w:rsidP="006477D6">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[3.4.1] </w:t>
            </w:r>
            <w:r w:rsidR="006477D6" w:rsidRPr="007B6F78">
              <w:rPr>
                <w:rFonts w:eastAsia="SimSun"/>
                <w:color w:val="000000" w:themeColor="text1"/>
                <w:sz w:val="24"/>
                <w:szCs w:val="24"/>
                <w:lang w:eastAsia="zh-CN"/>
              </w:rPr>
              <w:t>–</w:t>
            </w:r>
            <w:r w:rsidRPr="007B6F78">
              <w:rPr>
                <w:rFonts w:eastAsia="SimSun"/>
                <w:color w:val="000000" w:themeColor="text1"/>
                <w:sz w:val="24"/>
                <w:szCs w:val="24"/>
                <w:lang w:eastAsia="zh-CN"/>
              </w:rPr>
              <w:t xml:space="preserve"> Амбулаторно</w:t>
            </w:r>
            <w:r w:rsidR="006477D6"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w:t>
            </w:r>
          </w:p>
          <w:p w14:paraId="783DE228" w14:textId="77777777" w:rsidR="00A7359A" w:rsidRPr="007B6F78" w:rsidRDefault="006477D6" w:rsidP="006477D6">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 </w:t>
            </w:r>
            <w:r w:rsidR="00A7359A" w:rsidRPr="007B6F78">
              <w:rPr>
                <w:rFonts w:eastAsia="SimSun"/>
                <w:color w:val="000000" w:themeColor="text1"/>
                <w:sz w:val="24"/>
                <w:szCs w:val="24"/>
                <w:lang w:eastAsia="zh-CN"/>
              </w:rPr>
              <w:t>п</w:t>
            </w:r>
            <w:r w:rsidR="00B72F5B" w:rsidRPr="007B6F78">
              <w:rPr>
                <w:rFonts w:eastAsia="SimSun"/>
                <w:color w:val="000000" w:themeColor="text1"/>
                <w:sz w:val="24"/>
                <w:szCs w:val="24"/>
                <w:lang w:eastAsia="zh-CN"/>
              </w:rPr>
              <w:t>оликлиническое</w:t>
            </w:r>
          </w:p>
          <w:p w14:paraId="791A20BF" w14:textId="77777777" w:rsidR="00B72F5B" w:rsidRPr="007B6F78" w:rsidRDefault="00B72F5B" w:rsidP="006477D6">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обслуживание</w:t>
            </w:r>
          </w:p>
        </w:tc>
        <w:tc>
          <w:tcPr>
            <w:tcW w:w="2835" w:type="dxa"/>
            <w:tcBorders>
              <w:top w:val="single" w:sz="4" w:space="0" w:color="auto"/>
              <w:bottom w:val="single" w:sz="4" w:space="0" w:color="auto"/>
            </w:tcBorders>
          </w:tcPr>
          <w:p w14:paraId="7A674847" w14:textId="77777777" w:rsidR="00B72F5B" w:rsidRPr="007B6F78" w:rsidRDefault="00B72F5B" w:rsidP="00936F8E">
            <w:pPr>
              <w:tabs>
                <w:tab w:val="left" w:pos="2520"/>
              </w:tabs>
              <w:suppressAutoHyphens/>
              <w:ind w:hanging="108"/>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674CC699" w14:textId="02B13329" w:rsidR="00B72F5B" w:rsidRPr="007B6F78" w:rsidRDefault="00B72F5B" w:rsidP="00936F8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50</w:t>
            </w:r>
            <w:r w:rsidR="006477D6"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/5000 кв. м.</w:t>
            </w:r>
          </w:p>
          <w:p w14:paraId="076BD0B3" w14:textId="77777777" w:rsidR="00B72F5B" w:rsidRPr="007B6F78" w:rsidRDefault="00B72F5B" w:rsidP="00936F8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от красной линии - 5 м.</w:t>
            </w:r>
          </w:p>
          <w:p w14:paraId="4E3212D5" w14:textId="77777777" w:rsidR="00B72F5B" w:rsidRPr="007B6F78" w:rsidRDefault="00B72F5B" w:rsidP="00936F8E">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до гран</w:t>
            </w:r>
            <w:r w:rsidR="00F81445" w:rsidRPr="007B6F78">
              <w:rPr>
                <w:rFonts w:eastAsia="SimSun"/>
                <w:color w:val="000000" w:themeColor="text1"/>
                <w:sz w:val="24"/>
                <w:szCs w:val="24"/>
                <w:lang w:eastAsia="zh-CN"/>
              </w:rPr>
              <w:t>иц земельных участков - 3 м.</w:t>
            </w:r>
          </w:p>
          <w:p w14:paraId="698A3084" w14:textId="77777777" w:rsidR="00B72F5B" w:rsidRPr="007B6F78" w:rsidRDefault="00B72F5B" w:rsidP="00936F8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w:t>
            </w:r>
            <w:r w:rsidR="00936F8E" w:rsidRPr="007B6F78">
              <w:rPr>
                <w:rFonts w:eastAsia="SimSun"/>
                <w:color w:val="000000" w:themeColor="text1"/>
                <w:sz w:val="24"/>
                <w:szCs w:val="24"/>
                <w:lang w:eastAsia="zh-CN"/>
              </w:rPr>
              <w:t xml:space="preserve">тажей зданий – </w:t>
            </w:r>
            <w:r w:rsidRPr="007B6F78">
              <w:rPr>
                <w:rFonts w:eastAsia="SimSun"/>
                <w:color w:val="000000" w:themeColor="text1"/>
                <w:sz w:val="24"/>
                <w:szCs w:val="24"/>
                <w:lang w:eastAsia="zh-CN"/>
              </w:rPr>
              <w:t>3 этажа.</w:t>
            </w:r>
          </w:p>
          <w:p w14:paraId="75741A2E" w14:textId="77777777" w:rsidR="00B72F5B" w:rsidRPr="007B6F78" w:rsidRDefault="00B72F5B" w:rsidP="00936F8E">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участка - 50%</w:t>
            </w:r>
            <w:r w:rsidR="006477D6" w:rsidRPr="007B6F78">
              <w:rPr>
                <w:rFonts w:eastAsia="SimSun"/>
                <w:color w:val="000000" w:themeColor="text1"/>
                <w:sz w:val="24"/>
                <w:szCs w:val="24"/>
                <w:lang w:eastAsia="zh-CN"/>
              </w:rPr>
              <w:t>.</w:t>
            </w:r>
          </w:p>
          <w:p w14:paraId="021D5BF0" w14:textId="77777777" w:rsidR="00F81445" w:rsidRPr="007B6F78" w:rsidRDefault="00F81445" w:rsidP="00936F8E">
            <w:pPr>
              <w:suppressAutoHyphens/>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озеленения земельного участка – 30 %.</w:t>
            </w:r>
          </w:p>
          <w:p w14:paraId="3B5CB82A" w14:textId="77777777" w:rsidR="00F81445" w:rsidRPr="007B6F78" w:rsidRDefault="00F81445" w:rsidP="00936F8E">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2D36AC2C" w14:textId="77777777" w:rsidTr="002B6924">
        <w:trPr>
          <w:trHeight w:val="23"/>
        </w:trPr>
        <w:tc>
          <w:tcPr>
            <w:tcW w:w="2425" w:type="dxa"/>
            <w:tcBorders>
              <w:top w:val="single" w:sz="4" w:space="0" w:color="auto"/>
              <w:left w:val="single" w:sz="4" w:space="0" w:color="auto"/>
              <w:bottom w:val="single" w:sz="4" w:space="0" w:color="auto"/>
              <w:right w:val="single" w:sz="4" w:space="0" w:color="auto"/>
            </w:tcBorders>
            <w:shd w:val="clear" w:color="auto" w:fill="auto"/>
          </w:tcPr>
          <w:p w14:paraId="210AA68B" w14:textId="77777777" w:rsidR="0064227C" w:rsidRPr="007B6F78" w:rsidRDefault="0064227C" w:rsidP="006477D6">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[3.5.1] - Дошкольное, </w:t>
            </w:r>
          </w:p>
          <w:p w14:paraId="19DB718B" w14:textId="5695836E" w:rsidR="0064227C" w:rsidRPr="007B6F78" w:rsidRDefault="0064227C" w:rsidP="002B6924">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начальное и среднее общее</w:t>
            </w:r>
            <w:r w:rsidR="002B6924"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образование</w:t>
            </w:r>
          </w:p>
        </w:tc>
        <w:tc>
          <w:tcPr>
            <w:tcW w:w="2835" w:type="dxa"/>
            <w:tcBorders>
              <w:top w:val="single" w:sz="4" w:space="0" w:color="auto"/>
              <w:bottom w:val="single" w:sz="4" w:space="0" w:color="auto"/>
            </w:tcBorders>
          </w:tcPr>
          <w:p w14:paraId="129FA383" w14:textId="77777777" w:rsidR="0064227C" w:rsidRPr="007B6F78" w:rsidRDefault="0064227C" w:rsidP="00936F8E">
            <w:pPr>
              <w:tabs>
                <w:tab w:val="left" w:pos="2520"/>
              </w:tabs>
              <w:suppressAutoHyphens/>
              <w:ind w:hanging="108"/>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11508D0B" w14:textId="42DFE227" w:rsidR="0064227C" w:rsidRPr="007B6F78" w:rsidRDefault="0064227C" w:rsidP="00936F8E">
            <w:pPr>
              <w:suppressAutoHyphens/>
              <w:ind w:left="33"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w:t>
            </w:r>
            <w:r w:rsidR="002B6924" w:rsidRPr="007B6F78">
              <w:rPr>
                <w:rFonts w:eastAsia="SimSun"/>
                <w:color w:val="000000" w:themeColor="text1"/>
                <w:sz w:val="24"/>
                <w:szCs w:val="24"/>
                <w:lang w:eastAsia="zh-CN"/>
              </w:rPr>
              <w:t xml:space="preserve"> </w:t>
            </w:r>
            <w:r w:rsidR="002B6924" w:rsidRPr="007B6F78">
              <w:rPr>
                <w:rFonts w:ascii="SimSun" w:eastAsia="SimSun" w:hAnsi="SimSun" w:cs="SimSun"/>
                <w:color w:val="000000" w:themeColor="text1"/>
                <w:sz w:val="24"/>
                <w:szCs w:val="24"/>
                <w:lang w:eastAsia="zh-CN"/>
              </w:rPr>
              <w:t>-</w:t>
            </w:r>
            <w:r w:rsidR="002B6924" w:rsidRPr="007B6F78">
              <w:rPr>
                <w:rFonts w:asciiTheme="minorHAnsi" w:eastAsia="SimSun" w:hAnsiTheme="minorHAnsi" w:cs="SimSun"/>
                <w:color w:val="000000" w:themeColor="text1"/>
                <w:sz w:val="24"/>
                <w:szCs w:val="24"/>
                <w:lang w:eastAsia="zh-CN"/>
              </w:rPr>
              <w:t xml:space="preserve">                                                </w:t>
            </w:r>
            <w:r w:rsidR="001A0A08" w:rsidRPr="007B6F78">
              <w:rPr>
                <w:rFonts w:eastAsia="SimSun"/>
                <w:color w:val="000000" w:themeColor="text1"/>
                <w:sz w:val="24"/>
                <w:szCs w:val="24"/>
                <w:lang w:eastAsia="zh-CN"/>
              </w:rPr>
              <w:t>400</w:t>
            </w:r>
            <w:r w:rsidR="006477D6" w:rsidRPr="007B6F78">
              <w:rPr>
                <w:rFonts w:eastAsia="SimSun"/>
                <w:color w:val="000000" w:themeColor="text1"/>
                <w:sz w:val="24"/>
                <w:szCs w:val="24"/>
                <w:lang w:eastAsia="zh-CN"/>
              </w:rPr>
              <w:t xml:space="preserve"> кв. м</w:t>
            </w:r>
            <w:r w:rsidR="001A0A08" w:rsidRPr="007B6F78">
              <w:rPr>
                <w:rFonts w:eastAsia="SimSun"/>
                <w:color w:val="000000" w:themeColor="text1"/>
                <w:sz w:val="24"/>
                <w:szCs w:val="24"/>
                <w:lang w:eastAsia="zh-CN"/>
              </w:rPr>
              <w:t>/1</w:t>
            </w:r>
            <w:r w:rsidRPr="007B6F78">
              <w:rPr>
                <w:rFonts w:eastAsia="SimSun"/>
                <w:color w:val="000000" w:themeColor="text1"/>
                <w:sz w:val="24"/>
                <w:szCs w:val="24"/>
                <w:lang w:eastAsia="zh-CN"/>
              </w:rPr>
              <w:t>0000 кв. м.</w:t>
            </w:r>
          </w:p>
          <w:p w14:paraId="5A3F982A" w14:textId="277E05A5" w:rsidR="0064227C" w:rsidRPr="007B6F78" w:rsidRDefault="0064227C" w:rsidP="00936F8E">
            <w:pPr>
              <w:autoSpaceDE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Высота спортивного зала - не менее </w:t>
            </w:r>
            <w:r w:rsidR="002B6924" w:rsidRPr="007B6F78">
              <w:rPr>
                <w:rFonts w:eastAsia="SimSun"/>
                <w:color w:val="000000" w:themeColor="text1"/>
                <w:sz w:val="24"/>
                <w:szCs w:val="24"/>
                <w:lang w:eastAsia="zh-CN"/>
              </w:rPr>
              <w:t>6</w:t>
            </w:r>
            <w:r w:rsidRPr="007B6F78">
              <w:rPr>
                <w:rFonts w:eastAsia="SimSun"/>
                <w:color w:val="000000" w:themeColor="text1"/>
                <w:sz w:val="24"/>
                <w:szCs w:val="24"/>
                <w:lang w:eastAsia="zh-CN"/>
              </w:rPr>
              <w:t xml:space="preserve"> м.</w:t>
            </w:r>
          </w:p>
          <w:p w14:paraId="54BD73CD" w14:textId="77777777" w:rsidR="0064227C" w:rsidRPr="007B6F78" w:rsidRDefault="0064227C" w:rsidP="00936F8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основного здания от красной линии - 10 м.</w:t>
            </w:r>
          </w:p>
          <w:p w14:paraId="03105292" w14:textId="521C232C" w:rsidR="0064227C" w:rsidRPr="007B6F78" w:rsidRDefault="0064227C" w:rsidP="00936F8E">
            <w:pPr>
              <w:keepLines/>
              <w:widowControl w:val="0"/>
              <w:suppressAutoHyphens/>
              <w:ind w:left="33"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до границ соседнего земельного участка -</w:t>
            </w:r>
            <w:r w:rsidR="002B6924"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 3 метра. Расстояние от основного здания до стен жилых домов и прочих зданий определяется по нормам инсоляции, освещенности и противопожарным требованиям</w:t>
            </w:r>
            <w:r w:rsidR="00512F56" w:rsidRPr="007B6F78">
              <w:rPr>
                <w:rFonts w:eastAsia="SimSun"/>
                <w:color w:val="000000" w:themeColor="text1"/>
                <w:sz w:val="24"/>
                <w:szCs w:val="24"/>
                <w:lang w:eastAsia="zh-CN"/>
              </w:rPr>
              <w:t>.</w:t>
            </w:r>
          </w:p>
          <w:p w14:paraId="243C6F60" w14:textId="77777777" w:rsidR="0064227C" w:rsidRPr="007B6F78" w:rsidRDefault="0064227C" w:rsidP="00936F8E">
            <w:pPr>
              <w:keepLines/>
              <w:widowControl w:val="0"/>
              <w:suppressAutoHyphens/>
              <w:ind w:left="33"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Максимальное количество надземных этажей зданий </w:t>
            </w:r>
            <w:r w:rsidRPr="007B6F78">
              <w:rPr>
                <w:rFonts w:ascii="SimSun" w:eastAsia="SimSun" w:hAnsi="SimSun" w:cs="SimSun"/>
                <w:color w:val="000000" w:themeColor="text1"/>
                <w:sz w:val="24"/>
                <w:szCs w:val="24"/>
                <w:lang w:eastAsia="zh-CN"/>
              </w:rPr>
              <w:t>–</w:t>
            </w:r>
            <w:r w:rsidRPr="007B6F78">
              <w:rPr>
                <w:rFonts w:eastAsia="SimSun"/>
                <w:color w:val="000000" w:themeColor="text1"/>
                <w:sz w:val="24"/>
                <w:szCs w:val="24"/>
                <w:lang w:eastAsia="zh-CN"/>
              </w:rPr>
              <w:t xml:space="preserve"> 4 этажа.</w:t>
            </w:r>
          </w:p>
          <w:p w14:paraId="3D898288" w14:textId="3229E915" w:rsidR="0064227C" w:rsidRPr="007B6F78" w:rsidRDefault="0064227C" w:rsidP="00936F8E">
            <w:pPr>
              <w:autoSpaceDE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Высота </w:t>
            </w:r>
            <w:r w:rsidR="002B6924" w:rsidRPr="007B6F78">
              <w:rPr>
                <w:rFonts w:eastAsia="SimSun"/>
                <w:color w:val="000000" w:themeColor="text1"/>
                <w:sz w:val="24"/>
                <w:szCs w:val="24"/>
                <w:lang w:eastAsia="zh-CN"/>
              </w:rPr>
              <w:t xml:space="preserve">спортивного зала - не менее 6 </w:t>
            </w:r>
            <w:r w:rsidRPr="007B6F78">
              <w:rPr>
                <w:rFonts w:eastAsia="SimSun"/>
                <w:color w:val="000000" w:themeColor="text1"/>
                <w:sz w:val="24"/>
                <w:szCs w:val="24"/>
                <w:lang w:eastAsia="zh-CN"/>
              </w:rPr>
              <w:t>м.</w:t>
            </w:r>
          </w:p>
          <w:p w14:paraId="5F615EEA" w14:textId="77777777" w:rsidR="0064227C" w:rsidRPr="007B6F78" w:rsidRDefault="0064227C" w:rsidP="00936F8E">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- 18 м.</w:t>
            </w:r>
          </w:p>
          <w:p w14:paraId="35832A19" w14:textId="77777777" w:rsidR="0064227C" w:rsidRPr="007B6F78" w:rsidRDefault="0064227C" w:rsidP="00936F8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Максимальный процент застройки в границах земельного участка </w:t>
            </w:r>
            <w:r w:rsidRPr="007B6F78">
              <w:rPr>
                <w:rFonts w:ascii="SimSun" w:eastAsia="SimSun" w:hAnsi="SimSun" w:cs="SimSun"/>
                <w:color w:val="000000" w:themeColor="text1"/>
                <w:sz w:val="24"/>
                <w:szCs w:val="24"/>
                <w:lang w:eastAsia="zh-CN"/>
              </w:rPr>
              <w:t>–</w:t>
            </w:r>
            <w:r w:rsidRPr="007B6F78">
              <w:rPr>
                <w:rFonts w:eastAsia="SimSun"/>
                <w:color w:val="000000" w:themeColor="text1"/>
                <w:sz w:val="24"/>
                <w:szCs w:val="24"/>
                <w:lang w:eastAsia="zh-CN"/>
              </w:rPr>
              <w:t xml:space="preserve"> 50%</w:t>
            </w:r>
            <w:r w:rsidR="006477D6" w:rsidRPr="007B6F78">
              <w:rPr>
                <w:rFonts w:eastAsia="SimSun"/>
                <w:color w:val="000000" w:themeColor="text1"/>
                <w:sz w:val="24"/>
                <w:szCs w:val="24"/>
                <w:lang w:eastAsia="zh-CN"/>
              </w:rPr>
              <w:t>.</w:t>
            </w:r>
          </w:p>
          <w:p w14:paraId="03F2DAED" w14:textId="1FA65D2D" w:rsidR="001A0A08" w:rsidRPr="007B6F78" w:rsidRDefault="001A0A08" w:rsidP="00936F8E">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2B6924"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16C56169" w14:textId="77777777" w:rsidR="001A0A08" w:rsidRPr="007B6F78" w:rsidRDefault="001A0A08" w:rsidP="00936F8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194FB68D" w14:textId="77777777" w:rsidTr="002B6924">
        <w:trPr>
          <w:trHeight w:val="23"/>
        </w:trPr>
        <w:tc>
          <w:tcPr>
            <w:tcW w:w="2425" w:type="dxa"/>
            <w:tcBorders>
              <w:top w:val="single" w:sz="4" w:space="0" w:color="auto"/>
              <w:left w:val="single" w:sz="4" w:space="0" w:color="auto"/>
              <w:bottom w:val="single" w:sz="4" w:space="0" w:color="auto"/>
              <w:right w:val="single" w:sz="4" w:space="0" w:color="auto"/>
            </w:tcBorders>
            <w:shd w:val="clear" w:color="auto" w:fill="auto"/>
          </w:tcPr>
          <w:p w14:paraId="2577E236" w14:textId="77777777" w:rsidR="0064227C" w:rsidRPr="007B6F78" w:rsidRDefault="0064227C" w:rsidP="006477D6">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[3.10.1] – Амбулаторное</w:t>
            </w:r>
          </w:p>
          <w:p w14:paraId="032DFD60" w14:textId="77777777" w:rsidR="0064227C" w:rsidRPr="007B6F78" w:rsidRDefault="006477D6" w:rsidP="006477D6">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в</w:t>
            </w:r>
            <w:r w:rsidR="0064227C" w:rsidRPr="007B6F78">
              <w:rPr>
                <w:rFonts w:eastAsia="SimSun"/>
                <w:color w:val="000000" w:themeColor="text1"/>
                <w:sz w:val="24"/>
                <w:szCs w:val="24"/>
                <w:lang w:eastAsia="zh-CN"/>
              </w:rPr>
              <w:t>етеринарное</w:t>
            </w:r>
            <w:r w:rsidRPr="007B6F78">
              <w:rPr>
                <w:rFonts w:eastAsia="SimSun"/>
                <w:color w:val="000000" w:themeColor="text1"/>
                <w:sz w:val="24"/>
                <w:szCs w:val="24"/>
                <w:lang w:eastAsia="zh-CN"/>
              </w:rPr>
              <w:t xml:space="preserve"> </w:t>
            </w:r>
          </w:p>
          <w:p w14:paraId="165DF17E" w14:textId="77777777" w:rsidR="0064227C" w:rsidRPr="007B6F78" w:rsidRDefault="0064227C" w:rsidP="006477D6">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обслуживание</w:t>
            </w:r>
          </w:p>
        </w:tc>
        <w:tc>
          <w:tcPr>
            <w:tcW w:w="2835" w:type="dxa"/>
            <w:tcBorders>
              <w:top w:val="single" w:sz="4" w:space="0" w:color="auto"/>
              <w:left w:val="single" w:sz="4" w:space="0" w:color="auto"/>
              <w:bottom w:val="single" w:sz="4" w:space="0" w:color="auto"/>
              <w:right w:val="single" w:sz="4" w:space="0" w:color="auto"/>
            </w:tcBorders>
          </w:tcPr>
          <w:p w14:paraId="2D06294C" w14:textId="77777777" w:rsidR="0064227C" w:rsidRPr="007B6F78" w:rsidRDefault="0064227C" w:rsidP="00936F8E">
            <w:pPr>
              <w:tabs>
                <w:tab w:val="left" w:pos="2520"/>
              </w:tabs>
              <w:suppressAutoHyphens/>
              <w:ind w:hanging="108"/>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606B0DC4" w14:textId="026FF840" w:rsidR="0064227C" w:rsidRPr="007B6F78" w:rsidRDefault="0064227C" w:rsidP="00936F8E">
            <w:pPr>
              <w:tabs>
                <w:tab w:val="left" w:pos="2520"/>
              </w:tabs>
              <w:suppressAutoHyphens/>
              <w:ind w:firstLine="0"/>
              <w:jc w:val="left"/>
              <w:rPr>
                <w:rFonts w:eastAsia="Arial Unicode MS"/>
                <w:color w:val="000000" w:themeColor="text1"/>
                <w:sz w:val="24"/>
                <w:szCs w:val="24"/>
                <w:lang w:eastAsia="zh-CN"/>
              </w:rPr>
            </w:pPr>
            <w:r w:rsidRPr="007B6F78">
              <w:rPr>
                <w:rFonts w:eastAsia="Arial Unicode MS"/>
                <w:color w:val="000000" w:themeColor="text1"/>
                <w:sz w:val="24"/>
                <w:szCs w:val="24"/>
                <w:lang w:eastAsia="zh-CN"/>
              </w:rPr>
              <w:t>Минимальная/максимальн</w:t>
            </w:r>
            <w:r w:rsidR="002B6924" w:rsidRPr="007B6F78">
              <w:rPr>
                <w:rFonts w:eastAsia="Arial Unicode MS"/>
                <w:color w:val="000000" w:themeColor="text1"/>
                <w:sz w:val="24"/>
                <w:szCs w:val="24"/>
                <w:lang w:eastAsia="zh-CN"/>
              </w:rPr>
              <w:t>ая площадь земельных участков -</w:t>
            </w:r>
            <w:r w:rsidRPr="007B6F78">
              <w:rPr>
                <w:rFonts w:eastAsia="Arial Unicode MS"/>
                <w:color w:val="000000" w:themeColor="text1"/>
                <w:sz w:val="24"/>
                <w:szCs w:val="24"/>
                <w:lang w:eastAsia="zh-CN"/>
              </w:rPr>
              <w:t>400</w:t>
            </w:r>
            <w:r w:rsidR="006477D6" w:rsidRPr="007B6F78">
              <w:rPr>
                <w:rFonts w:eastAsia="Arial Unicode MS"/>
                <w:color w:val="000000" w:themeColor="text1"/>
                <w:sz w:val="24"/>
                <w:szCs w:val="24"/>
                <w:lang w:eastAsia="zh-CN"/>
              </w:rPr>
              <w:t xml:space="preserve"> кв. м</w:t>
            </w:r>
            <w:r w:rsidRPr="007B6F78">
              <w:rPr>
                <w:rFonts w:eastAsia="Arial Unicode MS"/>
                <w:color w:val="000000" w:themeColor="text1"/>
                <w:sz w:val="24"/>
                <w:szCs w:val="24"/>
                <w:lang w:eastAsia="zh-CN"/>
              </w:rPr>
              <w:t>/5000 кв. м.</w:t>
            </w:r>
          </w:p>
          <w:p w14:paraId="05FC0B26" w14:textId="67D072A4" w:rsidR="0064227C" w:rsidRPr="007B6F78" w:rsidRDefault="0064227C" w:rsidP="00936F8E">
            <w:pPr>
              <w:tabs>
                <w:tab w:val="left" w:pos="2520"/>
              </w:tabs>
              <w:suppressAutoHyphens/>
              <w:ind w:firstLine="0"/>
              <w:jc w:val="left"/>
              <w:rPr>
                <w:rFonts w:eastAsia="Arial Unicode MS"/>
                <w:color w:val="000000" w:themeColor="text1"/>
                <w:sz w:val="24"/>
                <w:szCs w:val="24"/>
                <w:lang w:eastAsia="zh-CN"/>
              </w:rPr>
            </w:pPr>
            <w:r w:rsidRPr="007B6F78">
              <w:rPr>
                <w:rFonts w:eastAsia="Arial Unicode MS"/>
                <w:color w:val="000000" w:themeColor="text1"/>
                <w:sz w:val="24"/>
                <w:szCs w:val="24"/>
                <w:lang w:eastAsia="zh-CN"/>
              </w:rPr>
              <w:t xml:space="preserve">Минимальный отступ строений от красной линии </w:t>
            </w:r>
            <w:r w:rsidR="00936F8E" w:rsidRPr="007B6F78">
              <w:rPr>
                <w:rFonts w:eastAsia="Arial Unicode MS"/>
                <w:color w:val="000000" w:themeColor="text1"/>
                <w:sz w:val="24"/>
                <w:szCs w:val="24"/>
                <w:lang w:eastAsia="zh-CN"/>
              </w:rPr>
              <w:t>– 5 м</w:t>
            </w:r>
            <w:r w:rsidR="002B6924" w:rsidRPr="007B6F78">
              <w:rPr>
                <w:rFonts w:eastAsia="Arial Unicode MS"/>
                <w:color w:val="000000" w:themeColor="text1"/>
                <w:sz w:val="24"/>
                <w:szCs w:val="24"/>
                <w:lang w:eastAsia="zh-CN"/>
              </w:rPr>
              <w:t>.</w:t>
            </w:r>
          </w:p>
          <w:p w14:paraId="31445658" w14:textId="77777777" w:rsidR="0064227C" w:rsidRPr="007B6F78" w:rsidRDefault="0064227C" w:rsidP="00936F8E">
            <w:pPr>
              <w:tabs>
                <w:tab w:val="left" w:pos="2520"/>
              </w:tabs>
              <w:suppressAutoHyphens/>
              <w:ind w:firstLine="0"/>
              <w:jc w:val="left"/>
              <w:rPr>
                <w:rFonts w:eastAsia="Arial Unicode MS"/>
                <w:color w:val="000000" w:themeColor="text1"/>
                <w:sz w:val="24"/>
                <w:szCs w:val="24"/>
                <w:lang w:eastAsia="zh-CN"/>
              </w:rPr>
            </w:pPr>
            <w:r w:rsidRPr="007B6F78">
              <w:rPr>
                <w:rFonts w:eastAsia="Arial Unicode MS"/>
                <w:color w:val="000000" w:themeColor="text1"/>
                <w:sz w:val="24"/>
                <w:szCs w:val="24"/>
                <w:lang w:eastAsia="zh-CN"/>
              </w:rPr>
              <w:t>Минимальный отступ от границы соседнего земельного участка – 3 м.</w:t>
            </w:r>
          </w:p>
          <w:p w14:paraId="25B147E2" w14:textId="76F7ED8C" w:rsidR="0064227C" w:rsidRPr="007B6F78" w:rsidRDefault="0064227C" w:rsidP="00936F8E">
            <w:pPr>
              <w:tabs>
                <w:tab w:val="left" w:pos="2520"/>
              </w:tabs>
              <w:suppressAutoHyphens/>
              <w:ind w:firstLine="0"/>
              <w:jc w:val="left"/>
              <w:rPr>
                <w:rFonts w:eastAsia="Arial Unicode MS"/>
                <w:color w:val="000000" w:themeColor="text1"/>
                <w:sz w:val="24"/>
                <w:szCs w:val="24"/>
                <w:lang w:eastAsia="zh-CN"/>
              </w:rPr>
            </w:pPr>
            <w:r w:rsidRPr="007B6F78">
              <w:rPr>
                <w:rFonts w:eastAsia="Arial Unicode MS"/>
                <w:color w:val="000000" w:themeColor="text1"/>
                <w:sz w:val="24"/>
                <w:szCs w:val="24"/>
                <w:lang w:eastAsia="zh-CN"/>
              </w:rPr>
              <w:lastRenderedPageBreak/>
              <w:t>Максимальное количество надземных этаже</w:t>
            </w:r>
            <w:r w:rsidR="00936F8E" w:rsidRPr="007B6F78">
              <w:rPr>
                <w:rFonts w:eastAsia="Arial Unicode MS"/>
                <w:color w:val="000000" w:themeColor="text1"/>
                <w:sz w:val="24"/>
                <w:szCs w:val="24"/>
                <w:lang w:eastAsia="zh-CN"/>
              </w:rPr>
              <w:t xml:space="preserve">й зданий – </w:t>
            </w:r>
            <w:r w:rsidRPr="007B6F78">
              <w:rPr>
                <w:rFonts w:eastAsia="Arial Unicode MS"/>
                <w:color w:val="000000" w:themeColor="text1"/>
                <w:sz w:val="24"/>
                <w:szCs w:val="24"/>
                <w:lang w:eastAsia="zh-CN"/>
              </w:rPr>
              <w:t>3 этажа (включая мансардный этаж)</w:t>
            </w:r>
            <w:r w:rsidR="002B6924" w:rsidRPr="007B6F78">
              <w:rPr>
                <w:rFonts w:eastAsia="Arial Unicode MS"/>
                <w:color w:val="000000" w:themeColor="text1"/>
                <w:sz w:val="24"/>
                <w:szCs w:val="24"/>
                <w:lang w:eastAsia="zh-CN"/>
              </w:rPr>
              <w:t>.</w:t>
            </w:r>
          </w:p>
          <w:p w14:paraId="1D1F81BF" w14:textId="77777777" w:rsidR="0064227C" w:rsidRPr="007B6F78" w:rsidRDefault="0064227C" w:rsidP="00936F8E">
            <w:pPr>
              <w:tabs>
                <w:tab w:val="left" w:pos="2520"/>
              </w:tabs>
              <w:suppressAutoHyphens/>
              <w:ind w:firstLine="0"/>
              <w:jc w:val="left"/>
              <w:rPr>
                <w:rFonts w:eastAsia="Arial Unicode MS"/>
                <w:color w:val="000000" w:themeColor="text1"/>
                <w:sz w:val="24"/>
                <w:szCs w:val="24"/>
                <w:lang w:eastAsia="zh-CN"/>
              </w:rPr>
            </w:pPr>
            <w:r w:rsidRPr="007B6F78">
              <w:rPr>
                <w:rFonts w:eastAsia="Arial Unicode MS"/>
                <w:color w:val="000000" w:themeColor="text1"/>
                <w:sz w:val="24"/>
                <w:szCs w:val="24"/>
                <w:lang w:eastAsia="zh-CN"/>
              </w:rPr>
              <w:t>Максимальная высота зданий, строений от уровня земли -15 м.</w:t>
            </w:r>
          </w:p>
          <w:p w14:paraId="5CC12B4A" w14:textId="77777777" w:rsidR="0064227C" w:rsidRPr="007B6F78" w:rsidRDefault="0064227C" w:rsidP="00936F8E">
            <w:pPr>
              <w:suppressAutoHyphens/>
              <w:ind w:left="33" w:firstLine="0"/>
              <w:jc w:val="left"/>
              <w:rPr>
                <w:rFonts w:eastAsia="Arial Unicode MS"/>
                <w:color w:val="000000" w:themeColor="text1"/>
                <w:sz w:val="24"/>
                <w:szCs w:val="24"/>
                <w:lang w:eastAsia="zh-CN"/>
              </w:rPr>
            </w:pPr>
            <w:r w:rsidRPr="007B6F78">
              <w:rPr>
                <w:rFonts w:eastAsia="Arial Unicode MS"/>
                <w:color w:val="000000" w:themeColor="text1"/>
                <w:sz w:val="24"/>
                <w:szCs w:val="24"/>
                <w:lang w:eastAsia="zh-CN"/>
              </w:rPr>
              <w:t>Максимальный процент застройки в границах земельного участка – 60%</w:t>
            </w:r>
            <w:r w:rsidR="00F5680C" w:rsidRPr="007B6F78">
              <w:rPr>
                <w:rFonts w:eastAsia="Arial Unicode MS"/>
                <w:color w:val="000000" w:themeColor="text1"/>
                <w:sz w:val="24"/>
                <w:szCs w:val="24"/>
                <w:lang w:eastAsia="zh-CN"/>
              </w:rPr>
              <w:t>.</w:t>
            </w:r>
          </w:p>
          <w:p w14:paraId="79A6AAD8" w14:textId="76228542" w:rsidR="001A0A08" w:rsidRPr="007B6F78" w:rsidRDefault="001A0A08" w:rsidP="00936F8E">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2B6924"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09F50F11" w14:textId="77777777" w:rsidR="001A0A08" w:rsidRPr="007B6F78" w:rsidRDefault="001A0A08" w:rsidP="00936F8E">
            <w:pPr>
              <w:suppressAutoHyphens/>
              <w:ind w:left="33"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05C73CB8" w14:textId="77777777" w:rsidTr="002B6924">
        <w:trPr>
          <w:trHeight w:val="848"/>
        </w:trPr>
        <w:tc>
          <w:tcPr>
            <w:tcW w:w="2425" w:type="dxa"/>
            <w:tcBorders>
              <w:top w:val="single" w:sz="4" w:space="0" w:color="000000"/>
              <w:left w:val="single" w:sz="8" w:space="0" w:color="000000"/>
              <w:bottom w:val="single" w:sz="4" w:space="0" w:color="auto"/>
            </w:tcBorders>
            <w:shd w:val="clear" w:color="auto" w:fill="auto"/>
          </w:tcPr>
          <w:p w14:paraId="221AFB9E" w14:textId="77777777" w:rsidR="0064227C" w:rsidRPr="007B6F78" w:rsidRDefault="0064227C" w:rsidP="006477D6">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[4.4] - Магазины</w:t>
            </w:r>
          </w:p>
        </w:tc>
        <w:tc>
          <w:tcPr>
            <w:tcW w:w="2835" w:type="dxa"/>
            <w:tcBorders>
              <w:top w:val="single" w:sz="4" w:space="0" w:color="000000"/>
              <w:left w:val="single" w:sz="8" w:space="0" w:color="000000"/>
              <w:bottom w:val="single" w:sz="4" w:space="0" w:color="auto"/>
            </w:tcBorders>
            <w:shd w:val="clear" w:color="auto" w:fill="auto"/>
          </w:tcPr>
          <w:p w14:paraId="00339F50" w14:textId="77777777" w:rsidR="0064227C" w:rsidRPr="007B6F78" w:rsidRDefault="0064227C" w:rsidP="00936F8E">
            <w:pPr>
              <w:autoSpaceDE w:val="0"/>
              <w:autoSpaceDN w:val="0"/>
              <w:adjustRightInd w:val="0"/>
              <w:ind w:hanging="108"/>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527" w:type="dxa"/>
            <w:tcBorders>
              <w:top w:val="single" w:sz="8" w:space="0" w:color="000000"/>
              <w:left w:val="single" w:sz="8" w:space="0" w:color="000000"/>
              <w:bottom w:val="single" w:sz="4" w:space="0" w:color="auto"/>
              <w:right w:val="single" w:sz="8" w:space="0" w:color="000000"/>
            </w:tcBorders>
            <w:shd w:val="clear" w:color="auto" w:fill="auto"/>
          </w:tcPr>
          <w:p w14:paraId="57737B68" w14:textId="41D880AC" w:rsidR="0064227C" w:rsidRPr="007B6F78" w:rsidRDefault="0064227C" w:rsidP="00936F8E">
            <w:pPr>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w:t>
            </w:r>
            <w:r w:rsidR="00512F56" w:rsidRPr="007B6F78">
              <w:rPr>
                <w:rFonts w:eastAsia="SimSun"/>
                <w:color w:val="000000" w:themeColor="text1"/>
                <w:sz w:val="24"/>
                <w:szCs w:val="24"/>
                <w:lang w:eastAsia="zh-CN"/>
              </w:rPr>
              <w:t>ная площадь земельных участков-</w:t>
            </w:r>
            <w:r w:rsidRPr="007B6F78">
              <w:rPr>
                <w:rFonts w:eastAsia="SimSun"/>
                <w:color w:val="000000" w:themeColor="text1"/>
                <w:sz w:val="24"/>
                <w:szCs w:val="24"/>
                <w:lang w:eastAsia="zh-CN"/>
              </w:rPr>
              <w:t>100</w:t>
            </w:r>
            <w:r w:rsidR="006477D6"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/5000 кв. м.</w:t>
            </w:r>
          </w:p>
          <w:p w14:paraId="0452193B" w14:textId="77777777" w:rsidR="0064227C" w:rsidRPr="007B6F78" w:rsidRDefault="0064227C" w:rsidP="00936F8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Минимальный отступ строений от красной линии </w:t>
            </w:r>
            <w:r w:rsidR="006477D6"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5 м.</w:t>
            </w:r>
          </w:p>
          <w:p w14:paraId="5C9EA321" w14:textId="5203B679" w:rsidR="0064227C" w:rsidRPr="007B6F78" w:rsidRDefault="0064227C" w:rsidP="00936F8E">
            <w:pPr>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Минимальный отступ строений до границ соседнего земельного участка - </w:t>
            </w:r>
            <w:r w:rsidR="002B6924"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3 м.</w:t>
            </w:r>
          </w:p>
          <w:p w14:paraId="4CE519C1" w14:textId="77777777" w:rsidR="0064227C" w:rsidRPr="007B6F78" w:rsidRDefault="0064227C" w:rsidP="00936F8E">
            <w:pPr>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w:t>
            </w:r>
            <w:r w:rsidR="00936F8E" w:rsidRPr="007B6F78">
              <w:rPr>
                <w:rFonts w:eastAsia="SimSun"/>
                <w:color w:val="000000" w:themeColor="text1"/>
                <w:sz w:val="24"/>
                <w:szCs w:val="24"/>
                <w:lang w:eastAsia="zh-CN"/>
              </w:rPr>
              <w:t xml:space="preserve">ей зданий – </w:t>
            </w:r>
            <w:r w:rsidRPr="007B6F78">
              <w:rPr>
                <w:rFonts w:eastAsia="SimSun"/>
                <w:color w:val="000000" w:themeColor="text1"/>
                <w:sz w:val="24"/>
                <w:szCs w:val="24"/>
                <w:lang w:eastAsia="zh-CN"/>
              </w:rPr>
              <w:t>3 этажа (включая мансардный этаж).</w:t>
            </w:r>
          </w:p>
          <w:p w14:paraId="0C19E91E" w14:textId="74F56C24" w:rsidR="0064227C" w:rsidRPr="007B6F78" w:rsidRDefault="0064227C" w:rsidP="00936F8E">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строений от уровн</w:t>
            </w:r>
            <w:r w:rsidR="002B6924" w:rsidRPr="007B6F78">
              <w:rPr>
                <w:rFonts w:eastAsia="SimSun"/>
                <w:color w:val="000000" w:themeColor="text1"/>
                <w:sz w:val="24"/>
                <w:szCs w:val="24"/>
                <w:lang w:eastAsia="zh-CN"/>
              </w:rPr>
              <w:t xml:space="preserve">я земли - </w:t>
            </w:r>
            <w:r w:rsidRPr="007B6F78">
              <w:rPr>
                <w:rFonts w:eastAsia="SimSun"/>
                <w:color w:val="000000" w:themeColor="text1"/>
                <w:sz w:val="24"/>
                <w:szCs w:val="24"/>
                <w:lang w:eastAsia="zh-CN"/>
              </w:rPr>
              <w:t>12 м.</w:t>
            </w:r>
          </w:p>
          <w:p w14:paraId="5910DBDE" w14:textId="77777777" w:rsidR="0064227C" w:rsidRPr="007B6F78" w:rsidRDefault="0064227C" w:rsidP="00936F8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60%</w:t>
            </w:r>
            <w:r w:rsidR="006477D6" w:rsidRPr="007B6F78">
              <w:rPr>
                <w:rFonts w:eastAsia="SimSun"/>
                <w:color w:val="000000" w:themeColor="text1"/>
                <w:sz w:val="24"/>
                <w:szCs w:val="24"/>
                <w:lang w:eastAsia="zh-CN"/>
              </w:rPr>
              <w:t>.</w:t>
            </w:r>
          </w:p>
          <w:p w14:paraId="76CFC7C9" w14:textId="39E40FBE" w:rsidR="00BF0BB8" w:rsidRPr="007B6F78" w:rsidRDefault="00BF0BB8" w:rsidP="00936F8E">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озеле</w:t>
            </w:r>
            <w:r w:rsidR="002B6924" w:rsidRPr="007B6F78">
              <w:rPr>
                <w:rFonts w:eastAsia="SimSun"/>
                <w:color w:val="000000" w:themeColor="text1"/>
                <w:sz w:val="24"/>
                <w:szCs w:val="24"/>
                <w:lang w:eastAsia="zh-CN"/>
              </w:rPr>
              <w:t>нения земельного участка – 30</w:t>
            </w:r>
            <w:r w:rsidRPr="007B6F78">
              <w:rPr>
                <w:rFonts w:eastAsia="SimSun"/>
                <w:color w:val="000000" w:themeColor="text1"/>
                <w:sz w:val="24"/>
                <w:szCs w:val="24"/>
                <w:lang w:eastAsia="zh-CN"/>
              </w:rPr>
              <w:t>%.</w:t>
            </w:r>
          </w:p>
          <w:p w14:paraId="1C3058B1" w14:textId="77777777" w:rsidR="00BF0BB8" w:rsidRPr="007B6F78" w:rsidRDefault="00BF0BB8" w:rsidP="00936F8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01176842" w14:textId="77777777" w:rsidTr="002B6924">
        <w:trPr>
          <w:trHeight w:val="848"/>
        </w:trPr>
        <w:tc>
          <w:tcPr>
            <w:tcW w:w="2425" w:type="dxa"/>
            <w:tcBorders>
              <w:top w:val="single" w:sz="4" w:space="0" w:color="auto"/>
              <w:left w:val="single" w:sz="4" w:space="0" w:color="auto"/>
              <w:bottom w:val="single" w:sz="4" w:space="0" w:color="auto"/>
              <w:right w:val="single" w:sz="4" w:space="0" w:color="auto"/>
            </w:tcBorders>
          </w:tcPr>
          <w:p w14:paraId="47711E15" w14:textId="77777777" w:rsidR="00BF0BB8" w:rsidRPr="007B6F78" w:rsidRDefault="00BF0BB8" w:rsidP="006477D6">
            <w:pPr>
              <w:tabs>
                <w:tab w:val="left" w:pos="2520"/>
              </w:tabs>
              <w:suppressAutoHyphens/>
              <w:ind w:firstLine="0"/>
              <w:jc w:val="left"/>
              <w:rPr>
                <w:rFonts w:eastAsia="SimSun"/>
                <w:color w:val="000000" w:themeColor="text1"/>
                <w:sz w:val="24"/>
                <w:szCs w:val="24"/>
                <w:lang w:eastAsia="zh-CN"/>
              </w:rPr>
            </w:pPr>
            <w:r w:rsidRPr="007B6F78">
              <w:rPr>
                <w:color w:val="000000" w:themeColor="text1"/>
                <w:sz w:val="24"/>
                <w:szCs w:val="24"/>
              </w:rPr>
              <w:t>[5.1.2] - Обеспечение занятий спортом в помещениях</w:t>
            </w:r>
          </w:p>
        </w:tc>
        <w:tc>
          <w:tcPr>
            <w:tcW w:w="2835" w:type="dxa"/>
            <w:tcBorders>
              <w:top w:val="single" w:sz="4" w:space="0" w:color="auto"/>
              <w:left w:val="single" w:sz="4" w:space="0" w:color="auto"/>
              <w:bottom w:val="single" w:sz="4" w:space="0" w:color="auto"/>
              <w:right w:val="single" w:sz="4" w:space="0" w:color="auto"/>
            </w:tcBorders>
          </w:tcPr>
          <w:p w14:paraId="599BF128" w14:textId="77777777" w:rsidR="00BF0BB8" w:rsidRPr="007B6F78" w:rsidRDefault="00BF0BB8" w:rsidP="00936F8E">
            <w:pPr>
              <w:autoSpaceDE w:val="0"/>
              <w:autoSpaceDN w:val="0"/>
              <w:adjustRightInd w:val="0"/>
              <w:ind w:hanging="108"/>
              <w:jc w:val="left"/>
              <w:rPr>
                <w:rFonts w:eastAsia="Times New Roman"/>
                <w:color w:val="000000" w:themeColor="text1"/>
                <w:sz w:val="24"/>
                <w:szCs w:val="24"/>
                <w:lang w:eastAsia="ru-RU"/>
              </w:rPr>
            </w:pPr>
            <w:r w:rsidRPr="007B6F78">
              <w:rPr>
                <w:color w:val="000000" w:themeColor="text1"/>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4527" w:type="dxa"/>
            <w:tcBorders>
              <w:top w:val="single" w:sz="4" w:space="0" w:color="auto"/>
              <w:left w:val="single" w:sz="4" w:space="0" w:color="auto"/>
              <w:bottom w:val="single" w:sz="4" w:space="0" w:color="auto"/>
              <w:right w:val="single" w:sz="4" w:space="0" w:color="auto"/>
            </w:tcBorders>
          </w:tcPr>
          <w:p w14:paraId="4E7F6A17" w14:textId="32F6E52E" w:rsidR="00BF0BB8" w:rsidRPr="007B6F78" w:rsidRDefault="00BF0BB8" w:rsidP="00936F8E">
            <w:pPr>
              <w:pStyle w:val="s16"/>
              <w:spacing w:before="0" w:beforeAutospacing="0" w:after="0" w:afterAutospacing="0"/>
              <w:rPr>
                <w:color w:val="000000" w:themeColor="text1"/>
              </w:rPr>
            </w:pPr>
            <w:r w:rsidRPr="007B6F78">
              <w:rPr>
                <w:color w:val="000000" w:themeColor="text1"/>
              </w:rPr>
              <w:t>Минимальная/максимальн</w:t>
            </w:r>
            <w:r w:rsidR="00640903" w:rsidRPr="007B6F78">
              <w:rPr>
                <w:color w:val="000000" w:themeColor="text1"/>
              </w:rPr>
              <w:t>ая площадь земельных участков -</w:t>
            </w:r>
            <w:r w:rsidRPr="007B6F78">
              <w:rPr>
                <w:color w:val="000000" w:themeColor="text1"/>
              </w:rPr>
              <w:t>50</w:t>
            </w:r>
            <w:r w:rsidR="006477D6" w:rsidRPr="007B6F78">
              <w:rPr>
                <w:color w:val="000000" w:themeColor="text1"/>
              </w:rPr>
              <w:t xml:space="preserve"> кв. м</w:t>
            </w:r>
            <w:r w:rsidRPr="007B6F78">
              <w:rPr>
                <w:color w:val="000000" w:themeColor="text1"/>
              </w:rPr>
              <w:t>/10000 кв. м.</w:t>
            </w:r>
          </w:p>
          <w:p w14:paraId="0915D70A" w14:textId="1A93C5D3" w:rsidR="00BF0BB8" w:rsidRPr="007B6F78" w:rsidRDefault="00BF0BB8" w:rsidP="00936F8E">
            <w:pPr>
              <w:pStyle w:val="s16"/>
              <w:spacing w:before="0" w:beforeAutospacing="0" w:after="0" w:afterAutospacing="0"/>
              <w:rPr>
                <w:color w:val="000000" w:themeColor="text1"/>
              </w:rPr>
            </w:pPr>
            <w:r w:rsidRPr="007B6F78">
              <w:rPr>
                <w:color w:val="000000" w:themeColor="text1"/>
              </w:rPr>
              <w:t>Минимальные отступы от</w:t>
            </w:r>
            <w:r w:rsidR="00936F8E" w:rsidRPr="007B6F78">
              <w:rPr>
                <w:color w:val="000000" w:themeColor="text1"/>
              </w:rPr>
              <w:t xml:space="preserve"> границ земельных участков – 3 м</w:t>
            </w:r>
            <w:r w:rsidR="002B6924" w:rsidRPr="007B6F78">
              <w:rPr>
                <w:color w:val="000000" w:themeColor="text1"/>
              </w:rPr>
              <w:t>.</w:t>
            </w:r>
          </w:p>
          <w:p w14:paraId="25E75694" w14:textId="77777777" w:rsidR="00BF0BB8" w:rsidRPr="007B6F78" w:rsidRDefault="00BF0BB8" w:rsidP="00936F8E">
            <w:pPr>
              <w:pStyle w:val="s16"/>
              <w:spacing w:before="0" w:beforeAutospacing="0" w:after="0" w:afterAutospacing="0"/>
              <w:rPr>
                <w:color w:val="000000" w:themeColor="text1"/>
              </w:rPr>
            </w:pPr>
            <w:r w:rsidRPr="007B6F78">
              <w:rPr>
                <w:color w:val="000000" w:themeColor="text1"/>
              </w:rPr>
              <w:t>Максимальное количество надземных этаже</w:t>
            </w:r>
            <w:r w:rsidR="00936F8E" w:rsidRPr="007B6F78">
              <w:rPr>
                <w:color w:val="000000" w:themeColor="text1"/>
              </w:rPr>
              <w:t xml:space="preserve">й зданий – </w:t>
            </w:r>
            <w:r w:rsidRPr="007B6F78">
              <w:rPr>
                <w:color w:val="000000" w:themeColor="text1"/>
              </w:rPr>
              <w:t>3 этажа (включая мансардный этаж).</w:t>
            </w:r>
          </w:p>
          <w:p w14:paraId="36F12B3B" w14:textId="77777777" w:rsidR="00BF0BB8" w:rsidRPr="007B6F78" w:rsidRDefault="00BF0BB8" w:rsidP="00936F8E">
            <w:pPr>
              <w:pStyle w:val="s16"/>
              <w:spacing w:before="0" w:beforeAutospacing="0" w:after="0" w:afterAutospacing="0"/>
              <w:rPr>
                <w:color w:val="000000" w:themeColor="text1"/>
              </w:rPr>
            </w:pPr>
            <w:r w:rsidRPr="007B6F78">
              <w:rPr>
                <w:color w:val="000000" w:themeColor="text1"/>
              </w:rPr>
              <w:t>Максимальный процент застройки в границах земельного участка – 50%</w:t>
            </w:r>
            <w:r w:rsidR="006477D6" w:rsidRPr="007B6F78">
              <w:rPr>
                <w:color w:val="000000" w:themeColor="text1"/>
              </w:rPr>
              <w:t>.</w:t>
            </w:r>
          </w:p>
          <w:p w14:paraId="5D144A80" w14:textId="7187E5CA" w:rsidR="00BF0BB8" w:rsidRPr="007B6F78" w:rsidRDefault="00BF0BB8" w:rsidP="00936F8E">
            <w:pPr>
              <w:suppressAutoHyphens/>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2B6924"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6E7B090F" w14:textId="77777777" w:rsidR="00BF0BB8" w:rsidRPr="007B6F78" w:rsidRDefault="00BF0BB8" w:rsidP="00936F8E">
            <w:pPr>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bl>
    <w:p w14:paraId="15EF7A41" w14:textId="5ADBD630" w:rsidR="002B6924" w:rsidRPr="007B6F78" w:rsidRDefault="002B6924" w:rsidP="00DB70DB">
      <w:pPr>
        <w:tabs>
          <w:tab w:val="left" w:pos="2520"/>
        </w:tabs>
        <w:suppressAutoHyphens/>
        <w:ind w:firstLine="426"/>
        <w:jc w:val="center"/>
        <w:rPr>
          <w:rFonts w:eastAsia="SimSun"/>
          <w:b/>
          <w:color w:val="000000" w:themeColor="text1"/>
          <w:sz w:val="27"/>
          <w:szCs w:val="27"/>
          <w:lang w:eastAsia="zh-CN"/>
        </w:rPr>
      </w:pPr>
    </w:p>
    <w:p w14:paraId="3EB4D1D2" w14:textId="0E380467" w:rsidR="00CB72A2" w:rsidRPr="007B6F78" w:rsidRDefault="00CB72A2" w:rsidP="00DB70DB">
      <w:pPr>
        <w:tabs>
          <w:tab w:val="left" w:pos="2520"/>
        </w:tabs>
        <w:suppressAutoHyphens/>
        <w:ind w:firstLine="426"/>
        <w:jc w:val="center"/>
        <w:rPr>
          <w:rFonts w:eastAsia="SimSun"/>
          <w:b/>
          <w:color w:val="000000" w:themeColor="text1"/>
          <w:sz w:val="27"/>
          <w:szCs w:val="27"/>
          <w:lang w:eastAsia="zh-CN"/>
        </w:rPr>
      </w:pPr>
    </w:p>
    <w:p w14:paraId="160DA1D6" w14:textId="1C5057A5" w:rsidR="00CB72A2" w:rsidRPr="007B6F78" w:rsidRDefault="00CB72A2" w:rsidP="00DB70DB">
      <w:pPr>
        <w:tabs>
          <w:tab w:val="left" w:pos="2520"/>
        </w:tabs>
        <w:suppressAutoHyphens/>
        <w:ind w:firstLine="426"/>
        <w:jc w:val="center"/>
        <w:rPr>
          <w:rFonts w:eastAsia="SimSun"/>
          <w:b/>
          <w:color w:val="000000" w:themeColor="text1"/>
          <w:sz w:val="27"/>
          <w:szCs w:val="27"/>
          <w:lang w:eastAsia="zh-CN"/>
        </w:rPr>
      </w:pPr>
    </w:p>
    <w:p w14:paraId="513F2471" w14:textId="4470F8D7" w:rsidR="00CB72A2" w:rsidRPr="007B6F78" w:rsidRDefault="00CB72A2" w:rsidP="00DB70DB">
      <w:pPr>
        <w:tabs>
          <w:tab w:val="left" w:pos="2520"/>
        </w:tabs>
        <w:suppressAutoHyphens/>
        <w:ind w:firstLine="426"/>
        <w:jc w:val="center"/>
        <w:rPr>
          <w:rFonts w:eastAsia="SimSun"/>
          <w:b/>
          <w:color w:val="000000" w:themeColor="text1"/>
          <w:sz w:val="27"/>
          <w:szCs w:val="27"/>
          <w:lang w:eastAsia="zh-CN"/>
        </w:rPr>
      </w:pPr>
    </w:p>
    <w:p w14:paraId="3D0728BF" w14:textId="52E3CC1F" w:rsidR="00CB72A2" w:rsidRPr="007B6F78" w:rsidRDefault="00CB72A2" w:rsidP="00DB70DB">
      <w:pPr>
        <w:tabs>
          <w:tab w:val="left" w:pos="2520"/>
        </w:tabs>
        <w:suppressAutoHyphens/>
        <w:ind w:firstLine="426"/>
        <w:jc w:val="center"/>
        <w:rPr>
          <w:rFonts w:eastAsia="SimSun"/>
          <w:b/>
          <w:color w:val="000000" w:themeColor="text1"/>
          <w:sz w:val="27"/>
          <w:szCs w:val="27"/>
          <w:lang w:eastAsia="zh-CN"/>
        </w:rPr>
      </w:pPr>
    </w:p>
    <w:p w14:paraId="081AB2DB" w14:textId="197D845E" w:rsidR="00CB72A2" w:rsidRPr="007B6F78" w:rsidRDefault="00CB72A2" w:rsidP="00DB70DB">
      <w:pPr>
        <w:tabs>
          <w:tab w:val="left" w:pos="2520"/>
        </w:tabs>
        <w:suppressAutoHyphens/>
        <w:ind w:firstLine="426"/>
        <w:jc w:val="center"/>
        <w:rPr>
          <w:rFonts w:eastAsia="SimSun"/>
          <w:b/>
          <w:color w:val="000000" w:themeColor="text1"/>
          <w:sz w:val="27"/>
          <w:szCs w:val="27"/>
          <w:lang w:eastAsia="zh-CN"/>
        </w:rPr>
      </w:pPr>
    </w:p>
    <w:p w14:paraId="7F4BBCA6" w14:textId="5E7EB123" w:rsidR="00CB72A2" w:rsidRPr="007B6F78" w:rsidRDefault="00CB72A2" w:rsidP="00DB70DB">
      <w:pPr>
        <w:tabs>
          <w:tab w:val="left" w:pos="2520"/>
        </w:tabs>
        <w:suppressAutoHyphens/>
        <w:ind w:firstLine="426"/>
        <w:jc w:val="center"/>
        <w:rPr>
          <w:rFonts w:eastAsia="SimSun"/>
          <w:b/>
          <w:color w:val="000000" w:themeColor="text1"/>
          <w:sz w:val="27"/>
          <w:szCs w:val="27"/>
          <w:lang w:eastAsia="zh-CN"/>
        </w:rPr>
      </w:pPr>
    </w:p>
    <w:p w14:paraId="3D5E6927" w14:textId="77B0B3DC" w:rsidR="00CB72A2" w:rsidRPr="007B6F78" w:rsidRDefault="00CB72A2" w:rsidP="00DB70DB">
      <w:pPr>
        <w:tabs>
          <w:tab w:val="left" w:pos="2520"/>
        </w:tabs>
        <w:suppressAutoHyphens/>
        <w:ind w:firstLine="426"/>
        <w:jc w:val="center"/>
        <w:rPr>
          <w:rFonts w:eastAsia="SimSun"/>
          <w:b/>
          <w:color w:val="000000" w:themeColor="text1"/>
          <w:sz w:val="27"/>
          <w:szCs w:val="27"/>
          <w:lang w:eastAsia="zh-CN"/>
        </w:rPr>
      </w:pPr>
    </w:p>
    <w:p w14:paraId="50F0F6E2" w14:textId="77777777" w:rsidR="00CB72A2" w:rsidRPr="007B6F78" w:rsidRDefault="00CB72A2" w:rsidP="00DB70DB">
      <w:pPr>
        <w:tabs>
          <w:tab w:val="left" w:pos="2520"/>
        </w:tabs>
        <w:suppressAutoHyphens/>
        <w:ind w:firstLine="426"/>
        <w:jc w:val="center"/>
        <w:rPr>
          <w:rFonts w:eastAsia="SimSun"/>
          <w:b/>
          <w:color w:val="000000" w:themeColor="text1"/>
          <w:sz w:val="27"/>
          <w:szCs w:val="27"/>
          <w:lang w:eastAsia="zh-CN"/>
        </w:rPr>
      </w:pPr>
    </w:p>
    <w:p w14:paraId="75625012" w14:textId="3C6F53D2" w:rsidR="00DB70DB" w:rsidRPr="007B6F78" w:rsidRDefault="00DB70DB" w:rsidP="00DB70DB">
      <w:pPr>
        <w:tabs>
          <w:tab w:val="left" w:pos="2520"/>
        </w:tabs>
        <w:suppressAutoHyphens/>
        <w:ind w:firstLine="426"/>
        <w:jc w:val="center"/>
        <w:rPr>
          <w:rFonts w:eastAsia="SimSun"/>
          <w:b/>
          <w:color w:val="000000" w:themeColor="text1"/>
          <w:sz w:val="27"/>
          <w:szCs w:val="27"/>
          <w:lang w:eastAsia="zh-CN"/>
        </w:rPr>
      </w:pPr>
      <w:r w:rsidRPr="007B6F78">
        <w:rPr>
          <w:rFonts w:eastAsia="SimSun"/>
          <w:b/>
          <w:color w:val="000000" w:themeColor="text1"/>
          <w:sz w:val="27"/>
          <w:szCs w:val="27"/>
          <w:lang w:eastAsia="zh-CN"/>
        </w:rPr>
        <w:lastRenderedPageBreak/>
        <w:t>Вспомогательные виды и параметры разрешенного использования земельных участков и объектов капитального строительства</w:t>
      </w:r>
    </w:p>
    <w:p w14:paraId="57A6BF72" w14:textId="77777777" w:rsidR="00DB70DB" w:rsidRPr="007B6F78" w:rsidRDefault="00DB70DB" w:rsidP="00DB70DB">
      <w:pPr>
        <w:tabs>
          <w:tab w:val="left" w:pos="2520"/>
        </w:tabs>
        <w:suppressAutoHyphens/>
        <w:ind w:firstLine="426"/>
        <w:jc w:val="center"/>
        <w:rPr>
          <w:rFonts w:eastAsia="SimSun"/>
          <w:color w:val="000000" w:themeColor="text1"/>
          <w:sz w:val="27"/>
          <w:szCs w:val="27"/>
          <w:lang w:eastAsia="zh-CN"/>
        </w:rPr>
      </w:pPr>
    </w:p>
    <w:tbl>
      <w:tblPr>
        <w:tblW w:w="9757" w:type="dxa"/>
        <w:tblInd w:w="-10" w:type="dxa"/>
        <w:tblLayout w:type="fixed"/>
        <w:tblLook w:val="0000" w:firstRow="0" w:lastRow="0" w:firstColumn="0" w:lastColumn="0" w:noHBand="0" w:noVBand="0"/>
      </w:tblPr>
      <w:tblGrid>
        <w:gridCol w:w="4400"/>
        <w:gridCol w:w="5357"/>
      </w:tblGrid>
      <w:tr w:rsidR="00B87D33" w:rsidRPr="007B6F78" w14:paraId="1C561A48" w14:textId="77777777" w:rsidTr="00D200C7">
        <w:trPr>
          <w:trHeight w:val="552"/>
          <w:tblHeader/>
        </w:trPr>
        <w:tc>
          <w:tcPr>
            <w:tcW w:w="4400" w:type="dxa"/>
            <w:tcBorders>
              <w:top w:val="single" w:sz="4" w:space="0" w:color="000000"/>
              <w:left w:val="single" w:sz="4" w:space="0" w:color="000000"/>
              <w:bottom w:val="single" w:sz="4" w:space="0" w:color="auto"/>
            </w:tcBorders>
            <w:shd w:val="clear" w:color="auto" w:fill="auto"/>
          </w:tcPr>
          <w:p w14:paraId="330B4A76" w14:textId="77777777" w:rsidR="00F63B41" w:rsidRPr="007B6F78" w:rsidRDefault="00F63B41" w:rsidP="00D200C7">
            <w:pPr>
              <w:tabs>
                <w:tab w:val="left" w:pos="2520"/>
              </w:tabs>
              <w:suppressAutoHyphen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5357" w:type="dxa"/>
            <w:tcBorders>
              <w:top w:val="single" w:sz="4" w:space="0" w:color="000000"/>
              <w:left w:val="single" w:sz="4" w:space="0" w:color="000000"/>
              <w:bottom w:val="single" w:sz="4" w:space="0" w:color="auto"/>
              <w:right w:val="single" w:sz="4" w:space="0" w:color="000000"/>
            </w:tcBorders>
            <w:shd w:val="clear" w:color="auto" w:fill="auto"/>
          </w:tcPr>
          <w:p w14:paraId="533466BC" w14:textId="77777777" w:rsidR="00F63B41" w:rsidRPr="007B6F78" w:rsidRDefault="00F63B41" w:rsidP="00D200C7">
            <w:pPr>
              <w:tabs>
                <w:tab w:val="left" w:pos="2520"/>
              </w:tabs>
              <w:suppressAutoHyphen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E3B09C9" w14:textId="77777777" w:rsidR="00F63B41" w:rsidRPr="007B6F78" w:rsidRDefault="00F63B41" w:rsidP="00F63B41">
      <w:pPr>
        <w:tabs>
          <w:tab w:val="left" w:pos="2520"/>
        </w:tabs>
        <w:suppressAutoHyphens/>
        <w:ind w:firstLine="0"/>
        <w:rPr>
          <w:rFonts w:eastAsia="SimSun"/>
          <w:color w:val="000000" w:themeColor="text1"/>
          <w:sz w:val="2"/>
          <w:szCs w:val="2"/>
          <w:lang w:eastAsia="zh-CN"/>
        </w:rPr>
      </w:pPr>
    </w:p>
    <w:tbl>
      <w:tblPr>
        <w:tblW w:w="9757" w:type="dxa"/>
        <w:tblInd w:w="-10" w:type="dxa"/>
        <w:tblLayout w:type="fixed"/>
        <w:tblLook w:val="0000" w:firstRow="0" w:lastRow="0" w:firstColumn="0" w:lastColumn="0" w:noHBand="0" w:noVBand="0"/>
      </w:tblPr>
      <w:tblGrid>
        <w:gridCol w:w="4400"/>
        <w:gridCol w:w="5357"/>
      </w:tblGrid>
      <w:tr w:rsidR="00B87D33" w:rsidRPr="007B6F78" w14:paraId="6219D087" w14:textId="77777777" w:rsidTr="00F63B41">
        <w:trPr>
          <w:trHeight w:val="284"/>
          <w:tblHeader/>
        </w:trPr>
        <w:tc>
          <w:tcPr>
            <w:tcW w:w="4400" w:type="dxa"/>
            <w:tcBorders>
              <w:top w:val="single" w:sz="4" w:space="0" w:color="000000"/>
              <w:left w:val="single" w:sz="4" w:space="0" w:color="000000"/>
              <w:bottom w:val="single" w:sz="4" w:space="0" w:color="auto"/>
            </w:tcBorders>
            <w:shd w:val="clear" w:color="auto" w:fill="auto"/>
          </w:tcPr>
          <w:p w14:paraId="29F31E64" w14:textId="77777777" w:rsidR="00DB70DB" w:rsidRPr="007B6F78" w:rsidRDefault="00F63B41" w:rsidP="00F63B41">
            <w:pPr>
              <w:tabs>
                <w:tab w:val="left" w:pos="2520"/>
              </w:tabs>
              <w:suppressAutoHyphen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5357" w:type="dxa"/>
            <w:tcBorders>
              <w:top w:val="single" w:sz="4" w:space="0" w:color="000000"/>
              <w:left w:val="single" w:sz="4" w:space="0" w:color="000000"/>
              <w:bottom w:val="single" w:sz="4" w:space="0" w:color="auto"/>
              <w:right w:val="single" w:sz="4" w:space="0" w:color="000000"/>
            </w:tcBorders>
            <w:shd w:val="clear" w:color="auto" w:fill="auto"/>
          </w:tcPr>
          <w:p w14:paraId="6EE1A8E8" w14:textId="77777777" w:rsidR="00DB70DB" w:rsidRPr="007B6F78" w:rsidRDefault="00F63B41" w:rsidP="00F63B41">
            <w:pPr>
              <w:tabs>
                <w:tab w:val="left" w:pos="2520"/>
              </w:tabs>
              <w:suppressAutoHyphen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r>
      <w:tr w:rsidR="00B87D33" w:rsidRPr="007B6F78" w14:paraId="25A93746" w14:textId="77777777" w:rsidTr="00B6234C">
        <w:trPr>
          <w:trHeight w:val="1113"/>
        </w:trPr>
        <w:tc>
          <w:tcPr>
            <w:tcW w:w="4400" w:type="dxa"/>
            <w:tcBorders>
              <w:top w:val="single" w:sz="4" w:space="0" w:color="auto"/>
              <w:left w:val="single" w:sz="4" w:space="0" w:color="auto"/>
              <w:bottom w:val="single" w:sz="4" w:space="0" w:color="auto"/>
              <w:right w:val="single" w:sz="4" w:space="0" w:color="auto"/>
            </w:tcBorders>
          </w:tcPr>
          <w:p w14:paraId="1361BBD0" w14:textId="77777777" w:rsidR="006557D6" w:rsidRPr="007B6F78" w:rsidRDefault="006557D6" w:rsidP="006602C2">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Виды разрешенного использования земельных участков - аналогичны</w:t>
            </w:r>
            <w:r w:rsidRPr="007B6F78">
              <w:rPr>
                <w:rFonts w:eastAsia="Times New Roman"/>
                <w:color w:val="000000" w:themeColor="text1"/>
                <w:sz w:val="24"/>
                <w:szCs w:val="24"/>
                <w:lang w:eastAsia="ru-RU"/>
              </w:rPr>
              <w:t xml:space="preserve"> видам разрешенного использования земельных участков</w:t>
            </w:r>
            <w:r w:rsidRPr="007B6F78">
              <w:rPr>
                <w:rFonts w:eastAsia="SimSun"/>
                <w:color w:val="000000" w:themeColor="text1"/>
                <w:sz w:val="24"/>
                <w:szCs w:val="24"/>
                <w:lang w:eastAsia="zh-CN"/>
              </w:rPr>
              <w:t xml:space="preserve"> с основными и условно разрешенными видами использования.</w:t>
            </w:r>
          </w:p>
          <w:p w14:paraId="276EDC34" w14:textId="77777777" w:rsidR="006557D6" w:rsidRPr="007B6F78" w:rsidRDefault="006557D6" w:rsidP="006602C2">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3026EDC" w14:textId="77777777" w:rsidR="006557D6" w:rsidRPr="007B6F78" w:rsidRDefault="006557D6" w:rsidP="006602C2">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F63E20F" w14:textId="77777777" w:rsidR="006557D6" w:rsidRPr="007B6F78" w:rsidRDefault="006557D6" w:rsidP="006602C2">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5E4481E" w14:textId="77777777" w:rsidR="006557D6" w:rsidRPr="007B6F78" w:rsidRDefault="006557D6" w:rsidP="006602C2">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проезды общего пользования;</w:t>
            </w:r>
          </w:p>
          <w:p w14:paraId="01AF8BAE" w14:textId="77777777" w:rsidR="006557D6" w:rsidRPr="007B6F78" w:rsidRDefault="006557D6" w:rsidP="006602C2">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468E5173" w14:textId="77777777" w:rsidR="006557D6" w:rsidRPr="007B6F78" w:rsidRDefault="006557D6" w:rsidP="006602C2">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5CD78E4E" w14:textId="77777777" w:rsidR="006557D6" w:rsidRPr="007B6F78" w:rsidRDefault="006557D6" w:rsidP="006602C2">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547B3BE6" w14:textId="77777777" w:rsidR="006557D6" w:rsidRPr="007B6F78" w:rsidRDefault="006557D6" w:rsidP="006602C2">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площадки хозяйственные, в том числе площадки для мусоросборников и выгула собак;</w:t>
            </w:r>
          </w:p>
          <w:p w14:paraId="16B5C02C" w14:textId="77777777" w:rsidR="006557D6" w:rsidRPr="007B6F78" w:rsidRDefault="006557D6" w:rsidP="006602C2">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357" w:type="dxa"/>
            <w:tcBorders>
              <w:top w:val="single" w:sz="4" w:space="0" w:color="auto"/>
              <w:left w:val="single" w:sz="4" w:space="0" w:color="auto"/>
              <w:bottom w:val="single" w:sz="4" w:space="0" w:color="auto"/>
              <w:right w:val="single" w:sz="4" w:space="0" w:color="auto"/>
            </w:tcBorders>
          </w:tcPr>
          <w:p w14:paraId="559A14C0" w14:textId="21845755" w:rsidR="006557D6" w:rsidRPr="007B6F78" w:rsidRDefault="006557D6" w:rsidP="00F5680C">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Минимальная площадь земельных участков - </w:t>
            </w:r>
            <w:r w:rsidR="00A7359A"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1 кв. м. </w:t>
            </w:r>
          </w:p>
          <w:p w14:paraId="6D171086" w14:textId="3B57F52A" w:rsidR="00640903" w:rsidRPr="007B6F78" w:rsidRDefault="00640903" w:rsidP="00F5680C">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w:t>
            </w:r>
          </w:p>
          <w:p w14:paraId="6142252C" w14:textId="3D790427" w:rsidR="002B6924" w:rsidRPr="007B6F78" w:rsidRDefault="002B6924" w:rsidP="00F5680C">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предназначенной для основных и(или) условно</w:t>
            </w:r>
          </w:p>
          <w:p w14:paraId="131AEF81" w14:textId="47C611C3" w:rsidR="006557D6" w:rsidRPr="007B6F78" w:rsidRDefault="006557D6" w:rsidP="00F5680C">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разрешенных видов использования, с обязательным условием применения понижающего коэффициента 0,5. </w:t>
            </w:r>
          </w:p>
          <w:p w14:paraId="0B62F4F8" w14:textId="77777777" w:rsidR="006557D6" w:rsidRPr="007B6F78" w:rsidRDefault="006557D6" w:rsidP="00F5680C">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w:t>
            </w:r>
            <w:r w:rsidR="004B7B98" w:rsidRPr="007B6F78">
              <w:rPr>
                <w:rFonts w:eastAsia="SimSun"/>
                <w:color w:val="000000" w:themeColor="text1"/>
                <w:sz w:val="24"/>
                <w:szCs w:val="24"/>
                <w:lang w:eastAsia="zh-CN"/>
              </w:rPr>
              <w:t>осуществляются совместно с ними.</w:t>
            </w:r>
          </w:p>
          <w:p w14:paraId="6E5C7E0C" w14:textId="77777777" w:rsidR="004B7B98" w:rsidRPr="007B6F78" w:rsidRDefault="004B7B98" w:rsidP="00F5680C">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w:t>
            </w:r>
          </w:p>
          <w:p w14:paraId="6D5C75C9" w14:textId="77777777" w:rsidR="00040639" w:rsidRPr="007B6F78" w:rsidRDefault="00040639" w:rsidP="00F5680C">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земельного участка, максимальная высота строений, сооружений от уровня земли –</w:t>
            </w:r>
          </w:p>
          <w:p w14:paraId="0F1FA1B9" w14:textId="77777777" w:rsidR="00040639" w:rsidRPr="007B6F78" w:rsidRDefault="00040639" w:rsidP="00F5680C">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равнозначны, параметрам разрешенного</w:t>
            </w:r>
          </w:p>
          <w:p w14:paraId="4B8BF9DE" w14:textId="77777777" w:rsidR="006557D6" w:rsidRPr="007B6F78" w:rsidRDefault="006557D6" w:rsidP="00F5680C">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SimSun"/>
                <w:color w:val="000000" w:themeColor="text1"/>
                <w:sz w:val="24"/>
                <w:szCs w:val="24"/>
                <w:lang w:eastAsia="zh-CN"/>
              </w:rPr>
              <w:t>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53FD9450" w14:textId="79306EBA" w:rsidR="006557D6" w:rsidRPr="007B6F78" w:rsidRDefault="006557D6" w:rsidP="00F5680C">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земельных участков - 1 м</w:t>
            </w:r>
            <w:r w:rsidR="002B6924" w:rsidRPr="007B6F78">
              <w:rPr>
                <w:rFonts w:eastAsia="Times New Roman"/>
                <w:color w:val="000000" w:themeColor="text1"/>
                <w:sz w:val="24"/>
                <w:szCs w:val="24"/>
                <w:lang w:eastAsia="ru-RU"/>
              </w:rPr>
              <w:t>.</w:t>
            </w:r>
          </w:p>
          <w:p w14:paraId="422F92A9" w14:textId="77777777" w:rsidR="006557D6" w:rsidRPr="007B6F78" w:rsidRDefault="006557D6" w:rsidP="00F5680C">
            <w:pPr>
              <w:keepLines/>
              <w:tabs>
                <w:tab w:val="left" w:pos="-6204"/>
              </w:tab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361A2FD1" w14:textId="77777777" w:rsidR="006557D6" w:rsidRPr="007B6F78" w:rsidRDefault="006557D6" w:rsidP="006557D6">
            <w:pPr>
              <w:rPr>
                <w:rFonts w:eastAsia="SimSun"/>
                <w:color w:val="000000" w:themeColor="text1"/>
                <w:sz w:val="24"/>
                <w:szCs w:val="24"/>
                <w:lang w:eastAsia="zh-CN"/>
              </w:rPr>
            </w:pPr>
          </w:p>
        </w:tc>
      </w:tr>
    </w:tbl>
    <w:p w14:paraId="67BA43CE" w14:textId="77777777" w:rsidR="00DB70DB" w:rsidRPr="007B6F78" w:rsidRDefault="00DB70DB" w:rsidP="00DB70DB">
      <w:pPr>
        <w:suppressAutoHyphens/>
        <w:autoSpaceDE w:val="0"/>
        <w:ind w:firstLine="426"/>
        <w:rPr>
          <w:rFonts w:eastAsia="SimSun"/>
          <w:color w:val="000000" w:themeColor="text1"/>
          <w:sz w:val="24"/>
          <w:szCs w:val="24"/>
          <w:lang w:eastAsia="zh-CN"/>
        </w:rPr>
      </w:pPr>
    </w:p>
    <w:p w14:paraId="384EA85D" w14:textId="77777777" w:rsidR="009F261D" w:rsidRPr="007B6F78" w:rsidRDefault="009F261D" w:rsidP="009F261D">
      <w:pPr>
        <w:suppressAutoHyphens/>
        <w:ind w:firstLine="709"/>
        <w:rPr>
          <w:rFonts w:eastAsia="SimSun"/>
          <w:b/>
          <w:bCs/>
          <w:color w:val="000000" w:themeColor="text1"/>
          <w:sz w:val="27"/>
          <w:szCs w:val="27"/>
        </w:rPr>
      </w:pPr>
      <w:r w:rsidRPr="007B6F78">
        <w:rPr>
          <w:rFonts w:eastAsia="SimSun"/>
          <w:b/>
          <w:bCs/>
          <w:color w:val="000000" w:themeColor="text1"/>
          <w:sz w:val="27"/>
          <w:szCs w:val="27"/>
        </w:rPr>
        <w:t>Ограничения использования земельных участков и объектов капитального строительства:</w:t>
      </w:r>
    </w:p>
    <w:p w14:paraId="3C9DC171" w14:textId="77777777" w:rsidR="009F261D" w:rsidRPr="007B6F78" w:rsidRDefault="009F261D" w:rsidP="009F261D">
      <w:pPr>
        <w:suppressAutoHyphens/>
        <w:ind w:firstLine="709"/>
        <w:rPr>
          <w:rFonts w:eastAsia="SimSun"/>
          <w:bCs/>
          <w:color w:val="000000" w:themeColor="text1"/>
          <w:sz w:val="27"/>
          <w:szCs w:val="27"/>
        </w:rPr>
      </w:pPr>
      <w:r w:rsidRPr="007B6F78">
        <w:rPr>
          <w:rFonts w:eastAsia="SimSun"/>
          <w:bCs/>
          <w:color w:val="000000" w:themeColor="text1"/>
          <w:sz w:val="27"/>
          <w:szCs w:val="27"/>
        </w:rPr>
        <w:t>Расстояние до красной линии улиц/проездов:</w:t>
      </w:r>
    </w:p>
    <w:p w14:paraId="0B12D4BC" w14:textId="77777777" w:rsidR="009F261D" w:rsidRPr="007B6F78" w:rsidRDefault="009F261D" w:rsidP="009F261D">
      <w:pPr>
        <w:suppressAutoHyphens/>
        <w:ind w:firstLine="709"/>
        <w:rPr>
          <w:rFonts w:eastAsia="SimSun"/>
          <w:bCs/>
          <w:color w:val="000000" w:themeColor="text1"/>
          <w:sz w:val="27"/>
          <w:szCs w:val="27"/>
        </w:rPr>
      </w:pPr>
      <w:r w:rsidRPr="007B6F78">
        <w:rPr>
          <w:rFonts w:eastAsia="SimSun"/>
          <w:bCs/>
          <w:color w:val="000000" w:themeColor="text1"/>
          <w:sz w:val="27"/>
          <w:szCs w:val="27"/>
        </w:rPr>
        <w:t>1) от дошкольных образовательных учреждений и общеобразовательных школ (стены здания) -25 м/25 м;</w:t>
      </w:r>
    </w:p>
    <w:p w14:paraId="6C77EB1D" w14:textId="77777777" w:rsidR="009F261D" w:rsidRPr="007B6F78" w:rsidRDefault="009F261D" w:rsidP="009F261D">
      <w:pPr>
        <w:suppressAutoHyphens/>
        <w:ind w:firstLine="709"/>
        <w:rPr>
          <w:rFonts w:eastAsia="SimSun"/>
          <w:bCs/>
          <w:color w:val="000000" w:themeColor="text1"/>
          <w:sz w:val="27"/>
          <w:szCs w:val="27"/>
        </w:rPr>
      </w:pPr>
      <w:r w:rsidRPr="007B6F78">
        <w:rPr>
          <w:rFonts w:eastAsia="SimSun"/>
          <w:bCs/>
          <w:color w:val="000000" w:themeColor="text1"/>
          <w:sz w:val="27"/>
          <w:szCs w:val="27"/>
        </w:rPr>
        <w:t xml:space="preserve">2) от пожарных депо - 10 м/10 м (15 м/15 м - для депо </w:t>
      </w:r>
      <w:r w:rsidRPr="007B6F78">
        <w:rPr>
          <w:rFonts w:eastAsia="SimSun"/>
          <w:bCs/>
          <w:color w:val="000000" w:themeColor="text1"/>
          <w:sz w:val="27"/>
          <w:szCs w:val="27"/>
          <w:lang w:val="en-US"/>
        </w:rPr>
        <w:t>I</w:t>
      </w:r>
      <w:r w:rsidRPr="007B6F78">
        <w:rPr>
          <w:rFonts w:eastAsia="SimSun"/>
          <w:bCs/>
          <w:color w:val="000000" w:themeColor="text1"/>
          <w:sz w:val="27"/>
          <w:szCs w:val="27"/>
        </w:rPr>
        <w:t xml:space="preserve"> типа);</w:t>
      </w:r>
    </w:p>
    <w:p w14:paraId="4F83A7ED" w14:textId="77777777" w:rsidR="009F261D" w:rsidRPr="007B6F78" w:rsidRDefault="009F261D" w:rsidP="009F261D">
      <w:pPr>
        <w:suppressAutoHyphens/>
        <w:ind w:firstLine="709"/>
        <w:rPr>
          <w:rFonts w:eastAsia="SimSun"/>
          <w:bCs/>
          <w:color w:val="000000" w:themeColor="text1"/>
          <w:sz w:val="27"/>
          <w:szCs w:val="27"/>
        </w:rPr>
      </w:pPr>
      <w:r w:rsidRPr="007B6F78">
        <w:rPr>
          <w:rFonts w:eastAsia="SimSun"/>
          <w:bCs/>
          <w:color w:val="000000" w:themeColor="text1"/>
          <w:sz w:val="27"/>
          <w:szCs w:val="27"/>
        </w:rPr>
        <w:t>3) от жилых и общественных зданий – 5 м/3 м;</w:t>
      </w:r>
    </w:p>
    <w:p w14:paraId="08CE1AA0" w14:textId="77777777" w:rsidR="009F261D" w:rsidRPr="007B6F78" w:rsidRDefault="009F261D" w:rsidP="009F261D">
      <w:pPr>
        <w:suppressAutoHyphens/>
        <w:ind w:firstLine="709"/>
        <w:rPr>
          <w:rFonts w:eastAsia="SimSun"/>
          <w:bCs/>
          <w:color w:val="000000" w:themeColor="text1"/>
          <w:sz w:val="27"/>
          <w:szCs w:val="27"/>
        </w:rPr>
      </w:pPr>
      <w:r w:rsidRPr="007B6F78">
        <w:rPr>
          <w:rFonts w:eastAsia="SimSun"/>
          <w:bCs/>
          <w:color w:val="000000" w:themeColor="text1"/>
          <w:sz w:val="27"/>
          <w:szCs w:val="27"/>
        </w:rPr>
        <w:t>4) от остальных зданий и сооружений - 3 м;</w:t>
      </w:r>
    </w:p>
    <w:p w14:paraId="65E01256" w14:textId="77777777" w:rsidR="009F261D" w:rsidRPr="007B6F78" w:rsidRDefault="009F261D" w:rsidP="009F261D">
      <w:pPr>
        <w:suppressAutoHyphens/>
        <w:ind w:firstLine="709"/>
        <w:rPr>
          <w:rFonts w:eastAsia="SimSun"/>
          <w:bCs/>
          <w:color w:val="000000" w:themeColor="text1"/>
          <w:sz w:val="27"/>
          <w:szCs w:val="27"/>
        </w:rPr>
      </w:pPr>
      <w:r w:rsidRPr="007B6F78">
        <w:rPr>
          <w:rFonts w:eastAsia="SimSun"/>
          <w:bCs/>
          <w:color w:val="000000" w:themeColor="text1"/>
          <w:sz w:val="27"/>
          <w:szCs w:val="27"/>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602C5F82" w14:textId="77777777" w:rsidR="009F261D" w:rsidRPr="007B6F78" w:rsidRDefault="009F261D" w:rsidP="009F261D">
      <w:pPr>
        <w:suppressAutoHyphens/>
        <w:ind w:firstLine="709"/>
        <w:rPr>
          <w:rFonts w:eastAsia="SimSun"/>
          <w:bCs/>
          <w:color w:val="000000" w:themeColor="text1"/>
          <w:sz w:val="27"/>
          <w:szCs w:val="27"/>
        </w:rPr>
      </w:pPr>
      <w:r w:rsidRPr="007B6F78">
        <w:rPr>
          <w:rFonts w:eastAsia="SimSun"/>
          <w:bCs/>
          <w:color w:val="000000" w:themeColor="text1"/>
          <w:sz w:val="27"/>
          <w:szCs w:val="27"/>
        </w:rPr>
        <w:t>Расстояние до границ земельного участка (не менее):</w:t>
      </w:r>
    </w:p>
    <w:p w14:paraId="2158D825" w14:textId="77777777" w:rsidR="009F261D" w:rsidRPr="007B6F78" w:rsidRDefault="009F261D" w:rsidP="009F261D">
      <w:pPr>
        <w:suppressAutoHyphens/>
        <w:ind w:firstLine="709"/>
        <w:rPr>
          <w:rFonts w:eastAsia="SimSun"/>
          <w:bCs/>
          <w:color w:val="000000" w:themeColor="text1"/>
          <w:sz w:val="27"/>
          <w:szCs w:val="27"/>
        </w:rPr>
      </w:pPr>
      <w:r w:rsidRPr="007B6F78">
        <w:rPr>
          <w:rFonts w:eastAsia="SimSun"/>
          <w:bCs/>
          <w:color w:val="000000" w:themeColor="text1"/>
          <w:sz w:val="27"/>
          <w:szCs w:val="27"/>
        </w:rPr>
        <w:t>1) от вспомогательных построек (баня, гараж и другие) - 1 м;</w:t>
      </w:r>
    </w:p>
    <w:p w14:paraId="6868B5B7" w14:textId="77777777" w:rsidR="009F261D" w:rsidRPr="007B6F78" w:rsidRDefault="009F261D" w:rsidP="009F261D">
      <w:pPr>
        <w:suppressAutoHyphens/>
        <w:ind w:firstLine="709"/>
        <w:rPr>
          <w:rFonts w:eastAsia="SimSun"/>
          <w:bCs/>
          <w:color w:val="000000" w:themeColor="text1"/>
          <w:sz w:val="27"/>
          <w:szCs w:val="27"/>
        </w:rPr>
      </w:pPr>
      <w:r w:rsidRPr="007B6F78">
        <w:rPr>
          <w:rFonts w:eastAsia="SimSun"/>
          <w:bCs/>
          <w:color w:val="000000" w:themeColor="text1"/>
          <w:sz w:val="27"/>
          <w:szCs w:val="27"/>
        </w:rPr>
        <w:t>2) от постройки для содержания мелкого скота и птицы - 4 м;</w:t>
      </w:r>
    </w:p>
    <w:p w14:paraId="1410291D" w14:textId="77777777" w:rsidR="009F261D" w:rsidRPr="007B6F78" w:rsidRDefault="009F261D" w:rsidP="009F261D">
      <w:pPr>
        <w:suppressAutoHyphens/>
        <w:ind w:firstLine="709"/>
        <w:rPr>
          <w:rFonts w:eastAsia="SimSun"/>
          <w:bCs/>
          <w:color w:val="000000" w:themeColor="text1"/>
          <w:sz w:val="27"/>
          <w:szCs w:val="27"/>
        </w:rPr>
      </w:pPr>
      <w:r w:rsidRPr="007B6F78">
        <w:rPr>
          <w:rFonts w:eastAsia="SimSun"/>
          <w:bCs/>
          <w:color w:val="000000" w:themeColor="text1"/>
          <w:sz w:val="27"/>
          <w:szCs w:val="27"/>
        </w:rPr>
        <w:t>3) от стволов высокорослых деревьев - 4 м;</w:t>
      </w:r>
    </w:p>
    <w:p w14:paraId="4B060C22" w14:textId="77777777" w:rsidR="009F261D" w:rsidRPr="007B6F78" w:rsidRDefault="009F261D" w:rsidP="009F261D">
      <w:pPr>
        <w:suppressAutoHyphens/>
        <w:ind w:firstLine="709"/>
        <w:rPr>
          <w:rFonts w:eastAsia="SimSun"/>
          <w:bCs/>
          <w:color w:val="000000" w:themeColor="text1"/>
          <w:sz w:val="27"/>
          <w:szCs w:val="27"/>
        </w:rPr>
      </w:pPr>
      <w:r w:rsidRPr="007B6F78">
        <w:rPr>
          <w:rFonts w:eastAsia="SimSun"/>
          <w:bCs/>
          <w:color w:val="000000" w:themeColor="text1"/>
          <w:sz w:val="27"/>
          <w:szCs w:val="27"/>
        </w:rPr>
        <w:t>4) от стволов среднерослых деревьев - 2 м;</w:t>
      </w:r>
    </w:p>
    <w:p w14:paraId="420C62F2" w14:textId="77777777" w:rsidR="009F261D" w:rsidRPr="007B6F78" w:rsidRDefault="009F261D" w:rsidP="009F261D">
      <w:pPr>
        <w:suppressAutoHyphens/>
        <w:ind w:firstLine="709"/>
        <w:rPr>
          <w:rFonts w:eastAsia="SimSun"/>
          <w:bCs/>
          <w:color w:val="000000" w:themeColor="text1"/>
          <w:sz w:val="27"/>
          <w:szCs w:val="27"/>
        </w:rPr>
      </w:pPr>
      <w:r w:rsidRPr="007B6F78">
        <w:rPr>
          <w:rFonts w:eastAsia="SimSun"/>
          <w:bCs/>
          <w:color w:val="000000" w:themeColor="text1"/>
          <w:sz w:val="27"/>
          <w:szCs w:val="27"/>
        </w:rPr>
        <w:t>5) от кустарника - 1 м.</w:t>
      </w:r>
    </w:p>
    <w:p w14:paraId="703CBBA6" w14:textId="77777777" w:rsidR="009F261D" w:rsidRPr="007B6F78" w:rsidRDefault="009F261D" w:rsidP="009F261D">
      <w:pPr>
        <w:suppressAutoHyphens/>
        <w:ind w:firstLine="709"/>
        <w:rPr>
          <w:rFonts w:eastAsia="SimSun"/>
          <w:bCs/>
          <w:color w:val="000000" w:themeColor="text1"/>
          <w:sz w:val="27"/>
          <w:szCs w:val="27"/>
        </w:rPr>
      </w:pPr>
      <w:r w:rsidRPr="007B6F78">
        <w:rPr>
          <w:rFonts w:eastAsia="SimSun"/>
          <w:bCs/>
          <w:color w:val="000000" w:themeColor="text1"/>
          <w:sz w:val="27"/>
          <w:szCs w:val="27"/>
        </w:rPr>
        <w:t>До границы соседнего приквартирного участка расстояния по санитарно-бытовым условиям должны быть не менее:</w:t>
      </w:r>
    </w:p>
    <w:p w14:paraId="64F7B20F" w14:textId="77777777" w:rsidR="009F261D" w:rsidRPr="007B6F78" w:rsidRDefault="009F261D" w:rsidP="009F261D">
      <w:pPr>
        <w:suppressAutoHyphens/>
        <w:ind w:firstLine="709"/>
        <w:rPr>
          <w:rFonts w:eastAsia="SimSun"/>
          <w:bCs/>
          <w:color w:val="000000" w:themeColor="text1"/>
          <w:sz w:val="27"/>
          <w:szCs w:val="27"/>
        </w:rPr>
      </w:pPr>
      <w:r w:rsidRPr="007B6F78">
        <w:rPr>
          <w:rFonts w:eastAsia="SimSun"/>
          <w:bCs/>
          <w:color w:val="000000" w:themeColor="text1"/>
          <w:sz w:val="27"/>
          <w:szCs w:val="27"/>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0D76D2E0" w14:textId="77777777" w:rsidR="009F261D" w:rsidRPr="007B6F78" w:rsidRDefault="009F261D" w:rsidP="009F261D">
      <w:pPr>
        <w:suppressAutoHyphens/>
        <w:ind w:firstLine="709"/>
        <w:rPr>
          <w:rFonts w:eastAsia="SimSun"/>
          <w:bCs/>
          <w:color w:val="000000" w:themeColor="text1"/>
          <w:sz w:val="27"/>
          <w:szCs w:val="27"/>
        </w:rPr>
      </w:pPr>
      <w:r w:rsidRPr="007B6F78">
        <w:rPr>
          <w:rFonts w:eastAsia="SimSun"/>
          <w:bCs/>
          <w:color w:val="000000" w:themeColor="text1"/>
          <w:sz w:val="27"/>
          <w:szCs w:val="27"/>
        </w:rPr>
        <w:t>1,0 м - для одноэтажного жилого дома;</w:t>
      </w:r>
    </w:p>
    <w:p w14:paraId="2284A4A8" w14:textId="77777777" w:rsidR="009F261D" w:rsidRPr="007B6F78" w:rsidRDefault="009F261D" w:rsidP="009F261D">
      <w:pPr>
        <w:suppressAutoHyphens/>
        <w:ind w:firstLine="709"/>
        <w:rPr>
          <w:rFonts w:eastAsia="SimSun"/>
          <w:bCs/>
          <w:color w:val="000000" w:themeColor="text1"/>
          <w:sz w:val="27"/>
          <w:szCs w:val="27"/>
        </w:rPr>
      </w:pPr>
      <w:r w:rsidRPr="007B6F78">
        <w:rPr>
          <w:rFonts w:eastAsia="SimSun"/>
          <w:bCs/>
          <w:color w:val="000000" w:themeColor="text1"/>
          <w:sz w:val="27"/>
          <w:szCs w:val="27"/>
        </w:rPr>
        <w:t>1,5 м - для двухэтажного жилого дома;</w:t>
      </w:r>
    </w:p>
    <w:p w14:paraId="55AD8D3B" w14:textId="77777777" w:rsidR="009F261D" w:rsidRPr="007B6F78" w:rsidRDefault="009F261D" w:rsidP="009F261D">
      <w:pPr>
        <w:suppressAutoHyphens/>
        <w:ind w:firstLine="709"/>
        <w:rPr>
          <w:rFonts w:eastAsia="SimSun"/>
          <w:bCs/>
          <w:color w:val="000000" w:themeColor="text1"/>
          <w:sz w:val="27"/>
          <w:szCs w:val="27"/>
        </w:rPr>
      </w:pPr>
      <w:r w:rsidRPr="007B6F78">
        <w:rPr>
          <w:rFonts w:eastAsia="SimSun"/>
          <w:bCs/>
          <w:color w:val="000000" w:themeColor="text1"/>
          <w:sz w:val="27"/>
          <w:szCs w:val="27"/>
        </w:rPr>
        <w:t>2,0 м - для трехэтажного жилого дома, при условии, что расстояние до расположенного на соседнем земельном участке жилого дома не менее 5 м.</w:t>
      </w:r>
    </w:p>
    <w:p w14:paraId="7E100638" w14:textId="77777777" w:rsidR="009F261D" w:rsidRPr="007B6F78" w:rsidRDefault="009F261D" w:rsidP="009F261D">
      <w:pPr>
        <w:suppressAutoHyphens/>
        <w:ind w:firstLine="709"/>
        <w:rPr>
          <w:rFonts w:eastAsia="SimSun"/>
          <w:bCs/>
          <w:color w:val="000000" w:themeColor="text1"/>
          <w:sz w:val="27"/>
          <w:szCs w:val="27"/>
        </w:rPr>
      </w:pPr>
      <w:r w:rsidRPr="007B6F78">
        <w:rPr>
          <w:rFonts w:eastAsia="SimSun"/>
          <w:bCs/>
          <w:color w:val="000000" w:themeColor="text1"/>
          <w:sz w:val="27"/>
          <w:szCs w:val="27"/>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14:paraId="47CB80DD" w14:textId="77777777" w:rsidR="009F261D" w:rsidRPr="007B6F78" w:rsidRDefault="009F261D" w:rsidP="009F261D">
      <w:pPr>
        <w:suppressAutoHyphens/>
        <w:ind w:firstLine="709"/>
        <w:jc w:val="right"/>
        <w:rPr>
          <w:rFonts w:eastAsia="SimSun"/>
          <w:bCs/>
          <w:color w:val="000000" w:themeColor="text1"/>
          <w:sz w:val="27"/>
          <w:szCs w:val="27"/>
        </w:rPr>
      </w:pPr>
      <w:r w:rsidRPr="007B6F78">
        <w:rPr>
          <w:rFonts w:eastAsia="SimSun"/>
          <w:bCs/>
          <w:color w:val="000000" w:themeColor="text1"/>
          <w:sz w:val="27"/>
          <w:szCs w:val="27"/>
        </w:rPr>
        <w:t>(штук)</w:t>
      </w:r>
    </w:p>
    <w:tbl>
      <w:tblPr>
        <w:tblW w:w="9561" w:type="dxa"/>
        <w:tblInd w:w="70" w:type="dxa"/>
        <w:tblLayout w:type="fixed"/>
        <w:tblCellMar>
          <w:left w:w="70" w:type="dxa"/>
          <w:right w:w="70" w:type="dxa"/>
        </w:tblCellMar>
        <w:tblLook w:val="04A0" w:firstRow="1" w:lastRow="0" w:firstColumn="1" w:lastColumn="0" w:noHBand="0" w:noVBand="1"/>
      </w:tblPr>
      <w:tblGrid>
        <w:gridCol w:w="1340"/>
        <w:gridCol w:w="992"/>
        <w:gridCol w:w="1134"/>
        <w:gridCol w:w="1276"/>
        <w:gridCol w:w="1276"/>
        <w:gridCol w:w="992"/>
        <w:gridCol w:w="1276"/>
        <w:gridCol w:w="1275"/>
      </w:tblGrid>
      <w:tr w:rsidR="009F261D" w:rsidRPr="007B6F78" w14:paraId="04F4F260" w14:textId="77777777" w:rsidTr="00F7141B">
        <w:trPr>
          <w:cantSplit/>
          <w:trHeight w:val="240"/>
        </w:trPr>
        <w:tc>
          <w:tcPr>
            <w:tcW w:w="1340" w:type="dxa"/>
            <w:vMerge w:val="restart"/>
            <w:tcBorders>
              <w:top w:val="single" w:sz="6" w:space="0" w:color="auto"/>
              <w:left w:val="single" w:sz="6" w:space="0" w:color="auto"/>
              <w:bottom w:val="single" w:sz="6" w:space="0" w:color="auto"/>
              <w:right w:val="single" w:sz="6" w:space="0" w:color="auto"/>
            </w:tcBorders>
            <w:hideMark/>
          </w:tcPr>
          <w:p w14:paraId="651B7520" w14:textId="77777777" w:rsidR="009F261D" w:rsidRPr="007B6F78" w:rsidRDefault="009F261D" w:rsidP="00F7141B">
            <w:pPr>
              <w:suppressAutoHyphens/>
              <w:ind w:firstLine="0"/>
              <w:rPr>
                <w:rFonts w:eastAsia="SimSun"/>
                <w:b/>
                <w:bCs/>
                <w:color w:val="000000" w:themeColor="text1"/>
                <w:sz w:val="24"/>
                <w:szCs w:val="24"/>
              </w:rPr>
            </w:pPr>
            <w:r w:rsidRPr="007B6F78">
              <w:rPr>
                <w:rFonts w:eastAsia="SimSun"/>
                <w:b/>
                <w:bCs/>
                <w:color w:val="000000" w:themeColor="text1"/>
                <w:sz w:val="24"/>
                <w:szCs w:val="24"/>
              </w:rPr>
              <w:t>Норматив-ный</w:t>
            </w:r>
            <w:r w:rsidRPr="007B6F78">
              <w:rPr>
                <w:rFonts w:eastAsia="SimSun"/>
                <w:b/>
                <w:bCs/>
                <w:color w:val="000000" w:themeColor="text1"/>
                <w:sz w:val="24"/>
                <w:szCs w:val="24"/>
              </w:rPr>
              <w:br/>
              <w:t>разрыв</w:t>
            </w:r>
          </w:p>
        </w:tc>
        <w:tc>
          <w:tcPr>
            <w:tcW w:w="8221" w:type="dxa"/>
            <w:gridSpan w:val="7"/>
            <w:tcBorders>
              <w:top w:val="single" w:sz="6" w:space="0" w:color="auto"/>
              <w:left w:val="single" w:sz="6" w:space="0" w:color="auto"/>
              <w:bottom w:val="single" w:sz="6" w:space="0" w:color="auto"/>
              <w:right w:val="single" w:sz="6" w:space="0" w:color="auto"/>
            </w:tcBorders>
            <w:vAlign w:val="center"/>
            <w:hideMark/>
          </w:tcPr>
          <w:p w14:paraId="69693A78" w14:textId="77777777" w:rsidR="009F261D" w:rsidRPr="007B6F78" w:rsidRDefault="009F261D" w:rsidP="00F7141B">
            <w:pPr>
              <w:suppressAutoHyphens/>
              <w:ind w:firstLine="0"/>
              <w:jc w:val="center"/>
              <w:rPr>
                <w:rFonts w:eastAsia="SimSun"/>
                <w:b/>
                <w:bCs/>
                <w:color w:val="000000" w:themeColor="text1"/>
                <w:sz w:val="24"/>
                <w:szCs w:val="24"/>
              </w:rPr>
            </w:pPr>
            <w:r w:rsidRPr="007B6F78">
              <w:rPr>
                <w:rFonts w:eastAsia="SimSun"/>
                <w:b/>
                <w:bCs/>
                <w:color w:val="000000" w:themeColor="text1"/>
                <w:sz w:val="24"/>
                <w:szCs w:val="24"/>
              </w:rPr>
              <w:t>Поголовье, не более</w:t>
            </w:r>
          </w:p>
        </w:tc>
      </w:tr>
      <w:tr w:rsidR="009F261D" w:rsidRPr="007B6F78" w14:paraId="7AF55742" w14:textId="77777777" w:rsidTr="00F7141B">
        <w:trPr>
          <w:cantSplit/>
          <w:trHeight w:val="360"/>
        </w:trPr>
        <w:tc>
          <w:tcPr>
            <w:tcW w:w="1340" w:type="dxa"/>
            <w:vMerge/>
            <w:tcBorders>
              <w:top w:val="single" w:sz="6" w:space="0" w:color="auto"/>
              <w:left w:val="single" w:sz="6" w:space="0" w:color="auto"/>
              <w:bottom w:val="single" w:sz="6" w:space="0" w:color="auto"/>
              <w:right w:val="single" w:sz="6" w:space="0" w:color="auto"/>
            </w:tcBorders>
            <w:vAlign w:val="center"/>
            <w:hideMark/>
          </w:tcPr>
          <w:p w14:paraId="44030C1D" w14:textId="77777777" w:rsidR="009F261D" w:rsidRPr="007B6F78" w:rsidRDefault="009F261D" w:rsidP="00F7141B">
            <w:pPr>
              <w:suppressAutoHyphens/>
              <w:ind w:firstLine="709"/>
              <w:rPr>
                <w:rFonts w:eastAsia="SimSun"/>
                <w:b/>
                <w:bCs/>
                <w:color w:val="000000" w:themeColor="text1"/>
                <w:sz w:val="24"/>
                <w:szCs w:val="24"/>
              </w:rPr>
            </w:pPr>
          </w:p>
        </w:tc>
        <w:tc>
          <w:tcPr>
            <w:tcW w:w="992" w:type="dxa"/>
            <w:tcBorders>
              <w:top w:val="single" w:sz="6" w:space="0" w:color="auto"/>
              <w:left w:val="single" w:sz="6" w:space="0" w:color="auto"/>
              <w:bottom w:val="single" w:sz="6" w:space="0" w:color="auto"/>
              <w:right w:val="single" w:sz="6" w:space="0" w:color="auto"/>
            </w:tcBorders>
            <w:hideMark/>
          </w:tcPr>
          <w:p w14:paraId="43F49A10" w14:textId="77777777" w:rsidR="009F261D" w:rsidRPr="007B6F78" w:rsidRDefault="009F261D" w:rsidP="00F7141B">
            <w:pPr>
              <w:suppressAutoHyphens/>
              <w:ind w:firstLine="0"/>
              <w:rPr>
                <w:rFonts w:eastAsia="SimSun"/>
                <w:b/>
                <w:bCs/>
                <w:color w:val="000000" w:themeColor="text1"/>
                <w:sz w:val="24"/>
                <w:szCs w:val="24"/>
              </w:rPr>
            </w:pPr>
            <w:r w:rsidRPr="007B6F78">
              <w:rPr>
                <w:rFonts w:eastAsia="SimSun"/>
                <w:b/>
                <w:bCs/>
                <w:color w:val="000000" w:themeColor="text1"/>
                <w:sz w:val="24"/>
                <w:szCs w:val="24"/>
              </w:rPr>
              <w:t>свиньи</w:t>
            </w:r>
          </w:p>
        </w:tc>
        <w:tc>
          <w:tcPr>
            <w:tcW w:w="1134" w:type="dxa"/>
            <w:tcBorders>
              <w:top w:val="single" w:sz="6" w:space="0" w:color="auto"/>
              <w:left w:val="single" w:sz="6" w:space="0" w:color="auto"/>
              <w:bottom w:val="single" w:sz="6" w:space="0" w:color="auto"/>
              <w:right w:val="single" w:sz="6" w:space="0" w:color="auto"/>
            </w:tcBorders>
            <w:hideMark/>
          </w:tcPr>
          <w:p w14:paraId="19C73660" w14:textId="77777777" w:rsidR="009F261D" w:rsidRPr="007B6F78" w:rsidRDefault="009F261D" w:rsidP="00F7141B">
            <w:pPr>
              <w:suppressAutoHyphens/>
              <w:ind w:firstLine="0"/>
              <w:rPr>
                <w:rFonts w:eastAsia="SimSun"/>
                <w:b/>
                <w:bCs/>
                <w:color w:val="000000" w:themeColor="text1"/>
                <w:sz w:val="24"/>
                <w:szCs w:val="24"/>
              </w:rPr>
            </w:pPr>
            <w:r w:rsidRPr="007B6F78">
              <w:rPr>
                <w:rFonts w:eastAsia="SimSun"/>
                <w:b/>
                <w:bCs/>
                <w:color w:val="000000" w:themeColor="text1"/>
                <w:sz w:val="24"/>
                <w:szCs w:val="24"/>
              </w:rPr>
              <w:t xml:space="preserve">коровы, </w:t>
            </w:r>
          </w:p>
          <w:p w14:paraId="0A7DBD32" w14:textId="77777777" w:rsidR="009F261D" w:rsidRPr="007B6F78" w:rsidRDefault="009F261D" w:rsidP="00F7141B">
            <w:pPr>
              <w:suppressAutoHyphens/>
              <w:ind w:firstLine="0"/>
              <w:rPr>
                <w:rFonts w:eastAsia="SimSun"/>
                <w:b/>
                <w:bCs/>
                <w:color w:val="000000" w:themeColor="text1"/>
                <w:sz w:val="24"/>
                <w:szCs w:val="24"/>
              </w:rPr>
            </w:pPr>
            <w:r w:rsidRPr="007B6F78">
              <w:rPr>
                <w:rFonts w:eastAsia="SimSun"/>
                <w:b/>
                <w:bCs/>
                <w:color w:val="000000" w:themeColor="text1"/>
                <w:sz w:val="24"/>
                <w:szCs w:val="24"/>
              </w:rPr>
              <w:t>бычки</w:t>
            </w:r>
          </w:p>
        </w:tc>
        <w:tc>
          <w:tcPr>
            <w:tcW w:w="1276" w:type="dxa"/>
            <w:tcBorders>
              <w:top w:val="single" w:sz="6" w:space="0" w:color="auto"/>
              <w:left w:val="single" w:sz="6" w:space="0" w:color="auto"/>
              <w:bottom w:val="single" w:sz="6" w:space="0" w:color="auto"/>
              <w:right w:val="single" w:sz="6" w:space="0" w:color="auto"/>
            </w:tcBorders>
            <w:hideMark/>
          </w:tcPr>
          <w:p w14:paraId="14CFE31C" w14:textId="77777777" w:rsidR="009F261D" w:rsidRPr="007B6F78" w:rsidRDefault="009F261D" w:rsidP="00F7141B">
            <w:pPr>
              <w:suppressAutoHyphens/>
              <w:ind w:firstLine="0"/>
              <w:rPr>
                <w:rFonts w:eastAsia="SimSun"/>
                <w:b/>
                <w:bCs/>
                <w:color w:val="000000" w:themeColor="text1"/>
                <w:sz w:val="24"/>
                <w:szCs w:val="24"/>
              </w:rPr>
            </w:pPr>
            <w:r w:rsidRPr="007B6F78">
              <w:rPr>
                <w:rFonts w:eastAsia="SimSun"/>
                <w:b/>
                <w:bCs/>
                <w:color w:val="000000" w:themeColor="text1"/>
                <w:sz w:val="24"/>
                <w:szCs w:val="24"/>
              </w:rPr>
              <w:t>овцы,</w:t>
            </w:r>
            <w:r w:rsidRPr="007B6F78">
              <w:rPr>
                <w:rFonts w:eastAsia="SimSun"/>
                <w:b/>
                <w:bCs/>
                <w:color w:val="000000" w:themeColor="text1"/>
                <w:sz w:val="24"/>
                <w:szCs w:val="24"/>
              </w:rPr>
              <w:br/>
              <w:t>козы</w:t>
            </w:r>
          </w:p>
        </w:tc>
        <w:tc>
          <w:tcPr>
            <w:tcW w:w="1276" w:type="dxa"/>
            <w:tcBorders>
              <w:top w:val="single" w:sz="6" w:space="0" w:color="auto"/>
              <w:left w:val="single" w:sz="6" w:space="0" w:color="auto"/>
              <w:bottom w:val="single" w:sz="6" w:space="0" w:color="auto"/>
              <w:right w:val="single" w:sz="6" w:space="0" w:color="auto"/>
            </w:tcBorders>
            <w:hideMark/>
          </w:tcPr>
          <w:p w14:paraId="064868A4" w14:textId="77777777" w:rsidR="009F261D" w:rsidRPr="007B6F78" w:rsidRDefault="009F261D" w:rsidP="00F7141B">
            <w:pPr>
              <w:suppressAutoHyphens/>
              <w:ind w:firstLine="0"/>
              <w:rPr>
                <w:rFonts w:eastAsia="SimSun"/>
                <w:b/>
                <w:bCs/>
                <w:color w:val="000000" w:themeColor="text1"/>
                <w:sz w:val="24"/>
                <w:szCs w:val="24"/>
              </w:rPr>
            </w:pPr>
            <w:r w:rsidRPr="007B6F78">
              <w:rPr>
                <w:rFonts w:eastAsia="SimSun"/>
                <w:b/>
                <w:bCs/>
                <w:color w:val="000000" w:themeColor="text1"/>
                <w:sz w:val="24"/>
                <w:szCs w:val="24"/>
              </w:rPr>
              <w:t>кролики-</w:t>
            </w:r>
            <w:r w:rsidRPr="007B6F78">
              <w:rPr>
                <w:rFonts w:eastAsia="SimSun"/>
                <w:b/>
                <w:bCs/>
                <w:color w:val="000000" w:themeColor="text1"/>
                <w:sz w:val="24"/>
                <w:szCs w:val="24"/>
              </w:rPr>
              <w:br/>
              <w:t>матки</w:t>
            </w:r>
          </w:p>
        </w:tc>
        <w:tc>
          <w:tcPr>
            <w:tcW w:w="992" w:type="dxa"/>
            <w:tcBorders>
              <w:top w:val="single" w:sz="6" w:space="0" w:color="auto"/>
              <w:left w:val="single" w:sz="6" w:space="0" w:color="auto"/>
              <w:bottom w:val="single" w:sz="6" w:space="0" w:color="auto"/>
              <w:right w:val="single" w:sz="6" w:space="0" w:color="auto"/>
            </w:tcBorders>
            <w:hideMark/>
          </w:tcPr>
          <w:p w14:paraId="22E30949" w14:textId="77777777" w:rsidR="009F261D" w:rsidRPr="007B6F78" w:rsidRDefault="009F261D" w:rsidP="00F7141B">
            <w:pPr>
              <w:suppressAutoHyphens/>
              <w:ind w:firstLine="0"/>
              <w:rPr>
                <w:rFonts w:eastAsia="SimSun"/>
                <w:b/>
                <w:bCs/>
                <w:color w:val="000000" w:themeColor="text1"/>
                <w:sz w:val="24"/>
                <w:szCs w:val="24"/>
              </w:rPr>
            </w:pPr>
            <w:r w:rsidRPr="007B6F78">
              <w:rPr>
                <w:rFonts w:eastAsia="SimSun"/>
                <w:b/>
                <w:bCs/>
                <w:color w:val="000000" w:themeColor="text1"/>
                <w:sz w:val="24"/>
                <w:szCs w:val="24"/>
              </w:rPr>
              <w:t>птица</w:t>
            </w:r>
          </w:p>
        </w:tc>
        <w:tc>
          <w:tcPr>
            <w:tcW w:w="1276" w:type="dxa"/>
            <w:tcBorders>
              <w:top w:val="single" w:sz="6" w:space="0" w:color="auto"/>
              <w:left w:val="single" w:sz="6" w:space="0" w:color="auto"/>
              <w:bottom w:val="single" w:sz="6" w:space="0" w:color="auto"/>
              <w:right w:val="single" w:sz="6" w:space="0" w:color="auto"/>
            </w:tcBorders>
            <w:hideMark/>
          </w:tcPr>
          <w:p w14:paraId="7AE807B6" w14:textId="77777777" w:rsidR="009F261D" w:rsidRPr="007B6F78" w:rsidRDefault="009F261D" w:rsidP="00F7141B">
            <w:pPr>
              <w:suppressAutoHyphens/>
              <w:ind w:firstLine="0"/>
              <w:rPr>
                <w:rFonts w:eastAsia="SimSun"/>
                <w:b/>
                <w:bCs/>
                <w:color w:val="000000" w:themeColor="text1"/>
                <w:sz w:val="24"/>
                <w:szCs w:val="24"/>
              </w:rPr>
            </w:pPr>
            <w:r w:rsidRPr="007B6F78">
              <w:rPr>
                <w:rFonts w:eastAsia="SimSun"/>
                <w:b/>
                <w:bCs/>
                <w:color w:val="000000" w:themeColor="text1"/>
                <w:sz w:val="24"/>
                <w:szCs w:val="24"/>
              </w:rPr>
              <w:t>лошади</w:t>
            </w:r>
          </w:p>
        </w:tc>
        <w:tc>
          <w:tcPr>
            <w:tcW w:w="1275" w:type="dxa"/>
            <w:tcBorders>
              <w:top w:val="single" w:sz="6" w:space="0" w:color="auto"/>
              <w:left w:val="single" w:sz="6" w:space="0" w:color="auto"/>
              <w:bottom w:val="single" w:sz="6" w:space="0" w:color="auto"/>
              <w:right w:val="single" w:sz="6" w:space="0" w:color="auto"/>
            </w:tcBorders>
            <w:hideMark/>
          </w:tcPr>
          <w:p w14:paraId="327CDB49" w14:textId="77777777" w:rsidR="009F261D" w:rsidRPr="007B6F78" w:rsidRDefault="009F261D" w:rsidP="00F7141B">
            <w:pPr>
              <w:suppressAutoHyphens/>
              <w:ind w:firstLine="0"/>
              <w:rPr>
                <w:rFonts w:eastAsia="SimSun"/>
                <w:b/>
                <w:bCs/>
                <w:color w:val="000000" w:themeColor="text1"/>
                <w:sz w:val="24"/>
                <w:szCs w:val="24"/>
              </w:rPr>
            </w:pPr>
            <w:r w:rsidRPr="007B6F78">
              <w:rPr>
                <w:rFonts w:eastAsia="SimSun"/>
                <w:b/>
                <w:bCs/>
                <w:color w:val="000000" w:themeColor="text1"/>
                <w:sz w:val="24"/>
                <w:szCs w:val="24"/>
              </w:rPr>
              <w:t>нутрии,</w:t>
            </w:r>
            <w:r w:rsidRPr="007B6F78">
              <w:rPr>
                <w:rFonts w:eastAsia="SimSun"/>
                <w:b/>
                <w:bCs/>
                <w:color w:val="000000" w:themeColor="text1"/>
                <w:sz w:val="24"/>
                <w:szCs w:val="24"/>
              </w:rPr>
              <w:br/>
              <w:t>песцы</w:t>
            </w:r>
          </w:p>
        </w:tc>
      </w:tr>
      <w:tr w:rsidR="009F261D" w:rsidRPr="007B6F78" w14:paraId="77CF1904" w14:textId="77777777" w:rsidTr="00F7141B">
        <w:trPr>
          <w:cantSplit/>
          <w:trHeight w:val="240"/>
        </w:trPr>
        <w:tc>
          <w:tcPr>
            <w:tcW w:w="1340" w:type="dxa"/>
            <w:tcBorders>
              <w:top w:val="single" w:sz="6" w:space="0" w:color="auto"/>
              <w:left w:val="single" w:sz="6" w:space="0" w:color="auto"/>
              <w:bottom w:val="single" w:sz="6" w:space="0" w:color="auto"/>
              <w:right w:val="single" w:sz="6" w:space="0" w:color="auto"/>
            </w:tcBorders>
          </w:tcPr>
          <w:p w14:paraId="312173B7" w14:textId="77777777" w:rsidR="009F261D" w:rsidRPr="007B6F78" w:rsidRDefault="009F261D" w:rsidP="00F7141B">
            <w:pPr>
              <w:suppressAutoHyphens/>
              <w:ind w:firstLine="0"/>
              <w:jc w:val="center"/>
              <w:rPr>
                <w:rFonts w:eastAsia="SimSun"/>
                <w:bCs/>
                <w:color w:val="000000" w:themeColor="text1"/>
                <w:sz w:val="24"/>
                <w:szCs w:val="24"/>
              </w:rPr>
            </w:pPr>
            <w:r w:rsidRPr="007B6F78">
              <w:rPr>
                <w:rFonts w:eastAsia="SimSun"/>
                <w:bCs/>
                <w:color w:val="000000" w:themeColor="text1"/>
                <w:sz w:val="24"/>
                <w:szCs w:val="24"/>
              </w:rPr>
              <w:t>1</w:t>
            </w:r>
          </w:p>
        </w:tc>
        <w:tc>
          <w:tcPr>
            <w:tcW w:w="992" w:type="dxa"/>
            <w:tcBorders>
              <w:top w:val="single" w:sz="6" w:space="0" w:color="auto"/>
              <w:left w:val="single" w:sz="6" w:space="0" w:color="auto"/>
              <w:bottom w:val="single" w:sz="6" w:space="0" w:color="auto"/>
              <w:right w:val="single" w:sz="6" w:space="0" w:color="auto"/>
            </w:tcBorders>
          </w:tcPr>
          <w:p w14:paraId="6B610D51" w14:textId="77777777" w:rsidR="009F261D" w:rsidRPr="007B6F78" w:rsidRDefault="009F261D" w:rsidP="00F7141B">
            <w:pPr>
              <w:suppressAutoHyphens/>
              <w:ind w:firstLine="351"/>
              <w:jc w:val="left"/>
              <w:rPr>
                <w:rFonts w:eastAsia="SimSun"/>
                <w:bCs/>
                <w:color w:val="000000" w:themeColor="text1"/>
                <w:sz w:val="24"/>
                <w:szCs w:val="24"/>
              </w:rPr>
            </w:pPr>
            <w:r w:rsidRPr="007B6F78">
              <w:rPr>
                <w:rFonts w:eastAsia="SimSun"/>
                <w:bCs/>
                <w:color w:val="000000" w:themeColor="text1"/>
                <w:sz w:val="24"/>
                <w:szCs w:val="24"/>
              </w:rPr>
              <w:t>2</w:t>
            </w:r>
          </w:p>
        </w:tc>
        <w:tc>
          <w:tcPr>
            <w:tcW w:w="1134" w:type="dxa"/>
            <w:tcBorders>
              <w:top w:val="single" w:sz="6" w:space="0" w:color="auto"/>
              <w:left w:val="single" w:sz="6" w:space="0" w:color="auto"/>
              <w:bottom w:val="single" w:sz="6" w:space="0" w:color="auto"/>
              <w:right w:val="single" w:sz="6" w:space="0" w:color="auto"/>
            </w:tcBorders>
          </w:tcPr>
          <w:p w14:paraId="0548D477" w14:textId="77777777" w:rsidR="009F261D" w:rsidRPr="007B6F78" w:rsidRDefault="009F261D" w:rsidP="00F7141B">
            <w:pPr>
              <w:suppressAutoHyphens/>
              <w:ind w:firstLine="220"/>
              <w:jc w:val="left"/>
              <w:rPr>
                <w:rFonts w:eastAsia="SimSun"/>
                <w:bCs/>
                <w:color w:val="000000" w:themeColor="text1"/>
                <w:sz w:val="24"/>
                <w:szCs w:val="24"/>
              </w:rPr>
            </w:pPr>
            <w:r w:rsidRPr="007B6F78">
              <w:rPr>
                <w:rFonts w:eastAsia="SimSun"/>
                <w:bCs/>
                <w:color w:val="000000" w:themeColor="text1"/>
                <w:sz w:val="24"/>
                <w:szCs w:val="24"/>
              </w:rPr>
              <w:t>3</w:t>
            </w:r>
          </w:p>
        </w:tc>
        <w:tc>
          <w:tcPr>
            <w:tcW w:w="1276" w:type="dxa"/>
            <w:tcBorders>
              <w:top w:val="single" w:sz="6" w:space="0" w:color="auto"/>
              <w:left w:val="single" w:sz="6" w:space="0" w:color="auto"/>
              <w:bottom w:val="single" w:sz="6" w:space="0" w:color="auto"/>
              <w:right w:val="single" w:sz="6" w:space="0" w:color="auto"/>
            </w:tcBorders>
          </w:tcPr>
          <w:p w14:paraId="560B8C68" w14:textId="77777777" w:rsidR="009F261D" w:rsidRPr="007B6F78" w:rsidRDefault="009F261D" w:rsidP="00F7141B">
            <w:pPr>
              <w:suppressAutoHyphens/>
              <w:ind w:firstLine="355"/>
              <w:jc w:val="left"/>
              <w:rPr>
                <w:rFonts w:eastAsia="SimSun"/>
                <w:bCs/>
                <w:color w:val="000000" w:themeColor="text1"/>
                <w:sz w:val="24"/>
                <w:szCs w:val="24"/>
              </w:rPr>
            </w:pPr>
            <w:r w:rsidRPr="007B6F78">
              <w:rPr>
                <w:rFonts w:eastAsia="SimSun"/>
                <w:bCs/>
                <w:color w:val="000000" w:themeColor="text1"/>
                <w:sz w:val="24"/>
                <w:szCs w:val="24"/>
              </w:rPr>
              <w:t>4</w:t>
            </w:r>
          </w:p>
        </w:tc>
        <w:tc>
          <w:tcPr>
            <w:tcW w:w="1276" w:type="dxa"/>
            <w:tcBorders>
              <w:top w:val="single" w:sz="6" w:space="0" w:color="auto"/>
              <w:left w:val="single" w:sz="6" w:space="0" w:color="auto"/>
              <w:bottom w:val="single" w:sz="6" w:space="0" w:color="auto"/>
              <w:right w:val="single" w:sz="6" w:space="0" w:color="auto"/>
            </w:tcBorders>
          </w:tcPr>
          <w:p w14:paraId="14164DF2" w14:textId="77777777" w:rsidR="009F261D" w:rsidRPr="007B6F78" w:rsidRDefault="009F261D" w:rsidP="00F7141B">
            <w:pPr>
              <w:suppressAutoHyphens/>
              <w:ind w:firstLine="356"/>
              <w:jc w:val="left"/>
              <w:rPr>
                <w:rFonts w:eastAsia="SimSun"/>
                <w:bCs/>
                <w:color w:val="000000" w:themeColor="text1"/>
                <w:sz w:val="24"/>
                <w:szCs w:val="24"/>
              </w:rPr>
            </w:pPr>
            <w:r w:rsidRPr="007B6F78">
              <w:rPr>
                <w:rFonts w:eastAsia="SimSun"/>
                <w:bCs/>
                <w:color w:val="000000" w:themeColor="text1"/>
                <w:sz w:val="24"/>
                <w:szCs w:val="24"/>
              </w:rPr>
              <w:t>5</w:t>
            </w:r>
          </w:p>
        </w:tc>
        <w:tc>
          <w:tcPr>
            <w:tcW w:w="992" w:type="dxa"/>
            <w:tcBorders>
              <w:top w:val="single" w:sz="6" w:space="0" w:color="auto"/>
              <w:left w:val="single" w:sz="6" w:space="0" w:color="auto"/>
              <w:bottom w:val="single" w:sz="6" w:space="0" w:color="auto"/>
              <w:right w:val="single" w:sz="6" w:space="0" w:color="auto"/>
            </w:tcBorders>
          </w:tcPr>
          <w:p w14:paraId="36B9006D" w14:textId="77777777" w:rsidR="009F261D" w:rsidRPr="007B6F78" w:rsidRDefault="009F261D" w:rsidP="00F7141B">
            <w:pPr>
              <w:suppressAutoHyphens/>
              <w:ind w:firstLine="357"/>
              <w:jc w:val="left"/>
              <w:rPr>
                <w:rFonts w:eastAsia="SimSun"/>
                <w:bCs/>
                <w:color w:val="000000" w:themeColor="text1"/>
                <w:sz w:val="24"/>
                <w:szCs w:val="24"/>
              </w:rPr>
            </w:pPr>
            <w:r w:rsidRPr="007B6F78">
              <w:rPr>
                <w:rFonts w:eastAsia="SimSun"/>
                <w:bCs/>
                <w:color w:val="000000" w:themeColor="text1"/>
                <w:sz w:val="24"/>
                <w:szCs w:val="24"/>
              </w:rPr>
              <w:t>6</w:t>
            </w:r>
          </w:p>
        </w:tc>
        <w:tc>
          <w:tcPr>
            <w:tcW w:w="1276" w:type="dxa"/>
            <w:tcBorders>
              <w:top w:val="single" w:sz="6" w:space="0" w:color="auto"/>
              <w:left w:val="single" w:sz="6" w:space="0" w:color="auto"/>
              <w:bottom w:val="single" w:sz="6" w:space="0" w:color="auto"/>
              <w:right w:val="single" w:sz="6" w:space="0" w:color="auto"/>
            </w:tcBorders>
          </w:tcPr>
          <w:p w14:paraId="72522252" w14:textId="77777777" w:rsidR="009F261D" w:rsidRPr="007B6F78" w:rsidRDefault="009F261D" w:rsidP="00F7141B">
            <w:pPr>
              <w:suppressAutoHyphens/>
              <w:ind w:firstLine="501"/>
              <w:jc w:val="left"/>
              <w:rPr>
                <w:rFonts w:eastAsia="SimSun"/>
                <w:bCs/>
                <w:color w:val="000000" w:themeColor="text1"/>
                <w:sz w:val="24"/>
                <w:szCs w:val="24"/>
              </w:rPr>
            </w:pPr>
            <w:r w:rsidRPr="007B6F78">
              <w:rPr>
                <w:rFonts w:eastAsia="SimSun"/>
                <w:bCs/>
                <w:color w:val="000000" w:themeColor="text1"/>
                <w:sz w:val="24"/>
                <w:szCs w:val="24"/>
              </w:rPr>
              <w:t>7</w:t>
            </w:r>
          </w:p>
        </w:tc>
        <w:tc>
          <w:tcPr>
            <w:tcW w:w="1275" w:type="dxa"/>
            <w:tcBorders>
              <w:top w:val="single" w:sz="6" w:space="0" w:color="auto"/>
              <w:left w:val="single" w:sz="6" w:space="0" w:color="auto"/>
              <w:bottom w:val="single" w:sz="6" w:space="0" w:color="auto"/>
              <w:right w:val="single" w:sz="6" w:space="0" w:color="auto"/>
            </w:tcBorders>
          </w:tcPr>
          <w:p w14:paraId="53FBA3FE" w14:textId="77777777" w:rsidR="009F261D" w:rsidRPr="007B6F78" w:rsidRDefault="009F261D" w:rsidP="00F7141B">
            <w:pPr>
              <w:suppressAutoHyphens/>
              <w:ind w:firstLine="360"/>
              <w:jc w:val="left"/>
              <w:rPr>
                <w:rFonts w:eastAsia="SimSun"/>
                <w:bCs/>
                <w:color w:val="000000" w:themeColor="text1"/>
                <w:sz w:val="24"/>
                <w:szCs w:val="24"/>
              </w:rPr>
            </w:pPr>
            <w:r w:rsidRPr="007B6F78">
              <w:rPr>
                <w:rFonts w:eastAsia="SimSun"/>
                <w:bCs/>
                <w:color w:val="000000" w:themeColor="text1"/>
                <w:sz w:val="24"/>
                <w:szCs w:val="24"/>
              </w:rPr>
              <w:t>8</w:t>
            </w:r>
          </w:p>
        </w:tc>
      </w:tr>
      <w:tr w:rsidR="009F261D" w:rsidRPr="007B6F78" w14:paraId="564ECE56" w14:textId="77777777" w:rsidTr="00F7141B">
        <w:trPr>
          <w:cantSplit/>
          <w:trHeight w:val="240"/>
        </w:trPr>
        <w:tc>
          <w:tcPr>
            <w:tcW w:w="1340" w:type="dxa"/>
            <w:tcBorders>
              <w:top w:val="single" w:sz="6" w:space="0" w:color="auto"/>
              <w:left w:val="single" w:sz="6" w:space="0" w:color="auto"/>
              <w:bottom w:val="single" w:sz="6" w:space="0" w:color="auto"/>
              <w:right w:val="single" w:sz="6" w:space="0" w:color="auto"/>
            </w:tcBorders>
            <w:hideMark/>
          </w:tcPr>
          <w:p w14:paraId="5EFFB52C" w14:textId="77777777" w:rsidR="009F261D" w:rsidRPr="007B6F78" w:rsidRDefault="009F261D" w:rsidP="00F7141B">
            <w:pPr>
              <w:suppressAutoHyphens/>
              <w:ind w:firstLine="0"/>
              <w:jc w:val="center"/>
              <w:rPr>
                <w:rFonts w:eastAsia="SimSun"/>
                <w:bCs/>
                <w:color w:val="000000" w:themeColor="text1"/>
                <w:sz w:val="24"/>
                <w:szCs w:val="24"/>
              </w:rPr>
            </w:pPr>
            <w:r w:rsidRPr="007B6F78">
              <w:rPr>
                <w:rFonts w:eastAsia="SimSun"/>
                <w:bCs/>
                <w:color w:val="000000" w:themeColor="text1"/>
                <w:sz w:val="24"/>
                <w:szCs w:val="24"/>
              </w:rPr>
              <w:t>10 м</w:t>
            </w:r>
          </w:p>
        </w:tc>
        <w:tc>
          <w:tcPr>
            <w:tcW w:w="992" w:type="dxa"/>
            <w:tcBorders>
              <w:top w:val="single" w:sz="6" w:space="0" w:color="auto"/>
              <w:left w:val="single" w:sz="6" w:space="0" w:color="auto"/>
              <w:bottom w:val="single" w:sz="6" w:space="0" w:color="auto"/>
              <w:right w:val="single" w:sz="6" w:space="0" w:color="auto"/>
            </w:tcBorders>
            <w:hideMark/>
          </w:tcPr>
          <w:p w14:paraId="12D6499B" w14:textId="77777777" w:rsidR="009F261D" w:rsidRPr="007B6F78" w:rsidRDefault="009F261D" w:rsidP="00F7141B">
            <w:pPr>
              <w:suppressAutoHyphens/>
              <w:ind w:firstLine="351"/>
              <w:jc w:val="left"/>
              <w:rPr>
                <w:rFonts w:eastAsia="SimSun"/>
                <w:bCs/>
                <w:color w:val="000000" w:themeColor="text1"/>
                <w:sz w:val="24"/>
                <w:szCs w:val="24"/>
              </w:rPr>
            </w:pPr>
            <w:r w:rsidRPr="007B6F78">
              <w:rPr>
                <w:rFonts w:eastAsia="SimSun"/>
                <w:bCs/>
                <w:color w:val="000000" w:themeColor="text1"/>
                <w:sz w:val="24"/>
                <w:szCs w:val="24"/>
              </w:rPr>
              <w:t>5</w:t>
            </w:r>
          </w:p>
        </w:tc>
        <w:tc>
          <w:tcPr>
            <w:tcW w:w="1134" w:type="dxa"/>
            <w:tcBorders>
              <w:top w:val="single" w:sz="6" w:space="0" w:color="auto"/>
              <w:left w:val="single" w:sz="6" w:space="0" w:color="auto"/>
              <w:bottom w:val="single" w:sz="6" w:space="0" w:color="auto"/>
              <w:right w:val="single" w:sz="6" w:space="0" w:color="auto"/>
            </w:tcBorders>
            <w:hideMark/>
          </w:tcPr>
          <w:p w14:paraId="41D27302" w14:textId="77777777" w:rsidR="009F261D" w:rsidRPr="007B6F78" w:rsidRDefault="009F261D" w:rsidP="00F7141B">
            <w:pPr>
              <w:suppressAutoHyphens/>
              <w:ind w:firstLine="220"/>
              <w:jc w:val="left"/>
              <w:rPr>
                <w:rFonts w:eastAsia="SimSun"/>
                <w:bCs/>
                <w:color w:val="000000" w:themeColor="text1"/>
                <w:sz w:val="24"/>
                <w:szCs w:val="24"/>
              </w:rPr>
            </w:pPr>
            <w:r w:rsidRPr="007B6F78">
              <w:rPr>
                <w:rFonts w:eastAsia="SimSun"/>
                <w:bCs/>
                <w:color w:val="000000" w:themeColor="text1"/>
                <w:sz w:val="24"/>
                <w:szCs w:val="24"/>
              </w:rPr>
              <w:t>5</w:t>
            </w:r>
          </w:p>
        </w:tc>
        <w:tc>
          <w:tcPr>
            <w:tcW w:w="1276" w:type="dxa"/>
            <w:tcBorders>
              <w:top w:val="single" w:sz="6" w:space="0" w:color="auto"/>
              <w:left w:val="single" w:sz="6" w:space="0" w:color="auto"/>
              <w:bottom w:val="single" w:sz="6" w:space="0" w:color="auto"/>
              <w:right w:val="single" w:sz="6" w:space="0" w:color="auto"/>
            </w:tcBorders>
            <w:hideMark/>
          </w:tcPr>
          <w:p w14:paraId="4192FA4E" w14:textId="77777777" w:rsidR="009F261D" w:rsidRPr="007B6F78" w:rsidRDefault="009F261D" w:rsidP="00F7141B">
            <w:pPr>
              <w:suppressAutoHyphens/>
              <w:ind w:firstLine="355"/>
              <w:jc w:val="left"/>
              <w:rPr>
                <w:rFonts w:eastAsia="SimSun"/>
                <w:bCs/>
                <w:color w:val="000000" w:themeColor="text1"/>
                <w:sz w:val="24"/>
                <w:szCs w:val="24"/>
              </w:rPr>
            </w:pPr>
            <w:r w:rsidRPr="007B6F78">
              <w:rPr>
                <w:rFonts w:eastAsia="SimSun"/>
                <w:bCs/>
                <w:color w:val="000000" w:themeColor="text1"/>
                <w:sz w:val="24"/>
                <w:szCs w:val="24"/>
              </w:rPr>
              <w:t>10</w:t>
            </w:r>
          </w:p>
        </w:tc>
        <w:tc>
          <w:tcPr>
            <w:tcW w:w="1276" w:type="dxa"/>
            <w:tcBorders>
              <w:top w:val="single" w:sz="6" w:space="0" w:color="auto"/>
              <w:left w:val="single" w:sz="6" w:space="0" w:color="auto"/>
              <w:bottom w:val="single" w:sz="6" w:space="0" w:color="auto"/>
              <w:right w:val="single" w:sz="6" w:space="0" w:color="auto"/>
            </w:tcBorders>
            <w:hideMark/>
          </w:tcPr>
          <w:p w14:paraId="3E994F5D" w14:textId="77777777" w:rsidR="009F261D" w:rsidRPr="007B6F78" w:rsidRDefault="009F261D" w:rsidP="00F7141B">
            <w:pPr>
              <w:suppressAutoHyphens/>
              <w:ind w:firstLine="356"/>
              <w:jc w:val="left"/>
              <w:rPr>
                <w:rFonts w:eastAsia="SimSun"/>
                <w:bCs/>
                <w:color w:val="000000" w:themeColor="text1"/>
                <w:sz w:val="24"/>
                <w:szCs w:val="24"/>
              </w:rPr>
            </w:pPr>
            <w:r w:rsidRPr="007B6F78">
              <w:rPr>
                <w:rFonts w:eastAsia="SimSun"/>
                <w:bCs/>
                <w:color w:val="000000" w:themeColor="text1"/>
                <w:sz w:val="24"/>
                <w:szCs w:val="24"/>
              </w:rPr>
              <w:t>10</w:t>
            </w:r>
          </w:p>
        </w:tc>
        <w:tc>
          <w:tcPr>
            <w:tcW w:w="992" w:type="dxa"/>
            <w:tcBorders>
              <w:top w:val="single" w:sz="6" w:space="0" w:color="auto"/>
              <w:left w:val="single" w:sz="6" w:space="0" w:color="auto"/>
              <w:bottom w:val="single" w:sz="6" w:space="0" w:color="auto"/>
              <w:right w:val="single" w:sz="6" w:space="0" w:color="auto"/>
            </w:tcBorders>
            <w:hideMark/>
          </w:tcPr>
          <w:p w14:paraId="1A867223" w14:textId="77777777" w:rsidR="009F261D" w:rsidRPr="007B6F78" w:rsidRDefault="009F261D" w:rsidP="00F7141B">
            <w:pPr>
              <w:suppressAutoHyphens/>
              <w:ind w:firstLine="357"/>
              <w:jc w:val="left"/>
              <w:rPr>
                <w:rFonts w:eastAsia="SimSun"/>
                <w:bCs/>
                <w:color w:val="000000" w:themeColor="text1"/>
                <w:sz w:val="24"/>
                <w:szCs w:val="24"/>
              </w:rPr>
            </w:pPr>
            <w:r w:rsidRPr="007B6F78">
              <w:rPr>
                <w:rFonts w:eastAsia="SimSun"/>
                <w:bCs/>
                <w:color w:val="000000" w:themeColor="text1"/>
                <w:sz w:val="24"/>
                <w:szCs w:val="24"/>
              </w:rPr>
              <w:t>30</w:t>
            </w:r>
          </w:p>
        </w:tc>
        <w:tc>
          <w:tcPr>
            <w:tcW w:w="1276" w:type="dxa"/>
            <w:tcBorders>
              <w:top w:val="single" w:sz="6" w:space="0" w:color="auto"/>
              <w:left w:val="single" w:sz="6" w:space="0" w:color="auto"/>
              <w:bottom w:val="single" w:sz="6" w:space="0" w:color="auto"/>
              <w:right w:val="single" w:sz="6" w:space="0" w:color="auto"/>
            </w:tcBorders>
            <w:hideMark/>
          </w:tcPr>
          <w:p w14:paraId="32D569E7" w14:textId="77777777" w:rsidR="009F261D" w:rsidRPr="007B6F78" w:rsidRDefault="009F261D" w:rsidP="00F7141B">
            <w:pPr>
              <w:suppressAutoHyphens/>
              <w:ind w:firstLine="501"/>
              <w:jc w:val="left"/>
              <w:rPr>
                <w:rFonts w:eastAsia="SimSun"/>
                <w:bCs/>
                <w:color w:val="000000" w:themeColor="text1"/>
                <w:sz w:val="24"/>
                <w:szCs w:val="24"/>
              </w:rPr>
            </w:pPr>
            <w:r w:rsidRPr="007B6F78">
              <w:rPr>
                <w:rFonts w:eastAsia="SimSun"/>
                <w:bCs/>
                <w:color w:val="000000" w:themeColor="text1"/>
                <w:sz w:val="24"/>
                <w:szCs w:val="24"/>
              </w:rPr>
              <w:t>5</w:t>
            </w:r>
          </w:p>
        </w:tc>
        <w:tc>
          <w:tcPr>
            <w:tcW w:w="1275" w:type="dxa"/>
            <w:tcBorders>
              <w:top w:val="single" w:sz="6" w:space="0" w:color="auto"/>
              <w:left w:val="single" w:sz="6" w:space="0" w:color="auto"/>
              <w:bottom w:val="single" w:sz="6" w:space="0" w:color="auto"/>
              <w:right w:val="single" w:sz="6" w:space="0" w:color="auto"/>
            </w:tcBorders>
            <w:hideMark/>
          </w:tcPr>
          <w:p w14:paraId="404C9DCE" w14:textId="77777777" w:rsidR="009F261D" w:rsidRPr="007B6F78" w:rsidRDefault="009F261D" w:rsidP="00F7141B">
            <w:pPr>
              <w:suppressAutoHyphens/>
              <w:ind w:firstLine="360"/>
              <w:jc w:val="left"/>
              <w:rPr>
                <w:rFonts w:eastAsia="SimSun"/>
                <w:bCs/>
                <w:color w:val="000000" w:themeColor="text1"/>
                <w:sz w:val="24"/>
                <w:szCs w:val="24"/>
              </w:rPr>
            </w:pPr>
            <w:r w:rsidRPr="007B6F78">
              <w:rPr>
                <w:rFonts w:eastAsia="SimSun"/>
                <w:bCs/>
                <w:color w:val="000000" w:themeColor="text1"/>
                <w:sz w:val="24"/>
                <w:szCs w:val="24"/>
              </w:rPr>
              <w:t>5</w:t>
            </w:r>
          </w:p>
        </w:tc>
      </w:tr>
      <w:tr w:rsidR="009F261D" w:rsidRPr="007B6F78" w14:paraId="1B746EDD" w14:textId="77777777" w:rsidTr="00F7141B">
        <w:trPr>
          <w:cantSplit/>
          <w:trHeight w:val="240"/>
        </w:trPr>
        <w:tc>
          <w:tcPr>
            <w:tcW w:w="1340" w:type="dxa"/>
            <w:tcBorders>
              <w:top w:val="single" w:sz="6" w:space="0" w:color="auto"/>
              <w:left w:val="single" w:sz="6" w:space="0" w:color="auto"/>
              <w:bottom w:val="single" w:sz="6" w:space="0" w:color="auto"/>
              <w:right w:val="single" w:sz="6" w:space="0" w:color="auto"/>
            </w:tcBorders>
            <w:hideMark/>
          </w:tcPr>
          <w:p w14:paraId="284EA5AA" w14:textId="77777777" w:rsidR="009F261D" w:rsidRPr="007B6F78" w:rsidRDefault="009F261D" w:rsidP="00F7141B">
            <w:pPr>
              <w:suppressAutoHyphens/>
              <w:ind w:firstLine="0"/>
              <w:jc w:val="center"/>
              <w:rPr>
                <w:rFonts w:eastAsia="SimSun"/>
                <w:bCs/>
                <w:color w:val="000000" w:themeColor="text1"/>
                <w:sz w:val="24"/>
                <w:szCs w:val="24"/>
              </w:rPr>
            </w:pPr>
            <w:r w:rsidRPr="007B6F78">
              <w:rPr>
                <w:rFonts w:eastAsia="SimSun"/>
                <w:bCs/>
                <w:color w:val="000000" w:themeColor="text1"/>
                <w:sz w:val="24"/>
                <w:szCs w:val="24"/>
              </w:rPr>
              <w:t>20 м</w:t>
            </w:r>
          </w:p>
        </w:tc>
        <w:tc>
          <w:tcPr>
            <w:tcW w:w="992" w:type="dxa"/>
            <w:tcBorders>
              <w:top w:val="single" w:sz="6" w:space="0" w:color="auto"/>
              <w:left w:val="single" w:sz="6" w:space="0" w:color="auto"/>
              <w:bottom w:val="single" w:sz="6" w:space="0" w:color="auto"/>
              <w:right w:val="single" w:sz="6" w:space="0" w:color="auto"/>
            </w:tcBorders>
            <w:hideMark/>
          </w:tcPr>
          <w:p w14:paraId="6C363E3A" w14:textId="77777777" w:rsidR="009F261D" w:rsidRPr="007B6F78" w:rsidRDefault="009F261D" w:rsidP="00F7141B">
            <w:pPr>
              <w:suppressAutoHyphens/>
              <w:ind w:firstLine="351"/>
              <w:jc w:val="left"/>
              <w:rPr>
                <w:rFonts w:eastAsia="SimSun"/>
                <w:bCs/>
                <w:color w:val="000000" w:themeColor="text1"/>
                <w:sz w:val="24"/>
                <w:szCs w:val="24"/>
              </w:rPr>
            </w:pPr>
            <w:r w:rsidRPr="007B6F78">
              <w:rPr>
                <w:rFonts w:eastAsia="SimSun"/>
                <w:bCs/>
                <w:color w:val="000000" w:themeColor="text1"/>
                <w:sz w:val="24"/>
                <w:szCs w:val="24"/>
              </w:rPr>
              <w:t>8</w:t>
            </w:r>
          </w:p>
        </w:tc>
        <w:tc>
          <w:tcPr>
            <w:tcW w:w="1134" w:type="dxa"/>
            <w:tcBorders>
              <w:top w:val="single" w:sz="6" w:space="0" w:color="auto"/>
              <w:left w:val="single" w:sz="6" w:space="0" w:color="auto"/>
              <w:bottom w:val="single" w:sz="6" w:space="0" w:color="auto"/>
              <w:right w:val="single" w:sz="6" w:space="0" w:color="auto"/>
            </w:tcBorders>
            <w:hideMark/>
          </w:tcPr>
          <w:p w14:paraId="77FE1E3E" w14:textId="77777777" w:rsidR="009F261D" w:rsidRPr="007B6F78" w:rsidRDefault="009F261D" w:rsidP="00F7141B">
            <w:pPr>
              <w:suppressAutoHyphens/>
              <w:ind w:firstLine="220"/>
              <w:jc w:val="left"/>
              <w:rPr>
                <w:rFonts w:eastAsia="SimSun"/>
                <w:bCs/>
                <w:color w:val="000000" w:themeColor="text1"/>
                <w:sz w:val="24"/>
                <w:szCs w:val="24"/>
              </w:rPr>
            </w:pPr>
            <w:r w:rsidRPr="007B6F78">
              <w:rPr>
                <w:rFonts w:eastAsia="SimSun"/>
                <w:bCs/>
                <w:color w:val="000000" w:themeColor="text1"/>
                <w:sz w:val="24"/>
                <w:szCs w:val="24"/>
              </w:rPr>
              <w:t>8</w:t>
            </w:r>
          </w:p>
        </w:tc>
        <w:tc>
          <w:tcPr>
            <w:tcW w:w="1276" w:type="dxa"/>
            <w:tcBorders>
              <w:top w:val="single" w:sz="6" w:space="0" w:color="auto"/>
              <w:left w:val="single" w:sz="6" w:space="0" w:color="auto"/>
              <w:bottom w:val="single" w:sz="6" w:space="0" w:color="auto"/>
              <w:right w:val="single" w:sz="6" w:space="0" w:color="auto"/>
            </w:tcBorders>
            <w:hideMark/>
          </w:tcPr>
          <w:p w14:paraId="6ADB355E" w14:textId="77777777" w:rsidR="009F261D" w:rsidRPr="007B6F78" w:rsidRDefault="009F261D" w:rsidP="00F7141B">
            <w:pPr>
              <w:suppressAutoHyphens/>
              <w:ind w:firstLine="355"/>
              <w:jc w:val="left"/>
              <w:rPr>
                <w:rFonts w:eastAsia="SimSun"/>
                <w:bCs/>
                <w:color w:val="000000" w:themeColor="text1"/>
                <w:sz w:val="24"/>
                <w:szCs w:val="24"/>
              </w:rPr>
            </w:pPr>
            <w:r w:rsidRPr="007B6F78">
              <w:rPr>
                <w:rFonts w:eastAsia="SimSun"/>
                <w:bCs/>
                <w:color w:val="000000" w:themeColor="text1"/>
                <w:sz w:val="24"/>
                <w:szCs w:val="24"/>
              </w:rPr>
              <w:t>15</w:t>
            </w:r>
          </w:p>
        </w:tc>
        <w:tc>
          <w:tcPr>
            <w:tcW w:w="1276" w:type="dxa"/>
            <w:tcBorders>
              <w:top w:val="single" w:sz="6" w:space="0" w:color="auto"/>
              <w:left w:val="single" w:sz="6" w:space="0" w:color="auto"/>
              <w:bottom w:val="single" w:sz="6" w:space="0" w:color="auto"/>
              <w:right w:val="single" w:sz="6" w:space="0" w:color="auto"/>
            </w:tcBorders>
            <w:hideMark/>
          </w:tcPr>
          <w:p w14:paraId="769B594C" w14:textId="77777777" w:rsidR="009F261D" w:rsidRPr="007B6F78" w:rsidRDefault="009F261D" w:rsidP="00F7141B">
            <w:pPr>
              <w:suppressAutoHyphens/>
              <w:ind w:firstLine="356"/>
              <w:jc w:val="left"/>
              <w:rPr>
                <w:rFonts w:eastAsia="SimSun"/>
                <w:bCs/>
                <w:color w:val="000000" w:themeColor="text1"/>
                <w:sz w:val="24"/>
                <w:szCs w:val="24"/>
              </w:rPr>
            </w:pPr>
            <w:r w:rsidRPr="007B6F78">
              <w:rPr>
                <w:rFonts w:eastAsia="SimSun"/>
                <w:bCs/>
                <w:color w:val="000000" w:themeColor="text1"/>
                <w:sz w:val="24"/>
                <w:szCs w:val="24"/>
              </w:rPr>
              <w:t>20</w:t>
            </w:r>
          </w:p>
        </w:tc>
        <w:tc>
          <w:tcPr>
            <w:tcW w:w="992" w:type="dxa"/>
            <w:tcBorders>
              <w:top w:val="single" w:sz="6" w:space="0" w:color="auto"/>
              <w:left w:val="single" w:sz="6" w:space="0" w:color="auto"/>
              <w:bottom w:val="single" w:sz="6" w:space="0" w:color="auto"/>
              <w:right w:val="single" w:sz="6" w:space="0" w:color="auto"/>
            </w:tcBorders>
            <w:hideMark/>
          </w:tcPr>
          <w:p w14:paraId="40BDA614" w14:textId="77777777" w:rsidR="009F261D" w:rsidRPr="007B6F78" w:rsidRDefault="009F261D" w:rsidP="00F7141B">
            <w:pPr>
              <w:suppressAutoHyphens/>
              <w:ind w:firstLine="357"/>
              <w:jc w:val="left"/>
              <w:rPr>
                <w:rFonts w:eastAsia="SimSun"/>
                <w:bCs/>
                <w:color w:val="000000" w:themeColor="text1"/>
                <w:sz w:val="24"/>
                <w:szCs w:val="24"/>
              </w:rPr>
            </w:pPr>
            <w:r w:rsidRPr="007B6F78">
              <w:rPr>
                <w:rFonts w:eastAsia="SimSun"/>
                <w:bCs/>
                <w:color w:val="000000" w:themeColor="text1"/>
                <w:sz w:val="24"/>
                <w:szCs w:val="24"/>
              </w:rPr>
              <w:t>45</w:t>
            </w:r>
          </w:p>
        </w:tc>
        <w:tc>
          <w:tcPr>
            <w:tcW w:w="1276" w:type="dxa"/>
            <w:tcBorders>
              <w:top w:val="single" w:sz="6" w:space="0" w:color="auto"/>
              <w:left w:val="single" w:sz="6" w:space="0" w:color="auto"/>
              <w:bottom w:val="single" w:sz="6" w:space="0" w:color="auto"/>
              <w:right w:val="single" w:sz="6" w:space="0" w:color="auto"/>
            </w:tcBorders>
            <w:hideMark/>
          </w:tcPr>
          <w:p w14:paraId="469935A4" w14:textId="77777777" w:rsidR="009F261D" w:rsidRPr="007B6F78" w:rsidRDefault="009F261D" w:rsidP="00F7141B">
            <w:pPr>
              <w:suppressAutoHyphens/>
              <w:ind w:firstLine="501"/>
              <w:jc w:val="left"/>
              <w:rPr>
                <w:rFonts w:eastAsia="SimSun"/>
                <w:bCs/>
                <w:color w:val="000000" w:themeColor="text1"/>
                <w:sz w:val="24"/>
                <w:szCs w:val="24"/>
              </w:rPr>
            </w:pPr>
            <w:r w:rsidRPr="007B6F78">
              <w:rPr>
                <w:rFonts w:eastAsia="SimSun"/>
                <w:bCs/>
                <w:color w:val="000000" w:themeColor="text1"/>
                <w:sz w:val="24"/>
                <w:szCs w:val="24"/>
              </w:rPr>
              <w:t>8</w:t>
            </w:r>
          </w:p>
        </w:tc>
        <w:tc>
          <w:tcPr>
            <w:tcW w:w="1275" w:type="dxa"/>
            <w:tcBorders>
              <w:top w:val="single" w:sz="6" w:space="0" w:color="auto"/>
              <w:left w:val="single" w:sz="6" w:space="0" w:color="auto"/>
              <w:bottom w:val="single" w:sz="6" w:space="0" w:color="auto"/>
              <w:right w:val="single" w:sz="6" w:space="0" w:color="auto"/>
            </w:tcBorders>
            <w:hideMark/>
          </w:tcPr>
          <w:p w14:paraId="7EABAF63" w14:textId="77777777" w:rsidR="009F261D" w:rsidRPr="007B6F78" w:rsidRDefault="009F261D" w:rsidP="00F7141B">
            <w:pPr>
              <w:suppressAutoHyphens/>
              <w:ind w:firstLine="360"/>
              <w:jc w:val="left"/>
              <w:rPr>
                <w:rFonts w:eastAsia="SimSun"/>
                <w:bCs/>
                <w:color w:val="000000" w:themeColor="text1"/>
                <w:sz w:val="24"/>
                <w:szCs w:val="24"/>
              </w:rPr>
            </w:pPr>
            <w:r w:rsidRPr="007B6F78">
              <w:rPr>
                <w:rFonts w:eastAsia="SimSun"/>
                <w:bCs/>
                <w:color w:val="000000" w:themeColor="text1"/>
                <w:sz w:val="24"/>
                <w:szCs w:val="24"/>
              </w:rPr>
              <w:t>8</w:t>
            </w:r>
          </w:p>
        </w:tc>
      </w:tr>
      <w:tr w:rsidR="009F261D" w:rsidRPr="007B6F78" w14:paraId="6A1DD099" w14:textId="77777777" w:rsidTr="00F7141B">
        <w:trPr>
          <w:cantSplit/>
          <w:trHeight w:val="240"/>
        </w:trPr>
        <w:tc>
          <w:tcPr>
            <w:tcW w:w="1340" w:type="dxa"/>
            <w:tcBorders>
              <w:top w:val="single" w:sz="6" w:space="0" w:color="auto"/>
              <w:left w:val="single" w:sz="6" w:space="0" w:color="auto"/>
              <w:bottom w:val="single" w:sz="6" w:space="0" w:color="auto"/>
              <w:right w:val="single" w:sz="6" w:space="0" w:color="auto"/>
            </w:tcBorders>
            <w:hideMark/>
          </w:tcPr>
          <w:p w14:paraId="5CCDDE8A" w14:textId="77777777" w:rsidR="009F261D" w:rsidRPr="007B6F78" w:rsidRDefault="009F261D" w:rsidP="00F7141B">
            <w:pPr>
              <w:suppressAutoHyphens/>
              <w:ind w:firstLine="0"/>
              <w:jc w:val="center"/>
              <w:rPr>
                <w:rFonts w:eastAsia="SimSun"/>
                <w:bCs/>
                <w:color w:val="000000" w:themeColor="text1"/>
                <w:sz w:val="24"/>
                <w:szCs w:val="24"/>
              </w:rPr>
            </w:pPr>
            <w:r w:rsidRPr="007B6F78">
              <w:rPr>
                <w:rFonts w:eastAsia="SimSun"/>
                <w:bCs/>
                <w:color w:val="000000" w:themeColor="text1"/>
                <w:sz w:val="24"/>
                <w:szCs w:val="24"/>
              </w:rPr>
              <w:t>30 м</w:t>
            </w:r>
          </w:p>
        </w:tc>
        <w:tc>
          <w:tcPr>
            <w:tcW w:w="992" w:type="dxa"/>
            <w:tcBorders>
              <w:top w:val="single" w:sz="6" w:space="0" w:color="auto"/>
              <w:left w:val="single" w:sz="6" w:space="0" w:color="auto"/>
              <w:bottom w:val="single" w:sz="6" w:space="0" w:color="auto"/>
              <w:right w:val="single" w:sz="6" w:space="0" w:color="auto"/>
            </w:tcBorders>
            <w:hideMark/>
          </w:tcPr>
          <w:p w14:paraId="60DF2E32" w14:textId="77777777" w:rsidR="009F261D" w:rsidRPr="007B6F78" w:rsidRDefault="009F261D" w:rsidP="00F7141B">
            <w:pPr>
              <w:suppressAutoHyphens/>
              <w:ind w:firstLine="351"/>
              <w:jc w:val="left"/>
              <w:rPr>
                <w:rFonts w:eastAsia="SimSun"/>
                <w:bCs/>
                <w:color w:val="000000" w:themeColor="text1"/>
                <w:sz w:val="24"/>
                <w:szCs w:val="24"/>
              </w:rPr>
            </w:pPr>
            <w:r w:rsidRPr="007B6F78">
              <w:rPr>
                <w:rFonts w:eastAsia="SimSun"/>
                <w:bCs/>
                <w:color w:val="000000" w:themeColor="text1"/>
                <w:sz w:val="24"/>
                <w:szCs w:val="24"/>
              </w:rPr>
              <w:t>10</w:t>
            </w:r>
          </w:p>
        </w:tc>
        <w:tc>
          <w:tcPr>
            <w:tcW w:w="1134" w:type="dxa"/>
            <w:tcBorders>
              <w:top w:val="single" w:sz="6" w:space="0" w:color="auto"/>
              <w:left w:val="single" w:sz="6" w:space="0" w:color="auto"/>
              <w:bottom w:val="single" w:sz="6" w:space="0" w:color="auto"/>
              <w:right w:val="single" w:sz="6" w:space="0" w:color="auto"/>
            </w:tcBorders>
            <w:hideMark/>
          </w:tcPr>
          <w:p w14:paraId="6CFC1ABD" w14:textId="77777777" w:rsidR="009F261D" w:rsidRPr="007B6F78" w:rsidRDefault="009F261D" w:rsidP="00F7141B">
            <w:pPr>
              <w:suppressAutoHyphens/>
              <w:ind w:firstLine="220"/>
              <w:jc w:val="left"/>
              <w:rPr>
                <w:rFonts w:eastAsia="SimSun"/>
                <w:bCs/>
                <w:color w:val="000000" w:themeColor="text1"/>
                <w:sz w:val="24"/>
                <w:szCs w:val="24"/>
              </w:rPr>
            </w:pPr>
            <w:r w:rsidRPr="007B6F78">
              <w:rPr>
                <w:rFonts w:eastAsia="SimSun"/>
                <w:bCs/>
                <w:color w:val="000000" w:themeColor="text1"/>
                <w:sz w:val="24"/>
                <w:szCs w:val="24"/>
              </w:rPr>
              <w:t>10</w:t>
            </w:r>
          </w:p>
        </w:tc>
        <w:tc>
          <w:tcPr>
            <w:tcW w:w="1276" w:type="dxa"/>
            <w:tcBorders>
              <w:top w:val="single" w:sz="6" w:space="0" w:color="auto"/>
              <w:left w:val="single" w:sz="6" w:space="0" w:color="auto"/>
              <w:bottom w:val="single" w:sz="6" w:space="0" w:color="auto"/>
              <w:right w:val="single" w:sz="6" w:space="0" w:color="auto"/>
            </w:tcBorders>
            <w:hideMark/>
          </w:tcPr>
          <w:p w14:paraId="1E9AB80D" w14:textId="77777777" w:rsidR="009F261D" w:rsidRPr="007B6F78" w:rsidRDefault="009F261D" w:rsidP="00F7141B">
            <w:pPr>
              <w:suppressAutoHyphens/>
              <w:ind w:firstLine="355"/>
              <w:jc w:val="left"/>
              <w:rPr>
                <w:rFonts w:eastAsia="SimSun"/>
                <w:bCs/>
                <w:color w:val="000000" w:themeColor="text1"/>
                <w:sz w:val="24"/>
                <w:szCs w:val="24"/>
              </w:rPr>
            </w:pPr>
            <w:r w:rsidRPr="007B6F78">
              <w:rPr>
                <w:rFonts w:eastAsia="SimSun"/>
                <w:bCs/>
                <w:color w:val="000000" w:themeColor="text1"/>
                <w:sz w:val="24"/>
                <w:szCs w:val="24"/>
              </w:rPr>
              <w:t>20</w:t>
            </w:r>
          </w:p>
        </w:tc>
        <w:tc>
          <w:tcPr>
            <w:tcW w:w="1276" w:type="dxa"/>
            <w:tcBorders>
              <w:top w:val="single" w:sz="6" w:space="0" w:color="auto"/>
              <w:left w:val="single" w:sz="6" w:space="0" w:color="auto"/>
              <w:bottom w:val="single" w:sz="6" w:space="0" w:color="auto"/>
              <w:right w:val="single" w:sz="6" w:space="0" w:color="auto"/>
            </w:tcBorders>
            <w:hideMark/>
          </w:tcPr>
          <w:p w14:paraId="30939A13" w14:textId="77777777" w:rsidR="009F261D" w:rsidRPr="007B6F78" w:rsidRDefault="009F261D" w:rsidP="00F7141B">
            <w:pPr>
              <w:suppressAutoHyphens/>
              <w:ind w:firstLine="356"/>
              <w:jc w:val="left"/>
              <w:rPr>
                <w:rFonts w:eastAsia="SimSun"/>
                <w:bCs/>
                <w:color w:val="000000" w:themeColor="text1"/>
                <w:sz w:val="24"/>
                <w:szCs w:val="24"/>
              </w:rPr>
            </w:pPr>
            <w:r w:rsidRPr="007B6F78">
              <w:rPr>
                <w:rFonts w:eastAsia="SimSun"/>
                <w:bCs/>
                <w:color w:val="000000" w:themeColor="text1"/>
                <w:sz w:val="24"/>
                <w:szCs w:val="24"/>
              </w:rPr>
              <w:t>30</w:t>
            </w:r>
          </w:p>
        </w:tc>
        <w:tc>
          <w:tcPr>
            <w:tcW w:w="992" w:type="dxa"/>
            <w:tcBorders>
              <w:top w:val="single" w:sz="6" w:space="0" w:color="auto"/>
              <w:left w:val="single" w:sz="6" w:space="0" w:color="auto"/>
              <w:bottom w:val="single" w:sz="6" w:space="0" w:color="auto"/>
              <w:right w:val="single" w:sz="6" w:space="0" w:color="auto"/>
            </w:tcBorders>
            <w:hideMark/>
          </w:tcPr>
          <w:p w14:paraId="298A8C17" w14:textId="77777777" w:rsidR="009F261D" w:rsidRPr="007B6F78" w:rsidRDefault="009F261D" w:rsidP="00F7141B">
            <w:pPr>
              <w:suppressAutoHyphens/>
              <w:ind w:firstLine="357"/>
              <w:jc w:val="left"/>
              <w:rPr>
                <w:rFonts w:eastAsia="SimSun"/>
                <w:bCs/>
                <w:color w:val="000000" w:themeColor="text1"/>
                <w:sz w:val="24"/>
                <w:szCs w:val="24"/>
              </w:rPr>
            </w:pPr>
            <w:r w:rsidRPr="007B6F78">
              <w:rPr>
                <w:rFonts w:eastAsia="SimSun"/>
                <w:bCs/>
                <w:color w:val="000000" w:themeColor="text1"/>
                <w:sz w:val="24"/>
                <w:szCs w:val="24"/>
              </w:rPr>
              <w:t>60</w:t>
            </w:r>
          </w:p>
        </w:tc>
        <w:tc>
          <w:tcPr>
            <w:tcW w:w="1276" w:type="dxa"/>
            <w:tcBorders>
              <w:top w:val="single" w:sz="6" w:space="0" w:color="auto"/>
              <w:left w:val="single" w:sz="6" w:space="0" w:color="auto"/>
              <w:bottom w:val="single" w:sz="6" w:space="0" w:color="auto"/>
              <w:right w:val="single" w:sz="6" w:space="0" w:color="auto"/>
            </w:tcBorders>
            <w:hideMark/>
          </w:tcPr>
          <w:p w14:paraId="432D293E" w14:textId="77777777" w:rsidR="009F261D" w:rsidRPr="007B6F78" w:rsidRDefault="009F261D" w:rsidP="00F7141B">
            <w:pPr>
              <w:suppressAutoHyphens/>
              <w:ind w:firstLine="501"/>
              <w:jc w:val="left"/>
              <w:rPr>
                <w:rFonts w:eastAsia="SimSun"/>
                <w:bCs/>
                <w:color w:val="000000" w:themeColor="text1"/>
                <w:sz w:val="24"/>
                <w:szCs w:val="24"/>
              </w:rPr>
            </w:pPr>
            <w:r w:rsidRPr="007B6F78">
              <w:rPr>
                <w:rFonts w:eastAsia="SimSun"/>
                <w:bCs/>
                <w:color w:val="000000" w:themeColor="text1"/>
                <w:sz w:val="24"/>
                <w:szCs w:val="24"/>
              </w:rPr>
              <w:t>10</w:t>
            </w:r>
          </w:p>
        </w:tc>
        <w:tc>
          <w:tcPr>
            <w:tcW w:w="1275" w:type="dxa"/>
            <w:tcBorders>
              <w:top w:val="single" w:sz="6" w:space="0" w:color="auto"/>
              <w:left w:val="single" w:sz="6" w:space="0" w:color="auto"/>
              <w:bottom w:val="single" w:sz="6" w:space="0" w:color="auto"/>
              <w:right w:val="single" w:sz="6" w:space="0" w:color="auto"/>
            </w:tcBorders>
            <w:hideMark/>
          </w:tcPr>
          <w:p w14:paraId="36941607" w14:textId="77777777" w:rsidR="009F261D" w:rsidRPr="007B6F78" w:rsidRDefault="009F261D" w:rsidP="00F7141B">
            <w:pPr>
              <w:suppressAutoHyphens/>
              <w:ind w:firstLine="360"/>
              <w:jc w:val="left"/>
              <w:rPr>
                <w:rFonts w:eastAsia="SimSun"/>
                <w:bCs/>
                <w:color w:val="000000" w:themeColor="text1"/>
                <w:sz w:val="24"/>
                <w:szCs w:val="24"/>
              </w:rPr>
            </w:pPr>
            <w:r w:rsidRPr="007B6F78">
              <w:rPr>
                <w:rFonts w:eastAsia="SimSun"/>
                <w:bCs/>
                <w:color w:val="000000" w:themeColor="text1"/>
                <w:sz w:val="24"/>
                <w:szCs w:val="24"/>
              </w:rPr>
              <w:t>10</w:t>
            </w:r>
          </w:p>
        </w:tc>
      </w:tr>
      <w:tr w:rsidR="009F261D" w:rsidRPr="007B6F78" w14:paraId="32CEA351" w14:textId="77777777" w:rsidTr="00F7141B">
        <w:trPr>
          <w:cantSplit/>
          <w:trHeight w:val="240"/>
        </w:trPr>
        <w:tc>
          <w:tcPr>
            <w:tcW w:w="1340" w:type="dxa"/>
            <w:tcBorders>
              <w:top w:val="single" w:sz="6" w:space="0" w:color="auto"/>
              <w:left w:val="single" w:sz="6" w:space="0" w:color="auto"/>
              <w:bottom w:val="single" w:sz="6" w:space="0" w:color="auto"/>
              <w:right w:val="single" w:sz="6" w:space="0" w:color="auto"/>
            </w:tcBorders>
            <w:hideMark/>
          </w:tcPr>
          <w:p w14:paraId="14D8776B" w14:textId="77777777" w:rsidR="009F261D" w:rsidRPr="007B6F78" w:rsidRDefault="009F261D" w:rsidP="00F7141B">
            <w:pPr>
              <w:suppressAutoHyphens/>
              <w:ind w:firstLine="0"/>
              <w:jc w:val="center"/>
              <w:rPr>
                <w:rFonts w:eastAsia="SimSun"/>
                <w:bCs/>
                <w:color w:val="000000" w:themeColor="text1"/>
                <w:sz w:val="24"/>
                <w:szCs w:val="24"/>
              </w:rPr>
            </w:pPr>
            <w:r w:rsidRPr="007B6F78">
              <w:rPr>
                <w:rFonts w:eastAsia="SimSun"/>
                <w:bCs/>
                <w:color w:val="000000" w:themeColor="text1"/>
                <w:sz w:val="24"/>
                <w:szCs w:val="24"/>
              </w:rPr>
              <w:t>40 м</w:t>
            </w:r>
          </w:p>
        </w:tc>
        <w:tc>
          <w:tcPr>
            <w:tcW w:w="992" w:type="dxa"/>
            <w:tcBorders>
              <w:top w:val="single" w:sz="6" w:space="0" w:color="auto"/>
              <w:left w:val="single" w:sz="6" w:space="0" w:color="auto"/>
              <w:bottom w:val="single" w:sz="6" w:space="0" w:color="auto"/>
              <w:right w:val="single" w:sz="6" w:space="0" w:color="auto"/>
            </w:tcBorders>
            <w:hideMark/>
          </w:tcPr>
          <w:p w14:paraId="4F6A04AF" w14:textId="77777777" w:rsidR="009F261D" w:rsidRPr="007B6F78" w:rsidRDefault="009F261D" w:rsidP="00F7141B">
            <w:pPr>
              <w:suppressAutoHyphens/>
              <w:ind w:firstLine="351"/>
              <w:jc w:val="left"/>
              <w:rPr>
                <w:rFonts w:eastAsia="SimSun"/>
                <w:bCs/>
                <w:color w:val="000000" w:themeColor="text1"/>
                <w:sz w:val="24"/>
                <w:szCs w:val="24"/>
              </w:rPr>
            </w:pPr>
            <w:r w:rsidRPr="007B6F78">
              <w:rPr>
                <w:rFonts w:eastAsia="SimSun"/>
                <w:bCs/>
                <w:color w:val="000000" w:themeColor="text1"/>
                <w:sz w:val="24"/>
                <w:szCs w:val="24"/>
              </w:rPr>
              <w:t>15</w:t>
            </w:r>
          </w:p>
        </w:tc>
        <w:tc>
          <w:tcPr>
            <w:tcW w:w="1134" w:type="dxa"/>
            <w:tcBorders>
              <w:top w:val="single" w:sz="6" w:space="0" w:color="auto"/>
              <w:left w:val="single" w:sz="6" w:space="0" w:color="auto"/>
              <w:bottom w:val="single" w:sz="6" w:space="0" w:color="auto"/>
              <w:right w:val="single" w:sz="6" w:space="0" w:color="auto"/>
            </w:tcBorders>
            <w:hideMark/>
          </w:tcPr>
          <w:p w14:paraId="31428BFC" w14:textId="77777777" w:rsidR="009F261D" w:rsidRPr="007B6F78" w:rsidRDefault="009F261D" w:rsidP="00F7141B">
            <w:pPr>
              <w:suppressAutoHyphens/>
              <w:ind w:firstLine="220"/>
              <w:jc w:val="left"/>
              <w:rPr>
                <w:rFonts w:eastAsia="SimSun"/>
                <w:bCs/>
                <w:color w:val="000000" w:themeColor="text1"/>
                <w:sz w:val="24"/>
                <w:szCs w:val="24"/>
              </w:rPr>
            </w:pPr>
            <w:r w:rsidRPr="007B6F78">
              <w:rPr>
                <w:rFonts w:eastAsia="SimSun"/>
                <w:bCs/>
                <w:color w:val="000000" w:themeColor="text1"/>
                <w:sz w:val="24"/>
                <w:szCs w:val="24"/>
              </w:rPr>
              <w:t>15</w:t>
            </w:r>
          </w:p>
        </w:tc>
        <w:tc>
          <w:tcPr>
            <w:tcW w:w="1276" w:type="dxa"/>
            <w:tcBorders>
              <w:top w:val="single" w:sz="6" w:space="0" w:color="auto"/>
              <w:left w:val="single" w:sz="6" w:space="0" w:color="auto"/>
              <w:bottom w:val="single" w:sz="6" w:space="0" w:color="auto"/>
              <w:right w:val="single" w:sz="6" w:space="0" w:color="auto"/>
            </w:tcBorders>
            <w:hideMark/>
          </w:tcPr>
          <w:p w14:paraId="6101174A" w14:textId="77777777" w:rsidR="009F261D" w:rsidRPr="007B6F78" w:rsidRDefault="009F261D" w:rsidP="00F7141B">
            <w:pPr>
              <w:suppressAutoHyphens/>
              <w:ind w:firstLine="355"/>
              <w:jc w:val="left"/>
              <w:rPr>
                <w:rFonts w:eastAsia="SimSun"/>
                <w:bCs/>
                <w:color w:val="000000" w:themeColor="text1"/>
                <w:sz w:val="24"/>
                <w:szCs w:val="24"/>
              </w:rPr>
            </w:pPr>
            <w:r w:rsidRPr="007B6F78">
              <w:rPr>
                <w:rFonts w:eastAsia="SimSun"/>
                <w:bCs/>
                <w:color w:val="000000" w:themeColor="text1"/>
                <w:sz w:val="24"/>
                <w:szCs w:val="24"/>
              </w:rPr>
              <w:t>25</w:t>
            </w:r>
          </w:p>
        </w:tc>
        <w:tc>
          <w:tcPr>
            <w:tcW w:w="1276" w:type="dxa"/>
            <w:tcBorders>
              <w:top w:val="single" w:sz="6" w:space="0" w:color="auto"/>
              <w:left w:val="single" w:sz="6" w:space="0" w:color="auto"/>
              <w:bottom w:val="single" w:sz="6" w:space="0" w:color="auto"/>
              <w:right w:val="single" w:sz="6" w:space="0" w:color="auto"/>
            </w:tcBorders>
            <w:hideMark/>
          </w:tcPr>
          <w:p w14:paraId="01E75C6F" w14:textId="77777777" w:rsidR="009F261D" w:rsidRPr="007B6F78" w:rsidRDefault="009F261D" w:rsidP="00F7141B">
            <w:pPr>
              <w:suppressAutoHyphens/>
              <w:ind w:firstLine="356"/>
              <w:jc w:val="left"/>
              <w:rPr>
                <w:rFonts w:eastAsia="SimSun"/>
                <w:bCs/>
                <w:color w:val="000000" w:themeColor="text1"/>
                <w:sz w:val="24"/>
                <w:szCs w:val="24"/>
              </w:rPr>
            </w:pPr>
            <w:r w:rsidRPr="007B6F78">
              <w:rPr>
                <w:rFonts w:eastAsia="SimSun"/>
                <w:bCs/>
                <w:color w:val="000000" w:themeColor="text1"/>
                <w:sz w:val="24"/>
                <w:szCs w:val="24"/>
              </w:rPr>
              <w:t>40</w:t>
            </w:r>
          </w:p>
        </w:tc>
        <w:tc>
          <w:tcPr>
            <w:tcW w:w="992" w:type="dxa"/>
            <w:tcBorders>
              <w:top w:val="single" w:sz="6" w:space="0" w:color="auto"/>
              <w:left w:val="single" w:sz="6" w:space="0" w:color="auto"/>
              <w:bottom w:val="single" w:sz="6" w:space="0" w:color="auto"/>
              <w:right w:val="single" w:sz="6" w:space="0" w:color="auto"/>
            </w:tcBorders>
            <w:hideMark/>
          </w:tcPr>
          <w:p w14:paraId="23D1CD0B" w14:textId="77777777" w:rsidR="009F261D" w:rsidRPr="007B6F78" w:rsidRDefault="009F261D" w:rsidP="00F7141B">
            <w:pPr>
              <w:suppressAutoHyphens/>
              <w:ind w:firstLine="357"/>
              <w:jc w:val="left"/>
              <w:rPr>
                <w:rFonts w:eastAsia="SimSun"/>
                <w:bCs/>
                <w:color w:val="000000" w:themeColor="text1"/>
                <w:sz w:val="24"/>
                <w:szCs w:val="24"/>
              </w:rPr>
            </w:pPr>
            <w:r w:rsidRPr="007B6F78">
              <w:rPr>
                <w:rFonts w:eastAsia="SimSun"/>
                <w:bCs/>
                <w:color w:val="000000" w:themeColor="text1"/>
                <w:sz w:val="24"/>
                <w:szCs w:val="24"/>
              </w:rPr>
              <w:t>75</w:t>
            </w:r>
          </w:p>
        </w:tc>
        <w:tc>
          <w:tcPr>
            <w:tcW w:w="1276" w:type="dxa"/>
            <w:tcBorders>
              <w:top w:val="single" w:sz="6" w:space="0" w:color="auto"/>
              <w:left w:val="single" w:sz="6" w:space="0" w:color="auto"/>
              <w:bottom w:val="single" w:sz="6" w:space="0" w:color="auto"/>
              <w:right w:val="single" w:sz="6" w:space="0" w:color="auto"/>
            </w:tcBorders>
            <w:hideMark/>
          </w:tcPr>
          <w:p w14:paraId="42B3D3C0" w14:textId="77777777" w:rsidR="009F261D" w:rsidRPr="007B6F78" w:rsidRDefault="009F261D" w:rsidP="00F7141B">
            <w:pPr>
              <w:suppressAutoHyphens/>
              <w:ind w:firstLine="501"/>
              <w:jc w:val="left"/>
              <w:rPr>
                <w:rFonts w:eastAsia="SimSun"/>
                <w:bCs/>
                <w:color w:val="000000" w:themeColor="text1"/>
                <w:sz w:val="24"/>
                <w:szCs w:val="24"/>
              </w:rPr>
            </w:pPr>
            <w:r w:rsidRPr="007B6F78">
              <w:rPr>
                <w:rFonts w:eastAsia="SimSun"/>
                <w:bCs/>
                <w:color w:val="000000" w:themeColor="text1"/>
                <w:sz w:val="24"/>
                <w:szCs w:val="24"/>
              </w:rPr>
              <w:t>15</w:t>
            </w:r>
          </w:p>
        </w:tc>
        <w:tc>
          <w:tcPr>
            <w:tcW w:w="1275" w:type="dxa"/>
            <w:tcBorders>
              <w:top w:val="single" w:sz="6" w:space="0" w:color="auto"/>
              <w:left w:val="single" w:sz="6" w:space="0" w:color="auto"/>
              <w:bottom w:val="single" w:sz="6" w:space="0" w:color="auto"/>
              <w:right w:val="single" w:sz="6" w:space="0" w:color="auto"/>
            </w:tcBorders>
            <w:hideMark/>
          </w:tcPr>
          <w:p w14:paraId="07CF3270" w14:textId="77777777" w:rsidR="009F261D" w:rsidRPr="007B6F78" w:rsidRDefault="009F261D" w:rsidP="00F7141B">
            <w:pPr>
              <w:suppressAutoHyphens/>
              <w:ind w:firstLine="360"/>
              <w:jc w:val="left"/>
              <w:rPr>
                <w:rFonts w:eastAsia="SimSun"/>
                <w:bCs/>
                <w:color w:val="000000" w:themeColor="text1"/>
                <w:sz w:val="24"/>
                <w:szCs w:val="24"/>
              </w:rPr>
            </w:pPr>
            <w:r w:rsidRPr="007B6F78">
              <w:rPr>
                <w:rFonts w:eastAsia="SimSun"/>
                <w:bCs/>
                <w:color w:val="000000" w:themeColor="text1"/>
                <w:sz w:val="24"/>
                <w:szCs w:val="24"/>
              </w:rPr>
              <w:t>15</w:t>
            </w:r>
          </w:p>
        </w:tc>
      </w:tr>
    </w:tbl>
    <w:p w14:paraId="3C5C2FD8" w14:textId="77777777" w:rsidR="009F261D" w:rsidRPr="007B6F78" w:rsidRDefault="009F261D" w:rsidP="009F261D">
      <w:pPr>
        <w:suppressAutoHyphens/>
        <w:ind w:firstLine="709"/>
        <w:rPr>
          <w:rFonts w:eastAsia="SimSun"/>
          <w:bCs/>
          <w:color w:val="000000" w:themeColor="text1"/>
          <w:sz w:val="27"/>
          <w:szCs w:val="27"/>
        </w:rPr>
      </w:pPr>
    </w:p>
    <w:p w14:paraId="37A44E02" w14:textId="77777777" w:rsidR="009F261D" w:rsidRPr="007B6F78" w:rsidRDefault="009F261D" w:rsidP="009F261D">
      <w:pPr>
        <w:suppressAutoHyphens/>
        <w:ind w:firstLine="709"/>
        <w:rPr>
          <w:rFonts w:eastAsia="SimSun"/>
          <w:bCs/>
          <w:color w:val="000000" w:themeColor="text1"/>
          <w:sz w:val="27"/>
          <w:szCs w:val="27"/>
        </w:rPr>
      </w:pPr>
      <w:r w:rsidRPr="007B6F78">
        <w:rPr>
          <w:rFonts w:eastAsia="SimSun"/>
          <w:bCs/>
          <w:color w:val="000000" w:themeColor="text1"/>
          <w:sz w:val="27"/>
          <w:szCs w:val="27"/>
        </w:rPr>
        <w:lastRenderedPageBreak/>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355162B7" w14:textId="77777777" w:rsidR="009F261D" w:rsidRPr="007B6F78" w:rsidRDefault="009F261D" w:rsidP="009F261D">
      <w:pPr>
        <w:suppressAutoHyphens/>
        <w:ind w:firstLine="709"/>
        <w:rPr>
          <w:rFonts w:eastAsia="SimSun"/>
          <w:bCs/>
          <w:color w:val="000000" w:themeColor="text1"/>
          <w:sz w:val="27"/>
          <w:szCs w:val="27"/>
        </w:rPr>
      </w:pPr>
      <w:r w:rsidRPr="007B6F78">
        <w:rPr>
          <w:rFonts w:eastAsia="SimSun"/>
          <w:bCs/>
          <w:color w:val="000000" w:themeColor="text1"/>
          <w:sz w:val="27"/>
          <w:szCs w:val="27"/>
        </w:rPr>
        <w:t>Устройство навесов не должно ущемлять законных интересов соседних домовладельцев, в части водоотведения атмосферных осадков с кровли навесов.</w:t>
      </w:r>
    </w:p>
    <w:p w14:paraId="0E44E4F8" w14:textId="77777777" w:rsidR="009F261D" w:rsidRPr="007B6F78" w:rsidRDefault="009F261D" w:rsidP="009F261D">
      <w:pPr>
        <w:suppressAutoHyphens/>
        <w:ind w:firstLine="709"/>
        <w:rPr>
          <w:rFonts w:eastAsia="SimSun"/>
          <w:bCs/>
          <w:color w:val="000000" w:themeColor="text1"/>
          <w:sz w:val="27"/>
          <w:szCs w:val="27"/>
        </w:rPr>
      </w:pPr>
      <w:r w:rsidRPr="007B6F78">
        <w:rPr>
          <w:rFonts w:eastAsia="SimSun"/>
          <w:bCs/>
          <w:color w:val="000000" w:themeColor="text1"/>
          <w:sz w:val="27"/>
          <w:szCs w:val="27"/>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0410B372" w14:textId="77777777" w:rsidR="009F261D" w:rsidRPr="007B6F78" w:rsidRDefault="009F261D" w:rsidP="009F261D">
      <w:pPr>
        <w:suppressAutoHyphens/>
        <w:ind w:firstLine="709"/>
        <w:rPr>
          <w:rFonts w:eastAsia="SimSun"/>
          <w:bCs/>
          <w:color w:val="000000" w:themeColor="text1"/>
          <w:sz w:val="27"/>
          <w:szCs w:val="27"/>
        </w:rPr>
      </w:pPr>
      <w:r w:rsidRPr="007B6F78">
        <w:rPr>
          <w:rFonts w:eastAsia="SimSun"/>
          <w:bCs/>
          <w:color w:val="000000" w:themeColor="text1"/>
          <w:sz w:val="27"/>
          <w:szCs w:val="27"/>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0FC0DC7B" w14:textId="77777777" w:rsidR="009F261D" w:rsidRPr="007B6F78" w:rsidRDefault="009F261D" w:rsidP="009F261D">
      <w:pPr>
        <w:suppressAutoHyphens/>
        <w:ind w:firstLine="709"/>
        <w:rPr>
          <w:rFonts w:eastAsia="SimSun"/>
          <w:bCs/>
          <w:color w:val="000000" w:themeColor="text1"/>
          <w:sz w:val="27"/>
          <w:szCs w:val="27"/>
        </w:rPr>
      </w:pPr>
      <w:r w:rsidRPr="007B6F78">
        <w:rPr>
          <w:rFonts w:eastAsia="SimSun"/>
          <w:bCs/>
          <w:color w:val="000000" w:themeColor="text1"/>
          <w:sz w:val="27"/>
          <w:szCs w:val="27"/>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74D719C5" w14:textId="77777777" w:rsidR="009F261D" w:rsidRPr="007B6F78" w:rsidRDefault="009F261D" w:rsidP="009F261D">
      <w:pPr>
        <w:suppressAutoHyphens/>
        <w:ind w:firstLine="709"/>
        <w:rPr>
          <w:rFonts w:eastAsia="SimSun"/>
          <w:bCs/>
          <w:color w:val="000000" w:themeColor="text1"/>
          <w:sz w:val="27"/>
          <w:szCs w:val="27"/>
        </w:rPr>
      </w:pPr>
      <w:r w:rsidRPr="007B6F78">
        <w:rPr>
          <w:rFonts w:eastAsia="SimSun"/>
          <w:bCs/>
          <w:color w:val="000000" w:themeColor="text1"/>
          <w:sz w:val="27"/>
          <w:szCs w:val="27"/>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B049885" w14:textId="77777777" w:rsidR="009F261D" w:rsidRPr="007B6F78" w:rsidRDefault="009F261D" w:rsidP="009F261D">
      <w:pPr>
        <w:suppressAutoHyphens/>
        <w:ind w:firstLine="709"/>
        <w:rPr>
          <w:rFonts w:eastAsia="SimSun"/>
          <w:bCs/>
          <w:color w:val="000000" w:themeColor="text1"/>
          <w:sz w:val="27"/>
          <w:szCs w:val="27"/>
        </w:rPr>
      </w:pPr>
      <w:r w:rsidRPr="007B6F78">
        <w:rPr>
          <w:rFonts w:eastAsia="SimSun"/>
          <w:bCs/>
          <w:color w:val="000000" w:themeColor="text1"/>
          <w:sz w:val="27"/>
          <w:szCs w:val="27"/>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7A5C0D31" w14:textId="77777777" w:rsidR="009F261D" w:rsidRPr="007B6F78" w:rsidRDefault="009F261D" w:rsidP="009F261D">
      <w:pPr>
        <w:suppressAutoHyphens/>
        <w:ind w:firstLine="709"/>
        <w:rPr>
          <w:rFonts w:eastAsia="SimSun"/>
          <w:bCs/>
          <w:color w:val="000000" w:themeColor="text1"/>
          <w:sz w:val="27"/>
          <w:szCs w:val="27"/>
        </w:rPr>
      </w:pPr>
      <w:r w:rsidRPr="007B6F78">
        <w:rPr>
          <w:rFonts w:eastAsia="SimSun"/>
          <w:bCs/>
          <w:color w:val="000000" w:themeColor="text1"/>
          <w:sz w:val="27"/>
          <w:szCs w:val="27"/>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872F9C7" w14:textId="77777777" w:rsidR="009F261D" w:rsidRPr="007B6F78" w:rsidRDefault="009F261D" w:rsidP="009F261D">
      <w:pPr>
        <w:suppressAutoHyphens/>
        <w:ind w:firstLine="709"/>
        <w:rPr>
          <w:rFonts w:eastAsia="SimSun"/>
          <w:bCs/>
          <w:color w:val="000000" w:themeColor="text1"/>
          <w:sz w:val="27"/>
          <w:szCs w:val="27"/>
        </w:rPr>
      </w:pPr>
      <w:r w:rsidRPr="007B6F78">
        <w:rPr>
          <w:rFonts w:eastAsia="SimSun"/>
          <w:bCs/>
          <w:color w:val="000000" w:themeColor="text1"/>
          <w:sz w:val="27"/>
          <w:szCs w:val="27"/>
        </w:rPr>
        <w:t>1) в границах территорий общего пользования;</w:t>
      </w:r>
    </w:p>
    <w:p w14:paraId="2DE50D34" w14:textId="77777777" w:rsidR="009F261D" w:rsidRPr="007B6F78" w:rsidRDefault="009F261D" w:rsidP="009F261D">
      <w:pPr>
        <w:suppressAutoHyphens/>
        <w:ind w:firstLine="709"/>
        <w:rPr>
          <w:rFonts w:eastAsia="SimSun"/>
          <w:bCs/>
          <w:color w:val="000000" w:themeColor="text1"/>
          <w:sz w:val="27"/>
          <w:szCs w:val="27"/>
        </w:rPr>
      </w:pPr>
      <w:r w:rsidRPr="007B6F78">
        <w:rPr>
          <w:rFonts w:eastAsia="SimSun"/>
          <w:bCs/>
          <w:color w:val="000000" w:themeColor="text1"/>
          <w:sz w:val="27"/>
          <w:szCs w:val="27"/>
        </w:rPr>
        <w:t>2) предназначенные для размещения линейных объектов и (или) занятые линейными объектами.</w:t>
      </w:r>
    </w:p>
    <w:p w14:paraId="4738496D" w14:textId="77777777" w:rsidR="009F261D" w:rsidRPr="007B6F78" w:rsidRDefault="009F261D" w:rsidP="009F261D">
      <w:pPr>
        <w:suppressAutoHyphens/>
        <w:ind w:firstLine="709"/>
        <w:rPr>
          <w:rFonts w:eastAsia="SimSun"/>
          <w:bCs/>
          <w:color w:val="000000" w:themeColor="text1"/>
          <w:sz w:val="27"/>
          <w:szCs w:val="27"/>
        </w:rPr>
      </w:pPr>
      <w:r w:rsidRPr="007B6F78">
        <w:rPr>
          <w:rFonts w:eastAsia="SimSun"/>
          <w:bCs/>
          <w:color w:val="000000" w:themeColor="text1"/>
          <w:sz w:val="27"/>
          <w:szCs w:val="27"/>
        </w:rPr>
        <w:t>Строительство и реконструкция индивидуальных жилых домов и дачных домов, расположенных на земельных участках в границах территориальной зоны, в отношении которых осуществлен государственный кадастровый учет и (или) зарегистрировано в установленном законом порядке право собственности и предельные размеры которых не соответствуют предельным размерам земельных участков, указанным в градостроительных регламентах данных территориальных зон, могут осуществляться без приведения в соответствие с градостроительными регламентами указанной зоны в части предельных размеров земельных участков.</w:t>
      </w:r>
    </w:p>
    <w:p w14:paraId="5565A3A7" w14:textId="77777777" w:rsidR="009F261D" w:rsidRPr="007B6F78" w:rsidRDefault="009F261D" w:rsidP="009F261D">
      <w:pPr>
        <w:suppressAutoHyphens/>
        <w:ind w:firstLine="709"/>
        <w:rPr>
          <w:rFonts w:eastAsia="SimSun"/>
          <w:bCs/>
          <w:color w:val="000000" w:themeColor="text1"/>
          <w:sz w:val="27"/>
          <w:szCs w:val="27"/>
        </w:rPr>
      </w:pPr>
      <w:r w:rsidRPr="007B6F78">
        <w:rPr>
          <w:rFonts w:eastAsia="SimSun"/>
          <w:bCs/>
          <w:color w:val="000000" w:themeColor="text1"/>
          <w:sz w:val="27"/>
          <w:szCs w:val="27"/>
        </w:rPr>
        <w:lastRenderedPageBreak/>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37441B54" w14:textId="77777777" w:rsidR="009F261D" w:rsidRPr="007B6F78" w:rsidRDefault="009F261D" w:rsidP="009F261D">
      <w:pPr>
        <w:suppressAutoHyphens/>
        <w:ind w:firstLine="709"/>
        <w:rPr>
          <w:rFonts w:eastAsia="SimSun"/>
          <w:bCs/>
          <w:iCs/>
          <w:color w:val="000000" w:themeColor="text1"/>
          <w:sz w:val="27"/>
          <w:szCs w:val="27"/>
        </w:rPr>
      </w:pPr>
      <w:r w:rsidRPr="007B6F78">
        <w:rPr>
          <w:rFonts w:eastAsia="SimSun"/>
          <w:bCs/>
          <w:iCs/>
          <w:color w:val="000000" w:themeColor="text1"/>
          <w:sz w:val="27"/>
          <w:szCs w:val="27"/>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4AD9414D" w14:textId="77777777" w:rsidR="009F261D" w:rsidRPr="007B6F78" w:rsidRDefault="009F261D" w:rsidP="009F261D">
      <w:pPr>
        <w:suppressAutoHyphens/>
        <w:ind w:firstLine="709"/>
        <w:rPr>
          <w:rFonts w:eastAsia="SimSun"/>
          <w:bCs/>
          <w:iCs/>
          <w:color w:val="000000" w:themeColor="text1"/>
          <w:sz w:val="27"/>
          <w:szCs w:val="27"/>
        </w:rPr>
      </w:pPr>
      <w:r w:rsidRPr="007B6F78">
        <w:rPr>
          <w:rFonts w:eastAsia="SimSun"/>
          <w:bCs/>
          <w:iCs/>
          <w:color w:val="000000" w:themeColor="text1"/>
          <w:sz w:val="27"/>
          <w:szCs w:val="27"/>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0BAB145F" w14:textId="77777777" w:rsidR="009F261D" w:rsidRPr="007B6F78" w:rsidRDefault="009F261D" w:rsidP="009F261D">
      <w:pPr>
        <w:suppressAutoHyphens/>
        <w:ind w:firstLine="709"/>
        <w:rPr>
          <w:rFonts w:eastAsia="SimSun"/>
          <w:bCs/>
          <w:iCs/>
          <w:color w:val="000000" w:themeColor="text1"/>
          <w:sz w:val="27"/>
          <w:szCs w:val="27"/>
        </w:rPr>
      </w:pPr>
      <w:r w:rsidRPr="007B6F78">
        <w:rPr>
          <w:rFonts w:eastAsia="SimSun"/>
          <w:bCs/>
          <w:iCs/>
          <w:color w:val="000000" w:themeColor="text1"/>
          <w:sz w:val="27"/>
          <w:szCs w:val="27"/>
        </w:rPr>
        <w:t>2) использование сточных вод в целях регулирования плодородия почв;</w:t>
      </w:r>
    </w:p>
    <w:p w14:paraId="3D393B7B" w14:textId="77777777" w:rsidR="009F261D" w:rsidRPr="007B6F78" w:rsidRDefault="009F261D" w:rsidP="009F261D">
      <w:pPr>
        <w:suppressAutoHyphens/>
        <w:ind w:firstLine="709"/>
        <w:rPr>
          <w:rFonts w:eastAsia="SimSun"/>
          <w:bCs/>
          <w:iCs/>
          <w:color w:val="000000" w:themeColor="text1"/>
          <w:sz w:val="27"/>
          <w:szCs w:val="27"/>
        </w:rPr>
      </w:pPr>
      <w:r w:rsidRPr="007B6F78">
        <w:rPr>
          <w:rFonts w:eastAsia="SimSun"/>
          <w:bCs/>
          <w:iCs/>
          <w:color w:val="000000" w:themeColor="text1"/>
          <w:sz w:val="27"/>
          <w:szCs w:val="27"/>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7ABB5A6" w14:textId="77777777" w:rsidR="009F261D" w:rsidRPr="007B6F78" w:rsidRDefault="009F261D" w:rsidP="009F261D">
      <w:pPr>
        <w:suppressAutoHyphens/>
        <w:ind w:firstLine="709"/>
        <w:rPr>
          <w:rFonts w:eastAsia="SimSun"/>
          <w:bCs/>
          <w:iCs/>
          <w:color w:val="000000" w:themeColor="text1"/>
          <w:sz w:val="27"/>
          <w:szCs w:val="27"/>
        </w:rPr>
      </w:pPr>
      <w:r w:rsidRPr="007B6F78">
        <w:rPr>
          <w:rFonts w:eastAsia="SimSun"/>
          <w:bCs/>
          <w:iCs/>
          <w:color w:val="000000" w:themeColor="text1"/>
          <w:sz w:val="27"/>
          <w:szCs w:val="27"/>
        </w:rPr>
        <w:t>4) осуществление авиационных мер по борьбе с вредными организмами.</w:t>
      </w:r>
    </w:p>
    <w:p w14:paraId="71648495" w14:textId="77777777" w:rsidR="009F261D" w:rsidRPr="007B6F78" w:rsidRDefault="009F261D" w:rsidP="009F261D">
      <w:pPr>
        <w:suppressAutoHyphens/>
        <w:ind w:firstLine="709"/>
        <w:rPr>
          <w:rFonts w:eastAsia="SimSun"/>
          <w:bCs/>
          <w:color w:val="000000" w:themeColor="text1"/>
          <w:sz w:val="27"/>
          <w:szCs w:val="27"/>
        </w:rPr>
      </w:pPr>
      <w:r w:rsidRPr="007B6F78">
        <w:rPr>
          <w:rFonts w:eastAsia="SimSun"/>
          <w:bCs/>
          <w:color w:val="000000" w:themeColor="text1"/>
          <w:sz w:val="27"/>
          <w:szCs w:val="27"/>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383F3BD2" w14:textId="77777777" w:rsidR="009F261D" w:rsidRPr="007B6F78" w:rsidRDefault="009F261D" w:rsidP="009F261D">
      <w:pPr>
        <w:suppressAutoHyphens/>
        <w:ind w:firstLine="709"/>
        <w:rPr>
          <w:rFonts w:eastAsia="SimSun"/>
          <w:bCs/>
          <w:color w:val="000000" w:themeColor="text1"/>
          <w:sz w:val="27"/>
          <w:szCs w:val="27"/>
        </w:rPr>
      </w:pPr>
      <w:r w:rsidRPr="007B6F78">
        <w:rPr>
          <w:rFonts w:eastAsia="SimSun"/>
          <w:bCs/>
          <w:color w:val="000000" w:themeColor="text1"/>
          <w:sz w:val="27"/>
          <w:szCs w:val="27"/>
        </w:rPr>
        <w:t>Размещение зданий, строений и сооружений возможно при соблюдении требований статей 39, 40, 41, 51 настоящих Правил.</w:t>
      </w:r>
    </w:p>
    <w:p w14:paraId="6CE6AC25" w14:textId="77777777" w:rsidR="009F261D" w:rsidRPr="007B6F78" w:rsidRDefault="009F261D" w:rsidP="009F261D">
      <w:pPr>
        <w:suppressAutoHyphens/>
        <w:ind w:firstLine="709"/>
        <w:rPr>
          <w:rFonts w:eastAsia="SimSun"/>
          <w:bCs/>
          <w:color w:val="000000" w:themeColor="text1"/>
          <w:sz w:val="27"/>
          <w:szCs w:val="27"/>
        </w:rPr>
      </w:pPr>
      <w:r w:rsidRPr="007B6F78">
        <w:rPr>
          <w:rFonts w:eastAsia="SimSun"/>
          <w:bCs/>
          <w:color w:val="000000" w:themeColor="text1"/>
          <w:sz w:val="27"/>
          <w:szCs w:val="27"/>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386DCBF9" w14:textId="77777777" w:rsidR="00B6234C" w:rsidRPr="007B6F78" w:rsidRDefault="00B6234C" w:rsidP="00B6234C">
      <w:pPr>
        <w:tabs>
          <w:tab w:val="left" w:pos="3750"/>
          <w:tab w:val="left" w:pos="4335"/>
        </w:tabs>
        <w:suppressAutoHyphens/>
        <w:ind w:firstLine="0"/>
        <w:rPr>
          <w:rFonts w:eastAsia="SimSun"/>
          <w:color w:val="000000" w:themeColor="text1"/>
          <w:sz w:val="27"/>
          <w:szCs w:val="27"/>
          <w:lang w:eastAsia="zh-CN"/>
        </w:rPr>
      </w:pPr>
    </w:p>
    <w:p w14:paraId="6736D823" w14:textId="77777777" w:rsidR="00DB70DB" w:rsidRPr="007B6F78" w:rsidRDefault="00DB70DB" w:rsidP="00DB70DB">
      <w:pPr>
        <w:widowControl w:val="0"/>
        <w:tabs>
          <w:tab w:val="left" w:pos="851"/>
        </w:tabs>
        <w:suppressAutoHyphens/>
        <w:jc w:val="center"/>
        <w:rPr>
          <w:rFonts w:eastAsia="SimSun"/>
          <w:b/>
          <w:color w:val="000000" w:themeColor="text1"/>
          <w:sz w:val="27"/>
          <w:szCs w:val="27"/>
          <w:lang w:eastAsia="zh-CN"/>
        </w:rPr>
      </w:pPr>
      <w:r w:rsidRPr="007B6F78">
        <w:rPr>
          <w:rFonts w:eastAsia="SimSun"/>
          <w:b/>
          <w:color w:val="000000" w:themeColor="text1"/>
          <w:sz w:val="27"/>
          <w:szCs w:val="27"/>
          <w:lang w:eastAsia="zh-CN"/>
        </w:rPr>
        <w:t>Ж – 1А. Зона застройки индивидуальными жилыми домами</w:t>
      </w:r>
    </w:p>
    <w:p w14:paraId="3E0E97E6" w14:textId="77777777" w:rsidR="00DB70DB" w:rsidRPr="007B6F78" w:rsidRDefault="00DB70DB" w:rsidP="00DB70DB">
      <w:pPr>
        <w:widowControl w:val="0"/>
        <w:suppressAutoHyphens/>
        <w:jc w:val="center"/>
        <w:rPr>
          <w:rFonts w:eastAsia="SimSun"/>
          <w:color w:val="000000" w:themeColor="text1"/>
          <w:sz w:val="27"/>
          <w:szCs w:val="27"/>
          <w:lang w:eastAsia="zh-CN"/>
        </w:rPr>
      </w:pPr>
    </w:p>
    <w:p w14:paraId="50E61C95" w14:textId="6FE65AB9" w:rsidR="002552C5" w:rsidRPr="007B6F78" w:rsidRDefault="00DB70DB" w:rsidP="00F63B41">
      <w:pPr>
        <w:widowControl w:val="0"/>
        <w:suppressAutoHyphens/>
        <w:ind w:firstLine="709"/>
        <w:rPr>
          <w:rFonts w:eastAsia="Times New Roman"/>
          <w:iCs/>
          <w:color w:val="000000" w:themeColor="text1"/>
          <w:sz w:val="27"/>
          <w:szCs w:val="27"/>
          <w:lang w:eastAsia="zh-CN"/>
        </w:rPr>
      </w:pPr>
      <w:r w:rsidRPr="007B6F78">
        <w:rPr>
          <w:rFonts w:eastAsia="Times New Roman"/>
          <w:iCs/>
          <w:color w:val="000000" w:themeColor="text1"/>
          <w:sz w:val="27"/>
          <w:szCs w:val="27"/>
          <w:lang w:eastAsia="zh-CN"/>
        </w:rPr>
        <w:t>Зона индивидуальной жилой застройки Ж-1А выделена для обеспечения правовых,</w:t>
      </w:r>
      <w:r w:rsidR="00D171D3" w:rsidRPr="007B6F78">
        <w:rPr>
          <w:rFonts w:eastAsia="Times New Roman"/>
          <w:iCs/>
          <w:color w:val="000000" w:themeColor="text1"/>
          <w:sz w:val="27"/>
          <w:szCs w:val="27"/>
          <w:lang w:eastAsia="zh-CN"/>
        </w:rPr>
        <w:t xml:space="preserve"> </w:t>
      </w:r>
      <w:r w:rsidRPr="007B6F78">
        <w:rPr>
          <w:rFonts w:eastAsia="Times New Roman"/>
          <w:color w:val="000000" w:themeColor="text1"/>
          <w:sz w:val="27"/>
          <w:szCs w:val="27"/>
          <w:lang w:eastAsia="zh-CN"/>
        </w:rPr>
        <w:t>социальных,</w:t>
      </w:r>
      <w:r w:rsidR="00D171D3" w:rsidRPr="007B6F78">
        <w:rPr>
          <w:rFonts w:eastAsia="Times New Roman"/>
          <w:color w:val="000000" w:themeColor="text1"/>
          <w:sz w:val="27"/>
          <w:szCs w:val="27"/>
          <w:lang w:eastAsia="zh-CN"/>
        </w:rPr>
        <w:t xml:space="preserve"> </w:t>
      </w:r>
      <w:r w:rsidRPr="007B6F78">
        <w:rPr>
          <w:rFonts w:eastAsia="Times New Roman"/>
          <w:color w:val="000000" w:themeColor="text1"/>
          <w:sz w:val="27"/>
          <w:szCs w:val="27"/>
          <w:lang w:eastAsia="zh-CN"/>
        </w:rPr>
        <w:t>культурных</w:t>
      </w:r>
      <w:r w:rsidRPr="007B6F78">
        <w:rPr>
          <w:rFonts w:eastAsia="Times New Roman"/>
          <w:iCs/>
          <w:color w:val="000000" w:themeColor="text1"/>
          <w:sz w:val="27"/>
          <w:szCs w:val="27"/>
          <w:lang w:eastAsia="zh-CN"/>
        </w:rPr>
        <w:t>,</w:t>
      </w:r>
      <w:r w:rsidRPr="007B6F78">
        <w:rPr>
          <w:rFonts w:eastAsia="Times New Roman"/>
          <w:color w:val="000000" w:themeColor="text1"/>
          <w:sz w:val="27"/>
          <w:szCs w:val="27"/>
          <w:lang w:eastAsia="zh-CN"/>
        </w:rPr>
        <w:t xml:space="preserve"> бытовых</w:t>
      </w:r>
      <w:r w:rsidRPr="007B6F78">
        <w:rPr>
          <w:rFonts w:eastAsia="Times New Roman"/>
          <w:iCs/>
          <w:color w:val="000000" w:themeColor="text1"/>
          <w:sz w:val="27"/>
          <w:szCs w:val="27"/>
          <w:lang w:eastAsia="zh-CN"/>
        </w:rPr>
        <w:t xml:space="preserve"> условий формирования жилых районов из отдельно стоящих</w:t>
      </w:r>
      <w:r w:rsidRPr="007B6F78">
        <w:rPr>
          <w:rFonts w:eastAsia="Times New Roman"/>
          <w:color w:val="000000" w:themeColor="text1"/>
          <w:sz w:val="27"/>
          <w:szCs w:val="27"/>
          <w:lang w:eastAsia="zh-CN"/>
        </w:rPr>
        <w:t xml:space="preserve"> индивидуальных</w:t>
      </w:r>
      <w:r w:rsidRPr="007B6F78">
        <w:rPr>
          <w:rFonts w:eastAsia="Times New Roman"/>
          <w:iCs/>
          <w:color w:val="000000" w:themeColor="text1"/>
          <w:sz w:val="27"/>
          <w:szCs w:val="27"/>
          <w:lang w:eastAsia="zh-CN"/>
        </w:rPr>
        <w:t xml:space="preserve"> жилых домов усадебного типа, с возможностью ведения ограниченного личного подсобного хозяйства (без</w:t>
      </w:r>
      <w:r w:rsidRPr="007B6F78">
        <w:rPr>
          <w:rFonts w:eastAsia="Times New Roman"/>
          <w:iCs/>
          <w:color w:val="000000" w:themeColor="text1"/>
          <w:lang w:eastAsia="zh-CN"/>
        </w:rPr>
        <w:t xml:space="preserve"> </w:t>
      </w:r>
      <w:r w:rsidRPr="007B6F78">
        <w:rPr>
          <w:rFonts w:eastAsia="Times New Roman"/>
          <w:iCs/>
          <w:color w:val="000000" w:themeColor="text1"/>
          <w:sz w:val="27"/>
          <w:szCs w:val="27"/>
          <w:lang w:eastAsia="zh-CN"/>
        </w:rPr>
        <w:t>содержания скота и птицы), а также с минимально разрешенным набором услуг местного значения.</w:t>
      </w:r>
    </w:p>
    <w:p w14:paraId="73335C6C" w14:textId="4285EC60" w:rsidR="00CB72A2" w:rsidRPr="007B6F78" w:rsidRDefault="00CB72A2" w:rsidP="00F63B41">
      <w:pPr>
        <w:widowControl w:val="0"/>
        <w:suppressAutoHyphens/>
        <w:ind w:firstLine="709"/>
        <w:rPr>
          <w:rFonts w:eastAsia="Times New Roman"/>
          <w:iCs/>
          <w:color w:val="000000" w:themeColor="text1"/>
          <w:sz w:val="27"/>
          <w:szCs w:val="27"/>
          <w:lang w:eastAsia="zh-CN"/>
        </w:rPr>
      </w:pPr>
    </w:p>
    <w:p w14:paraId="26C9E469" w14:textId="3C9AF8EE" w:rsidR="00CB72A2" w:rsidRPr="007B6F78" w:rsidRDefault="00CB72A2" w:rsidP="00F63B41">
      <w:pPr>
        <w:widowControl w:val="0"/>
        <w:suppressAutoHyphens/>
        <w:ind w:firstLine="709"/>
        <w:rPr>
          <w:rFonts w:eastAsia="Times New Roman"/>
          <w:iCs/>
          <w:color w:val="000000" w:themeColor="text1"/>
          <w:sz w:val="27"/>
          <w:szCs w:val="27"/>
          <w:lang w:eastAsia="zh-CN"/>
        </w:rPr>
      </w:pPr>
    </w:p>
    <w:p w14:paraId="204C88E5" w14:textId="65FE6E5C" w:rsidR="00CB72A2" w:rsidRPr="007B6F78" w:rsidRDefault="00CB72A2" w:rsidP="00F63B41">
      <w:pPr>
        <w:widowControl w:val="0"/>
        <w:suppressAutoHyphens/>
        <w:ind w:firstLine="709"/>
        <w:rPr>
          <w:rFonts w:eastAsia="Times New Roman"/>
          <w:iCs/>
          <w:color w:val="000000" w:themeColor="text1"/>
          <w:sz w:val="27"/>
          <w:szCs w:val="27"/>
          <w:lang w:eastAsia="zh-CN"/>
        </w:rPr>
      </w:pPr>
    </w:p>
    <w:p w14:paraId="6CDCA8EB" w14:textId="77777777" w:rsidR="00CB72A2" w:rsidRPr="007B6F78" w:rsidRDefault="00CB72A2" w:rsidP="00F63B41">
      <w:pPr>
        <w:widowControl w:val="0"/>
        <w:suppressAutoHyphens/>
        <w:ind w:firstLine="709"/>
        <w:rPr>
          <w:rFonts w:eastAsia="Times New Roman"/>
          <w:iCs/>
          <w:color w:val="000000" w:themeColor="text1"/>
          <w:sz w:val="27"/>
          <w:szCs w:val="27"/>
          <w:lang w:eastAsia="zh-CN"/>
        </w:rPr>
      </w:pPr>
    </w:p>
    <w:p w14:paraId="7DA5B23E" w14:textId="77777777" w:rsidR="00DB70DB" w:rsidRPr="007B6F78" w:rsidRDefault="00DB70DB" w:rsidP="00DB70DB">
      <w:pPr>
        <w:tabs>
          <w:tab w:val="left" w:pos="2520"/>
        </w:tabs>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lastRenderedPageBreak/>
        <w:t>Основные виды и параметры разрешенного использования земельных участков и объектов капитального строительства</w:t>
      </w:r>
    </w:p>
    <w:p w14:paraId="58B3E6CA" w14:textId="77777777" w:rsidR="00DB70DB" w:rsidRPr="007B6F78" w:rsidRDefault="00DB70DB" w:rsidP="00DB70DB">
      <w:pPr>
        <w:tabs>
          <w:tab w:val="left" w:pos="2520"/>
        </w:tabs>
        <w:suppressAutoHyphens/>
        <w:ind w:firstLine="0"/>
        <w:jc w:val="center"/>
        <w:rPr>
          <w:rFonts w:eastAsia="SimSun"/>
          <w:color w:val="000000" w:themeColor="text1"/>
          <w:lang w:eastAsia="zh-CN"/>
        </w:rPr>
      </w:pPr>
    </w:p>
    <w:tbl>
      <w:tblPr>
        <w:tblW w:w="9786" w:type="dxa"/>
        <w:tblInd w:w="-10" w:type="dxa"/>
        <w:tblLayout w:type="fixed"/>
        <w:tblLook w:val="0000" w:firstRow="0" w:lastRow="0" w:firstColumn="0" w:lastColumn="0" w:noHBand="0" w:noVBand="0"/>
      </w:tblPr>
      <w:tblGrid>
        <w:gridCol w:w="2670"/>
        <w:gridCol w:w="3260"/>
        <w:gridCol w:w="3856"/>
      </w:tblGrid>
      <w:tr w:rsidR="00B87D33" w:rsidRPr="007B6F78" w14:paraId="0965C633" w14:textId="77777777" w:rsidTr="00CB72A2">
        <w:trPr>
          <w:trHeight w:val="23"/>
          <w:tblHeader/>
        </w:trPr>
        <w:tc>
          <w:tcPr>
            <w:tcW w:w="2670" w:type="dxa"/>
            <w:tcBorders>
              <w:top w:val="single" w:sz="4" w:space="0" w:color="000000"/>
              <w:left w:val="single" w:sz="4" w:space="0" w:color="000000"/>
              <w:bottom w:val="single" w:sz="4" w:space="0" w:color="auto"/>
            </w:tcBorders>
            <w:shd w:val="clear" w:color="auto" w:fill="auto"/>
          </w:tcPr>
          <w:p w14:paraId="08A9AD60" w14:textId="77777777" w:rsidR="00F63B41" w:rsidRPr="007B6F78" w:rsidRDefault="00F63B41" w:rsidP="00D200C7">
            <w:pPr>
              <w:tabs>
                <w:tab w:val="left" w:pos="2520"/>
              </w:tabs>
              <w:suppressAutoHyphen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Наименование вида разрешенного использования земельного участка</w:t>
            </w:r>
          </w:p>
        </w:tc>
        <w:tc>
          <w:tcPr>
            <w:tcW w:w="3260" w:type="dxa"/>
            <w:tcBorders>
              <w:top w:val="single" w:sz="4" w:space="0" w:color="000000"/>
              <w:left w:val="single" w:sz="4" w:space="0" w:color="000000"/>
              <w:bottom w:val="single" w:sz="4" w:space="0" w:color="auto"/>
            </w:tcBorders>
            <w:shd w:val="clear" w:color="auto" w:fill="auto"/>
          </w:tcPr>
          <w:p w14:paraId="706CF51E" w14:textId="77777777" w:rsidR="00F63B41" w:rsidRPr="007B6F78" w:rsidRDefault="00F63B41" w:rsidP="00D200C7">
            <w:pPr>
              <w:tabs>
                <w:tab w:val="left" w:pos="2520"/>
              </w:tabs>
              <w:suppressAutoHyphens/>
              <w:ind w:left="22"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Описание вида разрешенного использования земельного участка</w:t>
            </w:r>
          </w:p>
        </w:tc>
        <w:tc>
          <w:tcPr>
            <w:tcW w:w="3856" w:type="dxa"/>
            <w:tcBorders>
              <w:top w:val="single" w:sz="4" w:space="0" w:color="000000"/>
              <w:left w:val="single" w:sz="4" w:space="0" w:color="000000"/>
              <w:bottom w:val="single" w:sz="4" w:space="0" w:color="auto"/>
              <w:right w:val="single" w:sz="4" w:space="0" w:color="000000"/>
            </w:tcBorders>
            <w:shd w:val="clear" w:color="auto" w:fill="auto"/>
          </w:tcPr>
          <w:p w14:paraId="1F047769" w14:textId="77777777" w:rsidR="00F63B41" w:rsidRPr="007B6F78" w:rsidRDefault="00F63B41" w:rsidP="00D200C7">
            <w:pPr>
              <w:tabs>
                <w:tab w:val="left" w:pos="2520"/>
              </w:tabs>
              <w:suppressAutoHyphens/>
              <w:ind w:firstLine="34"/>
              <w:jc w:val="center"/>
              <w:rPr>
                <w:rFonts w:eastAsia="Times New Roman"/>
                <w:b/>
                <w:color w:val="000000" w:themeColor="text1"/>
                <w:sz w:val="24"/>
                <w:szCs w:val="24"/>
                <w:lang w:eastAsia="zh-CN"/>
              </w:rPr>
            </w:pPr>
            <w:r w:rsidRPr="007B6F78">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07137D8" w14:textId="77777777" w:rsidR="00F63B41" w:rsidRPr="007B6F78" w:rsidRDefault="00F63B41" w:rsidP="00F63B41">
      <w:pPr>
        <w:tabs>
          <w:tab w:val="left" w:pos="2520"/>
        </w:tabs>
        <w:suppressAutoHyphens/>
        <w:ind w:firstLine="0"/>
        <w:rPr>
          <w:rFonts w:eastAsia="SimSun"/>
          <w:color w:val="000000" w:themeColor="text1"/>
          <w:sz w:val="2"/>
          <w:szCs w:val="2"/>
          <w:lang w:eastAsia="zh-CN"/>
        </w:rPr>
      </w:pPr>
    </w:p>
    <w:tbl>
      <w:tblPr>
        <w:tblW w:w="9786" w:type="dxa"/>
        <w:tblInd w:w="-10" w:type="dxa"/>
        <w:tblLayout w:type="fixed"/>
        <w:tblLook w:val="0000" w:firstRow="0" w:lastRow="0" w:firstColumn="0" w:lastColumn="0" w:noHBand="0" w:noVBand="0"/>
      </w:tblPr>
      <w:tblGrid>
        <w:gridCol w:w="2670"/>
        <w:gridCol w:w="3260"/>
        <w:gridCol w:w="3856"/>
      </w:tblGrid>
      <w:tr w:rsidR="00B87D33" w:rsidRPr="007B6F78" w14:paraId="23D9DBC7" w14:textId="77777777" w:rsidTr="00CB72A2">
        <w:trPr>
          <w:trHeight w:val="23"/>
          <w:tblHeader/>
        </w:trPr>
        <w:tc>
          <w:tcPr>
            <w:tcW w:w="2670" w:type="dxa"/>
            <w:tcBorders>
              <w:top w:val="single" w:sz="4" w:space="0" w:color="000000"/>
              <w:left w:val="single" w:sz="4" w:space="0" w:color="000000"/>
              <w:bottom w:val="single" w:sz="4" w:space="0" w:color="auto"/>
            </w:tcBorders>
            <w:shd w:val="clear" w:color="auto" w:fill="auto"/>
          </w:tcPr>
          <w:p w14:paraId="32781E7B" w14:textId="77777777" w:rsidR="00DB70DB" w:rsidRPr="007B6F78" w:rsidRDefault="00F63B41" w:rsidP="00F63B41">
            <w:pPr>
              <w:tabs>
                <w:tab w:val="left" w:pos="2520"/>
              </w:tabs>
              <w:suppressAutoHyphen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3260" w:type="dxa"/>
            <w:tcBorders>
              <w:top w:val="single" w:sz="4" w:space="0" w:color="000000"/>
              <w:left w:val="single" w:sz="4" w:space="0" w:color="000000"/>
              <w:bottom w:val="single" w:sz="4" w:space="0" w:color="auto"/>
            </w:tcBorders>
            <w:shd w:val="clear" w:color="auto" w:fill="auto"/>
          </w:tcPr>
          <w:p w14:paraId="45361353" w14:textId="77777777" w:rsidR="00DB70DB" w:rsidRPr="007B6F78" w:rsidRDefault="00F63B41" w:rsidP="00F63B41">
            <w:pPr>
              <w:tabs>
                <w:tab w:val="left" w:pos="2520"/>
              </w:tabs>
              <w:suppressAutoHyphens/>
              <w:ind w:left="22"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c>
          <w:tcPr>
            <w:tcW w:w="3856" w:type="dxa"/>
            <w:tcBorders>
              <w:top w:val="single" w:sz="4" w:space="0" w:color="000000"/>
              <w:left w:val="single" w:sz="4" w:space="0" w:color="000000"/>
              <w:bottom w:val="single" w:sz="4" w:space="0" w:color="auto"/>
              <w:right w:val="single" w:sz="4" w:space="0" w:color="000000"/>
            </w:tcBorders>
            <w:shd w:val="clear" w:color="auto" w:fill="auto"/>
          </w:tcPr>
          <w:p w14:paraId="46902B4C" w14:textId="77777777" w:rsidR="00DB70DB" w:rsidRPr="007B6F78" w:rsidRDefault="00F63B41" w:rsidP="00F63B41">
            <w:pPr>
              <w:tabs>
                <w:tab w:val="left" w:pos="2520"/>
              </w:tabs>
              <w:suppressAutoHyphens/>
              <w:ind w:firstLine="34"/>
              <w:jc w:val="center"/>
              <w:rPr>
                <w:rFonts w:eastAsia="Times New Roman"/>
                <w:color w:val="000000" w:themeColor="text1"/>
                <w:sz w:val="24"/>
                <w:szCs w:val="24"/>
                <w:lang w:eastAsia="zh-CN"/>
              </w:rPr>
            </w:pPr>
            <w:r w:rsidRPr="007B6F78">
              <w:rPr>
                <w:rFonts w:eastAsia="Times New Roman"/>
                <w:color w:val="000000" w:themeColor="text1"/>
                <w:sz w:val="24"/>
                <w:szCs w:val="24"/>
                <w:lang w:eastAsia="zh-CN"/>
              </w:rPr>
              <w:t>3</w:t>
            </w:r>
          </w:p>
        </w:tc>
      </w:tr>
      <w:tr w:rsidR="00F07C54" w:rsidRPr="007B6F78" w14:paraId="74477B6F" w14:textId="77777777" w:rsidTr="00CB72A2">
        <w:trPr>
          <w:trHeight w:val="23"/>
        </w:trPr>
        <w:tc>
          <w:tcPr>
            <w:tcW w:w="2670" w:type="dxa"/>
            <w:tcBorders>
              <w:top w:val="single" w:sz="4" w:space="0" w:color="000000"/>
              <w:left w:val="single" w:sz="4" w:space="0" w:color="000000"/>
              <w:bottom w:val="single" w:sz="4" w:space="0" w:color="auto"/>
              <w:right w:val="single" w:sz="4" w:space="0" w:color="auto"/>
            </w:tcBorders>
            <w:shd w:val="clear" w:color="auto" w:fill="auto"/>
          </w:tcPr>
          <w:p w14:paraId="77D11A9C" w14:textId="77777777" w:rsidR="00F07C54" w:rsidRPr="007B6F78" w:rsidRDefault="00F07C54" w:rsidP="006602C2">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[2.1] – Для</w:t>
            </w:r>
          </w:p>
          <w:p w14:paraId="2BF6D127" w14:textId="77777777" w:rsidR="00F07C54" w:rsidRPr="007B6F78" w:rsidRDefault="00F07C54" w:rsidP="006602C2">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индивидуального</w:t>
            </w:r>
          </w:p>
          <w:p w14:paraId="36C29006" w14:textId="77777777" w:rsidR="00F07C54" w:rsidRPr="007B6F78" w:rsidRDefault="00F07C54" w:rsidP="006602C2">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жилищного</w:t>
            </w:r>
          </w:p>
          <w:p w14:paraId="611BFB43" w14:textId="77777777" w:rsidR="00F07C54" w:rsidRPr="007B6F78" w:rsidRDefault="00F07C54" w:rsidP="006602C2">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строительства</w:t>
            </w:r>
          </w:p>
        </w:tc>
        <w:tc>
          <w:tcPr>
            <w:tcW w:w="3260" w:type="dxa"/>
            <w:tcBorders>
              <w:top w:val="single" w:sz="4" w:space="0" w:color="auto"/>
              <w:left w:val="single" w:sz="4" w:space="0" w:color="auto"/>
              <w:bottom w:val="single" w:sz="4" w:space="0" w:color="auto"/>
              <w:right w:val="single" w:sz="4" w:space="0" w:color="auto"/>
            </w:tcBorders>
          </w:tcPr>
          <w:p w14:paraId="09832551" w14:textId="77777777" w:rsidR="001C6782" w:rsidRPr="007B6F78" w:rsidRDefault="00F07C54" w:rsidP="006602C2">
            <w:pPr>
              <w:autoSpaceDE w:val="0"/>
              <w:autoSpaceDN w:val="0"/>
              <w:adjustRightInd w:val="0"/>
              <w:ind w:firstLine="0"/>
              <w:jc w:val="left"/>
              <w:rPr>
                <w:rFonts w:eastAsia="Times New Roman"/>
                <w:color w:val="000000" w:themeColor="text1"/>
                <w:sz w:val="24"/>
                <w:szCs w:val="24"/>
              </w:rPr>
            </w:pPr>
            <w:r w:rsidRPr="007B6F78">
              <w:rPr>
                <w:bCs/>
                <w:color w:val="000000" w:themeColor="text1"/>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w:t>
            </w:r>
            <w:r w:rsidRPr="007B6F78">
              <w:rPr>
                <w:rFonts w:eastAsia="Times New Roman"/>
                <w:bCs/>
                <w:color w:val="000000" w:themeColor="text1"/>
                <w:sz w:val="24"/>
                <w:szCs w:val="24"/>
              </w:rPr>
              <w:t xml:space="preserve">использования, предназначенных для удовлетворения гражданами бытовых и иных нужд, </w:t>
            </w:r>
            <w:r w:rsidRPr="007B6F78">
              <w:rPr>
                <w:rFonts w:eastAsia="Times New Roman"/>
                <w:color w:val="000000" w:themeColor="text1"/>
                <w:sz w:val="24"/>
                <w:szCs w:val="24"/>
              </w:rPr>
              <w:t xml:space="preserve">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w:t>
            </w:r>
          </w:p>
          <w:p w14:paraId="073B3E17" w14:textId="77777777" w:rsidR="00F07C54" w:rsidRPr="007B6F78" w:rsidRDefault="00F07C54" w:rsidP="006602C2">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rPr>
              <w:t>размещение гаражей для собственных нужд и хозяйственных построек</w:t>
            </w:r>
          </w:p>
        </w:tc>
        <w:tc>
          <w:tcPr>
            <w:tcW w:w="3856" w:type="dxa"/>
            <w:tcBorders>
              <w:top w:val="single" w:sz="4" w:space="0" w:color="auto"/>
              <w:left w:val="single" w:sz="4" w:space="0" w:color="auto"/>
              <w:bottom w:val="single" w:sz="4" w:space="0" w:color="auto"/>
              <w:right w:val="single" w:sz="4" w:space="0" w:color="auto"/>
            </w:tcBorders>
            <w:shd w:val="clear" w:color="auto" w:fill="auto"/>
          </w:tcPr>
          <w:p w14:paraId="06C9AB89" w14:textId="74D19749" w:rsidR="00F07C54" w:rsidRPr="007B6F78" w:rsidRDefault="00F07C54" w:rsidP="006602C2">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300</w:t>
            </w:r>
            <w:r w:rsidR="006602C2"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/4000 кв. м.</w:t>
            </w:r>
          </w:p>
          <w:p w14:paraId="7E875702" w14:textId="77777777" w:rsidR="00F40CA4" w:rsidRPr="007B6F78" w:rsidRDefault="00F40CA4" w:rsidP="00F40CA4">
            <w:pPr>
              <w:keepLines/>
              <w:suppressAutoHyphens/>
              <w:overflowPunct w:val="0"/>
              <w:autoSpaceDE w:val="0"/>
              <w:ind w:firstLine="0"/>
              <w:jc w:val="left"/>
              <w:textAlignment w:val="baseline"/>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Минимальная ширина вновь образуемых земельных участков– 12 м, за исключением земельных участков, образуемых под существующими объектами капитального строительства.</w:t>
            </w:r>
          </w:p>
          <w:p w14:paraId="01C65C92" w14:textId="77777777" w:rsidR="00F07C54" w:rsidRPr="007B6F78" w:rsidRDefault="00F07C54" w:rsidP="006602C2">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от границ участка - 3 м.</w:t>
            </w:r>
          </w:p>
          <w:p w14:paraId="31DA108D" w14:textId="77777777" w:rsidR="00F07C54" w:rsidRPr="007B6F78" w:rsidRDefault="00F07C54" w:rsidP="006602C2">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от красной линии - 5 м.</w:t>
            </w:r>
          </w:p>
          <w:p w14:paraId="15B9BDF4" w14:textId="77777777" w:rsidR="00F07C54" w:rsidRPr="007B6F78" w:rsidRDefault="00F07C54" w:rsidP="006602C2">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11B9041F" w14:textId="77777777" w:rsidR="00F07C54" w:rsidRPr="007B6F78" w:rsidRDefault="00F07C54" w:rsidP="006602C2">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01DFE1DF" w14:textId="77777777" w:rsidR="00F07C54" w:rsidRPr="007B6F78" w:rsidRDefault="00F07C54" w:rsidP="006602C2">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40%</w:t>
            </w:r>
            <w:r w:rsidR="006602C2" w:rsidRPr="007B6F78">
              <w:rPr>
                <w:rFonts w:eastAsia="SimSun"/>
                <w:color w:val="000000" w:themeColor="text1"/>
                <w:sz w:val="24"/>
                <w:szCs w:val="24"/>
                <w:lang w:eastAsia="zh-CN"/>
              </w:rPr>
              <w:t>.</w:t>
            </w:r>
          </w:p>
          <w:p w14:paraId="04E8DBDE" w14:textId="77777777" w:rsidR="00F07C54" w:rsidRPr="007B6F78" w:rsidRDefault="00F07C54" w:rsidP="006602C2">
            <w:pPr>
              <w:tabs>
                <w:tab w:val="left" w:pos="2520"/>
              </w:tabs>
              <w:suppressAutoHyphens/>
              <w:ind w:firstLine="0"/>
              <w:jc w:val="left"/>
              <w:rPr>
                <w:rFonts w:eastAsia="SimSun"/>
                <w:b/>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7106EBE8" w14:textId="77777777" w:rsidTr="00CB72A2">
        <w:trPr>
          <w:trHeight w:val="23"/>
        </w:trPr>
        <w:tc>
          <w:tcPr>
            <w:tcW w:w="2670" w:type="dxa"/>
            <w:tcBorders>
              <w:top w:val="single" w:sz="4" w:space="0" w:color="auto"/>
              <w:left w:val="single" w:sz="4" w:space="0" w:color="auto"/>
              <w:bottom w:val="single" w:sz="4" w:space="0" w:color="auto"/>
              <w:right w:val="single" w:sz="4" w:space="0" w:color="auto"/>
            </w:tcBorders>
            <w:shd w:val="clear" w:color="auto" w:fill="auto"/>
          </w:tcPr>
          <w:p w14:paraId="75575376" w14:textId="77777777" w:rsidR="00163E1D" w:rsidRPr="007B6F78" w:rsidRDefault="00163E1D" w:rsidP="006602C2">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[2.1.1] – Малоэтажная</w:t>
            </w:r>
          </w:p>
          <w:p w14:paraId="3229DA6B" w14:textId="77777777" w:rsidR="00163E1D" w:rsidRPr="007B6F78" w:rsidRDefault="00163E1D" w:rsidP="006602C2">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многоквартирная</w:t>
            </w:r>
          </w:p>
          <w:p w14:paraId="0AACFACA" w14:textId="77777777" w:rsidR="00163E1D" w:rsidRPr="007B6F78" w:rsidRDefault="00163E1D" w:rsidP="006602C2">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жилая застройка</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291DC88A" w14:textId="77777777" w:rsidR="00163E1D" w:rsidRPr="007B6F78" w:rsidRDefault="00163E1D" w:rsidP="006602C2">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малоэтажных многоквартирных домов (многоквартирные дома высотой до 4 этажей, включая мансардный);</w:t>
            </w:r>
          </w:p>
          <w:p w14:paraId="76A30F9A" w14:textId="77777777" w:rsidR="00163E1D" w:rsidRPr="007B6F78" w:rsidRDefault="00163E1D" w:rsidP="006602C2">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856" w:type="dxa"/>
            <w:tcBorders>
              <w:top w:val="single" w:sz="4" w:space="0" w:color="auto"/>
              <w:bottom w:val="single" w:sz="4" w:space="0" w:color="auto"/>
              <w:right w:val="single" w:sz="4" w:space="0" w:color="auto"/>
            </w:tcBorders>
          </w:tcPr>
          <w:p w14:paraId="689A6CFF" w14:textId="26B3A600" w:rsidR="00163E1D" w:rsidRPr="007B6F78" w:rsidRDefault="00163E1D" w:rsidP="006602C2">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w:t>
            </w:r>
            <w:r w:rsidR="00C74A54"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  – </w:t>
            </w:r>
            <w:r w:rsidR="00867376" w:rsidRPr="007B6F78">
              <w:rPr>
                <w:rFonts w:eastAsia="SimSun"/>
                <w:color w:val="000000" w:themeColor="text1"/>
                <w:sz w:val="24"/>
                <w:szCs w:val="24"/>
                <w:lang w:eastAsia="zh-CN"/>
              </w:rPr>
              <w:t>10</w:t>
            </w:r>
            <w:r w:rsidRPr="007B6F78">
              <w:rPr>
                <w:rFonts w:eastAsia="SimSun"/>
                <w:color w:val="000000" w:themeColor="text1"/>
                <w:sz w:val="24"/>
                <w:szCs w:val="24"/>
                <w:lang w:eastAsia="zh-CN"/>
              </w:rPr>
              <w:t xml:space="preserve">00 </w:t>
            </w:r>
            <w:r w:rsidR="006602C2" w:rsidRPr="007B6F78">
              <w:rPr>
                <w:rFonts w:eastAsia="SimSun"/>
                <w:color w:val="000000" w:themeColor="text1"/>
                <w:sz w:val="24"/>
                <w:szCs w:val="24"/>
                <w:lang w:eastAsia="zh-CN"/>
              </w:rPr>
              <w:t>кв. м</w:t>
            </w:r>
            <w:r w:rsidRPr="007B6F78">
              <w:rPr>
                <w:rFonts w:eastAsia="SimSun"/>
                <w:color w:val="000000" w:themeColor="text1"/>
                <w:sz w:val="24"/>
                <w:szCs w:val="24"/>
                <w:lang w:eastAsia="zh-CN"/>
              </w:rPr>
              <w:t>/150</w:t>
            </w:r>
            <w:r w:rsidR="00867376" w:rsidRPr="007B6F78">
              <w:rPr>
                <w:rFonts w:eastAsia="SimSun"/>
                <w:color w:val="000000" w:themeColor="text1"/>
                <w:sz w:val="24"/>
                <w:szCs w:val="24"/>
                <w:lang w:eastAsia="zh-CN"/>
              </w:rPr>
              <w:t>0</w:t>
            </w:r>
            <w:r w:rsidRPr="007B6F78">
              <w:rPr>
                <w:rFonts w:eastAsia="SimSun"/>
                <w:color w:val="000000" w:themeColor="text1"/>
                <w:sz w:val="24"/>
                <w:szCs w:val="24"/>
                <w:lang w:eastAsia="zh-CN"/>
              </w:rPr>
              <w:t>0 кв. м.</w:t>
            </w:r>
          </w:p>
          <w:p w14:paraId="54F4103C" w14:textId="6698FBD6" w:rsidR="00B41A4D" w:rsidRPr="007B6F78" w:rsidRDefault="00B41A4D" w:rsidP="006602C2">
            <w:pPr>
              <w:keepLines/>
              <w:suppressAutoHyphens/>
              <w:overflowPunct w:val="0"/>
              <w:autoSpaceDE w:val="0"/>
              <w:ind w:firstLine="0"/>
              <w:jc w:val="left"/>
              <w:textAlignment w:val="baseline"/>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Минимальная ширина вновь образуемых земельных участков– 12 м, за исключением земельных участков, образуемых под существующими объектами капитального строительства.</w:t>
            </w:r>
          </w:p>
          <w:p w14:paraId="07545BC4" w14:textId="77777777" w:rsidR="00163E1D" w:rsidRPr="007B6F78" w:rsidRDefault="00163E1D" w:rsidP="006602C2">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от красной линии– 5 м.</w:t>
            </w:r>
          </w:p>
          <w:p w14:paraId="4A511B9C" w14:textId="77777777" w:rsidR="00163E1D" w:rsidRPr="007B6F78" w:rsidRDefault="00163E1D" w:rsidP="006602C2">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Минимальные отступы от границ земельных участков - 3 м.</w:t>
            </w:r>
          </w:p>
          <w:p w14:paraId="249D0C5C" w14:textId="77777777" w:rsidR="00163E1D" w:rsidRPr="007B6F78" w:rsidRDefault="00163E1D" w:rsidP="006602C2">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Предельное количество надземных этажей зданий – 4 этажа.</w:t>
            </w:r>
          </w:p>
          <w:p w14:paraId="37EFF359" w14:textId="77777777" w:rsidR="00163E1D" w:rsidRPr="007B6F78" w:rsidRDefault="00163E1D" w:rsidP="006602C2">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коэффициент использования территории – 0.4.</w:t>
            </w:r>
          </w:p>
          <w:p w14:paraId="0B577394" w14:textId="77777777" w:rsidR="00163E1D" w:rsidRPr="007B6F78" w:rsidRDefault="00163E1D" w:rsidP="006602C2">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коэффициент использования территории– 0.8.</w:t>
            </w:r>
          </w:p>
          <w:p w14:paraId="34F9AADD" w14:textId="1A23B70D" w:rsidR="00163E1D" w:rsidRPr="007B6F78" w:rsidRDefault="00163E1D" w:rsidP="006602C2">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Минимальный процент озеленения земельного участка –</w:t>
            </w:r>
            <w:r w:rsidR="00C74A54" w:rsidRPr="007B6F78">
              <w:rPr>
                <w:rFonts w:eastAsia="SimSun"/>
                <w:color w:val="000000" w:themeColor="text1"/>
                <w:sz w:val="24"/>
                <w:szCs w:val="24"/>
                <w:lang w:eastAsia="zh-CN"/>
              </w:rPr>
              <w:t xml:space="preserve"> </w:t>
            </w:r>
            <w:r w:rsidR="00D351F5" w:rsidRPr="007B6F78">
              <w:rPr>
                <w:rFonts w:eastAsia="SimSun"/>
                <w:color w:val="000000" w:themeColor="text1"/>
                <w:sz w:val="24"/>
                <w:szCs w:val="24"/>
                <w:lang w:eastAsia="zh-CN"/>
              </w:rPr>
              <w:t>15</w:t>
            </w:r>
            <w:r w:rsidRPr="007B6F78">
              <w:rPr>
                <w:rFonts w:eastAsia="SimSun"/>
                <w:color w:val="000000" w:themeColor="text1"/>
                <w:sz w:val="24"/>
                <w:szCs w:val="24"/>
                <w:lang w:eastAsia="zh-CN"/>
              </w:rPr>
              <w:t>%.</w:t>
            </w:r>
          </w:p>
          <w:p w14:paraId="691CBFAB" w14:textId="11572A10" w:rsidR="00163E1D" w:rsidRPr="007B6F78" w:rsidRDefault="00163E1D" w:rsidP="006602C2">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r w:rsidR="00D351F5" w:rsidRPr="007B6F78">
              <w:rPr>
                <w:rFonts w:eastAsia="SimSun"/>
                <w:color w:val="000000" w:themeColor="text1"/>
                <w:sz w:val="24"/>
                <w:szCs w:val="24"/>
                <w:lang w:eastAsia="zh-CN"/>
              </w:rPr>
              <w:t>.</w:t>
            </w:r>
          </w:p>
          <w:p w14:paraId="0EF1E5BB" w14:textId="77777777" w:rsidR="00163E1D" w:rsidRPr="007B6F78" w:rsidRDefault="00163E1D" w:rsidP="006602C2">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065AA92C" w14:textId="77777777" w:rsidTr="00CB72A2">
        <w:trPr>
          <w:trHeight w:val="23"/>
        </w:trPr>
        <w:tc>
          <w:tcPr>
            <w:tcW w:w="2670" w:type="dxa"/>
            <w:tcBorders>
              <w:top w:val="single" w:sz="4" w:space="0" w:color="auto"/>
              <w:left w:val="single" w:sz="4" w:space="0" w:color="000000"/>
              <w:bottom w:val="single" w:sz="4" w:space="0" w:color="auto"/>
            </w:tcBorders>
            <w:shd w:val="clear" w:color="auto" w:fill="auto"/>
          </w:tcPr>
          <w:p w14:paraId="31950D3B" w14:textId="77777777" w:rsidR="00163E1D" w:rsidRPr="007B6F78" w:rsidRDefault="00163E1D" w:rsidP="006602C2">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[2.2] - Для ведения личного</w:t>
            </w:r>
          </w:p>
          <w:p w14:paraId="3E296447" w14:textId="77777777" w:rsidR="00163E1D" w:rsidRPr="007B6F78" w:rsidRDefault="00163E1D" w:rsidP="006602C2">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подсобного</w:t>
            </w:r>
          </w:p>
          <w:p w14:paraId="54F8DB72" w14:textId="77777777" w:rsidR="00163E1D" w:rsidRPr="007B6F78" w:rsidRDefault="00163E1D" w:rsidP="006602C2">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хозяйства</w:t>
            </w:r>
          </w:p>
          <w:p w14:paraId="6A079494" w14:textId="77777777" w:rsidR="00163E1D" w:rsidRPr="007B6F78" w:rsidRDefault="00163E1D" w:rsidP="006602C2">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(приусадебный </w:t>
            </w:r>
          </w:p>
          <w:p w14:paraId="3FDBEEBF" w14:textId="77777777" w:rsidR="00C74A54" w:rsidRPr="007B6F78" w:rsidRDefault="00C74A54" w:rsidP="006602C2">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з</w:t>
            </w:r>
            <w:r w:rsidR="00163E1D" w:rsidRPr="007B6F78">
              <w:rPr>
                <w:rFonts w:eastAsia="SimSun"/>
                <w:color w:val="000000" w:themeColor="text1"/>
                <w:sz w:val="24"/>
                <w:szCs w:val="24"/>
                <w:lang w:eastAsia="zh-CN"/>
              </w:rPr>
              <w:t>емельный</w:t>
            </w:r>
          </w:p>
          <w:p w14:paraId="7362EE53" w14:textId="77777777" w:rsidR="00163E1D" w:rsidRPr="007B6F78" w:rsidRDefault="00163E1D" w:rsidP="006602C2">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участок)</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355DD74C" w14:textId="77777777" w:rsidR="00163E1D" w:rsidRPr="007B6F78" w:rsidRDefault="00163E1D" w:rsidP="006602C2">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жилого дома, указанного в описании вида разрешенного использования с кодом 2.1;</w:t>
            </w:r>
          </w:p>
          <w:p w14:paraId="6C193CDF" w14:textId="77777777" w:rsidR="00163E1D" w:rsidRPr="007B6F78" w:rsidRDefault="00163E1D" w:rsidP="006602C2">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производство сельскохозяйственной продукции;</w:t>
            </w:r>
          </w:p>
          <w:p w14:paraId="1F41350B" w14:textId="77777777" w:rsidR="00163E1D" w:rsidRPr="007B6F78" w:rsidRDefault="00163E1D" w:rsidP="006602C2">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гаража и иных вспомогательных сооружений;</w:t>
            </w:r>
          </w:p>
          <w:p w14:paraId="239CAE8E" w14:textId="77777777" w:rsidR="00163E1D" w:rsidRPr="007B6F78" w:rsidRDefault="00163E1D" w:rsidP="006602C2">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содержание сельскохозяйственных животных</w:t>
            </w:r>
          </w:p>
          <w:p w14:paraId="4CE142F8" w14:textId="77777777" w:rsidR="00163E1D" w:rsidRPr="007B6F78" w:rsidRDefault="00163E1D" w:rsidP="006602C2">
            <w:pPr>
              <w:autoSpaceDE w:val="0"/>
              <w:autoSpaceDN w:val="0"/>
              <w:adjustRightInd w:val="0"/>
              <w:ind w:firstLine="0"/>
              <w:jc w:val="left"/>
              <w:rPr>
                <w:rFonts w:eastAsia="Times New Roman"/>
                <w:color w:val="000000" w:themeColor="text1"/>
                <w:sz w:val="24"/>
                <w:szCs w:val="24"/>
                <w:lang w:eastAsia="ru-RU"/>
              </w:rPr>
            </w:pPr>
          </w:p>
        </w:tc>
        <w:tc>
          <w:tcPr>
            <w:tcW w:w="3856" w:type="dxa"/>
            <w:tcBorders>
              <w:top w:val="single" w:sz="4" w:space="0" w:color="auto"/>
              <w:left w:val="single" w:sz="4" w:space="0" w:color="auto"/>
              <w:bottom w:val="single" w:sz="4" w:space="0" w:color="auto"/>
              <w:right w:val="single" w:sz="4" w:space="0" w:color="auto"/>
            </w:tcBorders>
            <w:shd w:val="clear" w:color="auto" w:fill="auto"/>
          </w:tcPr>
          <w:p w14:paraId="78D30593" w14:textId="405A2E67" w:rsidR="00163E1D" w:rsidRPr="007B6F78" w:rsidRDefault="00163E1D" w:rsidP="006602C2">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w:t>
            </w:r>
            <w:r w:rsidR="00C74A54" w:rsidRPr="007B6F78">
              <w:rPr>
                <w:rFonts w:eastAsia="SimSun"/>
                <w:color w:val="000000" w:themeColor="text1"/>
                <w:sz w:val="24"/>
                <w:szCs w:val="24"/>
                <w:lang w:eastAsia="zh-CN"/>
              </w:rPr>
              <w:t xml:space="preserve">     300 </w:t>
            </w:r>
            <w:r w:rsidR="001C6782" w:rsidRPr="007B6F78">
              <w:rPr>
                <w:rFonts w:eastAsia="SimSun"/>
                <w:color w:val="000000" w:themeColor="text1"/>
                <w:sz w:val="24"/>
                <w:szCs w:val="24"/>
                <w:lang w:eastAsia="zh-CN"/>
              </w:rPr>
              <w:t>кв. м</w:t>
            </w:r>
            <w:r w:rsidR="00C74A54" w:rsidRPr="007B6F78">
              <w:rPr>
                <w:rFonts w:eastAsia="SimSun"/>
                <w:color w:val="000000" w:themeColor="text1"/>
                <w:sz w:val="24"/>
                <w:szCs w:val="24"/>
                <w:lang w:eastAsia="zh-CN"/>
              </w:rPr>
              <w:t>/1</w:t>
            </w:r>
            <w:r w:rsidRPr="007B6F78">
              <w:rPr>
                <w:rFonts w:eastAsia="SimSun"/>
                <w:color w:val="000000" w:themeColor="text1"/>
                <w:sz w:val="24"/>
                <w:szCs w:val="24"/>
                <w:lang w:eastAsia="zh-CN"/>
              </w:rPr>
              <w:t>0000 кв. м.</w:t>
            </w:r>
          </w:p>
          <w:p w14:paraId="5EB2F7C3" w14:textId="7C557E6F" w:rsidR="00640903" w:rsidRPr="007B6F78" w:rsidRDefault="00640903" w:rsidP="006602C2">
            <w:pPr>
              <w:tabs>
                <w:tab w:val="left" w:pos="2520"/>
              </w:tabs>
              <w:suppressAutoHyphens/>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Минимальная ширина вновь образуемых земельных участков– 12 м, за исключением земельных</w:t>
            </w:r>
          </w:p>
          <w:p w14:paraId="40254B88" w14:textId="7304E691" w:rsidR="00B41A4D" w:rsidRPr="007B6F78" w:rsidRDefault="00B41A4D" w:rsidP="00B41A4D">
            <w:pPr>
              <w:keepLines/>
              <w:suppressAutoHyphens/>
              <w:overflowPunct w:val="0"/>
              <w:autoSpaceDE w:val="0"/>
              <w:ind w:firstLine="0"/>
              <w:jc w:val="left"/>
              <w:textAlignment w:val="baseline"/>
              <w:rPr>
                <w:rFonts w:eastAsia="Times New Roman"/>
                <w:color w:val="000000" w:themeColor="text1"/>
                <w:sz w:val="24"/>
                <w:szCs w:val="24"/>
                <w:lang w:eastAsia="ru-RU"/>
              </w:rPr>
            </w:pPr>
            <w:r w:rsidRPr="007B6F78">
              <w:rPr>
                <w:rFonts w:eastAsia="Times New Roman"/>
                <w:color w:val="000000" w:themeColor="text1"/>
                <w:sz w:val="24"/>
                <w:szCs w:val="24"/>
                <w:lang w:eastAsia="ru-RU"/>
              </w:rPr>
              <w:t>участков, образуемых под существующими объектами капитального строительства.</w:t>
            </w:r>
          </w:p>
          <w:p w14:paraId="5289BE4E" w14:textId="77777777" w:rsidR="00163E1D" w:rsidRPr="007B6F78" w:rsidRDefault="00163E1D" w:rsidP="006602C2">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от границ участка - 3 м.</w:t>
            </w:r>
          </w:p>
          <w:p w14:paraId="09569161" w14:textId="77777777" w:rsidR="00163E1D" w:rsidRPr="007B6F78" w:rsidRDefault="00163E1D" w:rsidP="006602C2">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от красной линии - 5 м.</w:t>
            </w:r>
          </w:p>
          <w:p w14:paraId="5913DDF3" w14:textId="77777777" w:rsidR="00163E1D" w:rsidRPr="007B6F78" w:rsidRDefault="00163E1D" w:rsidP="006602C2">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- 12 м.</w:t>
            </w:r>
          </w:p>
          <w:p w14:paraId="6A369774" w14:textId="77777777" w:rsidR="00163E1D" w:rsidRPr="007B6F78" w:rsidRDefault="00163E1D" w:rsidP="006602C2">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w:t>
            </w:r>
            <w:r w:rsidR="00EE580D" w:rsidRPr="007B6F78">
              <w:rPr>
                <w:rFonts w:eastAsia="SimSun"/>
                <w:color w:val="000000" w:themeColor="text1"/>
                <w:sz w:val="24"/>
                <w:szCs w:val="24"/>
                <w:lang w:eastAsia="zh-CN"/>
              </w:rPr>
              <w:t xml:space="preserve">тво надземных этажей зданий – </w:t>
            </w:r>
            <w:r w:rsidRPr="007B6F78">
              <w:rPr>
                <w:rFonts w:eastAsia="SimSun"/>
                <w:color w:val="000000" w:themeColor="text1"/>
                <w:sz w:val="24"/>
                <w:szCs w:val="24"/>
                <w:lang w:eastAsia="zh-CN"/>
              </w:rPr>
              <w:t xml:space="preserve">3 этажа (включая мансардный этаж). </w:t>
            </w:r>
          </w:p>
          <w:p w14:paraId="4B5D37B9" w14:textId="77777777" w:rsidR="00163E1D" w:rsidRPr="007B6F78" w:rsidRDefault="00163E1D" w:rsidP="006602C2">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r w:rsidR="00EE580D" w:rsidRPr="007B6F78">
              <w:rPr>
                <w:rFonts w:eastAsia="SimSun"/>
                <w:color w:val="000000" w:themeColor="text1"/>
                <w:sz w:val="24"/>
                <w:szCs w:val="24"/>
                <w:lang w:eastAsia="zh-CN"/>
              </w:rPr>
              <w:t>.</w:t>
            </w:r>
          </w:p>
          <w:p w14:paraId="522F9457" w14:textId="77777777" w:rsidR="00C74A54" w:rsidRPr="007B6F78" w:rsidRDefault="00C74A54" w:rsidP="006602C2">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F07C54" w:rsidRPr="007B6F78" w14:paraId="491D5C53" w14:textId="77777777" w:rsidTr="00CB72A2">
        <w:trPr>
          <w:trHeight w:val="23"/>
        </w:trPr>
        <w:tc>
          <w:tcPr>
            <w:tcW w:w="2670" w:type="dxa"/>
            <w:tcBorders>
              <w:top w:val="single" w:sz="8" w:space="0" w:color="000000"/>
              <w:left w:val="single" w:sz="8" w:space="0" w:color="000000"/>
              <w:bottom w:val="single" w:sz="4" w:space="0" w:color="auto"/>
            </w:tcBorders>
            <w:shd w:val="clear" w:color="auto" w:fill="auto"/>
          </w:tcPr>
          <w:p w14:paraId="5F18AF1C" w14:textId="77777777" w:rsidR="00F07C54" w:rsidRPr="007B6F78" w:rsidRDefault="00F07C54" w:rsidP="006602C2">
            <w:pPr>
              <w:keepLines/>
              <w:suppressAutoHyphens/>
              <w:overflowPunct w:val="0"/>
              <w:autoSpaceDE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w:t>
            </w:r>
            <w:r w:rsidRPr="007B6F78">
              <w:rPr>
                <w:rFonts w:eastAsia="Times New Roman"/>
                <w:color w:val="000000" w:themeColor="text1"/>
                <w:sz w:val="24"/>
                <w:szCs w:val="24"/>
                <w:lang w:eastAsia="zh-CN"/>
              </w:rPr>
              <w:t>2.3</w:t>
            </w:r>
            <w:r w:rsidRPr="007B6F78">
              <w:rPr>
                <w:rFonts w:eastAsia="SimSun"/>
                <w:color w:val="000000" w:themeColor="text1"/>
                <w:sz w:val="24"/>
                <w:szCs w:val="24"/>
                <w:lang w:eastAsia="zh-CN"/>
              </w:rPr>
              <w:t>] – Блокированная</w:t>
            </w:r>
          </w:p>
          <w:p w14:paraId="5102B2DE" w14:textId="77777777" w:rsidR="00F07C54" w:rsidRPr="007B6F78" w:rsidRDefault="00F07C54" w:rsidP="006602C2">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жилая застройка</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6F94C57D" w14:textId="77777777" w:rsidR="00F07C54" w:rsidRPr="007B6F78" w:rsidRDefault="00F07C54" w:rsidP="006602C2">
            <w:pPr>
              <w:pStyle w:val="affb"/>
              <w:jc w:val="left"/>
              <w:rPr>
                <w:color w:val="000000" w:themeColor="text1"/>
              </w:rPr>
            </w:pPr>
            <w:r w:rsidRPr="007B6F78">
              <w:rPr>
                <w:color w:val="000000" w:themeColor="text1"/>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w:t>
            </w:r>
            <w:r w:rsidRPr="007B6F78">
              <w:rPr>
                <w:color w:val="000000" w:themeColor="text1"/>
              </w:rPr>
              <w:lastRenderedPageBreak/>
              <w:t xml:space="preserve">плодовых деревьев, овощных и ягодных культур; </w:t>
            </w:r>
          </w:p>
          <w:p w14:paraId="14ECB48B" w14:textId="6F1AFB68" w:rsidR="00EE580D" w:rsidRPr="007B6F78" w:rsidRDefault="00F07C54" w:rsidP="006602C2">
            <w:pPr>
              <w:autoSpaceDE w:val="0"/>
              <w:autoSpaceDN w:val="0"/>
              <w:adjustRightInd w:val="0"/>
              <w:ind w:firstLine="0"/>
              <w:jc w:val="left"/>
              <w:rPr>
                <w:color w:val="000000" w:themeColor="text1"/>
                <w:sz w:val="24"/>
                <w:szCs w:val="24"/>
              </w:rPr>
            </w:pPr>
            <w:r w:rsidRPr="007B6F78">
              <w:rPr>
                <w:color w:val="000000" w:themeColor="text1"/>
                <w:sz w:val="24"/>
                <w:szCs w:val="24"/>
              </w:rPr>
              <w:t>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3856" w:type="dxa"/>
            <w:tcBorders>
              <w:top w:val="single" w:sz="8" w:space="0" w:color="000000"/>
              <w:left w:val="single" w:sz="8" w:space="0" w:color="000000"/>
              <w:bottom w:val="single" w:sz="4" w:space="0" w:color="auto"/>
              <w:right w:val="single" w:sz="8" w:space="0" w:color="000000"/>
            </w:tcBorders>
            <w:shd w:val="clear" w:color="auto" w:fill="auto"/>
          </w:tcPr>
          <w:p w14:paraId="1080E731" w14:textId="77777777" w:rsidR="00F40CA4" w:rsidRPr="007B6F78" w:rsidRDefault="00F40CA4" w:rsidP="00F40CA4">
            <w:pPr>
              <w:keepLines/>
              <w:suppressAutoHyphens/>
              <w:overflowPunct w:val="0"/>
              <w:autoSpaceDE w:val="0"/>
              <w:ind w:firstLine="34"/>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Минимальная площадь земельных участков блокированной застройки  – 400 кв. м.</w:t>
            </w:r>
          </w:p>
          <w:p w14:paraId="3C31FA9F" w14:textId="77777777" w:rsidR="00F40CA4" w:rsidRPr="007B6F78" w:rsidRDefault="00F40CA4" w:rsidP="00F40CA4">
            <w:pPr>
              <w:keepLines/>
              <w:suppressAutoHyphens/>
              <w:overflowPunct w:val="0"/>
              <w:autoSpaceDE w:val="0"/>
              <w:ind w:firstLine="34"/>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площадь земельных участков блокированной застройки – 8000 кв. м.</w:t>
            </w:r>
          </w:p>
          <w:p w14:paraId="64688BF6" w14:textId="77777777" w:rsidR="00F40CA4" w:rsidRPr="007B6F78" w:rsidRDefault="00F40CA4" w:rsidP="00F40CA4">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(из расчета под один жилой дом блокированной застройки –                   20 кв. м/800 кв. м).</w:t>
            </w:r>
          </w:p>
          <w:p w14:paraId="19CE5348" w14:textId="77777777" w:rsidR="00F40CA4" w:rsidRPr="007B6F78" w:rsidRDefault="00F40CA4" w:rsidP="00F40CA4">
            <w:pPr>
              <w:pStyle w:val="affb"/>
              <w:jc w:val="left"/>
              <w:rPr>
                <w:color w:val="000000" w:themeColor="text1"/>
              </w:rPr>
            </w:pPr>
            <w:r w:rsidRPr="007B6F78">
              <w:rPr>
                <w:rFonts w:eastAsia="SimSun"/>
                <w:color w:val="000000" w:themeColor="text1"/>
                <w:lang w:eastAsia="zh-CN"/>
              </w:rPr>
              <w:t>Максимальное количество жилых домов блокированной застройки в одном ряду не более десяти.</w:t>
            </w:r>
          </w:p>
          <w:p w14:paraId="25E988E1" w14:textId="367F69CC" w:rsidR="00F07C54" w:rsidRPr="007B6F78" w:rsidRDefault="00F07C54" w:rsidP="006602C2">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от границ соседнего участка -</w:t>
            </w:r>
            <w:r w:rsidR="009F261D" w:rsidRPr="007B6F78">
              <w:rPr>
                <w:rFonts w:eastAsia="SimSun"/>
                <w:color w:val="000000" w:themeColor="text1"/>
                <w:sz w:val="24"/>
                <w:szCs w:val="24"/>
                <w:lang w:eastAsia="zh-CN"/>
              </w:rPr>
              <w:t xml:space="preserve"> 3 м.</w:t>
            </w:r>
          </w:p>
          <w:p w14:paraId="0B34D504" w14:textId="77777777" w:rsidR="00F07C54" w:rsidRPr="007B6F78" w:rsidRDefault="00F07C54" w:rsidP="006602C2">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для жилого дома от красной линии улиц – не менее 5</w:t>
            </w:r>
            <w:r w:rsidR="00EE580D"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м.</w:t>
            </w:r>
          </w:p>
          <w:p w14:paraId="04DCB38D" w14:textId="77777777" w:rsidR="00F07C54" w:rsidRPr="007B6F78" w:rsidRDefault="00F07C54" w:rsidP="006602C2">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Максимальное количество надземных этажей зданий </w:t>
            </w:r>
            <w:r w:rsidRPr="007B6F78">
              <w:rPr>
                <w:rFonts w:ascii="SimSun" w:eastAsia="SimSun" w:hAnsi="SimSun" w:cs="SimSun"/>
                <w:color w:val="000000" w:themeColor="text1"/>
                <w:sz w:val="24"/>
                <w:szCs w:val="24"/>
                <w:lang w:eastAsia="zh-CN"/>
              </w:rPr>
              <w:t>–</w:t>
            </w:r>
            <w:r w:rsidRPr="007B6F78">
              <w:rPr>
                <w:rFonts w:eastAsia="SimSun"/>
                <w:color w:val="000000" w:themeColor="text1"/>
                <w:sz w:val="24"/>
                <w:szCs w:val="24"/>
                <w:lang w:eastAsia="zh-CN"/>
              </w:rPr>
              <w:t>3 этажа (включая мансардный этаж).</w:t>
            </w:r>
          </w:p>
          <w:p w14:paraId="21E0EB6F" w14:textId="77777777" w:rsidR="00F07C54" w:rsidRPr="007B6F78" w:rsidRDefault="00F07C54" w:rsidP="006602C2">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Максимальная высота зданий от уровня земли до верха перекрытия последнего этажа (или конька кровли) - 12 м.</w:t>
            </w:r>
          </w:p>
          <w:p w14:paraId="4CB4D88A" w14:textId="77777777" w:rsidR="00F07C54" w:rsidRPr="007B6F78" w:rsidRDefault="00F07C54" w:rsidP="006602C2">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Максимальный процент застройки в границах земельного участка </w:t>
            </w:r>
            <w:r w:rsidRPr="007B6F78">
              <w:rPr>
                <w:rFonts w:ascii="SimSun" w:eastAsia="SimSun" w:hAnsi="SimSun" w:cs="SimSun"/>
                <w:color w:val="000000" w:themeColor="text1"/>
                <w:sz w:val="24"/>
                <w:szCs w:val="24"/>
                <w:lang w:eastAsia="zh-CN"/>
              </w:rPr>
              <w:t>–</w:t>
            </w:r>
            <w:r w:rsidRPr="007B6F78">
              <w:rPr>
                <w:rFonts w:eastAsia="SimSun"/>
                <w:color w:val="000000" w:themeColor="text1"/>
                <w:sz w:val="24"/>
                <w:szCs w:val="24"/>
                <w:lang w:eastAsia="zh-CN"/>
              </w:rPr>
              <w:t xml:space="preserve"> 40%</w:t>
            </w:r>
            <w:r w:rsidR="00EE580D" w:rsidRPr="007B6F78">
              <w:rPr>
                <w:rFonts w:eastAsia="SimSun"/>
                <w:color w:val="000000" w:themeColor="text1"/>
                <w:sz w:val="24"/>
                <w:szCs w:val="24"/>
                <w:lang w:eastAsia="zh-CN"/>
              </w:rPr>
              <w:t>.</w:t>
            </w:r>
          </w:p>
          <w:p w14:paraId="50E41075" w14:textId="77777777" w:rsidR="00F07C54" w:rsidRPr="007B6F78" w:rsidRDefault="00F07C54" w:rsidP="006602C2">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p w14:paraId="585828AD" w14:textId="77777777" w:rsidR="00F07C54" w:rsidRPr="007B6F78" w:rsidRDefault="00F07C54" w:rsidP="006602C2">
            <w:pPr>
              <w:tabs>
                <w:tab w:val="left" w:pos="2520"/>
              </w:tabs>
              <w:suppressAutoHyphens/>
              <w:ind w:firstLine="0"/>
              <w:jc w:val="left"/>
              <w:rPr>
                <w:rFonts w:eastAsia="SimSun"/>
                <w:color w:val="000000" w:themeColor="text1"/>
                <w:sz w:val="24"/>
                <w:szCs w:val="24"/>
                <w:lang w:eastAsia="zh-CN"/>
              </w:rPr>
            </w:pPr>
          </w:p>
        </w:tc>
      </w:tr>
      <w:tr w:rsidR="00B87D33" w:rsidRPr="007B6F78" w14:paraId="37A05EA8" w14:textId="77777777" w:rsidTr="00CB72A2">
        <w:trPr>
          <w:trHeight w:val="23"/>
        </w:trPr>
        <w:tc>
          <w:tcPr>
            <w:tcW w:w="2670" w:type="dxa"/>
            <w:tcBorders>
              <w:top w:val="single" w:sz="4" w:space="0" w:color="auto"/>
              <w:left w:val="single" w:sz="4" w:space="0" w:color="auto"/>
              <w:bottom w:val="single" w:sz="4" w:space="0" w:color="auto"/>
              <w:right w:val="single" w:sz="4" w:space="0" w:color="auto"/>
            </w:tcBorders>
            <w:shd w:val="clear" w:color="auto" w:fill="FFFFFF"/>
          </w:tcPr>
          <w:p w14:paraId="066BB013" w14:textId="77777777" w:rsidR="00C74A54" w:rsidRPr="007B6F78" w:rsidRDefault="00C74A54" w:rsidP="006602C2">
            <w:pPr>
              <w:keepLines/>
              <w:suppressAutoHyphens/>
              <w:overflowPunct w:val="0"/>
              <w:autoSpaceDE w:val="0"/>
              <w:ind w:firstLine="0"/>
              <w:jc w:val="left"/>
              <w:rPr>
                <w:rFonts w:eastAsia="SimSun"/>
                <w:color w:val="000000" w:themeColor="text1"/>
                <w:sz w:val="24"/>
                <w:szCs w:val="24"/>
                <w:lang w:eastAsia="zh-CN"/>
              </w:rPr>
            </w:pPr>
            <w:r w:rsidRPr="007B6F78">
              <w:rPr>
                <w:color w:val="000000" w:themeColor="text1"/>
                <w:sz w:val="24"/>
                <w:szCs w:val="24"/>
              </w:rPr>
              <w:lastRenderedPageBreak/>
              <w:t>[5.1.3] - Площадки для занятий спортом</w:t>
            </w:r>
          </w:p>
        </w:tc>
        <w:tc>
          <w:tcPr>
            <w:tcW w:w="3260" w:type="dxa"/>
            <w:tcBorders>
              <w:top w:val="single" w:sz="4" w:space="0" w:color="auto"/>
              <w:left w:val="single" w:sz="4" w:space="0" w:color="auto"/>
              <w:bottom w:val="single" w:sz="4" w:space="0" w:color="auto"/>
              <w:right w:val="single" w:sz="4" w:space="0" w:color="auto"/>
            </w:tcBorders>
            <w:shd w:val="clear" w:color="auto" w:fill="FFFFFF"/>
          </w:tcPr>
          <w:p w14:paraId="6C4E8D29" w14:textId="77777777" w:rsidR="00C74A54" w:rsidRPr="007B6F78" w:rsidRDefault="00C74A54" w:rsidP="006602C2">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856" w:type="dxa"/>
            <w:tcBorders>
              <w:top w:val="single" w:sz="4" w:space="0" w:color="auto"/>
              <w:left w:val="single" w:sz="4" w:space="0" w:color="auto"/>
              <w:bottom w:val="single" w:sz="4" w:space="0" w:color="auto"/>
              <w:right w:val="single" w:sz="4" w:space="0" w:color="auto"/>
            </w:tcBorders>
            <w:shd w:val="clear" w:color="auto" w:fill="FFFFFF"/>
          </w:tcPr>
          <w:p w14:paraId="1C8A49F2" w14:textId="77777777" w:rsidR="00C74A54" w:rsidRPr="007B6F78" w:rsidRDefault="00C74A54" w:rsidP="006602C2">
            <w:pPr>
              <w:pStyle w:val="s16"/>
              <w:spacing w:before="0" w:beforeAutospacing="0" w:after="0" w:afterAutospacing="0"/>
              <w:rPr>
                <w:color w:val="000000" w:themeColor="text1"/>
              </w:rPr>
            </w:pPr>
            <w:r w:rsidRPr="007B6F78">
              <w:rPr>
                <w:color w:val="000000" w:themeColor="text1"/>
              </w:rPr>
              <w:t xml:space="preserve">Минимальная/максимальная площадь земельных участков – </w:t>
            </w:r>
            <w:r w:rsidR="00EE580D" w:rsidRPr="007B6F78">
              <w:rPr>
                <w:color w:val="000000" w:themeColor="text1"/>
              </w:rPr>
              <w:t xml:space="preserve">                </w:t>
            </w:r>
            <w:r w:rsidRPr="007B6F78">
              <w:rPr>
                <w:color w:val="000000" w:themeColor="text1"/>
              </w:rPr>
              <w:t>10</w:t>
            </w:r>
            <w:r w:rsidR="006602C2" w:rsidRPr="007B6F78">
              <w:rPr>
                <w:color w:val="000000" w:themeColor="text1"/>
              </w:rPr>
              <w:t xml:space="preserve"> кв. м</w:t>
            </w:r>
            <w:r w:rsidRPr="007B6F78">
              <w:rPr>
                <w:color w:val="000000" w:themeColor="text1"/>
              </w:rPr>
              <w:t>/10000 кв. м.</w:t>
            </w:r>
          </w:p>
          <w:p w14:paraId="004379B2" w14:textId="77777777" w:rsidR="00C74A54" w:rsidRPr="007B6F78" w:rsidRDefault="00C74A54" w:rsidP="006602C2">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Строительство объектов капитального строительства не предусмотрено</w:t>
            </w:r>
          </w:p>
        </w:tc>
      </w:tr>
      <w:tr w:rsidR="006602C2" w:rsidRPr="007B6F78" w14:paraId="0CE0E50D" w14:textId="77777777" w:rsidTr="00CB72A2">
        <w:trPr>
          <w:trHeight w:val="23"/>
        </w:trPr>
        <w:tc>
          <w:tcPr>
            <w:tcW w:w="2670" w:type="dxa"/>
            <w:tcBorders>
              <w:top w:val="single" w:sz="4" w:space="0" w:color="auto"/>
              <w:left w:val="single" w:sz="4" w:space="0" w:color="auto"/>
              <w:bottom w:val="single" w:sz="4" w:space="0" w:color="auto"/>
              <w:right w:val="single" w:sz="4" w:space="0" w:color="auto"/>
            </w:tcBorders>
            <w:shd w:val="clear" w:color="auto" w:fill="FFFFFF"/>
          </w:tcPr>
          <w:p w14:paraId="1E5C2754" w14:textId="77777777" w:rsidR="006602C2" w:rsidRPr="007B6F78" w:rsidRDefault="006602C2" w:rsidP="006602C2">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[12.0.1] – Улично-</w:t>
            </w:r>
          </w:p>
          <w:p w14:paraId="505D90A4" w14:textId="77777777" w:rsidR="006602C2" w:rsidRPr="007B6F78" w:rsidRDefault="006602C2" w:rsidP="006602C2">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дорожная</w:t>
            </w:r>
          </w:p>
          <w:p w14:paraId="3082B63A" w14:textId="77777777" w:rsidR="006602C2" w:rsidRPr="007B6F78" w:rsidRDefault="006602C2" w:rsidP="006602C2">
            <w:pPr>
              <w:keepLines/>
              <w:suppressAutoHyphens/>
              <w:overflowPunct w:val="0"/>
              <w:autoSpaceDE w:val="0"/>
              <w:ind w:firstLine="0"/>
              <w:jc w:val="left"/>
              <w:rPr>
                <w:color w:val="000000" w:themeColor="text1"/>
                <w:sz w:val="24"/>
                <w:szCs w:val="24"/>
              </w:rPr>
            </w:pPr>
            <w:r w:rsidRPr="007B6F78">
              <w:rPr>
                <w:rFonts w:eastAsia="SimSun"/>
                <w:color w:val="000000" w:themeColor="text1"/>
                <w:sz w:val="24"/>
                <w:szCs w:val="24"/>
                <w:lang w:eastAsia="zh-CN"/>
              </w:rPr>
              <w:t>сеть</w:t>
            </w:r>
          </w:p>
        </w:tc>
        <w:tc>
          <w:tcPr>
            <w:tcW w:w="3260" w:type="dxa"/>
            <w:tcBorders>
              <w:top w:val="single" w:sz="4" w:space="0" w:color="auto"/>
              <w:left w:val="single" w:sz="4" w:space="0" w:color="auto"/>
              <w:bottom w:val="single" w:sz="4" w:space="0" w:color="auto"/>
            </w:tcBorders>
          </w:tcPr>
          <w:p w14:paraId="21958FF6" w14:textId="77777777" w:rsidR="006602C2" w:rsidRPr="007B6F78" w:rsidRDefault="006602C2" w:rsidP="006602C2">
            <w:pPr>
              <w:ind w:firstLine="0"/>
              <w:jc w:val="left"/>
              <w:rPr>
                <w:color w:val="000000" w:themeColor="text1"/>
                <w:sz w:val="24"/>
                <w:szCs w:val="24"/>
              </w:rPr>
            </w:pPr>
            <w:r w:rsidRPr="007B6F78">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1C08F63" w14:textId="77777777" w:rsidR="006602C2" w:rsidRPr="007B6F78" w:rsidRDefault="006602C2" w:rsidP="006602C2">
            <w:pPr>
              <w:autoSpaceDE w:val="0"/>
              <w:autoSpaceDN w:val="0"/>
              <w:adjustRightInd w:val="0"/>
              <w:ind w:firstLine="0"/>
              <w:jc w:val="left"/>
              <w:rPr>
                <w:color w:val="000000" w:themeColor="text1"/>
                <w:sz w:val="24"/>
                <w:szCs w:val="24"/>
              </w:rPr>
            </w:pPr>
            <w:r w:rsidRPr="007B6F78">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856" w:type="dxa"/>
            <w:tcBorders>
              <w:top w:val="single" w:sz="4" w:space="0" w:color="auto"/>
              <w:left w:val="single" w:sz="4" w:space="0" w:color="auto"/>
              <w:bottom w:val="single" w:sz="4" w:space="0" w:color="auto"/>
              <w:right w:val="single" w:sz="4" w:space="0" w:color="auto"/>
            </w:tcBorders>
          </w:tcPr>
          <w:p w14:paraId="53497339" w14:textId="77777777" w:rsidR="006602C2" w:rsidRPr="007B6F78" w:rsidRDefault="006602C2" w:rsidP="006602C2">
            <w:pPr>
              <w:ind w:firstLine="0"/>
              <w:jc w:val="left"/>
              <w:rPr>
                <w:color w:val="000000" w:themeColor="text1"/>
                <w:sz w:val="24"/>
                <w:szCs w:val="24"/>
              </w:rPr>
            </w:pPr>
            <w:r w:rsidRPr="007B6F78">
              <w:rPr>
                <w:color w:val="000000" w:themeColor="text1"/>
                <w:sz w:val="24"/>
                <w:szCs w:val="24"/>
              </w:rPr>
              <w:t>Регламенты не устанавливаются.</w:t>
            </w:r>
          </w:p>
          <w:p w14:paraId="43D63CA2" w14:textId="77777777" w:rsidR="006602C2" w:rsidRPr="007B6F78" w:rsidRDefault="006602C2" w:rsidP="006602C2">
            <w:pPr>
              <w:pStyle w:val="s16"/>
              <w:spacing w:before="0" w:beforeAutospacing="0" w:after="0" w:afterAutospacing="0"/>
              <w:rPr>
                <w:color w:val="000000" w:themeColor="text1"/>
              </w:rPr>
            </w:pPr>
            <w:r w:rsidRPr="007B6F78">
              <w:rPr>
                <w:color w:val="000000" w:themeColor="text1"/>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6602C2" w:rsidRPr="007B6F78" w14:paraId="27CA65C7" w14:textId="77777777" w:rsidTr="00CB72A2">
        <w:trPr>
          <w:trHeight w:val="23"/>
        </w:trPr>
        <w:tc>
          <w:tcPr>
            <w:tcW w:w="2670" w:type="dxa"/>
            <w:tcBorders>
              <w:top w:val="single" w:sz="4" w:space="0" w:color="auto"/>
              <w:left w:val="single" w:sz="4" w:space="0" w:color="auto"/>
              <w:bottom w:val="single" w:sz="4" w:space="0" w:color="auto"/>
              <w:right w:val="single" w:sz="4" w:space="0" w:color="auto"/>
            </w:tcBorders>
            <w:shd w:val="clear" w:color="auto" w:fill="FFFFFF"/>
          </w:tcPr>
          <w:p w14:paraId="2ABFE12A" w14:textId="77777777" w:rsidR="006602C2" w:rsidRPr="007B6F78" w:rsidRDefault="00EE580D" w:rsidP="006602C2">
            <w:pPr>
              <w:ind w:firstLine="0"/>
              <w:rPr>
                <w:rFonts w:eastAsia="SimSun"/>
                <w:color w:val="000000" w:themeColor="text1"/>
                <w:sz w:val="24"/>
                <w:szCs w:val="24"/>
                <w:lang w:eastAsia="zh-CN"/>
              </w:rPr>
            </w:pPr>
            <w:r w:rsidRPr="007B6F78">
              <w:rPr>
                <w:rFonts w:eastAsia="SimSun"/>
                <w:color w:val="000000" w:themeColor="text1"/>
                <w:sz w:val="24"/>
                <w:szCs w:val="24"/>
                <w:lang w:eastAsia="zh-CN"/>
              </w:rPr>
              <w:t xml:space="preserve">[12.0.2] </w:t>
            </w:r>
            <w:r w:rsidR="006602C2" w:rsidRPr="007B6F78">
              <w:rPr>
                <w:rFonts w:eastAsia="SimSun"/>
                <w:color w:val="000000" w:themeColor="text1"/>
                <w:sz w:val="24"/>
                <w:szCs w:val="24"/>
                <w:lang w:eastAsia="zh-CN"/>
              </w:rPr>
              <w:t>- Благоустройство</w:t>
            </w:r>
          </w:p>
          <w:p w14:paraId="1E2DE000" w14:textId="77777777" w:rsidR="006602C2" w:rsidRPr="007B6F78" w:rsidRDefault="006602C2" w:rsidP="006602C2">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территории</w:t>
            </w:r>
          </w:p>
        </w:tc>
        <w:tc>
          <w:tcPr>
            <w:tcW w:w="3260" w:type="dxa"/>
            <w:tcBorders>
              <w:top w:val="single" w:sz="4" w:space="0" w:color="auto"/>
              <w:left w:val="single" w:sz="4" w:space="0" w:color="auto"/>
              <w:bottom w:val="single" w:sz="4" w:space="0" w:color="auto"/>
            </w:tcBorders>
          </w:tcPr>
          <w:p w14:paraId="60F72E60" w14:textId="77777777" w:rsidR="006602C2" w:rsidRPr="007B6F78" w:rsidRDefault="006602C2" w:rsidP="006602C2">
            <w:pPr>
              <w:ind w:firstLine="0"/>
              <w:jc w:val="left"/>
              <w:rPr>
                <w:color w:val="000000" w:themeColor="text1"/>
                <w:sz w:val="24"/>
                <w:szCs w:val="24"/>
              </w:rPr>
            </w:pPr>
            <w:r w:rsidRPr="007B6F78">
              <w:rPr>
                <w:color w:val="000000" w:themeColor="text1"/>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w:t>
            </w:r>
            <w:r w:rsidRPr="007B6F78">
              <w:rPr>
                <w:color w:val="000000" w:themeColor="text1"/>
                <w:sz w:val="24"/>
                <w:szCs w:val="24"/>
              </w:rPr>
              <w:lastRenderedPageBreak/>
              <w:t>указателей, применяемых как составные части благоустройства территории, общественных туалетов</w:t>
            </w:r>
          </w:p>
        </w:tc>
        <w:tc>
          <w:tcPr>
            <w:tcW w:w="3856" w:type="dxa"/>
            <w:tcBorders>
              <w:top w:val="single" w:sz="4" w:space="0" w:color="auto"/>
              <w:left w:val="single" w:sz="4" w:space="0" w:color="auto"/>
              <w:bottom w:val="single" w:sz="4" w:space="0" w:color="auto"/>
              <w:right w:val="single" w:sz="4" w:space="0" w:color="auto"/>
            </w:tcBorders>
          </w:tcPr>
          <w:p w14:paraId="05BAF291" w14:textId="77777777" w:rsidR="006602C2" w:rsidRPr="007B6F78" w:rsidRDefault="006602C2" w:rsidP="006602C2">
            <w:pPr>
              <w:ind w:firstLine="0"/>
              <w:jc w:val="left"/>
              <w:rPr>
                <w:color w:val="000000" w:themeColor="text1"/>
                <w:sz w:val="24"/>
                <w:szCs w:val="24"/>
              </w:rPr>
            </w:pPr>
            <w:r w:rsidRPr="007B6F78">
              <w:rPr>
                <w:color w:val="000000" w:themeColor="text1"/>
                <w:sz w:val="24"/>
                <w:szCs w:val="24"/>
              </w:rPr>
              <w:lastRenderedPageBreak/>
              <w:t>Регламенты не устанавливаются.</w:t>
            </w:r>
          </w:p>
          <w:p w14:paraId="6FF86869" w14:textId="77777777" w:rsidR="006602C2" w:rsidRPr="007B6F78" w:rsidRDefault="006602C2" w:rsidP="006602C2">
            <w:pPr>
              <w:ind w:firstLine="0"/>
              <w:jc w:val="left"/>
              <w:rPr>
                <w:color w:val="000000" w:themeColor="text1"/>
                <w:sz w:val="24"/>
                <w:szCs w:val="24"/>
              </w:rPr>
            </w:pPr>
            <w:r w:rsidRPr="007B6F78">
              <w:rPr>
                <w:color w:val="000000" w:themeColor="text1"/>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w:t>
            </w:r>
            <w:r w:rsidRPr="007B6F78">
              <w:rPr>
                <w:color w:val="000000" w:themeColor="text1"/>
                <w:sz w:val="24"/>
                <w:szCs w:val="24"/>
              </w:rPr>
              <w:lastRenderedPageBreak/>
              <w:t>уполномоченными органами местного самоуправления в соответствии с федеральными законами</w:t>
            </w:r>
          </w:p>
        </w:tc>
      </w:tr>
    </w:tbl>
    <w:p w14:paraId="1AAF50D9" w14:textId="77777777" w:rsidR="00C043B0" w:rsidRPr="007B6F78" w:rsidRDefault="00C043B0" w:rsidP="00926CD8">
      <w:pPr>
        <w:tabs>
          <w:tab w:val="left" w:pos="2520"/>
        </w:tabs>
        <w:suppressAutoHyphens/>
        <w:ind w:firstLine="0"/>
        <w:rPr>
          <w:rFonts w:eastAsia="SimSun"/>
          <w:b/>
          <w:color w:val="000000" w:themeColor="text1"/>
          <w:lang w:eastAsia="zh-CN"/>
        </w:rPr>
      </w:pPr>
    </w:p>
    <w:p w14:paraId="1E2E0CF1" w14:textId="77777777" w:rsidR="00DB70DB" w:rsidRPr="007B6F78" w:rsidRDefault="00DB70DB" w:rsidP="00DB70DB">
      <w:pPr>
        <w:tabs>
          <w:tab w:val="left" w:pos="2520"/>
        </w:tabs>
        <w:suppressAutoHyphens/>
        <w:ind w:firstLine="426"/>
        <w:jc w:val="center"/>
        <w:rPr>
          <w:rFonts w:eastAsia="SimSun"/>
          <w:b/>
          <w:color w:val="000000" w:themeColor="text1"/>
          <w:sz w:val="27"/>
          <w:szCs w:val="27"/>
          <w:lang w:eastAsia="zh-CN"/>
        </w:rPr>
      </w:pPr>
      <w:r w:rsidRPr="007B6F78">
        <w:rPr>
          <w:rFonts w:eastAsia="SimSun"/>
          <w:b/>
          <w:color w:val="000000" w:themeColor="text1"/>
          <w:sz w:val="27"/>
          <w:szCs w:val="27"/>
          <w:lang w:eastAsia="zh-CN"/>
        </w:rPr>
        <w:t>Условно разрешенные виды и параметры использования</w:t>
      </w:r>
    </w:p>
    <w:p w14:paraId="67B348D3" w14:textId="77777777" w:rsidR="00DB70DB" w:rsidRPr="007B6F78" w:rsidRDefault="00BF3A3E" w:rsidP="00DB70DB">
      <w:pPr>
        <w:tabs>
          <w:tab w:val="left" w:pos="2520"/>
        </w:tabs>
        <w:suppressAutoHyphens/>
        <w:ind w:firstLine="426"/>
        <w:jc w:val="center"/>
        <w:rPr>
          <w:rFonts w:eastAsia="SimSun"/>
          <w:b/>
          <w:color w:val="000000" w:themeColor="text1"/>
          <w:sz w:val="27"/>
          <w:szCs w:val="27"/>
          <w:lang w:eastAsia="zh-CN"/>
        </w:rPr>
      </w:pPr>
      <w:r w:rsidRPr="007B6F78">
        <w:rPr>
          <w:rFonts w:eastAsia="SimSun"/>
          <w:b/>
          <w:color w:val="000000" w:themeColor="text1"/>
          <w:sz w:val="27"/>
          <w:szCs w:val="27"/>
          <w:lang w:eastAsia="zh-CN"/>
        </w:rPr>
        <w:t>з</w:t>
      </w:r>
      <w:r w:rsidR="00DB70DB" w:rsidRPr="007B6F78">
        <w:rPr>
          <w:rFonts w:eastAsia="SimSun"/>
          <w:b/>
          <w:color w:val="000000" w:themeColor="text1"/>
          <w:sz w:val="27"/>
          <w:szCs w:val="27"/>
          <w:lang w:eastAsia="zh-CN"/>
        </w:rPr>
        <w:t>емельных участков и объектов капитального строительства</w:t>
      </w:r>
    </w:p>
    <w:p w14:paraId="63FDA73C" w14:textId="77777777" w:rsidR="00DB70DB" w:rsidRPr="007B6F78" w:rsidRDefault="00DB70DB" w:rsidP="00DB70DB">
      <w:pPr>
        <w:tabs>
          <w:tab w:val="left" w:pos="2520"/>
        </w:tabs>
        <w:suppressAutoHyphens/>
        <w:ind w:firstLine="426"/>
        <w:jc w:val="center"/>
        <w:rPr>
          <w:rFonts w:eastAsia="SimSun"/>
          <w:color w:val="000000" w:themeColor="text1"/>
          <w:sz w:val="27"/>
          <w:szCs w:val="27"/>
          <w:lang w:eastAsia="zh-CN"/>
        </w:rPr>
      </w:pPr>
    </w:p>
    <w:tbl>
      <w:tblPr>
        <w:tblW w:w="9787" w:type="dxa"/>
        <w:tblInd w:w="-20" w:type="dxa"/>
        <w:tblLayout w:type="fixed"/>
        <w:tblLook w:val="0000" w:firstRow="0" w:lastRow="0" w:firstColumn="0" w:lastColumn="0" w:noHBand="0" w:noVBand="0"/>
      </w:tblPr>
      <w:tblGrid>
        <w:gridCol w:w="2822"/>
        <w:gridCol w:w="3402"/>
        <w:gridCol w:w="3563"/>
      </w:tblGrid>
      <w:tr w:rsidR="00B87D33" w:rsidRPr="007B6F78" w14:paraId="4142BEC6" w14:textId="77777777" w:rsidTr="00D200C7">
        <w:trPr>
          <w:trHeight w:val="23"/>
          <w:tblHeader/>
        </w:trPr>
        <w:tc>
          <w:tcPr>
            <w:tcW w:w="2822" w:type="dxa"/>
            <w:tcBorders>
              <w:top w:val="single" w:sz="8" w:space="0" w:color="000000"/>
              <w:left w:val="single" w:sz="8" w:space="0" w:color="000000"/>
              <w:bottom w:val="single" w:sz="4" w:space="0" w:color="auto"/>
            </w:tcBorders>
            <w:shd w:val="clear" w:color="auto" w:fill="auto"/>
          </w:tcPr>
          <w:p w14:paraId="150587CF" w14:textId="77777777" w:rsidR="00F63B41" w:rsidRPr="007B6F78" w:rsidRDefault="00F63B41" w:rsidP="00D200C7">
            <w:pPr>
              <w:tabs>
                <w:tab w:val="left" w:pos="2520"/>
              </w:tabs>
              <w:suppressAutoHyphen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Наименование вида разрешенного использования земельного участка</w:t>
            </w:r>
          </w:p>
        </w:tc>
        <w:tc>
          <w:tcPr>
            <w:tcW w:w="3402" w:type="dxa"/>
            <w:tcBorders>
              <w:top w:val="single" w:sz="8" w:space="0" w:color="000000"/>
              <w:left w:val="single" w:sz="8" w:space="0" w:color="000000"/>
              <w:bottom w:val="single" w:sz="4" w:space="0" w:color="auto"/>
            </w:tcBorders>
            <w:shd w:val="clear" w:color="auto" w:fill="auto"/>
          </w:tcPr>
          <w:p w14:paraId="1037CFF7" w14:textId="77777777" w:rsidR="00F63B41" w:rsidRPr="007B6F78" w:rsidRDefault="00F63B41" w:rsidP="00D200C7">
            <w:pPr>
              <w:tabs>
                <w:tab w:val="left" w:pos="2520"/>
              </w:tabs>
              <w:suppressAutoHyphens/>
              <w:ind w:left="39" w:hanging="39"/>
              <w:jc w:val="center"/>
              <w:rPr>
                <w:rFonts w:eastAsia="SimSun"/>
                <w:b/>
                <w:color w:val="000000" w:themeColor="text1"/>
                <w:sz w:val="24"/>
                <w:szCs w:val="24"/>
                <w:lang w:eastAsia="zh-CN"/>
              </w:rPr>
            </w:pPr>
            <w:r w:rsidRPr="007B6F78">
              <w:rPr>
                <w:rFonts w:eastAsia="SimSun"/>
                <w:b/>
                <w:bCs/>
                <w:color w:val="000000" w:themeColor="text1"/>
                <w:sz w:val="24"/>
                <w:szCs w:val="24"/>
                <w:lang w:eastAsia="zh-CN"/>
              </w:rPr>
              <w:t>Описание вида разрешенного использования земельного участка</w:t>
            </w:r>
          </w:p>
        </w:tc>
        <w:tc>
          <w:tcPr>
            <w:tcW w:w="3563" w:type="dxa"/>
            <w:tcBorders>
              <w:top w:val="single" w:sz="8" w:space="0" w:color="000000"/>
              <w:left w:val="single" w:sz="8" w:space="0" w:color="000000"/>
              <w:bottom w:val="single" w:sz="4" w:space="0" w:color="auto"/>
              <w:right w:val="single" w:sz="8" w:space="0" w:color="000000"/>
            </w:tcBorders>
            <w:shd w:val="clear" w:color="auto" w:fill="auto"/>
          </w:tcPr>
          <w:p w14:paraId="4832004F" w14:textId="77777777" w:rsidR="00F63B41" w:rsidRPr="007B6F78" w:rsidRDefault="00F63B41" w:rsidP="00D200C7">
            <w:pPr>
              <w:tabs>
                <w:tab w:val="left" w:pos="2520"/>
              </w:tabs>
              <w:suppressAutoHyphens/>
              <w:ind w:firstLine="34"/>
              <w:jc w:val="center"/>
              <w:rPr>
                <w:rFonts w:eastAsia="SimSun"/>
                <w:b/>
                <w:color w:val="000000" w:themeColor="text1"/>
                <w:sz w:val="24"/>
                <w:szCs w:val="24"/>
                <w:lang w:eastAsia="zh-CN"/>
              </w:rPr>
            </w:pPr>
            <w:r w:rsidRPr="007B6F78">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389D973C" w14:textId="77777777" w:rsidR="00F63B41" w:rsidRPr="007B6F78" w:rsidRDefault="00F63B41" w:rsidP="00F63B41">
      <w:pPr>
        <w:tabs>
          <w:tab w:val="left" w:pos="2520"/>
        </w:tabs>
        <w:suppressAutoHyphens/>
        <w:ind w:firstLine="0"/>
        <w:rPr>
          <w:rFonts w:eastAsia="SimSun"/>
          <w:color w:val="000000" w:themeColor="text1"/>
          <w:sz w:val="2"/>
          <w:szCs w:val="2"/>
          <w:lang w:eastAsia="zh-CN"/>
        </w:rPr>
      </w:pPr>
    </w:p>
    <w:tbl>
      <w:tblPr>
        <w:tblW w:w="9787" w:type="dxa"/>
        <w:tblInd w:w="-20" w:type="dxa"/>
        <w:tblLayout w:type="fixed"/>
        <w:tblLook w:val="0000" w:firstRow="0" w:lastRow="0" w:firstColumn="0" w:lastColumn="0" w:noHBand="0" w:noVBand="0"/>
      </w:tblPr>
      <w:tblGrid>
        <w:gridCol w:w="2822"/>
        <w:gridCol w:w="3402"/>
        <w:gridCol w:w="3563"/>
      </w:tblGrid>
      <w:tr w:rsidR="00B87D33" w:rsidRPr="007B6F78" w14:paraId="057064FD" w14:textId="77777777" w:rsidTr="00D64C8F">
        <w:trPr>
          <w:trHeight w:val="23"/>
          <w:tblHeader/>
        </w:trPr>
        <w:tc>
          <w:tcPr>
            <w:tcW w:w="2822" w:type="dxa"/>
            <w:tcBorders>
              <w:top w:val="single" w:sz="8" w:space="0" w:color="000000"/>
              <w:left w:val="single" w:sz="8" w:space="0" w:color="000000"/>
              <w:bottom w:val="single" w:sz="4" w:space="0" w:color="auto"/>
            </w:tcBorders>
            <w:shd w:val="clear" w:color="auto" w:fill="auto"/>
          </w:tcPr>
          <w:p w14:paraId="10BFA274" w14:textId="77777777" w:rsidR="00DB70DB" w:rsidRPr="007B6F78" w:rsidRDefault="00F63B41" w:rsidP="00F63B41">
            <w:pPr>
              <w:tabs>
                <w:tab w:val="left" w:pos="2520"/>
              </w:tabs>
              <w:suppressAutoHyphen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3402" w:type="dxa"/>
            <w:tcBorders>
              <w:top w:val="single" w:sz="8" w:space="0" w:color="000000"/>
              <w:left w:val="single" w:sz="8" w:space="0" w:color="000000"/>
              <w:bottom w:val="single" w:sz="4" w:space="0" w:color="auto"/>
            </w:tcBorders>
            <w:shd w:val="clear" w:color="auto" w:fill="auto"/>
          </w:tcPr>
          <w:p w14:paraId="22C804D3" w14:textId="77777777" w:rsidR="00DB70DB" w:rsidRPr="007B6F78" w:rsidRDefault="00F63B41" w:rsidP="00F63B41">
            <w:pPr>
              <w:tabs>
                <w:tab w:val="left" w:pos="2520"/>
              </w:tabs>
              <w:suppressAutoHyphens/>
              <w:ind w:left="39" w:hanging="39"/>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c>
          <w:tcPr>
            <w:tcW w:w="3563" w:type="dxa"/>
            <w:tcBorders>
              <w:top w:val="single" w:sz="8" w:space="0" w:color="000000"/>
              <w:left w:val="single" w:sz="8" w:space="0" w:color="000000"/>
              <w:bottom w:val="single" w:sz="4" w:space="0" w:color="auto"/>
              <w:right w:val="single" w:sz="8" w:space="0" w:color="000000"/>
            </w:tcBorders>
            <w:shd w:val="clear" w:color="auto" w:fill="auto"/>
          </w:tcPr>
          <w:p w14:paraId="6E6DCD78" w14:textId="77777777" w:rsidR="00DB70DB" w:rsidRPr="007B6F78" w:rsidRDefault="00F63B41" w:rsidP="00F63B41">
            <w:pPr>
              <w:tabs>
                <w:tab w:val="left" w:pos="2520"/>
              </w:tabs>
              <w:suppressAutoHyphens/>
              <w:ind w:firstLine="34"/>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F07C54" w:rsidRPr="007B6F78" w14:paraId="088DAE12" w14:textId="77777777" w:rsidTr="00F07C54">
        <w:trPr>
          <w:trHeight w:val="23"/>
        </w:trPr>
        <w:tc>
          <w:tcPr>
            <w:tcW w:w="2822" w:type="dxa"/>
            <w:tcBorders>
              <w:top w:val="single" w:sz="8" w:space="0" w:color="000000"/>
              <w:left w:val="single" w:sz="8" w:space="0" w:color="000000"/>
              <w:bottom w:val="single" w:sz="4" w:space="0" w:color="000000"/>
              <w:right w:val="single" w:sz="4" w:space="0" w:color="auto"/>
            </w:tcBorders>
            <w:shd w:val="clear" w:color="auto" w:fill="auto"/>
          </w:tcPr>
          <w:p w14:paraId="43DF0312" w14:textId="77777777" w:rsidR="00F07C54" w:rsidRPr="007B6F78" w:rsidRDefault="00F07C54" w:rsidP="00EE580D">
            <w:pPr>
              <w:keepLines/>
              <w:suppressAutoHyphens/>
              <w:overflowPunct w:val="0"/>
              <w:autoSpaceDE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w:t>
            </w:r>
            <w:r w:rsidRPr="007B6F78">
              <w:rPr>
                <w:rFonts w:eastAsia="Times New Roman"/>
                <w:color w:val="000000" w:themeColor="text1"/>
                <w:sz w:val="24"/>
                <w:szCs w:val="24"/>
                <w:lang w:eastAsia="zh-CN"/>
              </w:rPr>
              <w:t>2.7.1</w:t>
            </w:r>
            <w:r w:rsidRPr="007B6F78">
              <w:rPr>
                <w:rFonts w:eastAsia="SimSun"/>
                <w:color w:val="000000" w:themeColor="text1"/>
                <w:sz w:val="24"/>
                <w:szCs w:val="24"/>
                <w:lang w:eastAsia="zh-CN"/>
              </w:rPr>
              <w:t>] – Хранение</w:t>
            </w:r>
          </w:p>
          <w:p w14:paraId="5D85961D" w14:textId="77777777" w:rsidR="00F07C54" w:rsidRPr="007B6F78" w:rsidRDefault="00F07C54" w:rsidP="00EE580D">
            <w:pPr>
              <w:keepLines/>
              <w:suppressAutoHyphens/>
              <w:overflowPunct w:val="0"/>
              <w:autoSpaceDE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автотранспорта</w:t>
            </w:r>
          </w:p>
        </w:tc>
        <w:tc>
          <w:tcPr>
            <w:tcW w:w="3402" w:type="dxa"/>
            <w:tcBorders>
              <w:top w:val="single" w:sz="4" w:space="0" w:color="auto"/>
              <w:left w:val="single" w:sz="4" w:space="0" w:color="auto"/>
              <w:bottom w:val="single" w:sz="4" w:space="0" w:color="auto"/>
              <w:right w:val="single" w:sz="4" w:space="0" w:color="auto"/>
            </w:tcBorders>
          </w:tcPr>
          <w:p w14:paraId="68DCC8CC" w14:textId="77777777" w:rsidR="00F07C54" w:rsidRPr="007B6F78" w:rsidRDefault="00F07C54" w:rsidP="00EE580D">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3563" w:type="dxa"/>
            <w:tcBorders>
              <w:top w:val="single" w:sz="4" w:space="0" w:color="auto"/>
              <w:left w:val="single" w:sz="4" w:space="0" w:color="auto"/>
              <w:bottom w:val="single" w:sz="4" w:space="0" w:color="auto"/>
              <w:right w:val="single" w:sz="4" w:space="0" w:color="auto"/>
            </w:tcBorders>
            <w:shd w:val="clear" w:color="auto" w:fill="auto"/>
          </w:tcPr>
          <w:p w14:paraId="79103A62" w14:textId="77777777" w:rsidR="00F07C54" w:rsidRPr="007B6F78" w:rsidRDefault="00F07C54" w:rsidP="00EE580D">
            <w:pPr>
              <w:tabs>
                <w:tab w:val="left" w:pos="1134"/>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 максимальная площадь земельных участков </w:t>
            </w:r>
            <w:r w:rsidRPr="007B6F78">
              <w:rPr>
                <w:rFonts w:ascii="SimSun" w:eastAsia="SimSun" w:hAnsi="SimSun" w:cs="SimSun"/>
                <w:color w:val="000000" w:themeColor="text1"/>
                <w:sz w:val="24"/>
                <w:szCs w:val="24"/>
                <w:lang w:eastAsia="zh-CN"/>
              </w:rPr>
              <w:t>–</w:t>
            </w:r>
            <w:r w:rsidRPr="007B6F78">
              <w:rPr>
                <w:rFonts w:asciiTheme="minorHAnsi" w:eastAsia="SimSun" w:hAnsiTheme="minorHAnsi" w:cs="SimSun"/>
                <w:color w:val="000000" w:themeColor="text1"/>
                <w:sz w:val="24"/>
                <w:szCs w:val="24"/>
                <w:lang w:eastAsia="zh-CN"/>
              </w:rPr>
              <w:t xml:space="preserve">                 </w:t>
            </w:r>
            <w:r w:rsidRPr="007B6F78">
              <w:rPr>
                <w:rFonts w:eastAsia="SimSun"/>
                <w:color w:val="000000" w:themeColor="text1"/>
                <w:sz w:val="24"/>
                <w:szCs w:val="24"/>
                <w:lang w:eastAsia="zh-CN"/>
              </w:rPr>
              <w:t xml:space="preserve"> </w:t>
            </w:r>
            <w:r w:rsidR="006477D6" w:rsidRPr="007B6F78">
              <w:rPr>
                <w:rFonts w:eastAsia="SimSun"/>
                <w:color w:val="000000" w:themeColor="text1"/>
                <w:sz w:val="24"/>
                <w:szCs w:val="24"/>
                <w:lang w:eastAsia="zh-CN"/>
              </w:rPr>
              <w:t xml:space="preserve"> </w:t>
            </w:r>
            <w:r w:rsidR="007D4D3D" w:rsidRPr="007B6F78">
              <w:rPr>
                <w:rFonts w:eastAsia="SimSun"/>
                <w:color w:val="000000" w:themeColor="text1"/>
                <w:sz w:val="24"/>
                <w:szCs w:val="24"/>
                <w:lang w:eastAsia="zh-CN"/>
              </w:rPr>
              <w:t xml:space="preserve">100 </w:t>
            </w:r>
            <w:r w:rsidR="006477D6" w:rsidRPr="007B6F78">
              <w:rPr>
                <w:rFonts w:eastAsia="SimSun"/>
                <w:color w:val="000000" w:themeColor="text1"/>
                <w:sz w:val="24"/>
                <w:szCs w:val="24"/>
                <w:lang w:eastAsia="zh-CN"/>
              </w:rPr>
              <w:t>кв. м</w:t>
            </w:r>
            <w:r w:rsidRPr="007B6F78">
              <w:rPr>
                <w:rFonts w:eastAsia="SimSun"/>
                <w:color w:val="000000" w:themeColor="text1"/>
                <w:sz w:val="24"/>
                <w:szCs w:val="24"/>
                <w:lang w:eastAsia="zh-CN"/>
              </w:rPr>
              <w:t>/</w:t>
            </w:r>
            <w:r w:rsidR="006477D6" w:rsidRPr="007B6F78">
              <w:rPr>
                <w:rFonts w:eastAsia="SimSun"/>
                <w:color w:val="000000" w:themeColor="text1"/>
                <w:sz w:val="24"/>
                <w:szCs w:val="24"/>
                <w:lang w:eastAsia="zh-CN"/>
              </w:rPr>
              <w:t>100</w:t>
            </w:r>
            <w:r w:rsidR="007D4D3D" w:rsidRPr="007B6F78">
              <w:rPr>
                <w:rFonts w:eastAsia="SimSun"/>
                <w:color w:val="000000" w:themeColor="text1"/>
                <w:sz w:val="24"/>
                <w:szCs w:val="24"/>
                <w:lang w:eastAsia="zh-CN"/>
              </w:rPr>
              <w:t>0</w:t>
            </w:r>
            <w:r w:rsidRPr="007B6F78">
              <w:rPr>
                <w:rFonts w:eastAsia="SimSun"/>
                <w:color w:val="000000" w:themeColor="text1"/>
                <w:sz w:val="24"/>
                <w:szCs w:val="24"/>
                <w:lang w:eastAsia="zh-CN"/>
              </w:rPr>
              <w:t xml:space="preserve"> кв. м.</w:t>
            </w:r>
          </w:p>
          <w:p w14:paraId="7E9CC09A" w14:textId="6BD364D0" w:rsidR="00F07C54" w:rsidRPr="007B6F78" w:rsidRDefault="00F07C54" w:rsidP="00EE580D">
            <w:pPr>
              <w:tabs>
                <w:tab w:val="left" w:pos="1134"/>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Минимальный отступ </w:t>
            </w:r>
            <w:r w:rsidR="007D4D3D" w:rsidRPr="007B6F78">
              <w:rPr>
                <w:rFonts w:eastAsia="SimSun"/>
                <w:color w:val="000000" w:themeColor="text1"/>
                <w:sz w:val="24"/>
                <w:szCs w:val="24"/>
                <w:lang w:eastAsia="zh-CN"/>
              </w:rPr>
              <w:t>до границ соседнего участка - 3</w:t>
            </w:r>
            <w:r w:rsidRPr="007B6F78">
              <w:rPr>
                <w:rFonts w:eastAsia="SimSun"/>
                <w:color w:val="000000" w:themeColor="text1"/>
                <w:sz w:val="24"/>
                <w:szCs w:val="24"/>
                <w:lang w:eastAsia="zh-CN"/>
              </w:rPr>
              <w:t xml:space="preserve"> м.</w:t>
            </w:r>
          </w:p>
          <w:p w14:paraId="5E95CFA6" w14:textId="77777777" w:rsidR="00F07C54" w:rsidRPr="007B6F78" w:rsidRDefault="00F07C54" w:rsidP="00EE580D">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Максимальная высота зданий, строений, </w:t>
            </w:r>
            <w:r w:rsidR="006D3D93" w:rsidRPr="007B6F78">
              <w:rPr>
                <w:rFonts w:eastAsia="SimSun"/>
                <w:color w:val="000000" w:themeColor="text1"/>
                <w:sz w:val="24"/>
                <w:szCs w:val="24"/>
                <w:lang w:eastAsia="zh-CN"/>
              </w:rPr>
              <w:t>сооружений от уровня земли - 4</w:t>
            </w:r>
            <w:r w:rsidRPr="007B6F78">
              <w:rPr>
                <w:rFonts w:eastAsia="SimSun"/>
                <w:color w:val="000000" w:themeColor="text1"/>
                <w:sz w:val="24"/>
                <w:szCs w:val="24"/>
                <w:lang w:eastAsia="zh-CN"/>
              </w:rPr>
              <w:t xml:space="preserve"> м.</w:t>
            </w:r>
          </w:p>
          <w:p w14:paraId="344C0F50" w14:textId="77777777" w:rsidR="00F07C54" w:rsidRPr="007B6F78" w:rsidRDefault="00F07C54" w:rsidP="00EE580D">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Максимальный процент застройки в границах земельного участка </w:t>
            </w:r>
            <w:r w:rsidRPr="007B6F78">
              <w:rPr>
                <w:rFonts w:ascii="SimSun" w:eastAsia="SimSun" w:hAnsi="SimSun" w:cs="SimSun"/>
                <w:color w:val="000000" w:themeColor="text1"/>
                <w:sz w:val="24"/>
                <w:szCs w:val="24"/>
                <w:lang w:eastAsia="zh-CN"/>
              </w:rPr>
              <w:t>–</w:t>
            </w:r>
            <w:r w:rsidRPr="007B6F78">
              <w:rPr>
                <w:rFonts w:eastAsia="SimSun"/>
                <w:color w:val="000000" w:themeColor="text1"/>
                <w:sz w:val="24"/>
                <w:szCs w:val="24"/>
                <w:lang w:eastAsia="zh-CN"/>
              </w:rPr>
              <w:t>100%</w:t>
            </w:r>
            <w:r w:rsidR="00EE580D" w:rsidRPr="007B6F78">
              <w:rPr>
                <w:rFonts w:eastAsia="SimSun"/>
                <w:color w:val="000000" w:themeColor="text1"/>
                <w:sz w:val="24"/>
                <w:szCs w:val="24"/>
                <w:lang w:eastAsia="zh-CN"/>
              </w:rPr>
              <w:t>.</w:t>
            </w:r>
          </w:p>
          <w:p w14:paraId="64F43B24" w14:textId="77777777" w:rsidR="006D3D93" w:rsidRPr="007B6F78" w:rsidRDefault="00F07C54" w:rsidP="00EE580D">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6D3D93" w:rsidRPr="007B6F78" w14:paraId="7EA06172" w14:textId="77777777" w:rsidTr="006602C2">
        <w:trPr>
          <w:trHeight w:val="23"/>
        </w:trPr>
        <w:tc>
          <w:tcPr>
            <w:tcW w:w="2822" w:type="dxa"/>
            <w:tcBorders>
              <w:top w:val="single" w:sz="4" w:space="0" w:color="auto"/>
              <w:left w:val="single" w:sz="4" w:space="0" w:color="auto"/>
              <w:bottom w:val="single" w:sz="4" w:space="0" w:color="auto"/>
              <w:right w:val="single" w:sz="4" w:space="0" w:color="auto"/>
            </w:tcBorders>
            <w:shd w:val="clear" w:color="auto" w:fill="auto"/>
          </w:tcPr>
          <w:p w14:paraId="3E5BA1C9" w14:textId="77777777" w:rsidR="006D3D93" w:rsidRPr="007B6F78" w:rsidRDefault="006D3D93" w:rsidP="00EE580D">
            <w:pPr>
              <w:keepLines/>
              <w:suppressAutoHyphens/>
              <w:overflowPunct w:val="0"/>
              <w:autoSpaceDE w:val="0"/>
              <w:ind w:firstLine="0"/>
              <w:jc w:val="left"/>
              <w:rPr>
                <w:rFonts w:eastAsia="SimSun"/>
                <w:color w:val="000000" w:themeColor="text1"/>
                <w:sz w:val="24"/>
                <w:szCs w:val="24"/>
                <w:lang w:eastAsia="zh-CN"/>
              </w:rPr>
            </w:pPr>
            <w:r w:rsidRPr="007B6F78">
              <w:rPr>
                <w:color w:val="000000" w:themeColor="text1"/>
                <w:sz w:val="24"/>
                <w:szCs w:val="24"/>
              </w:rPr>
              <w:t>[2.7.2] Размещение гаражей для собственных нужд</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C5A6D2A" w14:textId="77777777" w:rsidR="006D3D93" w:rsidRPr="007B6F78" w:rsidRDefault="006D3D93" w:rsidP="00EE580D">
            <w:pPr>
              <w:autoSpaceDE w:val="0"/>
              <w:autoSpaceDN w:val="0"/>
              <w:adjustRightInd w:val="0"/>
              <w:ind w:firstLine="0"/>
              <w:jc w:val="left"/>
              <w:rPr>
                <w:color w:val="000000" w:themeColor="text1"/>
                <w:sz w:val="24"/>
                <w:szCs w:val="24"/>
              </w:rPr>
            </w:pPr>
            <w:r w:rsidRPr="007B6F78">
              <w:rPr>
                <w:color w:val="000000" w:themeColor="text1"/>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563" w:type="dxa"/>
            <w:tcBorders>
              <w:top w:val="single" w:sz="4" w:space="0" w:color="auto"/>
              <w:bottom w:val="single" w:sz="4" w:space="0" w:color="auto"/>
              <w:right w:val="single" w:sz="4" w:space="0" w:color="auto"/>
            </w:tcBorders>
          </w:tcPr>
          <w:p w14:paraId="141AD999" w14:textId="6BA0F6F2" w:rsidR="006D3D93" w:rsidRPr="007B6F78" w:rsidRDefault="006D3D93" w:rsidP="00EE580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18 кв. м/</w:t>
            </w:r>
            <w:r w:rsidR="007D4D3D" w:rsidRPr="007B6F78">
              <w:rPr>
                <w:rFonts w:eastAsia="SimSun"/>
                <w:color w:val="000000" w:themeColor="text1"/>
                <w:sz w:val="24"/>
                <w:szCs w:val="24"/>
                <w:lang w:eastAsia="zh-CN"/>
              </w:rPr>
              <w:t>100 кв. м</w:t>
            </w:r>
            <w:r w:rsidR="009F261D" w:rsidRPr="007B6F78">
              <w:rPr>
                <w:rFonts w:eastAsia="SimSun"/>
                <w:color w:val="000000" w:themeColor="text1"/>
                <w:sz w:val="24"/>
                <w:szCs w:val="24"/>
                <w:lang w:eastAsia="zh-CN"/>
              </w:rPr>
              <w:t>.</w:t>
            </w:r>
          </w:p>
          <w:p w14:paraId="651A874A" w14:textId="77777777" w:rsidR="006D3D93" w:rsidRPr="007B6F78" w:rsidRDefault="006D3D93" w:rsidP="00EE580D">
            <w:pPr>
              <w:ind w:firstLine="0"/>
              <w:jc w:val="left"/>
              <w:rPr>
                <w:color w:val="000000" w:themeColor="text1"/>
                <w:sz w:val="24"/>
                <w:szCs w:val="24"/>
              </w:rPr>
            </w:pPr>
            <w:r w:rsidRPr="007B6F78">
              <w:rPr>
                <w:rFonts w:eastAsia="SimSun"/>
                <w:color w:val="000000" w:themeColor="text1"/>
                <w:sz w:val="24"/>
                <w:szCs w:val="24"/>
                <w:lang w:eastAsia="zh-CN"/>
              </w:rPr>
              <w:t xml:space="preserve">Минимальные отступы от границ </w:t>
            </w:r>
            <w:r w:rsidRPr="007B6F78">
              <w:rPr>
                <w:color w:val="000000" w:themeColor="text1"/>
                <w:sz w:val="24"/>
                <w:szCs w:val="24"/>
              </w:rPr>
              <w:t xml:space="preserve">земельных участков - </w:t>
            </w:r>
            <w:r w:rsidR="00EE580D" w:rsidRPr="007B6F78">
              <w:rPr>
                <w:color w:val="000000" w:themeColor="text1"/>
                <w:sz w:val="24"/>
                <w:szCs w:val="24"/>
              </w:rPr>
              <w:t xml:space="preserve">             </w:t>
            </w:r>
            <w:r w:rsidRPr="007B6F78">
              <w:rPr>
                <w:color w:val="000000" w:themeColor="text1"/>
                <w:sz w:val="24"/>
                <w:szCs w:val="24"/>
              </w:rPr>
              <w:t>0 м.</w:t>
            </w:r>
          </w:p>
          <w:p w14:paraId="45C51160" w14:textId="77777777" w:rsidR="006D3D93" w:rsidRPr="007B6F78" w:rsidRDefault="006D3D93" w:rsidP="00EE580D">
            <w:pPr>
              <w:ind w:firstLine="0"/>
              <w:jc w:val="left"/>
              <w:rPr>
                <w:color w:val="000000" w:themeColor="text1"/>
                <w:sz w:val="24"/>
                <w:szCs w:val="24"/>
              </w:rPr>
            </w:pPr>
            <w:r w:rsidRPr="007B6F78">
              <w:rPr>
                <w:rFonts w:eastAsia="SimSun"/>
                <w:color w:val="000000" w:themeColor="text1"/>
                <w:sz w:val="24"/>
                <w:szCs w:val="24"/>
                <w:lang w:eastAsia="zh-CN"/>
              </w:rPr>
              <w:t xml:space="preserve">Максимальная высота зданий, </w:t>
            </w:r>
          </w:p>
          <w:p w14:paraId="34387481" w14:textId="77777777" w:rsidR="006D3D93" w:rsidRPr="007B6F78" w:rsidRDefault="006D3D93" w:rsidP="00EE580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строений, сооружений от уровня земли - 4 м.</w:t>
            </w:r>
          </w:p>
          <w:p w14:paraId="74DA5087" w14:textId="77777777" w:rsidR="006D3D93" w:rsidRPr="007B6F78" w:rsidRDefault="006D3D93" w:rsidP="00EE580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100%.</w:t>
            </w:r>
          </w:p>
          <w:p w14:paraId="765038CF" w14:textId="77777777" w:rsidR="006D3D93" w:rsidRPr="007B6F78" w:rsidRDefault="006D3D93" w:rsidP="00EE580D">
            <w:pPr>
              <w:tabs>
                <w:tab w:val="left" w:pos="1134"/>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2D57CC5D" w14:textId="77777777" w:rsidTr="00D64C8F">
        <w:trPr>
          <w:trHeight w:val="23"/>
        </w:trPr>
        <w:tc>
          <w:tcPr>
            <w:tcW w:w="2822" w:type="dxa"/>
            <w:tcBorders>
              <w:top w:val="single" w:sz="4" w:space="0" w:color="auto"/>
              <w:left w:val="single" w:sz="4" w:space="0" w:color="auto"/>
              <w:bottom w:val="single" w:sz="4" w:space="0" w:color="auto"/>
              <w:right w:val="single" w:sz="4" w:space="0" w:color="auto"/>
            </w:tcBorders>
          </w:tcPr>
          <w:p w14:paraId="69C7432E" w14:textId="77777777" w:rsidR="00CD5EF3" w:rsidRPr="007B6F78" w:rsidRDefault="00CD5EF3" w:rsidP="00EE580D">
            <w:pPr>
              <w:keepLines/>
              <w:suppressAutoHyphens/>
              <w:overflowPunct w:val="0"/>
              <w:autoSpaceDE w:val="0"/>
              <w:ind w:firstLine="0"/>
              <w:jc w:val="left"/>
              <w:rPr>
                <w:rFonts w:eastAsia="SimSun"/>
                <w:color w:val="000000" w:themeColor="text1"/>
                <w:sz w:val="24"/>
                <w:szCs w:val="24"/>
                <w:lang w:eastAsia="zh-CN"/>
              </w:rPr>
            </w:pPr>
            <w:r w:rsidRPr="007B6F78">
              <w:rPr>
                <w:color w:val="000000" w:themeColor="text1"/>
                <w:sz w:val="24"/>
                <w:szCs w:val="24"/>
              </w:rPr>
              <w:t>[3.1.1] -</w:t>
            </w:r>
            <w:r w:rsidRPr="007B6F78">
              <w:rPr>
                <w:color w:val="000000" w:themeColor="text1"/>
                <w:sz w:val="24"/>
                <w:szCs w:val="24"/>
                <w:lang w:val="en-US"/>
              </w:rPr>
              <w:t xml:space="preserve"> </w:t>
            </w:r>
            <w:r w:rsidRPr="007B6F78">
              <w:rPr>
                <w:color w:val="000000" w:themeColor="text1"/>
                <w:sz w:val="24"/>
                <w:szCs w:val="24"/>
              </w:rPr>
              <w:t>Предоставление коммунальных услуг</w:t>
            </w:r>
          </w:p>
        </w:tc>
        <w:tc>
          <w:tcPr>
            <w:tcW w:w="3402" w:type="dxa"/>
            <w:tcBorders>
              <w:top w:val="single" w:sz="4" w:space="0" w:color="auto"/>
              <w:left w:val="single" w:sz="4" w:space="0" w:color="auto"/>
              <w:bottom w:val="single" w:sz="4" w:space="0" w:color="auto"/>
              <w:right w:val="single" w:sz="4" w:space="0" w:color="auto"/>
            </w:tcBorders>
          </w:tcPr>
          <w:p w14:paraId="1C6923CA" w14:textId="77777777" w:rsidR="00CD5EF3" w:rsidRPr="007B6F78" w:rsidRDefault="00CD5EF3" w:rsidP="00EE580D">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w:t>
            </w:r>
            <w:r w:rsidRPr="007B6F78">
              <w:rPr>
                <w:color w:val="000000" w:themeColor="text1"/>
                <w:sz w:val="24"/>
                <w:szCs w:val="24"/>
              </w:rPr>
              <w:lastRenderedPageBreak/>
              <w:t>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563" w:type="dxa"/>
            <w:tcBorders>
              <w:top w:val="single" w:sz="4" w:space="0" w:color="auto"/>
              <w:left w:val="single" w:sz="4" w:space="0" w:color="auto"/>
              <w:bottom w:val="single" w:sz="4" w:space="0" w:color="auto"/>
              <w:right w:val="single" w:sz="4" w:space="0" w:color="auto"/>
            </w:tcBorders>
          </w:tcPr>
          <w:p w14:paraId="088EBB54" w14:textId="77777777" w:rsidR="00CD5EF3" w:rsidRPr="007B6F78" w:rsidRDefault="00CD5EF3" w:rsidP="00EE580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Минимальная/максимальная площадь земельных участков – 10 кв. м/</w:t>
            </w:r>
            <w:r w:rsidRPr="007B6F78">
              <w:rPr>
                <w:bCs/>
                <w:color w:val="000000" w:themeColor="text1"/>
                <w:sz w:val="24"/>
                <w:szCs w:val="24"/>
              </w:rPr>
              <w:t>10000 кв. м.</w:t>
            </w:r>
          </w:p>
          <w:p w14:paraId="66B528CE" w14:textId="77777777" w:rsidR="00CD5EF3" w:rsidRPr="007B6F78" w:rsidRDefault="00CD5EF3" w:rsidP="00EE580D">
            <w:pPr>
              <w:ind w:firstLine="0"/>
              <w:jc w:val="left"/>
              <w:rPr>
                <w:color w:val="000000" w:themeColor="text1"/>
                <w:sz w:val="24"/>
                <w:szCs w:val="24"/>
              </w:rPr>
            </w:pPr>
            <w:r w:rsidRPr="007B6F78">
              <w:rPr>
                <w:color w:val="000000" w:themeColor="text1"/>
                <w:sz w:val="24"/>
                <w:szCs w:val="24"/>
              </w:rPr>
              <w:t>Минимальные отступы от границ земельных участков –                    1 м.</w:t>
            </w:r>
          </w:p>
          <w:p w14:paraId="4EEB55E1" w14:textId="77777777" w:rsidR="00CD5EF3" w:rsidRPr="007B6F78" w:rsidRDefault="00CD5EF3" w:rsidP="00EE580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354A79EC" w14:textId="77777777" w:rsidR="00CD5EF3" w:rsidRPr="007B6F78" w:rsidRDefault="00CD5EF3" w:rsidP="00EE580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Максимальная высота строений, сооружений от уровня земли – 20 м.</w:t>
            </w:r>
          </w:p>
          <w:p w14:paraId="05341CC4" w14:textId="2590020B" w:rsidR="00CD5EF3" w:rsidRPr="007B6F78" w:rsidRDefault="00CD5EF3" w:rsidP="00EE580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70%</w:t>
            </w:r>
            <w:r w:rsidR="009F261D" w:rsidRPr="007B6F78">
              <w:rPr>
                <w:rFonts w:eastAsia="SimSun"/>
                <w:color w:val="000000" w:themeColor="text1"/>
                <w:sz w:val="24"/>
                <w:szCs w:val="24"/>
                <w:lang w:eastAsia="zh-CN"/>
              </w:rPr>
              <w:t>.</w:t>
            </w:r>
          </w:p>
          <w:p w14:paraId="3B40505D" w14:textId="77777777" w:rsidR="00CD5EF3" w:rsidRPr="007B6F78" w:rsidRDefault="00CD5EF3" w:rsidP="00EE580D">
            <w:pPr>
              <w:tabs>
                <w:tab w:val="left" w:pos="1134"/>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49B81456" w14:textId="77777777" w:rsidTr="0008481C">
        <w:trPr>
          <w:trHeight w:val="23"/>
        </w:trPr>
        <w:tc>
          <w:tcPr>
            <w:tcW w:w="2822" w:type="dxa"/>
            <w:tcBorders>
              <w:top w:val="single" w:sz="4" w:space="0" w:color="auto"/>
              <w:left w:val="single" w:sz="4" w:space="0" w:color="auto"/>
              <w:bottom w:val="single" w:sz="4" w:space="0" w:color="auto"/>
              <w:right w:val="single" w:sz="4" w:space="0" w:color="auto"/>
            </w:tcBorders>
            <w:shd w:val="clear" w:color="auto" w:fill="auto"/>
          </w:tcPr>
          <w:p w14:paraId="1C47D7B1" w14:textId="77777777" w:rsidR="00F81445" w:rsidRPr="007B6F78" w:rsidRDefault="00F81445" w:rsidP="00EE580D">
            <w:pPr>
              <w:keepLines/>
              <w:suppressAutoHyphens/>
              <w:overflowPunct w:val="0"/>
              <w:autoSpaceDE w:val="0"/>
              <w:ind w:firstLine="0"/>
              <w:jc w:val="left"/>
              <w:rPr>
                <w:rFonts w:eastAsia="SimSun"/>
                <w:color w:val="000000" w:themeColor="text1"/>
                <w:sz w:val="24"/>
                <w:szCs w:val="24"/>
                <w:lang w:eastAsia="zh-CN"/>
              </w:rPr>
            </w:pPr>
            <w:r w:rsidRPr="007B6F78">
              <w:rPr>
                <w:color w:val="000000" w:themeColor="text1"/>
                <w:sz w:val="24"/>
                <w:szCs w:val="24"/>
              </w:rPr>
              <w:lastRenderedPageBreak/>
              <w:t>[3.2.1] -</w:t>
            </w:r>
            <w:r w:rsidRPr="007B6F78">
              <w:rPr>
                <w:color w:val="000000" w:themeColor="text1"/>
                <w:sz w:val="24"/>
                <w:szCs w:val="24"/>
                <w:lang w:val="en-US"/>
              </w:rPr>
              <w:t xml:space="preserve"> </w:t>
            </w:r>
            <w:r w:rsidRPr="007B6F78">
              <w:rPr>
                <w:color w:val="000000" w:themeColor="text1"/>
                <w:sz w:val="24"/>
                <w:szCs w:val="24"/>
              </w:rPr>
              <w:t>Дома социального обслуживания</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B2A54DB" w14:textId="77777777" w:rsidR="00F81445" w:rsidRPr="007B6F78" w:rsidRDefault="00F81445" w:rsidP="00EE580D">
            <w:pPr>
              <w:pStyle w:val="s1"/>
              <w:rPr>
                <w:color w:val="000000" w:themeColor="text1"/>
              </w:rPr>
            </w:pPr>
            <w:r w:rsidRPr="007B6F78">
              <w:rPr>
                <w:color w:val="000000" w:themeColor="text1"/>
              </w:rPr>
              <w:t>Размещение зданий, предназначенных для размещения домов престарелых, домов ребенка, детских домов, пунктов ночлега для бездомных граждан;</w:t>
            </w:r>
          </w:p>
          <w:p w14:paraId="720607D5" w14:textId="77777777" w:rsidR="00F81445" w:rsidRPr="007B6F78" w:rsidRDefault="00F81445" w:rsidP="00EE580D">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3563" w:type="dxa"/>
            <w:tcBorders>
              <w:top w:val="single" w:sz="4" w:space="0" w:color="auto"/>
              <w:left w:val="single" w:sz="4" w:space="0" w:color="auto"/>
              <w:bottom w:val="single" w:sz="4" w:space="0" w:color="auto"/>
              <w:right w:val="single" w:sz="4" w:space="0" w:color="auto"/>
            </w:tcBorders>
            <w:shd w:val="clear" w:color="auto" w:fill="auto"/>
          </w:tcPr>
          <w:p w14:paraId="6C677202" w14:textId="77777777" w:rsidR="00F81445" w:rsidRPr="007B6F78" w:rsidRDefault="00F81445" w:rsidP="00EE580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100</w:t>
            </w:r>
            <w:r w:rsidR="00DD6350"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/5000 кв. м</w:t>
            </w:r>
          </w:p>
          <w:p w14:paraId="578DABD7" w14:textId="6048EE35" w:rsidR="00F81445" w:rsidRPr="007B6F78" w:rsidRDefault="00F81445" w:rsidP="00EE580D">
            <w:pPr>
              <w:ind w:firstLine="0"/>
              <w:jc w:val="left"/>
              <w:rPr>
                <w:color w:val="000000" w:themeColor="text1"/>
                <w:sz w:val="24"/>
                <w:szCs w:val="24"/>
              </w:rPr>
            </w:pPr>
            <w:r w:rsidRPr="007B6F78">
              <w:rPr>
                <w:color w:val="000000" w:themeColor="text1"/>
                <w:sz w:val="24"/>
                <w:szCs w:val="24"/>
              </w:rPr>
              <w:t xml:space="preserve">Минимальные отступы от границ земельных участков </w:t>
            </w:r>
            <w:r w:rsidR="00EE580D" w:rsidRPr="007B6F78">
              <w:rPr>
                <w:color w:val="000000" w:themeColor="text1"/>
                <w:sz w:val="24"/>
                <w:szCs w:val="24"/>
              </w:rPr>
              <w:t>–</w:t>
            </w:r>
            <w:r w:rsidRPr="007B6F78">
              <w:rPr>
                <w:color w:val="000000" w:themeColor="text1"/>
                <w:sz w:val="24"/>
                <w:szCs w:val="24"/>
              </w:rPr>
              <w:t xml:space="preserve"> </w:t>
            </w:r>
            <w:r w:rsidR="00EE580D" w:rsidRPr="007B6F78">
              <w:rPr>
                <w:color w:val="000000" w:themeColor="text1"/>
                <w:sz w:val="24"/>
                <w:szCs w:val="24"/>
              </w:rPr>
              <w:t xml:space="preserve">                 </w:t>
            </w:r>
            <w:r w:rsidRPr="007B6F78">
              <w:rPr>
                <w:color w:val="000000" w:themeColor="text1"/>
                <w:sz w:val="24"/>
                <w:szCs w:val="24"/>
              </w:rPr>
              <w:t>3</w:t>
            </w:r>
            <w:r w:rsidR="00EE580D" w:rsidRPr="007B6F78">
              <w:rPr>
                <w:color w:val="000000" w:themeColor="text1"/>
                <w:sz w:val="24"/>
                <w:szCs w:val="24"/>
              </w:rPr>
              <w:t xml:space="preserve"> </w:t>
            </w:r>
            <w:r w:rsidRPr="007B6F78">
              <w:rPr>
                <w:color w:val="000000" w:themeColor="text1"/>
                <w:sz w:val="24"/>
                <w:szCs w:val="24"/>
              </w:rPr>
              <w:t>м</w:t>
            </w:r>
            <w:r w:rsidR="00640903" w:rsidRPr="007B6F78">
              <w:rPr>
                <w:color w:val="000000" w:themeColor="text1"/>
                <w:sz w:val="24"/>
                <w:szCs w:val="24"/>
              </w:rPr>
              <w:t>.</w:t>
            </w:r>
          </w:p>
          <w:p w14:paraId="71062D58" w14:textId="77777777" w:rsidR="00F81445" w:rsidRPr="007B6F78" w:rsidRDefault="00F81445" w:rsidP="00EE580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от красной линии - 5 м.</w:t>
            </w:r>
          </w:p>
          <w:p w14:paraId="15068BCC" w14:textId="77777777" w:rsidR="00F81445" w:rsidRPr="007B6F78" w:rsidRDefault="00F81445" w:rsidP="00EE580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372DCA48" w14:textId="77777777" w:rsidR="00F81445" w:rsidRPr="007B6F78" w:rsidRDefault="00F81445" w:rsidP="00EE580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r w:rsidR="00EE580D" w:rsidRPr="007B6F78">
              <w:rPr>
                <w:rFonts w:eastAsia="SimSun"/>
                <w:color w:val="000000" w:themeColor="text1"/>
                <w:sz w:val="24"/>
                <w:szCs w:val="24"/>
                <w:lang w:eastAsia="zh-CN"/>
              </w:rPr>
              <w:t>.</w:t>
            </w:r>
            <w:r w:rsidRPr="007B6F78">
              <w:rPr>
                <w:rFonts w:eastAsia="SimSun"/>
                <w:color w:val="000000" w:themeColor="text1"/>
                <w:sz w:val="24"/>
                <w:szCs w:val="24"/>
                <w:lang w:eastAsia="zh-CN"/>
              </w:rPr>
              <w:t xml:space="preserve"> Минимальный процент озеленения земельного участка – 30 %.</w:t>
            </w:r>
          </w:p>
          <w:p w14:paraId="72B5F655" w14:textId="77777777" w:rsidR="00F81445" w:rsidRPr="007B6F78" w:rsidRDefault="00F81445" w:rsidP="00EE580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56784644" w14:textId="77777777" w:rsidTr="0008481C">
        <w:trPr>
          <w:trHeight w:val="23"/>
        </w:trPr>
        <w:tc>
          <w:tcPr>
            <w:tcW w:w="2822" w:type="dxa"/>
            <w:tcBorders>
              <w:top w:val="single" w:sz="4" w:space="0" w:color="auto"/>
              <w:left w:val="single" w:sz="4" w:space="0" w:color="auto"/>
              <w:bottom w:val="single" w:sz="4" w:space="0" w:color="auto"/>
              <w:right w:val="single" w:sz="4" w:space="0" w:color="auto"/>
            </w:tcBorders>
            <w:shd w:val="clear" w:color="auto" w:fill="auto"/>
          </w:tcPr>
          <w:p w14:paraId="35F11204" w14:textId="77777777" w:rsidR="00F81445" w:rsidRPr="007B6F78" w:rsidRDefault="00F81445" w:rsidP="00EE580D">
            <w:pPr>
              <w:suppressAutoHyphens/>
              <w:ind w:firstLine="0"/>
              <w:jc w:val="left"/>
              <w:rPr>
                <w:rFonts w:eastAsia="SimSun"/>
                <w:color w:val="000000" w:themeColor="text1"/>
                <w:sz w:val="24"/>
                <w:szCs w:val="24"/>
                <w:lang w:eastAsia="zh-CN"/>
              </w:rPr>
            </w:pPr>
            <w:r w:rsidRPr="007B6F78">
              <w:rPr>
                <w:color w:val="000000" w:themeColor="text1"/>
                <w:sz w:val="24"/>
                <w:szCs w:val="24"/>
              </w:rPr>
              <w:t>[3.2.2] -</w:t>
            </w:r>
            <w:r w:rsidRPr="007B6F78">
              <w:rPr>
                <w:color w:val="000000" w:themeColor="text1"/>
                <w:sz w:val="24"/>
                <w:szCs w:val="24"/>
                <w:lang w:val="en-US"/>
              </w:rPr>
              <w:t xml:space="preserve"> </w:t>
            </w:r>
            <w:r w:rsidRPr="007B6F78">
              <w:rPr>
                <w:color w:val="000000" w:themeColor="text1"/>
                <w:sz w:val="24"/>
                <w:szCs w:val="24"/>
              </w:rPr>
              <w:t>Оказание социальной помощи населению</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C4CF712" w14:textId="77777777" w:rsidR="00F81445" w:rsidRPr="007B6F78" w:rsidRDefault="00F81445" w:rsidP="00EE580D">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3563" w:type="dxa"/>
            <w:tcBorders>
              <w:top w:val="single" w:sz="4" w:space="0" w:color="auto"/>
              <w:left w:val="single" w:sz="4" w:space="0" w:color="auto"/>
              <w:bottom w:val="single" w:sz="4" w:space="0" w:color="auto"/>
              <w:right w:val="single" w:sz="4" w:space="0" w:color="auto"/>
            </w:tcBorders>
            <w:shd w:val="clear" w:color="auto" w:fill="auto"/>
          </w:tcPr>
          <w:p w14:paraId="2FAF62A7" w14:textId="77777777" w:rsidR="00F81445" w:rsidRPr="007B6F78" w:rsidRDefault="00F81445" w:rsidP="00EE580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100</w:t>
            </w:r>
            <w:r w:rsidR="007D4D3D"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/5000 кв. м.</w:t>
            </w:r>
          </w:p>
          <w:p w14:paraId="766876E8" w14:textId="77777777" w:rsidR="00F81445" w:rsidRPr="007B6F78" w:rsidRDefault="00F81445" w:rsidP="00EE580D">
            <w:pPr>
              <w:ind w:firstLine="0"/>
              <w:jc w:val="left"/>
              <w:rPr>
                <w:color w:val="000000" w:themeColor="text1"/>
                <w:sz w:val="24"/>
                <w:szCs w:val="24"/>
              </w:rPr>
            </w:pPr>
            <w:r w:rsidRPr="007B6F78">
              <w:rPr>
                <w:color w:val="000000" w:themeColor="text1"/>
                <w:sz w:val="24"/>
                <w:szCs w:val="24"/>
              </w:rPr>
              <w:t>Минимальные отступы от границ земельных участков -                   3 м.</w:t>
            </w:r>
          </w:p>
          <w:p w14:paraId="20A6A51C" w14:textId="77777777" w:rsidR="00F81445" w:rsidRPr="007B6F78" w:rsidRDefault="00F81445" w:rsidP="00EE580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от красной линии - 5 м.</w:t>
            </w:r>
          </w:p>
          <w:p w14:paraId="3418DC58" w14:textId="77777777" w:rsidR="00F81445" w:rsidRPr="007B6F78" w:rsidRDefault="00F81445" w:rsidP="00EE580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38C9E626" w14:textId="77777777" w:rsidR="00F81445" w:rsidRPr="007B6F78" w:rsidRDefault="00F81445" w:rsidP="00EE580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r w:rsidR="00EE580D" w:rsidRPr="007B6F78">
              <w:rPr>
                <w:rFonts w:eastAsia="SimSun"/>
                <w:color w:val="000000" w:themeColor="text1"/>
                <w:sz w:val="24"/>
                <w:szCs w:val="24"/>
                <w:lang w:eastAsia="zh-CN"/>
              </w:rPr>
              <w:t>.</w:t>
            </w:r>
          </w:p>
          <w:p w14:paraId="348F12E7" w14:textId="3088637E" w:rsidR="00F81445" w:rsidRPr="007B6F78" w:rsidRDefault="00F81445" w:rsidP="00EE580D">
            <w:pPr>
              <w:suppressAutoHyphens/>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640903"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6FD4EC40" w14:textId="77777777" w:rsidR="00F81445" w:rsidRPr="007B6F78" w:rsidRDefault="00F81445" w:rsidP="00EE580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079E1125" w14:textId="77777777" w:rsidTr="004277A5">
        <w:trPr>
          <w:trHeight w:val="23"/>
        </w:trPr>
        <w:tc>
          <w:tcPr>
            <w:tcW w:w="2822" w:type="dxa"/>
            <w:tcBorders>
              <w:top w:val="single" w:sz="4" w:space="0" w:color="000000"/>
              <w:left w:val="single" w:sz="8" w:space="0" w:color="000000"/>
              <w:bottom w:val="single" w:sz="4" w:space="0" w:color="000000"/>
            </w:tcBorders>
            <w:shd w:val="clear" w:color="auto" w:fill="auto"/>
          </w:tcPr>
          <w:p w14:paraId="5F2C71A6" w14:textId="77777777" w:rsidR="00006872" w:rsidRPr="007B6F78" w:rsidRDefault="00006872" w:rsidP="00EE580D">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[3.4.1] - Амбулаторно-поликлиническое обслуживание</w:t>
            </w:r>
          </w:p>
        </w:tc>
        <w:tc>
          <w:tcPr>
            <w:tcW w:w="3402" w:type="dxa"/>
            <w:tcBorders>
              <w:top w:val="single" w:sz="4" w:space="0" w:color="000000"/>
              <w:left w:val="single" w:sz="8" w:space="0" w:color="000000"/>
              <w:bottom w:val="single" w:sz="4" w:space="0" w:color="000000"/>
            </w:tcBorders>
            <w:shd w:val="clear" w:color="auto" w:fill="auto"/>
          </w:tcPr>
          <w:p w14:paraId="4710CA11" w14:textId="77777777" w:rsidR="00006872" w:rsidRPr="007B6F78" w:rsidRDefault="00006872" w:rsidP="00EE580D">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563" w:type="dxa"/>
            <w:tcBorders>
              <w:top w:val="single" w:sz="8" w:space="0" w:color="000000"/>
              <w:left w:val="single" w:sz="8" w:space="0" w:color="000000"/>
              <w:bottom w:val="single" w:sz="8" w:space="0" w:color="000000"/>
              <w:right w:val="single" w:sz="8" w:space="0" w:color="000000"/>
            </w:tcBorders>
            <w:shd w:val="clear" w:color="auto" w:fill="auto"/>
          </w:tcPr>
          <w:p w14:paraId="6A24C311" w14:textId="77777777" w:rsidR="00006872" w:rsidRPr="007B6F78" w:rsidRDefault="00006872" w:rsidP="00EE580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w:t>
            </w:r>
          </w:p>
          <w:p w14:paraId="1F5C5BAA" w14:textId="77777777" w:rsidR="00006872" w:rsidRPr="007B6F78" w:rsidRDefault="00006872" w:rsidP="00EE580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50</w:t>
            </w:r>
            <w:r w:rsidR="00EE580D"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/5000 кв. м</w:t>
            </w:r>
          </w:p>
          <w:p w14:paraId="35353F3B" w14:textId="77777777" w:rsidR="00006872" w:rsidRPr="007B6F78" w:rsidRDefault="00006872" w:rsidP="00EE580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Минимальный отступ строений от красной линии (если не установлены красные линии - от фасадной границы участка) - </w:t>
            </w:r>
            <w:r w:rsidR="004277A5"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5 м.</w:t>
            </w:r>
          </w:p>
          <w:p w14:paraId="56C7964B" w14:textId="77777777" w:rsidR="00006872" w:rsidRPr="007B6F78" w:rsidRDefault="00006872" w:rsidP="00EE580D">
            <w:pPr>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до границ соседн</w:t>
            </w:r>
            <w:r w:rsidR="00EE580D" w:rsidRPr="007B6F78">
              <w:rPr>
                <w:rFonts w:eastAsia="SimSun"/>
                <w:color w:val="000000" w:themeColor="text1"/>
                <w:sz w:val="24"/>
                <w:szCs w:val="24"/>
                <w:lang w:eastAsia="zh-CN"/>
              </w:rPr>
              <w:t>его земельного участка - 3 м.</w:t>
            </w:r>
          </w:p>
          <w:p w14:paraId="41DDAF9C" w14:textId="5D62F382" w:rsidR="00006872" w:rsidRPr="007B6F78" w:rsidRDefault="00006872" w:rsidP="00EE580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w:t>
            </w:r>
            <w:r w:rsidR="004277A5" w:rsidRPr="007B6F78">
              <w:rPr>
                <w:rFonts w:eastAsia="SimSun"/>
                <w:color w:val="000000" w:themeColor="text1"/>
                <w:sz w:val="24"/>
                <w:szCs w:val="24"/>
                <w:lang w:eastAsia="zh-CN"/>
              </w:rPr>
              <w:t>ест</w:t>
            </w:r>
            <w:r w:rsidR="009F261D" w:rsidRPr="007B6F78">
              <w:rPr>
                <w:rFonts w:eastAsia="SimSun"/>
                <w:color w:val="000000" w:themeColor="text1"/>
                <w:sz w:val="24"/>
                <w:szCs w:val="24"/>
                <w:lang w:eastAsia="zh-CN"/>
              </w:rPr>
              <w:t>во надземных этажей зданий –3.</w:t>
            </w:r>
          </w:p>
          <w:p w14:paraId="70A6D0E1" w14:textId="1D7524BD" w:rsidR="00006872" w:rsidRPr="007B6F78" w:rsidRDefault="00006872" w:rsidP="00EE580D">
            <w:pPr>
              <w:tabs>
                <w:tab w:val="left" w:pos="1134"/>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Максимальная высота зданий, строений от уровня земли - </w:t>
            </w:r>
            <w:r w:rsidR="009F261D"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12 м</w:t>
            </w:r>
            <w:r w:rsidR="009F261D" w:rsidRPr="007B6F78">
              <w:rPr>
                <w:rFonts w:eastAsia="SimSun"/>
                <w:color w:val="000000" w:themeColor="text1"/>
                <w:sz w:val="24"/>
                <w:szCs w:val="24"/>
                <w:lang w:eastAsia="zh-CN"/>
              </w:rPr>
              <w:t>.</w:t>
            </w:r>
          </w:p>
          <w:p w14:paraId="4AA84671" w14:textId="7CA8A802" w:rsidR="00006872" w:rsidRPr="007B6F78" w:rsidRDefault="00006872" w:rsidP="00EE580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участка - 50%</w:t>
            </w:r>
            <w:r w:rsidR="009F261D" w:rsidRPr="007B6F78">
              <w:rPr>
                <w:rFonts w:eastAsia="SimSun"/>
                <w:color w:val="000000" w:themeColor="text1"/>
                <w:sz w:val="24"/>
                <w:szCs w:val="24"/>
                <w:lang w:eastAsia="zh-CN"/>
              </w:rPr>
              <w:t>.</w:t>
            </w:r>
          </w:p>
          <w:p w14:paraId="34A33CE3" w14:textId="4D37D75B" w:rsidR="00F81445" w:rsidRPr="007B6F78" w:rsidRDefault="00F81445" w:rsidP="00EE580D">
            <w:pPr>
              <w:suppressAutoHyphens/>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9F261D"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75639027" w14:textId="77777777" w:rsidR="00F81445" w:rsidRPr="007B6F78" w:rsidRDefault="00F81445" w:rsidP="00EE580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019963B1" w14:textId="77777777" w:rsidTr="0064227C">
        <w:trPr>
          <w:trHeight w:val="23"/>
        </w:trPr>
        <w:tc>
          <w:tcPr>
            <w:tcW w:w="2822" w:type="dxa"/>
            <w:tcBorders>
              <w:left w:val="single" w:sz="4" w:space="0" w:color="000000"/>
              <w:bottom w:val="single" w:sz="4" w:space="0" w:color="000000"/>
              <w:right w:val="single" w:sz="4" w:space="0" w:color="auto"/>
            </w:tcBorders>
            <w:shd w:val="clear" w:color="auto" w:fill="auto"/>
          </w:tcPr>
          <w:p w14:paraId="56047E59" w14:textId="77777777" w:rsidR="0064227C" w:rsidRPr="007B6F78" w:rsidRDefault="0064227C" w:rsidP="00EE580D">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[3.5.1] - Дошкольное, </w:t>
            </w:r>
          </w:p>
          <w:p w14:paraId="0570083C" w14:textId="77777777" w:rsidR="0064227C" w:rsidRPr="007B6F78" w:rsidRDefault="0064227C" w:rsidP="00DD6350">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начальное и </w:t>
            </w:r>
            <w:r w:rsidR="001851F7" w:rsidRPr="007B6F78">
              <w:rPr>
                <w:rFonts w:eastAsia="SimSun"/>
                <w:color w:val="000000" w:themeColor="text1"/>
                <w:sz w:val="24"/>
                <w:szCs w:val="24"/>
                <w:lang w:eastAsia="zh-CN"/>
              </w:rPr>
              <w:t>среднее общее</w:t>
            </w:r>
            <w:r w:rsidR="00DD6350"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образование</w:t>
            </w:r>
          </w:p>
        </w:tc>
        <w:tc>
          <w:tcPr>
            <w:tcW w:w="3402" w:type="dxa"/>
            <w:tcBorders>
              <w:left w:val="single" w:sz="4" w:space="0" w:color="auto"/>
              <w:bottom w:val="single" w:sz="4" w:space="0" w:color="auto"/>
              <w:right w:val="single" w:sz="4" w:space="0" w:color="auto"/>
            </w:tcBorders>
            <w:shd w:val="clear" w:color="auto" w:fill="auto"/>
          </w:tcPr>
          <w:p w14:paraId="35F8887D" w14:textId="77777777" w:rsidR="0064227C" w:rsidRPr="007B6F78" w:rsidRDefault="0064227C" w:rsidP="00EE580D">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563" w:type="dxa"/>
            <w:tcBorders>
              <w:top w:val="single" w:sz="4" w:space="0" w:color="auto"/>
              <w:left w:val="single" w:sz="4" w:space="0" w:color="auto"/>
              <w:bottom w:val="single" w:sz="4" w:space="0" w:color="auto"/>
              <w:right w:val="single" w:sz="4" w:space="0" w:color="auto"/>
            </w:tcBorders>
            <w:shd w:val="clear" w:color="auto" w:fill="auto"/>
          </w:tcPr>
          <w:p w14:paraId="1A990113" w14:textId="77777777" w:rsidR="0064227C" w:rsidRPr="007B6F78" w:rsidRDefault="0064227C" w:rsidP="00EE580D">
            <w:pPr>
              <w:suppressAutoHyphens/>
              <w:ind w:left="33"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w:t>
            </w:r>
            <w:r w:rsidRPr="007B6F78">
              <w:rPr>
                <w:rFonts w:ascii="SimSun" w:eastAsia="SimSun" w:hAnsi="SimSun" w:cs="SimSun"/>
                <w:color w:val="000000" w:themeColor="text1"/>
                <w:sz w:val="24"/>
                <w:szCs w:val="24"/>
                <w:lang w:eastAsia="zh-CN"/>
              </w:rPr>
              <w:t>–</w:t>
            </w:r>
            <w:r w:rsidR="001A0A08" w:rsidRPr="007B6F78">
              <w:rPr>
                <w:rFonts w:eastAsia="SimSun"/>
                <w:color w:val="000000" w:themeColor="text1"/>
                <w:sz w:val="24"/>
                <w:szCs w:val="24"/>
                <w:lang w:eastAsia="zh-CN"/>
              </w:rPr>
              <w:t xml:space="preserve"> 400</w:t>
            </w:r>
            <w:r w:rsidR="00EE580D" w:rsidRPr="007B6F78">
              <w:rPr>
                <w:rFonts w:eastAsia="SimSun"/>
                <w:color w:val="000000" w:themeColor="text1"/>
                <w:sz w:val="24"/>
                <w:szCs w:val="24"/>
                <w:lang w:eastAsia="zh-CN"/>
              </w:rPr>
              <w:t xml:space="preserve"> кв. м</w:t>
            </w:r>
            <w:r w:rsidR="001A0A08" w:rsidRPr="007B6F78">
              <w:rPr>
                <w:rFonts w:eastAsia="SimSun"/>
                <w:color w:val="000000" w:themeColor="text1"/>
                <w:sz w:val="24"/>
                <w:szCs w:val="24"/>
                <w:lang w:eastAsia="zh-CN"/>
              </w:rPr>
              <w:t>/1</w:t>
            </w:r>
            <w:r w:rsidRPr="007B6F78">
              <w:rPr>
                <w:rFonts w:eastAsia="SimSun"/>
                <w:color w:val="000000" w:themeColor="text1"/>
                <w:sz w:val="24"/>
                <w:szCs w:val="24"/>
                <w:lang w:eastAsia="zh-CN"/>
              </w:rPr>
              <w:t>0000 кв. м.</w:t>
            </w:r>
          </w:p>
          <w:p w14:paraId="7ACAEB53" w14:textId="77777777" w:rsidR="0064227C" w:rsidRPr="007B6F78" w:rsidRDefault="0064227C" w:rsidP="00EE580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основного здания от красной линии - 10 м.</w:t>
            </w:r>
          </w:p>
          <w:p w14:paraId="55B2BC8C" w14:textId="77777777" w:rsidR="0064227C" w:rsidRPr="007B6F78" w:rsidRDefault="0064227C" w:rsidP="00EE580D">
            <w:pPr>
              <w:suppressAutoHyphens/>
              <w:ind w:left="33"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до границ соседнего земельного участка - 3 метра.</w:t>
            </w:r>
          </w:p>
          <w:p w14:paraId="44F82831" w14:textId="77777777" w:rsidR="0064227C" w:rsidRPr="007B6F78" w:rsidRDefault="0064227C" w:rsidP="00EE580D">
            <w:pPr>
              <w:keepLines/>
              <w:widowControl w:val="0"/>
              <w:suppressAutoHyphens/>
              <w:ind w:left="33"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Максимальное количество надземных этажей зданий </w:t>
            </w:r>
            <w:r w:rsidRPr="007B6F78">
              <w:rPr>
                <w:rFonts w:ascii="SimSun" w:eastAsia="SimSun" w:hAnsi="SimSun" w:cs="SimSun"/>
                <w:color w:val="000000" w:themeColor="text1"/>
                <w:sz w:val="24"/>
                <w:szCs w:val="24"/>
                <w:lang w:eastAsia="zh-CN"/>
              </w:rPr>
              <w:t>–</w:t>
            </w:r>
            <w:r w:rsidRPr="007B6F78">
              <w:rPr>
                <w:rFonts w:asciiTheme="minorHAnsi" w:eastAsia="SimSun" w:hAnsiTheme="minorHAnsi" w:cs="SimSun"/>
                <w:color w:val="000000" w:themeColor="text1"/>
                <w:sz w:val="24"/>
                <w:szCs w:val="24"/>
                <w:lang w:eastAsia="zh-CN"/>
              </w:rPr>
              <w:t xml:space="preserve">                        </w:t>
            </w:r>
            <w:r w:rsidRPr="007B6F78">
              <w:rPr>
                <w:rFonts w:eastAsia="SimSun"/>
                <w:color w:val="000000" w:themeColor="text1"/>
                <w:sz w:val="24"/>
                <w:szCs w:val="24"/>
                <w:lang w:eastAsia="zh-CN"/>
              </w:rPr>
              <w:t xml:space="preserve"> 4 этажа.</w:t>
            </w:r>
          </w:p>
          <w:p w14:paraId="7F2AB7C3" w14:textId="77777777" w:rsidR="0064227C" w:rsidRPr="007B6F78" w:rsidRDefault="0064227C" w:rsidP="00EE580D">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- 15 м.</w:t>
            </w:r>
          </w:p>
          <w:p w14:paraId="24D8BD7C" w14:textId="77777777" w:rsidR="0064227C" w:rsidRPr="007B6F78" w:rsidRDefault="0064227C" w:rsidP="00EE580D">
            <w:pPr>
              <w:keepLines/>
              <w:widowControl w:val="0"/>
              <w:suppressAutoHyphens/>
              <w:ind w:left="33"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Расстояние от основного здания до стен жилых домов и прочих зданий определяется по нормам инсоляции, освещенности и противопожарным требованиям.</w:t>
            </w:r>
          </w:p>
          <w:p w14:paraId="29EA0B73" w14:textId="0230E2E1" w:rsidR="0064227C" w:rsidRPr="007B6F78" w:rsidRDefault="0064227C" w:rsidP="00EE580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Озеленение не менее 30%</w:t>
            </w:r>
            <w:r w:rsidR="009F261D" w:rsidRPr="007B6F78">
              <w:rPr>
                <w:rFonts w:eastAsia="SimSun"/>
                <w:color w:val="000000" w:themeColor="text1"/>
                <w:sz w:val="24"/>
                <w:szCs w:val="24"/>
                <w:lang w:eastAsia="zh-CN"/>
              </w:rPr>
              <w:t>.</w:t>
            </w:r>
            <w:r w:rsidRPr="007B6F78">
              <w:rPr>
                <w:rFonts w:eastAsia="SimSun"/>
                <w:color w:val="000000" w:themeColor="text1"/>
                <w:sz w:val="24"/>
                <w:szCs w:val="24"/>
                <w:lang w:eastAsia="zh-CN"/>
              </w:rPr>
              <w:t xml:space="preserve"> площади территории.</w:t>
            </w:r>
          </w:p>
          <w:p w14:paraId="12C6069C" w14:textId="77777777" w:rsidR="0064227C" w:rsidRPr="007B6F78" w:rsidRDefault="0064227C" w:rsidP="00EE580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Максимальный процент застройки в границах земельного участка </w:t>
            </w:r>
            <w:r w:rsidRPr="007B6F78">
              <w:rPr>
                <w:rFonts w:ascii="SimSun" w:eastAsia="SimSun" w:hAnsi="SimSun" w:cs="SimSun"/>
                <w:color w:val="000000" w:themeColor="text1"/>
                <w:sz w:val="24"/>
                <w:szCs w:val="24"/>
                <w:lang w:eastAsia="zh-CN"/>
              </w:rPr>
              <w:t>–</w:t>
            </w:r>
            <w:r w:rsidRPr="007B6F78">
              <w:rPr>
                <w:rFonts w:eastAsia="SimSun"/>
                <w:color w:val="000000" w:themeColor="text1"/>
                <w:sz w:val="24"/>
                <w:szCs w:val="24"/>
                <w:lang w:eastAsia="zh-CN"/>
              </w:rPr>
              <w:t xml:space="preserve"> 50%</w:t>
            </w:r>
            <w:r w:rsidR="00EE580D" w:rsidRPr="007B6F78">
              <w:rPr>
                <w:rFonts w:eastAsia="SimSun"/>
                <w:color w:val="000000" w:themeColor="text1"/>
                <w:sz w:val="24"/>
                <w:szCs w:val="24"/>
                <w:lang w:eastAsia="zh-CN"/>
              </w:rPr>
              <w:t>.</w:t>
            </w:r>
          </w:p>
          <w:p w14:paraId="51F83B41" w14:textId="150AE6E3" w:rsidR="001A0A08" w:rsidRPr="007B6F78" w:rsidRDefault="001A0A08" w:rsidP="00EE580D">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9F261D"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3B060960" w14:textId="77777777" w:rsidR="001A0A08" w:rsidRPr="007B6F78" w:rsidRDefault="001A0A08" w:rsidP="00EE580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Процент застройки подземной части не регламентируется</w:t>
            </w:r>
          </w:p>
          <w:p w14:paraId="71A27CC4" w14:textId="77777777" w:rsidR="00EE580D" w:rsidRPr="007B6F78" w:rsidRDefault="00EE580D" w:rsidP="00EE580D">
            <w:pPr>
              <w:ind w:firstLine="0"/>
              <w:jc w:val="left"/>
              <w:rPr>
                <w:rFonts w:eastAsia="SimSun"/>
                <w:color w:val="000000" w:themeColor="text1"/>
                <w:sz w:val="24"/>
                <w:szCs w:val="24"/>
                <w:lang w:eastAsia="zh-CN"/>
              </w:rPr>
            </w:pPr>
          </w:p>
        </w:tc>
      </w:tr>
      <w:tr w:rsidR="00B87D33" w:rsidRPr="007B6F78" w14:paraId="760A5BDA" w14:textId="77777777" w:rsidTr="00CF7D0A">
        <w:trPr>
          <w:trHeight w:val="23"/>
        </w:trPr>
        <w:tc>
          <w:tcPr>
            <w:tcW w:w="2822" w:type="dxa"/>
            <w:tcBorders>
              <w:top w:val="single" w:sz="4" w:space="0" w:color="000000"/>
              <w:left w:val="single" w:sz="8" w:space="0" w:color="000000"/>
              <w:bottom w:val="single" w:sz="8" w:space="0" w:color="000000"/>
            </w:tcBorders>
            <w:shd w:val="clear" w:color="auto" w:fill="auto"/>
          </w:tcPr>
          <w:p w14:paraId="749233C5" w14:textId="77777777" w:rsidR="00157160" w:rsidRPr="007B6F78" w:rsidRDefault="0097424D" w:rsidP="00EE580D">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[3.10.1] </w:t>
            </w:r>
            <w:r w:rsidR="00157160" w:rsidRPr="007B6F78">
              <w:rPr>
                <w:rFonts w:eastAsia="SimSun"/>
                <w:color w:val="000000" w:themeColor="text1"/>
                <w:sz w:val="24"/>
                <w:szCs w:val="24"/>
                <w:lang w:eastAsia="zh-CN"/>
              </w:rPr>
              <w:t>–</w:t>
            </w:r>
            <w:r w:rsidRPr="007B6F78">
              <w:rPr>
                <w:rFonts w:eastAsia="SimSun"/>
                <w:color w:val="000000" w:themeColor="text1"/>
                <w:sz w:val="24"/>
                <w:szCs w:val="24"/>
                <w:lang w:eastAsia="zh-CN"/>
              </w:rPr>
              <w:t xml:space="preserve"> Амбулаторное</w:t>
            </w:r>
          </w:p>
          <w:p w14:paraId="27D90ECB" w14:textId="77777777" w:rsidR="0097424D" w:rsidRPr="007B6F78" w:rsidRDefault="00EE580D" w:rsidP="00EE580D">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в</w:t>
            </w:r>
            <w:r w:rsidR="0097424D" w:rsidRPr="007B6F78">
              <w:rPr>
                <w:rFonts w:eastAsia="SimSun"/>
                <w:color w:val="000000" w:themeColor="text1"/>
                <w:sz w:val="24"/>
                <w:szCs w:val="24"/>
                <w:lang w:eastAsia="zh-CN"/>
              </w:rPr>
              <w:t>етеринарное</w:t>
            </w:r>
            <w:r w:rsidRPr="007B6F78">
              <w:rPr>
                <w:rFonts w:eastAsia="SimSun"/>
                <w:color w:val="000000" w:themeColor="text1"/>
                <w:sz w:val="24"/>
                <w:szCs w:val="24"/>
                <w:lang w:eastAsia="zh-CN"/>
              </w:rPr>
              <w:t xml:space="preserve"> </w:t>
            </w:r>
            <w:r w:rsidR="0097424D" w:rsidRPr="007B6F78">
              <w:rPr>
                <w:rFonts w:eastAsia="SimSun"/>
                <w:color w:val="000000" w:themeColor="text1"/>
                <w:sz w:val="24"/>
                <w:szCs w:val="24"/>
                <w:lang w:eastAsia="zh-CN"/>
              </w:rPr>
              <w:t>обслуживание</w:t>
            </w:r>
          </w:p>
        </w:tc>
        <w:tc>
          <w:tcPr>
            <w:tcW w:w="3402" w:type="dxa"/>
            <w:tcBorders>
              <w:top w:val="single" w:sz="4" w:space="0" w:color="000000"/>
              <w:left w:val="single" w:sz="8" w:space="0" w:color="000000"/>
              <w:bottom w:val="single" w:sz="4" w:space="0" w:color="auto"/>
            </w:tcBorders>
            <w:shd w:val="clear" w:color="auto" w:fill="auto"/>
          </w:tcPr>
          <w:p w14:paraId="4D195B49" w14:textId="77777777" w:rsidR="0097424D" w:rsidRPr="007B6F78" w:rsidRDefault="0097424D" w:rsidP="00EE580D">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3563" w:type="dxa"/>
            <w:tcBorders>
              <w:top w:val="single" w:sz="4" w:space="0" w:color="auto"/>
              <w:left w:val="single" w:sz="4" w:space="0" w:color="auto"/>
              <w:bottom w:val="single" w:sz="4" w:space="0" w:color="auto"/>
              <w:right w:val="single" w:sz="4" w:space="0" w:color="auto"/>
            </w:tcBorders>
            <w:shd w:val="clear" w:color="auto" w:fill="auto"/>
          </w:tcPr>
          <w:p w14:paraId="60CFDBAE" w14:textId="77777777" w:rsidR="0097424D" w:rsidRPr="007B6F78" w:rsidRDefault="0097424D" w:rsidP="00EE580D">
            <w:pPr>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w:t>
            </w:r>
            <w:r w:rsidR="001A0A08" w:rsidRPr="007B6F78">
              <w:rPr>
                <w:rFonts w:eastAsia="SimSun"/>
                <w:color w:val="000000" w:themeColor="text1"/>
                <w:sz w:val="24"/>
                <w:szCs w:val="24"/>
                <w:lang w:eastAsia="zh-CN"/>
              </w:rPr>
              <w:t>я площадь земельных участков  –400</w:t>
            </w:r>
            <w:r w:rsidR="00EE580D" w:rsidRPr="007B6F78">
              <w:rPr>
                <w:rFonts w:eastAsia="SimSun"/>
                <w:color w:val="000000" w:themeColor="text1"/>
                <w:sz w:val="24"/>
                <w:szCs w:val="24"/>
                <w:lang w:eastAsia="zh-CN"/>
              </w:rPr>
              <w:t xml:space="preserve"> кв. м</w:t>
            </w:r>
            <w:r w:rsidR="001A0A08" w:rsidRPr="007B6F78">
              <w:rPr>
                <w:rFonts w:eastAsia="SimSun"/>
                <w:color w:val="000000" w:themeColor="text1"/>
                <w:sz w:val="24"/>
                <w:szCs w:val="24"/>
                <w:lang w:eastAsia="zh-CN"/>
              </w:rPr>
              <w:t>/5</w:t>
            </w:r>
            <w:r w:rsidRPr="007B6F78">
              <w:rPr>
                <w:rFonts w:eastAsia="SimSun"/>
                <w:color w:val="000000" w:themeColor="text1"/>
                <w:sz w:val="24"/>
                <w:szCs w:val="24"/>
                <w:lang w:eastAsia="zh-CN"/>
              </w:rPr>
              <w:t>000 кв. м.</w:t>
            </w:r>
          </w:p>
          <w:p w14:paraId="212B8C16" w14:textId="77777777" w:rsidR="0097424D" w:rsidRPr="007B6F78" w:rsidRDefault="0097424D" w:rsidP="00EE580D">
            <w:pPr>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w:t>
            </w:r>
            <w:r w:rsidR="00EE580D" w:rsidRPr="007B6F78">
              <w:rPr>
                <w:rFonts w:eastAsia="SimSun"/>
                <w:color w:val="000000" w:themeColor="text1"/>
                <w:sz w:val="24"/>
                <w:szCs w:val="24"/>
                <w:lang w:eastAsia="zh-CN"/>
              </w:rPr>
              <w:t xml:space="preserve">уп строений от красной линии - </w:t>
            </w:r>
            <w:r w:rsidRPr="007B6F78">
              <w:rPr>
                <w:rFonts w:eastAsia="SimSun"/>
                <w:color w:val="000000" w:themeColor="text1"/>
                <w:sz w:val="24"/>
                <w:szCs w:val="24"/>
                <w:lang w:eastAsia="zh-CN"/>
              </w:rPr>
              <w:t>5 м.</w:t>
            </w:r>
          </w:p>
          <w:p w14:paraId="1EA9F4B9" w14:textId="77777777" w:rsidR="0097424D" w:rsidRPr="007B6F78" w:rsidRDefault="0097424D" w:rsidP="00EE580D">
            <w:pPr>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от границы соседнего земельного участка – 3 м.</w:t>
            </w:r>
          </w:p>
          <w:p w14:paraId="791E10AE" w14:textId="77777777" w:rsidR="0097424D" w:rsidRPr="007B6F78" w:rsidRDefault="0097424D" w:rsidP="00EE580D">
            <w:pPr>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1172DB40" w14:textId="4F4EEE84" w:rsidR="0097424D" w:rsidRPr="007B6F78" w:rsidRDefault="0097424D" w:rsidP="00EE580D">
            <w:pPr>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строений от уровня земли -12 м</w:t>
            </w:r>
            <w:r w:rsidR="00640903" w:rsidRPr="007B6F78">
              <w:rPr>
                <w:rFonts w:eastAsia="SimSun"/>
                <w:color w:val="000000" w:themeColor="text1"/>
                <w:sz w:val="24"/>
                <w:szCs w:val="24"/>
                <w:lang w:eastAsia="zh-CN"/>
              </w:rPr>
              <w:t>.</w:t>
            </w:r>
          </w:p>
          <w:p w14:paraId="7E51D96C" w14:textId="77777777" w:rsidR="0097424D" w:rsidRPr="007B6F78" w:rsidRDefault="0097424D" w:rsidP="00EE580D">
            <w:pPr>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14:paraId="250F06C3" w14:textId="77777777" w:rsidR="0097424D" w:rsidRPr="007B6F78" w:rsidRDefault="0097424D" w:rsidP="00EE580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r w:rsidR="00EE580D" w:rsidRPr="007B6F78">
              <w:rPr>
                <w:rFonts w:eastAsia="SimSun"/>
                <w:color w:val="000000" w:themeColor="text1"/>
                <w:sz w:val="24"/>
                <w:szCs w:val="24"/>
                <w:lang w:eastAsia="zh-CN"/>
              </w:rPr>
              <w:t>.</w:t>
            </w:r>
          </w:p>
          <w:p w14:paraId="4C832A80" w14:textId="0B6FA5F8" w:rsidR="001A0A08" w:rsidRPr="007B6F78" w:rsidRDefault="001A0A08" w:rsidP="00EE580D">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640903"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5F024B29" w14:textId="77777777" w:rsidR="001A0A08" w:rsidRPr="007B6F78" w:rsidRDefault="001A0A08" w:rsidP="00EE580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4C358F47" w14:textId="77777777" w:rsidTr="004277A5">
        <w:trPr>
          <w:trHeight w:val="23"/>
        </w:trPr>
        <w:tc>
          <w:tcPr>
            <w:tcW w:w="2822" w:type="dxa"/>
            <w:tcBorders>
              <w:top w:val="single" w:sz="4" w:space="0" w:color="000000"/>
              <w:left w:val="single" w:sz="8" w:space="0" w:color="000000"/>
              <w:bottom w:val="single" w:sz="8" w:space="0" w:color="000000"/>
            </w:tcBorders>
            <w:shd w:val="clear" w:color="auto" w:fill="auto"/>
          </w:tcPr>
          <w:p w14:paraId="0672B2FC" w14:textId="77777777" w:rsidR="0097424D" w:rsidRPr="007B6F78" w:rsidRDefault="0097424D" w:rsidP="00EE580D">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w:t>
            </w:r>
            <w:r w:rsidRPr="007B6F78">
              <w:rPr>
                <w:rFonts w:eastAsia="Times New Roman"/>
                <w:color w:val="000000" w:themeColor="text1"/>
                <w:sz w:val="24"/>
                <w:szCs w:val="24"/>
                <w:lang w:eastAsia="zh-CN"/>
              </w:rPr>
              <w:t>4.4</w:t>
            </w:r>
            <w:r w:rsidRPr="007B6F78">
              <w:rPr>
                <w:rFonts w:eastAsia="SimSun"/>
                <w:color w:val="000000" w:themeColor="text1"/>
                <w:sz w:val="24"/>
                <w:szCs w:val="24"/>
                <w:lang w:eastAsia="zh-CN"/>
              </w:rPr>
              <w:t>] - Магазины</w:t>
            </w:r>
          </w:p>
        </w:tc>
        <w:tc>
          <w:tcPr>
            <w:tcW w:w="3402" w:type="dxa"/>
            <w:tcBorders>
              <w:top w:val="single" w:sz="4" w:space="0" w:color="000000"/>
              <w:left w:val="single" w:sz="8" w:space="0" w:color="000000"/>
              <w:bottom w:val="single" w:sz="8" w:space="0" w:color="000000"/>
            </w:tcBorders>
            <w:shd w:val="clear" w:color="auto" w:fill="auto"/>
          </w:tcPr>
          <w:p w14:paraId="79491987" w14:textId="77777777" w:rsidR="0097424D" w:rsidRPr="007B6F78" w:rsidRDefault="0097424D" w:rsidP="00EE580D">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563" w:type="dxa"/>
            <w:tcBorders>
              <w:top w:val="single" w:sz="4" w:space="0" w:color="auto"/>
              <w:left w:val="single" w:sz="4" w:space="0" w:color="auto"/>
              <w:bottom w:val="single" w:sz="4" w:space="0" w:color="auto"/>
              <w:right w:val="single" w:sz="4" w:space="0" w:color="auto"/>
            </w:tcBorders>
            <w:shd w:val="clear" w:color="auto" w:fill="auto"/>
          </w:tcPr>
          <w:p w14:paraId="046541CA" w14:textId="77777777" w:rsidR="0097424D" w:rsidRPr="007B6F78" w:rsidRDefault="0097424D" w:rsidP="00EE580D">
            <w:pPr>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100</w:t>
            </w:r>
            <w:r w:rsidR="00EE580D"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/5000 кв. м.</w:t>
            </w:r>
          </w:p>
          <w:p w14:paraId="3B998BAB" w14:textId="77777777" w:rsidR="0097424D" w:rsidRPr="007B6F78" w:rsidRDefault="0097424D" w:rsidP="00EE580D">
            <w:pPr>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w:t>
            </w:r>
            <w:r w:rsidR="007D4D3D" w:rsidRPr="007B6F78">
              <w:rPr>
                <w:rFonts w:eastAsia="SimSun"/>
                <w:color w:val="000000" w:themeColor="text1"/>
                <w:sz w:val="24"/>
                <w:szCs w:val="24"/>
                <w:lang w:eastAsia="zh-CN"/>
              </w:rPr>
              <w:t xml:space="preserve">ступ строений от красной линии </w:t>
            </w:r>
            <w:r w:rsidRPr="007B6F78">
              <w:rPr>
                <w:rFonts w:eastAsia="SimSun"/>
                <w:color w:val="000000" w:themeColor="text1"/>
                <w:sz w:val="24"/>
                <w:szCs w:val="24"/>
                <w:lang w:eastAsia="zh-CN"/>
              </w:rPr>
              <w:t>-</w:t>
            </w:r>
            <w:r w:rsidR="007D4D3D"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5 м.          </w:t>
            </w:r>
          </w:p>
          <w:p w14:paraId="0C8FFC2F" w14:textId="77777777" w:rsidR="0097424D" w:rsidRPr="007B6F78" w:rsidRDefault="0097424D" w:rsidP="00EE580D">
            <w:pPr>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до границ земельного участка - 3 м.</w:t>
            </w:r>
          </w:p>
          <w:p w14:paraId="0ACA617B" w14:textId="77777777" w:rsidR="0097424D" w:rsidRPr="007B6F78" w:rsidRDefault="0097424D" w:rsidP="00EE580D">
            <w:pPr>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110A6D53" w14:textId="3A8D480C" w:rsidR="0097424D" w:rsidRPr="007B6F78" w:rsidRDefault="0097424D" w:rsidP="00EE580D">
            <w:pPr>
              <w:tabs>
                <w:tab w:val="left" w:pos="1134"/>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w:t>
            </w:r>
            <w:r w:rsidR="00640903" w:rsidRPr="007B6F78">
              <w:rPr>
                <w:rFonts w:eastAsia="SimSun"/>
                <w:color w:val="000000" w:themeColor="text1"/>
                <w:sz w:val="24"/>
                <w:szCs w:val="24"/>
                <w:lang w:eastAsia="zh-CN"/>
              </w:rPr>
              <w:t>ний, строений от уровня земли -</w:t>
            </w:r>
            <w:r w:rsidRPr="007B6F78">
              <w:rPr>
                <w:rFonts w:eastAsia="SimSun"/>
                <w:color w:val="000000" w:themeColor="text1"/>
                <w:sz w:val="24"/>
                <w:szCs w:val="24"/>
                <w:lang w:eastAsia="zh-CN"/>
              </w:rPr>
              <w:t>12 м</w:t>
            </w:r>
            <w:r w:rsidR="00640903" w:rsidRPr="007B6F78">
              <w:rPr>
                <w:rFonts w:eastAsia="SimSun"/>
                <w:color w:val="000000" w:themeColor="text1"/>
                <w:sz w:val="24"/>
                <w:szCs w:val="24"/>
                <w:lang w:eastAsia="zh-CN"/>
              </w:rPr>
              <w:t>.</w:t>
            </w:r>
          </w:p>
          <w:p w14:paraId="5810C11F" w14:textId="77777777" w:rsidR="0097424D" w:rsidRPr="007B6F78" w:rsidRDefault="0097424D" w:rsidP="00EE580D">
            <w:pPr>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участка - 50%</w:t>
            </w:r>
            <w:r w:rsidR="00EE580D" w:rsidRPr="007B6F78">
              <w:rPr>
                <w:rFonts w:eastAsia="SimSun"/>
                <w:color w:val="000000" w:themeColor="text1"/>
                <w:sz w:val="24"/>
                <w:szCs w:val="24"/>
                <w:lang w:eastAsia="zh-CN"/>
              </w:rPr>
              <w:t>.</w:t>
            </w:r>
          </w:p>
          <w:p w14:paraId="15CDB667" w14:textId="77777777" w:rsidR="00E709C2" w:rsidRPr="007B6F78" w:rsidRDefault="00E709C2" w:rsidP="00EE580D">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озеленения земельного участка – 30 %.</w:t>
            </w:r>
          </w:p>
          <w:p w14:paraId="0FDB55BA" w14:textId="77777777" w:rsidR="00E709C2" w:rsidRPr="007B6F78" w:rsidRDefault="00E709C2" w:rsidP="00EE580D">
            <w:pPr>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p w14:paraId="6C747EE9" w14:textId="77777777" w:rsidR="00E709C2" w:rsidRPr="007B6F78" w:rsidRDefault="00E709C2" w:rsidP="00EE580D">
            <w:pPr>
              <w:suppressAutoHyphens/>
              <w:snapToGrid w:val="0"/>
              <w:ind w:firstLine="0"/>
              <w:jc w:val="left"/>
              <w:rPr>
                <w:rFonts w:eastAsia="SimSun"/>
                <w:color w:val="000000" w:themeColor="text1"/>
                <w:sz w:val="24"/>
                <w:szCs w:val="24"/>
                <w:lang w:eastAsia="zh-CN"/>
              </w:rPr>
            </w:pPr>
          </w:p>
        </w:tc>
      </w:tr>
      <w:tr w:rsidR="00B87D33" w:rsidRPr="007B6F78" w14:paraId="0B4C277E" w14:textId="77777777" w:rsidTr="00C5726E">
        <w:trPr>
          <w:trHeight w:val="23"/>
        </w:trPr>
        <w:tc>
          <w:tcPr>
            <w:tcW w:w="2822" w:type="dxa"/>
            <w:tcBorders>
              <w:top w:val="single" w:sz="4" w:space="0" w:color="auto"/>
              <w:left w:val="single" w:sz="4" w:space="0" w:color="auto"/>
              <w:bottom w:val="single" w:sz="4" w:space="0" w:color="auto"/>
              <w:right w:val="single" w:sz="4" w:space="0" w:color="auto"/>
            </w:tcBorders>
          </w:tcPr>
          <w:p w14:paraId="3DC68084" w14:textId="77777777" w:rsidR="00C5726E" w:rsidRPr="007B6F78" w:rsidRDefault="00C5726E" w:rsidP="00EE580D">
            <w:pPr>
              <w:keepLines/>
              <w:suppressAutoHyphens/>
              <w:overflowPunct w:val="0"/>
              <w:autoSpaceDE w:val="0"/>
              <w:ind w:firstLine="0"/>
              <w:jc w:val="left"/>
              <w:rPr>
                <w:rFonts w:eastAsia="SimSun"/>
                <w:color w:val="000000" w:themeColor="text1"/>
                <w:sz w:val="24"/>
                <w:szCs w:val="24"/>
                <w:lang w:eastAsia="zh-CN"/>
              </w:rPr>
            </w:pPr>
            <w:r w:rsidRPr="007B6F78">
              <w:rPr>
                <w:color w:val="000000" w:themeColor="text1"/>
                <w:sz w:val="24"/>
                <w:szCs w:val="24"/>
              </w:rPr>
              <w:lastRenderedPageBreak/>
              <w:t>[5.1.2] - Обеспечение занятий спортом в помещениях</w:t>
            </w:r>
          </w:p>
        </w:tc>
        <w:tc>
          <w:tcPr>
            <w:tcW w:w="3402" w:type="dxa"/>
            <w:tcBorders>
              <w:top w:val="single" w:sz="4" w:space="0" w:color="auto"/>
              <w:left w:val="single" w:sz="4" w:space="0" w:color="auto"/>
              <w:bottom w:val="single" w:sz="4" w:space="0" w:color="auto"/>
              <w:right w:val="single" w:sz="4" w:space="0" w:color="auto"/>
            </w:tcBorders>
          </w:tcPr>
          <w:p w14:paraId="033D2D1C" w14:textId="77777777" w:rsidR="00C5726E" w:rsidRPr="007B6F78" w:rsidRDefault="00C5726E" w:rsidP="00EE580D">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563" w:type="dxa"/>
            <w:tcBorders>
              <w:top w:val="single" w:sz="4" w:space="0" w:color="auto"/>
              <w:left w:val="single" w:sz="4" w:space="0" w:color="auto"/>
              <w:bottom w:val="single" w:sz="4" w:space="0" w:color="auto"/>
              <w:right w:val="single" w:sz="4" w:space="0" w:color="auto"/>
            </w:tcBorders>
          </w:tcPr>
          <w:p w14:paraId="5CF846E3" w14:textId="77777777" w:rsidR="00C5726E" w:rsidRPr="007B6F78" w:rsidRDefault="00C5726E" w:rsidP="00EE580D">
            <w:pPr>
              <w:pStyle w:val="s16"/>
              <w:spacing w:before="0" w:beforeAutospacing="0" w:after="0" w:afterAutospacing="0"/>
              <w:rPr>
                <w:color w:val="000000" w:themeColor="text1"/>
              </w:rPr>
            </w:pPr>
            <w:r w:rsidRPr="007B6F78">
              <w:rPr>
                <w:color w:val="000000" w:themeColor="text1"/>
              </w:rPr>
              <w:t>Минимальная/максимальная площадь земельных участков – 50</w:t>
            </w:r>
            <w:r w:rsidR="00EE580D" w:rsidRPr="007B6F78">
              <w:rPr>
                <w:color w:val="000000" w:themeColor="text1"/>
              </w:rPr>
              <w:t xml:space="preserve"> кв. м</w:t>
            </w:r>
            <w:r w:rsidRPr="007B6F78">
              <w:rPr>
                <w:color w:val="000000" w:themeColor="text1"/>
              </w:rPr>
              <w:t>/10000 кв. м.</w:t>
            </w:r>
          </w:p>
          <w:p w14:paraId="3BC469C1" w14:textId="77777777" w:rsidR="00C5726E" w:rsidRPr="007B6F78" w:rsidRDefault="00C5726E" w:rsidP="00EE580D">
            <w:pPr>
              <w:pStyle w:val="s16"/>
              <w:spacing w:before="0" w:beforeAutospacing="0" w:after="0" w:afterAutospacing="0"/>
              <w:rPr>
                <w:color w:val="000000" w:themeColor="text1"/>
              </w:rPr>
            </w:pPr>
            <w:r w:rsidRPr="007B6F78">
              <w:rPr>
                <w:color w:val="000000" w:themeColor="text1"/>
              </w:rPr>
              <w:t>Минимальные отступы от границ земельных участков -                  3 м.</w:t>
            </w:r>
          </w:p>
          <w:p w14:paraId="7919E22F" w14:textId="77777777" w:rsidR="00C5726E" w:rsidRPr="007B6F78" w:rsidRDefault="00C5726E" w:rsidP="00EE580D">
            <w:pPr>
              <w:pStyle w:val="s16"/>
              <w:spacing w:before="0" w:beforeAutospacing="0" w:after="0" w:afterAutospacing="0"/>
              <w:rPr>
                <w:color w:val="000000" w:themeColor="text1"/>
              </w:rPr>
            </w:pPr>
            <w:r w:rsidRPr="007B6F78">
              <w:rPr>
                <w:color w:val="000000" w:themeColor="text1"/>
              </w:rPr>
              <w:t>Максимальное количество надземных этажей зданий –                      3 этажа (включая мансардный этаж).</w:t>
            </w:r>
          </w:p>
          <w:p w14:paraId="71071371" w14:textId="5A0B280F" w:rsidR="00C5726E" w:rsidRPr="007B6F78" w:rsidRDefault="00C5726E" w:rsidP="00EE580D">
            <w:pPr>
              <w:pStyle w:val="s16"/>
              <w:spacing w:before="0" w:beforeAutospacing="0" w:after="0" w:afterAutospacing="0"/>
              <w:rPr>
                <w:color w:val="000000" w:themeColor="text1"/>
              </w:rPr>
            </w:pPr>
            <w:r w:rsidRPr="007B6F78">
              <w:rPr>
                <w:color w:val="000000" w:themeColor="text1"/>
              </w:rPr>
              <w:t>Максимальный процент застройки в границах земельного участка – 50%</w:t>
            </w:r>
            <w:r w:rsidR="00640903" w:rsidRPr="007B6F78">
              <w:rPr>
                <w:color w:val="000000" w:themeColor="text1"/>
              </w:rPr>
              <w:t>.</w:t>
            </w:r>
          </w:p>
          <w:p w14:paraId="3781C552" w14:textId="093B45DA" w:rsidR="00C5726E" w:rsidRPr="007B6F78" w:rsidRDefault="00C5726E" w:rsidP="00EE580D">
            <w:pPr>
              <w:suppressAutoHyphens/>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640903"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087BAA97" w14:textId="77777777" w:rsidR="00C5726E" w:rsidRPr="007B6F78" w:rsidRDefault="00C5726E" w:rsidP="00EE580D">
            <w:pPr>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bl>
    <w:p w14:paraId="0393CEF0" w14:textId="77777777" w:rsidR="00DF267B" w:rsidRPr="007B6F78" w:rsidRDefault="00DF267B" w:rsidP="006E67ED">
      <w:pPr>
        <w:tabs>
          <w:tab w:val="left" w:pos="2520"/>
        </w:tabs>
        <w:suppressAutoHyphens/>
        <w:ind w:firstLine="0"/>
        <w:rPr>
          <w:rFonts w:eastAsia="SimSun"/>
          <w:color w:val="000000" w:themeColor="text1"/>
          <w:lang w:eastAsia="zh-CN"/>
        </w:rPr>
      </w:pPr>
    </w:p>
    <w:p w14:paraId="58768F93" w14:textId="77777777" w:rsidR="00DB70DB" w:rsidRPr="007B6F78" w:rsidRDefault="00DB70DB" w:rsidP="00DB70DB">
      <w:pPr>
        <w:tabs>
          <w:tab w:val="left" w:pos="2520"/>
        </w:tabs>
        <w:suppressAutoHyphens/>
        <w:ind w:firstLine="0"/>
        <w:jc w:val="center"/>
        <w:rPr>
          <w:rFonts w:eastAsia="SimSun"/>
          <w:b/>
          <w:color w:val="000000" w:themeColor="text1"/>
          <w:lang w:eastAsia="zh-CN"/>
        </w:rPr>
      </w:pPr>
      <w:r w:rsidRPr="007B6F78">
        <w:rPr>
          <w:rFonts w:eastAsia="SimSun"/>
          <w:b/>
          <w:color w:val="000000" w:themeColor="text1"/>
          <w:lang w:eastAsia="zh-CN"/>
        </w:rPr>
        <w:t>Вспомогательные виды и параметры разрешенного использования земельных участков и объектов капитального строительства</w:t>
      </w:r>
    </w:p>
    <w:p w14:paraId="576ED1B1" w14:textId="77777777" w:rsidR="00DB70DB" w:rsidRPr="007B6F78" w:rsidRDefault="00DB70DB" w:rsidP="00DB70DB">
      <w:pPr>
        <w:tabs>
          <w:tab w:val="left" w:pos="2520"/>
        </w:tabs>
        <w:suppressAutoHyphens/>
        <w:ind w:firstLine="0"/>
        <w:jc w:val="center"/>
        <w:rPr>
          <w:rFonts w:eastAsia="SimSun"/>
          <w:color w:val="000000" w:themeColor="text1"/>
          <w:lang w:eastAsia="zh-CN"/>
        </w:rPr>
      </w:pPr>
    </w:p>
    <w:tbl>
      <w:tblPr>
        <w:tblW w:w="9757" w:type="dxa"/>
        <w:tblInd w:w="-10" w:type="dxa"/>
        <w:tblLayout w:type="fixed"/>
        <w:tblLook w:val="0000" w:firstRow="0" w:lastRow="0" w:firstColumn="0" w:lastColumn="0" w:noHBand="0" w:noVBand="0"/>
      </w:tblPr>
      <w:tblGrid>
        <w:gridCol w:w="4513"/>
        <w:gridCol w:w="5244"/>
      </w:tblGrid>
      <w:tr w:rsidR="00B87D33" w:rsidRPr="007B6F78" w14:paraId="081F29EC" w14:textId="77777777" w:rsidTr="00926CD8">
        <w:trPr>
          <w:trHeight w:val="552"/>
          <w:tblHeader/>
        </w:trPr>
        <w:tc>
          <w:tcPr>
            <w:tcW w:w="4513" w:type="dxa"/>
            <w:tcBorders>
              <w:top w:val="single" w:sz="4" w:space="0" w:color="000000"/>
              <w:left w:val="single" w:sz="4" w:space="0" w:color="000000"/>
              <w:bottom w:val="single" w:sz="4" w:space="0" w:color="000000"/>
            </w:tcBorders>
            <w:shd w:val="clear" w:color="auto" w:fill="auto"/>
          </w:tcPr>
          <w:p w14:paraId="516F6497" w14:textId="77777777" w:rsidR="00F63B41" w:rsidRPr="007B6F78" w:rsidRDefault="00F63B41" w:rsidP="00D200C7">
            <w:pPr>
              <w:tabs>
                <w:tab w:val="left" w:pos="2520"/>
              </w:tabs>
              <w:suppressAutoHyphen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5244" w:type="dxa"/>
            <w:tcBorders>
              <w:top w:val="single" w:sz="4" w:space="0" w:color="000000"/>
              <w:left w:val="single" w:sz="4" w:space="0" w:color="000000"/>
              <w:bottom w:val="single" w:sz="4" w:space="0" w:color="000000"/>
              <w:right w:val="single" w:sz="4" w:space="0" w:color="000000"/>
            </w:tcBorders>
            <w:shd w:val="clear" w:color="auto" w:fill="auto"/>
          </w:tcPr>
          <w:p w14:paraId="3972E746" w14:textId="77777777" w:rsidR="00F63B41" w:rsidRPr="007B6F78" w:rsidRDefault="00F63B41" w:rsidP="00D200C7">
            <w:pPr>
              <w:tabs>
                <w:tab w:val="left" w:pos="2520"/>
              </w:tabs>
              <w:suppressAutoHyphen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2E97ECC5" w14:textId="77777777" w:rsidR="00F63B41" w:rsidRPr="007B6F78" w:rsidRDefault="00F63B41" w:rsidP="00F63B41">
      <w:pPr>
        <w:tabs>
          <w:tab w:val="left" w:pos="2520"/>
        </w:tabs>
        <w:suppressAutoHyphens/>
        <w:ind w:firstLine="0"/>
        <w:rPr>
          <w:rFonts w:eastAsia="SimSun"/>
          <w:color w:val="000000" w:themeColor="text1"/>
          <w:sz w:val="2"/>
          <w:szCs w:val="2"/>
          <w:lang w:eastAsia="zh-CN"/>
        </w:rPr>
      </w:pPr>
    </w:p>
    <w:tbl>
      <w:tblPr>
        <w:tblW w:w="9757" w:type="dxa"/>
        <w:tblInd w:w="-10" w:type="dxa"/>
        <w:tblLayout w:type="fixed"/>
        <w:tblLook w:val="0000" w:firstRow="0" w:lastRow="0" w:firstColumn="0" w:lastColumn="0" w:noHBand="0" w:noVBand="0"/>
      </w:tblPr>
      <w:tblGrid>
        <w:gridCol w:w="4513"/>
        <w:gridCol w:w="5244"/>
      </w:tblGrid>
      <w:tr w:rsidR="00B87D33" w:rsidRPr="007B6F78" w14:paraId="4E71C11B" w14:textId="77777777" w:rsidTr="00926CD8">
        <w:trPr>
          <w:trHeight w:val="284"/>
          <w:tblHeader/>
        </w:trPr>
        <w:tc>
          <w:tcPr>
            <w:tcW w:w="4513" w:type="dxa"/>
            <w:tcBorders>
              <w:top w:val="single" w:sz="4" w:space="0" w:color="000000"/>
              <w:left w:val="single" w:sz="4" w:space="0" w:color="000000"/>
              <w:bottom w:val="single" w:sz="4" w:space="0" w:color="000000"/>
            </w:tcBorders>
            <w:shd w:val="clear" w:color="auto" w:fill="auto"/>
          </w:tcPr>
          <w:p w14:paraId="15631796" w14:textId="77777777" w:rsidR="00DB70DB" w:rsidRPr="007B6F78" w:rsidRDefault="00F63B41" w:rsidP="00F63B41">
            <w:pPr>
              <w:tabs>
                <w:tab w:val="left" w:pos="2520"/>
              </w:tabs>
              <w:suppressAutoHyphen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5244" w:type="dxa"/>
            <w:tcBorders>
              <w:top w:val="single" w:sz="4" w:space="0" w:color="000000"/>
              <w:left w:val="single" w:sz="4" w:space="0" w:color="000000"/>
              <w:bottom w:val="single" w:sz="4" w:space="0" w:color="000000"/>
              <w:right w:val="single" w:sz="4" w:space="0" w:color="000000"/>
            </w:tcBorders>
            <w:shd w:val="clear" w:color="auto" w:fill="auto"/>
          </w:tcPr>
          <w:p w14:paraId="158C9D0D" w14:textId="77777777" w:rsidR="00DB70DB" w:rsidRPr="007B6F78" w:rsidRDefault="00F63B41" w:rsidP="00F63B41">
            <w:pPr>
              <w:tabs>
                <w:tab w:val="left" w:pos="2520"/>
              </w:tabs>
              <w:suppressAutoHyphen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r>
      <w:tr w:rsidR="00B87D33" w:rsidRPr="007B6F78" w14:paraId="666891C6" w14:textId="77777777" w:rsidTr="00926CD8">
        <w:trPr>
          <w:trHeight w:val="1353"/>
        </w:trPr>
        <w:tc>
          <w:tcPr>
            <w:tcW w:w="4513" w:type="dxa"/>
            <w:tcBorders>
              <w:top w:val="single" w:sz="4" w:space="0" w:color="000000"/>
              <w:left w:val="single" w:sz="4" w:space="0" w:color="000000"/>
              <w:bottom w:val="single" w:sz="4" w:space="0" w:color="000000"/>
            </w:tcBorders>
            <w:shd w:val="clear" w:color="auto" w:fill="auto"/>
            <w:vAlign w:val="center"/>
          </w:tcPr>
          <w:p w14:paraId="7D0A0A49" w14:textId="77777777" w:rsidR="00AB3CA4" w:rsidRPr="007B6F78" w:rsidRDefault="00AB3CA4" w:rsidP="00926CD8">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Виды разрешенного использования земельных участков - аналогичны</w:t>
            </w:r>
            <w:r w:rsidRPr="007B6F78">
              <w:rPr>
                <w:rFonts w:eastAsia="Times New Roman"/>
                <w:color w:val="000000" w:themeColor="text1"/>
                <w:sz w:val="24"/>
                <w:szCs w:val="24"/>
                <w:lang w:eastAsia="ru-RU"/>
              </w:rPr>
              <w:t xml:space="preserve"> видам разрешенного использования земельных участков</w:t>
            </w:r>
            <w:r w:rsidRPr="007B6F78">
              <w:rPr>
                <w:rFonts w:eastAsia="SimSun"/>
                <w:color w:val="000000" w:themeColor="text1"/>
                <w:sz w:val="24"/>
                <w:szCs w:val="24"/>
                <w:lang w:eastAsia="zh-CN"/>
              </w:rPr>
              <w:t xml:space="preserve"> с основными и условно разрешенными видами использования.</w:t>
            </w:r>
          </w:p>
          <w:p w14:paraId="05399ECA" w14:textId="77777777" w:rsidR="00AB3CA4" w:rsidRPr="007B6F78" w:rsidRDefault="00AB3CA4" w:rsidP="00926CD8">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E8D6010" w14:textId="77777777" w:rsidR="00AB3CA4" w:rsidRPr="007B6F78" w:rsidRDefault="00AB3CA4" w:rsidP="00926CD8">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0AAED86" w14:textId="77777777" w:rsidR="00AB3CA4" w:rsidRPr="007B6F78" w:rsidRDefault="00AB3CA4" w:rsidP="00926CD8">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объекты коммунального хозяйства (электро-, тепло-, газо-водоснабжение, водоотведение, телефонизация и т.д.), </w:t>
            </w:r>
            <w:r w:rsidRPr="007B6F78">
              <w:rPr>
                <w:rFonts w:eastAsia="SimSun"/>
                <w:color w:val="000000" w:themeColor="text1"/>
                <w:sz w:val="24"/>
                <w:szCs w:val="24"/>
                <w:lang w:eastAsia="zh-CN"/>
              </w:rPr>
              <w:lastRenderedPageBreak/>
              <w:t xml:space="preserve">необходимые для инженерного обеспечения объектов основных, условно разрешенных, а также иных вспомогательных видов использования; </w:t>
            </w:r>
          </w:p>
          <w:p w14:paraId="186711DD" w14:textId="77777777" w:rsidR="00AB3CA4" w:rsidRPr="007B6F78" w:rsidRDefault="00AB3CA4" w:rsidP="00926CD8">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проезды общего пользования;</w:t>
            </w:r>
          </w:p>
          <w:p w14:paraId="4524F924" w14:textId="77777777" w:rsidR="00AB3CA4" w:rsidRPr="007B6F78" w:rsidRDefault="00AB3CA4" w:rsidP="00926CD8">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3676BA36" w14:textId="77777777" w:rsidR="00AB3CA4" w:rsidRPr="007B6F78" w:rsidRDefault="00AB3CA4" w:rsidP="00926CD8">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03D2852F" w14:textId="77777777" w:rsidR="00AB3CA4" w:rsidRPr="007B6F78" w:rsidRDefault="00AB3CA4" w:rsidP="00926CD8">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3E4C0E34" w14:textId="77777777" w:rsidR="00AB3CA4" w:rsidRPr="007B6F78" w:rsidRDefault="00AB3CA4" w:rsidP="00926CD8">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06C9A83A" w14:textId="77777777" w:rsidR="00DB70DB" w:rsidRPr="007B6F78" w:rsidRDefault="00AB3CA4" w:rsidP="00926CD8">
            <w:pPr>
              <w:suppressAutoHyphens/>
              <w:autoSpaceDE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244" w:type="dxa"/>
            <w:tcBorders>
              <w:top w:val="single" w:sz="4" w:space="0" w:color="000000"/>
              <w:left w:val="single" w:sz="4" w:space="0" w:color="000000"/>
              <w:bottom w:val="single" w:sz="4" w:space="0" w:color="000000"/>
              <w:right w:val="single" w:sz="4" w:space="0" w:color="000000"/>
            </w:tcBorders>
            <w:shd w:val="clear" w:color="auto" w:fill="auto"/>
          </w:tcPr>
          <w:p w14:paraId="0147698E" w14:textId="77777777" w:rsidR="00AB3CA4" w:rsidRPr="007B6F78" w:rsidRDefault="00AB3CA4" w:rsidP="00926CD8">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Минимальная площадь земельных участков - </w:t>
            </w:r>
            <w:r w:rsidR="00926CD8"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1 кв. м. </w:t>
            </w:r>
          </w:p>
          <w:p w14:paraId="2BA90DB5" w14:textId="77777777" w:rsidR="00AB3CA4" w:rsidRPr="007B6F78" w:rsidRDefault="00AB3CA4" w:rsidP="00926CD8">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0F7F972C" w14:textId="77777777" w:rsidR="00AB3CA4" w:rsidRPr="007B6F78" w:rsidRDefault="00D660F7" w:rsidP="00926CD8">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w:t>
            </w:r>
          </w:p>
          <w:p w14:paraId="2CD73DBA" w14:textId="77777777" w:rsidR="00D660F7" w:rsidRPr="007B6F78" w:rsidRDefault="00D660F7" w:rsidP="00926CD8">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установленного для объектов с основными и </w:t>
            </w:r>
          </w:p>
          <w:p w14:paraId="5867D662" w14:textId="47A48699" w:rsidR="00AB3CA4" w:rsidRPr="007B6F78" w:rsidRDefault="00AB3CA4" w:rsidP="00926CD8">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(или) условно разрешенными видами использования, к которым вспомогательные виды разрешенного использования являются дополнительными и </w:t>
            </w:r>
            <w:r w:rsidR="00640903" w:rsidRPr="007B6F78">
              <w:rPr>
                <w:rFonts w:eastAsia="SimSun"/>
                <w:color w:val="000000" w:themeColor="text1"/>
                <w:sz w:val="24"/>
                <w:szCs w:val="24"/>
                <w:lang w:eastAsia="zh-CN"/>
              </w:rPr>
              <w:t>осуществляются совместно с ними.</w:t>
            </w:r>
          </w:p>
          <w:p w14:paraId="0DCC64B7" w14:textId="457C8926" w:rsidR="00640903" w:rsidRPr="007B6F78" w:rsidRDefault="00640903" w:rsidP="00926CD8">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w:t>
            </w:r>
          </w:p>
          <w:p w14:paraId="55A64328" w14:textId="735D7B10" w:rsidR="00640903" w:rsidRPr="007B6F78" w:rsidRDefault="00640903" w:rsidP="00926CD8">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строительства, реконструкции объектов с основными и условно разрешенными видами</w:t>
            </w:r>
          </w:p>
          <w:p w14:paraId="22984C93" w14:textId="015D9494" w:rsidR="00AB3CA4" w:rsidRPr="007B6F78" w:rsidRDefault="00AB3CA4" w:rsidP="00926CD8">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SimSun"/>
                <w:color w:val="000000" w:themeColor="text1"/>
                <w:sz w:val="24"/>
                <w:szCs w:val="24"/>
                <w:lang w:eastAsia="zh-CN"/>
              </w:rPr>
              <w:lastRenderedPageBreak/>
              <w:t xml:space="preserve">использования, с обязательным условием применения понижающего коэффициента 0,5. </w:t>
            </w:r>
          </w:p>
          <w:p w14:paraId="47BE72D4" w14:textId="0F125A2E" w:rsidR="00AB3CA4" w:rsidRPr="007B6F78" w:rsidRDefault="00AB3CA4" w:rsidP="00926CD8">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земельных участков - 1 м</w:t>
            </w:r>
            <w:r w:rsidR="00640903" w:rsidRPr="007B6F78">
              <w:rPr>
                <w:rFonts w:eastAsia="Times New Roman"/>
                <w:color w:val="000000" w:themeColor="text1"/>
                <w:sz w:val="24"/>
                <w:szCs w:val="24"/>
                <w:lang w:eastAsia="ru-RU"/>
              </w:rPr>
              <w:t>.</w:t>
            </w:r>
          </w:p>
          <w:p w14:paraId="7047F72B" w14:textId="77777777" w:rsidR="00AB3CA4" w:rsidRPr="007B6F78" w:rsidRDefault="00AB3CA4" w:rsidP="00926CD8">
            <w:pPr>
              <w:keepLines/>
              <w:tabs>
                <w:tab w:val="left" w:pos="-6204"/>
              </w:tab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13E229C1" w14:textId="77777777" w:rsidR="00DB70DB" w:rsidRPr="007B6F78" w:rsidRDefault="00DB70DB" w:rsidP="00926CD8">
            <w:pPr>
              <w:suppressAutoHyphens/>
              <w:ind w:firstLine="0"/>
              <w:jc w:val="left"/>
              <w:rPr>
                <w:rFonts w:eastAsia="SimSun"/>
                <w:color w:val="000000" w:themeColor="text1"/>
                <w:sz w:val="24"/>
                <w:szCs w:val="24"/>
                <w:lang w:eastAsia="zh-CN"/>
              </w:rPr>
            </w:pPr>
          </w:p>
        </w:tc>
      </w:tr>
    </w:tbl>
    <w:p w14:paraId="54AD4FC4" w14:textId="77777777" w:rsidR="00DB70DB" w:rsidRPr="007B6F78" w:rsidRDefault="00DB70DB" w:rsidP="00926CD8">
      <w:pPr>
        <w:suppressAutoHyphens/>
        <w:autoSpaceDE w:val="0"/>
        <w:ind w:firstLine="0"/>
        <w:rPr>
          <w:rFonts w:eastAsia="SimSun"/>
          <w:color w:val="000000" w:themeColor="text1"/>
          <w:lang w:eastAsia="zh-CN"/>
        </w:rPr>
      </w:pPr>
    </w:p>
    <w:p w14:paraId="17D9EF31" w14:textId="77777777" w:rsidR="00B6234C" w:rsidRPr="007B6F78" w:rsidRDefault="00B6234C" w:rsidP="00B6234C">
      <w:pPr>
        <w:autoSpaceDE w:val="0"/>
        <w:autoSpaceDN w:val="0"/>
        <w:adjustRightInd w:val="0"/>
        <w:ind w:firstLine="709"/>
        <w:rPr>
          <w:rFonts w:eastAsia="SimSun"/>
          <w:b/>
          <w:color w:val="000000" w:themeColor="text1"/>
          <w:sz w:val="27"/>
          <w:szCs w:val="27"/>
          <w:lang w:eastAsia="zh-CN"/>
        </w:rPr>
      </w:pPr>
      <w:r w:rsidRPr="007B6F78">
        <w:rPr>
          <w:rFonts w:eastAsia="SimSun"/>
          <w:b/>
          <w:color w:val="000000" w:themeColor="text1"/>
          <w:sz w:val="27"/>
          <w:szCs w:val="27"/>
          <w:lang w:eastAsia="zh-CN"/>
        </w:rPr>
        <w:t>Ограничения использования земельных участков и объектов капитального строительства:</w:t>
      </w:r>
    </w:p>
    <w:p w14:paraId="1EB9EE3D" w14:textId="77777777" w:rsidR="00B6234C" w:rsidRPr="007B6F78" w:rsidRDefault="00B6234C" w:rsidP="00B6234C">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Расстояние до красной линии улиц/проездов:</w:t>
      </w:r>
    </w:p>
    <w:p w14:paraId="5DF55FEB" w14:textId="77777777" w:rsidR="00B6234C" w:rsidRPr="007B6F78" w:rsidRDefault="00B6234C" w:rsidP="00B6234C">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1) от дошкольных образовательных учреждений и общеобразовательных школ (стены здания) -25 м/25 м;</w:t>
      </w:r>
    </w:p>
    <w:p w14:paraId="296D9855" w14:textId="77777777" w:rsidR="00B6234C" w:rsidRPr="007B6F78" w:rsidRDefault="00B6234C" w:rsidP="00B6234C">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2) от пожарных депо - 10 м/10 м (15 м/15 м - для депо </w:t>
      </w:r>
      <w:r w:rsidRPr="007B6F78">
        <w:rPr>
          <w:rFonts w:eastAsia="SimSun"/>
          <w:color w:val="000000" w:themeColor="text1"/>
          <w:sz w:val="27"/>
          <w:szCs w:val="27"/>
          <w:lang w:val="en-US" w:eastAsia="zh-CN"/>
        </w:rPr>
        <w:t>I</w:t>
      </w:r>
      <w:r w:rsidRPr="007B6F78">
        <w:rPr>
          <w:rFonts w:eastAsia="SimSun"/>
          <w:color w:val="000000" w:themeColor="text1"/>
          <w:sz w:val="27"/>
          <w:szCs w:val="27"/>
          <w:lang w:eastAsia="zh-CN"/>
        </w:rPr>
        <w:t xml:space="preserve"> типа);</w:t>
      </w:r>
    </w:p>
    <w:p w14:paraId="6C79C62C" w14:textId="77777777" w:rsidR="00B6234C" w:rsidRPr="007B6F78" w:rsidRDefault="00B6234C" w:rsidP="00B6234C">
      <w:pPr>
        <w:autoSpaceDN w:val="0"/>
        <w:ind w:right="-1" w:firstLine="709"/>
        <w:rPr>
          <w:rFonts w:eastAsia="SimSun"/>
          <w:color w:val="000000" w:themeColor="text1"/>
          <w:sz w:val="27"/>
          <w:szCs w:val="27"/>
          <w:lang w:eastAsia="zh-CN"/>
        </w:rPr>
      </w:pPr>
      <w:r w:rsidRPr="007B6F78">
        <w:rPr>
          <w:rFonts w:eastAsia="SimSun"/>
          <w:color w:val="000000" w:themeColor="text1"/>
          <w:sz w:val="27"/>
          <w:szCs w:val="27"/>
          <w:lang w:eastAsia="zh-CN"/>
        </w:rPr>
        <w:t>3) от жилых и общественных зданий – 5 м/3 м;</w:t>
      </w:r>
    </w:p>
    <w:p w14:paraId="16B48943" w14:textId="77777777" w:rsidR="00B6234C" w:rsidRPr="007B6F78" w:rsidRDefault="00B6234C" w:rsidP="00B6234C">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4) от остальных зданий и сооружений - 3 м;</w:t>
      </w:r>
    </w:p>
    <w:p w14:paraId="27028BCF" w14:textId="77777777" w:rsidR="00B6234C" w:rsidRPr="007B6F78" w:rsidRDefault="00B6234C" w:rsidP="00B6234C">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27BA4E15" w14:textId="77777777" w:rsidR="00B6234C" w:rsidRPr="007B6F78" w:rsidRDefault="00B6234C" w:rsidP="00B6234C">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Расстояние до границ земельного участка (не менее):</w:t>
      </w:r>
    </w:p>
    <w:p w14:paraId="315232DA" w14:textId="77777777" w:rsidR="00B6234C" w:rsidRPr="007B6F78" w:rsidRDefault="00B6234C" w:rsidP="00B6234C">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1) от вспомогательных построек (баня, гараж и другие) - 1 м;</w:t>
      </w:r>
    </w:p>
    <w:p w14:paraId="3975AA04" w14:textId="77777777" w:rsidR="00B6234C" w:rsidRPr="007B6F78" w:rsidRDefault="00B6234C" w:rsidP="00B6234C">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2) от постройки для содержания мелкого скота и птицы - 4 м;</w:t>
      </w:r>
    </w:p>
    <w:p w14:paraId="7208269A" w14:textId="77777777" w:rsidR="00B6234C" w:rsidRPr="007B6F78" w:rsidRDefault="00B6234C" w:rsidP="00B6234C">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3) от стволов высокорослых деревьев - 4 м;</w:t>
      </w:r>
    </w:p>
    <w:p w14:paraId="3DBDE944" w14:textId="77777777" w:rsidR="00B6234C" w:rsidRPr="007B6F78" w:rsidRDefault="00B6234C" w:rsidP="00B6234C">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4) от стволов среднерослых деревьев - 2 м;</w:t>
      </w:r>
    </w:p>
    <w:p w14:paraId="39AAB157" w14:textId="77777777" w:rsidR="00B6234C" w:rsidRPr="007B6F78" w:rsidRDefault="00B6234C" w:rsidP="00B6234C">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5) от кустарника - 1 м.</w:t>
      </w:r>
    </w:p>
    <w:p w14:paraId="64623610" w14:textId="77777777" w:rsidR="00B6234C" w:rsidRPr="007B6F78" w:rsidRDefault="00B6234C" w:rsidP="00B6234C">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До границы соседнего приквартирного участка расстояния по санитарно-бытовым условиям должны быть не менее:</w:t>
      </w:r>
    </w:p>
    <w:p w14:paraId="26C0ED63" w14:textId="77777777" w:rsidR="00B6234C" w:rsidRPr="007B6F78" w:rsidRDefault="00B6234C" w:rsidP="00B6234C">
      <w:pPr>
        <w:autoSpaceDN w:val="0"/>
        <w:ind w:firstLine="0"/>
        <w:rPr>
          <w:rFonts w:eastAsia="SimSun"/>
          <w:color w:val="000000" w:themeColor="text1"/>
          <w:sz w:val="27"/>
          <w:szCs w:val="27"/>
          <w:lang w:eastAsia="zh-CN"/>
        </w:rPr>
      </w:pPr>
      <w:r w:rsidRPr="007B6F78">
        <w:rPr>
          <w:rFonts w:eastAsia="SimSun"/>
          <w:color w:val="000000" w:themeColor="text1"/>
          <w:sz w:val="27"/>
          <w:szCs w:val="27"/>
          <w:lang w:eastAsia="zh-CN"/>
        </w:rPr>
        <w:lastRenderedPageBreak/>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525FC62E" w14:textId="77777777" w:rsidR="00B6234C" w:rsidRPr="007B6F78" w:rsidRDefault="00B6234C" w:rsidP="00B6234C">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1,0 м - для одноэтажного жилого дома;</w:t>
      </w:r>
    </w:p>
    <w:p w14:paraId="3F42BD09" w14:textId="77777777" w:rsidR="00B6234C" w:rsidRPr="007B6F78" w:rsidRDefault="00B6234C" w:rsidP="00B6234C">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1,5 м - для двухэтажного жилого дома;</w:t>
      </w:r>
    </w:p>
    <w:p w14:paraId="7E5AD270" w14:textId="77777777" w:rsidR="00B6234C" w:rsidRPr="007B6F78" w:rsidRDefault="00B6234C" w:rsidP="00B6234C">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7D482086" w14:textId="77777777" w:rsidR="00B6234C" w:rsidRPr="007B6F78" w:rsidRDefault="00B6234C" w:rsidP="00B6234C">
      <w:pPr>
        <w:keepLines/>
        <w:widowControl w:val="0"/>
        <w:overflowPunct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14:paraId="5314AF09" w14:textId="50BC8C8C" w:rsidR="00B6234C" w:rsidRPr="007B6F78" w:rsidRDefault="00AE6DC5" w:rsidP="00AE6DC5">
      <w:pPr>
        <w:keepLines/>
        <w:widowControl w:val="0"/>
        <w:overflowPunct w:val="0"/>
        <w:autoSpaceDE w:val="0"/>
        <w:autoSpaceDN w:val="0"/>
        <w:adjustRightInd w:val="0"/>
        <w:ind w:firstLine="709"/>
        <w:jc w:val="right"/>
        <w:rPr>
          <w:rFonts w:eastAsia="Times New Roman"/>
          <w:color w:val="000000" w:themeColor="text1"/>
          <w:sz w:val="27"/>
          <w:szCs w:val="27"/>
          <w:lang w:eastAsia="ru-RU"/>
        </w:rPr>
      </w:pPr>
      <w:r w:rsidRPr="007B6F78">
        <w:rPr>
          <w:rFonts w:eastAsia="Times New Roman"/>
          <w:color w:val="000000" w:themeColor="text1"/>
          <w:sz w:val="27"/>
          <w:szCs w:val="27"/>
          <w:lang w:eastAsia="ru-RU"/>
        </w:rPr>
        <w:t>(штук)</w:t>
      </w:r>
    </w:p>
    <w:tbl>
      <w:tblPr>
        <w:tblW w:w="9561" w:type="dxa"/>
        <w:tblInd w:w="70" w:type="dxa"/>
        <w:tblLayout w:type="fixed"/>
        <w:tblCellMar>
          <w:left w:w="70" w:type="dxa"/>
          <w:right w:w="70" w:type="dxa"/>
        </w:tblCellMar>
        <w:tblLook w:val="04A0" w:firstRow="1" w:lastRow="0" w:firstColumn="1" w:lastColumn="0" w:noHBand="0" w:noVBand="1"/>
      </w:tblPr>
      <w:tblGrid>
        <w:gridCol w:w="1482"/>
        <w:gridCol w:w="992"/>
        <w:gridCol w:w="1134"/>
        <w:gridCol w:w="1134"/>
        <w:gridCol w:w="1276"/>
        <w:gridCol w:w="992"/>
        <w:gridCol w:w="1276"/>
        <w:gridCol w:w="1275"/>
      </w:tblGrid>
      <w:tr w:rsidR="00B6234C" w:rsidRPr="007B6F78" w14:paraId="3E314E17" w14:textId="77777777" w:rsidTr="006602C2">
        <w:trPr>
          <w:cantSplit/>
          <w:trHeight w:val="240"/>
        </w:trPr>
        <w:tc>
          <w:tcPr>
            <w:tcW w:w="1482" w:type="dxa"/>
            <w:vMerge w:val="restart"/>
            <w:tcBorders>
              <w:top w:val="single" w:sz="6" w:space="0" w:color="auto"/>
              <w:left w:val="single" w:sz="6" w:space="0" w:color="auto"/>
              <w:bottom w:val="single" w:sz="6" w:space="0" w:color="auto"/>
              <w:right w:val="single" w:sz="6" w:space="0" w:color="auto"/>
            </w:tcBorders>
            <w:hideMark/>
          </w:tcPr>
          <w:p w14:paraId="5B8BDDEF" w14:textId="77777777" w:rsidR="00B6234C" w:rsidRPr="007B6F78" w:rsidRDefault="00B6234C" w:rsidP="006602C2">
            <w:pPr>
              <w:keepLines/>
              <w:overflowPunct w:val="0"/>
              <w:autoSpaceDE w:val="0"/>
              <w:autoSpaceDN w:val="0"/>
              <w:adjustRightInd w:val="0"/>
              <w:ind w:firstLine="0"/>
              <w:jc w:val="center"/>
              <w:rPr>
                <w:rFonts w:eastAsia="Times New Roman"/>
                <w:b/>
                <w:color w:val="000000" w:themeColor="text1"/>
                <w:sz w:val="24"/>
                <w:szCs w:val="24"/>
                <w:lang w:eastAsia="ru-RU"/>
              </w:rPr>
            </w:pPr>
            <w:r w:rsidRPr="007B6F78">
              <w:rPr>
                <w:rFonts w:eastAsia="Times New Roman"/>
                <w:b/>
                <w:color w:val="000000" w:themeColor="text1"/>
                <w:sz w:val="24"/>
                <w:szCs w:val="24"/>
                <w:lang w:eastAsia="ru-RU"/>
              </w:rPr>
              <w:t>Норматив-ный</w:t>
            </w:r>
            <w:r w:rsidRPr="007B6F78">
              <w:rPr>
                <w:rFonts w:eastAsia="Times New Roman"/>
                <w:b/>
                <w:color w:val="000000" w:themeColor="text1"/>
                <w:sz w:val="24"/>
                <w:szCs w:val="24"/>
                <w:lang w:eastAsia="ru-RU"/>
              </w:rPr>
              <w:br/>
              <w:t>разрыв</w:t>
            </w:r>
          </w:p>
        </w:tc>
        <w:tc>
          <w:tcPr>
            <w:tcW w:w="8079" w:type="dxa"/>
            <w:gridSpan w:val="7"/>
            <w:tcBorders>
              <w:top w:val="single" w:sz="6" w:space="0" w:color="auto"/>
              <w:left w:val="single" w:sz="6" w:space="0" w:color="auto"/>
              <w:bottom w:val="single" w:sz="6" w:space="0" w:color="auto"/>
              <w:right w:val="single" w:sz="6" w:space="0" w:color="auto"/>
            </w:tcBorders>
            <w:vAlign w:val="center"/>
            <w:hideMark/>
          </w:tcPr>
          <w:p w14:paraId="1FCE08B8" w14:textId="31B75951" w:rsidR="00B6234C" w:rsidRPr="007B6F78" w:rsidRDefault="00AE6DC5" w:rsidP="006602C2">
            <w:pPr>
              <w:keepLines/>
              <w:overflowPunct w:val="0"/>
              <w:autoSpaceDE w:val="0"/>
              <w:autoSpaceDN w:val="0"/>
              <w:adjustRightInd w:val="0"/>
              <w:ind w:firstLine="0"/>
              <w:jc w:val="center"/>
              <w:rPr>
                <w:rFonts w:eastAsia="Times New Roman"/>
                <w:b/>
                <w:color w:val="000000" w:themeColor="text1"/>
                <w:sz w:val="24"/>
                <w:szCs w:val="24"/>
                <w:lang w:eastAsia="ru-RU"/>
              </w:rPr>
            </w:pPr>
            <w:r w:rsidRPr="007B6F78">
              <w:rPr>
                <w:rFonts w:eastAsia="Times New Roman"/>
                <w:b/>
                <w:color w:val="000000" w:themeColor="text1"/>
                <w:sz w:val="24"/>
                <w:szCs w:val="24"/>
                <w:lang w:eastAsia="ru-RU"/>
              </w:rPr>
              <w:t xml:space="preserve">Поголовье, </w:t>
            </w:r>
            <w:r w:rsidR="00B6234C" w:rsidRPr="007B6F78">
              <w:rPr>
                <w:rFonts w:eastAsia="Times New Roman"/>
                <w:b/>
                <w:color w:val="000000" w:themeColor="text1"/>
                <w:sz w:val="24"/>
                <w:szCs w:val="24"/>
                <w:lang w:eastAsia="ru-RU"/>
              </w:rPr>
              <w:t>не более</w:t>
            </w:r>
          </w:p>
        </w:tc>
      </w:tr>
      <w:tr w:rsidR="00B6234C" w:rsidRPr="007B6F78" w14:paraId="502F37DF" w14:textId="77777777" w:rsidTr="002B3F31">
        <w:trPr>
          <w:cantSplit/>
          <w:trHeight w:val="360"/>
        </w:trPr>
        <w:tc>
          <w:tcPr>
            <w:tcW w:w="1482" w:type="dxa"/>
            <w:vMerge/>
            <w:tcBorders>
              <w:top w:val="single" w:sz="6" w:space="0" w:color="auto"/>
              <w:left w:val="single" w:sz="6" w:space="0" w:color="auto"/>
              <w:bottom w:val="single" w:sz="6" w:space="0" w:color="auto"/>
              <w:right w:val="single" w:sz="6" w:space="0" w:color="auto"/>
            </w:tcBorders>
            <w:vAlign w:val="center"/>
            <w:hideMark/>
          </w:tcPr>
          <w:p w14:paraId="048D9AA1" w14:textId="77777777" w:rsidR="00B6234C" w:rsidRPr="007B6F78" w:rsidRDefault="00B6234C" w:rsidP="006602C2">
            <w:pPr>
              <w:jc w:val="center"/>
              <w:rPr>
                <w:rFonts w:eastAsia="Times New Roman"/>
                <w:b/>
                <w:color w:val="000000" w:themeColor="text1"/>
                <w:sz w:val="24"/>
                <w:szCs w:val="24"/>
                <w:lang w:eastAsia="ru-RU"/>
              </w:rPr>
            </w:pPr>
          </w:p>
        </w:tc>
        <w:tc>
          <w:tcPr>
            <w:tcW w:w="992" w:type="dxa"/>
            <w:tcBorders>
              <w:top w:val="single" w:sz="6" w:space="0" w:color="auto"/>
              <w:left w:val="single" w:sz="6" w:space="0" w:color="auto"/>
              <w:bottom w:val="single" w:sz="6" w:space="0" w:color="auto"/>
              <w:right w:val="single" w:sz="6" w:space="0" w:color="auto"/>
            </w:tcBorders>
            <w:hideMark/>
          </w:tcPr>
          <w:p w14:paraId="4771D6E6" w14:textId="77777777" w:rsidR="00B6234C" w:rsidRPr="007B6F78" w:rsidRDefault="00B6234C" w:rsidP="006602C2">
            <w:pPr>
              <w:keepLines/>
              <w:overflowPunct w:val="0"/>
              <w:autoSpaceDE w:val="0"/>
              <w:autoSpaceDN w:val="0"/>
              <w:adjustRightInd w:val="0"/>
              <w:ind w:firstLine="0"/>
              <w:jc w:val="center"/>
              <w:rPr>
                <w:rFonts w:eastAsia="Times New Roman"/>
                <w:b/>
                <w:color w:val="000000" w:themeColor="text1"/>
                <w:sz w:val="24"/>
                <w:szCs w:val="24"/>
                <w:lang w:eastAsia="ru-RU"/>
              </w:rPr>
            </w:pPr>
            <w:r w:rsidRPr="007B6F78">
              <w:rPr>
                <w:rFonts w:eastAsia="Times New Roman"/>
                <w:b/>
                <w:color w:val="000000" w:themeColor="text1"/>
                <w:sz w:val="24"/>
                <w:szCs w:val="24"/>
                <w:lang w:eastAsia="ru-RU"/>
              </w:rPr>
              <w:t>свиньи</w:t>
            </w:r>
          </w:p>
        </w:tc>
        <w:tc>
          <w:tcPr>
            <w:tcW w:w="1134" w:type="dxa"/>
            <w:tcBorders>
              <w:top w:val="single" w:sz="6" w:space="0" w:color="auto"/>
              <w:left w:val="single" w:sz="6" w:space="0" w:color="auto"/>
              <w:bottom w:val="single" w:sz="6" w:space="0" w:color="auto"/>
              <w:right w:val="single" w:sz="6" w:space="0" w:color="auto"/>
            </w:tcBorders>
            <w:hideMark/>
          </w:tcPr>
          <w:p w14:paraId="754E092C" w14:textId="77777777" w:rsidR="00B6234C" w:rsidRPr="007B6F78" w:rsidRDefault="00B6234C" w:rsidP="006602C2">
            <w:pPr>
              <w:keepLines/>
              <w:overflowPunct w:val="0"/>
              <w:autoSpaceDE w:val="0"/>
              <w:autoSpaceDN w:val="0"/>
              <w:adjustRightInd w:val="0"/>
              <w:ind w:firstLine="0"/>
              <w:jc w:val="center"/>
              <w:rPr>
                <w:rFonts w:eastAsia="Times New Roman"/>
                <w:b/>
                <w:color w:val="000000" w:themeColor="text1"/>
                <w:sz w:val="24"/>
                <w:szCs w:val="24"/>
                <w:lang w:eastAsia="ru-RU"/>
              </w:rPr>
            </w:pPr>
            <w:r w:rsidRPr="007B6F78">
              <w:rPr>
                <w:rFonts w:eastAsia="Times New Roman"/>
                <w:b/>
                <w:color w:val="000000" w:themeColor="text1"/>
                <w:sz w:val="24"/>
                <w:szCs w:val="24"/>
                <w:lang w:eastAsia="ru-RU"/>
              </w:rPr>
              <w:t xml:space="preserve">коровы, </w:t>
            </w:r>
          </w:p>
          <w:p w14:paraId="4DC2D219" w14:textId="77777777" w:rsidR="00B6234C" w:rsidRPr="007B6F78" w:rsidRDefault="00B6234C" w:rsidP="006602C2">
            <w:pPr>
              <w:keepLines/>
              <w:overflowPunct w:val="0"/>
              <w:autoSpaceDE w:val="0"/>
              <w:autoSpaceDN w:val="0"/>
              <w:adjustRightInd w:val="0"/>
              <w:ind w:firstLine="0"/>
              <w:jc w:val="center"/>
              <w:rPr>
                <w:rFonts w:eastAsia="Times New Roman"/>
                <w:b/>
                <w:color w:val="000000" w:themeColor="text1"/>
                <w:sz w:val="24"/>
                <w:szCs w:val="24"/>
                <w:lang w:eastAsia="ru-RU"/>
              </w:rPr>
            </w:pPr>
            <w:r w:rsidRPr="007B6F78">
              <w:rPr>
                <w:rFonts w:eastAsia="Times New Roman"/>
                <w:b/>
                <w:color w:val="000000" w:themeColor="text1"/>
                <w:sz w:val="24"/>
                <w:szCs w:val="24"/>
                <w:lang w:eastAsia="ru-RU"/>
              </w:rPr>
              <w:t>бычки</w:t>
            </w:r>
          </w:p>
        </w:tc>
        <w:tc>
          <w:tcPr>
            <w:tcW w:w="1134" w:type="dxa"/>
            <w:tcBorders>
              <w:top w:val="single" w:sz="6" w:space="0" w:color="auto"/>
              <w:left w:val="single" w:sz="6" w:space="0" w:color="auto"/>
              <w:bottom w:val="single" w:sz="6" w:space="0" w:color="auto"/>
              <w:right w:val="single" w:sz="6" w:space="0" w:color="auto"/>
            </w:tcBorders>
            <w:hideMark/>
          </w:tcPr>
          <w:p w14:paraId="4602DF53" w14:textId="77777777" w:rsidR="00B6234C" w:rsidRPr="007B6F78" w:rsidRDefault="00B6234C" w:rsidP="006602C2">
            <w:pPr>
              <w:keepLines/>
              <w:overflowPunct w:val="0"/>
              <w:autoSpaceDE w:val="0"/>
              <w:autoSpaceDN w:val="0"/>
              <w:adjustRightInd w:val="0"/>
              <w:ind w:firstLine="0"/>
              <w:jc w:val="center"/>
              <w:rPr>
                <w:rFonts w:eastAsia="Times New Roman"/>
                <w:b/>
                <w:color w:val="000000" w:themeColor="text1"/>
                <w:sz w:val="24"/>
                <w:szCs w:val="24"/>
                <w:lang w:eastAsia="ru-RU"/>
              </w:rPr>
            </w:pPr>
            <w:r w:rsidRPr="007B6F78">
              <w:rPr>
                <w:rFonts w:eastAsia="Times New Roman"/>
                <w:b/>
                <w:color w:val="000000" w:themeColor="text1"/>
                <w:sz w:val="24"/>
                <w:szCs w:val="24"/>
                <w:lang w:eastAsia="ru-RU"/>
              </w:rPr>
              <w:t>овцы,</w:t>
            </w:r>
            <w:r w:rsidRPr="007B6F78">
              <w:rPr>
                <w:rFonts w:eastAsia="Times New Roman"/>
                <w:b/>
                <w:color w:val="000000" w:themeColor="text1"/>
                <w:sz w:val="24"/>
                <w:szCs w:val="24"/>
                <w:lang w:eastAsia="ru-RU"/>
              </w:rPr>
              <w:br/>
              <w:t>козы</w:t>
            </w:r>
          </w:p>
        </w:tc>
        <w:tc>
          <w:tcPr>
            <w:tcW w:w="1276" w:type="dxa"/>
            <w:tcBorders>
              <w:top w:val="single" w:sz="6" w:space="0" w:color="auto"/>
              <w:left w:val="single" w:sz="6" w:space="0" w:color="auto"/>
              <w:bottom w:val="single" w:sz="6" w:space="0" w:color="auto"/>
              <w:right w:val="single" w:sz="6" w:space="0" w:color="auto"/>
            </w:tcBorders>
            <w:hideMark/>
          </w:tcPr>
          <w:p w14:paraId="773E4F9C" w14:textId="77777777" w:rsidR="00B6234C" w:rsidRPr="007B6F78" w:rsidRDefault="00B6234C" w:rsidP="006602C2">
            <w:pPr>
              <w:keepLines/>
              <w:overflowPunct w:val="0"/>
              <w:autoSpaceDE w:val="0"/>
              <w:autoSpaceDN w:val="0"/>
              <w:adjustRightInd w:val="0"/>
              <w:ind w:firstLine="0"/>
              <w:jc w:val="center"/>
              <w:rPr>
                <w:rFonts w:eastAsia="Times New Roman"/>
                <w:b/>
                <w:color w:val="000000" w:themeColor="text1"/>
                <w:sz w:val="24"/>
                <w:szCs w:val="24"/>
                <w:lang w:eastAsia="ru-RU"/>
              </w:rPr>
            </w:pPr>
            <w:r w:rsidRPr="007B6F78">
              <w:rPr>
                <w:rFonts w:eastAsia="Times New Roman"/>
                <w:b/>
                <w:color w:val="000000" w:themeColor="text1"/>
                <w:sz w:val="24"/>
                <w:szCs w:val="24"/>
                <w:lang w:eastAsia="ru-RU"/>
              </w:rPr>
              <w:t>кролики-</w:t>
            </w:r>
            <w:r w:rsidRPr="007B6F78">
              <w:rPr>
                <w:rFonts w:eastAsia="Times New Roman"/>
                <w:b/>
                <w:color w:val="000000" w:themeColor="text1"/>
                <w:sz w:val="24"/>
                <w:szCs w:val="24"/>
                <w:lang w:eastAsia="ru-RU"/>
              </w:rPr>
              <w:br/>
              <w:t>матки</w:t>
            </w:r>
          </w:p>
        </w:tc>
        <w:tc>
          <w:tcPr>
            <w:tcW w:w="992" w:type="dxa"/>
            <w:tcBorders>
              <w:top w:val="single" w:sz="6" w:space="0" w:color="auto"/>
              <w:left w:val="single" w:sz="6" w:space="0" w:color="auto"/>
              <w:bottom w:val="single" w:sz="6" w:space="0" w:color="auto"/>
              <w:right w:val="single" w:sz="6" w:space="0" w:color="auto"/>
            </w:tcBorders>
            <w:hideMark/>
          </w:tcPr>
          <w:p w14:paraId="2C81196C" w14:textId="77777777" w:rsidR="00B6234C" w:rsidRPr="007B6F78" w:rsidRDefault="00B6234C" w:rsidP="006602C2">
            <w:pPr>
              <w:keepLines/>
              <w:overflowPunct w:val="0"/>
              <w:autoSpaceDE w:val="0"/>
              <w:autoSpaceDN w:val="0"/>
              <w:adjustRightInd w:val="0"/>
              <w:ind w:firstLine="0"/>
              <w:rPr>
                <w:rFonts w:eastAsia="Times New Roman"/>
                <w:b/>
                <w:color w:val="000000" w:themeColor="text1"/>
                <w:sz w:val="24"/>
                <w:szCs w:val="24"/>
                <w:lang w:eastAsia="ru-RU"/>
              </w:rPr>
            </w:pPr>
            <w:r w:rsidRPr="007B6F78">
              <w:rPr>
                <w:rFonts w:eastAsia="Times New Roman"/>
                <w:b/>
                <w:color w:val="000000" w:themeColor="text1"/>
                <w:sz w:val="24"/>
                <w:szCs w:val="24"/>
                <w:lang w:eastAsia="ru-RU"/>
              </w:rPr>
              <w:t>птица</w:t>
            </w:r>
          </w:p>
        </w:tc>
        <w:tc>
          <w:tcPr>
            <w:tcW w:w="1276" w:type="dxa"/>
            <w:tcBorders>
              <w:top w:val="single" w:sz="6" w:space="0" w:color="auto"/>
              <w:left w:val="single" w:sz="6" w:space="0" w:color="auto"/>
              <w:bottom w:val="single" w:sz="6" w:space="0" w:color="auto"/>
              <w:right w:val="single" w:sz="6" w:space="0" w:color="auto"/>
            </w:tcBorders>
            <w:hideMark/>
          </w:tcPr>
          <w:p w14:paraId="6FB9008D" w14:textId="77777777" w:rsidR="00B6234C" w:rsidRPr="007B6F78" w:rsidRDefault="00B6234C" w:rsidP="006602C2">
            <w:pPr>
              <w:keepLines/>
              <w:overflowPunct w:val="0"/>
              <w:autoSpaceDE w:val="0"/>
              <w:autoSpaceDN w:val="0"/>
              <w:adjustRightInd w:val="0"/>
              <w:ind w:firstLine="0"/>
              <w:rPr>
                <w:rFonts w:eastAsia="Times New Roman"/>
                <w:b/>
                <w:color w:val="000000" w:themeColor="text1"/>
                <w:sz w:val="24"/>
                <w:szCs w:val="24"/>
                <w:lang w:eastAsia="ru-RU"/>
              </w:rPr>
            </w:pPr>
            <w:r w:rsidRPr="007B6F78">
              <w:rPr>
                <w:rFonts w:eastAsia="Times New Roman"/>
                <w:b/>
                <w:color w:val="000000" w:themeColor="text1"/>
                <w:sz w:val="24"/>
                <w:szCs w:val="24"/>
                <w:lang w:eastAsia="ru-RU"/>
              </w:rPr>
              <w:t>лошади</w:t>
            </w:r>
          </w:p>
        </w:tc>
        <w:tc>
          <w:tcPr>
            <w:tcW w:w="1275" w:type="dxa"/>
            <w:tcBorders>
              <w:top w:val="single" w:sz="6" w:space="0" w:color="auto"/>
              <w:left w:val="single" w:sz="6" w:space="0" w:color="auto"/>
              <w:bottom w:val="single" w:sz="6" w:space="0" w:color="auto"/>
              <w:right w:val="single" w:sz="6" w:space="0" w:color="auto"/>
            </w:tcBorders>
            <w:hideMark/>
          </w:tcPr>
          <w:p w14:paraId="27570388" w14:textId="77777777" w:rsidR="00B6234C" w:rsidRPr="007B6F78" w:rsidRDefault="00B6234C" w:rsidP="006602C2">
            <w:pPr>
              <w:keepLines/>
              <w:overflowPunct w:val="0"/>
              <w:autoSpaceDE w:val="0"/>
              <w:autoSpaceDN w:val="0"/>
              <w:adjustRightInd w:val="0"/>
              <w:ind w:firstLine="0"/>
              <w:jc w:val="center"/>
              <w:rPr>
                <w:rFonts w:eastAsia="Times New Roman"/>
                <w:b/>
                <w:color w:val="000000" w:themeColor="text1"/>
                <w:sz w:val="24"/>
                <w:szCs w:val="24"/>
                <w:lang w:eastAsia="ru-RU"/>
              </w:rPr>
            </w:pPr>
            <w:r w:rsidRPr="007B6F78">
              <w:rPr>
                <w:rFonts w:eastAsia="Times New Roman"/>
                <w:b/>
                <w:color w:val="000000" w:themeColor="text1"/>
                <w:sz w:val="24"/>
                <w:szCs w:val="24"/>
                <w:lang w:eastAsia="ru-RU"/>
              </w:rPr>
              <w:t>нутрии,</w:t>
            </w:r>
            <w:r w:rsidRPr="007B6F78">
              <w:rPr>
                <w:rFonts w:eastAsia="Times New Roman"/>
                <w:b/>
                <w:color w:val="000000" w:themeColor="text1"/>
                <w:sz w:val="24"/>
                <w:szCs w:val="24"/>
                <w:lang w:eastAsia="ru-RU"/>
              </w:rPr>
              <w:br/>
              <w:t>песцы</w:t>
            </w:r>
          </w:p>
        </w:tc>
      </w:tr>
      <w:tr w:rsidR="00AE6DC5" w:rsidRPr="007B6F78" w14:paraId="5532BE4A" w14:textId="77777777" w:rsidTr="002B3F31">
        <w:trPr>
          <w:cantSplit/>
          <w:trHeight w:val="240"/>
        </w:trPr>
        <w:tc>
          <w:tcPr>
            <w:tcW w:w="1482" w:type="dxa"/>
            <w:tcBorders>
              <w:top w:val="single" w:sz="6" w:space="0" w:color="auto"/>
              <w:left w:val="single" w:sz="6" w:space="0" w:color="auto"/>
              <w:bottom w:val="single" w:sz="6" w:space="0" w:color="auto"/>
              <w:right w:val="single" w:sz="6" w:space="0" w:color="auto"/>
            </w:tcBorders>
          </w:tcPr>
          <w:p w14:paraId="07F35113" w14:textId="41C13D3A" w:rsidR="00AE6DC5" w:rsidRPr="007B6F78" w:rsidRDefault="00AE6DC5" w:rsidP="006602C2">
            <w:pPr>
              <w:keepLines/>
              <w:overflowPunct w:val="0"/>
              <w:autoSpaceDE w:val="0"/>
              <w:autoSpaceDN w:val="0"/>
              <w:adjustRightInd w:val="0"/>
              <w:ind w:firstLine="276"/>
              <w:rPr>
                <w:rFonts w:eastAsia="Times New Roman"/>
                <w:color w:val="000000" w:themeColor="text1"/>
                <w:sz w:val="24"/>
                <w:szCs w:val="24"/>
                <w:lang w:eastAsia="ru-RU"/>
              </w:rPr>
            </w:pPr>
            <w:r w:rsidRPr="007B6F78">
              <w:rPr>
                <w:rFonts w:eastAsia="Times New Roman"/>
                <w:color w:val="000000" w:themeColor="text1"/>
                <w:sz w:val="24"/>
                <w:szCs w:val="24"/>
                <w:lang w:eastAsia="ru-RU"/>
              </w:rPr>
              <w:t>1</w:t>
            </w:r>
          </w:p>
        </w:tc>
        <w:tc>
          <w:tcPr>
            <w:tcW w:w="992" w:type="dxa"/>
            <w:tcBorders>
              <w:top w:val="single" w:sz="6" w:space="0" w:color="auto"/>
              <w:left w:val="single" w:sz="6" w:space="0" w:color="auto"/>
              <w:bottom w:val="single" w:sz="6" w:space="0" w:color="auto"/>
              <w:right w:val="single" w:sz="6" w:space="0" w:color="auto"/>
            </w:tcBorders>
          </w:tcPr>
          <w:p w14:paraId="1C7A090A" w14:textId="49E792D9" w:rsidR="00AE6DC5" w:rsidRPr="007B6F78" w:rsidRDefault="00AE6DC5" w:rsidP="006602C2">
            <w:pPr>
              <w:keepLines/>
              <w:overflowPunct w:val="0"/>
              <w:autoSpaceDE w:val="0"/>
              <w:autoSpaceDN w:val="0"/>
              <w:adjustRightInd w:val="0"/>
              <w:ind w:firstLine="331"/>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2</w:t>
            </w:r>
          </w:p>
        </w:tc>
        <w:tc>
          <w:tcPr>
            <w:tcW w:w="1134" w:type="dxa"/>
            <w:tcBorders>
              <w:top w:val="single" w:sz="6" w:space="0" w:color="auto"/>
              <w:left w:val="single" w:sz="6" w:space="0" w:color="auto"/>
              <w:bottom w:val="single" w:sz="6" w:space="0" w:color="auto"/>
              <w:right w:val="single" w:sz="6" w:space="0" w:color="auto"/>
            </w:tcBorders>
          </w:tcPr>
          <w:p w14:paraId="10B994E2" w14:textId="29D74776" w:rsidR="00AE6DC5" w:rsidRPr="007B6F78" w:rsidRDefault="00AE6DC5" w:rsidP="006602C2">
            <w:pPr>
              <w:keepLines/>
              <w:overflowPunct w:val="0"/>
              <w:autoSpaceDE w:val="0"/>
              <w:autoSpaceDN w:val="0"/>
              <w:adjustRightInd w:val="0"/>
              <w:ind w:left="-72" w:firstLine="567"/>
              <w:rPr>
                <w:rFonts w:eastAsia="Times New Roman"/>
                <w:color w:val="000000" w:themeColor="text1"/>
                <w:sz w:val="24"/>
                <w:szCs w:val="24"/>
                <w:lang w:eastAsia="ru-RU"/>
              </w:rPr>
            </w:pPr>
            <w:r w:rsidRPr="007B6F78">
              <w:rPr>
                <w:rFonts w:eastAsia="Times New Roman"/>
                <w:color w:val="000000" w:themeColor="text1"/>
                <w:sz w:val="24"/>
                <w:szCs w:val="24"/>
                <w:lang w:eastAsia="ru-RU"/>
              </w:rPr>
              <w:t>3</w:t>
            </w:r>
          </w:p>
        </w:tc>
        <w:tc>
          <w:tcPr>
            <w:tcW w:w="1134" w:type="dxa"/>
            <w:tcBorders>
              <w:top w:val="single" w:sz="6" w:space="0" w:color="auto"/>
              <w:left w:val="single" w:sz="6" w:space="0" w:color="auto"/>
              <w:bottom w:val="single" w:sz="6" w:space="0" w:color="auto"/>
              <w:right w:val="single" w:sz="6" w:space="0" w:color="auto"/>
            </w:tcBorders>
          </w:tcPr>
          <w:p w14:paraId="3A916A2F" w14:textId="42E84727" w:rsidR="00AE6DC5" w:rsidRPr="007B6F78" w:rsidRDefault="00AE6DC5" w:rsidP="006602C2">
            <w:pPr>
              <w:keepLines/>
              <w:overflowPunct w:val="0"/>
              <w:autoSpaceDE w:val="0"/>
              <w:autoSpaceDN w:val="0"/>
              <w:adjustRightInd w:val="0"/>
              <w:ind w:firstLine="355"/>
              <w:rPr>
                <w:rFonts w:eastAsia="Times New Roman"/>
                <w:color w:val="000000" w:themeColor="text1"/>
                <w:sz w:val="24"/>
                <w:szCs w:val="24"/>
                <w:lang w:eastAsia="ru-RU"/>
              </w:rPr>
            </w:pPr>
            <w:r w:rsidRPr="007B6F78">
              <w:rPr>
                <w:rFonts w:eastAsia="Times New Roman"/>
                <w:color w:val="000000" w:themeColor="text1"/>
                <w:sz w:val="24"/>
                <w:szCs w:val="24"/>
                <w:lang w:eastAsia="ru-RU"/>
              </w:rPr>
              <w:t>4</w:t>
            </w:r>
          </w:p>
        </w:tc>
        <w:tc>
          <w:tcPr>
            <w:tcW w:w="1276" w:type="dxa"/>
            <w:tcBorders>
              <w:top w:val="single" w:sz="6" w:space="0" w:color="auto"/>
              <w:left w:val="single" w:sz="6" w:space="0" w:color="auto"/>
              <w:bottom w:val="single" w:sz="6" w:space="0" w:color="auto"/>
              <w:right w:val="single" w:sz="6" w:space="0" w:color="auto"/>
            </w:tcBorders>
          </w:tcPr>
          <w:p w14:paraId="77A35CDF" w14:textId="153220E1" w:rsidR="00AE6DC5" w:rsidRPr="007B6F78" w:rsidRDefault="00AE6DC5" w:rsidP="006602C2">
            <w:pPr>
              <w:keepLines/>
              <w:overflowPunct w:val="0"/>
              <w:autoSpaceDE w:val="0"/>
              <w:autoSpaceDN w:val="0"/>
              <w:adjustRightInd w:val="0"/>
              <w:ind w:firstLine="353"/>
              <w:rPr>
                <w:rFonts w:eastAsia="Times New Roman"/>
                <w:color w:val="000000" w:themeColor="text1"/>
                <w:sz w:val="24"/>
                <w:szCs w:val="24"/>
                <w:lang w:eastAsia="ru-RU"/>
              </w:rPr>
            </w:pPr>
            <w:r w:rsidRPr="007B6F78">
              <w:rPr>
                <w:rFonts w:eastAsia="Times New Roman"/>
                <w:color w:val="000000" w:themeColor="text1"/>
                <w:sz w:val="24"/>
                <w:szCs w:val="24"/>
                <w:lang w:eastAsia="ru-RU"/>
              </w:rPr>
              <w:t>5</w:t>
            </w:r>
          </w:p>
        </w:tc>
        <w:tc>
          <w:tcPr>
            <w:tcW w:w="992" w:type="dxa"/>
            <w:tcBorders>
              <w:top w:val="single" w:sz="6" w:space="0" w:color="auto"/>
              <w:left w:val="single" w:sz="6" w:space="0" w:color="auto"/>
              <w:bottom w:val="single" w:sz="6" w:space="0" w:color="auto"/>
              <w:right w:val="single" w:sz="6" w:space="0" w:color="auto"/>
            </w:tcBorders>
          </w:tcPr>
          <w:p w14:paraId="512EC202" w14:textId="4ED5B8FD" w:rsidR="00AE6DC5" w:rsidRPr="007B6F78" w:rsidRDefault="00AE6DC5" w:rsidP="006602C2">
            <w:pPr>
              <w:keepLines/>
              <w:overflowPunct w:val="0"/>
              <w:autoSpaceDE w:val="0"/>
              <w:autoSpaceDN w:val="0"/>
              <w:adjustRightInd w:val="0"/>
              <w:ind w:firstLine="215"/>
              <w:rPr>
                <w:rFonts w:eastAsia="Times New Roman"/>
                <w:color w:val="000000" w:themeColor="text1"/>
                <w:sz w:val="24"/>
                <w:szCs w:val="24"/>
                <w:lang w:eastAsia="ru-RU"/>
              </w:rPr>
            </w:pPr>
            <w:r w:rsidRPr="007B6F78">
              <w:rPr>
                <w:rFonts w:eastAsia="Times New Roman"/>
                <w:color w:val="000000" w:themeColor="text1"/>
                <w:sz w:val="24"/>
                <w:szCs w:val="24"/>
                <w:lang w:eastAsia="ru-RU"/>
              </w:rPr>
              <w:t>6</w:t>
            </w:r>
          </w:p>
        </w:tc>
        <w:tc>
          <w:tcPr>
            <w:tcW w:w="1276" w:type="dxa"/>
            <w:tcBorders>
              <w:top w:val="single" w:sz="6" w:space="0" w:color="auto"/>
              <w:left w:val="single" w:sz="6" w:space="0" w:color="auto"/>
              <w:bottom w:val="single" w:sz="6" w:space="0" w:color="auto"/>
              <w:right w:val="single" w:sz="6" w:space="0" w:color="auto"/>
            </w:tcBorders>
          </w:tcPr>
          <w:p w14:paraId="09D5AF41" w14:textId="5CDE39C5" w:rsidR="00AE6DC5" w:rsidRPr="007B6F78" w:rsidRDefault="00AE6DC5" w:rsidP="006602C2">
            <w:pPr>
              <w:keepLines/>
              <w:overflowPunct w:val="0"/>
              <w:autoSpaceDE w:val="0"/>
              <w:autoSpaceDN w:val="0"/>
              <w:adjustRightInd w:val="0"/>
              <w:ind w:firstLine="363"/>
              <w:rPr>
                <w:rFonts w:eastAsia="Times New Roman"/>
                <w:color w:val="000000" w:themeColor="text1"/>
                <w:sz w:val="24"/>
                <w:szCs w:val="24"/>
                <w:lang w:eastAsia="ru-RU"/>
              </w:rPr>
            </w:pPr>
            <w:r w:rsidRPr="007B6F78">
              <w:rPr>
                <w:rFonts w:eastAsia="Times New Roman"/>
                <w:color w:val="000000" w:themeColor="text1"/>
                <w:sz w:val="24"/>
                <w:szCs w:val="24"/>
                <w:lang w:eastAsia="ru-RU"/>
              </w:rPr>
              <w:t>7</w:t>
            </w:r>
          </w:p>
        </w:tc>
        <w:tc>
          <w:tcPr>
            <w:tcW w:w="1275" w:type="dxa"/>
            <w:tcBorders>
              <w:top w:val="single" w:sz="6" w:space="0" w:color="auto"/>
              <w:left w:val="single" w:sz="6" w:space="0" w:color="auto"/>
              <w:bottom w:val="single" w:sz="6" w:space="0" w:color="auto"/>
              <w:right w:val="single" w:sz="6" w:space="0" w:color="auto"/>
            </w:tcBorders>
          </w:tcPr>
          <w:p w14:paraId="65B112FF" w14:textId="7D487884" w:rsidR="00AE6DC5" w:rsidRPr="007B6F78" w:rsidRDefault="00AE6DC5" w:rsidP="006602C2">
            <w:pPr>
              <w:keepLines/>
              <w:overflowPunct w:val="0"/>
              <w:autoSpaceDE w:val="0"/>
              <w:autoSpaceDN w:val="0"/>
              <w:adjustRightInd w:val="0"/>
              <w:ind w:firstLine="360"/>
              <w:rPr>
                <w:rFonts w:eastAsia="Times New Roman"/>
                <w:color w:val="000000" w:themeColor="text1"/>
                <w:sz w:val="24"/>
                <w:szCs w:val="24"/>
                <w:lang w:eastAsia="ru-RU"/>
              </w:rPr>
            </w:pPr>
            <w:r w:rsidRPr="007B6F78">
              <w:rPr>
                <w:rFonts w:eastAsia="Times New Roman"/>
                <w:color w:val="000000" w:themeColor="text1"/>
                <w:sz w:val="24"/>
                <w:szCs w:val="24"/>
                <w:lang w:eastAsia="ru-RU"/>
              </w:rPr>
              <w:t>8</w:t>
            </w:r>
          </w:p>
        </w:tc>
      </w:tr>
      <w:tr w:rsidR="00B6234C" w:rsidRPr="007B6F78" w14:paraId="5ECABE17" w14:textId="77777777" w:rsidTr="002B3F31">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3E7F3A15" w14:textId="77777777" w:rsidR="00B6234C" w:rsidRPr="007B6F78" w:rsidRDefault="00B6234C" w:rsidP="006602C2">
            <w:pPr>
              <w:keepLines/>
              <w:overflowPunct w:val="0"/>
              <w:autoSpaceDE w:val="0"/>
              <w:autoSpaceDN w:val="0"/>
              <w:adjustRightInd w:val="0"/>
              <w:ind w:firstLine="276"/>
              <w:rPr>
                <w:rFonts w:eastAsia="Times New Roman"/>
                <w:color w:val="000000" w:themeColor="text1"/>
                <w:sz w:val="24"/>
                <w:szCs w:val="24"/>
                <w:lang w:eastAsia="ru-RU"/>
              </w:rPr>
            </w:pPr>
            <w:r w:rsidRPr="007B6F78">
              <w:rPr>
                <w:rFonts w:eastAsia="Times New Roman"/>
                <w:color w:val="000000" w:themeColor="text1"/>
                <w:sz w:val="24"/>
                <w:szCs w:val="24"/>
                <w:lang w:eastAsia="ru-RU"/>
              </w:rPr>
              <w:t>10 м</w:t>
            </w:r>
          </w:p>
        </w:tc>
        <w:tc>
          <w:tcPr>
            <w:tcW w:w="992" w:type="dxa"/>
            <w:tcBorders>
              <w:top w:val="single" w:sz="6" w:space="0" w:color="auto"/>
              <w:left w:val="single" w:sz="6" w:space="0" w:color="auto"/>
              <w:bottom w:val="single" w:sz="6" w:space="0" w:color="auto"/>
              <w:right w:val="single" w:sz="6" w:space="0" w:color="auto"/>
            </w:tcBorders>
            <w:hideMark/>
          </w:tcPr>
          <w:p w14:paraId="31E409D4" w14:textId="77777777" w:rsidR="00B6234C" w:rsidRPr="007B6F78" w:rsidRDefault="00B6234C" w:rsidP="006602C2">
            <w:pPr>
              <w:keepLines/>
              <w:overflowPunct w:val="0"/>
              <w:autoSpaceDE w:val="0"/>
              <w:autoSpaceDN w:val="0"/>
              <w:adjustRightInd w:val="0"/>
              <w:ind w:firstLine="331"/>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5</w:t>
            </w:r>
          </w:p>
        </w:tc>
        <w:tc>
          <w:tcPr>
            <w:tcW w:w="1134" w:type="dxa"/>
            <w:tcBorders>
              <w:top w:val="single" w:sz="6" w:space="0" w:color="auto"/>
              <w:left w:val="single" w:sz="6" w:space="0" w:color="auto"/>
              <w:bottom w:val="single" w:sz="6" w:space="0" w:color="auto"/>
              <w:right w:val="single" w:sz="6" w:space="0" w:color="auto"/>
            </w:tcBorders>
            <w:hideMark/>
          </w:tcPr>
          <w:p w14:paraId="1459C776" w14:textId="77777777" w:rsidR="00B6234C" w:rsidRPr="007B6F78" w:rsidRDefault="00B6234C" w:rsidP="006602C2">
            <w:pPr>
              <w:keepLines/>
              <w:overflowPunct w:val="0"/>
              <w:autoSpaceDE w:val="0"/>
              <w:autoSpaceDN w:val="0"/>
              <w:adjustRightInd w:val="0"/>
              <w:ind w:left="-72" w:firstLine="567"/>
              <w:rPr>
                <w:rFonts w:eastAsia="Times New Roman"/>
                <w:color w:val="000000" w:themeColor="text1"/>
                <w:sz w:val="24"/>
                <w:szCs w:val="24"/>
                <w:lang w:eastAsia="ru-RU"/>
              </w:rPr>
            </w:pPr>
            <w:r w:rsidRPr="007B6F78">
              <w:rPr>
                <w:rFonts w:eastAsia="Times New Roman"/>
                <w:color w:val="000000" w:themeColor="text1"/>
                <w:sz w:val="24"/>
                <w:szCs w:val="24"/>
                <w:lang w:eastAsia="ru-RU"/>
              </w:rPr>
              <w:t>5</w:t>
            </w:r>
          </w:p>
        </w:tc>
        <w:tc>
          <w:tcPr>
            <w:tcW w:w="1134" w:type="dxa"/>
            <w:tcBorders>
              <w:top w:val="single" w:sz="6" w:space="0" w:color="auto"/>
              <w:left w:val="single" w:sz="6" w:space="0" w:color="auto"/>
              <w:bottom w:val="single" w:sz="6" w:space="0" w:color="auto"/>
              <w:right w:val="single" w:sz="6" w:space="0" w:color="auto"/>
            </w:tcBorders>
            <w:hideMark/>
          </w:tcPr>
          <w:p w14:paraId="5345AB3E" w14:textId="77777777" w:rsidR="00B6234C" w:rsidRPr="007B6F78" w:rsidRDefault="00B6234C" w:rsidP="006602C2">
            <w:pPr>
              <w:keepLines/>
              <w:overflowPunct w:val="0"/>
              <w:autoSpaceDE w:val="0"/>
              <w:autoSpaceDN w:val="0"/>
              <w:adjustRightInd w:val="0"/>
              <w:ind w:firstLine="355"/>
              <w:rPr>
                <w:rFonts w:eastAsia="Times New Roman"/>
                <w:color w:val="000000" w:themeColor="text1"/>
                <w:sz w:val="24"/>
                <w:szCs w:val="24"/>
                <w:lang w:eastAsia="ru-RU"/>
              </w:rPr>
            </w:pPr>
            <w:r w:rsidRPr="007B6F78">
              <w:rPr>
                <w:rFonts w:eastAsia="Times New Roman"/>
                <w:color w:val="000000" w:themeColor="text1"/>
                <w:sz w:val="24"/>
                <w:szCs w:val="24"/>
                <w:lang w:eastAsia="ru-RU"/>
              </w:rPr>
              <w:t>10</w:t>
            </w:r>
          </w:p>
        </w:tc>
        <w:tc>
          <w:tcPr>
            <w:tcW w:w="1276" w:type="dxa"/>
            <w:tcBorders>
              <w:top w:val="single" w:sz="6" w:space="0" w:color="auto"/>
              <w:left w:val="single" w:sz="6" w:space="0" w:color="auto"/>
              <w:bottom w:val="single" w:sz="6" w:space="0" w:color="auto"/>
              <w:right w:val="single" w:sz="6" w:space="0" w:color="auto"/>
            </w:tcBorders>
            <w:hideMark/>
          </w:tcPr>
          <w:p w14:paraId="32C75E43" w14:textId="77777777" w:rsidR="00B6234C" w:rsidRPr="007B6F78" w:rsidRDefault="00B6234C" w:rsidP="006602C2">
            <w:pPr>
              <w:keepLines/>
              <w:overflowPunct w:val="0"/>
              <w:autoSpaceDE w:val="0"/>
              <w:autoSpaceDN w:val="0"/>
              <w:adjustRightInd w:val="0"/>
              <w:ind w:firstLine="353"/>
              <w:rPr>
                <w:rFonts w:eastAsia="Times New Roman"/>
                <w:color w:val="000000" w:themeColor="text1"/>
                <w:sz w:val="24"/>
                <w:szCs w:val="24"/>
                <w:lang w:eastAsia="ru-RU"/>
              </w:rPr>
            </w:pPr>
            <w:r w:rsidRPr="007B6F78">
              <w:rPr>
                <w:rFonts w:eastAsia="Times New Roman"/>
                <w:color w:val="000000" w:themeColor="text1"/>
                <w:sz w:val="24"/>
                <w:szCs w:val="24"/>
                <w:lang w:eastAsia="ru-RU"/>
              </w:rPr>
              <w:t>10</w:t>
            </w:r>
          </w:p>
        </w:tc>
        <w:tc>
          <w:tcPr>
            <w:tcW w:w="992" w:type="dxa"/>
            <w:tcBorders>
              <w:top w:val="single" w:sz="6" w:space="0" w:color="auto"/>
              <w:left w:val="single" w:sz="6" w:space="0" w:color="auto"/>
              <w:bottom w:val="single" w:sz="6" w:space="0" w:color="auto"/>
              <w:right w:val="single" w:sz="6" w:space="0" w:color="auto"/>
            </w:tcBorders>
            <w:hideMark/>
          </w:tcPr>
          <w:p w14:paraId="25780A08" w14:textId="77777777" w:rsidR="00B6234C" w:rsidRPr="007B6F78" w:rsidRDefault="00B6234C" w:rsidP="006602C2">
            <w:pPr>
              <w:keepLines/>
              <w:overflowPunct w:val="0"/>
              <w:autoSpaceDE w:val="0"/>
              <w:autoSpaceDN w:val="0"/>
              <w:adjustRightInd w:val="0"/>
              <w:ind w:firstLine="215"/>
              <w:rPr>
                <w:rFonts w:eastAsia="Times New Roman"/>
                <w:color w:val="000000" w:themeColor="text1"/>
                <w:sz w:val="24"/>
                <w:szCs w:val="24"/>
                <w:lang w:eastAsia="ru-RU"/>
              </w:rPr>
            </w:pPr>
            <w:r w:rsidRPr="007B6F78">
              <w:rPr>
                <w:rFonts w:eastAsia="Times New Roman"/>
                <w:color w:val="000000" w:themeColor="text1"/>
                <w:sz w:val="24"/>
                <w:szCs w:val="24"/>
                <w:lang w:eastAsia="ru-RU"/>
              </w:rPr>
              <w:t>30</w:t>
            </w:r>
          </w:p>
        </w:tc>
        <w:tc>
          <w:tcPr>
            <w:tcW w:w="1276" w:type="dxa"/>
            <w:tcBorders>
              <w:top w:val="single" w:sz="6" w:space="0" w:color="auto"/>
              <w:left w:val="single" w:sz="6" w:space="0" w:color="auto"/>
              <w:bottom w:val="single" w:sz="6" w:space="0" w:color="auto"/>
              <w:right w:val="single" w:sz="6" w:space="0" w:color="auto"/>
            </w:tcBorders>
            <w:hideMark/>
          </w:tcPr>
          <w:p w14:paraId="092598A5" w14:textId="77777777" w:rsidR="00B6234C" w:rsidRPr="007B6F78" w:rsidRDefault="00B6234C" w:rsidP="006602C2">
            <w:pPr>
              <w:keepLines/>
              <w:overflowPunct w:val="0"/>
              <w:autoSpaceDE w:val="0"/>
              <w:autoSpaceDN w:val="0"/>
              <w:adjustRightInd w:val="0"/>
              <w:ind w:firstLine="363"/>
              <w:rPr>
                <w:rFonts w:eastAsia="Times New Roman"/>
                <w:color w:val="000000" w:themeColor="text1"/>
                <w:sz w:val="24"/>
                <w:szCs w:val="24"/>
                <w:lang w:eastAsia="ru-RU"/>
              </w:rPr>
            </w:pPr>
            <w:r w:rsidRPr="007B6F78">
              <w:rPr>
                <w:rFonts w:eastAsia="Times New Roman"/>
                <w:color w:val="000000" w:themeColor="text1"/>
                <w:sz w:val="24"/>
                <w:szCs w:val="24"/>
                <w:lang w:eastAsia="ru-RU"/>
              </w:rPr>
              <w:t>5</w:t>
            </w:r>
          </w:p>
        </w:tc>
        <w:tc>
          <w:tcPr>
            <w:tcW w:w="1275" w:type="dxa"/>
            <w:tcBorders>
              <w:top w:val="single" w:sz="6" w:space="0" w:color="auto"/>
              <w:left w:val="single" w:sz="6" w:space="0" w:color="auto"/>
              <w:bottom w:val="single" w:sz="6" w:space="0" w:color="auto"/>
              <w:right w:val="single" w:sz="6" w:space="0" w:color="auto"/>
            </w:tcBorders>
            <w:hideMark/>
          </w:tcPr>
          <w:p w14:paraId="025DAD37" w14:textId="77777777" w:rsidR="00B6234C" w:rsidRPr="007B6F78" w:rsidRDefault="00B6234C" w:rsidP="006602C2">
            <w:pPr>
              <w:keepLines/>
              <w:overflowPunct w:val="0"/>
              <w:autoSpaceDE w:val="0"/>
              <w:autoSpaceDN w:val="0"/>
              <w:adjustRightInd w:val="0"/>
              <w:ind w:firstLine="360"/>
              <w:rPr>
                <w:rFonts w:eastAsia="Times New Roman"/>
                <w:color w:val="000000" w:themeColor="text1"/>
                <w:sz w:val="24"/>
                <w:szCs w:val="24"/>
                <w:lang w:eastAsia="ru-RU"/>
              </w:rPr>
            </w:pPr>
            <w:r w:rsidRPr="007B6F78">
              <w:rPr>
                <w:rFonts w:eastAsia="Times New Roman"/>
                <w:color w:val="000000" w:themeColor="text1"/>
                <w:sz w:val="24"/>
                <w:szCs w:val="24"/>
                <w:lang w:eastAsia="ru-RU"/>
              </w:rPr>
              <w:t>5</w:t>
            </w:r>
          </w:p>
        </w:tc>
      </w:tr>
      <w:tr w:rsidR="00B6234C" w:rsidRPr="007B6F78" w14:paraId="5E413CC1" w14:textId="77777777" w:rsidTr="002B3F31">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22EB7185" w14:textId="77777777" w:rsidR="00B6234C" w:rsidRPr="007B6F78" w:rsidRDefault="00B6234C" w:rsidP="006602C2">
            <w:pPr>
              <w:keepLines/>
              <w:overflowPunct w:val="0"/>
              <w:autoSpaceDE w:val="0"/>
              <w:autoSpaceDN w:val="0"/>
              <w:adjustRightInd w:val="0"/>
              <w:ind w:firstLine="276"/>
              <w:rPr>
                <w:rFonts w:eastAsia="Times New Roman"/>
                <w:color w:val="000000" w:themeColor="text1"/>
                <w:sz w:val="24"/>
                <w:szCs w:val="24"/>
                <w:lang w:eastAsia="ru-RU"/>
              </w:rPr>
            </w:pPr>
            <w:r w:rsidRPr="007B6F78">
              <w:rPr>
                <w:rFonts w:eastAsia="Times New Roman"/>
                <w:color w:val="000000" w:themeColor="text1"/>
                <w:sz w:val="24"/>
                <w:szCs w:val="24"/>
                <w:lang w:eastAsia="ru-RU"/>
              </w:rPr>
              <w:t>20 м</w:t>
            </w:r>
          </w:p>
        </w:tc>
        <w:tc>
          <w:tcPr>
            <w:tcW w:w="992" w:type="dxa"/>
            <w:tcBorders>
              <w:top w:val="single" w:sz="6" w:space="0" w:color="auto"/>
              <w:left w:val="single" w:sz="6" w:space="0" w:color="auto"/>
              <w:bottom w:val="single" w:sz="6" w:space="0" w:color="auto"/>
              <w:right w:val="single" w:sz="6" w:space="0" w:color="auto"/>
            </w:tcBorders>
            <w:hideMark/>
          </w:tcPr>
          <w:p w14:paraId="3D6EBAC8" w14:textId="77777777" w:rsidR="00B6234C" w:rsidRPr="007B6F78" w:rsidRDefault="00B6234C" w:rsidP="006602C2">
            <w:pPr>
              <w:keepLines/>
              <w:overflowPunct w:val="0"/>
              <w:autoSpaceDE w:val="0"/>
              <w:autoSpaceDN w:val="0"/>
              <w:adjustRightInd w:val="0"/>
              <w:ind w:firstLine="331"/>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8</w:t>
            </w:r>
          </w:p>
        </w:tc>
        <w:tc>
          <w:tcPr>
            <w:tcW w:w="1134" w:type="dxa"/>
            <w:tcBorders>
              <w:top w:val="single" w:sz="6" w:space="0" w:color="auto"/>
              <w:left w:val="single" w:sz="6" w:space="0" w:color="auto"/>
              <w:bottom w:val="single" w:sz="6" w:space="0" w:color="auto"/>
              <w:right w:val="single" w:sz="6" w:space="0" w:color="auto"/>
            </w:tcBorders>
            <w:hideMark/>
          </w:tcPr>
          <w:p w14:paraId="5C005EB9" w14:textId="77777777" w:rsidR="00B6234C" w:rsidRPr="007B6F78" w:rsidRDefault="00B6234C" w:rsidP="006602C2">
            <w:pPr>
              <w:keepLines/>
              <w:overflowPunct w:val="0"/>
              <w:autoSpaceDE w:val="0"/>
              <w:autoSpaceDN w:val="0"/>
              <w:adjustRightInd w:val="0"/>
              <w:ind w:left="-72" w:firstLine="567"/>
              <w:rPr>
                <w:rFonts w:eastAsia="Times New Roman"/>
                <w:color w:val="000000" w:themeColor="text1"/>
                <w:sz w:val="24"/>
                <w:szCs w:val="24"/>
                <w:lang w:eastAsia="ru-RU"/>
              </w:rPr>
            </w:pPr>
            <w:r w:rsidRPr="007B6F78">
              <w:rPr>
                <w:rFonts w:eastAsia="Times New Roman"/>
                <w:color w:val="000000" w:themeColor="text1"/>
                <w:sz w:val="24"/>
                <w:szCs w:val="24"/>
                <w:lang w:eastAsia="ru-RU"/>
              </w:rPr>
              <w:t>8</w:t>
            </w:r>
          </w:p>
        </w:tc>
        <w:tc>
          <w:tcPr>
            <w:tcW w:w="1134" w:type="dxa"/>
            <w:tcBorders>
              <w:top w:val="single" w:sz="6" w:space="0" w:color="auto"/>
              <w:left w:val="single" w:sz="6" w:space="0" w:color="auto"/>
              <w:bottom w:val="single" w:sz="6" w:space="0" w:color="auto"/>
              <w:right w:val="single" w:sz="6" w:space="0" w:color="auto"/>
            </w:tcBorders>
            <w:hideMark/>
          </w:tcPr>
          <w:p w14:paraId="153ED7C5" w14:textId="77777777" w:rsidR="00B6234C" w:rsidRPr="007B6F78" w:rsidRDefault="00B6234C" w:rsidP="006602C2">
            <w:pPr>
              <w:keepLines/>
              <w:overflowPunct w:val="0"/>
              <w:autoSpaceDE w:val="0"/>
              <w:autoSpaceDN w:val="0"/>
              <w:adjustRightInd w:val="0"/>
              <w:ind w:firstLine="355"/>
              <w:rPr>
                <w:rFonts w:eastAsia="Times New Roman"/>
                <w:color w:val="000000" w:themeColor="text1"/>
                <w:sz w:val="24"/>
                <w:szCs w:val="24"/>
                <w:lang w:eastAsia="ru-RU"/>
              </w:rPr>
            </w:pPr>
            <w:r w:rsidRPr="007B6F78">
              <w:rPr>
                <w:rFonts w:eastAsia="Times New Roman"/>
                <w:color w:val="000000" w:themeColor="text1"/>
                <w:sz w:val="24"/>
                <w:szCs w:val="24"/>
                <w:lang w:eastAsia="ru-RU"/>
              </w:rPr>
              <w:t>15</w:t>
            </w:r>
          </w:p>
        </w:tc>
        <w:tc>
          <w:tcPr>
            <w:tcW w:w="1276" w:type="dxa"/>
            <w:tcBorders>
              <w:top w:val="single" w:sz="6" w:space="0" w:color="auto"/>
              <w:left w:val="single" w:sz="6" w:space="0" w:color="auto"/>
              <w:bottom w:val="single" w:sz="6" w:space="0" w:color="auto"/>
              <w:right w:val="single" w:sz="6" w:space="0" w:color="auto"/>
            </w:tcBorders>
            <w:hideMark/>
          </w:tcPr>
          <w:p w14:paraId="26E85E02" w14:textId="77777777" w:rsidR="00B6234C" w:rsidRPr="007B6F78" w:rsidRDefault="00B6234C" w:rsidP="006602C2">
            <w:pPr>
              <w:keepLines/>
              <w:overflowPunct w:val="0"/>
              <w:autoSpaceDE w:val="0"/>
              <w:autoSpaceDN w:val="0"/>
              <w:adjustRightInd w:val="0"/>
              <w:ind w:firstLine="353"/>
              <w:rPr>
                <w:rFonts w:eastAsia="Times New Roman"/>
                <w:color w:val="000000" w:themeColor="text1"/>
                <w:sz w:val="24"/>
                <w:szCs w:val="24"/>
                <w:lang w:eastAsia="ru-RU"/>
              </w:rPr>
            </w:pPr>
            <w:r w:rsidRPr="007B6F78">
              <w:rPr>
                <w:rFonts w:eastAsia="Times New Roman"/>
                <w:color w:val="000000" w:themeColor="text1"/>
                <w:sz w:val="24"/>
                <w:szCs w:val="24"/>
                <w:lang w:eastAsia="ru-RU"/>
              </w:rPr>
              <w:t>20</w:t>
            </w:r>
          </w:p>
        </w:tc>
        <w:tc>
          <w:tcPr>
            <w:tcW w:w="992" w:type="dxa"/>
            <w:tcBorders>
              <w:top w:val="single" w:sz="6" w:space="0" w:color="auto"/>
              <w:left w:val="single" w:sz="6" w:space="0" w:color="auto"/>
              <w:bottom w:val="single" w:sz="6" w:space="0" w:color="auto"/>
              <w:right w:val="single" w:sz="6" w:space="0" w:color="auto"/>
            </w:tcBorders>
            <w:hideMark/>
          </w:tcPr>
          <w:p w14:paraId="3B6B4A78" w14:textId="77777777" w:rsidR="00B6234C" w:rsidRPr="007B6F78" w:rsidRDefault="00B6234C" w:rsidP="006602C2">
            <w:pPr>
              <w:keepLines/>
              <w:overflowPunct w:val="0"/>
              <w:autoSpaceDE w:val="0"/>
              <w:autoSpaceDN w:val="0"/>
              <w:adjustRightInd w:val="0"/>
              <w:ind w:firstLine="215"/>
              <w:rPr>
                <w:rFonts w:eastAsia="Times New Roman"/>
                <w:color w:val="000000" w:themeColor="text1"/>
                <w:sz w:val="24"/>
                <w:szCs w:val="24"/>
                <w:lang w:eastAsia="ru-RU"/>
              </w:rPr>
            </w:pPr>
            <w:r w:rsidRPr="007B6F78">
              <w:rPr>
                <w:rFonts w:eastAsia="Times New Roman"/>
                <w:color w:val="000000" w:themeColor="text1"/>
                <w:sz w:val="24"/>
                <w:szCs w:val="24"/>
                <w:lang w:eastAsia="ru-RU"/>
              </w:rPr>
              <w:t>45</w:t>
            </w:r>
          </w:p>
        </w:tc>
        <w:tc>
          <w:tcPr>
            <w:tcW w:w="1276" w:type="dxa"/>
            <w:tcBorders>
              <w:top w:val="single" w:sz="6" w:space="0" w:color="auto"/>
              <w:left w:val="single" w:sz="6" w:space="0" w:color="auto"/>
              <w:bottom w:val="single" w:sz="6" w:space="0" w:color="auto"/>
              <w:right w:val="single" w:sz="6" w:space="0" w:color="auto"/>
            </w:tcBorders>
            <w:hideMark/>
          </w:tcPr>
          <w:p w14:paraId="1E14ABF9" w14:textId="77777777" w:rsidR="00B6234C" w:rsidRPr="007B6F78" w:rsidRDefault="00B6234C" w:rsidP="006602C2">
            <w:pPr>
              <w:keepLines/>
              <w:overflowPunct w:val="0"/>
              <w:autoSpaceDE w:val="0"/>
              <w:autoSpaceDN w:val="0"/>
              <w:adjustRightInd w:val="0"/>
              <w:ind w:firstLine="363"/>
              <w:rPr>
                <w:rFonts w:eastAsia="Times New Roman"/>
                <w:color w:val="000000" w:themeColor="text1"/>
                <w:sz w:val="24"/>
                <w:szCs w:val="24"/>
                <w:lang w:eastAsia="ru-RU"/>
              </w:rPr>
            </w:pPr>
            <w:r w:rsidRPr="007B6F78">
              <w:rPr>
                <w:rFonts w:eastAsia="Times New Roman"/>
                <w:color w:val="000000" w:themeColor="text1"/>
                <w:sz w:val="24"/>
                <w:szCs w:val="24"/>
                <w:lang w:eastAsia="ru-RU"/>
              </w:rPr>
              <w:t>8</w:t>
            </w:r>
          </w:p>
        </w:tc>
        <w:tc>
          <w:tcPr>
            <w:tcW w:w="1275" w:type="dxa"/>
            <w:tcBorders>
              <w:top w:val="single" w:sz="6" w:space="0" w:color="auto"/>
              <w:left w:val="single" w:sz="6" w:space="0" w:color="auto"/>
              <w:bottom w:val="single" w:sz="6" w:space="0" w:color="auto"/>
              <w:right w:val="single" w:sz="6" w:space="0" w:color="auto"/>
            </w:tcBorders>
            <w:hideMark/>
          </w:tcPr>
          <w:p w14:paraId="1A1622C9" w14:textId="77777777" w:rsidR="00B6234C" w:rsidRPr="007B6F78" w:rsidRDefault="00B6234C" w:rsidP="006602C2">
            <w:pPr>
              <w:keepLines/>
              <w:overflowPunct w:val="0"/>
              <w:autoSpaceDE w:val="0"/>
              <w:autoSpaceDN w:val="0"/>
              <w:adjustRightInd w:val="0"/>
              <w:ind w:firstLine="360"/>
              <w:rPr>
                <w:rFonts w:eastAsia="Times New Roman"/>
                <w:color w:val="000000" w:themeColor="text1"/>
                <w:sz w:val="24"/>
                <w:szCs w:val="24"/>
                <w:lang w:eastAsia="ru-RU"/>
              </w:rPr>
            </w:pPr>
            <w:r w:rsidRPr="007B6F78">
              <w:rPr>
                <w:rFonts w:eastAsia="Times New Roman"/>
                <w:color w:val="000000" w:themeColor="text1"/>
                <w:sz w:val="24"/>
                <w:szCs w:val="24"/>
                <w:lang w:eastAsia="ru-RU"/>
              </w:rPr>
              <w:t>8</w:t>
            </w:r>
          </w:p>
        </w:tc>
      </w:tr>
      <w:tr w:rsidR="00B6234C" w:rsidRPr="007B6F78" w14:paraId="5B64A9B9" w14:textId="77777777" w:rsidTr="002B3F31">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07C499C0" w14:textId="77777777" w:rsidR="00B6234C" w:rsidRPr="007B6F78" w:rsidRDefault="00B6234C" w:rsidP="006602C2">
            <w:pPr>
              <w:keepLines/>
              <w:overflowPunct w:val="0"/>
              <w:autoSpaceDE w:val="0"/>
              <w:autoSpaceDN w:val="0"/>
              <w:adjustRightInd w:val="0"/>
              <w:ind w:firstLine="276"/>
              <w:rPr>
                <w:rFonts w:eastAsia="Times New Roman"/>
                <w:color w:val="000000" w:themeColor="text1"/>
                <w:sz w:val="24"/>
                <w:szCs w:val="24"/>
                <w:lang w:eastAsia="ru-RU"/>
              </w:rPr>
            </w:pPr>
            <w:r w:rsidRPr="007B6F78">
              <w:rPr>
                <w:rFonts w:eastAsia="Times New Roman"/>
                <w:color w:val="000000" w:themeColor="text1"/>
                <w:sz w:val="24"/>
                <w:szCs w:val="24"/>
                <w:lang w:eastAsia="ru-RU"/>
              </w:rPr>
              <w:t>30 м</w:t>
            </w:r>
          </w:p>
        </w:tc>
        <w:tc>
          <w:tcPr>
            <w:tcW w:w="992" w:type="dxa"/>
            <w:tcBorders>
              <w:top w:val="single" w:sz="6" w:space="0" w:color="auto"/>
              <w:left w:val="single" w:sz="6" w:space="0" w:color="auto"/>
              <w:bottom w:val="single" w:sz="6" w:space="0" w:color="auto"/>
              <w:right w:val="single" w:sz="6" w:space="0" w:color="auto"/>
            </w:tcBorders>
            <w:hideMark/>
          </w:tcPr>
          <w:p w14:paraId="1C4B01DD" w14:textId="77777777" w:rsidR="00B6234C" w:rsidRPr="007B6F78" w:rsidRDefault="00B6234C" w:rsidP="006602C2">
            <w:pPr>
              <w:keepLines/>
              <w:overflowPunct w:val="0"/>
              <w:autoSpaceDE w:val="0"/>
              <w:autoSpaceDN w:val="0"/>
              <w:adjustRightInd w:val="0"/>
              <w:ind w:firstLine="331"/>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10</w:t>
            </w:r>
          </w:p>
        </w:tc>
        <w:tc>
          <w:tcPr>
            <w:tcW w:w="1134" w:type="dxa"/>
            <w:tcBorders>
              <w:top w:val="single" w:sz="6" w:space="0" w:color="auto"/>
              <w:left w:val="single" w:sz="6" w:space="0" w:color="auto"/>
              <w:bottom w:val="single" w:sz="6" w:space="0" w:color="auto"/>
              <w:right w:val="single" w:sz="6" w:space="0" w:color="auto"/>
            </w:tcBorders>
            <w:hideMark/>
          </w:tcPr>
          <w:p w14:paraId="04934E16" w14:textId="77777777" w:rsidR="00B6234C" w:rsidRPr="007B6F78" w:rsidRDefault="00B6234C" w:rsidP="006602C2">
            <w:pPr>
              <w:keepLines/>
              <w:overflowPunct w:val="0"/>
              <w:autoSpaceDE w:val="0"/>
              <w:autoSpaceDN w:val="0"/>
              <w:adjustRightInd w:val="0"/>
              <w:ind w:left="-72" w:firstLine="567"/>
              <w:rPr>
                <w:rFonts w:eastAsia="Times New Roman"/>
                <w:color w:val="000000" w:themeColor="text1"/>
                <w:sz w:val="24"/>
                <w:szCs w:val="24"/>
                <w:lang w:eastAsia="ru-RU"/>
              </w:rPr>
            </w:pPr>
            <w:r w:rsidRPr="007B6F78">
              <w:rPr>
                <w:rFonts w:eastAsia="Times New Roman"/>
                <w:color w:val="000000" w:themeColor="text1"/>
                <w:sz w:val="24"/>
                <w:szCs w:val="24"/>
                <w:lang w:eastAsia="ru-RU"/>
              </w:rPr>
              <w:t>10</w:t>
            </w:r>
          </w:p>
        </w:tc>
        <w:tc>
          <w:tcPr>
            <w:tcW w:w="1134" w:type="dxa"/>
            <w:tcBorders>
              <w:top w:val="single" w:sz="6" w:space="0" w:color="auto"/>
              <w:left w:val="single" w:sz="6" w:space="0" w:color="auto"/>
              <w:bottom w:val="single" w:sz="6" w:space="0" w:color="auto"/>
              <w:right w:val="single" w:sz="6" w:space="0" w:color="auto"/>
            </w:tcBorders>
            <w:hideMark/>
          </w:tcPr>
          <w:p w14:paraId="22274A75" w14:textId="77777777" w:rsidR="00B6234C" w:rsidRPr="007B6F78" w:rsidRDefault="00B6234C" w:rsidP="006602C2">
            <w:pPr>
              <w:keepLines/>
              <w:overflowPunct w:val="0"/>
              <w:autoSpaceDE w:val="0"/>
              <w:autoSpaceDN w:val="0"/>
              <w:adjustRightInd w:val="0"/>
              <w:ind w:firstLine="355"/>
              <w:rPr>
                <w:rFonts w:eastAsia="Times New Roman"/>
                <w:color w:val="000000" w:themeColor="text1"/>
                <w:sz w:val="24"/>
                <w:szCs w:val="24"/>
                <w:lang w:eastAsia="ru-RU"/>
              </w:rPr>
            </w:pPr>
            <w:r w:rsidRPr="007B6F78">
              <w:rPr>
                <w:rFonts w:eastAsia="Times New Roman"/>
                <w:color w:val="000000" w:themeColor="text1"/>
                <w:sz w:val="24"/>
                <w:szCs w:val="24"/>
                <w:lang w:eastAsia="ru-RU"/>
              </w:rPr>
              <w:t>20</w:t>
            </w:r>
          </w:p>
        </w:tc>
        <w:tc>
          <w:tcPr>
            <w:tcW w:w="1276" w:type="dxa"/>
            <w:tcBorders>
              <w:top w:val="single" w:sz="6" w:space="0" w:color="auto"/>
              <w:left w:val="single" w:sz="6" w:space="0" w:color="auto"/>
              <w:bottom w:val="single" w:sz="6" w:space="0" w:color="auto"/>
              <w:right w:val="single" w:sz="6" w:space="0" w:color="auto"/>
            </w:tcBorders>
            <w:hideMark/>
          </w:tcPr>
          <w:p w14:paraId="58602146" w14:textId="77777777" w:rsidR="00B6234C" w:rsidRPr="007B6F78" w:rsidRDefault="00B6234C" w:rsidP="006602C2">
            <w:pPr>
              <w:keepLines/>
              <w:overflowPunct w:val="0"/>
              <w:autoSpaceDE w:val="0"/>
              <w:autoSpaceDN w:val="0"/>
              <w:adjustRightInd w:val="0"/>
              <w:ind w:firstLine="353"/>
              <w:rPr>
                <w:rFonts w:eastAsia="Times New Roman"/>
                <w:color w:val="000000" w:themeColor="text1"/>
                <w:sz w:val="24"/>
                <w:szCs w:val="24"/>
                <w:lang w:eastAsia="ru-RU"/>
              </w:rPr>
            </w:pPr>
            <w:r w:rsidRPr="007B6F78">
              <w:rPr>
                <w:rFonts w:eastAsia="Times New Roman"/>
                <w:color w:val="000000" w:themeColor="text1"/>
                <w:sz w:val="24"/>
                <w:szCs w:val="24"/>
                <w:lang w:eastAsia="ru-RU"/>
              </w:rPr>
              <w:t>30</w:t>
            </w:r>
          </w:p>
        </w:tc>
        <w:tc>
          <w:tcPr>
            <w:tcW w:w="992" w:type="dxa"/>
            <w:tcBorders>
              <w:top w:val="single" w:sz="6" w:space="0" w:color="auto"/>
              <w:left w:val="single" w:sz="6" w:space="0" w:color="auto"/>
              <w:bottom w:val="single" w:sz="6" w:space="0" w:color="auto"/>
              <w:right w:val="single" w:sz="6" w:space="0" w:color="auto"/>
            </w:tcBorders>
            <w:hideMark/>
          </w:tcPr>
          <w:p w14:paraId="7AE97229" w14:textId="77777777" w:rsidR="00B6234C" w:rsidRPr="007B6F78" w:rsidRDefault="00B6234C" w:rsidP="006602C2">
            <w:pPr>
              <w:keepLines/>
              <w:overflowPunct w:val="0"/>
              <w:autoSpaceDE w:val="0"/>
              <w:autoSpaceDN w:val="0"/>
              <w:adjustRightInd w:val="0"/>
              <w:ind w:firstLine="215"/>
              <w:rPr>
                <w:rFonts w:eastAsia="Times New Roman"/>
                <w:color w:val="000000" w:themeColor="text1"/>
                <w:sz w:val="24"/>
                <w:szCs w:val="24"/>
                <w:lang w:eastAsia="ru-RU"/>
              </w:rPr>
            </w:pPr>
            <w:r w:rsidRPr="007B6F78">
              <w:rPr>
                <w:rFonts w:eastAsia="Times New Roman"/>
                <w:color w:val="000000" w:themeColor="text1"/>
                <w:sz w:val="24"/>
                <w:szCs w:val="24"/>
                <w:lang w:eastAsia="ru-RU"/>
              </w:rPr>
              <w:t>60</w:t>
            </w:r>
          </w:p>
        </w:tc>
        <w:tc>
          <w:tcPr>
            <w:tcW w:w="1276" w:type="dxa"/>
            <w:tcBorders>
              <w:top w:val="single" w:sz="6" w:space="0" w:color="auto"/>
              <w:left w:val="single" w:sz="6" w:space="0" w:color="auto"/>
              <w:bottom w:val="single" w:sz="6" w:space="0" w:color="auto"/>
              <w:right w:val="single" w:sz="6" w:space="0" w:color="auto"/>
            </w:tcBorders>
            <w:hideMark/>
          </w:tcPr>
          <w:p w14:paraId="68CD9923" w14:textId="77777777" w:rsidR="00B6234C" w:rsidRPr="007B6F78" w:rsidRDefault="00B6234C" w:rsidP="006602C2">
            <w:pPr>
              <w:keepLines/>
              <w:overflowPunct w:val="0"/>
              <w:autoSpaceDE w:val="0"/>
              <w:autoSpaceDN w:val="0"/>
              <w:adjustRightInd w:val="0"/>
              <w:ind w:firstLine="363"/>
              <w:rPr>
                <w:rFonts w:eastAsia="Times New Roman"/>
                <w:color w:val="000000" w:themeColor="text1"/>
                <w:sz w:val="24"/>
                <w:szCs w:val="24"/>
                <w:lang w:eastAsia="ru-RU"/>
              </w:rPr>
            </w:pPr>
            <w:r w:rsidRPr="007B6F78">
              <w:rPr>
                <w:rFonts w:eastAsia="Times New Roman"/>
                <w:color w:val="000000" w:themeColor="text1"/>
                <w:sz w:val="24"/>
                <w:szCs w:val="24"/>
                <w:lang w:eastAsia="ru-RU"/>
              </w:rPr>
              <w:t>10</w:t>
            </w:r>
          </w:p>
        </w:tc>
        <w:tc>
          <w:tcPr>
            <w:tcW w:w="1275" w:type="dxa"/>
            <w:tcBorders>
              <w:top w:val="single" w:sz="6" w:space="0" w:color="auto"/>
              <w:left w:val="single" w:sz="6" w:space="0" w:color="auto"/>
              <w:bottom w:val="single" w:sz="6" w:space="0" w:color="auto"/>
              <w:right w:val="single" w:sz="6" w:space="0" w:color="auto"/>
            </w:tcBorders>
            <w:hideMark/>
          </w:tcPr>
          <w:p w14:paraId="3278B280" w14:textId="77777777" w:rsidR="00B6234C" w:rsidRPr="007B6F78" w:rsidRDefault="00B6234C" w:rsidP="006602C2">
            <w:pPr>
              <w:keepLines/>
              <w:overflowPunct w:val="0"/>
              <w:autoSpaceDE w:val="0"/>
              <w:autoSpaceDN w:val="0"/>
              <w:adjustRightInd w:val="0"/>
              <w:ind w:firstLine="360"/>
              <w:rPr>
                <w:rFonts w:eastAsia="Times New Roman"/>
                <w:color w:val="000000" w:themeColor="text1"/>
                <w:sz w:val="24"/>
                <w:szCs w:val="24"/>
                <w:lang w:eastAsia="ru-RU"/>
              </w:rPr>
            </w:pPr>
            <w:r w:rsidRPr="007B6F78">
              <w:rPr>
                <w:rFonts w:eastAsia="Times New Roman"/>
                <w:color w:val="000000" w:themeColor="text1"/>
                <w:sz w:val="24"/>
                <w:szCs w:val="24"/>
                <w:lang w:eastAsia="ru-RU"/>
              </w:rPr>
              <w:t>10</w:t>
            </w:r>
          </w:p>
        </w:tc>
      </w:tr>
      <w:tr w:rsidR="00B6234C" w:rsidRPr="007B6F78" w14:paraId="466D367C" w14:textId="77777777" w:rsidTr="002B3F31">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3FCFF426" w14:textId="77777777" w:rsidR="00B6234C" w:rsidRPr="007B6F78" w:rsidRDefault="00B6234C" w:rsidP="006602C2">
            <w:pPr>
              <w:keepLines/>
              <w:overflowPunct w:val="0"/>
              <w:autoSpaceDE w:val="0"/>
              <w:autoSpaceDN w:val="0"/>
              <w:adjustRightInd w:val="0"/>
              <w:ind w:firstLine="276"/>
              <w:rPr>
                <w:rFonts w:eastAsia="Times New Roman"/>
                <w:color w:val="000000" w:themeColor="text1"/>
                <w:sz w:val="24"/>
                <w:szCs w:val="24"/>
                <w:lang w:eastAsia="ru-RU"/>
              </w:rPr>
            </w:pPr>
            <w:r w:rsidRPr="007B6F78">
              <w:rPr>
                <w:rFonts w:eastAsia="Times New Roman"/>
                <w:color w:val="000000" w:themeColor="text1"/>
                <w:sz w:val="24"/>
                <w:szCs w:val="24"/>
                <w:lang w:eastAsia="ru-RU"/>
              </w:rPr>
              <w:t>40 м</w:t>
            </w:r>
          </w:p>
        </w:tc>
        <w:tc>
          <w:tcPr>
            <w:tcW w:w="992" w:type="dxa"/>
            <w:tcBorders>
              <w:top w:val="single" w:sz="6" w:space="0" w:color="auto"/>
              <w:left w:val="single" w:sz="6" w:space="0" w:color="auto"/>
              <w:bottom w:val="single" w:sz="6" w:space="0" w:color="auto"/>
              <w:right w:val="single" w:sz="6" w:space="0" w:color="auto"/>
            </w:tcBorders>
            <w:hideMark/>
          </w:tcPr>
          <w:p w14:paraId="27D63CC2" w14:textId="77777777" w:rsidR="00B6234C" w:rsidRPr="007B6F78" w:rsidRDefault="00B6234C" w:rsidP="006602C2">
            <w:pPr>
              <w:keepLines/>
              <w:overflowPunct w:val="0"/>
              <w:autoSpaceDE w:val="0"/>
              <w:autoSpaceDN w:val="0"/>
              <w:adjustRightInd w:val="0"/>
              <w:ind w:firstLine="331"/>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15</w:t>
            </w:r>
          </w:p>
        </w:tc>
        <w:tc>
          <w:tcPr>
            <w:tcW w:w="1134" w:type="dxa"/>
            <w:tcBorders>
              <w:top w:val="single" w:sz="6" w:space="0" w:color="auto"/>
              <w:left w:val="single" w:sz="6" w:space="0" w:color="auto"/>
              <w:bottom w:val="single" w:sz="6" w:space="0" w:color="auto"/>
              <w:right w:val="single" w:sz="6" w:space="0" w:color="auto"/>
            </w:tcBorders>
            <w:hideMark/>
          </w:tcPr>
          <w:p w14:paraId="60E5A7FB" w14:textId="77777777" w:rsidR="00B6234C" w:rsidRPr="007B6F78" w:rsidRDefault="00B6234C" w:rsidP="006602C2">
            <w:pPr>
              <w:keepLines/>
              <w:overflowPunct w:val="0"/>
              <w:autoSpaceDE w:val="0"/>
              <w:autoSpaceDN w:val="0"/>
              <w:adjustRightInd w:val="0"/>
              <w:ind w:left="-72" w:firstLine="567"/>
              <w:rPr>
                <w:rFonts w:eastAsia="Times New Roman"/>
                <w:color w:val="000000" w:themeColor="text1"/>
                <w:sz w:val="24"/>
                <w:szCs w:val="24"/>
                <w:lang w:eastAsia="ru-RU"/>
              </w:rPr>
            </w:pPr>
            <w:r w:rsidRPr="007B6F78">
              <w:rPr>
                <w:rFonts w:eastAsia="Times New Roman"/>
                <w:color w:val="000000" w:themeColor="text1"/>
                <w:sz w:val="24"/>
                <w:szCs w:val="24"/>
                <w:lang w:eastAsia="ru-RU"/>
              </w:rPr>
              <w:t>15</w:t>
            </w:r>
          </w:p>
        </w:tc>
        <w:tc>
          <w:tcPr>
            <w:tcW w:w="1134" w:type="dxa"/>
            <w:tcBorders>
              <w:top w:val="single" w:sz="6" w:space="0" w:color="auto"/>
              <w:left w:val="single" w:sz="6" w:space="0" w:color="auto"/>
              <w:bottom w:val="single" w:sz="6" w:space="0" w:color="auto"/>
              <w:right w:val="single" w:sz="6" w:space="0" w:color="auto"/>
            </w:tcBorders>
            <w:hideMark/>
          </w:tcPr>
          <w:p w14:paraId="656A294A" w14:textId="77777777" w:rsidR="00B6234C" w:rsidRPr="007B6F78" w:rsidRDefault="00B6234C" w:rsidP="006602C2">
            <w:pPr>
              <w:keepLines/>
              <w:overflowPunct w:val="0"/>
              <w:autoSpaceDE w:val="0"/>
              <w:autoSpaceDN w:val="0"/>
              <w:adjustRightInd w:val="0"/>
              <w:ind w:firstLine="355"/>
              <w:rPr>
                <w:rFonts w:eastAsia="Times New Roman"/>
                <w:color w:val="000000" w:themeColor="text1"/>
                <w:sz w:val="24"/>
                <w:szCs w:val="24"/>
                <w:lang w:eastAsia="ru-RU"/>
              </w:rPr>
            </w:pPr>
            <w:r w:rsidRPr="007B6F78">
              <w:rPr>
                <w:rFonts w:eastAsia="Times New Roman"/>
                <w:color w:val="000000" w:themeColor="text1"/>
                <w:sz w:val="24"/>
                <w:szCs w:val="24"/>
                <w:lang w:eastAsia="ru-RU"/>
              </w:rPr>
              <w:t>25</w:t>
            </w:r>
          </w:p>
        </w:tc>
        <w:tc>
          <w:tcPr>
            <w:tcW w:w="1276" w:type="dxa"/>
            <w:tcBorders>
              <w:top w:val="single" w:sz="6" w:space="0" w:color="auto"/>
              <w:left w:val="single" w:sz="6" w:space="0" w:color="auto"/>
              <w:bottom w:val="single" w:sz="6" w:space="0" w:color="auto"/>
              <w:right w:val="single" w:sz="6" w:space="0" w:color="auto"/>
            </w:tcBorders>
            <w:hideMark/>
          </w:tcPr>
          <w:p w14:paraId="34BEE54F" w14:textId="77777777" w:rsidR="00B6234C" w:rsidRPr="007B6F78" w:rsidRDefault="00B6234C" w:rsidP="006602C2">
            <w:pPr>
              <w:keepLines/>
              <w:overflowPunct w:val="0"/>
              <w:autoSpaceDE w:val="0"/>
              <w:autoSpaceDN w:val="0"/>
              <w:adjustRightInd w:val="0"/>
              <w:ind w:firstLine="353"/>
              <w:rPr>
                <w:rFonts w:eastAsia="Times New Roman"/>
                <w:color w:val="000000" w:themeColor="text1"/>
                <w:sz w:val="24"/>
                <w:szCs w:val="24"/>
                <w:lang w:eastAsia="ru-RU"/>
              </w:rPr>
            </w:pPr>
            <w:r w:rsidRPr="007B6F78">
              <w:rPr>
                <w:rFonts w:eastAsia="Times New Roman"/>
                <w:color w:val="000000" w:themeColor="text1"/>
                <w:sz w:val="24"/>
                <w:szCs w:val="24"/>
                <w:lang w:eastAsia="ru-RU"/>
              </w:rPr>
              <w:t>40</w:t>
            </w:r>
          </w:p>
        </w:tc>
        <w:tc>
          <w:tcPr>
            <w:tcW w:w="992" w:type="dxa"/>
            <w:tcBorders>
              <w:top w:val="single" w:sz="6" w:space="0" w:color="auto"/>
              <w:left w:val="single" w:sz="6" w:space="0" w:color="auto"/>
              <w:bottom w:val="single" w:sz="6" w:space="0" w:color="auto"/>
              <w:right w:val="single" w:sz="6" w:space="0" w:color="auto"/>
            </w:tcBorders>
            <w:hideMark/>
          </w:tcPr>
          <w:p w14:paraId="1A6FD0FB" w14:textId="77777777" w:rsidR="00B6234C" w:rsidRPr="007B6F78" w:rsidRDefault="00B6234C" w:rsidP="006602C2">
            <w:pPr>
              <w:keepLines/>
              <w:overflowPunct w:val="0"/>
              <w:autoSpaceDE w:val="0"/>
              <w:autoSpaceDN w:val="0"/>
              <w:adjustRightInd w:val="0"/>
              <w:ind w:firstLine="215"/>
              <w:rPr>
                <w:rFonts w:eastAsia="Times New Roman"/>
                <w:color w:val="000000" w:themeColor="text1"/>
                <w:sz w:val="24"/>
                <w:szCs w:val="24"/>
                <w:lang w:eastAsia="ru-RU"/>
              </w:rPr>
            </w:pPr>
            <w:r w:rsidRPr="007B6F78">
              <w:rPr>
                <w:rFonts w:eastAsia="Times New Roman"/>
                <w:color w:val="000000" w:themeColor="text1"/>
                <w:sz w:val="24"/>
                <w:szCs w:val="24"/>
                <w:lang w:eastAsia="ru-RU"/>
              </w:rPr>
              <w:t>75</w:t>
            </w:r>
          </w:p>
        </w:tc>
        <w:tc>
          <w:tcPr>
            <w:tcW w:w="1276" w:type="dxa"/>
            <w:tcBorders>
              <w:top w:val="single" w:sz="6" w:space="0" w:color="auto"/>
              <w:left w:val="single" w:sz="6" w:space="0" w:color="auto"/>
              <w:bottom w:val="single" w:sz="6" w:space="0" w:color="auto"/>
              <w:right w:val="single" w:sz="6" w:space="0" w:color="auto"/>
            </w:tcBorders>
            <w:hideMark/>
          </w:tcPr>
          <w:p w14:paraId="4EB0F963" w14:textId="77777777" w:rsidR="00B6234C" w:rsidRPr="007B6F78" w:rsidRDefault="00B6234C" w:rsidP="006602C2">
            <w:pPr>
              <w:keepLines/>
              <w:overflowPunct w:val="0"/>
              <w:autoSpaceDE w:val="0"/>
              <w:autoSpaceDN w:val="0"/>
              <w:adjustRightInd w:val="0"/>
              <w:ind w:firstLine="363"/>
              <w:rPr>
                <w:rFonts w:eastAsia="Times New Roman"/>
                <w:color w:val="000000" w:themeColor="text1"/>
                <w:sz w:val="24"/>
                <w:szCs w:val="24"/>
                <w:lang w:eastAsia="ru-RU"/>
              </w:rPr>
            </w:pPr>
            <w:r w:rsidRPr="007B6F78">
              <w:rPr>
                <w:rFonts w:eastAsia="Times New Roman"/>
                <w:color w:val="000000" w:themeColor="text1"/>
                <w:sz w:val="24"/>
                <w:szCs w:val="24"/>
                <w:lang w:eastAsia="ru-RU"/>
              </w:rPr>
              <w:t>15</w:t>
            </w:r>
          </w:p>
        </w:tc>
        <w:tc>
          <w:tcPr>
            <w:tcW w:w="1275" w:type="dxa"/>
            <w:tcBorders>
              <w:top w:val="single" w:sz="6" w:space="0" w:color="auto"/>
              <w:left w:val="single" w:sz="6" w:space="0" w:color="auto"/>
              <w:bottom w:val="single" w:sz="6" w:space="0" w:color="auto"/>
              <w:right w:val="single" w:sz="6" w:space="0" w:color="auto"/>
            </w:tcBorders>
            <w:hideMark/>
          </w:tcPr>
          <w:p w14:paraId="765C1A63" w14:textId="77777777" w:rsidR="00B6234C" w:rsidRPr="007B6F78" w:rsidRDefault="00B6234C" w:rsidP="006602C2">
            <w:pPr>
              <w:keepLines/>
              <w:overflowPunct w:val="0"/>
              <w:autoSpaceDE w:val="0"/>
              <w:autoSpaceDN w:val="0"/>
              <w:adjustRightInd w:val="0"/>
              <w:ind w:firstLine="360"/>
              <w:rPr>
                <w:rFonts w:eastAsia="Times New Roman"/>
                <w:color w:val="000000" w:themeColor="text1"/>
                <w:sz w:val="24"/>
                <w:szCs w:val="24"/>
                <w:lang w:eastAsia="ru-RU"/>
              </w:rPr>
            </w:pPr>
            <w:r w:rsidRPr="007B6F78">
              <w:rPr>
                <w:rFonts w:eastAsia="Times New Roman"/>
                <w:color w:val="000000" w:themeColor="text1"/>
                <w:sz w:val="24"/>
                <w:szCs w:val="24"/>
                <w:lang w:eastAsia="ru-RU"/>
              </w:rPr>
              <w:t>15</w:t>
            </w:r>
          </w:p>
        </w:tc>
      </w:tr>
    </w:tbl>
    <w:p w14:paraId="253306D2" w14:textId="77777777" w:rsidR="00756DCC" w:rsidRPr="007B6F78" w:rsidRDefault="00756DCC" w:rsidP="00B6234C">
      <w:pPr>
        <w:ind w:firstLine="709"/>
        <w:rPr>
          <w:rFonts w:eastAsia="Times New Roman"/>
          <w:color w:val="000000" w:themeColor="text1"/>
          <w:sz w:val="27"/>
          <w:szCs w:val="27"/>
          <w:lang w:eastAsia="ru-RU"/>
        </w:rPr>
      </w:pPr>
    </w:p>
    <w:p w14:paraId="5618374F" w14:textId="0189F971" w:rsidR="00B6234C" w:rsidRPr="007B6F78" w:rsidRDefault="00B6234C" w:rsidP="00B6234C">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7A0EB679" w14:textId="77777777" w:rsidR="00B6234C" w:rsidRPr="007B6F78" w:rsidRDefault="00B6234C" w:rsidP="00B6234C">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Устройство навесов не должно ущемлять законных интересов соседних домовладельцев, в части водоотведения атмосферных осадков с кровли навесов.</w:t>
      </w:r>
    </w:p>
    <w:p w14:paraId="217B4BED" w14:textId="77777777" w:rsidR="00B6234C" w:rsidRPr="007B6F78" w:rsidRDefault="00B6234C" w:rsidP="00B6234C">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121C8244" w14:textId="77777777" w:rsidR="00B6234C" w:rsidRPr="007B6F78" w:rsidRDefault="00B6234C" w:rsidP="00B6234C">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6ABE22E6" w14:textId="77777777" w:rsidR="00B6234C" w:rsidRPr="007B6F78" w:rsidRDefault="00B6234C" w:rsidP="00B6234C">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B4DB43D" w14:textId="29B67E40" w:rsidR="00B6234C" w:rsidRPr="007B6F78" w:rsidRDefault="00B6234C" w:rsidP="00B6234C">
      <w:pPr>
        <w:ind w:firstLine="709"/>
        <w:rPr>
          <w:color w:val="000000" w:themeColor="text1"/>
          <w:sz w:val="27"/>
          <w:szCs w:val="27"/>
        </w:rPr>
      </w:pPr>
      <w:r w:rsidRPr="007B6F78">
        <w:rPr>
          <w:color w:val="000000" w:themeColor="text1"/>
          <w:sz w:val="27"/>
          <w:szCs w:val="27"/>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59162315" w14:textId="0EF263C3" w:rsidR="00AE6DC5" w:rsidRPr="007B6F78" w:rsidRDefault="00AE6DC5" w:rsidP="00AE6DC5">
      <w:pPr>
        <w:ind w:firstLine="709"/>
        <w:rPr>
          <w:color w:val="000000" w:themeColor="text1"/>
          <w:sz w:val="27"/>
          <w:szCs w:val="27"/>
        </w:rPr>
      </w:pPr>
      <w:r w:rsidRPr="007B6F78">
        <w:rPr>
          <w:color w:val="000000" w:themeColor="text1"/>
          <w:sz w:val="27"/>
          <w:szCs w:val="27"/>
        </w:rPr>
        <w:t>Во всех территориальных зонах требуемое (согласно СП 42.13330.2016 Градостроительство. Планировка и застройка городских и сельских поселений.</w:t>
      </w:r>
    </w:p>
    <w:p w14:paraId="0F08441B" w14:textId="494D8F4A" w:rsidR="00B6234C" w:rsidRPr="007B6F78" w:rsidRDefault="00B6234C" w:rsidP="00AE6DC5">
      <w:pPr>
        <w:ind w:firstLine="0"/>
        <w:rPr>
          <w:color w:val="000000" w:themeColor="text1"/>
          <w:sz w:val="27"/>
          <w:szCs w:val="27"/>
        </w:rPr>
      </w:pPr>
      <w:r w:rsidRPr="007B6F78">
        <w:rPr>
          <w:color w:val="000000" w:themeColor="text1"/>
          <w:sz w:val="27"/>
          <w:szCs w:val="27"/>
        </w:rPr>
        <w:lastRenderedPageBreak/>
        <w:t>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4B297F46" w14:textId="77777777" w:rsidR="00B6234C" w:rsidRPr="007B6F78" w:rsidRDefault="00B6234C" w:rsidP="00B6234C">
      <w:pPr>
        <w:ind w:firstLine="709"/>
        <w:rPr>
          <w:color w:val="000000" w:themeColor="text1"/>
          <w:sz w:val="27"/>
          <w:szCs w:val="27"/>
        </w:rPr>
      </w:pPr>
      <w:r w:rsidRPr="007B6F78">
        <w:rPr>
          <w:color w:val="000000" w:themeColor="text1"/>
          <w:sz w:val="27"/>
          <w:szCs w:val="27"/>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12047481" w14:textId="77777777" w:rsidR="00B6234C" w:rsidRPr="007B6F78" w:rsidRDefault="00B6234C" w:rsidP="00B6234C">
      <w:pPr>
        <w:ind w:firstLine="709"/>
        <w:rPr>
          <w:color w:val="000000" w:themeColor="text1"/>
          <w:sz w:val="27"/>
          <w:szCs w:val="27"/>
        </w:rPr>
      </w:pPr>
      <w:r w:rsidRPr="007B6F78">
        <w:rPr>
          <w:color w:val="000000" w:themeColor="text1"/>
          <w:sz w:val="27"/>
          <w:szCs w:val="27"/>
        </w:rPr>
        <w:t>1) в границах территорий общего пользования;</w:t>
      </w:r>
    </w:p>
    <w:p w14:paraId="4FF624B2" w14:textId="77777777" w:rsidR="00B6234C" w:rsidRPr="007B6F78" w:rsidRDefault="00B6234C" w:rsidP="00B6234C">
      <w:pPr>
        <w:ind w:firstLine="709"/>
        <w:rPr>
          <w:color w:val="000000" w:themeColor="text1"/>
          <w:sz w:val="27"/>
          <w:szCs w:val="27"/>
        </w:rPr>
      </w:pPr>
      <w:r w:rsidRPr="007B6F78">
        <w:rPr>
          <w:color w:val="000000" w:themeColor="text1"/>
          <w:sz w:val="27"/>
          <w:szCs w:val="27"/>
        </w:rPr>
        <w:t>2) предназначенные для размещения линейных объектов и (или) занятые линейными объектами.</w:t>
      </w:r>
    </w:p>
    <w:p w14:paraId="30EAA478" w14:textId="77777777" w:rsidR="00B6234C" w:rsidRPr="007B6F78" w:rsidRDefault="00B6234C" w:rsidP="00B6234C">
      <w:pPr>
        <w:ind w:firstLine="709"/>
        <w:rPr>
          <w:color w:val="000000" w:themeColor="text1"/>
          <w:sz w:val="27"/>
          <w:szCs w:val="27"/>
        </w:rPr>
      </w:pPr>
      <w:r w:rsidRPr="007B6F78">
        <w:rPr>
          <w:color w:val="000000" w:themeColor="text1"/>
          <w:sz w:val="27"/>
          <w:szCs w:val="27"/>
        </w:rPr>
        <w:t>Строительство и реконструкция индивидуальных жилых домов и дачных домов, расположенных на земельных участках в границах территориальной зоны, в отношении которых осуществлен государственный кадастровый учет и (или) зарегистрировано в установленном законом порядке право собственности и предельные размеры которых не соответствуют предельным размерам земельных участков, указанным в градостроительных регламентах данных территориальных зон, могут осуществляться без приведения в соответствие с градостроительными регламентами указанной зоны в части предельных размеров земельных участков.</w:t>
      </w:r>
    </w:p>
    <w:p w14:paraId="34B46756" w14:textId="77777777" w:rsidR="00B6234C" w:rsidRPr="007B6F78" w:rsidRDefault="00B6234C" w:rsidP="00B6234C">
      <w:pPr>
        <w:ind w:firstLine="709"/>
        <w:rPr>
          <w:color w:val="000000" w:themeColor="text1"/>
          <w:sz w:val="27"/>
          <w:szCs w:val="27"/>
        </w:rPr>
      </w:pPr>
      <w:r w:rsidRPr="007B6F78">
        <w:rPr>
          <w:color w:val="000000" w:themeColor="text1"/>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07ED1C9F" w14:textId="77777777" w:rsidR="00B6234C" w:rsidRPr="007B6F78" w:rsidRDefault="00B6234C" w:rsidP="00B6234C">
      <w:pPr>
        <w:ind w:firstLine="709"/>
        <w:rPr>
          <w:rFonts w:eastAsia="SimSun"/>
          <w:bCs/>
          <w:iCs/>
          <w:color w:val="000000" w:themeColor="text1"/>
          <w:sz w:val="27"/>
          <w:szCs w:val="27"/>
          <w:lang w:eastAsia="zh-CN"/>
        </w:rPr>
      </w:pPr>
      <w:r w:rsidRPr="007B6F78">
        <w:rPr>
          <w:rFonts w:eastAsia="SimSun"/>
          <w:bCs/>
          <w:iCs/>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2E6FB317" w14:textId="77777777" w:rsidR="00B6234C" w:rsidRPr="007B6F78" w:rsidRDefault="00B6234C" w:rsidP="00B6234C">
      <w:pPr>
        <w:ind w:firstLine="709"/>
        <w:rPr>
          <w:rFonts w:eastAsia="SimSun"/>
          <w:bCs/>
          <w:iCs/>
          <w:color w:val="000000" w:themeColor="text1"/>
          <w:sz w:val="27"/>
          <w:szCs w:val="27"/>
          <w:lang w:eastAsia="zh-CN"/>
        </w:rPr>
      </w:pPr>
      <w:r w:rsidRPr="007B6F78">
        <w:rPr>
          <w:rFonts w:eastAsia="SimSun"/>
          <w:bCs/>
          <w:iCs/>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0E363D18" w14:textId="77777777" w:rsidR="00B6234C" w:rsidRPr="007B6F78" w:rsidRDefault="00B6234C" w:rsidP="00B6234C">
      <w:pPr>
        <w:ind w:firstLine="709"/>
        <w:rPr>
          <w:rFonts w:eastAsia="SimSun"/>
          <w:bCs/>
          <w:iCs/>
          <w:color w:val="000000" w:themeColor="text1"/>
          <w:sz w:val="27"/>
          <w:szCs w:val="27"/>
          <w:lang w:eastAsia="zh-CN"/>
        </w:rPr>
      </w:pPr>
      <w:r w:rsidRPr="007B6F78">
        <w:rPr>
          <w:rFonts w:eastAsia="SimSun"/>
          <w:bCs/>
          <w:iCs/>
          <w:color w:val="000000" w:themeColor="text1"/>
          <w:sz w:val="27"/>
          <w:szCs w:val="27"/>
          <w:lang w:eastAsia="zh-CN"/>
        </w:rPr>
        <w:t>2) использование сточных вод в целях регулирования плодородия почв;</w:t>
      </w:r>
    </w:p>
    <w:p w14:paraId="51D27CFC" w14:textId="77777777" w:rsidR="00B6234C" w:rsidRPr="007B6F78" w:rsidRDefault="00B6234C" w:rsidP="00B6234C">
      <w:pPr>
        <w:ind w:firstLine="709"/>
        <w:rPr>
          <w:rFonts w:eastAsia="SimSun"/>
          <w:bCs/>
          <w:iCs/>
          <w:color w:val="000000" w:themeColor="text1"/>
          <w:sz w:val="27"/>
          <w:szCs w:val="27"/>
          <w:lang w:eastAsia="zh-CN"/>
        </w:rPr>
      </w:pPr>
      <w:r w:rsidRPr="007B6F78">
        <w:rPr>
          <w:rFonts w:eastAsia="SimSun"/>
          <w:bCs/>
          <w:iCs/>
          <w:color w:val="000000" w:themeColor="text1"/>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1311C364" w14:textId="77777777" w:rsidR="00B6234C" w:rsidRPr="007B6F78" w:rsidRDefault="00B6234C" w:rsidP="00B6234C">
      <w:pPr>
        <w:ind w:firstLine="709"/>
        <w:rPr>
          <w:rFonts w:eastAsia="SimSun"/>
          <w:bCs/>
          <w:iCs/>
          <w:color w:val="000000" w:themeColor="text1"/>
          <w:sz w:val="27"/>
          <w:szCs w:val="27"/>
          <w:lang w:eastAsia="zh-CN"/>
        </w:rPr>
      </w:pPr>
      <w:r w:rsidRPr="007B6F78">
        <w:rPr>
          <w:rFonts w:eastAsia="SimSun"/>
          <w:bCs/>
          <w:iCs/>
          <w:color w:val="000000" w:themeColor="text1"/>
          <w:sz w:val="27"/>
          <w:szCs w:val="27"/>
          <w:lang w:eastAsia="zh-CN"/>
        </w:rPr>
        <w:t>4) осуществление авиационных мер по борьбе с вредными организмами.</w:t>
      </w:r>
    </w:p>
    <w:p w14:paraId="2B817FC3" w14:textId="77777777" w:rsidR="00B6234C" w:rsidRPr="007B6F78" w:rsidRDefault="00B6234C" w:rsidP="00B6234C">
      <w:pPr>
        <w:ind w:firstLine="709"/>
        <w:rPr>
          <w:color w:val="000000" w:themeColor="text1"/>
          <w:sz w:val="27"/>
          <w:szCs w:val="27"/>
        </w:rPr>
      </w:pPr>
      <w:r w:rsidRPr="007B6F78">
        <w:rPr>
          <w:color w:val="000000" w:themeColor="text1"/>
          <w:sz w:val="27"/>
          <w:szCs w:val="27"/>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220F2AAB" w14:textId="77777777" w:rsidR="00B6234C" w:rsidRPr="007B6F78" w:rsidRDefault="00B6234C" w:rsidP="00B6234C">
      <w:pPr>
        <w:ind w:firstLine="709"/>
        <w:rPr>
          <w:rFonts w:eastAsia="SimSun"/>
          <w:color w:val="000000" w:themeColor="text1"/>
          <w:sz w:val="27"/>
          <w:szCs w:val="27"/>
          <w:lang w:eastAsia="zh-CN"/>
        </w:rPr>
      </w:pPr>
      <w:r w:rsidRPr="007B6F78">
        <w:rPr>
          <w:rFonts w:eastAsia="SimSun"/>
          <w:color w:val="000000" w:themeColor="text1"/>
          <w:sz w:val="27"/>
          <w:szCs w:val="27"/>
          <w:lang w:eastAsia="zh-CN"/>
        </w:rPr>
        <w:t>Размещение зданий, строений и сооружений возможно при соблюдении требований статей 39, 40, 41, 51 настоящих Правил.</w:t>
      </w:r>
    </w:p>
    <w:p w14:paraId="3AE498E5" w14:textId="0DC7A055" w:rsidR="00B6234C" w:rsidRPr="007B6F78" w:rsidRDefault="00B6234C" w:rsidP="00B6234C">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w:t>
      </w:r>
      <w:r w:rsidR="00773FD4" w:rsidRPr="007B6F78">
        <w:rPr>
          <w:rFonts w:eastAsia="SimSun"/>
          <w:color w:val="000000" w:themeColor="text1"/>
          <w:sz w:val="27"/>
          <w:szCs w:val="27"/>
          <w:lang w:eastAsia="zh-CN"/>
        </w:rPr>
        <w:t xml:space="preserve"> </w:t>
      </w:r>
      <w:r w:rsidRPr="007B6F78">
        <w:rPr>
          <w:rFonts w:eastAsia="SimSun"/>
          <w:color w:val="000000" w:themeColor="text1"/>
          <w:sz w:val="27"/>
          <w:szCs w:val="27"/>
          <w:lang w:eastAsia="zh-CN"/>
        </w:rPr>
        <w:t>№ 1300</w:t>
      </w:r>
      <w:r w:rsidR="00773FD4" w:rsidRPr="007B6F78">
        <w:rPr>
          <w:rFonts w:eastAsia="SimSun"/>
          <w:color w:val="000000" w:themeColor="text1"/>
          <w:sz w:val="27"/>
          <w:szCs w:val="27"/>
          <w:lang w:eastAsia="zh-CN"/>
        </w:rPr>
        <w:t xml:space="preserve">                                         </w:t>
      </w:r>
      <w:r w:rsidRPr="007B6F78">
        <w:rPr>
          <w:rFonts w:eastAsia="SimSun"/>
          <w:color w:val="000000" w:themeColor="text1"/>
          <w:sz w:val="27"/>
          <w:szCs w:val="27"/>
          <w:lang w:eastAsia="zh-CN"/>
        </w:rPr>
        <w:t xml:space="preserve"> </w:t>
      </w:r>
      <w:r w:rsidRPr="007B6F78">
        <w:rPr>
          <w:rFonts w:eastAsia="SimSun"/>
          <w:color w:val="000000" w:themeColor="text1"/>
          <w:sz w:val="27"/>
          <w:szCs w:val="27"/>
          <w:lang w:eastAsia="zh-CN"/>
        </w:rPr>
        <w:lastRenderedPageBreak/>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6ECA5A90" w14:textId="77777777" w:rsidR="00B6234C" w:rsidRPr="007B6F78" w:rsidRDefault="00B6234C" w:rsidP="00B6234C">
      <w:pPr>
        <w:tabs>
          <w:tab w:val="left" w:pos="3750"/>
          <w:tab w:val="left" w:pos="4335"/>
        </w:tabs>
        <w:suppressAutoHyphens/>
        <w:ind w:firstLine="0"/>
        <w:rPr>
          <w:rFonts w:eastAsia="SimSun"/>
          <w:color w:val="000000" w:themeColor="text1"/>
          <w:sz w:val="27"/>
          <w:szCs w:val="27"/>
          <w:lang w:eastAsia="zh-CN"/>
        </w:rPr>
      </w:pPr>
    </w:p>
    <w:p w14:paraId="64012A31" w14:textId="77777777" w:rsidR="00DB70DB" w:rsidRPr="007B6F78" w:rsidRDefault="00DB70DB" w:rsidP="00C5726E">
      <w:pPr>
        <w:widowControl w:val="0"/>
        <w:suppressAutoHyphens/>
        <w:rPr>
          <w:rFonts w:eastAsia="SimSun"/>
          <w:b/>
          <w:color w:val="000000" w:themeColor="text1"/>
          <w:lang w:eastAsia="zh-CN"/>
        </w:rPr>
      </w:pPr>
      <w:r w:rsidRPr="007B6F78">
        <w:rPr>
          <w:rFonts w:eastAsia="SimSun"/>
          <w:b/>
          <w:color w:val="000000" w:themeColor="text1"/>
          <w:lang w:eastAsia="zh-CN"/>
        </w:rPr>
        <w:t>Ж – 2. Зона застройки малоэтажными жилыми домами</w:t>
      </w:r>
    </w:p>
    <w:p w14:paraId="1BBC7896" w14:textId="77777777" w:rsidR="00DB70DB" w:rsidRPr="007B6F78" w:rsidRDefault="00DB70DB" w:rsidP="00DB70DB">
      <w:pPr>
        <w:widowControl w:val="0"/>
        <w:suppressAutoHyphens/>
        <w:rPr>
          <w:rFonts w:eastAsia="Times New Roman"/>
          <w:b/>
          <w:iCs/>
          <w:color w:val="000000" w:themeColor="text1"/>
          <w:lang w:eastAsia="zh-CN"/>
        </w:rPr>
      </w:pPr>
    </w:p>
    <w:p w14:paraId="286AE3B7" w14:textId="77777777" w:rsidR="00162E40" w:rsidRPr="007B6F78" w:rsidRDefault="00DB70DB" w:rsidP="000A359A">
      <w:pPr>
        <w:widowControl w:val="0"/>
        <w:suppressAutoHyphens/>
        <w:rPr>
          <w:rFonts w:eastAsia="Times New Roman"/>
          <w:iCs/>
          <w:color w:val="000000" w:themeColor="text1"/>
          <w:lang w:eastAsia="zh-CN"/>
        </w:rPr>
      </w:pPr>
      <w:r w:rsidRPr="007B6F78">
        <w:rPr>
          <w:rFonts w:eastAsia="Times New Roman"/>
          <w:iCs/>
          <w:color w:val="000000" w:themeColor="text1"/>
          <w:lang w:eastAsia="zh-CN"/>
        </w:rPr>
        <w:t>Зона малоэтажной смешанной жилой застройки Ж – 2 выделена для формирования жилых районов с размещением отдельно стоящих</w:t>
      </w:r>
      <w:r w:rsidRPr="007B6F78">
        <w:rPr>
          <w:rFonts w:eastAsia="Times New Roman"/>
          <w:color w:val="000000" w:themeColor="text1"/>
          <w:lang w:eastAsia="zh-CN"/>
        </w:rPr>
        <w:t xml:space="preserve"> индивидуальных</w:t>
      </w:r>
      <w:r w:rsidRPr="007B6F78">
        <w:rPr>
          <w:rFonts w:eastAsia="Times New Roman"/>
          <w:iCs/>
          <w:color w:val="000000" w:themeColor="text1"/>
          <w:lang w:eastAsia="zh-CN"/>
        </w:rPr>
        <w:t xml:space="preserve"> жилых домов не выше 3 этажей, блокированных домов с приквартирными участками не выше 3 этажей, многоквартирных</w:t>
      </w:r>
      <w:r w:rsidRPr="007B6F78">
        <w:rPr>
          <w:rFonts w:eastAsia="Times New Roman"/>
          <w:color w:val="000000" w:themeColor="text1"/>
          <w:lang w:eastAsia="zh-CN"/>
        </w:rPr>
        <w:t xml:space="preserve"> малоэтажных жилых</w:t>
      </w:r>
      <w:r w:rsidRPr="007B6F78">
        <w:rPr>
          <w:rFonts w:eastAsia="Times New Roman"/>
          <w:iCs/>
          <w:color w:val="000000" w:themeColor="text1"/>
          <w:lang w:eastAsia="zh-CN"/>
        </w:rPr>
        <w:t xml:space="preserve"> домов не выше 4 этажей, с минимально разрешенным н</w:t>
      </w:r>
      <w:r w:rsidR="000A359A" w:rsidRPr="007B6F78">
        <w:rPr>
          <w:rFonts w:eastAsia="Times New Roman"/>
          <w:iCs/>
          <w:color w:val="000000" w:themeColor="text1"/>
          <w:lang w:eastAsia="zh-CN"/>
        </w:rPr>
        <w:t>абором услуг местного значения</w:t>
      </w:r>
    </w:p>
    <w:p w14:paraId="27AEB96D" w14:textId="77777777" w:rsidR="00EE580D" w:rsidRPr="007B6F78" w:rsidRDefault="00EE580D" w:rsidP="000A359A">
      <w:pPr>
        <w:widowControl w:val="0"/>
        <w:suppressAutoHyphens/>
        <w:rPr>
          <w:rFonts w:eastAsia="Times New Roman"/>
          <w:iCs/>
          <w:color w:val="000000" w:themeColor="text1"/>
          <w:lang w:eastAsia="zh-CN"/>
        </w:rPr>
      </w:pPr>
    </w:p>
    <w:p w14:paraId="750C4B2F" w14:textId="77777777" w:rsidR="00DB70DB" w:rsidRPr="007B6F78" w:rsidRDefault="00DB70DB" w:rsidP="00EE580D">
      <w:pPr>
        <w:widowControl w:val="0"/>
        <w:suppressAutoHyphens/>
        <w:ind w:firstLine="0"/>
        <w:jc w:val="center"/>
        <w:rPr>
          <w:rFonts w:eastAsia="SimSun"/>
          <w:b/>
          <w:color w:val="000000" w:themeColor="text1"/>
          <w:lang w:eastAsia="zh-CN"/>
        </w:rPr>
      </w:pPr>
      <w:r w:rsidRPr="007B6F78">
        <w:rPr>
          <w:rFonts w:eastAsia="SimSun"/>
          <w:b/>
          <w:color w:val="000000" w:themeColor="text1"/>
          <w:lang w:eastAsia="zh-CN"/>
        </w:rPr>
        <w:t>Основные виды и параметры разрешенного использования</w:t>
      </w:r>
    </w:p>
    <w:p w14:paraId="73AD39F0" w14:textId="77777777" w:rsidR="00DB70DB" w:rsidRPr="007B6F78" w:rsidRDefault="00DB70DB" w:rsidP="00EE580D">
      <w:pPr>
        <w:tabs>
          <w:tab w:val="left" w:pos="2520"/>
        </w:tabs>
        <w:suppressAutoHyphens/>
        <w:ind w:firstLine="0"/>
        <w:jc w:val="center"/>
        <w:rPr>
          <w:rFonts w:eastAsia="SimSun"/>
          <w:b/>
          <w:color w:val="000000" w:themeColor="text1"/>
          <w:lang w:eastAsia="zh-CN"/>
        </w:rPr>
      </w:pPr>
      <w:r w:rsidRPr="007B6F78">
        <w:rPr>
          <w:rFonts w:eastAsia="SimSun"/>
          <w:b/>
          <w:color w:val="000000" w:themeColor="text1"/>
          <w:lang w:eastAsia="zh-CN"/>
        </w:rPr>
        <w:t>земельных участков и объектов капитального строительства</w:t>
      </w:r>
    </w:p>
    <w:p w14:paraId="5794B3BB" w14:textId="77777777" w:rsidR="00DB70DB" w:rsidRPr="007B6F78" w:rsidRDefault="00DB70DB" w:rsidP="00DB70DB">
      <w:pPr>
        <w:tabs>
          <w:tab w:val="left" w:pos="2520"/>
        </w:tabs>
        <w:suppressAutoHyphens/>
        <w:ind w:firstLine="426"/>
        <w:jc w:val="center"/>
        <w:rPr>
          <w:rFonts w:eastAsia="SimSun"/>
          <w:color w:val="000000" w:themeColor="text1"/>
          <w:lang w:eastAsia="zh-CN"/>
        </w:rPr>
      </w:pPr>
    </w:p>
    <w:tbl>
      <w:tblPr>
        <w:tblW w:w="9767" w:type="dxa"/>
        <w:tblInd w:w="-10" w:type="dxa"/>
        <w:tblLayout w:type="fixed"/>
        <w:tblLook w:val="0000" w:firstRow="0" w:lastRow="0" w:firstColumn="0" w:lastColumn="0" w:noHBand="0" w:noVBand="0"/>
      </w:tblPr>
      <w:tblGrid>
        <w:gridCol w:w="2812"/>
        <w:gridCol w:w="3260"/>
        <w:gridCol w:w="3695"/>
      </w:tblGrid>
      <w:tr w:rsidR="00B87D33" w:rsidRPr="007B6F78" w14:paraId="1D700AB5" w14:textId="77777777" w:rsidTr="002837D1">
        <w:trPr>
          <w:trHeight w:val="23"/>
          <w:tblHeader/>
        </w:trPr>
        <w:tc>
          <w:tcPr>
            <w:tcW w:w="2812" w:type="dxa"/>
            <w:tcBorders>
              <w:top w:val="single" w:sz="4" w:space="0" w:color="000000"/>
              <w:left w:val="single" w:sz="4" w:space="0" w:color="000000"/>
              <w:bottom w:val="single" w:sz="4" w:space="0" w:color="000000"/>
            </w:tcBorders>
            <w:shd w:val="clear" w:color="auto" w:fill="auto"/>
          </w:tcPr>
          <w:p w14:paraId="7EBFFD66" w14:textId="77777777" w:rsidR="00432791" w:rsidRPr="007B6F78" w:rsidRDefault="00432791" w:rsidP="00D200C7">
            <w:pPr>
              <w:tabs>
                <w:tab w:val="left" w:pos="2520"/>
              </w:tabs>
              <w:suppressAutoHyphen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Наименование вида разрешенного использования земельного участка</w:t>
            </w:r>
          </w:p>
        </w:tc>
        <w:tc>
          <w:tcPr>
            <w:tcW w:w="3260" w:type="dxa"/>
            <w:tcBorders>
              <w:top w:val="single" w:sz="4" w:space="0" w:color="000000"/>
              <w:left w:val="single" w:sz="4" w:space="0" w:color="000000"/>
              <w:bottom w:val="single" w:sz="4" w:space="0" w:color="auto"/>
            </w:tcBorders>
            <w:shd w:val="clear" w:color="auto" w:fill="auto"/>
          </w:tcPr>
          <w:p w14:paraId="2669248C" w14:textId="77777777" w:rsidR="00432791" w:rsidRPr="007B6F78" w:rsidRDefault="00432791" w:rsidP="00D200C7">
            <w:pPr>
              <w:tabs>
                <w:tab w:val="left" w:pos="2520"/>
              </w:tabs>
              <w:suppressAutoHyphens/>
              <w:ind w:left="-98"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Описание вида разрешенного использования земельного участка</w:t>
            </w:r>
          </w:p>
        </w:tc>
        <w:tc>
          <w:tcPr>
            <w:tcW w:w="3695" w:type="dxa"/>
            <w:tcBorders>
              <w:top w:val="single" w:sz="4" w:space="0" w:color="000000"/>
              <w:left w:val="single" w:sz="4" w:space="0" w:color="000000"/>
              <w:bottom w:val="single" w:sz="4" w:space="0" w:color="auto"/>
              <w:right w:val="single" w:sz="4" w:space="0" w:color="000000"/>
            </w:tcBorders>
            <w:shd w:val="clear" w:color="auto" w:fill="auto"/>
          </w:tcPr>
          <w:p w14:paraId="2AABD751" w14:textId="77777777" w:rsidR="00432791" w:rsidRPr="007B6F78" w:rsidRDefault="00432791" w:rsidP="00D200C7">
            <w:pPr>
              <w:tabs>
                <w:tab w:val="left" w:pos="2520"/>
              </w:tabs>
              <w:suppressAutoHyphens/>
              <w:ind w:firstLine="34"/>
              <w:jc w:val="center"/>
              <w:rPr>
                <w:rFonts w:eastAsia="Times New Roman"/>
                <w:b/>
                <w:color w:val="000000" w:themeColor="text1"/>
                <w:sz w:val="24"/>
                <w:szCs w:val="24"/>
                <w:lang w:eastAsia="zh-CN"/>
              </w:rPr>
            </w:pPr>
            <w:r w:rsidRPr="007B6F78">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E5771C8" w14:textId="77777777" w:rsidR="00432791" w:rsidRPr="007B6F78" w:rsidRDefault="00432791" w:rsidP="00432791">
      <w:pPr>
        <w:tabs>
          <w:tab w:val="left" w:pos="2520"/>
        </w:tabs>
        <w:suppressAutoHyphens/>
        <w:ind w:firstLine="0"/>
        <w:rPr>
          <w:rFonts w:eastAsia="SimSun"/>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2812"/>
        <w:gridCol w:w="3260"/>
        <w:gridCol w:w="3695"/>
      </w:tblGrid>
      <w:tr w:rsidR="00B87D33" w:rsidRPr="007B6F78" w14:paraId="01DF0DE5" w14:textId="77777777" w:rsidTr="002837D1">
        <w:trPr>
          <w:trHeight w:val="23"/>
          <w:tblHeader/>
        </w:trPr>
        <w:tc>
          <w:tcPr>
            <w:tcW w:w="2812" w:type="dxa"/>
            <w:tcBorders>
              <w:top w:val="single" w:sz="4" w:space="0" w:color="000000"/>
              <w:left w:val="single" w:sz="4" w:space="0" w:color="000000"/>
              <w:bottom w:val="single" w:sz="4" w:space="0" w:color="000000"/>
            </w:tcBorders>
            <w:shd w:val="clear" w:color="auto" w:fill="auto"/>
          </w:tcPr>
          <w:p w14:paraId="2BB4F00E" w14:textId="77777777" w:rsidR="00DB70DB" w:rsidRPr="007B6F78" w:rsidRDefault="00432791" w:rsidP="00432791">
            <w:pPr>
              <w:tabs>
                <w:tab w:val="left" w:pos="2520"/>
              </w:tabs>
              <w:suppressAutoHyphens/>
              <w:ind w:firstLine="0"/>
              <w:jc w:val="center"/>
              <w:rPr>
                <w:rFonts w:eastAsia="SimSun"/>
                <w:color w:val="000000" w:themeColor="text1"/>
                <w:sz w:val="24"/>
                <w:szCs w:val="24"/>
                <w:lang w:val="en-US" w:eastAsia="zh-CN"/>
              </w:rPr>
            </w:pPr>
            <w:r w:rsidRPr="007B6F78">
              <w:rPr>
                <w:rFonts w:eastAsia="SimSun"/>
                <w:color w:val="000000" w:themeColor="text1"/>
                <w:sz w:val="24"/>
                <w:szCs w:val="24"/>
                <w:lang w:val="en-US" w:eastAsia="zh-CN"/>
              </w:rPr>
              <w:t>1</w:t>
            </w:r>
          </w:p>
        </w:tc>
        <w:tc>
          <w:tcPr>
            <w:tcW w:w="3260" w:type="dxa"/>
            <w:tcBorders>
              <w:top w:val="single" w:sz="4" w:space="0" w:color="000000"/>
              <w:left w:val="single" w:sz="4" w:space="0" w:color="000000"/>
              <w:bottom w:val="single" w:sz="4" w:space="0" w:color="auto"/>
            </w:tcBorders>
            <w:shd w:val="clear" w:color="auto" w:fill="auto"/>
          </w:tcPr>
          <w:p w14:paraId="576A203A" w14:textId="77777777" w:rsidR="00DB70DB" w:rsidRPr="007B6F78" w:rsidRDefault="00432791" w:rsidP="00432791">
            <w:pPr>
              <w:tabs>
                <w:tab w:val="left" w:pos="2520"/>
              </w:tabs>
              <w:suppressAutoHyphens/>
              <w:ind w:left="-98" w:firstLine="0"/>
              <w:jc w:val="center"/>
              <w:rPr>
                <w:rFonts w:eastAsia="SimSun"/>
                <w:color w:val="000000" w:themeColor="text1"/>
                <w:sz w:val="24"/>
                <w:szCs w:val="24"/>
                <w:lang w:val="en-US" w:eastAsia="zh-CN"/>
              </w:rPr>
            </w:pPr>
            <w:r w:rsidRPr="007B6F78">
              <w:rPr>
                <w:rFonts w:eastAsia="SimSun"/>
                <w:color w:val="000000" w:themeColor="text1"/>
                <w:sz w:val="24"/>
                <w:szCs w:val="24"/>
                <w:lang w:val="en-US" w:eastAsia="zh-CN"/>
              </w:rPr>
              <w:t>2</w:t>
            </w:r>
          </w:p>
        </w:tc>
        <w:tc>
          <w:tcPr>
            <w:tcW w:w="3695" w:type="dxa"/>
            <w:tcBorders>
              <w:top w:val="single" w:sz="4" w:space="0" w:color="000000"/>
              <w:left w:val="single" w:sz="4" w:space="0" w:color="000000"/>
              <w:bottom w:val="single" w:sz="4" w:space="0" w:color="auto"/>
              <w:right w:val="single" w:sz="4" w:space="0" w:color="000000"/>
            </w:tcBorders>
            <w:shd w:val="clear" w:color="auto" w:fill="auto"/>
          </w:tcPr>
          <w:p w14:paraId="1D63346D" w14:textId="77777777" w:rsidR="00DB70DB" w:rsidRPr="007B6F78" w:rsidRDefault="00432791" w:rsidP="00432791">
            <w:pPr>
              <w:tabs>
                <w:tab w:val="left" w:pos="2520"/>
              </w:tabs>
              <w:suppressAutoHyphens/>
              <w:ind w:firstLine="34"/>
              <w:jc w:val="center"/>
              <w:rPr>
                <w:rFonts w:eastAsia="Times New Roman"/>
                <w:color w:val="000000" w:themeColor="text1"/>
                <w:sz w:val="24"/>
                <w:szCs w:val="24"/>
                <w:lang w:val="en-US" w:eastAsia="zh-CN"/>
              </w:rPr>
            </w:pPr>
            <w:r w:rsidRPr="007B6F78">
              <w:rPr>
                <w:rFonts w:eastAsia="Times New Roman"/>
                <w:color w:val="000000" w:themeColor="text1"/>
                <w:sz w:val="24"/>
                <w:szCs w:val="24"/>
                <w:lang w:val="en-US" w:eastAsia="zh-CN"/>
              </w:rPr>
              <w:t>3</w:t>
            </w:r>
          </w:p>
        </w:tc>
      </w:tr>
      <w:tr w:rsidR="00F07C54" w:rsidRPr="007B6F78" w14:paraId="024D1CA1" w14:textId="77777777" w:rsidTr="001B035C">
        <w:trPr>
          <w:trHeight w:val="1113"/>
        </w:trPr>
        <w:tc>
          <w:tcPr>
            <w:tcW w:w="2812" w:type="dxa"/>
            <w:tcBorders>
              <w:top w:val="single" w:sz="4" w:space="0" w:color="000000"/>
              <w:left w:val="single" w:sz="4" w:space="0" w:color="000000"/>
              <w:bottom w:val="single" w:sz="4" w:space="0" w:color="auto"/>
              <w:right w:val="single" w:sz="4" w:space="0" w:color="auto"/>
            </w:tcBorders>
            <w:shd w:val="clear" w:color="auto" w:fill="auto"/>
          </w:tcPr>
          <w:p w14:paraId="6524CAED"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[2.1] - Для индивидуального</w:t>
            </w:r>
          </w:p>
          <w:p w14:paraId="4F89E3E7" w14:textId="77777777" w:rsidR="00F07C54" w:rsidRPr="007B6F78" w:rsidRDefault="002837D1" w:rsidP="00F07C54">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ж</w:t>
            </w:r>
            <w:r w:rsidR="00F07C54" w:rsidRPr="007B6F78">
              <w:rPr>
                <w:rFonts w:eastAsia="SimSun"/>
                <w:color w:val="000000" w:themeColor="text1"/>
                <w:sz w:val="24"/>
                <w:szCs w:val="24"/>
                <w:lang w:eastAsia="zh-CN"/>
              </w:rPr>
              <w:t>илищного</w:t>
            </w:r>
            <w:r w:rsidRPr="007B6F78">
              <w:rPr>
                <w:rFonts w:eastAsia="SimSun"/>
                <w:color w:val="000000" w:themeColor="text1"/>
                <w:sz w:val="24"/>
                <w:szCs w:val="24"/>
                <w:lang w:eastAsia="zh-CN"/>
              </w:rPr>
              <w:t xml:space="preserve"> </w:t>
            </w:r>
            <w:r w:rsidR="00F07C54" w:rsidRPr="007B6F78">
              <w:rPr>
                <w:rFonts w:eastAsia="SimSun"/>
                <w:color w:val="000000" w:themeColor="text1"/>
                <w:sz w:val="24"/>
                <w:szCs w:val="24"/>
                <w:lang w:eastAsia="zh-CN"/>
              </w:rPr>
              <w:t>строительства</w:t>
            </w:r>
          </w:p>
          <w:p w14:paraId="77F904C8"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27397421"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6228D90C"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541B9100"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40969F91"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6D744D19"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21BEA69A"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2A0A38CA"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653164DD"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32F75711"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55D3E66A"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3D3B5609"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286075D5"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179528B3"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504716F8"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52490DEC"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57A7EACE"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5FE7B308"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56CC1DB6"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tc>
        <w:tc>
          <w:tcPr>
            <w:tcW w:w="3260" w:type="dxa"/>
            <w:tcBorders>
              <w:top w:val="single" w:sz="4" w:space="0" w:color="auto"/>
              <w:left w:val="single" w:sz="4" w:space="0" w:color="auto"/>
              <w:bottom w:val="single" w:sz="4" w:space="0" w:color="auto"/>
              <w:right w:val="single" w:sz="4" w:space="0" w:color="auto"/>
            </w:tcBorders>
          </w:tcPr>
          <w:p w14:paraId="6F9CA6DB" w14:textId="77777777" w:rsidR="001B035C" w:rsidRPr="007B6F78" w:rsidRDefault="00F07C54" w:rsidP="001B035C">
            <w:pPr>
              <w:autoSpaceDE w:val="0"/>
              <w:autoSpaceDN w:val="0"/>
              <w:adjustRightInd w:val="0"/>
              <w:ind w:firstLine="0"/>
              <w:jc w:val="left"/>
              <w:rPr>
                <w:rFonts w:eastAsia="Times New Roman"/>
                <w:color w:val="000000" w:themeColor="text1"/>
                <w:sz w:val="24"/>
                <w:szCs w:val="24"/>
                <w:lang w:eastAsia="ru-RU"/>
              </w:rPr>
            </w:pPr>
            <w:r w:rsidRPr="007B6F78">
              <w:rPr>
                <w:bCs/>
                <w:color w:val="000000" w:themeColor="text1"/>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w:t>
            </w:r>
            <w:r w:rsidRPr="007B6F78">
              <w:rPr>
                <w:rFonts w:eastAsia="Times New Roman"/>
                <w:bCs/>
                <w:color w:val="000000" w:themeColor="text1"/>
                <w:sz w:val="24"/>
                <w:szCs w:val="24"/>
              </w:rPr>
              <w:t xml:space="preserve">использования, предназначенных для удовлетворения гражданами бытовых и иных нужд, </w:t>
            </w:r>
            <w:r w:rsidRPr="007B6F78">
              <w:rPr>
                <w:rFonts w:eastAsia="Times New Roman"/>
                <w:color w:val="000000" w:themeColor="text1"/>
                <w:sz w:val="24"/>
                <w:szCs w:val="24"/>
              </w:rPr>
              <w:t>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3695" w:type="dxa"/>
            <w:tcBorders>
              <w:top w:val="single" w:sz="4" w:space="0" w:color="auto"/>
              <w:left w:val="single" w:sz="4" w:space="0" w:color="auto"/>
              <w:bottom w:val="single" w:sz="4" w:space="0" w:color="auto"/>
              <w:right w:val="single" w:sz="4" w:space="0" w:color="auto"/>
            </w:tcBorders>
            <w:shd w:val="clear" w:color="auto" w:fill="auto"/>
          </w:tcPr>
          <w:p w14:paraId="67BA144B" w14:textId="50557E91"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300</w:t>
            </w:r>
            <w:r w:rsidR="002837D1"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 xml:space="preserve"> /4000 кв. м.</w:t>
            </w:r>
          </w:p>
          <w:p w14:paraId="4BA97823" w14:textId="77777777" w:rsidR="00F40CA4" w:rsidRPr="007B6F78" w:rsidRDefault="00F40CA4" w:rsidP="00F40CA4">
            <w:pPr>
              <w:keepLines/>
              <w:suppressAutoHyphens/>
              <w:overflowPunct w:val="0"/>
              <w:autoSpaceDE w:val="0"/>
              <w:ind w:firstLine="0"/>
              <w:jc w:val="left"/>
              <w:textAlignment w:val="baseline"/>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Минимальная ширина вновь образуемых земельных участков– 12 м, за исключением земельных участков, образуемых под существующими объектами капитального строительства.</w:t>
            </w:r>
          </w:p>
          <w:p w14:paraId="68A98172"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от границ участка - 3 м.</w:t>
            </w:r>
          </w:p>
          <w:p w14:paraId="49D7EA73"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от красной линии - 5 м.</w:t>
            </w:r>
          </w:p>
          <w:p w14:paraId="7B4A172A"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Максимальное количество надземных этажей зданий – </w:t>
            </w:r>
            <w:r w:rsidR="002837D1"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3 этажа (включая мансардный этаж).</w:t>
            </w:r>
          </w:p>
          <w:p w14:paraId="64679AD8"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75AC4295"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40%</w:t>
            </w:r>
            <w:r w:rsidR="002837D1" w:rsidRPr="007B6F78">
              <w:rPr>
                <w:rFonts w:eastAsia="SimSun"/>
                <w:color w:val="000000" w:themeColor="text1"/>
                <w:sz w:val="24"/>
                <w:szCs w:val="24"/>
                <w:lang w:eastAsia="zh-CN"/>
              </w:rPr>
              <w:t>.</w:t>
            </w:r>
          </w:p>
          <w:p w14:paraId="6C834078" w14:textId="77777777" w:rsidR="00F07C54" w:rsidRPr="007B6F78" w:rsidRDefault="00F07C54" w:rsidP="00F07C54">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643C94AE" w14:textId="77777777" w:rsidTr="002837D1">
        <w:trPr>
          <w:trHeight w:val="2174"/>
        </w:trPr>
        <w:tc>
          <w:tcPr>
            <w:tcW w:w="2812" w:type="dxa"/>
            <w:tcBorders>
              <w:top w:val="single" w:sz="4" w:space="0" w:color="auto"/>
              <w:left w:val="single" w:sz="4" w:space="0" w:color="auto"/>
              <w:bottom w:val="single" w:sz="4" w:space="0" w:color="auto"/>
              <w:right w:val="single" w:sz="4" w:space="0" w:color="auto"/>
            </w:tcBorders>
            <w:shd w:val="clear" w:color="auto" w:fill="auto"/>
          </w:tcPr>
          <w:p w14:paraId="635008A7" w14:textId="77777777" w:rsidR="00C5726E" w:rsidRPr="007B6F78" w:rsidRDefault="00C5726E" w:rsidP="00C5726E">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[2.1.1] – Малоэтажная</w:t>
            </w:r>
          </w:p>
          <w:p w14:paraId="1068E968" w14:textId="77777777" w:rsidR="00C5726E" w:rsidRPr="007B6F78" w:rsidRDefault="002837D1" w:rsidP="002837D1">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w:t>
            </w:r>
            <w:r w:rsidR="00C5726E" w:rsidRPr="007B6F78">
              <w:rPr>
                <w:rFonts w:eastAsia="SimSun"/>
                <w:color w:val="000000" w:themeColor="text1"/>
                <w:sz w:val="24"/>
                <w:szCs w:val="24"/>
                <w:lang w:eastAsia="zh-CN"/>
              </w:rPr>
              <w:t>ногоквартирная</w:t>
            </w:r>
            <w:r w:rsidRPr="007B6F78">
              <w:rPr>
                <w:rFonts w:eastAsia="SimSun"/>
                <w:color w:val="000000" w:themeColor="text1"/>
                <w:sz w:val="24"/>
                <w:szCs w:val="24"/>
                <w:lang w:eastAsia="zh-CN"/>
              </w:rPr>
              <w:t xml:space="preserve"> </w:t>
            </w:r>
            <w:r w:rsidR="00C5726E" w:rsidRPr="007B6F78">
              <w:rPr>
                <w:rFonts w:eastAsia="SimSun"/>
                <w:color w:val="000000" w:themeColor="text1"/>
                <w:sz w:val="24"/>
                <w:szCs w:val="24"/>
                <w:lang w:eastAsia="zh-CN"/>
              </w:rPr>
              <w:t>жилая застройка</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23CEF321" w14:textId="77777777" w:rsidR="00C5726E" w:rsidRPr="007B6F78" w:rsidRDefault="00C5726E" w:rsidP="00926CD8">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малоэтажных многоквартирных домов (многоквартирные дома высотой до 4 этажей, включая мансардный);</w:t>
            </w:r>
          </w:p>
          <w:p w14:paraId="5552033E" w14:textId="77777777" w:rsidR="00C5726E" w:rsidRPr="007B6F78" w:rsidRDefault="00C5726E" w:rsidP="00926CD8">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695" w:type="dxa"/>
            <w:tcBorders>
              <w:top w:val="single" w:sz="4" w:space="0" w:color="auto"/>
              <w:bottom w:val="single" w:sz="4" w:space="0" w:color="auto"/>
              <w:right w:val="single" w:sz="4" w:space="0" w:color="auto"/>
            </w:tcBorders>
          </w:tcPr>
          <w:p w14:paraId="46533B96" w14:textId="65775934" w:rsidR="00C5726E" w:rsidRPr="007B6F78" w:rsidRDefault="00C5726E" w:rsidP="00926CD8">
            <w:pPr>
              <w:keepLines/>
              <w:suppressAutoHyphens/>
              <w:overflowPunct w:val="0"/>
              <w:autoSpaceDE w:val="0"/>
              <w:ind w:firstLine="0"/>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w:t>
            </w:r>
            <w:r w:rsidR="002837D1" w:rsidRPr="007B6F78">
              <w:rPr>
                <w:rFonts w:eastAsia="SimSun"/>
                <w:color w:val="000000" w:themeColor="text1"/>
                <w:sz w:val="24"/>
                <w:szCs w:val="24"/>
                <w:lang w:eastAsia="zh-CN"/>
              </w:rPr>
              <w:t>площадь земельных участков</w:t>
            </w:r>
            <w:r w:rsidR="00867376" w:rsidRPr="007B6F78">
              <w:rPr>
                <w:rFonts w:eastAsia="SimSun"/>
                <w:color w:val="000000" w:themeColor="text1"/>
                <w:sz w:val="24"/>
                <w:szCs w:val="24"/>
                <w:lang w:eastAsia="zh-CN"/>
              </w:rPr>
              <w:t xml:space="preserve"> – 10</w:t>
            </w:r>
            <w:r w:rsidRPr="007B6F78">
              <w:rPr>
                <w:rFonts w:eastAsia="SimSun"/>
                <w:color w:val="000000" w:themeColor="text1"/>
                <w:sz w:val="24"/>
                <w:szCs w:val="24"/>
                <w:lang w:eastAsia="zh-CN"/>
              </w:rPr>
              <w:t>00</w:t>
            </w:r>
            <w:r w:rsidR="002837D1"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/15</w:t>
            </w:r>
            <w:r w:rsidR="00867376" w:rsidRPr="007B6F78">
              <w:rPr>
                <w:rFonts w:eastAsia="SimSun"/>
                <w:color w:val="000000" w:themeColor="text1"/>
                <w:sz w:val="24"/>
                <w:szCs w:val="24"/>
                <w:lang w:eastAsia="zh-CN"/>
              </w:rPr>
              <w:t>0</w:t>
            </w:r>
            <w:r w:rsidRPr="007B6F78">
              <w:rPr>
                <w:rFonts w:eastAsia="SimSun"/>
                <w:color w:val="000000" w:themeColor="text1"/>
                <w:sz w:val="24"/>
                <w:szCs w:val="24"/>
                <w:lang w:eastAsia="zh-CN"/>
              </w:rPr>
              <w:t>00 кв. м.</w:t>
            </w:r>
          </w:p>
          <w:p w14:paraId="2EA60EA3" w14:textId="72CB2AF2" w:rsidR="00F40CA4" w:rsidRPr="007B6F78" w:rsidRDefault="00F40CA4" w:rsidP="00F40CA4">
            <w:pPr>
              <w:keepLines/>
              <w:suppressAutoHyphens/>
              <w:overflowPunct w:val="0"/>
              <w:autoSpaceDE w:val="0"/>
              <w:ind w:firstLine="0"/>
              <w:jc w:val="left"/>
              <w:textAlignment w:val="baseline"/>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Минимальная ширина вновь образуемых земельных участков– 12 м, за исключением земельных участков, образуемых под существующими объектами капитального строительства.</w:t>
            </w:r>
          </w:p>
          <w:p w14:paraId="0221D013" w14:textId="77777777" w:rsidR="00C5726E" w:rsidRPr="007B6F78" w:rsidRDefault="00C5726E" w:rsidP="00926CD8">
            <w:pPr>
              <w:keepLines/>
              <w:suppressAutoHyphens/>
              <w:overflowPunct w:val="0"/>
              <w:autoSpaceDE w:val="0"/>
              <w:ind w:firstLine="0"/>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от красной линии– 5 м.</w:t>
            </w:r>
          </w:p>
          <w:p w14:paraId="66380F90" w14:textId="77777777" w:rsidR="00C5726E" w:rsidRPr="007B6F78" w:rsidRDefault="00C5726E" w:rsidP="00926CD8">
            <w:pPr>
              <w:keepLines/>
              <w:suppressAutoHyphens/>
              <w:overflowPunct w:val="0"/>
              <w:autoSpaceDE w:val="0"/>
              <w:ind w:firstLine="0"/>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Минимальные отступы от границ земельных участков - 3 м.</w:t>
            </w:r>
          </w:p>
          <w:p w14:paraId="0FB9FD08" w14:textId="32311538" w:rsidR="00C5726E" w:rsidRPr="007B6F78" w:rsidRDefault="00C5726E" w:rsidP="00926CD8">
            <w:pPr>
              <w:keepLines/>
              <w:suppressAutoHyphens/>
              <w:overflowPunct w:val="0"/>
              <w:autoSpaceDE w:val="0"/>
              <w:ind w:firstLine="0"/>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Предельное количество надземных этажей зданий –</w:t>
            </w:r>
            <w:r w:rsidR="002837D1"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 </w:t>
            </w:r>
            <w:r w:rsidR="00640903"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4 этажа.</w:t>
            </w:r>
          </w:p>
          <w:p w14:paraId="6D2CCDBB" w14:textId="77777777" w:rsidR="00C5726E" w:rsidRPr="007B6F78" w:rsidRDefault="00C5726E" w:rsidP="00926CD8">
            <w:pPr>
              <w:keepLines/>
              <w:suppressAutoHyphens/>
              <w:overflowPunct w:val="0"/>
              <w:autoSpaceDE w:val="0"/>
              <w:ind w:firstLine="0"/>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коэффициент использования территории – 0.4.</w:t>
            </w:r>
          </w:p>
          <w:p w14:paraId="6ADD771E" w14:textId="77777777" w:rsidR="00C5726E" w:rsidRPr="007B6F78" w:rsidRDefault="00C5726E" w:rsidP="00926CD8">
            <w:pPr>
              <w:keepLines/>
              <w:suppressAutoHyphens/>
              <w:overflowPunct w:val="0"/>
              <w:autoSpaceDE w:val="0"/>
              <w:ind w:firstLine="0"/>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коэффициент использования территории</w:t>
            </w:r>
            <w:r w:rsidR="002837D1"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0.8.</w:t>
            </w:r>
          </w:p>
          <w:p w14:paraId="4D2FA139" w14:textId="77777777" w:rsidR="00C5726E" w:rsidRPr="007B6F78" w:rsidRDefault="00C5726E" w:rsidP="00926CD8">
            <w:pPr>
              <w:keepLines/>
              <w:suppressAutoHyphens/>
              <w:overflowPunct w:val="0"/>
              <w:autoSpaceDE w:val="0"/>
              <w:ind w:firstLine="0"/>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озеленения земельного участка – 15 %.</w:t>
            </w:r>
          </w:p>
          <w:p w14:paraId="3748F421" w14:textId="7408AFA9" w:rsidR="00C5726E" w:rsidRPr="007B6F78" w:rsidRDefault="00C5726E" w:rsidP="00926CD8">
            <w:pPr>
              <w:keepLines/>
              <w:suppressAutoHyphens/>
              <w:overflowPunct w:val="0"/>
              <w:autoSpaceDE w:val="0"/>
              <w:ind w:firstLine="0"/>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r w:rsidR="002837D1" w:rsidRPr="007B6F78">
              <w:rPr>
                <w:rFonts w:eastAsia="SimSun"/>
                <w:color w:val="000000" w:themeColor="text1"/>
                <w:sz w:val="24"/>
                <w:szCs w:val="24"/>
                <w:lang w:eastAsia="zh-CN"/>
              </w:rPr>
              <w:t>.</w:t>
            </w:r>
          </w:p>
          <w:p w14:paraId="04CA6976" w14:textId="77777777" w:rsidR="00C5726E" w:rsidRPr="007B6F78" w:rsidRDefault="00C5726E" w:rsidP="00926CD8">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2B45E2A3" w14:textId="77777777" w:rsidTr="002837D1">
        <w:trPr>
          <w:trHeight w:val="23"/>
        </w:trPr>
        <w:tc>
          <w:tcPr>
            <w:tcW w:w="2812" w:type="dxa"/>
            <w:tcBorders>
              <w:top w:val="single" w:sz="4" w:space="0" w:color="auto"/>
              <w:left w:val="single" w:sz="4" w:space="0" w:color="auto"/>
              <w:bottom w:val="single" w:sz="4" w:space="0" w:color="auto"/>
              <w:right w:val="single" w:sz="4" w:space="0" w:color="auto"/>
            </w:tcBorders>
            <w:shd w:val="clear" w:color="auto" w:fill="auto"/>
          </w:tcPr>
          <w:p w14:paraId="0320B5A0" w14:textId="77777777" w:rsidR="00C5726E" w:rsidRPr="007B6F78" w:rsidRDefault="00C5726E" w:rsidP="00C5726E">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[2.2] - Для ведения личного подсобного хозяйства</w:t>
            </w:r>
            <w:r w:rsidR="001B035C"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(приусадебный </w:t>
            </w:r>
          </w:p>
          <w:p w14:paraId="18E46982" w14:textId="77777777" w:rsidR="00C5726E" w:rsidRPr="007B6F78" w:rsidRDefault="00C5726E" w:rsidP="00C5726E">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земельный участок)</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0DB0646B" w14:textId="77777777" w:rsidR="00C5726E" w:rsidRPr="007B6F78" w:rsidRDefault="00C5726E" w:rsidP="00926CD8">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жилого дома, указанного в описании вида разрешенного использования с кодом 2.1;</w:t>
            </w:r>
          </w:p>
          <w:p w14:paraId="43090C3A" w14:textId="77777777" w:rsidR="00C5726E" w:rsidRPr="007B6F78" w:rsidRDefault="00C5726E" w:rsidP="00926CD8">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производство сельскохозяйственной продукции;</w:t>
            </w:r>
          </w:p>
          <w:p w14:paraId="4D26DF1E" w14:textId="77777777" w:rsidR="00C5726E" w:rsidRPr="007B6F78" w:rsidRDefault="00C5726E" w:rsidP="00926CD8">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гаража и иных вспомогательных сооружений;</w:t>
            </w:r>
          </w:p>
          <w:p w14:paraId="674A57C4" w14:textId="77777777" w:rsidR="00C5726E" w:rsidRPr="007B6F78" w:rsidRDefault="00C5726E" w:rsidP="00926CD8">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содержание сельскохозяйственных животных</w:t>
            </w:r>
          </w:p>
          <w:p w14:paraId="2A15DA30" w14:textId="77777777" w:rsidR="00C5726E" w:rsidRPr="007B6F78" w:rsidRDefault="00C5726E" w:rsidP="00926CD8">
            <w:pPr>
              <w:autoSpaceDE w:val="0"/>
              <w:autoSpaceDN w:val="0"/>
              <w:adjustRightInd w:val="0"/>
              <w:ind w:firstLine="0"/>
              <w:jc w:val="left"/>
              <w:rPr>
                <w:rFonts w:eastAsia="Times New Roman"/>
                <w:color w:val="000000" w:themeColor="text1"/>
                <w:sz w:val="24"/>
                <w:szCs w:val="24"/>
                <w:lang w:eastAsia="ru-RU"/>
              </w:rPr>
            </w:pPr>
          </w:p>
        </w:tc>
        <w:tc>
          <w:tcPr>
            <w:tcW w:w="3695" w:type="dxa"/>
            <w:tcBorders>
              <w:top w:val="single" w:sz="4" w:space="0" w:color="auto"/>
              <w:left w:val="single" w:sz="4" w:space="0" w:color="auto"/>
              <w:bottom w:val="single" w:sz="4" w:space="0" w:color="auto"/>
              <w:right w:val="single" w:sz="4" w:space="0" w:color="auto"/>
            </w:tcBorders>
            <w:shd w:val="clear" w:color="auto" w:fill="auto"/>
          </w:tcPr>
          <w:p w14:paraId="23603111" w14:textId="07671DE0" w:rsidR="00C5726E" w:rsidRPr="007B6F78" w:rsidRDefault="00C5726E" w:rsidP="00926CD8">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w:t>
            </w:r>
            <w:r w:rsidR="00867376" w:rsidRPr="007B6F78">
              <w:rPr>
                <w:rFonts w:eastAsia="SimSun"/>
                <w:color w:val="000000" w:themeColor="text1"/>
                <w:sz w:val="24"/>
                <w:szCs w:val="24"/>
                <w:lang w:eastAsia="zh-CN"/>
              </w:rPr>
              <w:t xml:space="preserve">мельных участков   – 300 </w:t>
            </w:r>
            <w:r w:rsidR="001504F7" w:rsidRPr="007B6F78">
              <w:rPr>
                <w:rFonts w:eastAsia="SimSun"/>
                <w:color w:val="000000" w:themeColor="text1"/>
                <w:sz w:val="24"/>
                <w:szCs w:val="24"/>
                <w:lang w:eastAsia="zh-CN"/>
              </w:rPr>
              <w:t xml:space="preserve"> кв. м</w:t>
            </w:r>
            <w:r w:rsidR="00867376" w:rsidRPr="007B6F78">
              <w:rPr>
                <w:rFonts w:eastAsia="SimSun"/>
                <w:color w:val="000000" w:themeColor="text1"/>
                <w:sz w:val="24"/>
                <w:szCs w:val="24"/>
                <w:lang w:eastAsia="zh-CN"/>
              </w:rPr>
              <w:t>/1</w:t>
            </w:r>
            <w:r w:rsidRPr="007B6F78">
              <w:rPr>
                <w:rFonts w:eastAsia="SimSun"/>
                <w:color w:val="000000" w:themeColor="text1"/>
                <w:sz w:val="24"/>
                <w:szCs w:val="24"/>
                <w:lang w:eastAsia="zh-CN"/>
              </w:rPr>
              <w:t>0000 кв. м</w:t>
            </w:r>
            <w:r w:rsidR="00640903" w:rsidRPr="007B6F78">
              <w:rPr>
                <w:rFonts w:eastAsia="SimSun"/>
                <w:color w:val="000000" w:themeColor="text1"/>
                <w:sz w:val="24"/>
                <w:szCs w:val="24"/>
                <w:lang w:eastAsia="zh-CN"/>
              </w:rPr>
              <w:t>.</w:t>
            </w:r>
          </w:p>
          <w:p w14:paraId="411CBC42" w14:textId="77777777" w:rsidR="00F40CA4" w:rsidRPr="007B6F78" w:rsidRDefault="00F40CA4" w:rsidP="00F40CA4">
            <w:pPr>
              <w:keepLines/>
              <w:suppressAutoHyphens/>
              <w:overflowPunct w:val="0"/>
              <w:autoSpaceDE w:val="0"/>
              <w:ind w:firstLine="0"/>
              <w:jc w:val="left"/>
              <w:textAlignment w:val="baseline"/>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Минимальная ширина вновь образуемых земельных участков– 12 м, за исключением земельных участков, образуемых под существующими объектами капитального строительства.</w:t>
            </w:r>
          </w:p>
          <w:p w14:paraId="3C47138C" w14:textId="4BB98E36" w:rsidR="00C5726E" w:rsidRPr="007B6F78" w:rsidRDefault="00C5726E" w:rsidP="00926CD8">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от границ участка - 3 м</w:t>
            </w:r>
            <w:r w:rsidR="00640903" w:rsidRPr="007B6F78">
              <w:rPr>
                <w:rFonts w:eastAsia="SimSun"/>
                <w:color w:val="000000" w:themeColor="text1"/>
                <w:sz w:val="24"/>
                <w:szCs w:val="24"/>
                <w:lang w:eastAsia="zh-CN"/>
              </w:rPr>
              <w:t>.</w:t>
            </w:r>
          </w:p>
          <w:p w14:paraId="0DC5A872" w14:textId="77777777" w:rsidR="00C5726E" w:rsidRPr="007B6F78" w:rsidRDefault="00C5726E" w:rsidP="00926CD8">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от красной линии - 5 м.</w:t>
            </w:r>
          </w:p>
          <w:p w14:paraId="72DBD4EF" w14:textId="77777777" w:rsidR="00C5726E" w:rsidRPr="007B6F78" w:rsidRDefault="00C5726E" w:rsidP="00926CD8">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Максимальное количество надземных этажей зданий – </w:t>
            </w:r>
            <w:r w:rsidR="002837D1"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3 этажа (включая мансардный этаж).</w:t>
            </w:r>
          </w:p>
          <w:p w14:paraId="7684C583" w14:textId="77777777" w:rsidR="00C5726E" w:rsidRPr="007B6F78" w:rsidRDefault="00C5726E" w:rsidP="00926CD8">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- 14 м.</w:t>
            </w:r>
          </w:p>
          <w:p w14:paraId="5E9A39FC" w14:textId="77777777" w:rsidR="00C5726E" w:rsidRPr="007B6F78" w:rsidRDefault="00C5726E" w:rsidP="00926CD8">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30%</w:t>
            </w:r>
            <w:r w:rsidR="002837D1" w:rsidRPr="007B6F78">
              <w:rPr>
                <w:rFonts w:eastAsia="SimSun"/>
                <w:color w:val="000000" w:themeColor="text1"/>
                <w:sz w:val="24"/>
                <w:szCs w:val="24"/>
                <w:lang w:eastAsia="zh-CN"/>
              </w:rPr>
              <w:t>.</w:t>
            </w:r>
          </w:p>
          <w:p w14:paraId="5DAF5B13" w14:textId="77777777" w:rsidR="00867376" w:rsidRPr="007B6F78" w:rsidRDefault="00867376" w:rsidP="00926CD8">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Процент застройки подземной части не регламентируется</w:t>
            </w:r>
          </w:p>
        </w:tc>
      </w:tr>
      <w:tr w:rsidR="00F07C54" w:rsidRPr="007B6F78" w14:paraId="7F3721EA" w14:textId="77777777" w:rsidTr="002837D1">
        <w:trPr>
          <w:trHeight w:val="23"/>
        </w:trPr>
        <w:tc>
          <w:tcPr>
            <w:tcW w:w="2812" w:type="dxa"/>
            <w:tcBorders>
              <w:top w:val="single" w:sz="4" w:space="0" w:color="auto"/>
              <w:left w:val="single" w:sz="4" w:space="0" w:color="auto"/>
              <w:bottom w:val="single" w:sz="4" w:space="0" w:color="auto"/>
              <w:right w:val="single" w:sz="4" w:space="0" w:color="auto"/>
            </w:tcBorders>
            <w:shd w:val="clear" w:color="auto" w:fill="auto"/>
          </w:tcPr>
          <w:p w14:paraId="33144EEC"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[2.3] - Блокированная жилая</w:t>
            </w:r>
            <w:r w:rsidR="002837D1"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застройка</w:t>
            </w:r>
          </w:p>
          <w:p w14:paraId="2D24870E"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6D5DFD53"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49CC3FCE"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3BB895FB"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335E9759"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4EE11104"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2B569E92"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350E11E5"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77D14346"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320EC067"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7AF7FF83"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17124B77"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33E5C5E9"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10E63F88"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6C200D9C"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24B70545"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1C51FB9D"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102E7DD2"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629D9536"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52723419"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02458A1D"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40D024A5"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0C1AAAEF"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761C46E5"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35D8C89C"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5894E79B"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63860477"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27663D4C"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p w14:paraId="184A4DF3" w14:textId="77777777" w:rsidR="00F07C54" w:rsidRPr="007B6F78" w:rsidRDefault="00F07C54" w:rsidP="00F07C54">
            <w:pPr>
              <w:tabs>
                <w:tab w:val="left" w:pos="2520"/>
              </w:tabs>
              <w:suppressAutoHyphens/>
              <w:ind w:firstLine="0"/>
              <w:jc w:val="left"/>
              <w:rPr>
                <w:rFonts w:eastAsia="SimSun"/>
                <w:color w:val="000000" w:themeColor="text1"/>
                <w:sz w:val="24"/>
                <w:szCs w:val="24"/>
                <w:lang w:eastAsia="zh-CN"/>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759D25BC" w14:textId="77777777" w:rsidR="00F07C54" w:rsidRPr="007B6F78" w:rsidRDefault="00F07C54" w:rsidP="00B41A4D">
            <w:pPr>
              <w:pStyle w:val="affb"/>
              <w:jc w:val="left"/>
              <w:rPr>
                <w:color w:val="000000" w:themeColor="text1"/>
              </w:rPr>
            </w:pPr>
            <w:r w:rsidRPr="007B6F78">
              <w:rPr>
                <w:color w:val="000000" w:themeColor="text1"/>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w:t>
            </w:r>
          </w:p>
          <w:p w14:paraId="28BDA1EC" w14:textId="77777777" w:rsidR="00F07C54" w:rsidRPr="007B6F78" w:rsidRDefault="00F07C54" w:rsidP="00B41A4D">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3695" w:type="dxa"/>
            <w:tcBorders>
              <w:top w:val="single" w:sz="4" w:space="0" w:color="auto"/>
              <w:left w:val="single" w:sz="4" w:space="0" w:color="000000"/>
              <w:bottom w:val="single" w:sz="4" w:space="0" w:color="auto"/>
              <w:right w:val="single" w:sz="4" w:space="0" w:color="auto"/>
            </w:tcBorders>
            <w:shd w:val="clear" w:color="auto" w:fill="auto"/>
          </w:tcPr>
          <w:p w14:paraId="0A38E1F6" w14:textId="1CB52B95" w:rsidR="00B41A4D" w:rsidRPr="007B6F78" w:rsidRDefault="00B41A4D" w:rsidP="00B41A4D">
            <w:pPr>
              <w:keepLines/>
              <w:suppressAutoHyphens/>
              <w:overflowPunct w:val="0"/>
              <w:autoSpaceDE w:val="0"/>
              <w:ind w:firstLine="34"/>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Минимальная площадь земельных участков блокированной застройки –                 400 кв. м.</w:t>
            </w:r>
          </w:p>
          <w:p w14:paraId="434158EF" w14:textId="7C118748" w:rsidR="00B41A4D" w:rsidRPr="007B6F78" w:rsidRDefault="00B41A4D" w:rsidP="00B41A4D">
            <w:pPr>
              <w:keepLines/>
              <w:suppressAutoHyphens/>
              <w:overflowPunct w:val="0"/>
              <w:autoSpaceDE w:val="0"/>
              <w:ind w:firstLine="34"/>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площадь земельных участков блокированной застройки –</w:t>
            </w:r>
            <w:r w:rsidR="00F7141B"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 8000 кв. м.</w:t>
            </w:r>
          </w:p>
          <w:p w14:paraId="3CFD9600" w14:textId="77777777" w:rsidR="00B41A4D" w:rsidRPr="007B6F78" w:rsidRDefault="00B41A4D" w:rsidP="00B41A4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(из расчета под один жилой дом блокированной застройки –                   20 кв. м/800 кв. м).</w:t>
            </w:r>
          </w:p>
          <w:p w14:paraId="67705B49" w14:textId="77777777" w:rsidR="00B41A4D" w:rsidRPr="007B6F78" w:rsidRDefault="00B41A4D" w:rsidP="00B41A4D">
            <w:pPr>
              <w:pStyle w:val="affb"/>
              <w:jc w:val="left"/>
              <w:rPr>
                <w:color w:val="000000" w:themeColor="text1"/>
              </w:rPr>
            </w:pPr>
            <w:r w:rsidRPr="007B6F78">
              <w:rPr>
                <w:rFonts w:eastAsia="SimSun"/>
                <w:color w:val="000000" w:themeColor="text1"/>
                <w:lang w:eastAsia="zh-CN"/>
              </w:rPr>
              <w:t>Максимальное количество жилых домов блокированной застройки в одном ряду не более десяти.</w:t>
            </w:r>
          </w:p>
          <w:p w14:paraId="3CBCDDAA" w14:textId="77777777" w:rsidR="00F07C54" w:rsidRPr="007B6F78" w:rsidRDefault="00F07C54" w:rsidP="00B41A4D">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Максимальное количество надземных этажей зданий </w:t>
            </w:r>
            <w:r w:rsidRPr="007B6F78">
              <w:rPr>
                <w:rFonts w:ascii="SimSun" w:eastAsia="SimSun" w:hAnsi="SimSun" w:cs="SimSun"/>
                <w:color w:val="000000" w:themeColor="text1"/>
                <w:sz w:val="24"/>
                <w:szCs w:val="24"/>
                <w:lang w:eastAsia="zh-CN"/>
              </w:rPr>
              <w:t>–</w:t>
            </w:r>
            <w:r w:rsidRPr="007B6F78">
              <w:rPr>
                <w:rFonts w:eastAsia="SimSun"/>
                <w:color w:val="000000" w:themeColor="text1"/>
                <w:sz w:val="24"/>
                <w:szCs w:val="24"/>
                <w:lang w:eastAsia="zh-CN"/>
              </w:rPr>
              <w:t xml:space="preserve"> </w:t>
            </w:r>
            <w:r w:rsidR="002837D1"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3 этажа (включая мансардный этаж).</w:t>
            </w:r>
          </w:p>
          <w:p w14:paraId="34909ED9" w14:textId="77777777" w:rsidR="00F07C54" w:rsidRPr="007B6F78" w:rsidRDefault="00F07C54" w:rsidP="00B41A4D">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- 12 м.</w:t>
            </w:r>
          </w:p>
          <w:p w14:paraId="2B2AA760" w14:textId="77777777" w:rsidR="00F07C54" w:rsidRPr="007B6F78" w:rsidRDefault="00F07C54" w:rsidP="00B41A4D">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Минимальный отступ от границ участка - 3 м. </w:t>
            </w:r>
          </w:p>
          <w:p w14:paraId="1E63DEBA" w14:textId="77777777" w:rsidR="00F07C54" w:rsidRPr="007B6F78" w:rsidRDefault="00F07C54" w:rsidP="00B41A4D">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от красной линии - 5 м.</w:t>
            </w:r>
          </w:p>
          <w:p w14:paraId="786438AB" w14:textId="77777777" w:rsidR="00F07C54" w:rsidRPr="007B6F78" w:rsidRDefault="00F07C54" w:rsidP="00B41A4D">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Максимальный процент застройки в границах земельного участка </w:t>
            </w:r>
            <w:r w:rsidRPr="007B6F78">
              <w:rPr>
                <w:rFonts w:ascii="SimSun" w:eastAsia="SimSun" w:hAnsi="SimSun" w:cs="SimSun"/>
                <w:color w:val="000000" w:themeColor="text1"/>
                <w:sz w:val="24"/>
                <w:szCs w:val="24"/>
                <w:lang w:eastAsia="zh-CN"/>
              </w:rPr>
              <w:t>–</w:t>
            </w:r>
            <w:r w:rsidRPr="007B6F78">
              <w:rPr>
                <w:rFonts w:eastAsia="SimSun"/>
                <w:color w:val="000000" w:themeColor="text1"/>
                <w:sz w:val="24"/>
                <w:szCs w:val="24"/>
                <w:lang w:eastAsia="zh-CN"/>
              </w:rPr>
              <w:t xml:space="preserve"> 40%.</w:t>
            </w:r>
          </w:p>
          <w:p w14:paraId="37DEF3AE" w14:textId="77777777" w:rsidR="00F07C54" w:rsidRPr="007B6F78" w:rsidRDefault="00F07C54" w:rsidP="00B41A4D">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71D1ED1A" w14:textId="77777777" w:rsidTr="002837D1">
        <w:trPr>
          <w:trHeight w:val="23"/>
        </w:trPr>
        <w:tc>
          <w:tcPr>
            <w:tcW w:w="2812" w:type="dxa"/>
            <w:tcBorders>
              <w:top w:val="single" w:sz="4" w:space="0" w:color="auto"/>
              <w:left w:val="single" w:sz="4" w:space="0" w:color="auto"/>
              <w:bottom w:val="single" w:sz="4" w:space="0" w:color="auto"/>
              <w:right w:val="single" w:sz="4" w:space="0" w:color="auto"/>
            </w:tcBorders>
            <w:shd w:val="clear" w:color="auto" w:fill="FFFFFF"/>
          </w:tcPr>
          <w:p w14:paraId="011D07B2" w14:textId="77777777" w:rsidR="00432791" w:rsidRPr="007B6F78" w:rsidRDefault="00432791" w:rsidP="0043279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[12.0.1] – Улично-</w:t>
            </w:r>
          </w:p>
          <w:p w14:paraId="51BCEA8A" w14:textId="77777777" w:rsidR="00432791" w:rsidRPr="007B6F78" w:rsidRDefault="00432791" w:rsidP="00432791">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дорожная сеть</w:t>
            </w:r>
          </w:p>
        </w:tc>
        <w:tc>
          <w:tcPr>
            <w:tcW w:w="3260" w:type="dxa"/>
            <w:tcBorders>
              <w:top w:val="single" w:sz="4" w:space="0" w:color="auto"/>
              <w:left w:val="single" w:sz="4" w:space="0" w:color="auto"/>
              <w:bottom w:val="single" w:sz="4" w:space="0" w:color="auto"/>
            </w:tcBorders>
          </w:tcPr>
          <w:p w14:paraId="577E96C9" w14:textId="77777777" w:rsidR="00432791" w:rsidRPr="007B6F78" w:rsidRDefault="00432791" w:rsidP="001504F7">
            <w:pPr>
              <w:ind w:firstLine="0"/>
              <w:jc w:val="left"/>
              <w:rPr>
                <w:color w:val="000000" w:themeColor="text1"/>
                <w:sz w:val="24"/>
                <w:szCs w:val="24"/>
              </w:rPr>
            </w:pPr>
            <w:r w:rsidRPr="007B6F78">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E6B7C7B" w14:textId="77777777" w:rsidR="00432791" w:rsidRPr="007B6F78" w:rsidRDefault="00432791" w:rsidP="001504F7">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w:t>
            </w:r>
            <w:r w:rsidRPr="007B6F78">
              <w:rPr>
                <w:color w:val="000000" w:themeColor="text1"/>
                <w:sz w:val="24"/>
                <w:szCs w:val="24"/>
              </w:rPr>
              <w:lastRenderedPageBreak/>
              <w:t>разрешенного использования с кодами 2.7.1, 4.9, 7.2.3, а также некапитальных сооружений, предназначенных для охраны транспортных средств</w:t>
            </w:r>
          </w:p>
        </w:tc>
        <w:tc>
          <w:tcPr>
            <w:tcW w:w="3695" w:type="dxa"/>
            <w:tcBorders>
              <w:top w:val="single" w:sz="4" w:space="0" w:color="auto"/>
              <w:left w:val="single" w:sz="4" w:space="0" w:color="auto"/>
              <w:bottom w:val="single" w:sz="4" w:space="0" w:color="auto"/>
              <w:right w:val="single" w:sz="4" w:space="0" w:color="auto"/>
            </w:tcBorders>
          </w:tcPr>
          <w:p w14:paraId="6C933DE4" w14:textId="77777777" w:rsidR="00432791" w:rsidRPr="007B6F78" w:rsidRDefault="00432791" w:rsidP="00926CD8">
            <w:pPr>
              <w:ind w:firstLine="0"/>
              <w:jc w:val="left"/>
              <w:rPr>
                <w:color w:val="000000" w:themeColor="text1"/>
                <w:sz w:val="24"/>
                <w:szCs w:val="24"/>
              </w:rPr>
            </w:pPr>
            <w:r w:rsidRPr="007B6F78">
              <w:rPr>
                <w:color w:val="000000" w:themeColor="text1"/>
                <w:sz w:val="24"/>
                <w:szCs w:val="24"/>
              </w:rPr>
              <w:lastRenderedPageBreak/>
              <w:t>Регламенты не устанавливаются.</w:t>
            </w:r>
          </w:p>
          <w:p w14:paraId="67BA5168" w14:textId="77777777" w:rsidR="00432791" w:rsidRPr="007B6F78" w:rsidRDefault="00432791" w:rsidP="00926CD8">
            <w:pPr>
              <w:suppressAutoHyphens/>
              <w:ind w:firstLine="0"/>
              <w:jc w:val="left"/>
              <w:rPr>
                <w:rFonts w:eastAsia="SimSun"/>
                <w:color w:val="000000" w:themeColor="text1"/>
                <w:sz w:val="24"/>
                <w:szCs w:val="24"/>
                <w:lang w:eastAsia="zh-CN"/>
              </w:rPr>
            </w:pPr>
            <w:r w:rsidRPr="007B6F78">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B87D33" w:rsidRPr="007B6F78" w14:paraId="7244947D" w14:textId="77777777" w:rsidTr="002837D1">
        <w:trPr>
          <w:trHeight w:val="23"/>
        </w:trPr>
        <w:tc>
          <w:tcPr>
            <w:tcW w:w="2812" w:type="dxa"/>
            <w:tcBorders>
              <w:top w:val="single" w:sz="4" w:space="0" w:color="auto"/>
              <w:left w:val="single" w:sz="4" w:space="0" w:color="auto"/>
              <w:bottom w:val="single" w:sz="4" w:space="0" w:color="auto"/>
              <w:right w:val="single" w:sz="4" w:space="0" w:color="auto"/>
            </w:tcBorders>
            <w:shd w:val="clear" w:color="auto" w:fill="FFFFFF"/>
          </w:tcPr>
          <w:p w14:paraId="1D81F4FC" w14:textId="77777777" w:rsidR="00432791" w:rsidRPr="007B6F78" w:rsidRDefault="00432791" w:rsidP="0043279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[12.0.2] - Благоустройство</w:t>
            </w:r>
          </w:p>
          <w:p w14:paraId="1DA028D0" w14:textId="77777777" w:rsidR="00432791" w:rsidRPr="007B6F78" w:rsidRDefault="00432791" w:rsidP="0043279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территории</w:t>
            </w:r>
          </w:p>
        </w:tc>
        <w:tc>
          <w:tcPr>
            <w:tcW w:w="3260" w:type="dxa"/>
            <w:tcBorders>
              <w:top w:val="single" w:sz="4" w:space="0" w:color="auto"/>
              <w:left w:val="single" w:sz="4" w:space="0" w:color="auto"/>
              <w:bottom w:val="single" w:sz="4" w:space="0" w:color="auto"/>
            </w:tcBorders>
          </w:tcPr>
          <w:p w14:paraId="244A6F0F" w14:textId="77777777" w:rsidR="00432791" w:rsidRPr="007B6F78" w:rsidRDefault="00432791" w:rsidP="001504F7">
            <w:pPr>
              <w:ind w:firstLine="0"/>
              <w:jc w:val="left"/>
              <w:rPr>
                <w:color w:val="000000" w:themeColor="text1"/>
                <w:sz w:val="24"/>
                <w:szCs w:val="24"/>
              </w:rPr>
            </w:pPr>
            <w:r w:rsidRPr="007B6F78">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695" w:type="dxa"/>
            <w:tcBorders>
              <w:top w:val="single" w:sz="4" w:space="0" w:color="auto"/>
              <w:left w:val="single" w:sz="4" w:space="0" w:color="auto"/>
              <w:bottom w:val="single" w:sz="4" w:space="0" w:color="auto"/>
              <w:right w:val="single" w:sz="4" w:space="0" w:color="auto"/>
            </w:tcBorders>
          </w:tcPr>
          <w:p w14:paraId="56934E77" w14:textId="77777777" w:rsidR="00432791" w:rsidRPr="007B6F78" w:rsidRDefault="00432791" w:rsidP="00926CD8">
            <w:pPr>
              <w:ind w:firstLine="0"/>
              <w:jc w:val="left"/>
              <w:rPr>
                <w:color w:val="000000" w:themeColor="text1"/>
                <w:sz w:val="24"/>
                <w:szCs w:val="24"/>
              </w:rPr>
            </w:pPr>
            <w:r w:rsidRPr="007B6F78">
              <w:rPr>
                <w:color w:val="000000" w:themeColor="text1"/>
                <w:sz w:val="24"/>
                <w:szCs w:val="24"/>
              </w:rPr>
              <w:t>Регламенты не устанавливаются.</w:t>
            </w:r>
          </w:p>
          <w:p w14:paraId="6C361806" w14:textId="77777777" w:rsidR="00432791" w:rsidRPr="007B6F78" w:rsidRDefault="00432791" w:rsidP="00926CD8">
            <w:pPr>
              <w:ind w:firstLine="0"/>
              <w:jc w:val="left"/>
              <w:rPr>
                <w:color w:val="000000" w:themeColor="text1"/>
                <w:sz w:val="24"/>
                <w:szCs w:val="24"/>
              </w:rPr>
            </w:pPr>
            <w:r w:rsidRPr="007B6F78">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837D1" w:rsidRPr="007B6F78" w14:paraId="5F6FE30F" w14:textId="77777777" w:rsidTr="002837D1">
        <w:trPr>
          <w:trHeight w:val="23"/>
        </w:trPr>
        <w:tc>
          <w:tcPr>
            <w:tcW w:w="2812" w:type="dxa"/>
            <w:tcBorders>
              <w:top w:val="single" w:sz="4" w:space="0" w:color="auto"/>
              <w:left w:val="single" w:sz="4" w:space="0" w:color="auto"/>
              <w:bottom w:val="single" w:sz="4" w:space="0" w:color="auto"/>
              <w:right w:val="single" w:sz="4" w:space="0" w:color="auto"/>
            </w:tcBorders>
            <w:shd w:val="clear" w:color="auto" w:fill="FFFFFF"/>
          </w:tcPr>
          <w:p w14:paraId="4C01786B" w14:textId="77777777" w:rsidR="002837D1" w:rsidRPr="007B6F78" w:rsidRDefault="002837D1" w:rsidP="002837D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[12.0.1] – Улично-</w:t>
            </w:r>
          </w:p>
          <w:p w14:paraId="6F758832" w14:textId="77777777" w:rsidR="002837D1" w:rsidRPr="007B6F78" w:rsidRDefault="002837D1" w:rsidP="002837D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дорожная сеть</w:t>
            </w:r>
          </w:p>
        </w:tc>
        <w:tc>
          <w:tcPr>
            <w:tcW w:w="3260" w:type="dxa"/>
            <w:tcBorders>
              <w:top w:val="single" w:sz="4" w:space="0" w:color="auto"/>
              <w:left w:val="single" w:sz="4" w:space="0" w:color="auto"/>
              <w:bottom w:val="single" w:sz="4" w:space="0" w:color="auto"/>
            </w:tcBorders>
          </w:tcPr>
          <w:p w14:paraId="0AF6D284" w14:textId="77777777" w:rsidR="002837D1" w:rsidRPr="007B6F78" w:rsidRDefault="002837D1" w:rsidP="001504F7">
            <w:pPr>
              <w:ind w:firstLine="0"/>
              <w:jc w:val="left"/>
              <w:rPr>
                <w:color w:val="000000" w:themeColor="text1"/>
                <w:sz w:val="24"/>
                <w:szCs w:val="24"/>
              </w:rPr>
            </w:pPr>
            <w:r w:rsidRPr="007B6F78">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9F6B83E" w14:textId="77777777" w:rsidR="002837D1" w:rsidRPr="007B6F78" w:rsidRDefault="002837D1" w:rsidP="001504F7">
            <w:pPr>
              <w:ind w:firstLine="0"/>
              <w:jc w:val="left"/>
              <w:rPr>
                <w:color w:val="000000" w:themeColor="text1"/>
                <w:sz w:val="24"/>
                <w:szCs w:val="24"/>
              </w:rPr>
            </w:pPr>
            <w:r w:rsidRPr="007B6F78">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695" w:type="dxa"/>
            <w:tcBorders>
              <w:top w:val="single" w:sz="4" w:space="0" w:color="auto"/>
              <w:left w:val="single" w:sz="4" w:space="0" w:color="auto"/>
              <w:bottom w:val="single" w:sz="4" w:space="0" w:color="auto"/>
              <w:right w:val="single" w:sz="4" w:space="0" w:color="auto"/>
            </w:tcBorders>
          </w:tcPr>
          <w:p w14:paraId="4906F565" w14:textId="77777777" w:rsidR="002837D1" w:rsidRPr="007B6F78" w:rsidRDefault="002837D1" w:rsidP="002837D1">
            <w:pPr>
              <w:ind w:firstLine="0"/>
              <w:jc w:val="left"/>
              <w:rPr>
                <w:color w:val="000000" w:themeColor="text1"/>
                <w:sz w:val="24"/>
                <w:szCs w:val="24"/>
              </w:rPr>
            </w:pPr>
            <w:r w:rsidRPr="007B6F78">
              <w:rPr>
                <w:color w:val="000000" w:themeColor="text1"/>
                <w:sz w:val="24"/>
                <w:szCs w:val="24"/>
              </w:rPr>
              <w:t>Регламенты не устанавливаются.</w:t>
            </w:r>
          </w:p>
          <w:p w14:paraId="2B00F97C" w14:textId="77777777" w:rsidR="002837D1" w:rsidRPr="007B6F78" w:rsidRDefault="002837D1" w:rsidP="002837D1">
            <w:pPr>
              <w:ind w:firstLine="0"/>
              <w:jc w:val="left"/>
              <w:rPr>
                <w:color w:val="000000" w:themeColor="text1"/>
                <w:sz w:val="24"/>
                <w:szCs w:val="24"/>
              </w:rPr>
            </w:pPr>
            <w:r w:rsidRPr="007B6F78">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837D1" w:rsidRPr="007B6F78" w14:paraId="65F377CA" w14:textId="77777777" w:rsidTr="002837D1">
        <w:trPr>
          <w:trHeight w:val="23"/>
        </w:trPr>
        <w:tc>
          <w:tcPr>
            <w:tcW w:w="2812" w:type="dxa"/>
            <w:tcBorders>
              <w:top w:val="single" w:sz="4" w:space="0" w:color="auto"/>
              <w:left w:val="single" w:sz="4" w:space="0" w:color="auto"/>
              <w:bottom w:val="single" w:sz="4" w:space="0" w:color="auto"/>
              <w:right w:val="single" w:sz="4" w:space="0" w:color="auto"/>
            </w:tcBorders>
            <w:shd w:val="clear" w:color="auto" w:fill="FFFFFF"/>
          </w:tcPr>
          <w:p w14:paraId="6266AE8F" w14:textId="77777777" w:rsidR="002837D1" w:rsidRPr="007B6F78" w:rsidRDefault="002837D1" w:rsidP="002837D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[12.0.2] - Благоустройство</w:t>
            </w:r>
          </w:p>
          <w:p w14:paraId="1843844F" w14:textId="77777777" w:rsidR="002837D1" w:rsidRPr="007B6F78" w:rsidRDefault="002837D1" w:rsidP="002837D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территории</w:t>
            </w:r>
          </w:p>
        </w:tc>
        <w:tc>
          <w:tcPr>
            <w:tcW w:w="3260" w:type="dxa"/>
            <w:tcBorders>
              <w:top w:val="single" w:sz="4" w:space="0" w:color="auto"/>
              <w:left w:val="single" w:sz="4" w:space="0" w:color="auto"/>
              <w:bottom w:val="single" w:sz="4" w:space="0" w:color="auto"/>
            </w:tcBorders>
          </w:tcPr>
          <w:p w14:paraId="713794CD" w14:textId="77777777" w:rsidR="002837D1" w:rsidRPr="007B6F78" w:rsidRDefault="002837D1" w:rsidP="001504F7">
            <w:pPr>
              <w:ind w:firstLine="0"/>
              <w:jc w:val="left"/>
              <w:rPr>
                <w:color w:val="000000" w:themeColor="text1"/>
                <w:sz w:val="24"/>
                <w:szCs w:val="24"/>
              </w:rPr>
            </w:pPr>
            <w:r w:rsidRPr="007B6F78">
              <w:rPr>
                <w:color w:val="000000" w:themeColor="text1"/>
                <w:sz w:val="24"/>
                <w:szCs w:val="24"/>
              </w:rPr>
              <w:t xml:space="preserve">Размещение декоративных, технических, планировочных, конструктивных устройств, </w:t>
            </w:r>
            <w:r w:rsidRPr="007B6F78">
              <w:rPr>
                <w:color w:val="000000" w:themeColor="text1"/>
                <w:sz w:val="24"/>
                <w:szCs w:val="24"/>
              </w:rPr>
              <w:lastRenderedPageBreak/>
              <w:t>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695" w:type="dxa"/>
            <w:tcBorders>
              <w:top w:val="single" w:sz="4" w:space="0" w:color="auto"/>
              <w:left w:val="single" w:sz="4" w:space="0" w:color="auto"/>
              <w:bottom w:val="single" w:sz="4" w:space="0" w:color="auto"/>
              <w:right w:val="single" w:sz="4" w:space="0" w:color="auto"/>
            </w:tcBorders>
          </w:tcPr>
          <w:p w14:paraId="7C546EF6" w14:textId="77777777" w:rsidR="002837D1" w:rsidRPr="007B6F78" w:rsidRDefault="002837D1" w:rsidP="002837D1">
            <w:pPr>
              <w:ind w:firstLine="0"/>
              <w:jc w:val="left"/>
              <w:rPr>
                <w:color w:val="000000" w:themeColor="text1"/>
                <w:sz w:val="24"/>
                <w:szCs w:val="24"/>
              </w:rPr>
            </w:pPr>
            <w:r w:rsidRPr="007B6F78">
              <w:rPr>
                <w:color w:val="000000" w:themeColor="text1"/>
                <w:sz w:val="24"/>
                <w:szCs w:val="24"/>
              </w:rPr>
              <w:lastRenderedPageBreak/>
              <w:t>Регламенты не устанавливаются.</w:t>
            </w:r>
          </w:p>
          <w:p w14:paraId="4E31C230" w14:textId="77777777" w:rsidR="002837D1" w:rsidRPr="007B6F78" w:rsidRDefault="002837D1" w:rsidP="002837D1">
            <w:pPr>
              <w:ind w:firstLine="0"/>
              <w:jc w:val="left"/>
              <w:rPr>
                <w:color w:val="000000" w:themeColor="text1"/>
                <w:sz w:val="24"/>
                <w:szCs w:val="24"/>
              </w:rPr>
            </w:pPr>
            <w:r w:rsidRPr="007B6F78">
              <w:rPr>
                <w:color w:val="000000" w:themeColor="text1"/>
                <w:sz w:val="24"/>
                <w:szCs w:val="24"/>
              </w:rPr>
              <w:t xml:space="preserve">Использование земельных участков, на которые действие градостроительных регламентов </w:t>
            </w:r>
            <w:r w:rsidRPr="007B6F78">
              <w:rPr>
                <w:color w:val="000000" w:themeColor="text1"/>
                <w:sz w:val="24"/>
                <w:szCs w:val="24"/>
              </w:rPr>
              <w:lastRenderedPageBreak/>
              <w:t>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48475DBE" w14:textId="77777777" w:rsidR="00D527BB" w:rsidRPr="007B6F78" w:rsidRDefault="00D527BB" w:rsidP="00374DA7">
      <w:pPr>
        <w:tabs>
          <w:tab w:val="left" w:pos="2520"/>
        </w:tabs>
        <w:suppressAutoHyphens/>
        <w:ind w:firstLine="0"/>
        <w:rPr>
          <w:rFonts w:eastAsia="SimSun"/>
          <w:b/>
          <w:color w:val="000000" w:themeColor="text1"/>
          <w:sz w:val="27"/>
          <w:szCs w:val="27"/>
          <w:lang w:eastAsia="zh-CN"/>
        </w:rPr>
      </w:pPr>
    </w:p>
    <w:p w14:paraId="74E4284C" w14:textId="77777777" w:rsidR="00DB70DB" w:rsidRPr="007B6F78" w:rsidRDefault="00DB70DB" w:rsidP="00DB70DB">
      <w:pPr>
        <w:tabs>
          <w:tab w:val="left" w:pos="2520"/>
        </w:tabs>
        <w:suppressAutoHyphens/>
        <w:ind w:firstLine="426"/>
        <w:jc w:val="center"/>
        <w:rPr>
          <w:rFonts w:eastAsia="SimSun"/>
          <w:b/>
          <w:color w:val="000000" w:themeColor="text1"/>
          <w:sz w:val="27"/>
          <w:szCs w:val="27"/>
          <w:lang w:eastAsia="zh-CN"/>
        </w:rPr>
      </w:pPr>
      <w:r w:rsidRPr="007B6F78">
        <w:rPr>
          <w:rFonts w:eastAsia="SimSun"/>
          <w:b/>
          <w:color w:val="000000" w:themeColor="text1"/>
          <w:sz w:val="27"/>
          <w:szCs w:val="27"/>
          <w:lang w:eastAsia="zh-CN"/>
        </w:rPr>
        <w:t>Условно разрешенные виды и параметры использования</w:t>
      </w:r>
    </w:p>
    <w:p w14:paraId="6FEAE97C" w14:textId="77777777" w:rsidR="00DB70DB" w:rsidRPr="007B6F78" w:rsidRDefault="00000769" w:rsidP="00DB70DB">
      <w:pPr>
        <w:tabs>
          <w:tab w:val="left" w:pos="2520"/>
        </w:tabs>
        <w:suppressAutoHyphens/>
        <w:ind w:firstLine="426"/>
        <w:jc w:val="center"/>
        <w:rPr>
          <w:rFonts w:eastAsia="SimSun"/>
          <w:b/>
          <w:color w:val="000000" w:themeColor="text1"/>
          <w:sz w:val="27"/>
          <w:szCs w:val="27"/>
          <w:lang w:eastAsia="zh-CN"/>
        </w:rPr>
      </w:pPr>
      <w:r w:rsidRPr="007B6F78">
        <w:rPr>
          <w:rFonts w:eastAsia="SimSun"/>
          <w:b/>
          <w:color w:val="000000" w:themeColor="text1"/>
          <w:sz w:val="27"/>
          <w:szCs w:val="27"/>
          <w:lang w:eastAsia="zh-CN"/>
        </w:rPr>
        <w:t>з</w:t>
      </w:r>
      <w:r w:rsidR="00DB70DB" w:rsidRPr="007B6F78">
        <w:rPr>
          <w:rFonts w:eastAsia="SimSun"/>
          <w:b/>
          <w:color w:val="000000" w:themeColor="text1"/>
          <w:sz w:val="27"/>
          <w:szCs w:val="27"/>
          <w:lang w:eastAsia="zh-CN"/>
        </w:rPr>
        <w:t>емельных участков и объектов капитального строительства</w:t>
      </w:r>
    </w:p>
    <w:p w14:paraId="220C403F" w14:textId="77777777" w:rsidR="0020159D" w:rsidRPr="007B6F78" w:rsidRDefault="0020159D" w:rsidP="00DB70DB">
      <w:pPr>
        <w:tabs>
          <w:tab w:val="left" w:pos="2520"/>
        </w:tabs>
        <w:suppressAutoHyphens/>
        <w:ind w:firstLine="426"/>
        <w:jc w:val="center"/>
        <w:rPr>
          <w:rFonts w:eastAsia="SimSun"/>
          <w:b/>
          <w:color w:val="000000" w:themeColor="text1"/>
          <w:sz w:val="27"/>
          <w:szCs w:val="27"/>
          <w:lang w:eastAsia="zh-CN"/>
        </w:rPr>
      </w:pPr>
    </w:p>
    <w:tbl>
      <w:tblPr>
        <w:tblW w:w="9787" w:type="dxa"/>
        <w:tblInd w:w="-20" w:type="dxa"/>
        <w:tblLayout w:type="fixed"/>
        <w:tblLook w:val="0000" w:firstRow="0" w:lastRow="0" w:firstColumn="0" w:lastColumn="0" w:noHBand="0" w:noVBand="0"/>
      </w:tblPr>
      <w:tblGrid>
        <w:gridCol w:w="2822"/>
        <w:gridCol w:w="2976"/>
        <w:gridCol w:w="3989"/>
      </w:tblGrid>
      <w:tr w:rsidR="00B87D33" w:rsidRPr="007B6F78" w14:paraId="554F3AAB" w14:textId="77777777" w:rsidTr="00432791">
        <w:trPr>
          <w:trHeight w:val="23"/>
          <w:tblHeader/>
        </w:trPr>
        <w:tc>
          <w:tcPr>
            <w:tcW w:w="2822" w:type="dxa"/>
            <w:tcBorders>
              <w:top w:val="single" w:sz="8" w:space="0" w:color="000000"/>
              <w:left w:val="single" w:sz="8" w:space="0" w:color="000000"/>
              <w:bottom w:val="single" w:sz="4" w:space="0" w:color="auto"/>
            </w:tcBorders>
            <w:shd w:val="clear" w:color="auto" w:fill="auto"/>
          </w:tcPr>
          <w:p w14:paraId="4B0970A6" w14:textId="77777777" w:rsidR="00432791" w:rsidRPr="007B6F78" w:rsidRDefault="00432791" w:rsidP="00D200C7">
            <w:pPr>
              <w:tabs>
                <w:tab w:val="left" w:pos="2520"/>
              </w:tabs>
              <w:suppressAutoHyphen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Наименование вида разрешенного использования земельного участка</w:t>
            </w:r>
          </w:p>
        </w:tc>
        <w:tc>
          <w:tcPr>
            <w:tcW w:w="2976" w:type="dxa"/>
            <w:tcBorders>
              <w:top w:val="single" w:sz="8" w:space="0" w:color="000000"/>
              <w:left w:val="single" w:sz="8" w:space="0" w:color="000000"/>
              <w:bottom w:val="single" w:sz="4" w:space="0" w:color="auto"/>
            </w:tcBorders>
            <w:shd w:val="clear" w:color="auto" w:fill="auto"/>
          </w:tcPr>
          <w:p w14:paraId="4433803F" w14:textId="77777777" w:rsidR="00432791" w:rsidRPr="007B6F78" w:rsidRDefault="00432791" w:rsidP="00D200C7">
            <w:pPr>
              <w:tabs>
                <w:tab w:val="left" w:pos="2520"/>
              </w:tabs>
              <w:suppressAutoHyphen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Описание вид разрешенного использования земельного участка</w:t>
            </w:r>
          </w:p>
        </w:tc>
        <w:tc>
          <w:tcPr>
            <w:tcW w:w="3989" w:type="dxa"/>
            <w:tcBorders>
              <w:top w:val="single" w:sz="8" w:space="0" w:color="000000"/>
              <w:left w:val="single" w:sz="8" w:space="0" w:color="000000"/>
              <w:bottom w:val="single" w:sz="4" w:space="0" w:color="auto"/>
              <w:right w:val="single" w:sz="8" w:space="0" w:color="000000"/>
            </w:tcBorders>
            <w:shd w:val="clear" w:color="auto" w:fill="auto"/>
          </w:tcPr>
          <w:p w14:paraId="06CBD8F7" w14:textId="77777777" w:rsidR="00432791" w:rsidRPr="007B6F78" w:rsidRDefault="00432791" w:rsidP="00D200C7">
            <w:pPr>
              <w:tabs>
                <w:tab w:val="left" w:pos="2520"/>
              </w:tabs>
              <w:suppressAutoHyphens/>
              <w:ind w:firstLine="34"/>
              <w:jc w:val="center"/>
              <w:rPr>
                <w:rFonts w:eastAsia="SimSun"/>
                <w:b/>
                <w:color w:val="000000" w:themeColor="text1"/>
                <w:sz w:val="24"/>
                <w:szCs w:val="24"/>
                <w:lang w:eastAsia="zh-CN"/>
              </w:rPr>
            </w:pPr>
            <w:r w:rsidRPr="007B6F78">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5B8AA223" w14:textId="77777777" w:rsidR="00432791" w:rsidRPr="007B6F78" w:rsidRDefault="00432791" w:rsidP="00432791">
      <w:pPr>
        <w:tabs>
          <w:tab w:val="left" w:pos="2520"/>
        </w:tabs>
        <w:suppressAutoHyphens/>
        <w:ind w:firstLine="0"/>
        <w:rPr>
          <w:rFonts w:eastAsia="SimSun"/>
          <w:b/>
          <w:color w:val="000000" w:themeColor="text1"/>
          <w:sz w:val="2"/>
          <w:szCs w:val="2"/>
          <w:lang w:eastAsia="zh-CN"/>
        </w:rPr>
      </w:pPr>
    </w:p>
    <w:tbl>
      <w:tblPr>
        <w:tblW w:w="9787" w:type="dxa"/>
        <w:tblInd w:w="-20" w:type="dxa"/>
        <w:tblLayout w:type="fixed"/>
        <w:tblLook w:val="0000" w:firstRow="0" w:lastRow="0" w:firstColumn="0" w:lastColumn="0" w:noHBand="0" w:noVBand="0"/>
      </w:tblPr>
      <w:tblGrid>
        <w:gridCol w:w="2822"/>
        <w:gridCol w:w="2976"/>
        <w:gridCol w:w="3989"/>
      </w:tblGrid>
      <w:tr w:rsidR="00B87D33" w:rsidRPr="007B6F78" w14:paraId="4E7C71A0" w14:textId="77777777" w:rsidTr="00432791">
        <w:trPr>
          <w:trHeight w:val="23"/>
          <w:tblHeader/>
        </w:trPr>
        <w:tc>
          <w:tcPr>
            <w:tcW w:w="2822" w:type="dxa"/>
            <w:tcBorders>
              <w:top w:val="single" w:sz="8" w:space="0" w:color="000000"/>
              <w:left w:val="single" w:sz="8" w:space="0" w:color="000000"/>
              <w:bottom w:val="single" w:sz="4" w:space="0" w:color="auto"/>
            </w:tcBorders>
            <w:shd w:val="clear" w:color="auto" w:fill="auto"/>
          </w:tcPr>
          <w:p w14:paraId="707B07C2" w14:textId="77777777" w:rsidR="00DB70DB" w:rsidRPr="007B6F78" w:rsidRDefault="00432791" w:rsidP="00432791">
            <w:pPr>
              <w:tabs>
                <w:tab w:val="left" w:pos="2520"/>
              </w:tabs>
              <w:suppressAutoHyphens/>
              <w:ind w:firstLine="0"/>
              <w:jc w:val="center"/>
              <w:rPr>
                <w:rFonts w:eastAsia="SimSun"/>
                <w:color w:val="000000" w:themeColor="text1"/>
                <w:sz w:val="24"/>
                <w:szCs w:val="24"/>
                <w:lang w:val="en-US" w:eastAsia="zh-CN"/>
              </w:rPr>
            </w:pPr>
            <w:r w:rsidRPr="007B6F78">
              <w:rPr>
                <w:rFonts w:eastAsia="SimSun"/>
                <w:color w:val="000000" w:themeColor="text1"/>
                <w:sz w:val="24"/>
                <w:szCs w:val="24"/>
                <w:lang w:val="en-US" w:eastAsia="zh-CN"/>
              </w:rPr>
              <w:t>1</w:t>
            </w:r>
          </w:p>
        </w:tc>
        <w:tc>
          <w:tcPr>
            <w:tcW w:w="2976" w:type="dxa"/>
            <w:tcBorders>
              <w:top w:val="single" w:sz="8" w:space="0" w:color="000000"/>
              <w:left w:val="single" w:sz="8" w:space="0" w:color="000000"/>
              <w:bottom w:val="single" w:sz="4" w:space="0" w:color="auto"/>
            </w:tcBorders>
            <w:shd w:val="clear" w:color="auto" w:fill="auto"/>
          </w:tcPr>
          <w:p w14:paraId="3AE57EA9" w14:textId="77777777" w:rsidR="00DB70DB" w:rsidRPr="007B6F78" w:rsidRDefault="00432791" w:rsidP="00432791">
            <w:pPr>
              <w:tabs>
                <w:tab w:val="left" w:pos="2520"/>
              </w:tabs>
              <w:suppressAutoHyphens/>
              <w:ind w:firstLine="0"/>
              <w:jc w:val="center"/>
              <w:rPr>
                <w:rFonts w:eastAsia="SimSun"/>
                <w:color w:val="000000" w:themeColor="text1"/>
                <w:sz w:val="24"/>
                <w:szCs w:val="24"/>
                <w:lang w:val="en-US" w:eastAsia="zh-CN"/>
              </w:rPr>
            </w:pPr>
            <w:r w:rsidRPr="007B6F78">
              <w:rPr>
                <w:rFonts w:eastAsia="SimSun"/>
                <w:color w:val="000000" w:themeColor="text1"/>
                <w:sz w:val="24"/>
                <w:szCs w:val="24"/>
                <w:lang w:val="en-US" w:eastAsia="zh-CN"/>
              </w:rPr>
              <w:t>2</w:t>
            </w:r>
          </w:p>
        </w:tc>
        <w:tc>
          <w:tcPr>
            <w:tcW w:w="3989" w:type="dxa"/>
            <w:tcBorders>
              <w:top w:val="single" w:sz="8" w:space="0" w:color="000000"/>
              <w:left w:val="single" w:sz="8" w:space="0" w:color="000000"/>
              <w:bottom w:val="single" w:sz="4" w:space="0" w:color="auto"/>
              <w:right w:val="single" w:sz="8" w:space="0" w:color="000000"/>
            </w:tcBorders>
            <w:shd w:val="clear" w:color="auto" w:fill="auto"/>
          </w:tcPr>
          <w:p w14:paraId="1138E380" w14:textId="77777777" w:rsidR="00DB70DB" w:rsidRPr="007B6F78" w:rsidRDefault="00432791" w:rsidP="00432791">
            <w:pPr>
              <w:tabs>
                <w:tab w:val="left" w:pos="2520"/>
              </w:tabs>
              <w:suppressAutoHyphens/>
              <w:ind w:firstLine="34"/>
              <w:jc w:val="center"/>
              <w:rPr>
                <w:rFonts w:eastAsia="SimSun"/>
                <w:color w:val="000000" w:themeColor="text1"/>
                <w:sz w:val="24"/>
                <w:szCs w:val="24"/>
                <w:lang w:val="en-US" w:eastAsia="zh-CN"/>
              </w:rPr>
            </w:pPr>
            <w:r w:rsidRPr="007B6F78">
              <w:rPr>
                <w:rFonts w:eastAsia="SimSun"/>
                <w:color w:val="000000" w:themeColor="text1"/>
                <w:sz w:val="24"/>
                <w:szCs w:val="24"/>
                <w:lang w:val="en-US" w:eastAsia="zh-CN"/>
              </w:rPr>
              <w:t>3</w:t>
            </w:r>
          </w:p>
        </w:tc>
      </w:tr>
      <w:tr w:rsidR="00F07C54" w:rsidRPr="007B6F78" w14:paraId="6FCCE449" w14:textId="77777777" w:rsidTr="00F07C54">
        <w:trPr>
          <w:trHeight w:val="23"/>
        </w:trPr>
        <w:tc>
          <w:tcPr>
            <w:tcW w:w="2822" w:type="dxa"/>
            <w:tcBorders>
              <w:top w:val="single" w:sz="8" w:space="0" w:color="000000"/>
              <w:left w:val="single" w:sz="8" w:space="0" w:color="000000"/>
              <w:bottom w:val="single" w:sz="4" w:space="0" w:color="000000"/>
            </w:tcBorders>
            <w:shd w:val="clear" w:color="auto" w:fill="auto"/>
          </w:tcPr>
          <w:p w14:paraId="171FF5F2" w14:textId="77777777" w:rsidR="00F07C54" w:rsidRPr="007B6F78" w:rsidRDefault="00F07C54" w:rsidP="002837D1">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w:t>
            </w:r>
            <w:r w:rsidRPr="007B6F78">
              <w:rPr>
                <w:rFonts w:eastAsia="Times New Roman"/>
                <w:color w:val="000000" w:themeColor="text1"/>
                <w:sz w:val="24"/>
                <w:szCs w:val="24"/>
                <w:lang w:eastAsia="zh-CN"/>
              </w:rPr>
              <w:t>2.7.1</w:t>
            </w:r>
            <w:r w:rsidRPr="007B6F78">
              <w:rPr>
                <w:rFonts w:eastAsia="SimSun"/>
                <w:color w:val="000000" w:themeColor="text1"/>
                <w:sz w:val="24"/>
                <w:szCs w:val="24"/>
                <w:lang w:eastAsia="zh-CN"/>
              </w:rPr>
              <w:t>] –Хранение</w:t>
            </w:r>
          </w:p>
          <w:p w14:paraId="402B1131" w14:textId="77777777" w:rsidR="00F07C54" w:rsidRPr="007B6F78" w:rsidRDefault="00F07C54" w:rsidP="002837D1">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автотранспорта</w:t>
            </w:r>
          </w:p>
        </w:tc>
        <w:tc>
          <w:tcPr>
            <w:tcW w:w="2976" w:type="dxa"/>
            <w:tcBorders>
              <w:top w:val="single" w:sz="4" w:space="0" w:color="auto"/>
              <w:left w:val="single" w:sz="4" w:space="0" w:color="auto"/>
              <w:bottom w:val="single" w:sz="4" w:space="0" w:color="auto"/>
              <w:right w:val="single" w:sz="4" w:space="0" w:color="auto"/>
            </w:tcBorders>
          </w:tcPr>
          <w:p w14:paraId="4F3F5B31" w14:textId="77777777" w:rsidR="00F07C54" w:rsidRPr="007B6F78" w:rsidRDefault="00F07C54" w:rsidP="002837D1">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3989" w:type="dxa"/>
            <w:tcBorders>
              <w:top w:val="single" w:sz="4" w:space="0" w:color="auto"/>
              <w:left w:val="single" w:sz="4" w:space="0" w:color="auto"/>
              <w:bottom w:val="single" w:sz="4" w:space="0" w:color="auto"/>
              <w:right w:val="single" w:sz="4" w:space="0" w:color="auto"/>
            </w:tcBorders>
            <w:shd w:val="clear" w:color="auto" w:fill="auto"/>
          </w:tcPr>
          <w:p w14:paraId="4C9A5133" w14:textId="098B2F63" w:rsidR="00F07C54" w:rsidRPr="007B6F78" w:rsidRDefault="00F07C54" w:rsidP="002837D1">
            <w:pPr>
              <w:tabs>
                <w:tab w:val="left" w:pos="1134"/>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 максимальная площадь земельных участков </w:t>
            </w:r>
            <w:r w:rsidRPr="007B6F78">
              <w:rPr>
                <w:rFonts w:ascii="SimSun" w:eastAsia="SimSun" w:hAnsi="SimSun" w:cs="SimSun"/>
                <w:color w:val="000000" w:themeColor="text1"/>
                <w:sz w:val="24"/>
                <w:szCs w:val="24"/>
                <w:lang w:eastAsia="zh-CN"/>
              </w:rPr>
              <w:t>–</w:t>
            </w:r>
            <w:r w:rsidRPr="007B6F78">
              <w:rPr>
                <w:rFonts w:asciiTheme="minorHAnsi" w:eastAsia="SimSun" w:hAnsiTheme="minorHAnsi" w:cs="SimSun"/>
                <w:color w:val="000000" w:themeColor="text1"/>
                <w:sz w:val="24"/>
                <w:szCs w:val="24"/>
                <w:lang w:eastAsia="zh-CN"/>
              </w:rPr>
              <w:t xml:space="preserve">                 </w:t>
            </w:r>
            <w:r w:rsidRPr="007B6F78">
              <w:rPr>
                <w:rFonts w:eastAsia="SimSun"/>
                <w:color w:val="000000" w:themeColor="text1"/>
                <w:sz w:val="24"/>
                <w:szCs w:val="24"/>
                <w:lang w:eastAsia="zh-CN"/>
              </w:rPr>
              <w:t xml:space="preserve"> 18 </w:t>
            </w:r>
            <w:r w:rsidR="006477D6" w:rsidRPr="007B6F78">
              <w:rPr>
                <w:rFonts w:eastAsia="SimSun"/>
                <w:color w:val="000000" w:themeColor="text1"/>
                <w:sz w:val="24"/>
                <w:szCs w:val="24"/>
                <w:lang w:eastAsia="zh-CN"/>
              </w:rPr>
              <w:t>кв. м/100 кв. м</w:t>
            </w:r>
            <w:r w:rsidR="00640903" w:rsidRPr="007B6F78">
              <w:rPr>
                <w:rFonts w:eastAsia="SimSun"/>
                <w:color w:val="000000" w:themeColor="text1"/>
                <w:sz w:val="24"/>
                <w:szCs w:val="24"/>
                <w:lang w:eastAsia="zh-CN"/>
              </w:rPr>
              <w:t>.</w:t>
            </w:r>
          </w:p>
          <w:p w14:paraId="5729E8AB" w14:textId="77777777" w:rsidR="00F07C54" w:rsidRPr="007B6F78" w:rsidRDefault="00F07C54" w:rsidP="002837D1">
            <w:pPr>
              <w:tabs>
                <w:tab w:val="left" w:pos="1134"/>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от жилого дома до границ соседнего участка - 0 м.</w:t>
            </w:r>
          </w:p>
          <w:p w14:paraId="7DCFCB79" w14:textId="77777777" w:rsidR="00F07C54" w:rsidRPr="007B6F78" w:rsidRDefault="00F07C54" w:rsidP="002837D1">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строений</w:t>
            </w:r>
            <w:r w:rsidR="00B6234C" w:rsidRPr="007B6F78">
              <w:rPr>
                <w:rFonts w:eastAsia="SimSun"/>
                <w:color w:val="000000" w:themeColor="text1"/>
                <w:sz w:val="24"/>
                <w:szCs w:val="24"/>
                <w:lang w:eastAsia="zh-CN"/>
              </w:rPr>
              <w:t>, сооружений от уровня земли - 4</w:t>
            </w:r>
            <w:r w:rsidRPr="007B6F78">
              <w:rPr>
                <w:rFonts w:eastAsia="SimSun"/>
                <w:color w:val="000000" w:themeColor="text1"/>
                <w:sz w:val="24"/>
                <w:szCs w:val="24"/>
                <w:lang w:eastAsia="zh-CN"/>
              </w:rPr>
              <w:t xml:space="preserve"> м.</w:t>
            </w:r>
          </w:p>
          <w:p w14:paraId="27BDDB9E" w14:textId="77777777" w:rsidR="00F07C54" w:rsidRPr="007B6F78" w:rsidRDefault="00F07C54" w:rsidP="002837D1">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2.</w:t>
            </w:r>
          </w:p>
          <w:p w14:paraId="399EFD36" w14:textId="4E047831" w:rsidR="00F07C54" w:rsidRPr="007B6F78" w:rsidRDefault="00F07C54" w:rsidP="002837D1">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Максимальный процент застройки в границах земельного участка </w:t>
            </w:r>
            <w:r w:rsidRPr="007B6F78">
              <w:rPr>
                <w:rFonts w:ascii="SimSun" w:eastAsia="SimSun" w:hAnsi="SimSun" w:cs="SimSun"/>
                <w:color w:val="000000" w:themeColor="text1"/>
                <w:sz w:val="24"/>
                <w:szCs w:val="24"/>
                <w:lang w:eastAsia="zh-CN"/>
              </w:rPr>
              <w:t>–</w:t>
            </w:r>
            <w:r w:rsidRPr="007B6F78">
              <w:rPr>
                <w:rFonts w:eastAsia="SimSun"/>
                <w:color w:val="000000" w:themeColor="text1"/>
                <w:sz w:val="24"/>
                <w:szCs w:val="24"/>
                <w:lang w:eastAsia="zh-CN"/>
              </w:rPr>
              <w:t>100%</w:t>
            </w:r>
            <w:r w:rsidR="00640903" w:rsidRPr="007B6F78">
              <w:rPr>
                <w:rFonts w:eastAsia="SimSun"/>
                <w:color w:val="000000" w:themeColor="text1"/>
                <w:sz w:val="24"/>
                <w:szCs w:val="24"/>
                <w:lang w:eastAsia="zh-CN"/>
              </w:rPr>
              <w:t>.</w:t>
            </w:r>
          </w:p>
          <w:p w14:paraId="2364DF07" w14:textId="77777777" w:rsidR="00F07C54" w:rsidRPr="007B6F78" w:rsidRDefault="00F07C54" w:rsidP="002837D1">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6234C" w:rsidRPr="007B6F78" w14:paraId="6231830B" w14:textId="77777777" w:rsidTr="006602C2">
        <w:trPr>
          <w:trHeight w:val="23"/>
        </w:trPr>
        <w:tc>
          <w:tcPr>
            <w:tcW w:w="2822" w:type="dxa"/>
            <w:tcBorders>
              <w:top w:val="single" w:sz="4" w:space="0" w:color="auto"/>
              <w:left w:val="single" w:sz="4" w:space="0" w:color="auto"/>
              <w:bottom w:val="single" w:sz="4" w:space="0" w:color="auto"/>
              <w:right w:val="single" w:sz="4" w:space="0" w:color="auto"/>
            </w:tcBorders>
            <w:shd w:val="clear" w:color="auto" w:fill="auto"/>
          </w:tcPr>
          <w:p w14:paraId="225EAF12" w14:textId="77777777" w:rsidR="00B6234C" w:rsidRPr="007B6F78" w:rsidRDefault="00B6234C" w:rsidP="002837D1">
            <w:pPr>
              <w:tabs>
                <w:tab w:val="left" w:pos="2520"/>
              </w:tabs>
              <w:suppressAutoHyphens/>
              <w:ind w:firstLine="0"/>
              <w:jc w:val="left"/>
              <w:rPr>
                <w:rFonts w:eastAsia="SimSun"/>
                <w:color w:val="000000" w:themeColor="text1"/>
                <w:sz w:val="24"/>
                <w:szCs w:val="24"/>
                <w:lang w:eastAsia="zh-CN"/>
              </w:rPr>
            </w:pPr>
            <w:r w:rsidRPr="007B6F78">
              <w:rPr>
                <w:color w:val="000000" w:themeColor="text1"/>
                <w:sz w:val="24"/>
                <w:szCs w:val="24"/>
              </w:rPr>
              <w:t>[2.7.2] Размещение гаражей для собственных нужд</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256F0468" w14:textId="77777777" w:rsidR="00B6234C" w:rsidRPr="007B6F78" w:rsidRDefault="00B6234C" w:rsidP="002837D1">
            <w:pPr>
              <w:autoSpaceDE w:val="0"/>
              <w:autoSpaceDN w:val="0"/>
              <w:adjustRightInd w:val="0"/>
              <w:ind w:firstLine="0"/>
              <w:jc w:val="left"/>
              <w:rPr>
                <w:color w:val="000000" w:themeColor="text1"/>
                <w:sz w:val="24"/>
                <w:szCs w:val="24"/>
              </w:rPr>
            </w:pPr>
            <w:r w:rsidRPr="007B6F78">
              <w:rPr>
                <w:color w:val="000000" w:themeColor="text1"/>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989" w:type="dxa"/>
            <w:tcBorders>
              <w:top w:val="single" w:sz="4" w:space="0" w:color="auto"/>
              <w:bottom w:val="single" w:sz="4" w:space="0" w:color="auto"/>
              <w:right w:val="single" w:sz="4" w:space="0" w:color="auto"/>
            </w:tcBorders>
          </w:tcPr>
          <w:p w14:paraId="2F08CC78" w14:textId="77777777" w:rsidR="00B6234C" w:rsidRPr="007B6F78" w:rsidRDefault="00B6234C" w:rsidP="002837D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18 кв. м/не подлежит ограничению.</w:t>
            </w:r>
          </w:p>
          <w:p w14:paraId="7F98E464" w14:textId="77777777" w:rsidR="00B6234C" w:rsidRPr="007B6F78" w:rsidRDefault="00B6234C" w:rsidP="002837D1">
            <w:pPr>
              <w:ind w:firstLine="0"/>
              <w:jc w:val="left"/>
              <w:rPr>
                <w:color w:val="000000" w:themeColor="text1"/>
                <w:sz w:val="24"/>
                <w:szCs w:val="24"/>
              </w:rPr>
            </w:pPr>
            <w:r w:rsidRPr="007B6F78">
              <w:rPr>
                <w:rFonts w:eastAsia="SimSun"/>
                <w:color w:val="000000" w:themeColor="text1"/>
                <w:sz w:val="24"/>
                <w:szCs w:val="24"/>
                <w:lang w:eastAsia="zh-CN"/>
              </w:rPr>
              <w:t xml:space="preserve">Минимальные отступы от границ </w:t>
            </w:r>
            <w:r w:rsidRPr="007B6F78">
              <w:rPr>
                <w:color w:val="000000" w:themeColor="text1"/>
                <w:sz w:val="24"/>
                <w:szCs w:val="24"/>
              </w:rPr>
              <w:t>земельных участков - 0 м.</w:t>
            </w:r>
          </w:p>
          <w:p w14:paraId="277ED780" w14:textId="77777777" w:rsidR="00B6234C" w:rsidRPr="007B6F78" w:rsidRDefault="00B6234C" w:rsidP="002837D1">
            <w:pPr>
              <w:ind w:firstLine="0"/>
              <w:jc w:val="left"/>
              <w:rPr>
                <w:color w:val="000000" w:themeColor="text1"/>
                <w:sz w:val="24"/>
                <w:szCs w:val="24"/>
              </w:rPr>
            </w:pPr>
            <w:r w:rsidRPr="007B6F78">
              <w:rPr>
                <w:rFonts w:eastAsia="SimSun"/>
                <w:color w:val="000000" w:themeColor="text1"/>
                <w:sz w:val="24"/>
                <w:szCs w:val="24"/>
                <w:lang w:eastAsia="zh-CN"/>
              </w:rPr>
              <w:t xml:space="preserve">Максимальная высота зданий, </w:t>
            </w:r>
          </w:p>
          <w:p w14:paraId="481E170D" w14:textId="77777777" w:rsidR="00B6234C" w:rsidRPr="007B6F78" w:rsidRDefault="00B6234C" w:rsidP="002837D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строений, сооружений от уровня земли - 4 м.</w:t>
            </w:r>
          </w:p>
          <w:p w14:paraId="4567277D" w14:textId="77777777" w:rsidR="00B6234C" w:rsidRPr="007B6F78" w:rsidRDefault="00B6234C" w:rsidP="002837D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100%.</w:t>
            </w:r>
          </w:p>
          <w:p w14:paraId="2162B11E" w14:textId="77777777" w:rsidR="00B6234C" w:rsidRPr="007B6F78" w:rsidRDefault="00B6234C" w:rsidP="002837D1">
            <w:pPr>
              <w:tabs>
                <w:tab w:val="left" w:pos="1134"/>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Процент застройки подземной части не регламентируется</w:t>
            </w:r>
          </w:p>
        </w:tc>
      </w:tr>
      <w:tr w:rsidR="00B87D33" w:rsidRPr="007B6F78" w14:paraId="78C956A4" w14:textId="77777777" w:rsidTr="00432791">
        <w:trPr>
          <w:trHeight w:val="23"/>
        </w:trPr>
        <w:tc>
          <w:tcPr>
            <w:tcW w:w="2822" w:type="dxa"/>
            <w:tcBorders>
              <w:top w:val="single" w:sz="4" w:space="0" w:color="auto"/>
              <w:left w:val="single" w:sz="4" w:space="0" w:color="auto"/>
              <w:bottom w:val="single" w:sz="4" w:space="0" w:color="auto"/>
              <w:right w:val="single" w:sz="4" w:space="0" w:color="auto"/>
            </w:tcBorders>
          </w:tcPr>
          <w:p w14:paraId="207D3136" w14:textId="77777777" w:rsidR="00CD5EF3" w:rsidRPr="007B6F78" w:rsidRDefault="00CD5EF3" w:rsidP="002837D1">
            <w:pPr>
              <w:tabs>
                <w:tab w:val="left" w:pos="2520"/>
              </w:tabs>
              <w:suppressAutoHyphens/>
              <w:ind w:firstLine="0"/>
              <w:jc w:val="left"/>
              <w:rPr>
                <w:rFonts w:eastAsia="SimSun"/>
                <w:color w:val="000000" w:themeColor="text1"/>
                <w:sz w:val="24"/>
                <w:szCs w:val="24"/>
                <w:lang w:eastAsia="zh-CN"/>
              </w:rPr>
            </w:pPr>
            <w:r w:rsidRPr="007B6F78">
              <w:rPr>
                <w:color w:val="000000" w:themeColor="text1"/>
                <w:sz w:val="24"/>
                <w:szCs w:val="24"/>
              </w:rPr>
              <w:lastRenderedPageBreak/>
              <w:t>[3.1.1] -</w:t>
            </w:r>
            <w:r w:rsidRPr="007B6F78">
              <w:rPr>
                <w:color w:val="000000" w:themeColor="text1"/>
                <w:sz w:val="24"/>
                <w:szCs w:val="24"/>
                <w:lang w:val="en-US"/>
              </w:rPr>
              <w:t xml:space="preserve"> </w:t>
            </w:r>
            <w:r w:rsidRPr="007B6F78">
              <w:rPr>
                <w:color w:val="000000" w:themeColor="text1"/>
                <w:sz w:val="24"/>
                <w:szCs w:val="24"/>
              </w:rPr>
              <w:t>Предоставление коммунальных услуг</w:t>
            </w:r>
          </w:p>
        </w:tc>
        <w:tc>
          <w:tcPr>
            <w:tcW w:w="2976" w:type="dxa"/>
            <w:tcBorders>
              <w:top w:val="single" w:sz="4" w:space="0" w:color="auto"/>
              <w:left w:val="single" w:sz="4" w:space="0" w:color="auto"/>
              <w:bottom w:val="single" w:sz="4" w:space="0" w:color="auto"/>
              <w:right w:val="single" w:sz="4" w:space="0" w:color="auto"/>
            </w:tcBorders>
          </w:tcPr>
          <w:p w14:paraId="7DD5B3E3" w14:textId="77777777" w:rsidR="00CD5EF3" w:rsidRPr="007B6F78" w:rsidRDefault="00CD5EF3" w:rsidP="002837D1">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989" w:type="dxa"/>
            <w:tcBorders>
              <w:top w:val="single" w:sz="4" w:space="0" w:color="auto"/>
              <w:left w:val="single" w:sz="4" w:space="0" w:color="auto"/>
              <w:bottom w:val="single" w:sz="4" w:space="0" w:color="auto"/>
              <w:right w:val="single" w:sz="4" w:space="0" w:color="auto"/>
            </w:tcBorders>
          </w:tcPr>
          <w:p w14:paraId="0A63126A" w14:textId="77777777" w:rsidR="00CD5EF3" w:rsidRPr="007B6F78" w:rsidRDefault="00CD5EF3" w:rsidP="002837D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 </w:t>
            </w:r>
            <w:r w:rsidR="00926CD8"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10 кв. м/</w:t>
            </w:r>
            <w:r w:rsidRPr="007B6F78">
              <w:rPr>
                <w:bCs/>
                <w:color w:val="000000" w:themeColor="text1"/>
                <w:sz w:val="24"/>
                <w:szCs w:val="24"/>
              </w:rPr>
              <w:t>10000 кв. м.</w:t>
            </w:r>
          </w:p>
          <w:p w14:paraId="15C6253B" w14:textId="77777777" w:rsidR="00CD5EF3" w:rsidRPr="007B6F78" w:rsidRDefault="00CD5EF3" w:rsidP="002837D1">
            <w:pPr>
              <w:ind w:firstLine="0"/>
              <w:jc w:val="left"/>
              <w:rPr>
                <w:color w:val="000000" w:themeColor="text1"/>
                <w:sz w:val="24"/>
                <w:szCs w:val="24"/>
              </w:rPr>
            </w:pPr>
            <w:r w:rsidRPr="007B6F78">
              <w:rPr>
                <w:color w:val="000000" w:themeColor="text1"/>
                <w:sz w:val="24"/>
                <w:szCs w:val="24"/>
              </w:rPr>
              <w:t>Минимальные отступы от границ земельны</w:t>
            </w:r>
            <w:r w:rsidR="00432791" w:rsidRPr="007B6F78">
              <w:rPr>
                <w:color w:val="000000" w:themeColor="text1"/>
                <w:sz w:val="24"/>
                <w:szCs w:val="24"/>
              </w:rPr>
              <w:t xml:space="preserve">х участков – </w:t>
            </w:r>
            <w:r w:rsidRPr="007B6F78">
              <w:rPr>
                <w:color w:val="000000" w:themeColor="text1"/>
                <w:sz w:val="24"/>
                <w:szCs w:val="24"/>
              </w:rPr>
              <w:t>1 м.</w:t>
            </w:r>
          </w:p>
          <w:p w14:paraId="6D8F0F2A" w14:textId="77777777" w:rsidR="00CD5EF3" w:rsidRPr="007B6F78" w:rsidRDefault="00CD5EF3" w:rsidP="002837D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2445AA15" w14:textId="77777777" w:rsidR="00CD5EF3" w:rsidRPr="007B6F78" w:rsidRDefault="00CD5EF3" w:rsidP="002837D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строений, сооружений от уровня земли – 20 м.</w:t>
            </w:r>
          </w:p>
          <w:p w14:paraId="1F9AA9CB" w14:textId="77777777" w:rsidR="00CD5EF3" w:rsidRPr="007B6F78" w:rsidRDefault="00CD5EF3" w:rsidP="002837D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70%</w:t>
            </w:r>
            <w:r w:rsidR="00926CD8" w:rsidRPr="007B6F78">
              <w:rPr>
                <w:rFonts w:eastAsia="SimSun"/>
                <w:color w:val="000000" w:themeColor="text1"/>
                <w:sz w:val="24"/>
                <w:szCs w:val="24"/>
                <w:lang w:eastAsia="zh-CN"/>
              </w:rPr>
              <w:t>.</w:t>
            </w:r>
          </w:p>
          <w:p w14:paraId="0B709323" w14:textId="77777777" w:rsidR="00CD5EF3" w:rsidRPr="007B6F78" w:rsidRDefault="00CD5EF3" w:rsidP="002837D1">
            <w:pPr>
              <w:tabs>
                <w:tab w:val="left" w:pos="2520"/>
              </w:tabs>
              <w:suppressAutoHyphens/>
              <w:ind w:firstLine="0"/>
              <w:jc w:val="left"/>
              <w:rPr>
                <w:rFonts w:eastAsia="SimSun"/>
                <w:b/>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0BE8B4E4" w14:textId="77777777" w:rsidTr="00432791">
        <w:trPr>
          <w:trHeight w:val="23"/>
        </w:trPr>
        <w:tc>
          <w:tcPr>
            <w:tcW w:w="2822" w:type="dxa"/>
            <w:tcBorders>
              <w:top w:val="single" w:sz="4" w:space="0" w:color="auto"/>
              <w:left w:val="single" w:sz="4" w:space="0" w:color="auto"/>
              <w:bottom w:val="single" w:sz="4" w:space="0" w:color="auto"/>
              <w:right w:val="single" w:sz="4" w:space="0" w:color="auto"/>
            </w:tcBorders>
            <w:shd w:val="clear" w:color="auto" w:fill="auto"/>
          </w:tcPr>
          <w:p w14:paraId="5F0DC2DE" w14:textId="77777777" w:rsidR="00F81445" w:rsidRPr="007B6F78" w:rsidRDefault="00F81445" w:rsidP="002837D1">
            <w:pPr>
              <w:tabs>
                <w:tab w:val="left" w:pos="2520"/>
              </w:tabs>
              <w:suppressAutoHyphens/>
              <w:ind w:firstLine="0"/>
              <w:jc w:val="left"/>
              <w:rPr>
                <w:rFonts w:eastAsia="SimSun"/>
                <w:color w:val="000000" w:themeColor="text1"/>
                <w:sz w:val="24"/>
                <w:szCs w:val="24"/>
                <w:lang w:eastAsia="zh-CN"/>
              </w:rPr>
            </w:pPr>
            <w:r w:rsidRPr="007B6F78">
              <w:rPr>
                <w:color w:val="000000" w:themeColor="text1"/>
                <w:sz w:val="24"/>
                <w:szCs w:val="24"/>
              </w:rPr>
              <w:t>[3.2.1] -</w:t>
            </w:r>
            <w:r w:rsidRPr="007B6F78">
              <w:rPr>
                <w:color w:val="000000" w:themeColor="text1"/>
                <w:sz w:val="24"/>
                <w:szCs w:val="24"/>
                <w:lang w:val="en-US"/>
              </w:rPr>
              <w:t xml:space="preserve"> </w:t>
            </w:r>
            <w:r w:rsidRPr="007B6F78">
              <w:rPr>
                <w:color w:val="000000" w:themeColor="text1"/>
                <w:sz w:val="24"/>
                <w:szCs w:val="24"/>
              </w:rPr>
              <w:t>Дома социального обслуживания</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2DF9B111" w14:textId="77777777" w:rsidR="00F81445" w:rsidRPr="007B6F78" w:rsidRDefault="00F81445" w:rsidP="002837D1">
            <w:pPr>
              <w:pStyle w:val="s1"/>
              <w:rPr>
                <w:color w:val="000000" w:themeColor="text1"/>
              </w:rPr>
            </w:pPr>
            <w:r w:rsidRPr="007B6F78">
              <w:rPr>
                <w:color w:val="000000" w:themeColor="text1"/>
              </w:rPr>
              <w:t>Размещение зданий, предназначенных для размещения домов престарелых, домов ребенка, детских домов, пунктов ночлега для бездомных граждан;</w:t>
            </w:r>
          </w:p>
          <w:p w14:paraId="5F0A9AA9" w14:textId="77777777" w:rsidR="00F81445" w:rsidRPr="007B6F78" w:rsidRDefault="00F81445" w:rsidP="002837D1">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3989" w:type="dxa"/>
            <w:tcBorders>
              <w:top w:val="single" w:sz="4" w:space="0" w:color="auto"/>
              <w:left w:val="single" w:sz="4" w:space="0" w:color="auto"/>
              <w:bottom w:val="single" w:sz="4" w:space="0" w:color="auto"/>
              <w:right w:val="single" w:sz="4" w:space="0" w:color="auto"/>
            </w:tcBorders>
            <w:shd w:val="clear" w:color="auto" w:fill="auto"/>
          </w:tcPr>
          <w:p w14:paraId="34DC3C28" w14:textId="77777777" w:rsidR="00F81445" w:rsidRPr="007B6F78" w:rsidRDefault="00F81445" w:rsidP="002837D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 </w:t>
            </w:r>
            <w:r w:rsidR="002837D1"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100</w:t>
            </w:r>
            <w:r w:rsidR="002837D1"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/5000 кв. м</w:t>
            </w:r>
          </w:p>
          <w:p w14:paraId="7FFCA08C" w14:textId="77777777" w:rsidR="00F81445" w:rsidRPr="007B6F78" w:rsidRDefault="00F81445" w:rsidP="002837D1">
            <w:pPr>
              <w:ind w:firstLine="0"/>
              <w:jc w:val="left"/>
              <w:rPr>
                <w:color w:val="000000" w:themeColor="text1"/>
                <w:sz w:val="24"/>
                <w:szCs w:val="24"/>
              </w:rPr>
            </w:pPr>
            <w:r w:rsidRPr="007B6F78">
              <w:rPr>
                <w:color w:val="000000" w:themeColor="text1"/>
                <w:sz w:val="24"/>
                <w:szCs w:val="24"/>
              </w:rPr>
              <w:t>Минимальные отступы от границ земельных у</w:t>
            </w:r>
            <w:r w:rsidR="00926CD8" w:rsidRPr="007B6F78">
              <w:rPr>
                <w:color w:val="000000" w:themeColor="text1"/>
                <w:sz w:val="24"/>
                <w:szCs w:val="24"/>
              </w:rPr>
              <w:t xml:space="preserve">частков - </w:t>
            </w:r>
            <w:r w:rsidRPr="007B6F78">
              <w:rPr>
                <w:color w:val="000000" w:themeColor="text1"/>
                <w:sz w:val="24"/>
                <w:szCs w:val="24"/>
              </w:rPr>
              <w:t>3 м</w:t>
            </w:r>
          </w:p>
          <w:p w14:paraId="19A808C8" w14:textId="77777777" w:rsidR="00F81445" w:rsidRPr="007B6F78" w:rsidRDefault="00F81445" w:rsidP="002837D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Минимальный отступ строений от красной линии </w:t>
            </w:r>
            <w:r w:rsidR="00926CD8"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5 м.</w:t>
            </w:r>
          </w:p>
          <w:p w14:paraId="5E65A61D" w14:textId="77777777" w:rsidR="00F81445" w:rsidRPr="007B6F78" w:rsidRDefault="00F81445" w:rsidP="002837D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w:t>
            </w:r>
            <w:r w:rsidR="002837D1"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3 этажа (включая мансардный этаж).</w:t>
            </w:r>
          </w:p>
          <w:p w14:paraId="7CA28EFB" w14:textId="77777777" w:rsidR="00F81445" w:rsidRPr="007B6F78" w:rsidRDefault="00F81445" w:rsidP="002837D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r w:rsidR="002837D1" w:rsidRPr="007B6F78">
              <w:rPr>
                <w:rFonts w:eastAsia="SimSun"/>
                <w:color w:val="000000" w:themeColor="text1"/>
                <w:sz w:val="24"/>
                <w:szCs w:val="24"/>
                <w:lang w:eastAsia="zh-CN"/>
              </w:rPr>
              <w:t>.</w:t>
            </w:r>
          </w:p>
          <w:p w14:paraId="03543B55" w14:textId="532744D6" w:rsidR="00F81445" w:rsidRPr="007B6F78" w:rsidRDefault="00F81445" w:rsidP="002837D1">
            <w:pPr>
              <w:suppressAutoHyphens/>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Минимальный процент </w:t>
            </w:r>
            <w:r w:rsidR="00926CD8" w:rsidRPr="007B6F78">
              <w:rPr>
                <w:rFonts w:eastAsia="SimSun"/>
                <w:color w:val="000000" w:themeColor="text1"/>
                <w:sz w:val="24"/>
                <w:szCs w:val="24"/>
                <w:lang w:eastAsia="zh-CN"/>
              </w:rPr>
              <w:t>озеленения земельного участка –</w:t>
            </w:r>
            <w:r w:rsidR="00432791" w:rsidRPr="007B6F78">
              <w:rPr>
                <w:rFonts w:eastAsia="SimSun"/>
                <w:color w:val="000000" w:themeColor="text1"/>
                <w:sz w:val="24"/>
                <w:szCs w:val="24"/>
                <w:lang w:eastAsia="zh-CN"/>
              </w:rPr>
              <w:t xml:space="preserve"> </w:t>
            </w:r>
            <w:r w:rsidR="00640903" w:rsidRPr="007B6F78">
              <w:rPr>
                <w:rFonts w:eastAsia="SimSun"/>
                <w:color w:val="000000" w:themeColor="text1"/>
                <w:sz w:val="24"/>
                <w:szCs w:val="24"/>
                <w:lang w:eastAsia="zh-CN"/>
              </w:rPr>
              <w:t>30</w:t>
            </w:r>
            <w:r w:rsidRPr="007B6F78">
              <w:rPr>
                <w:rFonts w:eastAsia="SimSun"/>
                <w:color w:val="000000" w:themeColor="text1"/>
                <w:sz w:val="24"/>
                <w:szCs w:val="24"/>
                <w:lang w:eastAsia="zh-CN"/>
              </w:rPr>
              <w:t>%.</w:t>
            </w:r>
          </w:p>
          <w:p w14:paraId="5174E101" w14:textId="77777777" w:rsidR="00F81445" w:rsidRPr="007B6F78" w:rsidRDefault="00F81445" w:rsidP="002837D1">
            <w:pPr>
              <w:tabs>
                <w:tab w:val="left" w:pos="2520"/>
              </w:tabs>
              <w:suppressAutoHyphens/>
              <w:ind w:firstLine="0"/>
              <w:jc w:val="left"/>
              <w:rPr>
                <w:rFonts w:eastAsia="SimSun"/>
                <w:b/>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79F38C5B" w14:textId="77777777" w:rsidTr="00432791">
        <w:trPr>
          <w:trHeight w:val="23"/>
        </w:trPr>
        <w:tc>
          <w:tcPr>
            <w:tcW w:w="2822" w:type="dxa"/>
            <w:tcBorders>
              <w:top w:val="single" w:sz="4" w:space="0" w:color="auto"/>
              <w:left w:val="single" w:sz="4" w:space="0" w:color="auto"/>
              <w:bottom w:val="single" w:sz="4" w:space="0" w:color="auto"/>
              <w:right w:val="single" w:sz="4" w:space="0" w:color="auto"/>
            </w:tcBorders>
            <w:shd w:val="clear" w:color="auto" w:fill="auto"/>
          </w:tcPr>
          <w:p w14:paraId="79704AEB" w14:textId="77777777" w:rsidR="00F81445" w:rsidRPr="007B6F78" w:rsidRDefault="00F81445" w:rsidP="002837D1">
            <w:pPr>
              <w:suppressAutoHyphens/>
              <w:ind w:firstLine="0"/>
              <w:jc w:val="left"/>
              <w:rPr>
                <w:rFonts w:eastAsia="SimSun"/>
                <w:color w:val="000000" w:themeColor="text1"/>
                <w:sz w:val="24"/>
                <w:szCs w:val="24"/>
                <w:lang w:eastAsia="zh-CN"/>
              </w:rPr>
            </w:pPr>
            <w:r w:rsidRPr="007B6F78">
              <w:rPr>
                <w:color w:val="000000" w:themeColor="text1"/>
                <w:sz w:val="24"/>
                <w:szCs w:val="24"/>
              </w:rPr>
              <w:t>[3.2.2] -</w:t>
            </w:r>
            <w:r w:rsidRPr="007B6F78">
              <w:rPr>
                <w:color w:val="000000" w:themeColor="text1"/>
                <w:sz w:val="24"/>
                <w:szCs w:val="24"/>
                <w:lang w:val="en-US"/>
              </w:rPr>
              <w:t xml:space="preserve"> </w:t>
            </w:r>
            <w:r w:rsidRPr="007B6F78">
              <w:rPr>
                <w:color w:val="000000" w:themeColor="text1"/>
                <w:sz w:val="24"/>
                <w:szCs w:val="24"/>
              </w:rPr>
              <w:t>Оказание социальной помощи населению</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63F70D22" w14:textId="77777777" w:rsidR="00F81445" w:rsidRPr="007B6F78" w:rsidRDefault="00F81445" w:rsidP="002837D1">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w:t>
            </w:r>
            <w:r w:rsidRPr="007B6F78">
              <w:rPr>
                <w:color w:val="000000" w:themeColor="text1"/>
                <w:sz w:val="24"/>
                <w:szCs w:val="24"/>
              </w:rPr>
              <w:lastRenderedPageBreak/>
              <w:t>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3989" w:type="dxa"/>
            <w:tcBorders>
              <w:top w:val="single" w:sz="4" w:space="0" w:color="auto"/>
              <w:left w:val="single" w:sz="4" w:space="0" w:color="auto"/>
              <w:bottom w:val="single" w:sz="4" w:space="0" w:color="auto"/>
              <w:right w:val="single" w:sz="4" w:space="0" w:color="auto"/>
            </w:tcBorders>
            <w:shd w:val="clear" w:color="auto" w:fill="auto"/>
          </w:tcPr>
          <w:p w14:paraId="17BFC39F" w14:textId="77777777" w:rsidR="00F81445" w:rsidRPr="007B6F78" w:rsidRDefault="00F81445" w:rsidP="002837D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Минимальная/максимальная площадь земельных участков  –</w:t>
            </w:r>
            <w:r w:rsidR="002837D1"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 100</w:t>
            </w:r>
            <w:r w:rsidR="002837D1"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/5000 кв. м.</w:t>
            </w:r>
          </w:p>
          <w:p w14:paraId="32C05E50" w14:textId="77777777" w:rsidR="00F81445" w:rsidRPr="007B6F78" w:rsidRDefault="00F81445" w:rsidP="002837D1">
            <w:pPr>
              <w:ind w:firstLine="0"/>
              <w:jc w:val="left"/>
              <w:rPr>
                <w:color w:val="000000" w:themeColor="text1"/>
                <w:sz w:val="24"/>
                <w:szCs w:val="24"/>
              </w:rPr>
            </w:pPr>
            <w:r w:rsidRPr="007B6F78">
              <w:rPr>
                <w:color w:val="000000" w:themeColor="text1"/>
                <w:sz w:val="24"/>
                <w:szCs w:val="24"/>
              </w:rPr>
              <w:t>Минимальные отступы от границ земельн</w:t>
            </w:r>
            <w:r w:rsidR="00926CD8" w:rsidRPr="007B6F78">
              <w:rPr>
                <w:color w:val="000000" w:themeColor="text1"/>
                <w:sz w:val="24"/>
                <w:szCs w:val="24"/>
              </w:rPr>
              <w:t xml:space="preserve">ых участков - </w:t>
            </w:r>
            <w:r w:rsidRPr="007B6F78">
              <w:rPr>
                <w:color w:val="000000" w:themeColor="text1"/>
                <w:sz w:val="24"/>
                <w:szCs w:val="24"/>
              </w:rPr>
              <w:t>3 м.</w:t>
            </w:r>
          </w:p>
          <w:p w14:paraId="18EEFBB5" w14:textId="77777777" w:rsidR="00F81445" w:rsidRPr="007B6F78" w:rsidRDefault="00F81445" w:rsidP="002837D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Минимальный отступ строений от красной линии </w:t>
            </w:r>
            <w:r w:rsidR="00926CD8"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5 м.</w:t>
            </w:r>
          </w:p>
          <w:p w14:paraId="233AFDA9" w14:textId="77777777" w:rsidR="00F81445" w:rsidRPr="007B6F78" w:rsidRDefault="00F81445" w:rsidP="002837D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29220AFF" w14:textId="77777777" w:rsidR="00F81445" w:rsidRPr="007B6F78" w:rsidRDefault="00F81445" w:rsidP="002837D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Максимальный процент застройки в границах земельного участка – 50%</w:t>
            </w:r>
            <w:r w:rsidR="002837D1" w:rsidRPr="007B6F78">
              <w:rPr>
                <w:rFonts w:eastAsia="SimSun"/>
                <w:color w:val="000000" w:themeColor="text1"/>
                <w:sz w:val="24"/>
                <w:szCs w:val="24"/>
                <w:lang w:eastAsia="zh-CN"/>
              </w:rPr>
              <w:t>.</w:t>
            </w:r>
          </w:p>
          <w:p w14:paraId="1A0CA0DF" w14:textId="3FA21D21" w:rsidR="00F81445" w:rsidRPr="007B6F78" w:rsidRDefault="00F81445" w:rsidP="002837D1">
            <w:pPr>
              <w:suppressAutoHyphens/>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640903"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71844262" w14:textId="77777777" w:rsidR="00F81445" w:rsidRPr="007B6F78" w:rsidRDefault="00F81445" w:rsidP="002837D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7BC61C14" w14:textId="77777777" w:rsidTr="00432791">
        <w:trPr>
          <w:trHeight w:val="23"/>
        </w:trPr>
        <w:tc>
          <w:tcPr>
            <w:tcW w:w="2822" w:type="dxa"/>
            <w:tcBorders>
              <w:top w:val="single" w:sz="4" w:space="0" w:color="auto"/>
              <w:left w:val="single" w:sz="4" w:space="0" w:color="auto"/>
              <w:bottom w:val="single" w:sz="4" w:space="0" w:color="auto"/>
              <w:right w:val="single" w:sz="4" w:space="0" w:color="auto"/>
            </w:tcBorders>
            <w:shd w:val="clear" w:color="auto" w:fill="auto"/>
          </w:tcPr>
          <w:p w14:paraId="0F5C687C" w14:textId="77777777" w:rsidR="00163E1D" w:rsidRPr="007B6F78" w:rsidRDefault="00163E1D" w:rsidP="002837D1">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[3.4.1] - Амбулаторно-</w:t>
            </w:r>
          </w:p>
          <w:p w14:paraId="67212666" w14:textId="77777777" w:rsidR="00163E1D" w:rsidRPr="007B6F78" w:rsidRDefault="00163E1D" w:rsidP="002837D1">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поликлиническое</w:t>
            </w:r>
          </w:p>
          <w:p w14:paraId="7DCB1096" w14:textId="77777777" w:rsidR="00163E1D" w:rsidRPr="007B6F78" w:rsidRDefault="00163E1D" w:rsidP="002837D1">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обслуживание</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72483C28" w14:textId="77777777" w:rsidR="00163E1D" w:rsidRPr="007B6F78" w:rsidRDefault="00163E1D" w:rsidP="002837D1">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989" w:type="dxa"/>
            <w:tcBorders>
              <w:top w:val="single" w:sz="4" w:space="0" w:color="auto"/>
              <w:left w:val="single" w:sz="4" w:space="0" w:color="auto"/>
              <w:bottom w:val="single" w:sz="4" w:space="0" w:color="auto"/>
              <w:right w:val="single" w:sz="4" w:space="0" w:color="auto"/>
            </w:tcBorders>
            <w:shd w:val="clear" w:color="auto" w:fill="auto"/>
          </w:tcPr>
          <w:p w14:paraId="5838B980" w14:textId="77777777" w:rsidR="00163E1D" w:rsidRPr="007B6F78" w:rsidRDefault="00163E1D" w:rsidP="002837D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 </w:t>
            </w:r>
            <w:r w:rsidR="002837D1"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50</w:t>
            </w:r>
            <w:r w:rsidR="002837D1" w:rsidRPr="007B6F78">
              <w:rPr>
                <w:rFonts w:eastAsia="SimSun"/>
                <w:color w:val="000000" w:themeColor="text1"/>
                <w:sz w:val="24"/>
                <w:szCs w:val="24"/>
                <w:lang w:eastAsia="zh-CN"/>
              </w:rPr>
              <w:t xml:space="preserve"> кв.</w:t>
            </w:r>
            <w:r w:rsidRPr="007B6F78">
              <w:rPr>
                <w:rFonts w:eastAsia="SimSun"/>
                <w:color w:val="000000" w:themeColor="text1"/>
                <w:sz w:val="24"/>
                <w:szCs w:val="24"/>
                <w:lang w:eastAsia="zh-CN"/>
              </w:rPr>
              <w:t>/5000 кв. м.</w:t>
            </w:r>
          </w:p>
          <w:p w14:paraId="13313DCB" w14:textId="77777777" w:rsidR="00163E1D" w:rsidRPr="007B6F78" w:rsidRDefault="00163E1D" w:rsidP="002837D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Минимальный отступ строений от красной линии </w:t>
            </w:r>
            <w:r w:rsidR="00F81445" w:rsidRPr="007B6F78">
              <w:rPr>
                <w:rFonts w:eastAsia="SimSun"/>
                <w:color w:val="000000" w:themeColor="text1"/>
                <w:sz w:val="24"/>
                <w:szCs w:val="24"/>
                <w:lang w:eastAsia="zh-CN"/>
              </w:rPr>
              <w:t>-</w:t>
            </w:r>
            <w:r w:rsidRPr="007B6F78">
              <w:rPr>
                <w:rFonts w:eastAsia="SimSun"/>
                <w:color w:val="000000" w:themeColor="text1"/>
                <w:sz w:val="24"/>
                <w:szCs w:val="24"/>
                <w:lang w:eastAsia="zh-CN"/>
              </w:rPr>
              <w:t xml:space="preserve"> 5 м.</w:t>
            </w:r>
          </w:p>
          <w:p w14:paraId="631C4380" w14:textId="77777777" w:rsidR="00163E1D" w:rsidRPr="007B6F78" w:rsidRDefault="00163E1D" w:rsidP="002837D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до границ соседнего земельного участка - 3 метра</w:t>
            </w:r>
          </w:p>
          <w:p w14:paraId="4E566C87" w14:textId="77777777" w:rsidR="00163E1D" w:rsidRPr="007B6F78" w:rsidRDefault="00163E1D" w:rsidP="002837D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Максимальное количество надземных этажей зданий </w:t>
            </w:r>
            <w:r w:rsidR="002837D1"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3 этажа.</w:t>
            </w:r>
          </w:p>
          <w:p w14:paraId="648E4784" w14:textId="0DDDF654" w:rsidR="00163E1D" w:rsidRPr="007B6F78" w:rsidRDefault="00640903" w:rsidP="002837D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w:t>
            </w:r>
            <w:r w:rsidR="00163E1D" w:rsidRPr="007B6F78">
              <w:rPr>
                <w:rFonts w:eastAsia="SimSun"/>
                <w:color w:val="000000" w:themeColor="text1"/>
                <w:sz w:val="24"/>
                <w:szCs w:val="24"/>
                <w:lang w:eastAsia="zh-CN"/>
              </w:rPr>
              <w:t>12 м</w:t>
            </w:r>
            <w:r w:rsidRPr="007B6F78">
              <w:rPr>
                <w:rFonts w:eastAsia="SimSun"/>
                <w:color w:val="000000" w:themeColor="text1"/>
                <w:sz w:val="24"/>
                <w:szCs w:val="24"/>
                <w:lang w:eastAsia="zh-CN"/>
              </w:rPr>
              <w:t>.</w:t>
            </w:r>
          </w:p>
          <w:p w14:paraId="415A6FF0" w14:textId="77777777" w:rsidR="00163E1D" w:rsidRPr="007B6F78" w:rsidRDefault="00163E1D" w:rsidP="002837D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участка - 50%</w:t>
            </w:r>
            <w:r w:rsidR="002837D1" w:rsidRPr="007B6F78">
              <w:rPr>
                <w:rFonts w:eastAsia="SimSun"/>
                <w:color w:val="000000" w:themeColor="text1"/>
                <w:sz w:val="24"/>
                <w:szCs w:val="24"/>
                <w:lang w:eastAsia="zh-CN"/>
              </w:rPr>
              <w:t>.</w:t>
            </w:r>
          </w:p>
          <w:p w14:paraId="458533FC" w14:textId="113AF951" w:rsidR="00F81445" w:rsidRPr="007B6F78" w:rsidRDefault="00F81445" w:rsidP="002837D1">
            <w:pPr>
              <w:suppressAutoHyphens/>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640903"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222836AC" w14:textId="77777777" w:rsidR="00F81445" w:rsidRPr="007B6F78" w:rsidRDefault="00F81445" w:rsidP="002837D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751D621D" w14:textId="77777777" w:rsidTr="00432791">
        <w:trPr>
          <w:trHeight w:val="23"/>
        </w:trPr>
        <w:tc>
          <w:tcPr>
            <w:tcW w:w="2822" w:type="dxa"/>
            <w:tcBorders>
              <w:top w:val="single" w:sz="4" w:space="0" w:color="auto"/>
              <w:left w:val="single" w:sz="4" w:space="0" w:color="auto"/>
              <w:bottom w:val="single" w:sz="4" w:space="0" w:color="auto"/>
              <w:right w:val="single" w:sz="4" w:space="0" w:color="auto"/>
            </w:tcBorders>
          </w:tcPr>
          <w:p w14:paraId="7A3022EC" w14:textId="77777777" w:rsidR="008458A4" w:rsidRPr="007B6F78" w:rsidRDefault="008458A4" w:rsidP="002837D1">
            <w:pPr>
              <w:suppressAutoHyphens/>
              <w:ind w:firstLine="0"/>
              <w:jc w:val="left"/>
              <w:rPr>
                <w:rFonts w:eastAsia="SimSun"/>
                <w:color w:val="000000" w:themeColor="text1"/>
                <w:sz w:val="24"/>
                <w:szCs w:val="24"/>
                <w:lang w:eastAsia="zh-CN"/>
              </w:rPr>
            </w:pPr>
            <w:r w:rsidRPr="007B6F78">
              <w:rPr>
                <w:color w:val="000000" w:themeColor="text1"/>
                <w:sz w:val="24"/>
                <w:szCs w:val="24"/>
              </w:rPr>
              <w:t>[5.1.2] - Обеспечение занятий спортом в помещениях</w:t>
            </w:r>
          </w:p>
        </w:tc>
        <w:tc>
          <w:tcPr>
            <w:tcW w:w="2976" w:type="dxa"/>
            <w:tcBorders>
              <w:top w:val="single" w:sz="4" w:space="0" w:color="auto"/>
              <w:bottom w:val="single" w:sz="4" w:space="0" w:color="auto"/>
            </w:tcBorders>
          </w:tcPr>
          <w:p w14:paraId="23B8BB16" w14:textId="77777777" w:rsidR="008458A4" w:rsidRPr="007B6F78" w:rsidRDefault="008458A4" w:rsidP="002837D1">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989" w:type="dxa"/>
            <w:tcBorders>
              <w:top w:val="single" w:sz="4" w:space="0" w:color="auto"/>
              <w:left w:val="single" w:sz="4" w:space="0" w:color="auto"/>
              <w:bottom w:val="single" w:sz="4" w:space="0" w:color="auto"/>
              <w:right w:val="single" w:sz="4" w:space="0" w:color="auto"/>
            </w:tcBorders>
          </w:tcPr>
          <w:p w14:paraId="00EDFE82" w14:textId="77777777" w:rsidR="008458A4" w:rsidRPr="007B6F78" w:rsidRDefault="008458A4" w:rsidP="002837D1">
            <w:pPr>
              <w:pStyle w:val="s16"/>
              <w:spacing w:before="0" w:beforeAutospacing="0" w:after="0" w:afterAutospacing="0"/>
              <w:rPr>
                <w:color w:val="000000" w:themeColor="text1"/>
              </w:rPr>
            </w:pPr>
            <w:r w:rsidRPr="007B6F78">
              <w:rPr>
                <w:color w:val="000000" w:themeColor="text1"/>
              </w:rPr>
              <w:t xml:space="preserve">Минимальная/максимальная площадь земельных участков – </w:t>
            </w:r>
            <w:r w:rsidR="002837D1" w:rsidRPr="007B6F78">
              <w:rPr>
                <w:color w:val="000000" w:themeColor="text1"/>
              </w:rPr>
              <w:t xml:space="preserve">                  </w:t>
            </w:r>
            <w:r w:rsidRPr="007B6F78">
              <w:rPr>
                <w:color w:val="000000" w:themeColor="text1"/>
              </w:rPr>
              <w:t>50</w:t>
            </w:r>
            <w:r w:rsidR="002837D1" w:rsidRPr="007B6F78">
              <w:rPr>
                <w:color w:val="000000" w:themeColor="text1"/>
              </w:rPr>
              <w:t xml:space="preserve"> кв. м</w:t>
            </w:r>
            <w:r w:rsidRPr="007B6F78">
              <w:rPr>
                <w:color w:val="000000" w:themeColor="text1"/>
              </w:rPr>
              <w:t>/10000 кв. м.</w:t>
            </w:r>
          </w:p>
          <w:p w14:paraId="45496797" w14:textId="77777777" w:rsidR="008458A4" w:rsidRPr="007B6F78" w:rsidRDefault="008458A4" w:rsidP="002837D1">
            <w:pPr>
              <w:pStyle w:val="s16"/>
              <w:spacing w:before="0" w:beforeAutospacing="0" w:after="0" w:afterAutospacing="0"/>
              <w:rPr>
                <w:color w:val="000000" w:themeColor="text1"/>
              </w:rPr>
            </w:pPr>
            <w:r w:rsidRPr="007B6F78">
              <w:rPr>
                <w:color w:val="000000" w:themeColor="text1"/>
              </w:rPr>
              <w:t>Минимальные отступы от границ земель</w:t>
            </w:r>
            <w:r w:rsidR="00926CD8" w:rsidRPr="007B6F78">
              <w:rPr>
                <w:color w:val="000000" w:themeColor="text1"/>
              </w:rPr>
              <w:t xml:space="preserve">ных участков - </w:t>
            </w:r>
            <w:r w:rsidRPr="007B6F78">
              <w:rPr>
                <w:color w:val="000000" w:themeColor="text1"/>
              </w:rPr>
              <w:t>3 м.</w:t>
            </w:r>
          </w:p>
          <w:p w14:paraId="2C17E5B2" w14:textId="77777777" w:rsidR="008458A4" w:rsidRPr="007B6F78" w:rsidRDefault="008458A4" w:rsidP="002837D1">
            <w:pPr>
              <w:pStyle w:val="s16"/>
              <w:spacing w:before="0" w:beforeAutospacing="0" w:after="0" w:afterAutospacing="0"/>
              <w:rPr>
                <w:color w:val="000000" w:themeColor="text1"/>
              </w:rPr>
            </w:pPr>
            <w:r w:rsidRPr="007B6F78">
              <w:rPr>
                <w:color w:val="000000" w:themeColor="text1"/>
              </w:rPr>
              <w:t>Максимальное количество надземных этажей зданий – 3 этажа (включая мансардный этаж).</w:t>
            </w:r>
          </w:p>
          <w:p w14:paraId="2BD3BACD" w14:textId="1EE94F43" w:rsidR="008458A4" w:rsidRPr="007B6F78" w:rsidRDefault="008458A4" w:rsidP="002837D1">
            <w:pPr>
              <w:pStyle w:val="s16"/>
              <w:spacing w:before="0" w:beforeAutospacing="0" w:after="0" w:afterAutospacing="0"/>
              <w:rPr>
                <w:color w:val="000000" w:themeColor="text1"/>
              </w:rPr>
            </w:pPr>
            <w:r w:rsidRPr="007B6F78">
              <w:rPr>
                <w:color w:val="000000" w:themeColor="text1"/>
              </w:rPr>
              <w:t xml:space="preserve">Максимальный процент застройки </w:t>
            </w:r>
            <w:r w:rsidR="002837D1" w:rsidRPr="007B6F78">
              <w:rPr>
                <w:color w:val="000000" w:themeColor="text1"/>
              </w:rPr>
              <w:t>в границах земельного участка –</w:t>
            </w:r>
            <w:r w:rsidRPr="007B6F78">
              <w:rPr>
                <w:color w:val="000000" w:themeColor="text1"/>
              </w:rPr>
              <w:t>50%</w:t>
            </w:r>
            <w:r w:rsidR="002837D1" w:rsidRPr="007B6F78">
              <w:rPr>
                <w:color w:val="000000" w:themeColor="text1"/>
              </w:rPr>
              <w:t>.</w:t>
            </w:r>
          </w:p>
          <w:p w14:paraId="74B21BD8" w14:textId="26618E9A" w:rsidR="008458A4" w:rsidRPr="007B6F78" w:rsidRDefault="008458A4" w:rsidP="002837D1">
            <w:pPr>
              <w:suppressAutoHyphens/>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640903"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6FE31158" w14:textId="77777777" w:rsidR="008458A4" w:rsidRPr="007B6F78" w:rsidRDefault="008458A4" w:rsidP="002837D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119C6670" w14:textId="77777777" w:rsidTr="00432791">
        <w:trPr>
          <w:trHeight w:val="23"/>
        </w:trPr>
        <w:tc>
          <w:tcPr>
            <w:tcW w:w="2822" w:type="dxa"/>
            <w:tcBorders>
              <w:top w:val="single" w:sz="4" w:space="0" w:color="auto"/>
              <w:left w:val="single" w:sz="4" w:space="0" w:color="auto"/>
              <w:bottom w:val="single" w:sz="4" w:space="0" w:color="auto"/>
              <w:right w:val="single" w:sz="4" w:space="0" w:color="auto"/>
            </w:tcBorders>
          </w:tcPr>
          <w:p w14:paraId="0349EA33" w14:textId="77777777" w:rsidR="008458A4" w:rsidRPr="007B6F78" w:rsidRDefault="008458A4" w:rsidP="002837D1">
            <w:pPr>
              <w:suppressAutoHyphens/>
              <w:ind w:firstLine="0"/>
              <w:jc w:val="left"/>
              <w:rPr>
                <w:rFonts w:eastAsia="SimSun"/>
                <w:color w:val="000000" w:themeColor="text1"/>
                <w:sz w:val="24"/>
                <w:szCs w:val="24"/>
                <w:lang w:eastAsia="zh-CN"/>
              </w:rPr>
            </w:pPr>
            <w:r w:rsidRPr="007B6F78">
              <w:rPr>
                <w:color w:val="000000" w:themeColor="text1"/>
                <w:sz w:val="24"/>
                <w:szCs w:val="24"/>
              </w:rPr>
              <w:t>[5.1.3] - Площадки для занятий спортом</w:t>
            </w:r>
          </w:p>
        </w:tc>
        <w:tc>
          <w:tcPr>
            <w:tcW w:w="2976" w:type="dxa"/>
            <w:tcBorders>
              <w:top w:val="single" w:sz="4" w:space="0" w:color="auto"/>
              <w:bottom w:val="single" w:sz="4" w:space="0" w:color="auto"/>
            </w:tcBorders>
          </w:tcPr>
          <w:p w14:paraId="45AA5D26" w14:textId="77777777" w:rsidR="008458A4" w:rsidRPr="007B6F78" w:rsidRDefault="008458A4" w:rsidP="002837D1">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989" w:type="dxa"/>
            <w:tcBorders>
              <w:top w:val="single" w:sz="4" w:space="0" w:color="auto"/>
              <w:left w:val="single" w:sz="4" w:space="0" w:color="auto"/>
              <w:bottom w:val="single" w:sz="4" w:space="0" w:color="auto"/>
              <w:right w:val="single" w:sz="4" w:space="0" w:color="auto"/>
            </w:tcBorders>
          </w:tcPr>
          <w:p w14:paraId="33C4649B" w14:textId="77777777" w:rsidR="008458A4" w:rsidRPr="007B6F78" w:rsidRDefault="008458A4" w:rsidP="002837D1">
            <w:pPr>
              <w:pStyle w:val="s16"/>
              <w:spacing w:before="0" w:beforeAutospacing="0" w:after="0" w:afterAutospacing="0"/>
              <w:rPr>
                <w:color w:val="000000" w:themeColor="text1"/>
              </w:rPr>
            </w:pPr>
            <w:r w:rsidRPr="007B6F78">
              <w:rPr>
                <w:color w:val="000000" w:themeColor="text1"/>
              </w:rPr>
              <w:t xml:space="preserve">Минимальная/максимальная площадь земельных участков – </w:t>
            </w:r>
            <w:r w:rsidR="002837D1" w:rsidRPr="007B6F78">
              <w:rPr>
                <w:color w:val="000000" w:themeColor="text1"/>
              </w:rPr>
              <w:t xml:space="preserve">                       </w:t>
            </w:r>
            <w:r w:rsidRPr="007B6F78">
              <w:rPr>
                <w:color w:val="000000" w:themeColor="text1"/>
              </w:rPr>
              <w:t>10</w:t>
            </w:r>
            <w:r w:rsidR="002837D1" w:rsidRPr="007B6F78">
              <w:rPr>
                <w:color w:val="000000" w:themeColor="text1"/>
              </w:rPr>
              <w:t xml:space="preserve"> кв. м</w:t>
            </w:r>
            <w:r w:rsidRPr="007B6F78">
              <w:rPr>
                <w:color w:val="000000" w:themeColor="text1"/>
              </w:rPr>
              <w:t>/10000 кв. м.</w:t>
            </w:r>
          </w:p>
          <w:p w14:paraId="10546B13" w14:textId="77777777" w:rsidR="008458A4" w:rsidRPr="007B6F78" w:rsidRDefault="008458A4" w:rsidP="002837D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Строительство объектов капитального строительства не предусмотрено</w:t>
            </w:r>
          </w:p>
        </w:tc>
      </w:tr>
    </w:tbl>
    <w:p w14:paraId="5EE4E637" w14:textId="749B1FD5" w:rsidR="001504F7" w:rsidRPr="007B6F78" w:rsidRDefault="001504F7" w:rsidP="00DB70DB">
      <w:pPr>
        <w:tabs>
          <w:tab w:val="left" w:pos="2520"/>
        </w:tabs>
        <w:suppressAutoHyphens/>
        <w:ind w:firstLine="0"/>
        <w:jc w:val="left"/>
        <w:rPr>
          <w:rFonts w:eastAsia="SimSun"/>
          <w:color w:val="000000" w:themeColor="text1"/>
          <w:sz w:val="27"/>
          <w:szCs w:val="27"/>
          <w:lang w:eastAsia="zh-CN"/>
        </w:rPr>
      </w:pPr>
    </w:p>
    <w:p w14:paraId="6F647988" w14:textId="77777777" w:rsidR="00DB70DB" w:rsidRPr="007B6F78" w:rsidRDefault="00DB70DB" w:rsidP="00DB70DB">
      <w:pPr>
        <w:tabs>
          <w:tab w:val="left" w:pos="2520"/>
        </w:tabs>
        <w:suppressAutoHyphens/>
        <w:ind w:firstLine="0"/>
        <w:jc w:val="center"/>
        <w:rPr>
          <w:rFonts w:eastAsia="SimSun"/>
          <w:b/>
          <w:color w:val="000000" w:themeColor="text1"/>
          <w:sz w:val="27"/>
          <w:szCs w:val="27"/>
          <w:lang w:eastAsia="zh-CN"/>
        </w:rPr>
      </w:pPr>
      <w:bookmarkStart w:id="78" w:name="_Hlk516305885"/>
      <w:r w:rsidRPr="007B6F78">
        <w:rPr>
          <w:rFonts w:eastAsia="SimSun"/>
          <w:b/>
          <w:color w:val="000000" w:themeColor="text1"/>
          <w:sz w:val="27"/>
          <w:szCs w:val="27"/>
          <w:lang w:eastAsia="zh-CN"/>
        </w:rPr>
        <w:lastRenderedPageBreak/>
        <w:t>Вспомогательные виды и параметры разрешенного использования земельных участков и объектов капитального строительства</w:t>
      </w:r>
    </w:p>
    <w:p w14:paraId="7C9759FA" w14:textId="6B225A9B" w:rsidR="00432791" w:rsidRPr="007B6F78" w:rsidRDefault="00432791" w:rsidP="00432791">
      <w:pPr>
        <w:tabs>
          <w:tab w:val="left" w:pos="2520"/>
        </w:tabs>
        <w:suppressAutoHyphens/>
        <w:ind w:firstLine="0"/>
        <w:rPr>
          <w:rFonts w:eastAsia="SimSun"/>
          <w:b/>
          <w:color w:val="000000" w:themeColor="text1"/>
          <w:sz w:val="27"/>
          <w:szCs w:val="27"/>
          <w:lang w:eastAsia="zh-CN"/>
        </w:rPr>
      </w:pPr>
    </w:p>
    <w:tbl>
      <w:tblPr>
        <w:tblW w:w="9639" w:type="dxa"/>
        <w:tblInd w:w="98" w:type="dxa"/>
        <w:tblLayout w:type="fixed"/>
        <w:tblLook w:val="0000" w:firstRow="0" w:lastRow="0" w:firstColumn="0" w:lastColumn="0" w:noHBand="0" w:noVBand="0"/>
      </w:tblPr>
      <w:tblGrid>
        <w:gridCol w:w="4140"/>
        <w:gridCol w:w="5499"/>
      </w:tblGrid>
      <w:tr w:rsidR="001504F7" w:rsidRPr="007B6F78" w14:paraId="43A8FA92" w14:textId="77777777" w:rsidTr="009D56F0">
        <w:trPr>
          <w:trHeight w:val="284"/>
          <w:tblHeader/>
        </w:trPr>
        <w:tc>
          <w:tcPr>
            <w:tcW w:w="4140" w:type="dxa"/>
            <w:tcBorders>
              <w:top w:val="single" w:sz="8" w:space="0" w:color="000000"/>
              <w:left w:val="single" w:sz="8" w:space="0" w:color="000000"/>
              <w:bottom w:val="single" w:sz="4" w:space="0" w:color="auto"/>
            </w:tcBorders>
            <w:shd w:val="clear" w:color="auto" w:fill="auto"/>
          </w:tcPr>
          <w:p w14:paraId="4FE1E5CC" w14:textId="77777777" w:rsidR="001504F7" w:rsidRPr="007B6F78" w:rsidRDefault="001504F7" w:rsidP="009D56F0">
            <w:pPr>
              <w:tabs>
                <w:tab w:val="left" w:pos="2520"/>
              </w:tabs>
              <w:ind w:firstLine="426"/>
              <w:jc w:val="center"/>
              <w:rPr>
                <w:rFonts w:eastAsia="SimSun"/>
                <w:color w:val="000000" w:themeColor="text1"/>
                <w:sz w:val="24"/>
                <w:szCs w:val="24"/>
                <w:lang w:eastAsia="zh-CN"/>
              </w:rPr>
            </w:pPr>
            <w:r w:rsidRPr="007B6F78">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5499" w:type="dxa"/>
            <w:tcBorders>
              <w:top w:val="single" w:sz="8" w:space="0" w:color="000000"/>
              <w:left w:val="single" w:sz="8" w:space="0" w:color="000000"/>
              <w:bottom w:val="single" w:sz="4" w:space="0" w:color="auto"/>
              <w:right w:val="single" w:sz="8" w:space="0" w:color="000000"/>
            </w:tcBorders>
            <w:shd w:val="clear" w:color="auto" w:fill="auto"/>
          </w:tcPr>
          <w:p w14:paraId="28399229" w14:textId="77777777" w:rsidR="001504F7" w:rsidRPr="007B6F78" w:rsidRDefault="001504F7" w:rsidP="009D56F0">
            <w:pPr>
              <w:keepLines/>
              <w:overflowPunct w:val="0"/>
              <w:autoSpaceDE w:val="0"/>
              <w:autoSpaceDN w:val="0"/>
              <w:adjustRightInd w:val="0"/>
              <w:ind w:firstLine="0"/>
              <w:jc w:val="center"/>
              <w:rPr>
                <w:rFonts w:eastAsia="SimSun"/>
                <w:color w:val="000000" w:themeColor="text1"/>
                <w:sz w:val="24"/>
                <w:szCs w:val="24"/>
                <w:lang w:eastAsia="zh-CN"/>
              </w:rPr>
            </w:pPr>
            <w:r w:rsidRPr="007B6F78">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1FFAD523" w14:textId="428D02A4" w:rsidR="001504F7" w:rsidRPr="007B6F78" w:rsidRDefault="001504F7" w:rsidP="00432791">
      <w:pPr>
        <w:tabs>
          <w:tab w:val="left" w:pos="2520"/>
        </w:tabs>
        <w:suppressAutoHyphens/>
        <w:ind w:firstLine="0"/>
        <w:rPr>
          <w:rFonts w:eastAsia="SimSun"/>
          <w:b/>
          <w:color w:val="000000" w:themeColor="text1"/>
          <w:sz w:val="2"/>
          <w:szCs w:val="2"/>
          <w:lang w:eastAsia="zh-CN"/>
        </w:rPr>
      </w:pPr>
    </w:p>
    <w:p w14:paraId="15C70DB5" w14:textId="77777777" w:rsidR="00432791" w:rsidRPr="007B6F78" w:rsidRDefault="00432791" w:rsidP="00432791">
      <w:pPr>
        <w:tabs>
          <w:tab w:val="left" w:pos="2520"/>
        </w:tabs>
        <w:suppressAutoHyphens/>
        <w:ind w:firstLine="0"/>
        <w:rPr>
          <w:rFonts w:eastAsia="SimSun"/>
          <w:b/>
          <w:color w:val="000000" w:themeColor="text1"/>
          <w:sz w:val="2"/>
          <w:szCs w:val="2"/>
          <w:lang w:eastAsia="zh-CN"/>
        </w:rPr>
      </w:pPr>
    </w:p>
    <w:tbl>
      <w:tblPr>
        <w:tblW w:w="9639" w:type="dxa"/>
        <w:tblInd w:w="103" w:type="dxa"/>
        <w:tblLayout w:type="fixed"/>
        <w:tblLook w:val="0000" w:firstRow="0" w:lastRow="0" w:firstColumn="0" w:lastColumn="0" w:noHBand="0" w:noVBand="0"/>
      </w:tblPr>
      <w:tblGrid>
        <w:gridCol w:w="4140"/>
        <w:gridCol w:w="5499"/>
      </w:tblGrid>
      <w:tr w:rsidR="00B87D33" w:rsidRPr="007B6F78" w14:paraId="10D4B50F" w14:textId="77777777" w:rsidTr="001504F7">
        <w:trPr>
          <w:trHeight w:val="284"/>
          <w:tblHeader/>
        </w:trPr>
        <w:tc>
          <w:tcPr>
            <w:tcW w:w="4140" w:type="dxa"/>
            <w:tcBorders>
              <w:top w:val="single" w:sz="4" w:space="0" w:color="auto"/>
              <w:left w:val="single" w:sz="4" w:space="0" w:color="auto"/>
              <w:bottom w:val="single" w:sz="4" w:space="0" w:color="auto"/>
              <w:right w:val="single" w:sz="4" w:space="0" w:color="auto"/>
            </w:tcBorders>
          </w:tcPr>
          <w:p w14:paraId="1065862A" w14:textId="77777777" w:rsidR="00432791" w:rsidRPr="007B6F78" w:rsidRDefault="001652BF" w:rsidP="001652BF">
            <w:pPr>
              <w:tabs>
                <w:tab w:val="left" w:pos="2520"/>
              </w:tabs>
              <w:ind w:firstLine="426"/>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5499" w:type="dxa"/>
            <w:tcBorders>
              <w:top w:val="single" w:sz="4" w:space="0" w:color="auto"/>
              <w:left w:val="single" w:sz="4" w:space="0" w:color="auto"/>
              <w:bottom w:val="single" w:sz="4" w:space="0" w:color="auto"/>
              <w:right w:val="single" w:sz="4" w:space="0" w:color="auto"/>
            </w:tcBorders>
          </w:tcPr>
          <w:p w14:paraId="21D8AF95" w14:textId="77777777" w:rsidR="00432791" w:rsidRPr="007B6F78" w:rsidRDefault="001652BF" w:rsidP="001652BF">
            <w:pPr>
              <w:keepLines/>
              <w:overflowPunct w:val="0"/>
              <w:autoSpaceDE w:val="0"/>
              <w:autoSpaceDN w:val="0"/>
              <w:adjustRightInd w:val="0"/>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r>
      <w:tr w:rsidR="005D3219" w:rsidRPr="007B6F78" w14:paraId="1DAB343B" w14:textId="77777777" w:rsidTr="001504F7">
        <w:trPr>
          <w:trHeight w:val="1353"/>
        </w:trPr>
        <w:tc>
          <w:tcPr>
            <w:tcW w:w="4140" w:type="dxa"/>
            <w:tcBorders>
              <w:top w:val="single" w:sz="4" w:space="0" w:color="auto"/>
              <w:left w:val="single" w:sz="4" w:space="0" w:color="auto"/>
              <w:bottom w:val="single" w:sz="4" w:space="0" w:color="auto"/>
              <w:right w:val="single" w:sz="4" w:space="0" w:color="auto"/>
            </w:tcBorders>
          </w:tcPr>
          <w:p w14:paraId="4B32B054" w14:textId="77777777" w:rsidR="005D3219" w:rsidRPr="007B6F78" w:rsidRDefault="005D3219" w:rsidP="002837D1">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Виды разрешенного использования земельных участков - аналогичны</w:t>
            </w:r>
            <w:r w:rsidRPr="007B6F78">
              <w:rPr>
                <w:rFonts w:eastAsia="Times New Roman"/>
                <w:color w:val="000000" w:themeColor="text1"/>
                <w:sz w:val="24"/>
                <w:szCs w:val="24"/>
                <w:lang w:eastAsia="ru-RU"/>
              </w:rPr>
              <w:t xml:space="preserve"> видам разрешенного использования земельных участков</w:t>
            </w:r>
            <w:r w:rsidRPr="007B6F78">
              <w:rPr>
                <w:rFonts w:eastAsia="SimSun"/>
                <w:color w:val="000000" w:themeColor="text1"/>
                <w:sz w:val="24"/>
                <w:szCs w:val="24"/>
                <w:lang w:eastAsia="zh-CN"/>
              </w:rPr>
              <w:t xml:space="preserve"> с основными и условно разрешенными видами использования;</w:t>
            </w:r>
          </w:p>
          <w:p w14:paraId="72A362F9" w14:textId="77777777" w:rsidR="005D3219" w:rsidRPr="007B6F78" w:rsidRDefault="005D3219" w:rsidP="002837D1">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118F035" w14:textId="77777777" w:rsidR="005D3219" w:rsidRPr="007B6F78" w:rsidRDefault="005D3219" w:rsidP="002837D1">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4C3DD92" w14:textId="77777777" w:rsidR="005D3219" w:rsidRPr="007B6F78" w:rsidRDefault="005D3219" w:rsidP="002837D1">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59180C58" w14:textId="77777777" w:rsidR="005D3219" w:rsidRPr="007B6F78" w:rsidRDefault="005D3219" w:rsidP="002837D1">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проезды общего пользования;</w:t>
            </w:r>
          </w:p>
          <w:p w14:paraId="0A9E7D4D" w14:textId="77777777" w:rsidR="005D3219" w:rsidRPr="007B6F78" w:rsidRDefault="005D3219" w:rsidP="002837D1">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7D39AF5D" w14:textId="77777777" w:rsidR="005D3219" w:rsidRPr="007B6F78" w:rsidRDefault="005D3219" w:rsidP="002837D1">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29096C10" w14:textId="77777777" w:rsidR="005D3219" w:rsidRPr="007B6F78" w:rsidRDefault="005D3219" w:rsidP="002837D1">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69835D3A" w14:textId="77777777" w:rsidR="005D3219" w:rsidRPr="007B6F78" w:rsidRDefault="005D3219" w:rsidP="002837D1">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6F9C7BD8" w14:textId="77777777" w:rsidR="005D3219" w:rsidRPr="007B6F78" w:rsidRDefault="005D3219" w:rsidP="002837D1">
            <w:pPr>
              <w:ind w:firstLine="0"/>
              <w:jc w:val="left"/>
              <w:rPr>
                <w:rFonts w:eastAsia="SimSun"/>
                <w:color w:val="000000" w:themeColor="text1"/>
                <w:sz w:val="24"/>
                <w:lang w:eastAsia="zh-CN"/>
              </w:rPr>
            </w:pPr>
            <w:r w:rsidRPr="007B6F78">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499" w:type="dxa"/>
            <w:tcBorders>
              <w:top w:val="single" w:sz="4" w:space="0" w:color="auto"/>
              <w:left w:val="single" w:sz="4" w:space="0" w:color="auto"/>
              <w:bottom w:val="single" w:sz="4" w:space="0" w:color="auto"/>
              <w:right w:val="single" w:sz="4" w:space="0" w:color="auto"/>
            </w:tcBorders>
          </w:tcPr>
          <w:p w14:paraId="6147FE62" w14:textId="77777777" w:rsidR="005D3219" w:rsidRPr="007B6F78" w:rsidRDefault="005D3219" w:rsidP="002837D1">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Минимальная площадь земельных участков - </w:t>
            </w:r>
            <w:r w:rsidR="00432791"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1 кв. м. </w:t>
            </w:r>
          </w:p>
          <w:p w14:paraId="21F6EB9E" w14:textId="77777777" w:rsidR="005D3219" w:rsidRPr="007B6F78" w:rsidRDefault="005D3219" w:rsidP="002837D1">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18B9C319" w14:textId="77777777" w:rsidR="005D3219" w:rsidRPr="007B6F78" w:rsidRDefault="005D3219" w:rsidP="002837D1">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297E607D" w14:textId="77777777" w:rsidR="005D3219" w:rsidRPr="007B6F78" w:rsidRDefault="005D3219" w:rsidP="002837D1">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70485D0B" w14:textId="3124D715" w:rsidR="005D3219" w:rsidRPr="007B6F78" w:rsidRDefault="005D3219" w:rsidP="002837D1">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земельных участков - 1 м.</w:t>
            </w:r>
          </w:p>
          <w:p w14:paraId="6D5C15B5" w14:textId="4F3B79C3" w:rsidR="00253378" w:rsidRPr="007B6F78" w:rsidRDefault="00253378" w:rsidP="002837D1">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SimSun"/>
                <w:color w:val="000000" w:themeColor="text1"/>
                <w:sz w:val="24"/>
                <w:szCs w:val="24"/>
                <w:lang w:eastAsia="zh-CN"/>
              </w:rPr>
              <w:t>Требования в части максимальной высоты, установленные настоящими Правилами, не</w:t>
            </w:r>
          </w:p>
          <w:p w14:paraId="232673B2" w14:textId="040A0759" w:rsidR="005D3219" w:rsidRPr="007B6F78" w:rsidRDefault="005D3219" w:rsidP="002837D1">
            <w:pPr>
              <w:keepLines/>
              <w:tabs>
                <w:tab w:val="left" w:pos="-6204"/>
              </w:tab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распространяются на антенны, вентиляционные и дымовые трубы</w:t>
            </w:r>
          </w:p>
          <w:p w14:paraId="15314184" w14:textId="77777777" w:rsidR="005D3219" w:rsidRPr="007B6F78" w:rsidRDefault="005D3219" w:rsidP="002837D1">
            <w:pPr>
              <w:autoSpaceDE w:val="0"/>
              <w:autoSpaceDN w:val="0"/>
              <w:adjustRightInd w:val="0"/>
              <w:jc w:val="left"/>
              <w:rPr>
                <w:rFonts w:eastAsia="SimSun"/>
                <w:color w:val="000000" w:themeColor="text1"/>
                <w:sz w:val="24"/>
                <w:lang w:eastAsia="zh-CN"/>
              </w:rPr>
            </w:pPr>
          </w:p>
        </w:tc>
      </w:tr>
      <w:bookmarkEnd w:id="78"/>
    </w:tbl>
    <w:p w14:paraId="4BFF75A7" w14:textId="77777777" w:rsidR="00C21B6C" w:rsidRPr="007B6F78" w:rsidRDefault="00C21B6C" w:rsidP="002837D1">
      <w:pPr>
        <w:suppressAutoHyphens/>
        <w:autoSpaceDE w:val="0"/>
        <w:ind w:firstLine="709"/>
        <w:jc w:val="left"/>
        <w:rPr>
          <w:rFonts w:eastAsia="SimSun"/>
          <w:color w:val="000000" w:themeColor="text1"/>
          <w:lang w:eastAsia="zh-CN"/>
        </w:rPr>
      </w:pPr>
    </w:p>
    <w:p w14:paraId="225166AE" w14:textId="77777777" w:rsidR="004371F3" w:rsidRPr="007B6F78" w:rsidRDefault="004371F3" w:rsidP="004371F3">
      <w:pPr>
        <w:autoSpaceDE w:val="0"/>
        <w:autoSpaceDN w:val="0"/>
        <w:adjustRightInd w:val="0"/>
        <w:ind w:firstLine="709"/>
        <w:rPr>
          <w:rFonts w:eastAsia="SimSun"/>
          <w:b/>
          <w:color w:val="000000" w:themeColor="text1"/>
          <w:sz w:val="27"/>
          <w:szCs w:val="27"/>
          <w:lang w:eastAsia="zh-CN"/>
        </w:rPr>
      </w:pPr>
      <w:r w:rsidRPr="007B6F78">
        <w:rPr>
          <w:rFonts w:eastAsia="SimSun"/>
          <w:b/>
          <w:color w:val="000000" w:themeColor="text1"/>
          <w:sz w:val="27"/>
          <w:szCs w:val="27"/>
          <w:lang w:eastAsia="zh-CN"/>
        </w:rPr>
        <w:t>Ограничения использования земельных участков и объектов капитального строительства:</w:t>
      </w:r>
    </w:p>
    <w:p w14:paraId="27DCE0FA" w14:textId="77777777" w:rsidR="004371F3" w:rsidRPr="007B6F78" w:rsidRDefault="004371F3" w:rsidP="004371F3">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Расстояние до красной линии улиц/проездов:</w:t>
      </w:r>
    </w:p>
    <w:p w14:paraId="5FAFA066" w14:textId="77777777" w:rsidR="004371F3" w:rsidRPr="007B6F78" w:rsidRDefault="004371F3" w:rsidP="004371F3">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1) от дошкольных образовательных учреждений и общеобразовательных школ (стены здания) -25 м/25 м;</w:t>
      </w:r>
    </w:p>
    <w:p w14:paraId="6FA95121" w14:textId="77777777" w:rsidR="004371F3" w:rsidRPr="007B6F78" w:rsidRDefault="004371F3" w:rsidP="004371F3">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2) от пожарных депо - 10 м/10 м (15 м/15 м - для депо </w:t>
      </w:r>
      <w:r w:rsidRPr="007B6F78">
        <w:rPr>
          <w:rFonts w:eastAsia="SimSun"/>
          <w:color w:val="000000" w:themeColor="text1"/>
          <w:sz w:val="27"/>
          <w:szCs w:val="27"/>
          <w:lang w:val="en-US" w:eastAsia="zh-CN"/>
        </w:rPr>
        <w:t>I</w:t>
      </w:r>
      <w:r w:rsidRPr="007B6F78">
        <w:rPr>
          <w:rFonts w:eastAsia="SimSun"/>
          <w:color w:val="000000" w:themeColor="text1"/>
          <w:sz w:val="27"/>
          <w:szCs w:val="27"/>
          <w:lang w:eastAsia="zh-CN"/>
        </w:rPr>
        <w:t xml:space="preserve"> типа);</w:t>
      </w:r>
    </w:p>
    <w:p w14:paraId="4D9A444A" w14:textId="77777777" w:rsidR="004371F3" w:rsidRPr="007B6F78" w:rsidRDefault="004371F3" w:rsidP="004371F3">
      <w:pPr>
        <w:autoSpaceDN w:val="0"/>
        <w:ind w:right="-1" w:firstLine="709"/>
        <w:rPr>
          <w:rFonts w:eastAsia="SimSun"/>
          <w:color w:val="000000" w:themeColor="text1"/>
          <w:sz w:val="27"/>
          <w:szCs w:val="27"/>
          <w:lang w:eastAsia="zh-CN"/>
        </w:rPr>
      </w:pPr>
      <w:r w:rsidRPr="007B6F78">
        <w:rPr>
          <w:rFonts w:eastAsia="SimSun"/>
          <w:color w:val="000000" w:themeColor="text1"/>
          <w:sz w:val="27"/>
          <w:szCs w:val="27"/>
          <w:lang w:eastAsia="zh-CN"/>
        </w:rPr>
        <w:t>3) от жилых и общественных зданий – 5 м/3 м;</w:t>
      </w:r>
    </w:p>
    <w:p w14:paraId="323ABAE7" w14:textId="77777777" w:rsidR="004371F3" w:rsidRPr="007B6F78" w:rsidRDefault="004371F3" w:rsidP="004371F3">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4) от остальных зданий и сооружений - 3 м;</w:t>
      </w:r>
    </w:p>
    <w:p w14:paraId="1220F89A" w14:textId="77777777" w:rsidR="004371F3" w:rsidRPr="007B6F78" w:rsidRDefault="004371F3" w:rsidP="004371F3">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15EDE6C4" w14:textId="77777777" w:rsidR="004371F3" w:rsidRPr="007B6F78" w:rsidRDefault="004371F3" w:rsidP="004371F3">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Расстояние до границ земельного участка (не менее):</w:t>
      </w:r>
    </w:p>
    <w:p w14:paraId="62BAB73B" w14:textId="77777777" w:rsidR="004371F3" w:rsidRPr="007B6F78" w:rsidRDefault="004371F3" w:rsidP="004371F3">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1) от вспомогательных построек (баня, гараж и другие) - 1 м;</w:t>
      </w:r>
    </w:p>
    <w:p w14:paraId="30143DF5" w14:textId="77777777" w:rsidR="004371F3" w:rsidRPr="007B6F78" w:rsidRDefault="004371F3" w:rsidP="004371F3">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2) от постройки для содержания мелкого скота и птицы - 4 м;</w:t>
      </w:r>
    </w:p>
    <w:p w14:paraId="1399AC95" w14:textId="77777777" w:rsidR="004371F3" w:rsidRPr="007B6F78" w:rsidRDefault="004371F3" w:rsidP="004371F3">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3) от стволов высокорослых деревьев - 4 м;</w:t>
      </w:r>
    </w:p>
    <w:p w14:paraId="097E9C09" w14:textId="77777777" w:rsidR="004371F3" w:rsidRPr="007B6F78" w:rsidRDefault="004371F3" w:rsidP="004371F3">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4) от стволов среднерослых деревьев - 2 м;</w:t>
      </w:r>
    </w:p>
    <w:p w14:paraId="5934B8D2" w14:textId="77777777" w:rsidR="004371F3" w:rsidRPr="007B6F78" w:rsidRDefault="004371F3" w:rsidP="004371F3">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5) от кустарника - 1 м.</w:t>
      </w:r>
    </w:p>
    <w:p w14:paraId="56A328EE" w14:textId="77777777" w:rsidR="004371F3" w:rsidRPr="007B6F78" w:rsidRDefault="004371F3" w:rsidP="004371F3">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До границы соседнего приквартирного участка расстояния по санитарно-бытовым условиям должны быть не менее:</w:t>
      </w:r>
    </w:p>
    <w:p w14:paraId="4C6607BB" w14:textId="77777777" w:rsidR="004371F3" w:rsidRPr="007B6F78" w:rsidRDefault="004371F3" w:rsidP="004371F3">
      <w:pPr>
        <w:autoSpaceDN w:val="0"/>
        <w:ind w:firstLine="0"/>
        <w:rPr>
          <w:rFonts w:eastAsia="SimSun"/>
          <w:color w:val="000000" w:themeColor="text1"/>
          <w:sz w:val="27"/>
          <w:szCs w:val="27"/>
          <w:lang w:eastAsia="zh-CN"/>
        </w:rPr>
      </w:pPr>
      <w:r w:rsidRPr="007B6F78">
        <w:rPr>
          <w:rFonts w:eastAsia="SimSun"/>
          <w:color w:val="000000" w:themeColor="text1"/>
          <w:sz w:val="27"/>
          <w:szCs w:val="27"/>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01435F8A" w14:textId="77777777" w:rsidR="004371F3" w:rsidRPr="007B6F78" w:rsidRDefault="004371F3" w:rsidP="004371F3">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1,0 м - для одноэтажного жилого дома;</w:t>
      </w:r>
    </w:p>
    <w:p w14:paraId="10B4D301" w14:textId="77777777" w:rsidR="004371F3" w:rsidRPr="007B6F78" w:rsidRDefault="004371F3" w:rsidP="004371F3">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1,5 м - для двухэтажного жилого дома;</w:t>
      </w:r>
    </w:p>
    <w:p w14:paraId="040F84BE" w14:textId="77777777" w:rsidR="004371F3" w:rsidRPr="007B6F78" w:rsidRDefault="004371F3" w:rsidP="004371F3">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62640E8D" w14:textId="41BAF98E" w:rsidR="004371F3" w:rsidRPr="007B6F78" w:rsidRDefault="004371F3" w:rsidP="004371F3">
      <w:pPr>
        <w:keepLines/>
        <w:widowControl w:val="0"/>
        <w:overflowPunct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14:paraId="3D048C29" w14:textId="15B73D38" w:rsidR="00CB72A2" w:rsidRPr="007B6F78" w:rsidRDefault="00CB72A2" w:rsidP="004371F3">
      <w:pPr>
        <w:keepLines/>
        <w:widowControl w:val="0"/>
        <w:overflowPunct w:val="0"/>
        <w:autoSpaceDE w:val="0"/>
        <w:autoSpaceDN w:val="0"/>
        <w:adjustRightInd w:val="0"/>
        <w:ind w:firstLine="709"/>
        <w:rPr>
          <w:rFonts w:eastAsia="Times New Roman"/>
          <w:color w:val="000000" w:themeColor="text1"/>
          <w:sz w:val="27"/>
          <w:szCs w:val="27"/>
          <w:lang w:eastAsia="ru-RU"/>
        </w:rPr>
      </w:pPr>
    </w:p>
    <w:p w14:paraId="31B43CD9" w14:textId="0517D498" w:rsidR="00CB72A2" w:rsidRPr="007B6F78" w:rsidRDefault="00CB72A2" w:rsidP="004371F3">
      <w:pPr>
        <w:keepLines/>
        <w:widowControl w:val="0"/>
        <w:overflowPunct w:val="0"/>
        <w:autoSpaceDE w:val="0"/>
        <w:autoSpaceDN w:val="0"/>
        <w:adjustRightInd w:val="0"/>
        <w:ind w:firstLine="709"/>
        <w:rPr>
          <w:rFonts w:eastAsia="Times New Roman"/>
          <w:color w:val="000000" w:themeColor="text1"/>
          <w:sz w:val="27"/>
          <w:szCs w:val="27"/>
          <w:lang w:eastAsia="ru-RU"/>
        </w:rPr>
      </w:pPr>
    </w:p>
    <w:p w14:paraId="7E438D61" w14:textId="005B4ACF" w:rsidR="00CB72A2" w:rsidRPr="007B6F78" w:rsidRDefault="00CB72A2" w:rsidP="004371F3">
      <w:pPr>
        <w:keepLines/>
        <w:widowControl w:val="0"/>
        <w:overflowPunct w:val="0"/>
        <w:autoSpaceDE w:val="0"/>
        <w:autoSpaceDN w:val="0"/>
        <w:adjustRightInd w:val="0"/>
        <w:ind w:firstLine="709"/>
        <w:rPr>
          <w:rFonts w:eastAsia="Times New Roman"/>
          <w:color w:val="000000" w:themeColor="text1"/>
          <w:sz w:val="27"/>
          <w:szCs w:val="27"/>
          <w:lang w:eastAsia="ru-RU"/>
        </w:rPr>
      </w:pPr>
    </w:p>
    <w:p w14:paraId="49518C23" w14:textId="77777777" w:rsidR="00CB72A2" w:rsidRPr="007B6F78" w:rsidRDefault="00CB72A2" w:rsidP="004371F3">
      <w:pPr>
        <w:keepLines/>
        <w:widowControl w:val="0"/>
        <w:overflowPunct w:val="0"/>
        <w:autoSpaceDE w:val="0"/>
        <w:autoSpaceDN w:val="0"/>
        <w:adjustRightInd w:val="0"/>
        <w:ind w:firstLine="709"/>
        <w:rPr>
          <w:rFonts w:eastAsia="Times New Roman"/>
          <w:color w:val="000000" w:themeColor="text1"/>
          <w:sz w:val="27"/>
          <w:szCs w:val="27"/>
          <w:lang w:eastAsia="ru-RU"/>
        </w:rPr>
      </w:pPr>
    </w:p>
    <w:tbl>
      <w:tblPr>
        <w:tblW w:w="9561" w:type="dxa"/>
        <w:tblInd w:w="70" w:type="dxa"/>
        <w:tblLayout w:type="fixed"/>
        <w:tblCellMar>
          <w:left w:w="70" w:type="dxa"/>
          <w:right w:w="70" w:type="dxa"/>
        </w:tblCellMar>
        <w:tblLook w:val="04A0" w:firstRow="1" w:lastRow="0" w:firstColumn="1" w:lastColumn="0" w:noHBand="0" w:noVBand="1"/>
      </w:tblPr>
      <w:tblGrid>
        <w:gridCol w:w="1482"/>
        <w:gridCol w:w="992"/>
        <w:gridCol w:w="1142"/>
        <w:gridCol w:w="1126"/>
        <w:gridCol w:w="1276"/>
        <w:gridCol w:w="992"/>
        <w:gridCol w:w="1276"/>
        <w:gridCol w:w="1275"/>
      </w:tblGrid>
      <w:tr w:rsidR="002B461B" w:rsidRPr="007B6F78" w14:paraId="7AF18323" w14:textId="77777777" w:rsidTr="002B461B">
        <w:trPr>
          <w:cantSplit/>
          <w:trHeight w:val="240"/>
        </w:trPr>
        <w:tc>
          <w:tcPr>
            <w:tcW w:w="1482" w:type="dxa"/>
            <w:tcBorders>
              <w:bottom w:val="single" w:sz="4" w:space="0" w:color="auto"/>
            </w:tcBorders>
          </w:tcPr>
          <w:p w14:paraId="01E712E5" w14:textId="77777777" w:rsidR="002B461B" w:rsidRPr="007B6F78" w:rsidRDefault="002B461B" w:rsidP="006602C2">
            <w:pPr>
              <w:keepLines/>
              <w:overflowPunct w:val="0"/>
              <w:autoSpaceDE w:val="0"/>
              <w:autoSpaceDN w:val="0"/>
              <w:adjustRightInd w:val="0"/>
              <w:ind w:firstLine="0"/>
              <w:jc w:val="center"/>
              <w:rPr>
                <w:rFonts w:eastAsia="Times New Roman"/>
                <w:color w:val="000000" w:themeColor="text1"/>
                <w:sz w:val="24"/>
                <w:szCs w:val="24"/>
                <w:lang w:eastAsia="ru-RU"/>
              </w:rPr>
            </w:pPr>
          </w:p>
        </w:tc>
        <w:tc>
          <w:tcPr>
            <w:tcW w:w="8079" w:type="dxa"/>
            <w:gridSpan w:val="7"/>
            <w:tcBorders>
              <w:bottom w:val="single" w:sz="4" w:space="0" w:color="auto"/>
            </w:tcBorders>
            <w:vAlign w:val="center"/>
          </w:tcPr>
          <w:p w14:paraId="18CC915E" w14:textId="2E87111D" w:rsidR="002B461B" w:rsidRPr="007B6F78" w:rsidRDefault="002B461B" w:rsidP="002B3F31">
            <w:pPr>
              <w:keepLines/>
              <w:overflowPunct w:val="0"/>
              <w:autoSpaceDE w:val="0"/>
              <w:autoSpaceDN w:val="0"/>
              <w:adjustRightInd w:val="0"/>
              <w:ind w:firstLine="0"/>
              <w:jc w:val="right"/>
              <w:rPr>
                <w:rFonts w:eastAsia="Times New Roman"/>
                <w:color w:val="000000" w:themeColor="text1"/>
                <w:sz w:val="24"/>
                <w:szCs w:val="24"/>
                <w:lang w:eastAsia="ru-RU"/>
              </w:rPr>
            </w:pPr>
            <w:r w:rsidRPr="007B6F78">
              <w:rPr>
                <w:rFonts w:eastAsia="Times New Roman"/>
                <w:color w:val="000000" w:themeColor="text1"/>
                <w:sz w:val="24"/>
                <w:szCs w:val="24"/>
                <w:lang w:eastAsia="ru-RU"/>
              </w:rPr>
              <w:t>(</w:t>
            </w:r>
            <w:r w:rsidRPr="007B6F78">
              <w:rPr>
                <w:rFonts w:eastAsia="Times New Roman"/>
                <w:color w:val="000000" w:themeColor="text1"/>
                <w:sz w:val="27"/>
                <w:szCs w:val="27"/>
                <w:lang w:eastAsia="ru-RU"/>
              </w:rPr>
              <w:t>штук</w:t>
            </w:r>
            <w:r w:rsidRPr="007B6F78">
              <w:rPr>
                <w:rFonts w:eastAsia="Times New Roman"/>
                <w:color w:val="000000" w:themeColor="text1"/>
                <w:sz w:val="24"/>
                <w:szCs w:val="24"/>
                <w:lang w:eastAsia="ru-RU"/>
              </w:rPr>
              <w:t>)</w:t>
            </w:r>
          </w:p>
        </w:tc>
      </w:tr>
      <w:tr w:rsidR="004371F3" w:rsidRPr="007B6F78" w14:paraId="61E8DB70" w14:textId="77777777" w:rsidTr="002B461B">
        <w:trPr>
          <w:cantSplit/>
          <w:trHeight w:val="240"/>
        </w:trPr>
        <w:tc>
          <w:tcPr>
            <w:tcW w:w="1482" w:type="dxa"/>
            <w:vMerge w:val="restart"/>
            <w:tcBorders>
              <w:top w:val="single" w:sz="4" w:space="0" w:color="auto"/>
              <w:left w:val="single" w:sz="4" w:space="0" w:color="auto"/>
              <w:bottom w:val="single" w:sz="4" w:space="0" w:color="auto"/>
              <w:right w:val="single" w:sz="4" w:space="0" w:color="auto"/>
            </w:tcBorders>
            <w:hideMark/>
          </w:tcPr>
          <w:p w14:paraId="10D00F46" w14:textId="77777777" w:rsidR="004371F3" w:rsidRPr="007B6F78" w:rsidRDefault="004371F3" w:rsidP="006602C2">
            <w:pPr>
              <w:keepLines/>
              <w:overflowPunct w:val="0"/>
              <w:autoSpaceDE w:val="0"/>
              <w:autoSpaceDN w:val="0"/>
              <w:adjustRightInd w:val="0"/>
              <w:ind w:firstLine="0"/>
              <w:jc w:val="center"/>
              <w:rPr>
                <w:rFonts w:eastAsia="Times New Roman"/>
                <w:b/>
                <w:color w:val="000000" w:themeColor="text1"/>
                <w:sz w:val="24"/>
                <w:szCs w:val="24"/>
                <w:lang w:eastAsia="ru-RU"/>
              </w:rPr>
            </w:pPr>
            <w:r w:rsidRPr="007B6F78">
              <w:rPr>
                <w:rFonts w:eastAsia="Times New Roman"/>
                <w:b/>
                <w:color w:val="000000" w:themeColor="text1"/>
                <w:sz w:val="24"/>
                <w:szCs w:val="24"/>
                <w:lang w:eastAsia="ru-RU"/>
              </w:rPr>
              <w:t>Норматив-ный</w:t>
            </w:r>
            <w:r w:rsidRPr="007B6F78">
              <w:rPr>
                <w:rFonts w:eastAsia="Times New Roman"/>
                <w:b/>
                <w:color w:val="000000" w:themeColor="text1"/>
                <w:sz w:val="24"/>
                <w:szCs w:val="24"/>
                <w:lang w:eastAsia="ru-RU"/>
              </w:rPr>
              <w:br/>
              <w:t>разрыв</w:t>
            </w:r>
          </w:p>
        </w:tc>
        <w:tc>
          <w:tcPr>
            <w:tcW w:w="8079" w:type="dxa"/>
            <w:gridSpan w:val="7"/>
            <w:tcBorders>
              <w:top w:val="single" w:sz="4" w:space="0" w:color="auto"/>
              <w:left w:val="single" w:sz="4" w:space="0" w:color="auto"/>
              <w:bottom w:val="single" w:sz="4" w:space="0" w:color="auto"/>
              <w:right w:val="single" w:sz="4" w:space="0" w:color="auto"/>
            </w:tcBorders>
            <w:vAlign w:val="center"/>
            <w:hideMark/>
          </w:tcPr>
          <w:p w14:paraId="18E69B84" w14:textId="14B006BC" w:rsidR="004371F3" w:rsidRPr="007B6F78" w:rsidRDefault="004371F3" w:rsidP="006602C2">
            <w:pPr>
              <w:keepLines/>
              <w:overflowPunct w:val="0"/>
              <w:autoSpaceDE w:val="0"/>
              <w:autoSpaceDN w:val="0"/>
              <w:adjustRightInd w:val="0"/>
              <w:ind w:firstLine="0"/>
              <w:jc w:val="center"/>
              <w:rPr>
                <w:rFonts w:eastAsia="Times New Roman"/>
                <w:b/>
                <w:color w:val="000000" w:themeColor="text1"/>
                <w:sz w:val="24"/>
                <w:szCs w:val="24"/>
                <w:lang w:eastAsia="ru-RU"/>
              </w:rPr>
            </w:pPr>
            <w:r w:rsidRPr="007B6F78">
              <w:rPr>
                <w:rFonts w:eastAsia="Times New Roman"/>
                <w:b/>
                <w:color w:val="000000" w:themeColor="text1"/>
                <w:sz w:val="24"/>
                <w:szCs w:val="24"/>
                <w:lang w:eastAsia="ru-RU"/>
              </w:rPr>
              <w:t>Поголов</w:t>
            </w:r>
            <w:r w:rsidR="002B461B" w:rsidRPr="007B6F78">
              <w:rPr>
                <w:rFonts w:eastAsia="Times New Roman"/>
                <w:b/>
                <w:color w:val="000000" w:themeColor="text1"/>
                <w:sz w:val="24"/>
                <w:szCs w:val="24"/>
                <w:lang w:eastAsia="ru-RU"/>
              </w:rPr>
              <w:t xml:space="preserve">ье, </w:t>
            </w:r>
            <w:r w:rsidRPr="007B6F78">
              <w:rPr>
                <w:rFonts w:eastAsia="Times New Roman"/>
                <w:b/>
                <w:color w:val="000000" w:themeColor="text1"/>
                <w:sz w:val="24"/>
                <w:szCs w:val="24"/>
                <w:lang w:eastAsia="ru-RU"/>
              </w:rPr>
              <w:t>не более</w:t>
            </w:r>
          </w:p>
        </w:tc>
      </w:tr>
      <w:tr w:rsidR="004371F3" w:rsidRPr="007B6F78" w14:paraId="19BD7FB8" w14:textId="77777777" w:rsidTr="002B3F31">
        <w:trPr>
          <w:cantSplit/>
          <w:trHeight w:val="360"/>
        </w:trPr>
        <w:tc>
          <w:tcPr>
            <w:tcW w:w="1482" w:type="dxa"/>
            <w:vMerge/>
            <w:tcBorders>
              <w:top w:val="single" w:sz="4" w:space="0" w:color="auto"/>
              <w:left w:val="single" w:sz="6" w:space="0" w:color="auto"/>
              <w:bottom w:val="single" w:sz="6" w:space="0" w:color="auto"/>
              <w:right w:val="single" w:sz="6" w:space="0" w:color="auto"/>
            </w:tcBorders>
            <w:vAlign w:val="center"/>
            <w:hideMark/>
          </w:tcPr>
          <w:p w14:paraId="3D373247" w14:textId="77777777" w:rsidR="004371F3" w:rsidRPr="007B6F78" w:rsidRDefault="004371F3" w:rsidP="006602C2">
            <w:pPr>
              <w:jc w:val="center"/>
              <w:rPr>
                <w:rFonts w:eastAsia="Times New Roman"/>
                <w:b/>
                <w:color w:val="000000" w:themeColor="text1"/>
                <w:sz w:val="24"/>
                <w:szCs w:val="24"/>
                <w:lang w:eastAsia="ru-RU"/>
              </w:rPr>
            </w:pPr>
          </w:p>
        </w:tc>
        <w:tc>
          <w:tcPr>
            <w:tcW w:w="992" w:type="dxa"/>
            <w:tcBorders>
              <w:top w:val="single" w:sz="4" w:space="0" w:color="auto"/>
              <w:left w:val="single" w:sz="6" w:space="0" w:color="auto"/>
              <w:bottom w:val="single" w:sz="6" w:space="0" w:color="auto"/>
              <w:right w:val="single" w:sz="6" w:space="0" w:color="auto"/>
            </w:tcBorders>
            <w:hideMark/>
          </w:tcPr>
          <w:p w14:paraId="0990986D" w14:textId="77777777" w:rsidR="004371F3" w:rsidRPr="007B6F78" w:rsidRDefault="004371F3" w:rsidP="006602C2">
            <w:pPr>
              <w:keepLines/>
              <w:overflowPunct w:val="0"/>
              <w:autoSpaceDE w:val="0"/>
              <w:autoSpaceDN w:val="0"/>
              <w:adjustRightInd w:val="0"/>
              <w:ind w:firstLine="0"/>
              <w:jc w:val="center"/>
              <w:rPr>
                <w:rFonts w:eastAsia="Times New Roman"/>
                <w:b/>
                <w:color w:val="000000" w:themeColor="text1"/>
                <w:sz w:val="24"/>
                <w:szCs w:val="24"/>
                <w:lang w:eastAsia="ru-RU"/>
              </w:rPr>
            </w:pPr>
            <w:r w:rsidRPr="007B6F78">
              <w:rPr>
                <w:rFonts w:eastAsia="Times New Roman"/>
                <w:b/>
                <w:color w:val="000000" w:themeColor="text1"/>
                <w:sz w:val="24"/>
                <w:szCs w:val="24"/>
                <w:lang w:eastAsia="ru-RU"/>
              </w:rPr>
              <w:t>свиньи</w:t>
            </w:r>
          </w:p>
        </w:tc>
        <w:tc>
          <w:tcPr>
            <w:tcW w:w="1142" w:type="dxa"/>
            <w:tcBorders>
              <w:top w:val="single" w:sz="4" w:space="0" w:color="auto"/>
              <w:left w:val="single" w:sz="6" w:space="0" w:color="auto"/>
              <w:bottom w:val="single" w:sz="6" w:space="0" w:color="auto"/>
              <w:right w:val="single" w:sz="6" w:space="0" w:color="auto"/>
            </w:tcBorders>
            <w:hideMark/>
          </w:tcPr>
          <w:p w14:paraId="0B343DC8" w14:textId="77777777" w:rsidR="004371F3" w:rsidRPr="007B6F78" w:rsidRDefault="004371F3" w:rsidP="006602C2">
            <w:pPr>
              <w:keepLines/>
              <w:overflowPunct w:val="0"/>
              <w:autoSpaceDE w:val="0"/>
              <w:autoSpaceDN w:val="0"/>
              <w:adjustRightInd w:val="0"/>
              <w:ind w:firstLine="0"/>
              <w:jc w:val="center"/>
              <w:rPr>
                <w:rFonts w:eastAsia="Times New Roman"/>
                <w:b/>
                <w:color w:val="000000" w:themeColor="text1"/>
                <w:sz w:val="24"/>
                <w:szCs w:val="24"/>
                <w:lang w:eastAsia="ru-RU"/>
              </w:rPr>
            </w:pPr>
            <w:r w:rsidRPr="007B6F78">
              <w:rPr>
                <w:rFonts w:eastAsia="Times New Roman"/>
                <w:b/>
                <w:color w:val="000000" w:themeColor="text1"/>
                <w:sz w:val="24"/>
                <w:szCs w:val="24"/>
                <w:lang w:eastAsia="ru-RU"/>
              </w:rPr>
              <w:t xml:space="preserve">коровы, </w:t>
            </w:r>
          </w:p>
          <w:p w14:paraId="6E32CD43" w14:textId="77777777" w:rsidR="004371F3" w:rsidRPr="007B6F78" w:rsidRDefault="004371F3" w:rsidP="006602C2">
            <w:pPr>
              <w:keepLines/>
              <w:overflowPunct w:val="0"/>
              <w:autoSpaceDE w:val="0"/>
              <w:autoSpaceDN w:val="0"/>
              <w:adjustRightInd w:val="0"/>
              <w:ind w:firstLine="0"/>
              <w:jc w:val="center"/>
              <w:rPr>
                <w:rFonts w:eastAsia="Times New Roman"/>
                <w:b/>
                <w:color w:val="000000" w:themeColor="text1"/>
                <w:sz w:val="24"/>
                <w:szCs w:val="24"/>
                <w:lang w:eastAsia="ru-RU"/>
              </w:rPr>
            </w:pPr>
            <w:r w:rsidRPr="007B6F78">
              <w:rPr>
                <w:rFonts w:eastAsia="Times New Roman"/>
                <w:b/>
                <w:color w:val="000000" w:themeColor="text1"/>
                <w:sz w:val="24"/>
                <w:szCs w:val="24"/>
                <w:lang w:eastAsia="ru-RU"/>
              </w:rPr>
              <w:t>бычки</w:t>
            </w:r>
          </w:p>
        </w:tc>
        <w:tc>
          <w:tcPr>
            <w:tcW w:w="1126" w:type="dxa"/>
            <w:tcBorders>
              <w:top w:val="single" w:sz="4" w:space="0" w:color="auto"/>
              <w:left w:val="single" w:sz="6" w:space="0" w:color="auto"/>
              <w:bottom w:val="single" w:sz="6" w:space="0" w:color="auto"/>
              <w:right w:val="single" w:sz="6" w:space="0" w:color="auto"/>
            </w:tcBorders>
            <w:hideMark/>
          </w:tcPr>
          <w:p w14:paraId="2DF9789B" w14:textId="77777777" w:rsidR="004371F3" w:rsidRPr="007B6F78" w:rsidRDefault="004371F3" w:rsidP="006602C2">
            <w:pPr>
              <w:keepLines/>
              <w:overflowPunct w:val="0"/>
              <w:autoSpaceDE w:val="0"/>
              <w:autoSpaceDN w:val="0"/>
              <w:adjustRightInd w:val="0"/>
              <w:ind w:firstLine="0"/>
              <w:jc w:val="center"/>
              <w:rPr>
                <w:rFonts w:eastAsia="Times New Roman"/>
                <w:b/>
                <w:color w:val="000000" w:themeColor="text1"/>
                <w:sz w:val="24"/>
                <w:szCs w:val="24"/>
                <w:lang w:eastAsia="ru-RU"/>
              </w:rPr>
            </w:pPr>
            <w:r w:rsidRPr="007B6F78">
              <w:rPr>
                <w:rFonts w:eastAsia="Times New Roman"/>
                <w:b/>
                <w:color w:val="000000" w:themeColor="text1"/>
                <w:sz w:val="24"/>
                <w:szCs w:val="24"/>
                <w:lang w:eastAsia="ru-RU"/>
              </w:rPr>
              <w:t>овцы,</w:t>
            </w:r>
            <w:r w:rsidRPr="007B6F78">
              <w:rPr>
                <w:rFonts w:eastAsia="Times New Roman"/>
                <w:b/>
                <w:color w:val="000000" w:themeColor="text1"/>
                <w:sz w:val="24"/>
                <w:szCs w:val="24"/>
                <w:lang w:eastAsia="ru-RU"/>
              </w:rPr>
              <w:br/>
              <w:t>козы</w:t>
            </w:r>
          </w:p>
        </w:tc>
        <w:tc>
          <w:tcPr>
            <w:tcW w:w="1276" w:type="dxa"/>
            <w:tcBorders>
              <w:top w:val="single" w:sz="4" w:space="0" w:color="auto"/>
              <w:left w:val="single" w:sz="6" w:space="0" w:color="auto"/>
              <w:bottom w:val="single" w:sz="6" w:space="0" w:color="auto"/>
              <w:right w:val="single" w:sz="6" w:space="0" w:color="auto"/>
            </w:tcBorders>
            <w:hideMark/>
          </w:tcPr>
          <w:p w14:paraId="56949020" w14:textId="77777777" w:rsidR="004371F3" w:rsidRPr="007B6F78" w:rsidRDefault="004371F3" w:rsidP="006602C2">
            <w:pPr>
              <w:keepLines/>
              <w:overflowPunct w:val="0"/>
              <w:autoSpaceDE w:val="0"/>
              <w:autoSpaceDN w:val="0"/>
              <w:adjustRightInd w:val="0"/>
              <w:ind w:firstLine="0"/>
              <w:jc w:val="center"/>
              <w:rPr>
                <w:rFonts w:eastAsia="Times New Roman"/>
                <w:b/>
                <w:color w:val="000000" w:themeColor="text1"/>
                <w:sz w:val="24"/>
                <w:szCs w:val="24"/>
                <w:lang w:eastAsia="ru-RU"/>
              </w:rPr>
            </w:pPr>
            <w:r w:rsidRPr="007B6F78">
              <w:rPr>
                <w:rFonts w:eastAsia="Times New Roman"/>
                <w:b/>
                <w:color w:val="000000" w:themeColor="text1"/>
                <w:sz w:val="24"/>
                <w:szCs w:val="24"/>
                <w:lang w:eastAsia="ru-RU"/>
              </w:rPr>
              <w:t>кролики-</w:t>
            </w:r>
            <w:r w:rsidRPr="007B6F78">
              <w:rPr>
                <w:rFonts w:eastAsia="Times New Roman"/>
                <w:b/>
                <w:color w:val="000000" w:themeColor="text1"/>
                <w:sz w:val="24"/>
                <w:szCs w:val="24"/>
                <w:lang w:eastAsia="ru-RU"/>
              </w:rPr>
              <w:br/>
              <w:t>матки</w:t>
            </w:r>
          </w:p>
        </w:tc>
        <w:tc>
          <w:tcPr>
            <w:tcW w:w="992" w:type="dxa"/>
            <w:tcBorders>
              <w:top w:val="single" w:sz="4" w:space="0" w:color="auto"/>
              <w:left w:val="single" w:sz="6" w:space="0" w:color="auto"/>
              <w:bottom w:val="single" w:sz="6" w:space="0" w:color="auto"/>
              <w:right w:val="single" w:sz="6" w:space="0" w:color="auto"/>
            </w:tcBorders>
            <w:hideMark/>
          </w:tcPr>
          <w:p w14:paraId="1C69EFD9" w14:textId="77777777" w:rsidR="004371F3" w:rsidRPr="007B6F78" w:rsidRDefault="004371F3" w:rsidP="006602C2">
            <w:pPr>
              <w:keepLines/>
              <w:overflowPunct w:val="0"/>
              <w:autoSpaceDE w:val="0"/>
              <w:autoSpaceDN w:val="0"/>
              <w:adjustRightInd w:val="0"/>
              <w:ind w:firstLine="0"/>
              <w:rPr>
                <w:rFonts w:eastAsia="Times New Roman"/>
                <w:b/>
                <w:color w:val="000000" w:themeColor="text1"/>
                <w:sz w:val="24"/>
                <w:szCs w:val="24"/>
                <w:lang w:eastAsia="ru-RU"/>
              </w:rPr>
            </w:pPr>
            <w:r w:rsidRPr="007B6F78">
              <w:rPr>
                <w:rFonts w:eastAsia="Times New Roman"/>
                <w:b/>
                <w:color w:val="000000" w:themeColor="text1"/>
                <w:sz w:val="24"/>
                <w:szCs w:val="24"/>
                <w:lang w:eastAsia="ru-RU"/>
              </w:rPr>
              <w:t>птица</w:t>
            </w:r>
          </w:p>
        </w:tc>
        <w:tc>
          <w:tcPr>
            <w:tcW w:w="1276" w:type="dxa"/>
            <w:tcBorders>
              <w:top w:val="single" w:sz="4" w:space="0" w:color="auto"/>
              <w:left w:val="single" w:sz="6" w:space="0" w:color="auto"/>
              <w:bottom w:val="single" w:sz="6" w:space="0" w:color="auto"/>
              <w:right w:val="single" w:sz="6" w:space="0" w:color="auto"/>
            </w:tcBorders>
            <w:hideMark/>
          </w:tcPr>
          <w:p w14:paraId="2723119B" w14:textId="77777777" w:rsidR="004371F3" w:rsidRPr="007B6F78" w:rsidRDefault="004371F3" w:rsidP="006602C2">
            <w:pPr>
              <w:keepLines/>
              <w:overflowPunct w:val="0"/>
              <w:autoSpaceDE w:val="0"/>
              <w:autoSpaceDN w:val="0"/>
              <w:adjustRightInd w:val="0"/>
              <w:ind w:firstLine="0"/>
              <w:rPr>
                <w:rFonts w:eastAsia="Times New Roman"/>
                <w:b/>
                <w:color w:val="000000" w:themeColor="text1"/>
                <w:sz w:val="24"/>
                <w:szCs w:val="24"/>
                <w:lang w:eastAsia="ru-RU"/>
              </w:rPr>
            </w:pPr>
            <w:r w:rsidRPr="007B6F78">
              <w:rPr>
                <w:rFonts w:eastAsia="Times New Roman"/>
                <w:b/>
                <w:color w:val="000000" w:themeColor="text1"/>
                <w:sz w:val="24"/>
                <w:szCs w:val="24"/>
                <w:lang w:eastAsia="ru-RU"/>
              </w:rPr>
              <w:t>лошади</w:t>
            </w:r>
          </w:p>
        </w:tc>
        <w:tc>
          <w:tcPr>
            <w:tcW w:w="1275" w:type="dxa"/>
            <w:tcBorders>
              <w:top w:val="single" w:sz="4" w:space="0" w:color="auto"/>
              <w:left w:val="single" w:sz="6" w:space="0" w:color="auto"/>
              <w:bottom w:val="single" w:sz="6" w:space="0" w:color="auto"/>
              <w:right w:val="single" w:sz="6" w:space="0" w:color="auto"/>
            </w:tcBorders>
            <w:hideMark/>
          </w:tcPr>
          <w:p w14:paraId="07671C83" w14:textId="77777777" w:rsidR="004371F3" w:rsidRPr="007B6F78" w:rsidRDefault="004371F3" w:rsidP="006602C2">
            <w:pPr>
              <w:keepLines/>
              <w:overflowPunct w:val="0"/>
              <w:autoSpaceDE w:val="0"/>
              <w:autoSpaceDN w:val="0"/>
              <w:adjustRightInd w:val="0"/>
              <w:ind w:firstLine="0"/>
              <w:jc w:val="center"/>
              <w:rPr>
                <w:rFonts w:eastAsia="Times New Roman"/>
                <w:b/>
                <w:color w:val="000000" w:themeColor="text1"/>
                <w:sz w:val="24"/>
                <w:szCs w:val="24"/>
                <w:lang w:eastAsia="ru-RU"/>
              </w:rPr>
            </w:pPr>
            <w:r w:rsidRPr="007B6F78">
              <w:rPr>
                <w:rFonts w:eastAsia="Times New Roman"/>
                <w:b/>
                <w:color w:val="000000" w:themeColor="text1"/>
                <w:sz w:val="24"/>
                <w:szCs w:val="24"/>
                <w:lang w:eastAsia="ru-RU"/>
              </w:rPr>
              <w:t>нутрии,</w:t>
            </w:r>
            <w:r w:rsidRPr="007B6F78">
              <w:rPr>
                <w:rFonts w:eastAsia="Times New Roman"/>
                <w:b/>
                <w:color w:val="000000" w:themeColor="text1"/>
                <w:sz w:val="24"/>
                <w:szCs w:val="24"/>
                <w:lang w:eastAsia="ru-RU"/>
              </w:rPr>
              <w:br/>
              <w:t>песцы</w:t>
            </w:r>
          </w:p>
        </w:tc>
      </w:tr>
      <w:tr w:rsidR="002B461B" w:rsidRPr="007B6F78" w14:paraId="206F2B76" w14:textId="77777777" w:rsidTr="002B3F31">
        <w:trPr>
          <w:cantSplit/>
          <w:trHeight w:val="240"/>
        </w:trPr>
        <w:tc>
          <w:tcPr>
            <w:tcW w:w="1482" w:type="dxa"/>
            <w:tcBorders>
              <w:top w:val="single" w:sz="6" w:space="0" w:color="auto"/>
              <w:left w:val="single" w:sz="6" w:space="0" w:color="auto"/>
              <w:bottom w:val="single" w:sz="6" w:space="0" w:color="auto"/>
              <w:right w:val="single" w:sz="6" w:space="0" w:color="auto"/>
            </w:tcBorders>
          </w:tcPr>
          <w:p w14:paraId="52533F54" w14:textId="65F20637" w:rsidR="002B461B" w:rsidRPr="007B6F78" w:rsidRDefault="002B461B" w:rsidP="002B461B">
            <w:pPr>
              <w:keepLines/>
              <w:overflowPunct w:val="0"/>
              <w:autoSpaceDE w:val="0"/>
              <w:autoSpaceDN w:val="0"/>
              <w:adjustRightInd w:val="0"/>
              <w:ind w:firstLine="276"/>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1</w:t>
            </w:r>
          </w:p>
        </w:tc>
        <w:tc>
          <w:tcPr>
            <w:tcW w:w="992" w:type="dxa"/>
            <w:tcBorders>
              <w:top w:val="single" w:sz="6" w:space="0" w:color="auto"/>
              <w:left w:val="single" w:sz="6" w:space="0" w:color="auto"/>
              <w:bottom w:val="single" w:sz="6" w:space="0" w:color="auto"/>
              <w:right w:val="single" w:sz="6" w:space="0" w:color="auto"/>
            </w:tcBorders>
          </w:tcPr>
          <w:p w14:paraId="5EB15141" w14:textId="2C444FC1" w:rsidR="002B461B" w:rsidRPr="007B6F78" w:rsidRDefault="002B461B" w:rsidP="002030A6">
            <w:pPr>
              <w:keepLines/>
              <w:overflowPunct w:val="0"/>
              <w:autoSpaceDE w:val="0"/>
              <w:autoSpaceDN w:val="0"/>
              <w:adjustRightInd w:val="0"/>
              <w:ind w:firstLine="331"/>
              <w:rPr>
                <w:rFonts w:eastAsia="Times New Roman"/>
                <w:color w:val="000000" w:themeColor="text1"/>
                <w:sz w:val="24"/>
                <w:szCs w:val="24"/>
                <w:lang w:eastAsia="ru-RU"/>
              </w:rPr>
            </w:pPr>
            <w:r w:rsidRPr="007B6F78">
              <w:rPr>
                <w:rFonts w:eastAsia="Times New Roman"/>
                <w:color w:val="000000" w:themeColor="text1"/>
                <w:sz w:val="24"/>
                <w:szCs w:val="24"/>
                <w:lang w:eastAsia="ru-RU"/>
              </w:rPr>
              <w:t>2</w:t>
            </w:r>
          </w:p>
        </w:tc>
        <w:tc>
          <w:tcPr>
            <w:tcW w:w="1142" w:type="dxa"/>
            <w:tcBorders>
              <w:top w:val="single" w:sz="6" w:space="0" w:color="auto"/>
              <w:left w:val="single" w:sz="6" w:space="0" w:color="auto"/>
              <w:bottom w:val="single" w:sz="6" w:space="0" w:color="auto"/>
              <w:right w:val="single" w:sz="6" w:space="0" w:color="auto"/>
            </w:tcBorders>
          </w:tcPr>
          <w:p w14:paraId="53871F5A" w14:textId="775355E6" w:rsidR="002B461B" w:rsidRPr="007B6F78" w:rsidRDefault="002B461B" w:rsidP="002030A6">
            <w:pPr>
              <w:keepLines/>
              <w:overflowPunct w:val="0"/>
              <w:autoSpaceDE w:val="0"/>
              <w:autoSpaceDN w:val="0"/>
              <w:adjustRightInd w:val="0"/>
              <w:ind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3</w:t>
            </w:r>
          </w:p>
        </w:tc>
        <w:tc>
          <w:tcPr>
            <w:tcW w:w="1126" w:type="dxa"/>
            <w:tcBorders>
              <w:top w:val="single" w:sz="6" w:space="0" w:color="auto"/>
              <w:left w:val="single" w:sz="6" w:space="0" w:color="auto"/>
              <w:bottom w:val="single" w:sz="6" w:space="0" w:color="auto"/>
              <w:right w:val="single" w:sz="6" w:space="0" w:color="auto"/>
            </w:tcBorders>
          </w:tcPr>
          <w:p w14:paraId="01CA9963" w14:textId="4F2923D8" w:rsidR="002B461B" w:rsidRPr="007B6F78" w:rsidRDefault="002B461B" w:rsidP="002030A6">
            <w:pPr>
              <w:keepLines/>
              <w:overflowPunct w:val="0"/>
              <w:autoSpaceDE w:val="0"/>
              <w:autoSpaceDN w:val="0"/>
              <w:adjustRightInd w:val="0"/>
              <w:ind w:firstLine="355"/>
              <w:rPr>
                <w:rFonts w:eastAsia="Times New Roman"/>
                <w:color w:val="000000" w:themeColor="text1"/>
                <w:sz w:val="24"/>
                <w:szCs w:val="24"/>
                <w:lang w:eastAsia="ru-RU"/>
              </w:rPr>
            </w:pPr>
            <w:r w:rsidRPr="007B6F78">
              <w:rPr>
                <w:rFonts w:eastAsia="Times New Roman"/>
                <w:color w:val="000000" w:themeColor="text1"/>
                <w:sz w:val="24"/>
                <w:szCs w:val="24"/>
                <w:lang w:eastAsia="ru-RU"/>
              </w:rPr>
              <w:t>4</w:t>
            </w:r>
          </w:p>
        </w:tc>
        <w:tc>
          <w:tcPr>
            <w:tcW w:w="1276" w:type="dxa"/>
            <w:tcBorders>
              <w:top w:val="single" w:sz="6" w:space="0" w:color="auto"/>
              <w:left w:val="single" w:sz="6" w:space="0" w:color="auto"/>
              <w:bottom w:val="single" w:sz="6" w:space="0" w:color="auto"/>
              <w:right w:val="single" w:sz="6" w:space="0" w:color="auto"/>
            </w:tcBorders>
          </w:tcPr>
          <w:p w14:paraId="546B2EB3" w14:textId="00255909" w:rsidR="002B461B" w:rsidRPr="007B6F78" w:rsidRDefault="002B461B" w:rsidP="002030A6">
            <w:pPr>
              <w:keepLines/>
              <w:overflowPunct w:val="0"/>
              <w:autoSpaceDE w:val="0"/>
              <w:autoSpaceDN w:val="0"/>
              <w:adjustRightInd w:val="0"/>
              <w:ind w:firstLine="353"/>
              <w:rPr>
                <w:rFonts w:eastAsia="Times New Roman"/>
                <w:color w:val="000000" w:themeColor="text1"/>
                <w:sz w:val="24"/>
                <w:szCs w:val="24"/>
                <w:lang w:eastAsia="ru-RU"/>
              </w:rPr>
            </w:pPr>
            <w:r w:rsidRPr="007B6F78">
              <w:rPr>
                <w:rFonts w:eastAsia="Times New Roman"/>
                <w:color w:val="000000" w:themeColor="text1"/>
                <w:sz w:val="24"/>
                <w:szCs w:val="24"/>
                <w:lang w:eastAsia="ru-RU"/>
              </w:rPr>
              <w:t>5</w:t>
            </w:r>
          </w:p>
        </w:tc>
        <w:tc>
          <w:tcPr>
            <w:tcW w:w="992" w:type="dxa"/>
            <w:tcBorders>
              <w:top w:val="single" w:sz="6" w:space="0" w:color="auto"/>
              <w:left w:val="single" w:sz="6" w:space="0" w:color="auto"/>
              <w:bottom w:val="single" w:sz="6" w:space="0" w:color="auto"/>
              <w:right w:val="single" w:sz="6" w:space="0" w:color="auto"/>
            </w:tcBorders>
          </w:tcPr>
          <w:p w14:paraId="2EEB6AAA" w14:textId="4514C5F0" w:rsidR="002B461B" w:rsidRPr="007B6F78" w:rsidRDefault="002B461B" w:rsidP="002030A6">
            <w:pPr>
              <w:keepLines/>
              <w:overflowPunct w:val="0"/>
              <w:autoSpaceDE w:val="0"/>
              <w:autoSpaceDN w:val="0"/>
              <w:adjustRightInd w:val="0"/>
              <w:ind w:firstLine="215"/>
              <w:rPr>
                <w:rFonts w:eastAsia="Times New Roman"/>
                <w:color w:val="000000" w:themeColor="text1"/>
                <w:sz w:val="24"/>
                <w:szCs w:val="24"/>
                <w:lang w:eastAsia="ru-RU"/>
              </w:rPr>
            </w:pPr>
            <w:r w:rsidRPr="007B6F78">
              <w:rPr>
                <w:rFonts w:eastAsia="Times New Roman"/>
                <w:color w:val="000000" w:themeColor="text1"/>
                <w:sz w:val="24"/>
                <w:szCs w:val="24"/>
                <w:lang w:eastAsia="ru-RU"/>
              </w:rPr>
              <w:t>6</w:t>
            </w:r>
          </w:p>
        </w:tc>
        <w:tc>
          <w:tcPr>
            <w:tcW w:w="1276" w:type="dxa"/>
            <w:tcBorders>
              <w:top w:val="single" w:sz="6" w:space="0" w:color="auto"/>
              <w:left w:val="single" w:sz="6" w:space="0" w:color="auto"/>
              <w:bottom w:val="single" w:sz="6" w:space="0" w:color="auto"/>
              <w:right w:val="single" w:sz="6" w:space="0" w:color="auto"/>
            </w:tcBorders>
          </w:tcPr>
          <w:p w14:paraId="1867B9E0" w14:textId="611355D3" w:rsidR="002B461B" w:rsidRPr="007B6F78" w:rsidRDefault="002B461B" w:rsidP="002030A6">
            <w:pPr>
              <w:keepLines/>
              <w:overflowPunct w:val="0"/>
              <w:autoSpaceDE w:val="0"/>
              <w:autoSpaceDN w:val="0"/>
              <w:adjustRightInd w:val="0"/>
              <w:ind w:firstLine="363"/>
              <w:rPr>
                <w:rFonts w:eastAsia="Times New Roman"/>
                <w:color w:val="000000" w:themeColor="text1"/>
                <w:sz w:val="24"/>
                <w:szCs w:val="24"/>
                <w:lang w:eastAsia="ru-RU"/>
              </w:rPr>
            </w:pPr>
            <w:r w:rsidRPr="007B6F78">
              <w:rPr>
                <w:rFonts w:eastAsia="Times New Roman"/>
                <w:color w:val="000000" w:themeColor="text1"/>
                <w:sz w:val="24"/>
                <w:szCs w:val="24"/>
                <w:lang w:eastAsia="ru-RU"/>
              </w:rPr>
              <w:t>7</w:t>
            </w:r>
          </w:p>
        </w:tc>
        <w:tc>
          <w:tcPr>
            <w:tcW w:w="1275" w:type="dxa"/>
            <w:tcBorders>
              <w:top w:val="single" w:sz="6" w:space="0" w:color="auto"/>
              <w:left w:val="single" w:sz="6" w:space="0" w:color="auto"/>
              <w:bottom w:val="single" w:sz="6" w:space="0" w:color="auto"/>
              <w:right w:val="single" w:sz="6" w:space="0" w:color="auto"/>
            </w:tcBorders>
          </w:tcPr>
          <w:p w14:paraId="5E52901A" w14:textId="688B1E87" w:rsidR="002B461B" w:rsidRPr="007B6F78" w:rsidRDefault="002B461B" w:rsidP="002030A6">
            <w:pPr>
              <w:keepLines/>
              <w:overflowPunct w:val="0"/>
              <w:autoSpaceDE w:val="0"/>
              <w:autoSpaceDN w:val="0"/>
              <w:adjustRightInd w:val="0"/>
              <w:ind w:firstLine="360"/>
              <w:rPr>
                <w:rFonts w:eastAsia="Times New Roman"/>
                <w:color w:val="000000" w:themeColor="text1"/>
                <w:sz w:val="24"/>
                <w:szCs w:val="24"/>
                <w:lang w:eastAsia="ru-RU"/>
              </w:rPr>
            </w:pPr>
            <w:r w:rsidRPr="007B6F78">
              <w:rPr>
                <w:rFonts w:eastAsia="Times New Roman"/>
                <w:color w:val="000000" w:themeColor="text1"/>
                <w:sz w:val="24"/>
                <w:szCs w:val="24"/>
                <w:lang w:eastAsia="ru-RU"/>
              </w:rPr>
              <w:t>8</w:t>
            </w:r>
          </w:p>
        </w:tc>
      </w:tr>
      <w:tr w:rsidR="004371F3" w:rsidRPr="007B6F78" w14:paraId="604F117E" w14:textId="77777777" w:rsidTr="002B3F31">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15D97D2E" w14:textId="77777777" w:rsidR="004371F3" w:rsidRPr="007B6F78" w:rsidRDefault="004371F3" w:rsidP="006602C2">
            <w:pPr>
              <w:keepLines/>
              <w:overflowPunct w:val="0"/>
              <w:autoSpaceDE w:val="0"/>
              <w:autoSpaceDN w:val="0"/>
              <w:adjustRightInd w:val="0"/>
              <w:ind w:firstLine="276"/>
              <w:rPr>
                <w:rFonts w:eastAsia="Times New Roman"/>
                <w:color w:val="000000" w:themeColor="text1"/>
                <w:sz w:val="24"/>
                <w:szCs w:val="24"/>
                <w:lang w:eastAsia="ru-RU"/>
              </w:rPr>
            </w:pPr>
            <w:r w:rsidRPr="007B6F78">
              <w:rPr>
                <w:rFonts w:eastAsia="Times New Roman"/>
                <w:color w:val="000000" w:themeColor="text1"/>
                <w:sz w:val="24"/>
                <w:szCs w:val="24"/>
                <w:lang w:eastAsia="ru-RU"/>
              </w:rPr>
              <w:t>10 м</w:t>
            </w:r>
          </w:p>
        </w:tc>
        <w:tc>
          <w:tcPr>
            <w:tcW w:w="992" w:type="dxa"/>
            <w:tcBorders>
              <w:top w:val="single" w:sz="6" w:space="0" w:color="auto"/>
              <w:left w:val="single" w:sz="6" w:space="0" w:color="auto"/>
              <w:bottom w:val="single" w:sz="6" w:space="0" w:color="auto"/>
              <w:right w:val="single" w:sz="6" w:space="0" w:color="auto"/>
            </w:tcBorders>
            <w:hideMark/>
          </w:tcPr>
          <w:p w14:paraId="53A3FE30" w14:textId="77777777" w:rsidR="004371F3" w:rsidRPr="007B6F78" w:rsidRDefault="004371F3" w:rsidP="006602C2">
            <w:pPr>
              <w:keepLines/>
              <w:overflowPunct w:val="0"/>
              <w:autoSpaceDE w:val="0"/>
              <w:autoSpaceDN w:val="0"/>
              <w:adjustRightInd w:val="0"/>
              <w:ind w:firstLine="331"/>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5</w:t>
            </w:r>
          </w:p>
        </w:tc>
        <w:tc>
          <w:tcPr>
            <w:tcW w:w="1142" w:type="dxa"/>
            <w:tcBorders>
              <w:top w:val="single" w:sz="6" w:space="0" w:color="auto"/>
              <w:left w:val="single" w:sz="6" w:space="0" w:color="auto"/>
              <w:bottom w:val="single" w:sz="6" w:space="0" w:color="auto"/>
              <w:right w:val="single" w:sz="6" w:space="0" w:color="auto"/>
            </w:tcBorders>
            <w:hideMark/>
          </w:tcPr>
          <w:p w14:paraId="555B6548" w14:textId="77777777" w:rsidR="004371F3" w:rsidRPr="007B6F78" w:rsidRDefault="004371F3" w:rsidP="002030A6">
            <w:pPr>
              <w:keepLines/>
              <w:overflowPunct w:val="0"/>
              <w:autoSpaceDE w:val="0"/>
              <w:autoSpaceDN w:val="0"/>
              <w:adjustRightInd w:val="0"/>
              <w:ind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5</w:t>
            </w:r>
          </w:p>
        </w:tc>
        <w:tc>
          <w:tcPr>
            <w:tcW w:w="1126" w:type="dxa"/>
            <w:tcBorders>
              <w:top w:val="single" w:sz="6" w:space="0" w:color="auto"/>
              <w:left w:val="single" w:sz="6" w:space="0" w:color="auto"/>
              <w:bottom w:val="single" w:sz="6" w:space="0" w:color="auto"/>
              <w:right w:val="single" w:sz="6" w:space="0" w:color="auto"/>
            </w:tcBorders>
            <w:hideMark/>
          </w:tcPr>
          <w:p w14:paraId="2E495FF0" w14:textId="77777777" w:rsidR="004371F3" w:rsidRPr="007B6F78" w:rsidRDefault="004371F3" w:rsidP="006602C2">
            <w:pPr>
              <w:keepLines/>
              <w:overflowPunct w:val="0"/>
              <w:autoSpaceDE w:val="0"/>
              <w:autoSpaceDN w:val="0"/>
              <w:adjustRightInd w:val="0"/>
              <w:ind w:firstLine="355"/>
              <w:rPr>
                <w:rFonts w:eastAsia="Times New Roman"/>
                <w:color w:val="000000" w:themeColor="text1"/>
                <w:sz w:val="24"/>
                <w:szCs w:val="24"/>
                <w:lang w:eastAsia="ru-RU"/>
              </w:rPr>
            </w:pPr>
            <w:r w:rsidRPr="007B6F78">
              <w:rPr>
                <w:rFonts w:eastAsia="Times New Roman"/>
                <w:color w:val="000000" w:themeColor="text1"/>
                <w:sz w:val="24"/>
                <w:szCs w:val="24"/>
                <w:lang w:eastAsia="ru-RU"/>
              </w:rPr>
              <w:t>10</w:t>
            </w:r>
          </w:p>
        </w:tc>
        <w:tc>
          <w:tcPr>
            <w:tcW w:w="1276" w:type="dxa"/>
            <w:tcBorders>
              <w:top w:val="single" w:sz="6" w:space="0" w:color="auto"/>
              <w:left w:val="single" w:sz="6" w:space="0" w:color="auto"/>
              <w:bottom w:val="single" w:sz="6" w:space="0" w:color="auto"/>
              <w:right w:val="single" w:sz="6" w:space="0" w:color="auto"/>
            </w:tcBorders>
            <w:hideMark/>
          </w:tcPr>
          <w:p w14:paraId="4FF2396D" w14:textId="77777777" w:rsidR="004371F3" w:rsidRPr="007B6F78" w:rsidRDefault="004371F3" w:rsidP="006602C2">
            <w:pPr>
              <w:keepLines/>
              <w:overflowPunct w:val="0"/>
              <w:autoSpaceDE w:val="0"/>
              <w:autoSpaceDN w:val="0"/>
              <w:adjustRightInd w:val="0"/>
              <w:ind w:firstLine="353"/>
              <w:rPr>
                <w:rFonts w:eastAsia="Times New Roman"/>
                <w:color w:val="000000" w:themeColor="text1"/>
                <w:sz w:val="24"/>
                <w:szCs w:val="24"/>
                <w:lang w:eastAsia="ru-RU"/>
              </w:rPr>
            </w:pPr>
            <w:r w:rsidRPr="007B6F78">
              <w:rPr>
                <w:rFonts w:eastAsia="Times New Roman"/>
                <w:color w:val="000000" w:themeColor="text1"/>
                <w:sz w:val="24"/>
                <w:szCs w:val="24"/>
                <w:lang w:eastAsia="ru-RU"/>
              </w:rPr>
              <w:t>10</w:t>
            </w:r>
          </w:p>
        </w:tc>
        <w:tc>
          <w:tcPr>
            <w:tcW w:w="992" w:type="dxa"/>
            <w:tcBorders>
              <w:top w:val="single" w:sz="6" w:space="0" w:color="auto"/>
              <w:left w:val="single" w:sz="6" w:space="0" w:color="auto"/>
              <w:bottom w:val="single" w:sz="6" w:space="0" w:color="auto"/>
              <w:right w:val="single" w:sz="6" w:space="0" w:color="auto"/>
            </w:tcBorders>
            <w:hideMark/>
          </w:tcPr>
          <w:p w14:paraId="1A91F021" w14:textId="77777777" w:rsidR="004371F3" w:rsidRPr="007B6F78" w:rsidRDefault="004371F3" w:rsidP="006602C2">
            <w:pPr>
              <w:keepLines/>
              <w:overflowPunct w:val="0"/>
              <w:autoSpaceDE w:val="0"/>
              <w:autoSpaceDN w:val="0"/>
              <w:adjustRightInd w:val="0"/>
              <w:ind w:firstLine="215"/>
              <w:rPr>
                <w:rFonts w:eastAsia="Times New Roman"/>
                <w:color w:val="000000" w:themeColor="text1"/>
                <w:sz w:val="24"/>
                <w:szCs w:val="24"/>
                <w:lang w:eastAsia="ru-RU"/>
              </w:rPr>
            </w:pPr>
            <w:r w:rsidRPr="007B6F78">
              <w:rPr>
                <w:rFonts w:eastAsia="Times New Roman"/>
                <w:color w:val="000000" w:themeColor="text1"/>
                <w:sz w:val="24"/>
                <w:szCs w:val="24"/>
                <w:lang w:eastAsia="ru-RU"/>
              </w:rPr>
              <w:t>30</w:t>
            </w:r>
          </w:p>
        </w:tc>
        <w:tc>
          <w:tcPr>
            <w:tcW w:w="1276" w:type="dxa"/>
            <w:tcBorders>
              <w:top w:val="single" w:sz="6" w:space="0" w:color="auto"/>
              <w:left w:val="single" w:sz="6" w:space="0" w:color="auto"/>
              <w:bottom w:val="single" w:sz="6" w:space="0" w:color="auto"/>
              <w:right w:val="single" w:sz="6" w:space="0" w:color="auto"/>
            </w:tcBorders>
            <w:hideMark/>
          </w:tcPr>
          <w:p w14:paraId="6BB5DA2F" w14:textId="77777777" w:rsidR="004371F3" w:rsidRPr="007B6F78" w:rsidRDefault="004371F3" w:rsidP="006602C2">
            <w:pPr>
              <w:keepLines/>
              <w:overflowPunct w:val="0"/>
              <w:autoSpaceDE w:val="0"/>
              <w:autoSpaceDN w:val="0"/>
              <w:adjustRightInd w:val="0"/>
              <w:ind w:firstLine="363"/>
              <w:rPr>
                <w:rFonts w:eastAsia="Times New Roman"/>
                <w:color w:val="000000" w:themeColor="text1"/>
                <w:sz w:val="24"/>
                <w:szCs w:val="24"/>
                <w:lang w:eastAsia="ru-RU"/>
              </w:rPr>
            </w:pPr>
            <w:r w:rsidRPr="007B6F78">
              <w:rPr>
                <w:rFonts w:eastAsia="Times New Roman"/>
                <w:color w:val="000000" w:themeColor="text1"/>
                <w:sz w:val="24"/>
                <w:szCs w:val="24"/>
                <w:lang w:eastAsia="ru-RU"/>
              </w:rPr>
              <w:t>5</w:t>
            </w:r>
          </w:p>
        </w:tc>
        <w:tc>
          <w:tcPr>
            <w:tcW w:w="1275" w:type="dxa"/>
            <w:tcBorders>
              <w:top w:val="single" w:sz="6" w:space="0" w:color="auto"/>
              <w:left w:val="single" w:sz="6" w:space="0" w:color="auto"/>
              <w:bottom w:val="single" w:sz="6" w:space="0" w:color="auto"/>
              <w:right w:val="single" w:sz="6" w:space="0" w:color="auto"/>
            </w:tcBorders>
            <w:hideMark/>
          </w:tcPr>
          <w:p w14:paraId="3A801FC1" w14:textId="77777777" w:rsidR="004371F3" w:rsidRPr="007B6F78" w:rsidRDefault="004371F3" w:rsidP="006602C2">
            <w:pPr>
              <w:keepLines/>
              <w:overflowPunct w:val="0"/>
              <w:autoSpaceDE w:val="0"/>
              <w:autoSpaceDN w:val="0"/>
              <w:adjustRightInd w:val="0"/>
              <w:ind w:firstLine="360"/>
              <w:rPr>
                <w:rFonts w:eastAsia="Times New Roman"/>
                <w:color w:val="000000" w:themeColor="text1"/>
                <w:sz w:val="24"/>
                <w:szCs w:val="24"/>
                <w:lang w:eastAsia="ru-RU"/>
              </w:rPr>
            </w:pPr>
            <w:r w:rsidRPr="007B6F78">
              <w:rPr>
                <w:rFonts w:eastAsia="Times New Roman"/>
                <w:color w:val="000000" w:themeColor="text1"/>
                <w:sz w:val="24"/>
                <w:szCs w:val="24"/>
                <w:lang w:eastAsia="ru-RU"/>
              </w:rPr>
              <w:t>5</w:t>
            </w:r>
          </w:p>
        </w:tc>
      </w:tr>
      <w:tr w:rsidR="004371F3" w:rsidRPr="007B6F78" w14:paraId="0763A204" w14:textId="77777777" w:rsidTr="002B3F31">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545EFB92" w14:textId="77777777" w:rsidR="004371F3" w:rsidRPr="007B6F78" w:rsidRDefault="004371F3" w:rsidP="006602C2">
            <w:pPr>
              <w:keepLines/>
              <w:overflowPunct w:val="0"/>
              <w:autoSpaceDE w:val="0"/>
              <w:autoSpaceDN w:val="0"/>
              <w:adjustRightInd w:val="0"/>
              <w:ind w:firstLine="276"/>
              <w:rPr>
                <w:rFonts w:eastAsia="Times New Roman"/>
                <w:color w:val="000000" w:themeColor="text1"/>
                <w:sz w:val="24"/>
                <w:szCs w:val="24"/>
                <w:lang w:eastAsia="ru-RU"/>
              </w:rPr>
            </w:pPr>
            <w:r w:rsidRPr="007B6F78">
              <w:rPr>
                <w:rFonts w:eastAsia="Times New Roman"/>
                <w:color w:val="000000" w:themeColor="text1"/>
                <w:sz w:val="24"/>
                <w:szCs w:val="24"/>
                <w:lang w:eastAsia="ru-RU"/>
              </w:rPr>
              <w:t>20 м</w:t>
            </w:r>
          </w:p>
        </w:tc>
        <w:tc>
          <w:tcPr>
            <w:tcW w:w="992" w:type="dxa"/>
            <w:tcBorders>
              <w:top w:val="single" w:sz="6" w:space="0" w:color="auto"/>
              <w:left w:val="single" w:sz="6" w:space="0" w:color="auto"/>
              <w:bottom w:val="single" w:sz="6" w:space="0" w:color="auto"/>
              <w:right w:val="single" w:sz="6" w:space="0" w:color="auto"/>
            </w:tcBorders>
            <w:hideMark/>
          </w:tcPr>
          <w:p w14:paraId="5AE5DFFC" w14:textId="77777777" w:rsidR="004371F3" w:rsidRPr="007B6F78" w:rsidRDefault="004371F3" w:rsidP="006602C2">
            <w:pPr>
              <w:keepLines/>
              <w:overflowPunct w:val="0"/>
              <w:autoSpaceDE w:val="0"/>
              <w:autoSpaceDN w:val="0"/>
              <w:adjustRightInd w:val="0"/>
              <w:ind w:firstLine="331"/>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8</w:t>
            </w:r>
          </w:p>
        </w:tc>
        <w:tc>
          <w:tcPr>
            <w:tcW w:w="1142" w:type="dxa"/>
            <w:tcBorders>
              <w:top w:val="single" w:sz="6" w:space="0" w:color="auto"/>
              <w:left w:val="single" w:sz="6" w:space="0" w:color="auto"/>
              <w:bottom w:val="single" w:sz="6" w:space="0" w:color="auto"/>
              <w:right w:val="single" w:sz="6" w:space="0" w:color="auto"/>
            </w:tcBorders>
            <w:hideMark/>
          </w:tcPr>
          <w:p w14:paraId="3FCEBF7B" w14:textId="77777777" w:rsidR="004371F3" w:rsidRPr="007B6F78" w:rsidRDefault="004371F3" w:rsidP="002030A6">
            <w:pPr>
              <w:keepLines/>
              <w:overflowPunct w:val="0"/>
              <w:autoSpaceDE w:val="0"/>
              <w:autoSpaceDN w:val="0"/>
              <w:adjustRightInd w:val="0"/>
              <w:ind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8</w:t>
            </w:r>
          </w:p>
        </w:tc>
        <w:tc>
          <w:tcPr>
            <w:tcW w:w="1126" w:type="dxa"/>
            <w:tcBorders>
              <w:top w:val="single" w:sz="6" w:space="0" w:color="auto"/>
              <w:left w:val="single" w:sz="6" w:space="0" w:color="auto"/>
              <w:bottom w:val="single" w:sz="6" w:space="0" w:color="auto"/>
              <w:right w:val="single" w:sz="6" w:space="0" w:color="auto"/>
            </w:tcBorders>
            <w:hideMark/>
          </w:tcPr>
          <w:p w14:paraId="7994B1F7" w14:textId="77777777" w:rsidR="004371F3" w:rsidRPr="007B6F78" w:rsidRDefault="004371F3" w:rsidP="006602C2">
            <w:pPr>
              <w:keepLines/>
              <w:overflowPunct w:val="0"/>
              <w:autoSpaceDE w:val="0"/>
              <w:autoSpaceDN w:val="0"/>
              <w:adjustRightInd w:val="0"/>
              <w:ind w:firstLine="355"/>
              <w:rPr>
                <w:rFonts w:eastAsia="Times New Roman"/>
                <w:color w:val="000000" w:themeColor="text1"/>
                <w:sz w:val="24"/>
                <w:szCs w:val="24"/>
                <w:lang w:eastAsia="ru-RU"/>
              </w:rPr>
            </w:pPr>
            <w:r w:rsidRPr="007B6F78">
              <w:rPr>
                <w:rFonts w:eastAsia="Times New Roman"/>
                <w:color w:val="000000" w:themeColor="text1"/>
                <w:sz w:val="24"/>
                <w:szCs w:val="24"/>
                <w:lang w:eastAsia="ru-RU"/>
              </w:rPr>
              <w:t>15</w:t>
            </w:r>
          </w:p>
        </w:tc>
        <w:tc>
          <w:tcPr>
            <w:tcW w:w="1276" w:type="dxa"/>
            <w:tcBorders>
              <w:top w:val="single" w:sz="6" w:space="0" w:color="auto"/>
              <w:left w:val="single" w:sz="6" w:space="0" w:color="auto"/>
              <w:bottom w:val="single" w:sz="6" w:space="0" w:color="auto"/>
              <w:right w:val="single" w:sz="6" w:space="0" w:color="auto"/>
            </w:tcBorders>
            <w:hideMark/>
          </w:tcPr>
          <w:p w14:paraId="587C3A3A" w14:textId="77777777" w:rsidR="004371F3" w:rsidRPr="007B6F78" w:rsidRDefault="004371F3" w:rsidP="006602C2">
            <w:pPr>
              <w:keepLines/>
              <w:overflowPunct w:val="0"/>
              <w:autoSpaceDE w:val="0"/>
              <w:autoSpaceDN w:val="0"/>
              <w:adjustRightInd w:val="0"/>
              <w:ind w:firstLine="353"/>
              <w:rPr>
                <w:rFonts w:eastAsia="Times New Roman"/>
                <w:color w:val="000000" w:themeColor="text1"/>
                <w:sz w:val="24"/>
                <w:szCs w:val="24"/>
                <w:lang w:eastAsia="ru-RU"/>
              </w:rPr>
            </w:pPr>
            <w:r w:rsidRPr="007B6F78">
              <w:rPr>
                <w:rFonts w:eastAsia="Times New Roman"/>
                <w:color w:val="000000" w:themeColor="text1"/>
                <w:sz w:val="24"/>
                <w:szCs w:val="24"/>
                <w:lang w:eastAsia="ru-RU"/>
              </w:rPr>
              <w:t>20</w:t>
            </w:r>
          </w:p>
        </w:tc>
        <w:tc>
          <w:tcPr>
            <w:tcW w:w="992" w:type="dxa"/>
            <w:tcBorders>
              <w:top w:val="single" w:sz="6" w:space="0" w:color="auto"/>
              <w:left w:val="single" w:sz="6" w:space="0" w:color="auto"/>
              <w:bottom w:val="single" w:sz="6" w:space="0" w:color="auto"/>
              <w:right w:val="single" w:sz="6" w:space="0" w:color="auto"/>
            </w:tcBorders>
            <w:hideMark/>
          </w:tcPr>
          <w:p w14:paraId="30D2B9AF" w14:textId="77777777" w:rsidR="004371F3" w:rsidRPr="007B6F78" w:rsidRDefault="004371F3" w:rsidP="006602C2">
            <w:pPr>
              <w:keepLines/>
              <w:overflowPunct w:val="0"/>
              <w:autoSpaceDE w:val="0"/>
              <w:autoSpaceDN w:val="0"/>
              <w:adjustRightInd w:val="0"/>
              <w:ind w:firstLine="215"/>
              <w:rPr>
                <w:rFonts w:eastAsia="Times New Roman"/>
                <w:color w:val="000000" w:themeColor="text1"/>
                <w:sz w:val="24"/>
                <w:szCs w:val="24"/>
                <w:lang w:eastAsia="ru-RU"/>
              </w:rPr>
            </w:pPr>
            <w:r w:rsidRPr="007B6F78">
              <w:rPr>
                <w:rFonts w:eastAsia="Times New Roman"/>
                <w:color w:val="000000" w:themeColor="text1"/>
                <w:sz w:val="24"/>
                <w:szCs w:val="24"/>
                <w:lang w:eastAsia="ru-RU"/>
              </w:rPr>
              <w:t>45</w:t>
            </w:r>
          </w:p>
        </w:tc>
        <w:tc>
          <w:tcPr>
            <w:tcW w:w="1276" w:type="dxa"/>
            <w:tcBorders>
              <w:top w:val="single" w:sz="6" w:space="0" w:color="auto"/>
              <w:left w:val="single" w:sz="6" w:space="0" w:color="auto"/>
              <w:bottom w:val="single" w:sz="6" w:space="0" w:color="auto"/>
              <w:right w:val="single" w:sz="6" w:space="0" w:color="auto"/>
            </w:tcBorders>
            <w:hideMark/>
          </w:tcPr>
          <w:p w14:paraId="1F2A36A8" w14:textId="77777777" w:rsidR="004371F3" w:rsidRPr="007B6F78" w:rsidRDefault="004371F3" w:rsidP="006602C2">
            <w:pPr>
              <w:keepLines/>
              <w:overflowPunct w:val="0"/>
              <w:autoSpaceDE w:val="0"/>
              <w:autoSpaceDN w:val="0"/>
              <w:adjustRightInd w:val="0"/>
              <w:ind w:firstLine="363"/>
              <w:rPr>
                <w:rFonts w:eastAsia="Times New Roman"/>
                <w:color w:val="000000" w:themeColor="text1"/>
                <w:sz w:val="24"/>
                <w:szCs w:val="24"/>
                <w:lang w:eastAsia="ru-RU"/>
              </w:rPr>
            </w:pPr>
            <w:r w:rsidRPr="007B6F78">
              <w:rPr>
                <w:rFonts w:eastAsia="Times New Roman"/>
                <w:color w:val="000000" w:themeColor="text1"/>
                <w:sz w:val="24"/>
                <w:szCs w:val="24"/>
                <w:lang w:eastAsia="ru-RU"/>
              </w:rPr>
              <w:t>8</w:t>
            </w:r>
          </w:p>
        </w:tc>
        <w:tc>
          <w:tcPr>
            <w:tcW w:w="1275" w:type="dxa"/>
            <w:tcBorders>
              <w:top w:val="single" w:sz="6" w:space="0" w:color="auto"/>
              <w:left w:val="single" w:sz="6" w:space="0" w:color="auto"/>
              <w:bottom w:val="single" w:sz="6" w:space="0" w:color="auto"/>
              <w:right w:val="single" w:sz="6" w:space="0" w:color="auto"/>
            </w:tcBorders>
            <w:hideMark/>
          </w:tcPr>
          <w:p w14:paraId="317F9AD5" w14:textId="77777777" w:rsidR="004371F3" w:rsidRPr="007B6F78" w:rsidRDefault="004371F3" w:rsidP="006602C2">
            <w:pPr>
              <w:keepLines/>
              <w:overflowPunct w:val="0"/>
              <w:autoSpaceDE w:val="0"/>
              <w:autoSpaceDN w:val="0"/>
              <w:adjustRightInd w:val="0"/>
              <w:ind w:firstLine="360"/>
              <w:rPr>
                <w:rFonts w:eastAsia="Times New Roman"/>
                <w:color w:val="000000" w:themeColor="text1"/>
                <w:sz w:val="24"/>
                <w:szCs w:val="24"/>
                <w:lang w:eastAsia="ru-RU"/>
              </w:rPr>
            </w:pPr>
            <w:r w:rsidRPr="007B6F78">
              <w:rPr>
                <w:rFonts w:eastAsia="Times New Roman"/>
                <w:color w:val="000000" w:themeColor="text1"/>
                <w:sz w:val="24"/>
                <w:szCs w:val="24"/>
                <w:lang w:eastAsia="ru-RU"/>
              </w:rPr>
              <w:t>8</w:t>
            </w:r>
          </w:p>
        </w:tc>
      </w:tr>
      <w:tr w:rsidR="004371F3" w:rsidRPr="007B6F78" w14:paraId="1C05007B" w14:textId="77777777" w:rsidTr="002B3F31">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144B359E" w14:textId="77777777" w:rsidR="004371F3" w:rsidRPr="007B6F78" w:rsidRDefault="004371F3" w:rsidP="006602C2">
            <w:pPr>
              <w:keepLines/>
              <w:overflowPunct w:val="0"/>
              <w:autoSpaceDE w:val="0"/>
              <w:autoSpaceDN w:val="0"/>
              <w:adjustRightInd w:val="0"/>
              <w:ind w:firstLine="276"/>
              <w:rPr>
                <w:rFonts w:eastAsia="Times New Roman"/>
                <w:color w:val="000000" w:themeColor="text1"/>
                <w:sz w:val="24"/>
                <w:szCs w:val="24"/>
                <w:lang w:eastAsia="ru-RU"/>
              </w:rPr>
            </w:pPr>
            <w:r w:rsidRPr="007B6F78">
              <w:rPr>
                <w:rFonts w:eastAsia="Times New Roman"/>
                <w:color w:val="000000" w:themeColor="text1"/>
                <w:sz w:val="24"/>
                <w:szCs w:val="24"/>
                <w:lang w:eastAsia="ru-RU"/>
              </w:rPr>
              <w:t>30 м</w:t>
            </w:r>
          </w:p>
        </w:tc>
        <w:tc>
          <w:tcPr>
            <w:tcW w:w="992" w:type="dxa"/>
            <w:tcBorders>
              <w:top w:val="single" w:sz="6" w:space="0" w:color="auto"/>
              <w:left w:val="single" w:sz="6" w:space="0" w:color="auto"/>
              <w:bottom w:val="single" w:sz="6" w:space="0" w:color="auto"/>
              <w:right w:val="single" w:sz="6" w:space="0" w:color="auto"/>
            </w:tcBorders>
            <w:hideMark/>
          </w:tcPr>
          <w:p w14:paraId="2454B0C9" w14:textId="77777777" w:rsidR="004371F3" w:rsidRPr="007B6F78" w:rsidRDefault="004371F3" w:rsidP="006602C2">
            <w:pPr>
              <w:keepLines/>
              <w:overflowPunct w:val="0"/>
              <w:autoSpaceDE w:val="0"/>
              <w:autoSpaceDN w:val="0"/>
              <w:adjustRightInd w:val="0"/>
              <w:ind w:firstLine="331"/>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10</w:t>
            </w:r>
          </w:p>
        </w:tc>
        <w:tc>
          <w:tcPr>
            <w:tcW w:w="1142" w:type="dxa"/>
            <w:tcBorders>
              <w:top w:val="single" w:sz="6" w:space="0" w:color="auto"/>
              <w:left w:val="single" w:sz="6" w:space="0" w:color="auto"/>
              <w:bottom w:val="single" w:sz="6" w:space="0" w:color="auto"/>
              <w:right w:val="single" w:sz="6" w:space="0" w:color="auto"/>
            </w:tcBorders>
            <w:hideMark/>
          </w:tcPr>
          <w:p w14:paraId="600EE64F" w14:textId="77777777" w:rsidR="004371F3" w:rsidRPr="007B6F78" w:rsidRDefault="004371F3" w:rsidP="002030A6">
            <w:pPr>
              <w:keepLines/>
              <w:overflowPunct w:val="0"/>
              <w:autoSpaceDE w:val="0"/>
              <w:autoSpaceDN w:val="0"/>
              <w:adjustRightInd w:val="0"/>
              <w:ind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10</w:t>
            </w:r>
          </w:p>
        </w:tc>
        <w:tc>
          <w:tcPr>
            <w:tcW w:w="1126" w:type="dxa"/>
            <w:tcBorders>
              <w:top w:val="single" w:sz="6" w:space="0" w:color="auto"/>
              <w:left w:val="single" w:sz="6" w:space="0" w:color="auto"/>
              <w:bottom w:val="single" w:sz="6" w:space="0" w:color="auto"/>
              <w:right w:val="single" w:sz="6" w:space="0" w:color="auto"/>
            </w:tcBorders>
            <w:hideMark/>
          </w:tcPr>
          <w:p w14:paraId="36A655FE" w14:textId="77777777" w:rsidR="004371F3" w:rsidRPr="007B6F78" w:rsidRDefault="004371F3" w:rsidP="006602C2">
            <w:pPr>
              <w:keepLines/>
              <w:overflowPunct w:val="0"/>
              <w:autoSpaceDE w:val="0"/>
              <w:autoSpaceDN w:val="0"/>
              <w:adjustRightInd w:val="0"/>
              <w:ind w:firstLine="355"/>
              <w:rPr>
                <w:rFonts w:eastAsia="Times New Roman"/>
                <w:color w:val="000000" w:themeColor="text1"/>
                <w:sz w:val="24"/>
                <w:szCs w:val="24"/>
                <w:lang w:eastAsia="ru-RU"/>
              </w:rPr>
            </w:pPr>
            <w:r w:rsidRPr="007B6F78">
              <w:rPr>
                <w:rFonts w:eastAsia="Times New Roman"/>
                <w:color w:val="000000" w:themeColor="text1"/>
                <w:sz w:val="24"/>
                <w:szCs w:val="24"/>
                <w:lang w:eastAsia="ru-RU"/>
              </w:rPr>
              <w:t>20</w:t>
            </w:r>
          </w:p>
        </w:tc>
        <w:tc>
          <w:tcPr>
            <w:tcW w:w="1276" w:type="dxa"/>
            <w:tcBorders>
              <w:top w:val="single" w:sz="6" w:space="0" w:color="auto"/>
              <w:left w:val="single" w:sz="6" w:space="0" w:color="auto"/>
              <w:bottom w:val="single" w:sz="6" w:space="0" w:color="auto"/>
              <w:right w:val="single" w:sz="6" w:space="0" w:color="auto"/>
            </w:tcBorders>
            <w:hideMark/>
          </w:tcPr>
          <w:p w14:paraId="263DBD54" w14:textId="77777777" w:rsidR="004371F3" w:rsidRPr="007B6F78" w:rsidRDefault="004371F3" w:rsidP="006602C2">
            <w:pPr>
              <w:keepLines/>
              <w:overflowPunct w:val="0"/>
              <w:autoSpaceDE w:val="0"/>
              <w:autoSpaceDN w:val="0"/>
              <w:adjustRightInd w:val="0"/>
              <w:ind w:firstLine="353"/>
              <w:rPr>
                <w:rFonts w:eastAsia="Times New Roman"/>
                <w:color w:val="000000" w:themeColor="text1"/>
                <w:sz w:val="24"/>
                <w:szCs w:val="24"/>
                <w:lang w:eastAsia="ru-RU"/>
              </w:rPr>
            </w:pPr>
            <w:r w:rsidRPr="007B6F78">
              <w:rPr>
                <w:rFonts w:eastAsia="Times New Roman"/>
                <w:color w:val="000000" w:themeColor="text1"/>
                <w:sz w:val="24"/>
                <w:szCs w:val="24"/>
                <w:lang w:eastAsia="ru-RU"/>
              </w:rPr>
              <w:t>30</w:t>
            </w:r>
          </w:p>
        </w:tc>
        <w:tc>
          <w:tcPr>
            <w:tcW w:w="992" w:type="dxa"/>
            <w:tcBorders>
              <w:top w:val="single" w:sz="6" w:space="0" w:color="auto"/>
              <w:left w:val="single" w:sz="6" w:space="0" w:color="auto"/>
              <w:bottom w:val="single" w:sz="6" w:space="0" w:color="auto"/>
              <w:right w:val="single" w:sz="6" w:space="0" w:color="auto"/>
            </w:tcBorders>
            <w:hideMark/>
          </w:tcPr>
          <w:p w14:paraId="29950101" w14:textId="77777777" w:rsidR="004371F3" w:rsidRPr="007B6F78" w:rsidRDefault="004371F3" w:rsidP="006602C2">
            <w:pPr>
              <w:keepLines/>
              <w:overflowPunct w:val="0"/>
              <w:autoSpaceDE w:val="0"/>
              <w:autoSpaceDN w:val="0"/>
              <w:adjustRightInd w:val="0"/>
              <w:ind w:firstLine="215"/>
              <w:rPr>
                <w:rFonts w:eastAsia="Times New Roman"/>
                <w:color w:val="000000" w:themeColor="text1"/>
                <w:sz w:val="24"/>
                <w:szCs w:val="24"/>
                <w:lang w:eastAsia="ru-RU"/>
              </w:rPr>
            </w:pPr>
            <w:r w:rsidRPr="007B6F78">
              <w:rPr>
                <w:rFonts w:eastAsia="Times New Roman"/>
                <w:color w:val="000000" w:themeColor="text1"/>
                <w:sz w:val="24"/>
                <w:szCs w:val="24"/>
                <w:lang w:eastAsia="ru-RU"/>
              </w:rPr>
              <w:t>60</w:t>
            </w:r>
          </w:p>
        </w:tc>
        <w:tc>
          <w:tcPr>
            <w:tcW w:w="1276" w:type="dxa"/>
            <w:tcBorders>
              <w:top w:val="single" w:sz="6" w:space="0" w:color="auto"/>
              <w:left w:val="single" w:sz="6" w:space="0" w:color="auto"/>
              <w:bottom w:val="single" w:sz="6" w:space="0" w:color="auto"/>
              <w:right w:val="single" w:sz="6" w:space="0" w:color="auto"/>
            </w:tcBorders>
            <w:hideMark/>
          </w:tcPr>
          <w:p w14:paraId="545453C3" w14:textId="77777777" w:rsidR="004371F3" w:rsidRPr="007B6F78" w:rsidRDefault="004371F3" w:rsidP="006602C2">
            <w:pPr>
              <w:keepLines/>
              <w:overflowPunct w:val="0"/>
              <w:autoSpaceDE w:val="0"/>
              <w:autoSpaceDN w:val="0"/>
              <w:adjustRightInd w:val="0"/>
              <w:ind w:firstLine="363"/>
              <w:rPr>
                <w:rFonts w:eastAsia="Times New Roman"/>
                <w:color w:val="000000" w:themeColor="text1"/>
                <w:sz w:val="24"/>
                <w:szCs w:val="24"/>
                <w:lang w:eastAsia="ru-RU"/>
              </w:rPr>
            </w:pPr>
            <w:r w:rsidRPr="007B6F78">
              <w:rPr>
                <w:rFonts w:eastAsia="Times New Roman"/>
                <w:color w:val="000000" w:themeColor="text1"/>
                <w:sz w:val="24"/>
                <w:szCs w:val="24"/>
                <w:lang w:eastAsia="ru-RU"/>
              </w:rPr>
              <w:t>10</w:t>
            </w:r>
          </w:p>
        </w:tc>
        <w:tc>
          <w:tcPr>
            <w:tcW w:w="1275" w:type="dxa"/>
            <w:tcBorders>
              <w:top w:val="single" w:sz="6" w:space="0" w:color="auto"/>
              <w:left w:val="single" w:sz="6" w:space="0" w:color="auto"/>
              <w:bottom w:val="single" w:sz="6" w:space="0" w:color="auto"/>
              <w:right w:val="single" w:sz="6" w:space="0" w:color="auto"/>
            </w:tcBorders>
            <w:hideMark/>
          </w:tcPr>
          <w:p w14:paraId="421E35DC" w14:textId="77777777" w:rsidR="004371F3" w:rsidRPr="007B6F78" w:rsidRDefault="004371F3" w:rsidP="006602C2">
            <w:pPr>
              <w:keepLines/>
              <w:overflowPunct w:val="0"/>
              <w:autoSpaceDE w:val="0"/>
              <w:autoSpaceDN w:val="0"/>
              <w:adjustRightInd w:val="0"/>
              <w:ind w:firstLine="360"/>
              <w:rPr>
                <w:rFonts w:eastAsia="Times New Roman"/>
                <w:color w:val="000000" w:themeColor="text1"/>
                <w:sz w:val="24"/>
                <w:szCs w:val="24"/>
                <w:lang w:eastAsia="ru-RU"/>
              </w:rPr>
            </w:pPr>
            <w:r w:rsidRPr="007B6F78">
              <w:rPr>
                <w:rFonts w:eastAsia="Times New Roman"/>
                <w:color w:val="000000" w:themeColor="text1"/>
                <w:sz w:val="24"/>
                <w:szCs w:val="24"/>
                <w:lang w:eastAsia="ru-RU"/>
              </w:rPr>
              <w:t>10</w:t>
            </w:r>
          </w:p>
        </w:tc>
      </w:tr>
      <w:tr w:rsidR="004371F3" w:rsidRPr="007B6F78" w14:paraId="7DDE61E3" w14:textId="77777777" w:rsidTr="002B3F31">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06F03412" w14:textId="77777777" w:rsidR="004371F3" w:rsidRPr="007B6F78" w:rsidRDefault="004371F3" w:rsidP="006602C2">
            <w:pPr>
              <w:keepLines/>
              <w:overflowPunct w:val="0"/>
              <w:autoSpaceDE w:val="0"/>
              <w:autoSpaceDN w:val="0"/>
              <w:adjustRightInd w:val="0"/>
              <w:ind w:firstLine="276"/>
              <w:rPr>
                <w:rFonts w:eastAsia="Times New Roman"/>
                <w:color w:val="000000" w:themeColor="text1"/>
                <w:sz w:val="24"/>
                <w:szCs w:val="24"/>
                <w:lang w:eastAsia="ru-RU"/>
              </w:rPr>
            </w:pPr>
            <w:r w:rsidRPr="007B6F78">
              <w:rPr>
                <w:rFonts w:eastAsia="Times New Roman"/>
                <w:color w:val="000000" w:themeColor="text1"/>
                <w:sz w:val="24"/>
                <w:szCs w:val="24"/>
                <w:lang w:eastAsia="ru-RU"/>
              </w:rPr>
              <w:t>40 м</w:t>
            </w:r>
          </w:p>
        </w:tc>
        <w:tc>
          <w:tcPr>
            <w:tcW w:w="992" w:type="dxa"/>
            <w:tcBorders>
              <w:top w:val="single" w:sz="6" w:space="0" w:color="auto"/>
              <w:left w:val="single" w:sz="6" w:space="0" w:color="auto"/>
              <w:bottom w:val="single" w:sz="6" w:space="0" w:color="auto"/>
              <w:right w:val="single" w:sz="6" w:space="0" w:color="auto"/>
            </w:tcBorders>
            <w:hideMark/>
          </w:tcPr>
          <w:p w14:paraId="480A51A8" w14:textId="77777777" w:rsidR="004371F3" w:rsidRPr="007B6F78" w:rsidRDefault="004371F3" w:rsidP="006602C2">
            <w:pPr>
              <w:keepLines/>
              <w:overflowPunct w:val="0"/>
              <w:autoSpaceDE w:val="0"/>
              <w:autoSpaceDN w:val="0"/>
              <w:adjustRightInd w:val="0"/>
              <w:ind w:firstLine="331"/>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15</w:t>
            </w:r>
          </w:p>
        </w:tc>
        <w:tc>
          <w:tcPr>
            <w:tcW w:w="1142" w:type="dxa"/>
            <w:tcBorders>
              <w:top w:val="single" w:sz="6" w:space="0" w:color="auto"/>
              <w:left w:val="single" w:sz="6" w:space="0" w:color="auto"/>
              <w:bottom w:val="single" w:sz="6" w:space="0" w:color="auto"/>
              <w:right w:val="single" w:sz="6" w:space="0" w:color="auto"/>
            </w:tcBorders>
            <w:hideMark/>
          </w:tcPr>
          <w:p w14:paraId="4EEB7FEF" w14:textId="77777777" w:rsidR="004371F3" w:rsidRPr="007B6F78" w:rsidRDefault="004371F3" w:rsidP="002030A6">
            <w:pPr>
              <w:keepLines/>
              <w:overflowPunct w:val="0"/>
              <w:autoSpaceDE w:val="0"/>
              <w:autoSpaceDN w:val="0"/>
              <w:adjustRightInd w:val="0"/>
              <w:ind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15</w:t>
            </w:r>
          </w:p>
        </w:tc>
        <w:tc>
          <w:tcPr>
            <w:tcW w:w="1126" w:type="dxa"/>
            <w:tcBorders>
              <w:top w:val="single" w:sz="6" w:space="0" w:color="auto"/>
              <w:left w:val="single" w:sz="6" w:space="0" w:color="auto"/>
              <w:bottom w:val="single" w:sz="6" w:space="0" w:color="auto"/>
              <w:right w:val="single" w:sz="6" w:space="0" w:color="auto"/>
            </w:tcBorders>
            <w:hideMark/>
          </w:tcPr>
          <w:p w14:paraId="3B97CEDD" w14:textId="77777777" w:rsidR="004371F3" w:rsidRPr="007B6F78" w:rsidRDefault="004371F3" w:rsidP="006602C2">
            <w:pPr>
              <w:keepLines/>
              <w:overflowPunct w:val="0"/>
              <w:autoSpaceDE w:val="0"/>
              <w:autoSpaceDN w:val="0"/>
              <w:adjustRightInd w:val="0"/>
              <w:ind w:firstLine="355"/>
              <w:rPr>
                <w:rFonts w:eastAsia="Times New Roman"/>
                <w:color w:val="000000" w:themeColor="text1"/>
                <w:sz w:val="24"/>
                <w:szCs w:val="24"/>
                <w:lang w:eastAsia="ru-RU"/>
              </w:rPr>
            </w:pPr>
            <w:r w:rsidRPr="007B6F78">
              <w:rPr>
                <w:rFonts w:eastAsia="Times New Roman"/>
                <w:color w:val="000000" w:themeColor="text1"/>
                <w:sz w:val="24"/>
                <w:szCs w:val="24"/>
                <w:lang w:eastAsia="ru-RU"/>
              </w:rPr>
              <w:t>25</w:t>
            </w:r>
          </w:p>
        </w:tc>
        <w:tc>
          <w:tcPr>
            <w:tcW w:w="1276" w:type="dxa"/>
            <w:tcBorders>
              <w:top w:val="single" w:sz="6" w:space="0" w:color="auto"/>
              <w:left w:val="single" w:sz="6" w:space="0" w:color="auto"/>
              <w:bottom w:val="single" w:sz="6" w:space="0" w:color="auto"/>
              <w:right w:val="single" w:sz="6" w:space="0" w:color="auto"/>
            </w:tcBorders>
            <w:hideMark/>
          </w:tcPr>
          <w:p w14:paraId="49E7C25C" w14:textId="77777777" w:rsidR="004371F3" w:rsidRPr="007B6F78" w:rsidRDefault="004371F3" w:rsidP="006602C2">
            <w:pPr>
              <w:keepLines/>
              <w:overflowPunct w:val="0"/>
              <w:autoSpaceDE w:val="0"/>
              <w:autoSpaceDN w:val="0"/>
              <w:adjustRightInd w:val="0"/>
              <w:ind w:firstLine="353"/>
              <w:rPr>
                <w:rFonts w:eastAsia="Times New Roman"/>
                <w:color w:val="000000" w:themeColor="text1"/>
                <w:sz w:val="24"/>
                <w:szCs w:val="24"/>
                <w:lang w:eastAsia="ru-RU"/>
              </w:rPr>
            </w:pPr>
            <w:r w:rsidRPr="007B6F78">
              <w:rPr>
                <w:rFonts w:eastAsia="Times New Roman"/>
                <w:color w:val="000000" w:themeColor="text1"/>
                <w:sz w:val="24"/>
                <w:szCs w:val="24"/>
                <w:lang w:eastAsia="ru-RU"/>
              </w:rPr>
              <w:t>40</w:t>
            </w:r>
          </w:p>
        </w:tc>
        <w:tc>
          <w:tcPr>
            <w:tcW w:w="992" w:type="dxa"/>
            <w:tcBorders>
              <w:top w:val="single" w:sz="6" w:space="0" w:color="auto"/>
              <w:left w:val="single" w:sz="6" w:space="0" w:color="auto"/>
              <w:bottom w:val="single" w:sz="6" w:space="0" w:color="auto"/>
              <w:right w:val="single" w:sz="6" w:space="0" w:color="auto"/>
            </w:tcBorders>
            <w:hideMark/>
          </w:tcPr>
          <w:p w14:paraId="5B18279A" w14:textId="77777777" w:rsidR="004371F3" w:rsidRPr="007B6F78" w:rsidRDefault="004371F3" w:rsidP="006602C2">
            <w:pPr>
              <w:keepLines/>
              <w:overflowPunct w:val="0"/>
              <w:autoSpaceDE w:val="0"/>
              <w:autoSpaceDN w:val="0"/>
              <w:adjustRightInd w:val="0"/>
              <w:ind w:firstLine="215"/>
              <w:rPr>
                <w:rFonts w:eastAsia="Times New Roman"/>
                <w:color w:val="000000" w:themeColor="text1"/>
                <w:sz w:val="24"/>
                <w:szCs w:val="24"/>
                <w:lang w:eastAsia="ru-RU"/>
              </w:rPr>
            </w:pPr>
            <w:r w:rsidRPr="007B6F78">
              <w:rPr>
                <w:rFonts w:eastAsia="Times New Roman"/>
                <w:color w:val="000000" w:themeColor="text1"/>
                <w:sz w:val="24"/>
                <w:szCs w:val="24"/>
                <w:lang w:eastAsia="ru-RU"/>
              </w:rPr>
              <w:t>75</w:t>
            </w:r>
          </w:p>
        </w:tc>
        <w:tc>
          <w:tcPr>
            <w:tcW w:w="1276" w:type="dxa"/>
            <w:tcBorders>
              <w:top w:val="single" w:sz="6" w:space="0" w:color="auto"/>
              <w:left w:val="single" w:sz="6" w:space="0" w:color="auto"/>
              <w:bottom w:val="single" w:sz="6" w:space="0" w:color="auto"/>
              <w:right w:val="single" w:sz="6" w:space="0" w:color="auto"/>
            </w:tcBorders>
            <w:hideMark/>
          </w:tcPr>
          <w:p w14:paraId="48B4132A" w14:textId="77777777" w:rsidR="004371F3" w:rsidRPr="007B6F78" w:rsidRDefault="004371F3" w:rsidP="006602C2">
            <w:pPr>
              <w:keepLines/>
              <w:overflowPunct w:val="0"/>
              <w:autoSpaceDE w:val="0"/>
              <w:autoSpaceDN w:val="0"/>
              <w:adjustRightInd w:val="0"/>
              <w:ind w:firstLine="363"/>
              <w:rPr>
                <w:rFonts w:eastAsia="Times New Roman"/>
                <w:color w:val="000000" w:themeColor="text1"/>
                <w:sz w:val="24"/>
                <w:szCs w:val="24"/>
                <w:lang w:eastAsia="ru-RU"/>
              </w:rPr>
            </w:pPr>
            <w:r w:rsidRPr="007B6F78">
              <w:rPr>
                <w:rFonts w:eastAsia="Times New Roman"/>
                <w:color w:val="000000" w:themeColor="text1"/>
                <w:sz w:val="24"/>
                <w:szCs w:val="24"/>
                <w:lang w:eastAsia="ru-RU"/>
              </w:rPr>
              <w:t>15</w:t>
            </w:r>
          </w:p>
        </w:tc>
        <w:tc>
          <w:tcPr>
            <w:tcW w:w="1275" w:type="dxa"/>
            <w:tcBorders>
              <w:top w:val="single" w:sz="6" w:space="0" w:color="auto"/>
              <w:left w:val="single" w:sz="6" w:space="0" w:color="auto"/>
              <w:bottom w:val="single" w:sz="6" w:space="0" w:color="auto"/>
              <w:right w:val="single" w:sz="6" w:space="0" w:color="auto"/>
            </w:tcBorders>
            <w:hideMark/>
          </w:tcPr>
          <w:p w14:paraId="3F501264" w14:textId="77777777" w:rsidR="004371F3" w:rsidRPr="007B6F78" w:rsidRDefault="004371F3" w:rsidP="006602C2">
            <w:pPr>
              <w:keepLines/>
              <w:overflowPunct w:val="0"/>
              <w:autoSpaceDE w:val="0"/>
              <w:autoSpaceDN w:val="0"/>
              <w:adjustRightInd w:val="0"/>
              <w:ind w:firstLine="360"/>
              <w:rPr>
                <w:rFonts w:eastAsia="Times New Roman"/>
                <w:color w:val="000000" w:themeColor="text1"/>
                <w:sz w:val="24"/>
                <w:szCs w:val="24"/>
                <w:lang w:eastAsia="ru-RU"/>
              </w:rPr>
            </w:pPr>
            <w:r w:rsidRPr="007B6F78">
              <w:rPr>
                <w:rFonts w:eastAsia="Times New Roman"/>
                <w:color w:val="000000" w:themeColor="text1"/>
                <w:sz w:val="24"/>
                <w:szCs w:val="24"/>
                <w:lang w:eastAsia="ru-RU"/>
              </w:rPr>
              <w:t>15</w:t>
            </w:r>
          </w:p>
        </w:tc>
      </w:tr>
    </w:tbl>
    <w:p w14:paraId="575E4051" w14:textId="77777777" w:rsidR="004371F3" w:rsidRPr="007B6F78" w:rsidRDefault="004371F3" w:rsidP="004371F3">
      <w:pPr>
        <w:ind w:firstLine="709"/>
        <w:rPr>
          <w:rFonts w:eastAsia="Times New Roman"/>
          <w:color w:val="000000" w:themeColor="text1"/>
          <w:sz w:val="27"/>
          <w:szCs w:val="27"/>
          <w:lang w:eastAsia="ru-RU"/>
        </w:rPr>
      </w:pPr>
    </w:p>
    <w:p w14:paraId="55D65132" w14:textId="77777777" w:rsidR="004371F3" w:rsidRPr="007B6F78" w:rsidRDefault="004371F3" w:rsidP="004371F3">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19F5C8FA" w14:textId="77777777" w:rsidR="004371F3" w:rsidRPr="007B6F78" w:rsidRDefault="004371F3" w:rsidP="004371F3">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Устройство навесов не должно ущемлять законных интересов соседних домовладельцев, в части водоотведения атмосферных осадков с кровли навесов.</w:t>
      </w:r>
    </w:p>
    <w:p w14:paraId="052BE22F" w14:textId="77777777" w:rsidR="004371F3" w:rsidRPr="007B6F78" w:rsidRDefault="004371F3" w:rsidP="004371F3">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7F90E3DC" w14:textId="77777777" w:rsidR="004371F3" w:rsidRPr="007B6F78" w:rsidRDefault="004371F3" w:rsidP="004371F3">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7482775D" w14:textId="77777777" w:rsidR="004371F3" w:rsidRPr="007B6F78" w:rsidRDefault="004371F3" w:rsidP="004371F3">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C2A2225" w14:textId="77777777" w:rsidR="004371F3" w:rsidRPr="007B6F78" w:rsidRDefault="004371F3" w:rsidP="004371F3">
      <w:pPr>
        <w:ind w:firstLine="709"/>
        <w:rPr>
          <w:color w:val="000000" w:themeColor="text1"/>
          <w:sz w:val="27"/>
          <w:szCs w:val="27"/>
        </w:rPr>
      </w:pPr>
      <w:r w:rsidRPr="007B6F78">
        <w:rPr>
          <w:color w:val="000000" w:themeColor="text1"/>
          <w:sz w:val="27"/>
          <w:szCs w:val="27"/>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76CCCEC" w14:textId="77777777" w:rsidR="004371F3" w:rsidRPr="007B6F78" w:rsidRDefault="004371F3" w:rsidP="004371F3">
      <w:pPr>
        <w:ind w:firstLine="709"/>
        <w:rPr>
          <w:color w:val="000000" w:themeColor="text1"/>
          <w:sz w:val="27"/>
          <w:szCs w:val="27"/>
        </w:rPr>
      </w:pPr>
      <w:r w:rsidRPr="007B6F78">
        <w:rPr>
          <w:color w:val="000000" w:themeColor="text1"/>
          <w:sz w:val="27"/>
          <w:szCs w:val="27"/>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73FE274A" w14:textId="77777777" w:rsidR="004371F3" w:rsidRPr="007B6F78" w:rsidRDefault="004371F3" w:rsidP="004371F3">
      <w:pPr>
        <w:ind w:firstLine="709"/>
        <w:rPr>
          <w:color w:val="000000" w:themeColor="text1"/>
          <w:sz w:val="27"/>
          <w:szCs w:val="27"/>
        </w:rPr>
      </w:pPr>
      <w:r w:rsidRPr="007B6F78">
        <w:rPr>
          <w:color w:val="000000" w:themeColor="text1"/>
          <w:sz w:val="27"/>
          <w:szCs w:val="27"/>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78362C81" w14:textId="5108A8F1" w:rsidR="004371F3" w:rsidRPr="007B6F78" w:rsidRDefault="004371F3" w:rsidP="004371F3">
      <w:pPr>
        <w:ind w:firstLine="709"/>
        <w:rPr>
          <w:color w:val="000000" w:themeColor="text1"/>
          <w:sz w:val="27"/>
          <w:szCs w:val="27"/>
        </w:rPr>
      </w:pPr>
      <w:r w:rsidRPr="007B6F78">
        <w:rPr>
          <w:color w:val="000000" w:themeColor="text1"/>
          <w:sz w:val="27"/>
          <w:szCs w:val="27"/>
        </w:rPr>
        <w:t>1) в границах территорий общего пользования;</w:t>
      </w:r>
    </w:p>
    <w:p w14:paraId="54460695" w14:textId="68BB537C" w:rsidR="002B461B" w:rsidRPr="007B6F78" w:rsidRDefault="002B461B" w:rsidP="002B461B">
      <w:pPr>
        <w:ind w:firstLine="709"/>
        <w:rPr>
          <w:color w:val="000000" w:themeColor="text1"/>
          <w:sz w:val="27"/>
          <w:szCs w:val="27"/>
        </w:rPr>
      </w:pPr>
      <w:r w:rsidRPr="007B6F78">
        <w:rPr>
          <w:color w:val="000000" w:themeColor="text1"/>
          <w:sz w:val="27"/>
          <w:szCs w:val="27"/>
        </w:rPr>
        <w:t>2) предназначенные  для   размещения   линейных   объектов   и  (или) занятые</w:t>
      </w:r>
    </w:p>
    <w:p w14:paraId="51563CFC" w14:textId="5EECF36A" w:rsidR="004371F3" w:rsidRPr="007B6F78" w:rsidRDefault="004371F3" w:rsidP="002B461B">
      <w:pPr>
        <w:ind w:firstLine="0"/>
        <w:rPr>
          <w:color w:val="000000" w:themeColor="text1"/>
          <w:sz w:val="27"/>
          <w:szCs w:val="27"/>
        </w:rPr>
      </w:pPr>
      <w:r w:rsidRPr="007B6F78">
        <w:rPr>
          <w:color w:val="000000" w:themeColor="text1"/>
          <w:sz w:val="27"/>
          <w:szCs w:val="27"/>
        </w:rPr>
        <w:t>линейными объектами.</w:t>
      </w:r>
    </w:p>
    <w:p w14:paraId="746E6D94" w14:textId="77777777" w:rsidR="004371F3" w:rsidRPr="007B6F78" w:rsidRDefault="004371F3" w:rsidP="004371F3">
      <w:pPr>
        <w:ind w:firstLine="709"/>
        <w:rPr>
          <w:color w:val="000000" w:themeColor="text1"/>
          <w:sz w:val="27"/>
          <w:szCs w:val="27"/>
        </w:rPr>
      </w:pPr>
      <w:r w:rsidRPr="007B6F78">
        <w:rPr>
          <w:color w:val="000000" w:themeColor="text1"/>
          <w:sz w:val="27"/>
          <w:szCs w:val="27"/>
        </w:rPr>
        <w:lastRenderedPageBreak/>
        <w:t>Строительство и реконструкция индивидуальных жилых домов и дачных домов, расположенных на земельных участках в границах территориальной зоны, в отношении которых осуществлен государственный кадастровый учет и (или) зарегистрировано в установленном законом порядке право собственности и предельные размеры которых не соответствуют предельным размерам земельных участков, указанным в градостроительных регламентах данных территориальных зон, могут осуществляться без приведения в соответствие с градостроительными регламентами указанной зоны в части предельных размеров земельных участков.</w:t>
      </w:r>
    </w:p>
    <w:p w14:paraId="4B6EC565" w14:textId="77777777" w:rsidR="004371F3" w:rsidRPr="007B6F78" w:rsidRDefault="004371F3" w:rsidP="004371F3">
      <w:pPr>
        <w:ind w:firstLine="709"/>
        <w:rPr>
          <w:color w:val="000000" w:themeColor="text1"/>
          <w:sz w:val="27"/>
          <w:szCs w:val="27"/>
        </w:rPr>
      </w:pPr>
      <w:r w:rsidRPr="007B6F78">
        <w:rPr>
          <w:color w:val="000000" w:themeColor="text1"/>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73978CA1" w14:textId="77777777" w:rsidR="004371F3" w:rsidRPr="007B6F78" w:rsidRDefault="004371F3" w:rsidP="004371F3">
      <w:pPr>
        <w:ind w:firstLine="709"/>
        <w:rPr>
          <w:rFonts w:eastAsia="SimSun"/>
          <w:bCs/>
          <w:iCs/>
          <w:color w:val="000000" w:themeColor="text1"/>
          <w:sz w:val="27"/>
          <w:szCs w:val="27"/>
          <w:lang w:eastAsia="zh-CN"/>
        </w:rPr>
      </w:pPr>
      <w:r w:rsidRPr="007B6F78">
        <w:rPr>
          <w:rFonts w:eastAsia="SimSun"/>
          <w:bCs/>
          <w:iCs/>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17FAEDA2" w14:textId="77777777" w:rsidR="004371F3" w:rsidRPr="007B6F78" w:rsidRDefault="004371F3" w:rsidP="004371F3">
      <w:pPr>
        <w:ind w:firstLine="709"/>
        <w:rPr>
          <w:rFonts w:eastAsia="SimSun"/>
          <w:bCs/>
          <w:iCs/>
          <w:color w:val="000000" w:themeColor="text1"/>
          <w:sz w:val="27"/>
          <w:szCs w:val="27"/>
          <w:lang w:eastAsia="zh-CN"/>
        </w:rPr>
      </w:pPr>
      <w:r w:rsidRPr="007B6F78">
        <w:rPr>
          <w:rFonts w:eastAsia="SimSun"/>
          <w:bCs/>
          <w:iCs/>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107B1E1F" w14:textId="77777777" w:rsidR="004371F3" w:rsidRPr="007B6F78" w:rsidRDefault="004371F3" w:rsidP="004371F3">
      <w:pPr>
        <w:ind w:firstLine="709"/>
        <w:rPr>
          <w:rFonts w:eastAsia="SimSun"/>
          <w:bCs/>
          <w:iCs/>
          <w:color w:val="000000" w:themeColor="text1"/>
          <w:sz w:val="27"/>
          <w:szCs w:val="27"/>
          <w:lang w:eastAsia="zh-CN"/>
        </w:rPr>
      </w:pPr>
      <w:r w:rsidRPr="007B6F78">
        <w:rPr>
          <w:rFonts w:eastAsia="SimSun"/>
          <w:bCs/>
          <w:iCs/>
          <w:color w:val="000000" w:themeColor="text1"/>
          <w:sz w:val="27"/>
          <w:szCs w:val="27"/>
          <w:lang w:eastAsia="zh-CN"/>
        </w:rPr>
        <w:t>2) использование сточных вод в целях регулирования плодородия почв;</w:t>
      </w:r>
    </w:p>
    <w:p w14:paraId="5E3F3C90" w14:textId="77777777" w:rsidR="004371F3" w:rsidRPr="007B6F78" w:rsidRDefault="004371F3" w:rsidP="004371F3">
      <w:pPr>
        <w:ind w:firstLine="709"/>
        <w:rPr>
          <w:rFonts w:eastAsia="SimSun"/>
          <w:bCs/>
          <w:iCs/>
          <w:color w:val="000000" w:themeColor="text1"/>
          <w:sz w:val="27"/>
          <w:szCs w:val="27"/>
          <w:lang w:eastAsia="zh-CN"/>
        </w:rPr>
      </w:pPr>
      <w:r w:rsidRPr="007B6F78">
        <w:rPr>
          <w:rFonts w:eastAsia="SimSun"/>
          <w:bCs/>
          <w:iCs/>
          <w:color w:val="000000" w:themeColor="text1"/>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3B034E15" w14:textId="77777777" w:rsidR="004371F3" w:rsidRPr="007B6F78" w:rsidRDefault="004371F3" w:rsidP="004371F3">
      <w:pPr>
        <w:ind w:firstLine="709"/>
        <w:rPr>
          <w:rFonts w:eastAsia="SimSun"/>
          <w:bCs/>
          <w:iCs/>
          <w:color w:val="000000" w:themeColor="text1"/>
          <w:sz w:val="27"/>
          <w:szCs w:val="27"/>
          <w:lang w:eastAsia="zh-CN"/>
        </w:rPr>
      </w:pPr>
      <w:r w:rsidRPr="007B6F78">
        <w:rPr>
          <w:rFonts w:eastAsia="SimSun"/>
          <w:bCs/>
          <w:iCs/>
          <w:color w:val="000000" w:themeColor="text1"/>
          <w:sz w:val="27"/>
          <w:szCs w:val="27"/>
          <w:lang w:eastAsia="zh-CN"/>
        </w:rPr>
        <w:t>4) осуществление авиационных мер по борьбе с вредными организмами.</w:t>
      </w:r>
    </w:p>
    <w:p w14:paraId="08D75971" w14:textId="77777777" w:rsidR="004371F3" w:rsidRPr="007B6F78" w:rsidRDefault="004371F3" w:rsidP="004371F3">
      <w:pPr>
        <w:ind w:firstLine="709"/>
        <w:rPr>
          <w:color w:val="000000" w:themeColor="text1"/>
          <w:sz w:val="27"/>
          <w:szCs w:val="27"/>
        </w:rPr>
      </w:pPr>
      <w:r w:rsidRPr="007B6F78">
        <w:rPr>
          <w:color w:val="000000" w:themeColor="text1"/>
          <w:sz w:val="27"/>
          <w:szCs w:val="27"/>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488F0769" w14:textId="77777777" w:rsidR="004371F3" w:rsidRPr="007B6F78" w:rsidRDefault="004371F3" w:rsidP="004371F3">
      <w:pPr>
        <w:ind w:firstLine="709"/>
        <w:rPr>
          <w:rFonts w:eastAsia="SimSun"/>
          <w:color w:val="000000" w:themeColor="text1"/>
          <w:sz w:val="27"/>
          <w:szCs w:val="27"/>
          <w:lang w:eastAsia="zh-CN"/>
        </w:rPr>
      </w:pPr>
      <w:r w:rsidRPr="007B6F78">
        <w:rPr>
          <w:rFonts w:eastAsia="SimSun"/>
          <w:color w:val="000000" w:themeColor="text1"/>
          <w:sz w:val="27"/>
          <w:szCs w:val="27"/>
          <w:lang w:eastAsia="zh-CN"/>
        </w:rPr>
        <w:t>Размещение зданий, строений и сооружений возможно при соблюдении требований статей 39, 40, 41, 51 настоящих Правил.</w:t>
      </w:r>
    </w:p>
    <w:p w14:paraId="321C2C4D" w14:textId="111544DF" w:rsidR="004371F3" w:rsidRPr="007B6F78" w:rsidRDefault="004371F3" w:rsidP="004371F3">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w:t>
      </w:r>
      <w:r w:rsidR="002B3F31" w:rsidRPr="007B6F78">
        <w:rPr>
          <w:rFonts w:eastAsia="SimSun"/>
          <w:color w:val="000000" w:themeColor="text1"/>
          <w:sz w:val="27"/>
          <w:szCs w:val="27"/>
          <w:lang w:eastAsia="zh-CN"/>
        </w:rPr>
        <w:t xml:space="preserve"> Федерации от 3 декабря 2014 г. </w:t>
      </w:r>
      <w:r w:rsidRPr="007B6F78">
        <w:rPr>
          <w:rFonts w:eastAsia="SimSun"/>
          <w:color w:val="000000" w:themeColor="text1"/>
          <w:sz w:val="27"/>
          <w:szCs w:val="27"/>
          <w:lang w:eastAsia="zh-CN"/>
        </w:rPr>
        <w:t xml:space="preserve">№ 1300 </w:t>
      </w:r>
      <w:r w:rsidR="002B3F31" w:rsidRPr="007B6F78">
        <w:rPr>
          <w:rFonts w:eastAsia="SimSun"/>
          <w:color w:val="000000" w:themeColor="text1"/>
          <w:sz w:val="27"/>
          <w:szCs w:val="27"/>
          <w:lang w:eastAsia="zh-CN"/>
        </w:rPr>
        <w:t xml:space="preserve">                                                    </w:t>
      </w:r>
      <w:r w:rsidRPr="007B6F78">
        <w:rPr>
          <w:rFonts w:eastAsia="SimSun"/>
          <w:color w:val="000000" w:themeColor="text1"/>
          <w:sz w:val="27"/>
          <w:szCs w:val="27"/>
          <w:lang w:eastAsia="zh-CN"/>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00EFA928" w14:textId="146A5519" w:rsidR="001B035C" w:rsidRPr="007B6F78" w:rsidRDefault="001B035C" w:rsidP="004371F3">
      <w:pPr>
        <w:tabs>
          <w:tab w:val="left" w:pos="3750"/>
          <w:tab w:val="left" w:pos="4335"/>
        </w:tabs>
        <w:suppressAutoHyphens/>
        <w:ind w:firstLine="0"/>
        <w:rPr>
          <w:rFonts w:eastAsia="SimSun"/>
          <w:color w:val="000000" w:themeColor="text1"/>
          <w:sz w:val="27"/>
          <w:szCs w:val="27"/>
          <w:lang w:eastAsia="zh-CN"/>
        </w:rPr>
      </w:pPr>
    </w:p>
    <w:p w14:paraId="47E07B4C" w14:textId="77777777" w:rsidR="00CB72A2" w:rsidRPr="007B6F78" w:rsidRDefault="00CB72A2" w:rsidP="002166DB">
      <w:pPr>
        <w:keepLines/>
        <w:widowControl w:val="0"/>
        <w:suppressAutoHyphens/>
        <w:overflowPunct w:val="0"/>
        <w:autoSpaceDE w:val="0"/>
        <w:spacing w:line="320" w:lineRule="exact"/>
        <w:ind w:firstLine="0"/>
        <w:jc w:val="center"/>
        <w:rPr>
          <w:rFonts w:eastAsia="Times New Roman"/>
          <w:b/>
          <w:color w:val="000000" w:themeColor="text1"/>
          <w:lang w:eastAsia="zh-CN"/>
        </w:rPr>
      </w:pPr>
    </w:p>
    <w:p w14:paraId="1151022F" w14:textId="77777777" w:rsidR="00CB72A2" w:rsidRPr="007B6F78" w:rsidRDefault="00CB72A2" w:rsidP="002166DB">
      <w:pPr>
        <w:keepLines/>
        <w:widowControl w:val="0"/>
        <w:suppressAutoHyphens/>
        <w:overflowPunct w:val="0"/>
        <w:autoSpaceDE w:val="0"/>
        <w:spacing w:line="320" w:lineRule="exact"/>
        <w:ind w:firstLine="0"/>
        <w:jc w:val="center"/>
        <w:rPr>
          <w:rFonts w:eastAsia="Times New Roman"/>
          <w:b/>
          <w:color w:val="000000" w:themeColor="text1"/>
          <w:lang w:eastAsia="zh-CN"/>
        </w:rPr>
      </w:pPr>
    </w:p>
    <w:p w14:paraId="5705F577" w14:textId="77777777" w:rsidR="00CB72A2" w:rsidRPr="007B6F78" w:rsidRDefault="00CB72A2" w:rsidP="002166DB">
      <w:pPr>
        <w:keepLines/>
        <w:widowControl w:val="0"/>
        <w:suppressAutoHyphens/>
        <w:overflowPunct w:val="0"/>
        <w:autoSpaceDE w:val="0"/>
        <w:spacing w:line="320" w:lineRule="exact"/>
        <w:ind w:firstLine="0"/>
        <w:jc w:val="center"/>
        <w:rPr>
          <w:rFonts w:eastAsia="Times New Roman"/>
          <w:b/>
          <w:color w:val="000000" w:themeColor="text1"/>
          <w:lang w:eastAsia="zh-CN"/>
        </w:rPr>
      </w:pPr>
    </w:p>
    <w:p w14:paraId="690ECDD3" w14:textId="77777777" w:rsidR="00CB72A2" w:rsidRPr="007B6F78" w:rsidRDefault="00CB72A2" w:rsidP="002166DB">
      <w:pPr>
        <w:keepLines/>
        <w:widowControl w:val="0"/>
        <w:suppressAutoHyphens/>
        <w:overflowPunct w:val="0"/>
        <w:autoSpaceDE w:val="0"/>
        <w:spacing w:line="320" w:lineRule="exact"/>
        <w:ind w:firstLine="0"/>
        <w:jc w:val="center"/>
        <w:rPr>
          <w:rFonts w:eastAsia="Times New Roman"/>
          <w:b/>
          <w:color w:val="000000" w:themeColor="text1"/>
          <w:lang w:eastAsia="zh-CN"/>
        </w:rPr>
      </w:pPr>
    </w:p>
    <w:p w14:paraId="133AA680" w14:textId="77777777" w:rsidR="00CB72A2" w:rsidRPr="007B6F78" w:rsidRDefault="00CB72A2" w:rsidP="002166DB">
      <w:pPr>
        <w:keepLines/>
        <w:widowControl w:val="0"/>
        <w:suppressAutoHyphens/>
        <w:overflowPunct w:val="0"/>
        <w:autoSpaceDE w:val="0"/>
        <w:spacing w:line="320" w:lineRule="exact"/>
        <w:ind w:firstLine="0"/>
        <w:jc w:val="center"/>
        <w:rPr>
          <w:rFonts w:eastAsia="Times New Roman"/>
          <w:b/>
          <w:color w:val="000000" w:themeColor="text1"/>
          <w:lang w:eastAsia="zh-CN"/>
        </w:rPr>
      </w:pPr>
    </w:p>
    <w:p w14:paraId="0539052E" w14:textId="60BB79C0" w:rsidR="00DF5397" w:rsidRPr="007B6F78" w:rsidRDefault="005D3219" w:rsidP="002166DB">
      <w:pPr>
        <w:keepLines/>
        <w:widowControl w:val="0"/>
        <w:suppressAutoHyphens/>
        <w:overflowPunct w:val="0"/>
        <w:autoSpaceDE w:val="0"/>
        <w:spacing w:line="320" w:lineRule="exact"/>
        <w:ind w:firstLine="0"/>
        <w:jc w:val="center"/>
        <w:rPr>
          <w:rFonts w:eastAsia="Times New Roman"/>
          <w:b/>
          <w:color w:val="000000" w:themeColor="text1"/>
          <w:lang w:eastAsia="zh-CN"/>
        </w:rPr>
      </w:pPr>
      <w:r w:rsidRPr="007B6F78">
        <w:rPr>
          <w:rFonts w:eastAsia="Times New Roman"/>
          <w:b/>
          <w:color w:val="000000" w:themeColor="text1"/>
          <w:lang w:eastAsia="zh-CN"/>
        </w:rPr>
        <w:lastRenderedPageBreak/>
        <w:t>З</w:t>
      </w:r>
      <w:r w:rsidR="00DB70DB" w:rsidRPr="007B6F78">
        <w:rPr>
          <w:rFonts w:eastAsia="Times New Roman"/>
          <w:b/>
          <w:color w:val="000000" w:themeColor="text1"/>
          <w:lang w:eastAsia="zh-CN"/>
        </w:rPr>
        <w:t>она развития застройки жилыми домами (Ж-Р)</w:t>
      </w:r>
    </w:p>
    <w:p w14:paraId="7788582D" w14:textId="77777777" w:rsidR="002166DB" w:rsidRPr="007B6F78" w:rsidRDefault="002166DB" w:rsidP="002166DB">
      <w:pPr>
        <w:keepLines/>
        <w:widowControl w:val="0"/>
        <w:suppressAutoHyphens/>
        <w:overflowPunct w:val="0"/>
        <w:autoSpaceDE w:val="0"/>
        <w:spacing w:line="320" w:lineRule="exact"/>
        <w:ind w:firstLine="0"/>
        <w:jc w:val="center"/>
        <w:rPr>
          <w:rFonts w:eastAsia="Times New Roman"/>
          <w:b/>
          <w:color w:val="000000" w:themeColor="text1"/>
          <w:sz w:val="27"/>
          <w:szCs w:val="27"/>
          <w:lang w:eastAsia="zh-CN"/>
        </w:rPr>
      </w:pPr>
    </w:p>
    <w:p w14:paraId="09B0BCA4" w14:textId="504D24E2" w:rsidR="00DB70DB" w:rsidRPr="007B6F78" w:rsidRDefault="002166DB" w:rsidP="00CB72A2">
      <w:pPr>
        <w:keepLines/>
        <w:widowControl w:val="0"/>
        <w:suppressAutoHyphens/>
        <w:overflowPunct w:val="0"/>
        <w:autoSpaceDE w:val="0"/>
        <w:spacing w:line="320" w:lineRule="exact"/>
        <w:ind w:firstLine="709"/>
        <w:rPr>
          <w:rFonts w:eastAsia="Times New Roman"/>
          <w:color w:val="000000" w:themeColor="text1"/>
          <w:sz w:val="27"/>
          <w:szCs w:val="27"/>
          <w:lang w:eastAsia="ru-RU"/>
        </w:rPr>
      </w:pPr>
      <w:r w:rsidRPr="007B6F78">
        <w:rPr>
          <w:rFonts w:eastAsia="Times New Roman"/>
          <w:color w:val="000000" w:themeColor="text1"/>
          <w:sz w:val="27"/>
          <w:szCs w:val="27"/>
          <w:lang w:eastAsia="zh-CN"/>
        </w:rPr>
        <w:t xml:space="preserve">Зона развития застройки жилыми домами Ж </w:t>
      </w:r>
      <w:r w:rsidR="00926CD8" w:rsidRPr="007B6F78">
        <w:rPr>
          <w:rFonts w:eastAsia="Times New Roman"/>
          <w:color w:val="000000" w:themeColor="text1"/>
          <w:sz w:val="27"/>
          <w:szCs w:val="27"/>
          <w:lang w:eastAsia="zh-CN"/>
        </w:rPr>
        <w:t xml:space="preserve">– Р выделена для формирования жилых районов с </w:t>
      </w:r>
      <w:r w:rsidRPr="007B6F78">
        <w:rPr>
          <w:rFonts w:eastAsia="Times New Roman"/>
          <w:color w:val="000000" w:themeColor="text1"/>
          <w:sz w:val="27"/>
          <w:szCs w:val="27"/>
          <w:lang w:eastAsia="zh-CN"/>
        </w:rPr>
        <w:t>возможностью определения параметров жилой</w:t>
      </w:r>
      <w:r w:rsidR="00CB72A2" w:rsidRPr="007B6F78">
        <w:rPr>
          <w:rFonts w:eastAsia="Times New Roman"/>
          <w:color w:val="000000" w:themeColor="text1"/>
          <w:sz w:val="27"/>
          <w:szCs w:val="27"/>
          <w:lang w:eastAsia="zh-CN"/>
        </w:rPr>
        <w:t xml:space="preserve"> </w:t>
      </w:r>
      <w:r w:rsidR="00DB70DB" w:rsidRPr="007B6F78">
        <w:rPr>
          <w:rFonts w:eastAsia="Times New Roman"/>
          <w:color w:val="000000" w:themeColor="text1"/>
          <w:sz w:val="27"/>
          <w:szCs w:val="27"/>
          <w:lang w:eastAsia="ru-RU"/>
        </w:rPr>
        <w:t>застройки и набора услуг по мере принятия решений о застройке территории органами местного самоуправления.</w:t>
      </w:r>
    </w:p>
    <w:p w14:paraId="5C4188F0" w14:textId="77777777" w:rsidR="002417DE" w:rsidRPr="007B6F78" w:rsidRDefault="00DB70DB" w:rsidP="00926CD8">
      <w:pPr>
        <w:keepLines/>
        <w:suppressAutoHyphens/>
        <w:overflowPunct w:val="0"/>
        <w:autoSpaceDE w:val="0"/>
        <w:spacing w:line="200" w:lineRule="atLeast"/>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Зона предназначена для обеспечения правовых условий формирования селитебных территорий при перспективном градостроительном развитии. При возникновении необходимости освоения территорий, подлежащих застройке, осуществляется разработка проектов планировки территории, проектов межевания территории и градостроительных планов зем</w:t>
      </w:r>
      <w:r w:rsidR="00432791" w:rsidRPr="007B6F78">
        <w:rPr>
          <w:rFonts w:eastAsia="Times New Roman"/>
          <w:color w:val="000000" w:themeColor="text1"/>
          <w:sz w:val="27"/>
          <w:szCs w:val="27"/>
          <w:lang w:eastAsia="ru-RU"/>
        </w:rPr>
        <w:t>ельных участков согласно г</w:t>
      </w:r>
      <w:r w:rsidR="00C21B6C" w:rsidRPr="007B6F78">
        <w:rPr>
          <w:rFonts w:eastAsia="Times New Roman"/>
          <w:color w:val="000000" w:themeColor="text1"/>
          <w:sz w:val="27"/>
          <w:szCs w:val="27"/>
          <w:lang w:eastAsia="ru-RU"/>
        </w:rPr>
        <w:t>лаве 5</w:t>
      </w:r>
      <w:r w:rsidRPr="007B6F78">
        <w:rPr>
          <w:rFonts w:eastAsia="Times New Roman"/>
          <w:color w:val="000000" w:themeColor="text1"/>
          <w:sz w:val="27"/>
          <w:szCs w:val="27"/>
          <w:lang w:eastAsia="ru-RU"/>
        </w:rPr>
        <w:t xml:space="preserve"> настоящих Правил.</w:t>
      </w:r>
    </w:p>
    <w:p w14:paraId="592F4337" w14:textId="77777777" w:rsidR="002417DE" w:rsidRPr="007B6F78" w:rsidRDefault="002417DE" w:rsidP="00FC0923">
      <w:pPr>
        <w:suppressAutoHyphens/>
        <w:spacing w:line="200" w:lineRule="atLeast"/>
        <w:ind w:firstLine="0"/>
        <w:rPr>
          <w:rFonts w:eastAsia="SimSun"/>
          <w:color w:val="000000" w:themeColor="text1"/>
          <w:lang w:eastAsia="zh-CN"/>
        </w:rPr>
      </w:pPr>
    </w:p>
    <w:p w14:paraId="053281A1" w14:textId="77777777" w:rsidR="00DB70DB" w:rsidRPr="007B6F78" w:rsidRDefault="00DB70DB" w:rsidP="007A29A4">
      <w:pPr>
        <w:suppressAutoHyphens/>
        <w:spacing w:line="200" w:lineRule="atLeast"/>
        <w:ind w:firstLine="0"/>
        <w:jc w:val="center"/>
        <w:rPr>
          <w:rFonts w:eastAsia="SimSun"/>
          <w:b/>
          <w:color w:val="000000" w:themeColor="text1"/>
          <w:lang w:eastAsia="zh-CN"/>
        </w:rPr>
      </w:pPr>
      <w:r w:rsidRPr="007B6F78">
        <w:rPr>
          <w:rFonts w:eastAsia="SimSun"/>
          <w:b/>
          <w:color w:val="000000" w:themeColor="text1"/>
          <w:lang w:eastAsia="zh-CN"/>
        </w:rPr>
        <w:t>Основные виды и параметры разрешенного использования</w:t>
      </w:r>
    </w:p>
    <w:p w14:paraId="7DA3BF7F" w14:textId="77777777" w:rsidR="00DB70DB" w:rsidRPr="007B6F78" w:rsidRDefault="00DB70DB" w:rsidP="007A29A4">
      <w:pPr>
        <w:suppressAutoHyphens/>
        <w:spacing w:line="200" w:lineRule="atLeast"/>
        <w:ind w:firstLine="0"/>
        <w:jc w:val="center"/>
        <w:rPr>
          <w:rFonts w:eastAsia="SimSun"/>
          <w:b/>
          <w:color w:val="000000" w:themeColor="text1"/>
          <w:lang w:eastAsia="zh-CN"/>
        </w:rPr>
      </w:pPr>
      <w:r w:rsidRPr="007B6F78">
        <w:rPr>
          <w:rFonts w:eastAsia="SimSun"/>
          <w:b/>
          <w:color w:val="000000" w:themeColor="text1"/>
          <w:lang w:eastAsia="zh-CN"/>
        </w:rPr>
        <w:t>земельных участков и объектов капитального строительства</w:t>
      </w:r>
    </w:p>
    <w:p w14:paraId="0DF66C51" w14:textId="77777777" w:rsidR="001B035C" w:rsidRPr="007B6F78" w:rsidRDefault="001B035C" w:rsidP="007A29A4">
      <w:pPr>
        <w:suppressAutoHyphens/>
        <w:spacing w:line="200" w:lineRule="atLeast"/>
        <w:ind w:firstLine="0"/>
        <w:jc w:val="center"/>
        <w:rPr>
          <w:rFonts w:eastAsia="SimSun"/>
          <w:color w:val="000000" w:themeColor="text1"/>
          <w:lang w:eastAsia="zh-CN"/>
        </w:rPr>
      </w:pPr>
    </w:p>
    <w:tbl>
      <w:tblPr>
        <w:tblW w:w="9767" w:type="dxa"/>
        <w:tblInd w:w="-10" w:type="dxa"/>
        <w:tblLayout w:type="fixed"/>
        <w:tblLook w:val="0000" w:firstRow="0" w:lastRow="0" w:firstColumn="0" w:lastColumn="0" w:noHBand="0" w:noVBand="0"/>
      </w:tblPr>
      <w:tblGrid>
        <w:gridCol w:w="2670"/>
        <w:gridCol w:w="2977"/>
        <w:gridCol w:w="4120"/>
      </w:tblGrid>
      <w:tr w:rsidR="001B035C" w:rsidRPr="007B6F78" w14:paraId="403CE186" w14:textId="77777777" w:rsidTr="000626BF">
        <w:trPr>
          <w:trHeight w:val="23"/>
          <w:tblHeader/>
        </w:trPr>
        <w:tc>
          <w:tcPr>
            <w:tcW w:w="2670" w:type="dxa"/>
            <w:tcBorders>
              <w:top w:val="single" w:sz="4" w:space="0" w:color="auto"/>
              <w:left w:val="single" w:sz="4" w:space="0" w:color="auto"/>
              <w:bottom w:val="single" w:sz="4" w:space="0" w:color="auto"/>
              <w:right w:val="single" w:sz="4" w:space="0" w:color="auto"/>
            </w:tcBorders>
            <w:shd w:val="clear" w:color="auto" w:fill="auto"/>
          </w:tcPr>
          <w:p w14:paraId="41A61899" w14:textId="77777777" w:rsidR="001B035C" w:rsidRPr="007B6F78" w:rsidRDefault="001B035C" w:rsidP="001D5817">
            <w:pPr>
              <w:suppressAutoHyphens/>
              <w:spacing w:line="200" w:lineRule="atLeast"/>
              <w:ind w:firstLine="0"/>
              <w:jc w:val="center"/>
              <w:rPr>
                <w:rFonts w:eastAsia="SimSun"/>
                <w:color w:val="000000" w:themeColor="text1"/>
                <w:sz w:val="24"/>
                <w:szCs w:val="24"/>
                <w:lang w:eastAsia="zh-CN"/>
              </w:rPr>
            </w:pPr>
            <w:r w:rsidRPr="007B6F78">
              <w:rPr>
                <w:rFonts w:eastAsia="SimSun"/>
                <w:b/>
                <w:color w:val="000000" w:themeColor="text1"/>
                <w:sz w:val="24"/>
                <w:szCs w:val="24"/>
                <w:lang w:eastAsia="zh-CN"/>
              </w:rPr>
              <w:t>Наименование вида разрешенного использования земельного участка</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1C0A6FC3" w14:textId="77777777" w:rsidR="001B035C" w:rsidRPr="007B6F78" w:rsidRDefault="001B035C" w:rsidP="001D5817">
            <w:pPr>
              <w:suppressAutoHyphens/>
              <w:spacing w:line="200" w:lineRule="atLeast"/>
              <w:ind w:firstLine="0"/>
              <w:jc w:val="center"/>
              <w:rPr>
                <w:rFonts w:eastAsia="SimSun"/>
                <w:color w:val="000000" w:themeColor="text1"/>
                <w:sz w:val="24"/>
                <w:szCs w:val="24"/>
                <w:lang w:eastAsia="zh-CN"/>
              </w:rPr>
            </w:pPr>
            <w:r w:rsidRPr="007B6F78">
              <w:rPr>
                <w:rFonts w:eastAsia="SimSun"/>
                <w:b/>
                <w:color w:val="000000" w:themeColor="text1"/>
                <w:sz w:val="24"/>
                <w:szCs w:val="24"/>
                <w:lang w:eastAsia="zh-CN"/>
              </w:rPr>
              <w:t>Описание вида разрешенного использования земельного участка</w:t>
            </w:r>
          </w:p>
        </w:tc>
        <w:tc>
          <w:tcPr>
            <w:tcW w:w="4120" w:type="dxa"/>
            <w:tcBorders>
              <w:top w:val="single" w:sz="4" w:space="0" w:color="auto"/>
              <w:left w:val="single" w:sz="4" w:space="0" w:color="auto"/>
              <w:bottom w:val="single" w:sz="4" w:space="0" w:color="auto"/>
              <w:right w:val="single" w:sz="4" w:space="0" w:color="auto"/>
            </w:tcBorders>
            <w:shd w:val="clear" w:color="auto" w:fill="auto"/>
          </w:tcPr>
          <w:p w14:paraId="576E5EEF" w14:textId="77777777" w:rsidR="001B035C" w:rsidRPr="007B6F78" w:rsidRDefault="001B035C" w:rsidP="001D5817">
            <w:pPr>
              <w:suppressAutoHyphens/>
              <w:spacing w:line="200" w:lineRule="atLeast"/>
              <w:ind w:firstLine="0"/>
              <w:jc w:val="center"/>
              <w:rPr>
                <w:rFonts w:eastAsia="SimSun"/>
                <w:color w:val="000000" w:themeColor="text1"/>
                <w:sz w:val="24"/>
                <w:szCs w:val="24"/>
                <w:lang w:eastAsia="zh-CN"/>
              </w:rPr>
            </w:pPr>
            <w:r w:rsidRPr="007B6F78">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 реконструкции объектов капитального строительства</w:t>
            </w:r>
          </w:p>
        </w:tc>
      </w:tr>
    </w:tbl>
    <w:p w14:paraId="7AA49E54" w14:textId="77777777" w:rsidR="001B035C" w:rsidRPr="007B6F78" w:rsidRDefault="001B035C" w:rsidP="001B035C">
      <w:pPr>
        <w:suppressAutoHyphens/>
        <w:ind w:firstLine="0"/>
        <w:jc w:val="center"/>
        <w:rPr>
          <w:rFonts w:eastAsia="SimSun"/>
          <w:color w:val="000000" w:themeColor="text1"/>
          <w:sz w:val="2"/>
          <w:szCs w:val="2"/>
          <w:lang w:eastAsia="zh-CN"/>
        </w:rPr>
      </w:pPr>
    </w:p>
    <w:p w14:paraId="185AF5C1" w14:textId="77777777" w:rsidR="00432791" w:rsidRPr="007B6F78" w:rsidRDefault="00432791" w:rsidP="001B035C">
      <w:pPr>
        <w:suppressAutoHyphens/>
        <w:ind w:firstLine="0"/>
        <w:rPr>
          <w:rFonts w:eastAsia="SimSun"/>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2670"/>
        <w:gridCol w:w="2977"/>
        <w:gridCol w:w="4120"/>
      </w:tblGrid>
      <w:tr w:rsidR="001B035C" w:rsidRPr="007B6F78" w14:paraId="6F7ACBBF" w14:textId="77777777" w:rsidTr="000626BF">
        <w:trPr>
          <w:trHeight w:val="23"/>
          <w:tblHeader/>
        </w:trPr>
        <w:tc>
          <w:tcPr>
            <w:tcW w:w="2670" w:type="dxa"/>
            <w:tcBorders>
              <w:top w:val="single" w:sz="4" w:space="0" w:color="auto"/>
              <w:left w:val="single" w:sz="4" w:space="0" w:color="auto"/>
              <w:bottom w:val="single" w:sz="4" w:space="0" w:color="auto"/>
              <w:right w:val="single" w:sz="4" w:space="0" w:color="auto"/>
            </w:tcBorders>
            <w:shd w:val="clear" w:color="auto" w:fill="auto"/>
          </w:tcPr>
          <w:p w14:paraId="74929CB1" w14:textId="77777777" w:rsidR="001B035C" w:rsidRPr="007B6F78" w:rsidRDefault="001B035C" w:rsidP="001B035C">
            <w:pPr>
              <w:suppressAutoHyphen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37921941" w14:textId="77777777" w:rsidR="001B035C" w:rsidRPr="007B6F78" w:rsidRDefault="001B035C" w:rsidP="001B035C">
            <w:pPr>
              <w:suppressAutoHyphen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c>
          <w:tcPr>
            <w:tcW w:w="4120" w:type="dxa"/>
            <w:tcBorders>
              <w:top w:val="single" w:sz="4" w:space="0" w:color="auto"/>
              <w:left w:val="single" w:sz="4" w:space="0" w:color="auto"/>
              <w:bottom w:val="single" w:sz="4" w:space="0" w:color="auto"/>
              <w:right w:val="single" w:sz="4" w:space="0" w:color="auto"/>
            </w:tcBorders>
            <w:shd w:val="clear" w:color="auto" w:fill="auto"/>
          </w:tcPr>
          <w:p w14:paraId="7ADF9C44" w14:textId="77777777" w:rsidR="001B035C" w:rsidRPr="007B6F78" w:rsidRDefault="001B035C" w:rsidP="001B035C">
            <w:pPr>
              <w:suppressAutoHyphen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F07C54" w:rsidRPr="007B6F78" w14:paraId="3D14869C" w14:textId="77777777" w:rsidTr="000626BF">
        <w:trPr>
          <w:trHeight w:val="23"/>
        </w:trPr>
        <w:tc>
          <w:tcPr>
            <w:tcW w:w="2670" w:type="dxa"/>
            <w:tcBorders>
              <w:top w:val="single" w:sz="4" w:space="0" w:color="auto"/>
              <w:left w:val="single" w:sz="4" w:space="0" w:color="auto"/>
              <w:bottom w:val="single" w:sz="4" w:space="0" w:color="auto"/>
              <w:right w:val="single" w:sz="4" w:space="0" w:color="auto"/>
            </w:tcBorders>
            <w:shd w:val="clear" w:color="auto" w:fill="auto"/>
          </w:tcPr>
          <w:p w14:paraId="54E73FB8" w14:textId="77777777" w:rsidR="00F07C54" w:rsidRPr="007B6F78" w:rsidRDefault="00F07C54" w:rsidP="001B035C">
            <w:pPr>
              <w:suppressAutoHyphens/>
              <w:spacing w:line="200" w:lineRule="atLeast"/>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[2.1] - Для </w:t>
            </w:r>
          </w:p>
          <w:p w14:paraId="46844DE2" w14:textId="77777777" w:rsidR="00F07C54" w:rsidRPr="007B6F78" w:rsidRDefault="00F07C54" w:rsidP="001B035C">
            <w:pPr>
              <w:suppressAutoHyphens/>
              <w:spacing w:line="200" w:lineRule="atLeast"/>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индивидуального</w:t>
            </w:r>
          </w:p>
          <w:p w14:paraId="5CACC159" w14:textId="77777777" w:rsidR="00F07C54" w:rsidRPr="007B6F78" w:rsidRDefault="00F07C54" w:rsidP="001B035C">
            <w:pPr>
              <w:suppressAutoHyphens/>
              <w:spacing w:line="200" w:lineRule="atLeast"/>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жилищного</w:t>
            </w:r>
          </w:p>
          <w:p w14:paraId="6A8262E6" w14:textId="77777777" w:rsidR="00F07C54" w:rsidRPr="007B6F78" w:rsidRDefault="00F07C54" w:rsidP="001B035C">
            <w:pPr>
              <w:suppressAutoHyphens/>
              <w:spacing w:line="200" w:lineRule="atLeast"/>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строительства</w:t>
            </w:r>
          </w:p>
          <w:p w14:paraId="2718FD27" w14:textId="77777777" w:rsidR="00F07C54" w:rsidRPr="007B6F78" w:rsidRDefault="00F07C54" w:rsidP="001B035C">
            <w:pPr>
              <w:suppressAutoHyphens/>
              <w:spacing w:line="200" w:lineRule="atLeast"/>
              <w:ind w:firstLine="0"/>
              <w:jc w:val="left"/>
              <w:rPr>
                <w:rFonts w:eastAsia="SimSun"/>
                <w:color w:val="000000" w:themeColor="text1"/>
                <w:sz w:val="24"/>
                <w:szCs w:val="24"/>
                <w:lang w:eastAsia="zh-CN"/>
              </w:rPr>
            </w:pPr>
          </w:p>
          <w:p w14:paraId="04B494B8" w14:textId="77777777" w:rsidR="00F07C54" w:rsidRPr="007B6F78" w:rsidRDefault="00F07C54" w:rsidP="001B035C">
            <w:pPr>
              <w:suppressAutoHyphens/>
              <w:spacing w:line="200" w:lineRule="atLeast"/>
              <w:ind w:firstLine="0"/>
              <w:jc w:val="left"/>
              <w:rPr>
                <w:rFonts w:eastAsia="SimSun"/>
                <w:color w:val="000000" w:themeColor="text1"/>
                <w:sz w:val="24"/>
                <w:szCs w:val="24"/>
                <w:lang w:eastAsia="zh-CN"/>
              </w:rPr>
            </w:pPr>
          </w:p>
        </w:tc>
        <w:tc>
          <w:tcPr>
            <w:tcW w:w="2977" w:type="dxa"/>
            <w:tcBorders>
              <w:top w:val="single" w:sz="4" w:space="0" w:color="auto"/>
              <w:left w:val="single" w:sz="4" w:space="0" w:color="auto"/>
              <w:bottom w:val="single" w:sz="4" w:space="0" w:color="auto"/>
              <w:right w:val="single" w:sz="4" w:space="0" w:color="auto"/>
            </w:tcBorders>
          </w:tcPr>
          <w:p w14:paraId="1EB9F844" w14:textId="77777777" w:rsidR="00F07C54" w:rsidRPr="007B6F78" w:rsidRDefault="00F07C54" w:rsidP="001B035C">
            <w:pPr>
              <w:autoSpaceDE w:val="0"/>
              <w:autoSpaceDN w:val="0"/>
              <w:adjustRightInd w:val="0"/>
              <w:ind w:firstLine="0"/>
              <w:jc w:val="left"/>
              <w:rPr>
                <w:rFonts w:eastAsia="Times New Roman"/>
                <w:color w:val="000000" w:themeColor="text1"/>
                <w:sz w:val="24"/>
                <w:szCs w:val="24"/>
                <w:lang w:eastAsia="ru-RU"/>
              </w:rPr>
            </w:pPr>
            <w:r w:rsidRPr="007B6F78">
              <w:rPr>
                <w:bCs/>
                <w:color w:val="000000" w:themeColor="text1"/>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w:t>
            </w:r>
            <w:r w:rsidRPr="007B6F78">
              <w:rPr>
                <w:rFonts w:eastAsia="Times New Roman"/>
                <w:bCs/>
                <w:color w:val="000000" w:themeColor="text1"/>
                <w:sz w:val="24"/>
                <w:szCs w:val="24"/>
              </w:rPr>
              <w:t xml:space="preserve">использования, предназначенных для удовлетворения гражданами бытовых и иных нужд, </w:t>
            </w:r>
            <w:r w:rsidRPr="007B6F78">
              <w:rPr>
                <w:rFonts w:eastAsia="Times New Roman"/>
                <w:color w:val="000000" w:themeColor="text1"/>
                <w:sz w:val="24"/>
                <w:szCs w:val="24"/>
              </w:rPr>
              <w:t>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4120" w:type="dxa"/>
            <w:tcBorders>
              <w:top w:val="single" w:sz="4" w:space="0" w:color="auto"/>
              <w:left w:val="single" w:sz="4" w:space="0" w:color="auto"/>
              <w:bottom w:val="single" w:sz="4" w:space="0" w:color="auto"/>
              <w:right w:val="single" w:sz="4" w:space="0" w:color="auto"/>
            </w:tcBorders>
            <w:shd w:val="clear" w:color="auto" w:fill="auto"/>
          </w:tcPr>
          <w:p w14:paraId="5F75FCA0" w14:textId="4E411C36" w:rsidR="00F07C54" w:rsidRPr="007B6F78" w:rsidRDefault="00F07C54" w:rsidP="001B035C">
            <w:pPr>
              <w:suppressAutoHyphens/>
              <w:spacing w:line="200" w:lineRule="atLeast"/>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земельного участка – </w:t>
            </w:r>
            <w:r w:rsidR="00253378"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300</w:t>
            </w:r>
            <w:r w:rsidR="001B035C"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/4000 кв. м.</w:t>
            </w:r>
          </w:p>
          <w:p w14:paraId="42006BE2" w14:textId="77777777" w:rsidR="00F40CA4" w:rsidRPr="007B6F78" w:rsidRDefault="00F40CA4" w:rsidP="001B035C">
            <w:pPr>
              <w:suppressAutoHyphens/>
              <w:spacing w:line="200" w:lineRule="atLeast"/>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 ширина вновь образуемых земельных участков –                   12 м, за исключением земельных участков, образуемых под существующими объектами капитального строительства.</w:t>
            </w:r>
          </w:p>
          <w:p w14:paraId="4C69819B" w14:textId="6228603A" w:rsidR="00F07C54" w:rsidRPr="007B6F78" w:rsidRDefault="00F07C54" w:rsidP="001B035C">
            <w:pPr>
              <w:suppressAutoHyphens/>
              <w:spacing w:line="200" w:lineRule="atLeast"/>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от красной линии - 5 м.</w:t>
            </w:r>
          </w:p>
          <w:p w14:paraId="069DFE57" w14:textId="29C1E6D0" w:rsidR="00F07C54" w:rsidRPr="007B6F78" w:rsidRDefault="00F07C54" w:rsidP="001B035C">
            <w:pPr>
              <w:suppressAutoHyphens/>
              <w:spacing w:line="200" w:lineRule="atLeast"/>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от жилого дома до границ соседнего участка -</w:t>
            </w:r>
            <w:r w:rsidR="000626BF" w:rsidRPr="007B6F78">
              <w:rPr>
                <w:rFonts w:eastAsia="SimSun"/>
                <w:color w:val="000000" w:themeColor="text1"/>
                <w:sz w:val="24"/>
                <w:szCs w:val="24"/>
                <w:lang w:eastAsia="zh-CN"/>
              </w:rPr>
              <w:t xml:space="preserve">             </w:t>
            </w:r>
            <w:r w:rsidR="00253378" w:rsidRPr="007B6F78">
              <w:rPr>
                <w:rFonts w:eastAsia="SimSun"/>
                <w:color w:val="000000" w:themeColor="text1"/>
                <w:sz w:val="24"/>
                <w:szCs w:val="24"/>
                <w:lang w:eastAsia="zh-CN"/>
              </w:rPr>
              <w:t xml:space="preserve"> 3 м.</w:t>
            </w:r>
          </w:p>
          <w:p w14:paraId="0EC08B03" w14:textId="74AF8ABA" w:rsidR="00253378" w:rsidRPr="007B6F78" w:rsidRDefault="00253378" w:rsidP="001B035C">
            <w:pPr>
              <w:suppressAutoHyphens/>
              <w:spacing w:line="200" w:lineRule="atLeast"/>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3 этажа</w:t>
            </w:r>
          </w:p>
          <w:p w14:paraId="7632F9B6" w14:textId="408C933D" w:rsidR="00F07C54" w:rsidRPr="007B6F78" w:rsidRDefault="00253378" w:rsidP="001B035C">
            <w:pPr>
              <w:suppressAutoHyphens/>
              <w:spacing w:line="200" w:lineRule="atLeast"/>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 (включая мансардный этаж).</w:t>
            </w:r>
          </w:p>
          <w:p w14:paraId="1CA2BE78" w14:textId="77777777" w:rsidR="00F07C54" w:rsidRPr="007B6F78" w:rsidRDefault="00F07C54" w:rsidP="001B035C">
            <w:pPr>
              <w:suppressAutoHyphens/>
              <w:spacing w:line="200" w:lineRule="atLeast"/>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2A71C51B" w14:textId="77777777" w:rsidR="00F07C54" w:rsidRPr="007B6F78" w:rsidRDefault="00F07C54" w:rsidP="001B035C">
            <w:pPr>
              <w:suppressAutoHyphens/>
              <w:spacing w:line="200" w:lineRule="atLeast"/>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участка - 40%</w:t>
            </w:r>
            <w:r w:rsidR="001B035C" w:rsidRPr="007B6F78">
              <w:rPr>
                <w:rFonts w:eastAsia="SimSun"/>
                <w:color w:val="000000" w:themeColor="text1"/>
                <w:sz w:val="24"/>
                <w:szCs w:val="24"/>
                <w:lang w:eastAsia="zh-CN"/>
              </w:rPr>
              <w:t>.</w:t>
            </w:r>
          </w:p>
          <w:p w14:paraId="69A36988" w14:textId="77777777" w:rsidR="00F07C54" w:rsidRPr="007B6F78" w:rsidRDefault="00F07C54" w:rsidP="001B035C">
            <w:pPr>
              <w:suppressAutoHyphens/>
              <w:spacing w:line="200" w:lineRule="atLeast"/>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1B035C" w:rsidRPr="007B6F78" w14:paraId="7C297334" w14:textId="77777777" w:rsidTr="000626BF">
        <w:trPr>
          <w:trHeight w:val="23"/>
        </w:trPr>
        <w:tc>
          <w:tcPr>
            <w:tcW w:w="2670" w:type="dxa"/>
            <w:tcBorders>
              <w:top w:val="single" w:sz="4" w:space="0" w:color="auto"/>
              <w:left w:val="single" w:sz="4" w:space="0" w:color="auto"/>
              <w:bottom w:val="single" w:sz="4" w:space="0" w:color="auto"/>
              <w:right w:val="single" w:sz="4" w:space="0" w:color="auto"/>
            </w:tcBorders>
            <w:shd w:val="clear" w:color="auto" w:fill="FFFFFF"/>
          </w:tcPr>
          <w:p w14:paraId="577CE058" w14:textId="77777777" w:rsidR="001B035C" w:rsidRPr="007B6F78" w:rsidRDefault="001B035C" w:rsidP="001B035C">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[12.0.1] – Улично-</w:t>
            </w:r>
          </w:p>
          <w:p w14:paraId="6CB7695B" w14:textId="77777777" w:rsidR="001B035C" w:rsidRPr="007B6F78" w:rsidRDefault="001B035C" w:rsidP="001B035C">
            <w:pPr>
              <w:suppressAutoHyphens/>
              <w:spacing w:line="200" w:lineRule="atLeast"/>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дорожная сеть</w:t>
            </w:r>
          </w:p>
        </w:tc>
        <w:tc>
          <w:tcPr>
            <w:tcW w:w="2977" w:type="dxa"/>
            <w:tcBorders>
              <w:top w:val="single" w:sz="4" w:space="0" w:color="auto"/>
              <w:left w:val="single" w:sz="4" w:space="0" w:color="auto"/>
              <w:bottom w:val="single" w:sz="4" w:space="0" w:color="auto"/>
            </w:tcBorders>
          </w:tcPr>
          <w:p w14:paraId="5351BCA5" w14:textId="77777777" w:rsidR="001B035C" w:rsidRPr="007B6F78" w:rsidRDefault="001B035C" w:rsidP="001B035C">
            <w:pPr>
              <w:ind w:firstLine="0"/>
              <w:jc w:val="left"/>
              <w:rPr>
                <w:color w:val="000000" w:themeColor="text1"/>
                <w:sz w:val="24"/>
                <w:szCs w:val="24"/>
              </w:rPr>
            </w:pPr>
            <w:r w:rsidRPr="007B6F78">
              <w:rPr>
                <w:color w:val="000000" w:themeColor="text1"/>
                <w:sz w:val="24"/>
                <w:szCs w:val="24"/>
              </w:rPr>
              <w:t xml:space="preserve">Размещение объектов улично-дорожной сети: автомобильных дорог, </w:t>
            </w:r>
            <w:r w:rsidRPr="007B6F78">
              <w:rPr>
                <w:color w:val="000000" w:themeColor="text1"/>
                <w:sz w:val="24"/>
                <w:szCs w:val="24"/>
              </w:rPr>
              <w:lastRenderedPageBreak/>
              <w:t>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1BEF810" w14:textId="77777777" w:rsidR="001B035C" w:rsidRPr="007B6F78" w:rsidRDefault="001B035C" w:rsidP="001B035C">
            <w:pPr>
              <w:autoSpaceDE w:val="0"/>
              <w:autoSpaceDN w:val="0"/>
              <w:adjustRightInd w:val="0"/>
              <w:ind w:firstLine="0"/>
              <w:jc w:val="left"/>
              <w:rPr>
                <w:bCs/>
                <w:color w:val="000000" w:themeColor="text1"/>
                <w:sz w:val="24"/>
                <w:szCs w:val="24"/>
              </w:rPr>
            </w:pPr>
            <w:r w:rsidRPr="007B6F78">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120" w:type="dxa"/>
            <w:tcBorders>
              <w:top w:val="single" w:sz="4" w:space="0" w:color="auto"/>
              <w:left w:val="single" w:sz="4" w:space="0" w:color="auto"/>
              <w:bottom w:val="single" w:sz="4" w:space="0" w:color="auto"/>
              <w:right w:val="single" w:sz="4" w:space="0" w:color="auto"/>
            </w:tcBorders>
          </w:tcPr>
          <w:p w14:paraId="163F236E" w14:textId="77777777" w:rsidR="001B035C" w:rsidRPr="007B6F78" w:rsidRDefault="001B035C" w:rsidP="001B035C">
            <w:pPr>
              <w:ind w:firstLine="0"/>
              <w:jc w:val="left"/>
              <w:rPr>
                <w:color w:val="000000" w:themeColor="text1"/>
                <w:sz w:val="24"/>
                <w:szCs w:val="24"/>
              </w:rPr>
            </w:pPr>
            <w:r w:rsidRPr="007B6F78">
              <w:rPr>
                <w:color w:val="000000" w:themeColor="text1"/>
                <w:sz w:val="24"/>
                <w:szCs w:val="24"/>
              </w:rPr>
              <w:lastRenderedPageBreak/>
              <w:t>Регламенты не устанавливаются.</w:t>
            </w:r>
          </w:p>
          <w:p w14:paraId="0F3EED7C" w14:textId="77777777" w:rsidR="001B035C" w:rsidRPr="007B6F78" w:rsidRDefault="001B035C" w:rsidP="001B035C">
            <w:pPr>
              <w:suppressAutoHyphens/>
              <w:spacing w:line="200" w:lineRule="atLeast"/>
              <w:ind w:firstLine="0"/>
              <w:jc w:val="left"/>
              <w:rPr>
                <w:rFonts w:eastAsia="SimSun"/>
                <w:color w:val="000000" w:themeColor="text1"/>
                <w:sz w:val="24"/>
                <w:szCs w:val="24"/>
                <w:lang w:eastAsia="zh-CN"/>
              </w:rPr>
            </w:pPr>
            <w:r w:rsidRPr="007B6F78">
              <w:rPr>
                <w:color w:val="000000" w:themeColor="text1"/>
                <w:sz w:val="24"/>
                <w:szCs w:val="24"/>
              </w:rPr>
              <w:t xml:space="preserve">Использование земельных участков, на которые действие </w:t>
            </w:r>
            <w:r w:rsidRPr="007B6F78">
              <w:rPr>
                <w:color w:val="000000" w:themeColor="text1"/>
                <w:sz w:val="24"/>
                <w:szCs w:val="24"/>
              </w:rPr>
              <w:lastRenderedPageBreak/>
              <w:t>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1B035C" w:rsidRPr="007B6F78" w14:paraId="621B4185" w14:textId="77777777" w:rsidTr="000626BF">
        <w:trPr>
          <w:trHeight w:val="23"/>
        </w:trPr>
        <w:tc>
          <w:tcPr>
            <w:tcW w:w="2670" w:type="dxa"/>
            <w:tcBorders>
              <w:top w:val="single" w:sz="4" w:space="0" w:color="auto"/>
              <w:left w:val="single" w:sz="4" w:space="0" w:color="auto"/>
              <w:bottom w:val="single" w:sz="4" w:space="0" w:color="auto"/>
              <w:right w:val="single" w:sz="4" w:space="0" w:color="auto"/>
            </w:tcBorders>
            <w:shd w:val="clear" w:color="auto" w:fill="FFFFFF"/>
          </w:tcPr>
          <w:p w14:paraId="5D3584D4" w14:textId="77777777" w:rsidR="001B035C" w:rsidRPr="007B6F78" w:rsidRDefault="001B035C" w:rsidP="001B035C">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[12.0.2] - Благоустройство</w:t>
            </w:r>
          </w:p>
          <w:p w14:paraId="6935AB6E" w14:textId="77777777" w:rsidR="001B035C" w:rsidRPr="007B6F78" w:rsidRDefault="001B035C" w:rsidP="001B035C">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территории</w:t>
            </w:r>
          </w:p>
        </w:tc>
        <w:tc>
          <w:tcPr>
            <w:tcW w:w="2977" w:type="dxa"/>
            <w:tcBorders>
              <w:top w:val="single" w:sz="4" w:space="0" w:color="auto"/>
              <w:left w:val="single" w:sz="4" w:space="0" w:color="auto"/>
              <w:bottom w:val="single" w:sz="4" w:space="0" w:color="auto"/>
            </w:tcBorders>
          </w:tcPr>
          <w:p w14:paraId="4AFE82D0" w14:textId="77777777" w:rsidR="001B035C" w:rsidRPr="007B6F78" w:rsidRDefault="001B035C" w:rsidP="001B035C">
            <w:pPr>
              <w:ind w:firstLine="0"/>
              <w:jc w:val="left"/>
              <w:rPr>
                <w:color w:val="000000" w:themeColor="text1"/>
                <w:sz w:val="24"/>
                <w:szCs w:val="24"/>
              </w:rPr>
            </w:pPr>
            <w:r w:rsidRPr="007B6F78">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120" w:type="dxa"/>
            <w:tcBorders>
              <w:top w:val="single" w:sz="4" w:space="0" w:color="auto"/>
              <w:left w:val="single" w:sz="4" w:space="0" w:color="auto"/>
              <w:bottom w:val="single" w:sz="4" w:space="0" w:color="auto"/>
              <w:right w:val="single" w:sz="4" w:space="0" w:color="auto"/>
            </w:tcBorders>
          </w:tcPr>
          <w:p w14:paraId="20ED35F6" w14:textId="77777777" w:rsidR="001B035C" w:rsidRPr="007B6F78" w:rsidRDefault="001B035C" w:rsidP="001B035C">
            <w:pPr>
              <w:ind w:firstLine="0"/>
              <w:jc w:val="left"/>
              <w:rPr>
                <w:color w:val="000000" w:themeColor="text1"/>
                <w:sz w:val="24"/>
                <w:szCs w:val="24"/>
              </w:rPr>
            </w:pPr>
            <w:r w:rsidRPr="007B6F78">
              <w:rPr>
                <w:color w:val="000000" w:themeColor="text1"/>
                <w:sz w:val="24"/>
                <w:szCs w:val="24"/>
              </w:rPr>
              <w:t>Регламенты не устанавливаются.</w:t>
            </w:r>
          </w:p>
          <w:p w14:paraId="473BF462" w14:textId="77777777" w:rsidR="001B035C" w:rsidRPr="007B6F78" w:rsidRDefault="001B035C" w:rsidP="001B035C">
            <w:pPr>
              <w:ind w:firstLine="0"/>
              <w:jc w:val="left"/>
              <w:rPr>
                <w:color w:val="000000" w:themeColor="text1"/>
                <w:sz w:val="24"/>
                <w:szCs w:val="24"/>
              </w:rPr>
            </w:pPr>
            <w:r w:rsidRPr="007B6F78">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04C00D8C" w14:textId="12282A2F" w:rsidR="000626BF" w:rsidRPr="007B6F78" w:rsidRDefault="000626BF" w:rsidP="00253378">
      <w:pPr>
        <w:suppressAutoHyphens/>
        <w:spacing w:line="200" w:lineRule="atLeast"/>
        <w:ind w:firstLine="0"/>
        <w:rPr>
          <w:rFonts w:eastAsia="SimSun"/>
          <w:b/>
          <w:color w:val="000000" w:themeColor="text1"/>
          <w:sz w:val="27"/>
          <w:szCs w:val="27"/>
          <w:lang w:eastAsia="zh-CN"/>
        </w:rPr>
      </w:pPr>
    </w:p>
    <w:p w14:paraId="29E71156" w14:textId="015F3C05" w:rsidR="00CB72A2" w:rsidRPr="007B6F78" w:rsidRDefault="00CB72A2" w:rsidP="00253378">
      <w:pPr>
        <w:suppressAutoHyphens/>
        <w:spacing w:line="200" w:lineRule="atLeast"/>
        <w:ind w:firstLine="0"/>
        <w:rPr>
          <w:rFonts w:eastAsia="SimSun"/>
          <w:b/>
          <w:color w:val="000000" w:themeColor="text1"/>
          <w:sz w:val="27"/>
          <w:szCs w:val="27"/>
          <w:lang w:eastAsia="zh-CN"/>
        </w:rPr>
      </w:pPr>
    </w:p>
    <w:p w14:paraId="3D8E3D0B" w14:textId="0D44418C" w:rsidR="00CB72A2" w:rsidRPr="007B6F78" w:rsidRDefault="00CB72A2" w:rsidP="00253378">
      <w:pPr>
        <w:suppressAutoHyphens/>
        <w:spacing w:line="200" w:lineRule="atLeast"/>
        <w:ind w:firstLine="0"/>
        <w:rPr>
          <w:rFonts w:eastAsia="SimSun"/>
          <w:b/>
          <w:color w:val="000000" w:themeColor="text1"/>
          <w:sz w:val="27"/>
          <w:szCs w:val="27"/>
          <w:lang w:eastAsia="zh-CN"/>
        </w:rPr>
      </w:pPr>
    </w:p>
    <w:p w14:paraId="0E935D9F" w14:textId="12F7A0DF" w:rsidR="00CB72A2" w:rsidRPr="007B6F78" w:rsidRDefault="00CB72A2" w:rsidP="00253378">
      <w:pPr>
        <w:suppressAutoHyphens/>
        <w:spacing w:line="200" w:lineRule="atLeast"/>
        <w:ind w:firstLine="0"/>
        <w:rPr>
          <w:rFonts w:eastAsia="SimSun"/>
          <w:b/>
          <w:color w:val="000000" w:themeColor="text1"/>
          <w:sz w:val="27"/>
          <w:szCs w:val="27"/>
          <w:lang w:eastAsia="zh-CN"/>
        </w:rPr>
      </w:pPr>
    </w:p>
    <w:p w14:paraId="40E34934" w14:textId="78B5FA58" w:rsidR="00CB72A2" w:rsidRPr="007B6F78" w:rsidRDefault="00CB72A2" w:rsidP="00253378">
      <w:pPr>
        <w:suppressAutoHyphens/>
        <w:spacing w:line="200" w:lineRule="atLeast"/>
        <w:ind w:firstLine="0"/>
        <w:rPr>
          <w:rFonts w:eastAsia="SimSun"/>
          <w:b/>
          <w:color w:val="000000" w:themeColor="text1"/>
          <w:sz w:val="27"/>
          <w:szCs w:val="27"/>
          <w:lang w:eastAsia="zh-CN"/>
        </w:rPr>
      </w:pPr>
    </w:p>
    <w:p w14:paraId="7852088A" w14:textId="15D53667" w:rsidR="00CB72A2" w:rsidRPr="007B6F78" w:rsidRDefault="00CB72A2" w:rsidP="00253378">
      <w:pPr>
        <w:suppressAutoHyphens/>
        <w:spacing w:line="200" w:lineRule="atLeast"/>
        <w:ind w:firstLine="0"/>
        <w:rPr>
          <w:rFonts w:eastAsia="SimSun"/>
          <w:b/>
          <w:color w:val="000000" w:themeColor="text1"/>
          <w:sz w:val="27"/>
          <w:szCs w:val="27"/>
          <w:lang w:eastAsia="zh-CN"/>
        </w:rPr>
      </w:pPr>
    </w:p>
    <w:p w14:paraId="2F94DC78" w14:textId="2B660D86" w:rsidR="00CB72A2" w:rsidRPr="007B6F78" w:rsidRDefault="00CB72A2" w:rsidP="00253378">
      <w:pPr>
        <w:suppressAutoHyphens/>
        <w:spacing w:line="200" w:lineRule="atLeast"/>
        <w:ind w:firstLine="0"/>
        <w:rPr>
          <w:rFonts w:eastAsia="SimSun"/>
          <w:b/>
          <w:color w:val="000000" w:themeColor="text1"/>
          <w:sz w:val="27"/>
          <w:szCs w:val="27"/>
          <w:lang w:eastAsia="zh-CN"/>
        </w:rPr>
      </w:pPr>
    </w:p>
    <w:p w14:paraId="05218F19" w14:textId="2225C9E1" w:rsidR="00CB72A2" w:rsidRPr="007B6F78" w:rsidRDefault="00CB72A2" w:rsidP="00253378">
      <w:pPr>
        <w:suppressAutoHyphens/>
        <w:spacing w:line="200" w:lineRule="atLeast"/>
        <w:ind w:firstLine="0"/>
        <w:rPr>
          <w:rFonts w:eastAsia="SimSun"/>
          <w:b/>
          <w:color w:val="000000" w:themeColor="text1"/>
          <w:sz w:val="27"/>
          <w:szCs w:val="27"/>
          <w:lang w:eastAsia="zh-CN"/>
        </w:rPr>
      </w:pPr>
    </w:p>
    <w:p w14:paraId="1EBE7742" w14:textId="77777777" w:rsidR="00CB72A2" w:rsidRPr="007B6F78" w:rsidRDefault="00CB72A2" w:rsidP="00253378">
      <w:pPr>
        <w:suppressAutoHyphens/>
        <w:spacing w:line="200" w:lineRule="atLeast"/>
        <w:ind w:firstLine="0"/>
        <w:rPr>
          <w:rFonts w:eastAsia="SimSun"/>
          <w:b/>
          <w:color w:val="000000" w:themeColor="text1"/>
          <w:sz w:val="27"/>
          <w:szCs w:val="27"/>
          <w:lang w:eastAsia="zh-CN"/>
        </w:rPr>
      </w:pPr>
    </w:p>
    <w:p w14:paraId="2F19CE12" w14:textId="77777777" w:rsidR="00DB70DB" w:rsidRPr="007B6F78" w:rsidRDefault="00DB70DB" w:rsidP="00E3300D">
      <w:pPr>
        <w:suppressAutoHyphens/>
        <w:spacing w:line="200" w:lineRule="atLeast"/>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lastRenderedPageBreak/>
        <w:t>Условно разрешенные виды и параметры использования</w:t>
      </w:r>
    </w:p>
    <w:p w14:paraId="0C034250" w14:textId="77777777" w:rsidR="00DB70DB" w:rsidRPr="007B6F78" w:rsidRDefault="00E3300D" w:rsidP="00E3300D">
      <w:pPr>
        <w:suppressAutoHyphens/>
        <w:spacing w:line="200" w:lineRule="atLeast"/>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t>з</w:t>
      </w:r>
      <w:r w:rsidR="00DB70DB" w:rsidRPr="007B6F78">
        <w:rPr>
          <w:rFonts w:eastAsia="SimSun"/>
          <w:b/>
          <w:color w:val="000000" w:themeColor="text1"/>
          <w:sz w:val="27"/>
          <w:szCs w:val="27"/>
          <w:lang w:eastAsia="zh-CN"/>
        </w:rPr>
        <w:t>емельных участков и объектов капитального строительства</w:t>
      </w:r>
    </w:p>
    <w:p w14:paraId="7413AC42" w14:textId="77777777" w:rsidR="00E3300D" w:rsidRPr="007B6F78" w:rsidRDefault="00E3300D" w:rsidP="001B035C">
      <w:pPr>
        <w:suppressAutoHyphens/>
        <w:ind w:firstLine="0"/>
        <w:jc w:val="center"/>
        <w:rPr>
          <w:rFonts w:eastAsia="SimSun"/>
          <w:color w:val="000000" w:themeColor="text1"/>
          <w:sz w:val="27"/>
          <w:szCs w:val="27"/>
          <w:lang w:eastAsia="zh-CN"/>
        </w:rPr>
      </w:pPr>
    </w:p>
    <w:tbl>
      <w:tblPr>
        <w:tblW w:w="9787" w:type="dxa"/>
        <w:tblInd w:w="-15" w:type="dxa"/>
        <w:tblLayout w:type="fixed"/>
        <w:tblLook w:val="0000" w:firstRow="0" w:lastRow="0" w:firstColumn="0" w:lastColumn="0" w:noHBand="0" w:noVBand="0"/>
      </w:tblPr>
      <w:tblGrid>
        <w:gridCol w:w="3249"/>
        <w:gridCol w:w="3238"/>
        <w:gridCol w:w="3300"/>
      </w:tblGrid>
      <w:tr w:rsidR="001B035C" w:rsidRPr="007B6F78" w14:paraId="237EEAA5" w14:textId="77777777" w:rsidTr="00432791">
        <w:trPr>
          <w:trHeight w:val="23"/>
          <w:tblHeader/>
        </w:trPr>
        <w:tc>
          <w:tcPr>
            <w:tcW w:w="3249" w:type="dxa"/>
            <w:tcBorders>
              <w:top w:val="single" w:sz="4" w:space="0" w:color="000000"/>
              <w:left w:val="single" w:sz="4" w:space="0" w:color="000000"/>
              <w:bottom w:val="single" w:sz="4" w:space="0" w:color="auto"/>
            </w:tcBorders>
            <w:shd w:val="clear" w:color="auto" w:fill="auto"/>
          </w:tcPr>
          <w:p w14:paraId="4B6774D4" w14:textId="77777777" w:rsidR="001B035C" w:rsidRPr="007B6F78" w:rsidRDefault="001B035C" w:rsidP="001B035C">
            <w:pPr>
              <w:suppressAutoHyphens/>
              <w:spacing w:line="200" w:lineRule="atLeast"/>
              <w:ind w:firstLine="0"/>
              <w:jc w:val="center"/>
              <w:rPr>
                <w:rFonts w:eastAsia="SimSun"/>
                <w:color w:val="000000" w:themeColor="text1"/>
                <w:sz w:val="24"/>
                <w:szCs w:val="24"/>
                <w:lang w:eastAsia="zh-CN"/>
              </w:rPr>
            </w:pPr>
            <w:r w:rsidRPr="007B6F78">
              <w:rPr>
                <w:rFonts w:eastAsia="SimSun"/>
                <w:b/>
                <w:color w:val="000000" w:themeColor="text1"/>
                <w:sz w:val="24"/>
                <w:szCs w:val="24"/>
                <w:lang w:eastAsia="zh-CN"/>
              </w:rPr>
              <w:t>Наименование вида разрешенного использования земельного участка</w:t>
            </w:r>
          </w:p>
        </w:tc>
        <w:tc>
          <w:tcPr>
            <w:tcW w:w="3238" w:type="dxa"/>
            <w:tcBorders>
              <w:top w:val="single" w:sz="4" w:space="0" w:color="000000"/>
              <w:left w:val="single" w:sz="4" w:space="0" w:color="000000"/>
              <w:bottom w:val="single" w:sz="4" w:space="0" w:color="auto"/>
            </w:tcBorders>
            <w:shd w:val="clear" w:color="auto" w:fill="auto"/>
          </w:tcPr>
          <w:p w14:paraId="5AF9D2BD" w14:textId="77777777" w:rsidR="001B035C" w:rsidRPr="007B6F78" w:rsidRDefault="001B035C" w:rsidP="001B035C">
            <w:pPr>
              <w:suppressAutoHyphens/>
              <w:spacing w:line="200" w:lineRule="atLeast"/>
              <w:ind w:firstLine="0"/>
              <w:jc w:val="center"/>
              <w:rPr>
                <w:rFonts w:eastAsia="SimSun"/>
                <w:color w:val="000000" w:themeColor="text1"/>
                <w:sz w:val="24"/>
                <w:szCs w:val="24"/>
                <w:lang w:eastAsia="zh-CN"/>
              </w:rPr>
            </w:pPr>
            <w:r w:rsidRPr="007B6F78">
              <w:rPr>
                <w:rFonts w:eastAsia="SimSun"/>
                <w:b/>
                <w:color w:val="000000" w:themeColor="text1"/>
                <w:sz w:val="24"/>
                <w:szCs w:val="24"/>
                <w:lang w:eastAsia="zh-CN"/>
              </w:rPr>
              <w:t>Описание вида разрешенного использования земельного участка</w:t>
            </w:r>
          </w:p>
        </w:tc>
        <w:tc>
          <w:tcPr>
            <w:tcW w:w="3300" w:type="dxa"/>
            <w:tcBorders>
              <w:top w:val="single" w:sz="4" w:space="0" w:color="000000"/>
              <w:left w:val="single" w:sz="4" w:space="0" w:color="000000"/>
              <w:bottom w:val="single" w:sz="4" w:space="0" w:color="auto"/>
              <w:right w:val="single" w:sz="4" w:space="0" w:color="000000"/>
            </w:tcBorders>
            <w:shd w:val="clear" w:color="auto" w:fill="auto"/>
          </w:tcPr>
          <w:p w14:paraId="3D1681D0" w14:textId="77777777" w:rsidR="001B035C" w:rsidRPr="007B6F78" w:rsidRDefault="001B035C" w:rsidP="001B035C">
            <w:pPr>
              <w:suppressAutoHyphens/>
              <w:spacing w:line="200" w:lineRule="atLeast"/>
              <w:ind w:firstLine="0"/>
              <w:jc w:val="center"/>
              <w:rPr>
                <w:rFonts w:eastAsia="SimSun"/>
                <w:color w:val="000000" w:themeColor="text1"/>
                <w:sz w:val="24"/>
                <w:szCs w:val="24"/>
                <w:lang w:eastAsia="zh-CN"/>
              </w:rPr>
            </w:pPr>
            <w:r w:rsidRPr="007B6F78">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r w:rsidR="00B87D33" w:rsidRPr="007B6F78" w14:paraId="297F2061" w14:textId="77777777" w:rsidTr="00432791">
        <w:trPr>
          <w:trHeight w:val="23"/>
          <w:tblHeader/>
        </w:trPr>
        <w:tc>
          <w:tcPr>
            <w:tcW w:w="3249" w:type="dxa"/>
            <w:tcBorders>
              <w:top w:val="single" w:sz="4" w:space="0" w:color="000000"/>
              <w:left w:val="single" w:sz="4" w:space="0" w:color="000000"/>
              <w:bottom w:val="single" w:sz="4" w:space="0" w:color="auto"/>
            </w:tcBorders>
            <w:shd w:val="clear" w:color="auto" w:fill="auto"/>
          </w:tcPr>
          <w:p w14:paraId="56FC8CDD" w14:textId="77777777" w:rsidR="00FC0923" w:rsidRPr="007B6F78" w:rsidRDefault="00432791" w:rsidP="00432791">
            <w:pPr>
              <w:suppressAutoHyphens/>
              <w:spacing w:line="200" w:lineRule="atLeast"/>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3238" w:type="dxa"/>
            <w:tcBorders>
              <w:top w:val="single" w:sz="4" w:space="0" w:color="000000"/>
              <w:left w:val="single" w:sz="4" w:space="0" w:color="000000"/>
              <w:bottom w:val="single" w:sz="4" w:space="0" w:color="auto"/>
            </w:tcBorders>
            <w:shd w:val="clear" w:color="auto" w:fill="auto"/>
          </w:tcPr>
          <w:p w14:paraId="31B4DAB8" w14:textId="77777777" w:rsidR="00FC0923" w:rsidRPr="007B6F78" w:rsidRDefault="00432791" w:rsidP="00432791">
            <w:pPr>
              <w:suppressAutoHyphens/>
              <w:spacing w:line="200" w:lineRule="atLeast"/>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c>
          <w:tcPr>
            <w:tcW w:w="3300" w:type="dxa"/>
            <w:tcBorders>
              <w:top w:val="single" w:sz="4" w:space="0" w:color="000000"/>
              <w:left w:val="single" w:sz="4" w:space="0" w:color="000000"/>
              <w:bottom w:val="single" w:sz="4" w:space="0" w:color="auto"/>
              <w:right w:val="single" w:sz="4" w:space="0" w:color="000000"/>
            </w:tcBorders>
            <w:shd w:val="clear" w:color="auto" w:fill="auto"/>
          </w:tcPr>
          <w:p w14:paraId="023795EC" w14:textId="77777777" w:rsidR="00FC0923" w:rsidRPr="007B6F78" w:rsidRDefault="00432791" w:rsidP="00432791">
            <w:pPr>
              <w:suppressAutoHyphens/>
              <w:spacing w:line="200" w:lineRule="atLeast"/>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B87D33" w:rsidRPr="007B6F78" w14:paraId="1498D3C0" w14:textId="77777777" w:rsidTr="00FC0923">
        <w:trPr>
          <w:trHeight w:val="23"/>
        </w:trPr>
        <w:tc>
          <w:tcPr>
            <w:tcW w:w="3249" w:type="dxa"/>
            <w:tcBorders>
              <w:top w:val="single" w:sz="4" w:space="0" w:color="auto"/>
              <w:left w:val="single" w:sz="4" w:space="0" w:color="auto"/>
              <w:bottom w:val="single" w:sz="4" w:space="0" w:color="auto"/>
              <w:right w:val="single" w:sz="4" w:space="0" w:color="auto"/>
            </w:tcBorders>
            <w:shd w:val="clear" w:color="auto" w:fill="auto"/>
          </w:tcPr>
          <w:p w14:paraId="0D09F213" w14:textId="77777777" w:rsidR="00FC0923" w:rsidRPr="007B6F78" w:rsidRDefault="00FC0923" w:rsidP="001B035C">
            <w:pPr>
              <w:suppressAutoHyphens/>
              <w:spacing w:line="200" w:lineRule="atLeast"/>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[4.4] - Магазины</w:t>
            </w:r>
          </w:p>
        </w:tc>
        <w:tc>
          <w:tcPr>
            <w:tcW w:w="3238" w:type="dxa"/>
            <w:tcBorders>
              <w:top w:val="single" w:sz="8" w:space="0" w:color="000000"/>
              <w:left w:val="single" w:sz="4" w:space="0" w:color="auto"/>
              <w:bottom w:val="single" w:sz="8" w:space="0" w:color="000000"/>
            </w:tcBorders>
            <w:shd w:val="clear" w:color="auto" w:fill="auto"/>
          </w:tcPr>
          <w:p w14:paraId="51987C4C" w14:textId="77777777" w:rsidR="00FC0923" w:rsidRPr="007B6F78" w:rsidRDefault="00E34F46" w:rsidP="001B035C">
            <w:pPr>
              <w:suppressAutoHyphens/>
              <w:spacing w:line="200" w:lineRule="atLeast"/>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300" w:type="dxa"/>
            <w:tcBorders>
              <w:top w:val="single" w:sz="8" w:space="0" w:color="000000"/>
              <w:left w:val="single" w:sz="8" w:space="0" w:color="000000"/>
              <w:bottom w:val="single" w:sz="8" w:space="0" w:color="000000"/>
              <w:right w:val="single" w:sz="8" w:space="0" w:color="000000"/>
            </w:tcBorders>
            <w:shd w:val="clear" w:color="auto" w:fill="auto"/>
          </w:tcPr>
          <w:p w14:paraId="61E54EB1" w14:textId="77777777" w:rsidR="00FC0923" w:rsidRPr="007B6F78" w:rsidRDefault="00FC0923" w:rsidP="001B035C">
            <w:pPr>
              <w:suppressAutoHyphens/>
              <w:spacing w:line="200" w:lineRule="atLeast"/>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земельного участка – 100</w:t>
            </w:r>
            <w:r w:rsidR="001B035C"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/5000 кв. м.</w:t>
            </w:r>
          </w:p>
          <w:p w14:paraId="3508C966" w14:textId="77777777" w:rsidR="005E555A" w:rsidRPr="007B6F78" w:rsidRDefault="005E555A" w:rsidP="001B035C">
            <w:pPr>
              <w:suppressAutoHyphens/>
              <w:spacing w:line="200" w:lineRule="atLeast"/>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от красной линии - 5 м.</w:t>
            </w:r>
          </w:p>
          <w:p w14:paraId="2D231384" w14:textId="77777777" w:rsidR="005E555A" w:rsidRPr="007B6F78" w:rsidRDefault="005E555A" w:rsidP="001B035C">
            <w:pPr>
              <w:suppressAutoHyphens/>
              <w:spacing w:line="200" w:lineRule="atLeast"/>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до границ соседнего земельного участка - 3 метра.</w:t>
            </w:r>
          </w:p>
          <w:p w14:paraId="35B0710A" w14:textId="77777777" w:rsidR="00FC0923" w:rsidRPr="007B6F78" w:rsidRDefault="00FC0923" w:rsidP="001B035C">
            <w:pPr>
              <w:suppressAutoHyphens/>
              <w:spacing w:line="200" w:lineRule="atLeast"/>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3 этажа.</w:t>
            </w:r>
          </w:p>
          <w:p w14:paraId="4CED6E6A" w14:textId="77777777" w:rsidR="005E555A" w:rsidRPr="007B6F78" w:rsidRDefault="005E555A" w:rsidP="001B035C">
            <w:pPr>
              <w:suppressAutoHyphens/>
              <w:spacing w:line="200" w:lineRule="atLeast"/>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w:t>
            </w:r>
            <w:r w:rsidR="005B7609" w:rsidRPr="007B6F78">
              <w:rPr>
                <w:rFonts w:eastAsia="SimSun"/>
                <w:color w:val="000000" w:themeColor="text1"/>
                <w:sz w:val="24"/>
                <w:szCs w:val="24"/>
                <w:lang w:eastAsia="zh-CN"/>
              </w:rPr>
              <w:t>о</w:t>
            </w:r>
            <w:r w:rsidRPr="007B6F78">
              <w:rPr>
                <w:rFonts w:eastAsia="SimSun"/>
                <w:color w:val="000000" w:themeColor="text1"/>
                <w:sz w:val="24"/>
                <w:szCs w:val="24"/>
                <w:lang w:eastAsia="zh-CN"/>
              </w:rPr>
              <w:t>та зданий -12 м</w:t>
            </w:r>
            <w:r w:rsidR="00133C9B" w:rsidRPr="007B6F78">
              <w:rPr>
                <w:rFonts w:eastAsia="SimSun"/>
                <w:color w:val="000000" w:themeColor="text1"/>
                <w:sz w:val="24"/>
                <w:szCs w:val="24"/>
                <w:lang w:eastAsia="zh-CN"/>
              </w:rPr>
              <w:t>.</w:t>
            </w:r>
          </w:p>
          <w:p w14:paraId="4BB1B3EC" w14:textId="77777777" w:rsidR="00AE5A74" w:rsidRPr="007B6F78" w:rsidRDefault="00AE5A74" w:rsidP="001B035C">
            <w:pPr>
              <w:suppressAutoHyphens/>
              <w:spacing w:line="200" w:lineRule="atLeast"/>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участка - 60%</w:t>
            </w:r>
            <w:r w:rsidR="00926CD8" w:rsidRPr="007B6F78">
              <w:rPr>
                <w:rFonts w:eastAsia="SimSun"/>
                <w:color w:val="000000" w:themeColor="text1"/>
                <w:sz w:val="24"/>
                <w:szCs w:val="24"/>
                <w:lang w:eastAsia="zh-CN"/>
              </w:rPr>
              <w:t>.</w:t>
            </w:r>
          </w:p>
          <w:p w14:paraId="7B502F49" w14:textId="55E4E878" w:rsidR="008458A4" w:rsidRPr="007B6F78" w:rsidRDefault="008458A4" w:rsidP="001B035C">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253378"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4E32F975" w14:textId="77777777" w:rsidR="008458A4" w:rsidRPr="007B6F78" w:rsidRDefault="008458A4" w:rsidP="001B035C">
            <w:pPr>
              <w:suppressAutoHyphens/>
              <w:spacing w:line="200" w:lineRule="atLeast"/>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bl>
    <w:p w14:paraId="460022D9" w14:textId="77777777" w:rsidR="001176EC" w:rsidRPr="007B6F78" w:rsidRDefault="001176EC" w:rsidP="00926CD8">
      <w:pPr>
        <w:suppressAutoHyphens/>
        <w:spacing w:line="200" w:lineRule="atLeast"/>
        <w:ind w:firstLine="0"/>
        <w:rPr>
          <w:rFonts w:eastAsia="SimSun"/>
          <w:color w:val="000000" w:themeColor="text1"/>
          <w:sz w:val="24"/>
          <w:szCs w:val="24"/>
          <w:lang w:eastAsia="zh-CN"/>
        </w:rPr>
      </w:pPr>
    </w:p>
    <w:p w14:paraId="0E45BE38" w14:textId="77777777" w:rsidR="00F14AB7" w:rsidRPr="007B6F78" w:rsidRDefault="00F14AB7" w:rsidP="00F14AB7">
      <w:pPr>
        <w:tabs>
          <w:tab w:val="left" w:pos="2520"/>
        </w:tabs>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t>Вспомогательные виды и параметры разрешенного использования земельных участков и объектов капитального строительства</w:t>
      </w:r>
    </w:p>
    <w:p w14:paraId="249F2697" w14:textId="77777777" w:rsidR="00F14AB7" w:rsidRPr="007B6F78" w:rsidRDefault="00F14AB7" w:rsidP="00F14AB7">
      <w:pPr>
        <w:tabs>
          <w:tab w:val="left" w:pos="2520"/>
        </w:tabs>
        <w:suppressAutoHyphens/>
        <w:ind w:firstLine="0"/>
        <w:jc w:val="center"/>
        <w:rPr>
          <w:rFonts w:eastAsia="SimSun"/>
          <w:b/>
          <w:color w:val="000000" w:themeColor="text1"/>
          <w:sz w:val="27"/>
          <w:szCs w:val="27"/>
          <w:lang w:eastAsia="zh-CN"/>
        </w:rPr>
      </w:pPr>
    </w:p>
    <w:tbl>
      <w:tblPr>
        <w:tblW w:w="9639" w:type="dxa"/>
        <w:tblInd w:w="103" w:type="dxa"/>
        <w:tblLayout w:type="fixed"/>
        <w:tblLook w:val="0000" w:firstRow="0" w:lastRow="0" w:firstColumn="0" w:lastColumn="0" w:noHBand="0" w:noVBand="0"/>
      </w:tblPr>
      <w:tblGrid>
        <w:gridCol w:w="4140"/>
        <w:gridCol w:w="5499"/>
      </w:tblGrid>
      <w:tr w:rsidR="00432791" w:rsidRPr="007B6F78" w14:paraId="4A8B886D" w14:textId="77777777" w:rsidTr="00D200C7">
        <w:trPr>
          <w:trHeight w:val="552"/>
          <w:tblHeader/>
        </w:trPr>
        <w:tc>
          <w:tcPr>
            <w:tcW w:w="4140" w:type="dxa"/>
            <w:tcBorders>
              <w:top w:val="single" w:sz="8" w:space="0" w:color="000000"/>
              <w:left w:val="single" w:sz="8" w:space="0" w:color="000000"/>
              <w:bottom w:val="single" w:sz="4" w:space="0" w:color="auto"/>
            </w:tcBorders>
            <w:shd w:val="clear" w:color="auto" w:fill="auto"/>
          </w:tcPr>
          <w:p w14:paraId="089823D5" w14:textId="77777777" w:rsidR="00432791" w:rsidRPr="007B6F78" w:rsidRDefault="00432791" w:rsidP="00D200C7">
            <w:pPr>
              <w:tabs>
                <w:tab w:val="left" w:pos="2520"/>
              </w:tabs>
              <w:suppressAutoHyphen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5499" w:type="dxa"/>
            <w:tcBorders>
              <w:top w:val="single" w:sz="8" w:space="0" w:color="000000"/>
              <w:left w:val="single" w:sz="8" w:space="0" w:color="000000"/>
              <w:bottom w:val="single" w:sz="4" w:space="0" w:color="auto"/>
              <w:right w:val="single" w:sz="8" w:space="0" w:color="000000"/>
            </w:tcBorders>
            <w:shd w:val="clear" w:color="auto" w:fill="auto"/>
          </w:tcPr>
          <w:p w14:paraId="4FA365F7" w14:textId="77777777" w:rsidR="00432791" w:rsidRPr="007B6F78" w:rsidRDefault="00432791" w:rsidP="00D200C7">
            <w:pPr>
              <w:tabs>
                <w:tab w:val="left" w:pos="2520"/>
              </w:tabs>
              <w:suppressAutoHyphens/>
              <w:ind w:firstLine="34"/>
              <w:jc w:val="center"/>
              <w:rPr>
                <w:rFonts w:eastAsia="SimSun"/>
                <w:b/>
                <w:color w:val="000000" w:themeColor="text1"/>
                <w:sz w:val="24"/>
                <w:szCs w:val="24"/>
                <w:lang w:eastAsia="zh-CN"/>
              </w:rPr>
            </w:pPr>
            <w:r w:rsidRPr="007B6F78">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65FD9350" w14:textId="77777777" w:rsidR="00432791" w:rsidRPr="007B6F78" w:rsidRDefault="00432791" w:rsidP="00432791">
      <w:pPr>
        <w:tabs>
          <w:tab w:val="left" w:pos="2520"/>
        </w:tabs>
        <w:suppressAutoHyphens/>
        <w:ind w:firstLine="0"/>
        <w:rPr>
          <w:rFonts w:eastAsia="SimSun"/>
          <w:b/>
          <w:color w:val="000000" w:themeColor="text1"/>
          <w:sz w:val="2"/>
          <w:szCs w:val="2"/>
          <w:lang w:eastAsia="zh-CN"/>
        </w:rPr>
      </w:pPr>
    </w:p>
    <w:tbl>
      <w:tblPr>
        <w:tblW w:w="9639" w:type="dxa"/>
        <w:tblInd w:w="103" w:type="dxa"/>
        <w:tblLayout w:type="fixed"/>
        <w:tblLook w:val="0000" w:firstRow="0" w:lastRow="0" w:firstColumn="0" w:lastColumn="0" w:noHBand="0" w:noVBand="0"/>
      </w:tblPr>
      <w:tblGrid>
        <w:gridCol w:w="4140"/>
        <w:gridCol w:w="5499"/>
      </w:tblGrid>
      <w:tr w:rsidR="00B87D33" w:rsidRPr="007B6F78" w14:paraId="4E5B75A3" w14:textId="77777777" w:rsidTr="00432791">
        <w:trPr>
          <w:trHeight w:val="284"/>
          <w:tblHeader/>
        </w:trPr>
        <w:tc>
          <w:tcPr>
            <w:tcW w:w="4140" w:type="dxa"/>
            <w:tcBorders>
              <w:top w:val="single" w:sz="8" w:space="0" w:color="000000"/>
              <w:left w:val="single" w:sz="8" w:space="0" w:color="000000"/>
              <w:bottom w:val="single" w:sz="4" w:space="0" w:color="auto"/>
            </w:tcBorders>
            <w:shd w:val="clear" w:color="auto" w:fill="auto"/>
          </w:tcPr>
          <w:p w14:paraId="4C095C79" w14:textId="77777777" w:rsidR="00F14AB7" w:rsidRPr="007B6F78" w:rsidRDefault="00432791" w:rsidP="00432791">
            <w:pPr>
              <w:tabs>
                <w:tab w:val="left" w:pos="2520"/>
              </w:tabs>
              <w:suppressAutoHyphen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5499" w:type="dxa"/>
            <w:tcBorders>
              <w:top w:val="single" w:sz="8" w:space="0" w:color="000000"/>
              <w:left w:val="single" w:sz="8" w:space="0" w:color="000000"/>
              <w:bottom w:val="single" w:sz="4" w:space="0" w:color="auto"/>
              <w:right w:val="single" w:sz="8" w:space="0" w:color="000000"/>
            </w:tcBorders>
            <w:shd w:val="clear" w:color="auto" w:fill="auto"/>
          </w:tcPr>
          <w:p w14:paraId="1E2D63D4" w14:textId="77777777" w:rsidR="00F14AB7" w:rsidRPr="007B6F78" w:rsidRDefault="00432791" w:rsidP="00432791">
            <w:pPr>
              <w:tabs>
                <w:tab w:val="left" w:pos="2520"/>
              </w:tabs>
              <w:suppressAutoHyphens/>
              <w:ind w:firstLine="34"/>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r>
      <w:tr w:rsidR="00F14AB7" w:rsidRPr="007B6F78" w14:paraId="51835BBE" w14:textId="77777777" w:rsidTr="00CE3740">
        <w:trPr>
          <w:trHeight w:val="1353"/>
        </w:trPr>
        <w:tc>
          <w:tcPr>
            <w:tcW w:w="4140" w:type="dxa"/>
            <w:tcBorders>
              <w:top w:val="single" w:sz="4" w:space="0" w:color="auto"/>
              <w:left w:val="single" w:sz="4" w:space="0" w:color="auto"/>
              <w:bottom w:val="single" w:sz="4" w:space="0" w:color="auto"/>
              <w:right w:val="single" w:sz="4" w:space="0" w:color="auto"/>
            </w:tcBorders>
          </w:tcPr>
          <w:p w14:paraId="25BCBBD8" w14:textId="77777777" w:rsidR="00F14AB7" w:rsidRPr="007B6F78" w:rsidRDefault="00F14AB7" w:rsidP="001B035C">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Виды разрешенного использования земельных участков - аналогичны</w:t>
            </w:r>
            <w:r w:rsidRPr="007B6F78">
              <w:rPr>
                <w:rFonts w:eastAsia="Times New Roman"/>
                <w:color w:val="000000" w:themeColor="text1"/>
                <w:sz w:val="24"/>
                <w:szCs w:val="24"/>
                <w:lang w:eastAsia="ru-RU"/>
              </w:rPr>
              <w:t xml:space="preserve"> видам разрешенного использования земельных участков</w:t>
            </w:r>
            <w:r w:rsidRPr="007B6F78">
              <w:rPr>
                <w:rFonts w:eastAsia="SimSun"/>
                <w:color w:val="000000" w:themeColor="text1"/>
                <w:sz w:val="24"/>
                <w:szCs w:val="24"/>
                <w:lang w:eastAsia="zh-CN"/>
              </w:rPr>
              <w:t xml:space="preserve"> с основными и условно разрешенными видами использования;</w:t>
            </w:r>
          </w:p>
          <w:p w14:paraId="547F07D6" w14:textId="77777777" w:rsidR="00F14AB7" w:rsidRPr="007B6F78" w:rsidRDefault="00F14AB7" w:rsidP="001B035C">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85C89B1" w14:textId="77777777" w:rsidR="00F14AB7" w:rsidRPr="007B6F78" w:rsidRDefault="00F14AB7" w:rsidP="001B035C">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11B02D4" w14:textId="77777777" w:rsidR="00F14AB7" w:rsidRPr="007B6F78" w:rsidRDefault="00F14AB7" w:rsidP="001B035C">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044822FC" w14:textId="77777777" w:rsidR="00F14AB7" w:rsidRPr="007B6F78" w:rsidRDefault="00F14AB7" w:rsidP="001B035C">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проезды общего пользования;</w:t>
            </w:r>
          </w:p>
          <w:p w14:paraId="5E72D837" w14:textId="77777777" w:rsidR="00F14AB7" w:rsidRPr="007B6F78" w:rsidRDefault="00F14AB7" w:rsidP="001B035C">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76DDA3EE" w14:textId="77777777" w:rsidR="00F14AB7" w:rsidRPr="007B6F78" w:rsidRDefault="00F14AB7" w:rsidP="001B035C">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2FE6DC45" w14:textId="77777777" w:rsidR="00F14AB7" w:rsidRPr="007B6F78" w:rsidRDefault="00F14AB7" w:rsidP="001B035C">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469D11D1" w14:textId="77777777" w:rsidR="00F14AB7" w:rsidRPr="007B6F78" w:rsidRDefault="00F14AB7" w:rsidP="001B035C">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12C15519" w14:textId="77777777" w:rsidR="00F14AB7" w:rsidRPr="007B6F78" w:rsidRDefault="00F14AB7" w:rsidP="001B035C">
            <w:pPr>
              <w:ind w:firstLine="0"/>
              <w:jc w:val="left"/>
              <w:rPr>
                <w:rFonts w:eastAsia="SimSun"/>
                <w:color w:val="000000" w:themeColor="text1"/>
                <w:sz w:val="24"/>
                <w:lang w:eastAsia="zh-CN"/>
              </w:rPr>
            </w:pPr>
            <w:r w:rsidRPr="007B6F78">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499" w:type="dxa"/>
            <w:tcBorders>
              <w:top w:val="single" w:sz="4" w:space="0" w:color="auto"/>
              <w:left w:val="single" w:sz="4" w:space="0" w:color="auto"/>
              <w:bottom w:val="single" w:sz="4" w:space="0" w:color="auto"/>
              <w:right w:val="single" w:sz="4" w:space="0" w:color="auto"/>
            </w:tcBorders>
          </w:tcPr>
          <w:p w14:paraId="1DEA4F37" w14:textId="515A224B" w:rsidR="00F14AB7" w:rsidRPr="007B6F78" w:rsidRDefault="00F14AB7" w:rsidP="001B035C">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Минимальная площадь земельных участков - </w:t>
            </w:r>
            <w:r w:rsidR="001176EC"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1 кв. м. </w:t>
            </w:r>
          </w:p>
          <w:p w14:paraId="09E276A2" w14:textId="46364DAA" w:rsidR="00511906" w:rsidRPr="007B6F78" w:rsidRDefault="00511906" w:rsidP="001B035C">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w:t>
            </w:r>
          </w:p>
          <w:p w14:paraId="40EDAE1F" w14:textId="0668EB1C" w:rsidR="00F14AB7" w:rsidRPr="007B6F78" w:rsidRDefault="00F14AB7" w:rsidP="001B035C">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разрешенных видов использования, с обязательным условием применения понижающего коэффициента 0,5. </w:t>
            </w:r>
          </w:p>
          <w:p w14:paraId="793DBD7D" w14:textId="77777777" w:rsidR="00F14AB7" w:rsidRPr="007B6F78" w:rsidRDefault="00F14AB7" w:rsidP="001B035C">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09B69A2" w14:textId="1C60EFFB" w:rsidR="00F14AB7" w:rsidRPr="007B6F78" w:rsidRDefault="00F14AB7" w:rsidP="001B035C">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r w:rsidR="00511906" w:rsidRPr="007B6F78">
              <w:rPr>
                <w:rFonts w:eastAsia="SimSun"/>
                <w:color w:val="000000" w:themeColor="text1"/>
                <w:sz w:val="24"/>
                <w:szCs w:val="24"/>
                <w:lang w:eastAsia="zh-CN"/>
              </w:rPr>
              <w:t>.</w:t>
            </w:r>
            <w:r w:rsidRPr="007B6F78">
              <w:rPr>
                <w:rFonts w:eastAsia="SimSun"/>
                <w:color w:val="000000" w:themeColor="text1"/>
                <w:sz w:val="24"/>
                <w:szCs w:val="24"/>
                <w:lang w:eastAsia="zh-CN"/>
              </w:rPr>
              <w:t xml:space="preserve"> </w:t>
            </w:r>
          </w:p>
          <w:p w14:paraId="75304430" w14:textId="77777777" w:rsidR="00F14AB7" w:rsidRPr="007B6F78" w:rsidRDefault="00F14AB7" w:rsidP="001B035C">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земельных участков - 1 м.</w:t>
            </w:r>
          </w:p>
          <w:p w14:paraId="57B4EB8F" w14:textId="77777777" w:rsidR="00F14AB7" w:rsidRPr="007B6F78" w:rsidRDefault="00F14AB7" w:rsidP="001B035C">
            <w:pPr>
              <w:keepLines/>
              <w:tabs>
                <w:tab w:val="left" w:pos="-6204"/>
              </w:tab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52BDAC2F" w14:textId="77777777" w:rsidR="00F14AB7" w:rsidRPr="007B6F78" w:rsidRDefault="00F14AB7" w:rsidP="001B035C">
            <w:pPr>
              <w:autoSpaceDE w:val="0"/>
              <w:autoSpaceDN w:val="0"/>
              <w:adjustRightInd w:val="0"/>
              <w:ind w:firstLine="0"/>
              <w:jc w:val="left"/>
              <w:rPr>
                <w:rFonts w:eastAsia="SimSun"/>
                <w:color w:val="000000" w:themeColor="text1"/>
                <w:sz w:val="24"/>
                <w:lang w:eastAsia="zh-CN"/>
              </w:rPr>
            </w:pPr>
          </w:p>
        </w:tc>
      </w:tr>
    </w:tbl>
    <w:p w14:paraId="37636B9B" w14:textId="77777777" w:rsidR="00F14AB7" w:rsidRPr="007B6F78" w:rsidRDefault="00F14AB7" w:rsidP="00DB70DB">
      <w:pPr>
        <w:suppressAutoHyphens/>
        <w:spacing w:line="200" w:lineRule="atLeast"/>
        <w:rPr>
          <w:rFonts w:eastAsia="SimSun"/>
          <w:color w:val="000000" w:themeColor="text1"/>
          <w:sz w:val="24"/>
          <w:szCs w:val="24"/>
          <w:lang w:eastAsia="zh-CN"/>
        </w:rPr>
      </w:pPr>
    </w:p>
    <w:p w14:paraId="7C23DC24" w14:textId="77777777" w:rsidR="000626BF" w:rsidRPr="007B6F78" w:rsidRDefault="000626BF" w:rsidP="000626BF">
      <w:pPr>
        <w:autoSpaceDE w:val="0"/>
        <w:autoSpaceDN w:val="0"/>
        <w:adjustRightInd w:val="0"/>
        <w:ind w:firstLine="709"/>
        <w:rPr>
          <w:rFonts w:eastAsia="SimSun"/>
          <w:b/>
          <w:color w:val="000000" w:themeColor="text1"/>
          <w:sz w:val="27"/>
          <w:szCs w:val="27"/>
          <w:lang w:eastAsia="zh-CN"/>
        </w:rPr>
      </w:pPr>
      <w:r w:rsidRPr="007B6F78">
        <w:rPr>
          <w:rFonts w:eastAsia="SimSun"/>
          <w:b/>
          <w:color w:val="000000" w:themeColor="text1"/>
          <w:sz w:val="27"/>
          <w:szCs w:val="27"/>
          <w:lang w:eastAsia="zh-CN"/>
        </w:rPr>
        <w:t>Ограничения использования земельных участков и объектов капитального строительства:</w:t>
      </w:r>
    </w:p>
    <w:p w14:paraId="06C1522F" w14:textId="77777777" w:rsidR="000626BF" w:rsidRPr="007B6F78" w:rsidRDefault="000626BF" w:rsidP="000626BF">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Расстояние до красной линии улиц/проездов:</w:t>
      </w:r>
    </w:p>
    <w:p w14:paraId="417A875A" w14:textId="77777777" w:rsidR="000626BF" w:rsidRPr="007B6F78" w:rsidRDefault="000626BF" w:rsidP="000626BF">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lastRenderedPageBreak/>
        <w:t>1) от дошкольных образовательных учреждений и общеобразовательных школ (стены здания) -25 м/25 м;</w:t>
      </w:r>
    </w:p>
    <w:p w14:paraId="14A75CF7" w14:textId="77777777" w:rsidR="000626BF" w:rsidRPr="007B6F78" w:rsidRDefault="000626BF" w:rsidP="000626BF">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2) от пожарных депо - 10 м/10 м (15 м/15 м - для депо </w:t>
      </w:r>
      <w:r w:rsidRPr="007B6F78">
        <w:rPr>
          <w:rFonts w:eastAsia="SimSun"/>
          <w:color w:val="000000" w:themeColor="text1"/>
          <w:sz w:val="27"/>
          <w:szCs w:val="27"/>
          <w:lang w:val="en-US" w:eastAsia="zh-CN"/>
        </w:rPr>
        <w:t>I</w:t>
      </w:r>
      <w:r w:rsidRPr="007B6F78">
        <w:rPr>
          <w:rFonts w:eastAsia="SimSun"/>
          <w:color w:val="000000" w:themeColor="text1"/>
          <w:sz w:val="27"/>
          <w:szCs w:val="27"/>
          <w:lang w:eastAsia="zh-CN"/>
        </w:rPr>
        <w:t xml:space="preserve"> типа);</w:t>
      </w:r>
    </w:p>
    <w:p w14:paraId="73A63E54" w14:textId="77777777" w:rsidR="000626BF" w:rsidRPr="007B6F78" w:rsidRDefault="000626BF" w:rsidP="000626BF">
      <w:pPr>
        <w:autoSpaceDN w:val="0"/>
        <w:ind w:right="-1" w:firstLine="709"/>
        <w:rPr>
          <w:rFonts w:eastAsia="SimSun"/>
          <w:color w:val="000000" w:themeColor="text1"/>
          <w:sz w:val="27"/>
          <w:szCs w:val="27"/>
          <w:lang w:eastAsia="zh-CN"/>
        </w:rPr>
      </w:pPr>
      <w:r w:rsidRPr="007B6F78">
        <w:rPr>
          <w:rFonts w:eastAsia="SimSun"/>
          <w:color w:val="000000" w:themeColor="text1"/>
          <w:sz w:val="27"/>
          <w:szCs w:val="27"/>
          <w:lang w:eastAsia="zh-CN"/>
        </w:rPr>
        <w:t>3) от жилых и общественных зданий – 5 м/3 м;</w:t>
      </w:r>
    </w:p>
    <w:p w14:paraId="4BB20B1C" w14:textId="77777777" w:rsidR="000626BF" w:rsidRPr="007B6F78" w:rsidRDefault="000626BF" w:rsidP="000626BF">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4) от остальных зданий и сооружений - 3 м;</w:t>
      </w:r>
    </w:p>
    <w:p w14:paraId="08610EE9" w14:textId="77777777" w:rsidR="000626BF" w:rsidRPr="007B6F78" w:rsidRDefault="000626BF" w:rsidP="000626BF">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0E85BD0A" w14:textId="77777777" w:rsidR="000626BF" w:rsidRPr="007B6F78" w:rsidRDefault="000626BF" w:rsidP="000626BF">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Расстояние до границ земельного участка (не менее):</w:t>
      </w:r>
    </w:p>
    <w:p w14:paraId="3BB1EB8B" w14:textId="77777777" w:rsidR="000626BF" w:rsidRPr="007B6F78" w:rsidRDefault="000626BF" w:rsidP="000626BF">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1) от вспомогательных построек (баня, гараж и другие) - 1 м;</w:t>
      </w:r>
    </w:p>
    <w:p w14:paraId="33A61534" w14:textId="77777777" w:rsidR="000626BF" w:rsidRPr="007B6F78" w:rsidRDefault="000626BF" w:rsidP="000626BF">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2) от постройки для содержания мелкого скота и птицы - 4 м;</w:t>
      </w:r>
    </w:p>
    <w:p w14:paraId="05884057" w14:textId="77777777" w:rsidR="000626BF" w:rsidRPr="007B6F78" w:rsidRDefault="000626BF" w:rsidP="000626BF">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3) от стволов высокорослых деревьев - 4 м;</w:t>
      </w:r>
    </w:p>
    <w:p w14:paraId="5718F1EA" w14:textId="77777777" w:rsidR="000626BF" w:rsidRPr="007B6F78" w:rsidRDefault="000626BF" w:rsidP="000626BF">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4) от стволов среднерослых деревьев - 2 м;</w:t>
      </w:r>
    </w:p>
    <w:p w14:paraId="73059391" w14:textId="77777777" w:rsidR="000626BF" w:rsidRPr="007B6F78" w:rsidRDefault="000626BF" w:rsidP="000626BF">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5) от кустарника - 1 м.</w:t>
      </w:r>
    </w:p>
    <w:p w14:paraId="37FB21A7" w14:textId="77777777" w:rsidR="000626BF" w:rsidRPr="007B6F78" w:rsidRDefault="000626BF" w:rsidP="000626BF">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До границы соседнего приквартирного участка расстояния по санитарно-бытовым условиям должны быть не менее:</w:t>
      </w:r>
    </w:p>
    <w:p w14:paraId="3846E6CD" w14:textId="77777777" w:rsidR="000626BF" w:rsidRPr="007B6F78" w:rsidRDefault="000626BF" w:rsidP="000626BF">
      <w:pPr>
        <w:autoSpaceDN w:val="0"/>
        <w:ind w:firstLine="0"/>
        <w:rPr>
          <w:rFonts w:eastAsia="SimSun"/>
          <w:color w:val="000000" w:themeColor="text1"/>
          <w:sz w:val="27"/>
          <w:szCs w:val="27"/>
          <w:lang w:eastAsia="zh-CN"/>
        </w:rPr>
      </w:pPr>
      <w:r w:rsidRPr="007B6F78">
        <w:rPr>
          <w:rFonts w:eastAsia="SimSun"/>
          <w:color w:val="000000" w:themeColor="text1"/>
          <w:sz w:val="27"/>
          <w:szCs w:val="27"/>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131105DD" w14:textId="77777777" w:rsidR="000626BF" w:rsidRPr="007B6F78" w:rsidRDefault="000626BF" w:rsidP="000626BF">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1,0 м - для одноэтажного жилого дома;</w:t>
      </w:r>
    </w:p>
    <w:p w14:paraId="0F1ABC64" w14:textId="77777777" w:rsidR="000626BF" w:rsidRPr="007B6F78" w:rsidRDefault="000626BF" w:rsidP="000626BF">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1,5 м - для двухэтажного жилого дома;</w:t>
      </w:r>
    </w:p>
    <w:p w14:paraId="0FB9F849" w14:textId="77777777" w:rsidR="000626BF" w:rsidRPr="007B6F78" w:rsidRDefault="000626BF" w:rsidP="000626BF">
      <w:pPr>
        <w:autoSpaceDN w:val="0"/>
        <w:ind w:firstLine="709"/>
        <w:rPr>
          <w:rFonts w:eastAsia="SimSun"/>
          <w:color w:val="000000" w:themeColor="text1"/>
          <w:sz w:val="27"/>
          <w:szCs w:val="27"/>
          <w:lang w:eastAsia="zh-CN"/>
        </w:rPr>
      </w:pPr>
      <w:r w:rsidRPr="007B6F78">
        <w:rPr>
          <w:rFonts w:eastAsia="SimSun"/>
          <w:color w:val="000000" w:themeColor="text1"/>
          <w:sz w:val="27"/>
          <w:szCs w:val="27"/>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6C76C595" w14:textId="77777777" w:rsidR="000626BF" w:rsidRPr="007B6F78" w:rsidRDefault="000626BF" w:rsidP="000626BF">
      <w:pPr>
        <w:keepLines/>
        <w:widowControl w:val="0"/>
        <w:overflowPunct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14:paraId="2386E6C2" w14:textId="2E844865" w:rsidR="000626BF" w:rsidRPr="007B6F78" w:rsidRDefault="002030A6" w:rsidP="002B461B">
      <w:pPr>
        <w:keepLines/>
        <w:widowControl w:val="0"/>
        <w:overflowPunct w:val="0"/>
        <w:autoSpaceDE w:val="0"/>
        <w:autoSpaceDN w:val="0"/>
        <w:adjustRightInd w:val="0"/>
        <w:ind w:firstLine="709"/>
        <w:jc w:val="right"/>
        <w:rPr>
          <w:rFonts w:eastAsia="Times New Roman"/>
          <w:color w:val="000000" w:themeColor="text1"/>
          <w:sz w:val="27"/>
          <w:szCs w:val="27"/>
          <w:lang w:eastAsia="ru-RU"/>
        </w:rPr>
      </w:pPr>
      <w:r w:rsidRPr="007B6F78">
        <w:rPr>
          <w:rFonts w:eastAsia="Times New Roman"/>
          <w:color w:val="000000" w:themeColor="text1"/>
          <w:sz w:val="27"/>
          <w:szCs w:val="27"/>
          <w:lang w:eastAsia="ru-RU"/>
        </w:rPr>
        <w:t>(</w:t>
      </w:r>
      <w:r w:rsidR="002B461B" w:rsidRPr="007B6F78">
        <w:rPr>
          <w:rFonts w:eastAsia="Times New Roman"/>
          <w:color w:val="000000" w:themeColor="text1"/>
          <w:sz w:val="27"/>
          <w:szCs w:val="27"/>
          <w:lang w:eastAsia="ru-RU"/>
        </w:rPr>
        <w:t>штук</w:t>
      </w:r>
      <w:r w:rsidRPr="007B6F78">
        <w:rPr>
          <w:rFonts w:eastAsia="Times New Roman"/>
          <w:color w:val="000000" w:themeColor="text1"/>
          <w:sz w:val="27"/>
          <w:szCs w:val="27"/>
          <w:lang w:eastAsia="ru-RU"/>
        </w:rPr>
        <w:t>)</w:t>
      </w:r>
    </w:p>
    <w:tbl>
      <w:tblPr>
        <w:tblW w:w="9561" w:type="dxa"/>
        <w:tblInd w:w="70" w:type="dxa"/>
        <w:tblLayout w:type="fixed"/>
        <w:tblCellMar>
          <w:left w:w="70" w:type="dxa"/>
          <w:right w:w="70" w:type="dxa"/>
        </w:tblCellMar>
        <w:tblLook w:val="04A0" w:firstRow="1" w:lastRow="0" w:firstColumn="1" w:lastColumn="0" w:noHBand="0" w:noVBand="1"/>
      </w:tblPr>
      <w:tblGrid>
        <w:gridCol w:w="1482"/>
        <w:gridCol w:w="992"/>
        <w:gridCol w:w="1134"/>
        <w:gridCol w:w="1134"/>
        <w:gridCol w:w="1276"/>
        <w:gridCol w:w="992"/>
        <w:gridCol w:w="1276"/>
        <w:gridCol w:w="1275"/>
      </w:tblGrid>
      <w:tr w:rsidR="000626BF" w:rsidRPr="007B6F78" w14:paraId="073FE5E6" w14:textId="77777777" w:rsidTr="001D5817">
        <w:trPr>
          <w:cantSplit/>
          <w:trHeight w:val="240"/>
        </w:trPr>
        <w:tc>
          <w:tcPr>
            <w:tcW w:w="1482" w:type="dxa"/>
            <w:vMerge w:val="restart"/>
            <w:tcBorders>
              <w:top w:val="single" w:sz="6" w:space="0" w:color="auto"/>
              <w:left w:val="single" w:sz="6" w:space="0" w:color="auto"/>
              <w:bottom w:val="single" w:sz="6" w:space="0" w:color="auto"/>
              <w:right w:val="single" w:sz="6" w:space="0" w:color="auto"/>
            </w:tcBorders>
            <w:hideMark/>
          </w:tcPr>
          <w:p w14:paraId="094F5D3F" w14:textId="77777777" w:rsidR="000626BF" w:rsidRPr="007B6F78" w:rsidRDefault="000626BF" w:rsidP="001D5817">
            <w:pPr>
              <w:keepLines/>
              <w:overflowPunct w:val="0"/>
              <w:autoSpaceDE w:val="0"/>
              <w:autoSpaceDN w:val="0"/>
              <w:adjustRightInd w:val="0"/>
              <w:ind w:firstLine="0"/>
              <w:jc w:val="center"/>
              <w:rPr>
                <w:rFonts w:eastAsia="Times New Roman"/>
                <w:b/>
                <w:color w:val="000000" w:themeColor="text1"/>
                <w:sz w:val="24"/>
                <w:szCs w:val="24"/>
                <w:lang w:eastAsia="ru-RU"/>
              </w:rPr>
            </w:pPr>
            <w:r w:rsidRPr="007B6F78">
              <w:rPr>
                <w:rFonts w:eastAsia="Times New Roman"/>
                <w:b/>
                <w:color w:val="000000" w:themeColor="text1"/>
                <w:sz w:val="24"/>
                <w:szCs w:val="24"/>
                <w:lang w:eastAsia="ru-RU"/>
              </w:rPr>
              <w:t>Норматив-ный</w:t>
            </w:r>
            <w:r w:rsidRPr="007B6F78">
              <w:rPr>
                <w:rFonts w:eastAsia="Times New Roman"/>
                <w:b/>
                <w:color w:val="000000" w:themeColor="text1"/>
                <w:sz w:val="24"/>
                <w:szCs w:val="24"/>
                <w:lang w:eastAsia="ru-RU"/>
              </w:rPr>
              <w:br/>
              <w:t>разрыв</w:t>
            </w:r>
          </w:p>
        </w:tc>
        <w:tc>
          <w:tcPr>
            <w:tcW w:w="8079" w:type="dxa"/>
            <w:gridSpan w:val="7"/>
            <w:tcBorders>
              <w:top w:val="single" w:sz="6" w:space="0" w:color="auto"/>
              <w:left w:val="single" w:sz="6" w:space="0" w:color="auto"/>
              <w:bottom w:val="single" w:sz="6" w:space="0" w:color="auto"/>
              <w:right w:val="single" w:sz="6" w:space="0" w:color="auto"/>
            </w:tcBorders>
            <w:vAlign w:val="center"/>
            <w:hideMark/>
          </w:tcPr>
          <w:p w14:paraId="44B8F947" w14:textId="406FD52D" w:rsidR="000626BF" w:rsidRPr="007B6F78" w:rsidRDefault="002B461B" w:rsidP="001D5817">
            <w:pPr>
              <w:keepLines/>
              <w:overflowPunct w:val="0"/>
              <w:autoSpaceDE w:val="0"/>
              <w:autoSpaceDN w:val="0"/>
              <w:adjustRightInd w:val="0"/>
              <w:ind w:firstLine="0"/>
              <w:jc w:val="center"/>
              <w:rPr>
                <w:rFonts w:eastAsia="Times New Roman"/>
                <w:b/>
                <w:color w:val="000000" w:themeColor="text1"/>
                <w:sz w:val="24"/>
                <w:szCs w:val="24"/>
                <w:lang w:eastAsia="ru-RU"/>
              </w:rPr>
            </w:pPr>
            <w:r w:rsidRPr="007B6F78">
              <w:rPr>
                <w:rFonts w:eastAsia="Times New Roman"/>
                <w:b/>
                <w:color w:val="000000" w:themeColor="text1"/>
                <w:sz w:val="24"/>
                <w:szCs w:val="24"/>
                <w:lang w:eastAsia="ru-RU"/>
              </w:rPr>
              <w:t xml:space="preserve">Поголовье, </w:t>
            </w:r>
            <w:r w:rsidR="000626BF" w:rsidRPr="007B6F78">
              <w:rPr>
                <w:rFonts w:eastAsia="Times New Roman"/>
                <w:b/>
                <w:color w:val="000000" w:themeColor="text1"/>
                <w:sz w:val="24"/>
                <w:szCs w:val="24"/>
                <w:lang w:eastAsia="ru-RU"/>
              </w:rPr>
              <w:t>не более</w:t>
            </w:r>
          </w:p>
        </w:tc>
      </w:tr>
      <w:tr w:rsidR="000626BF" w:rsidRPr="007B6F78" w14:paraId="1DB576AC" w14:textId="77777777" w:rsidTr="002B3F31">
        <w:trPr>
          <w:cantSplit/>
          <w:trHeight w:val="360"/>
        </w:trPr>
        <w:tc>
          <w:tcPr>
            <w:tcW w:w="1482" w:type="dxa"/>
            <w:vMerge/>
            <w:tcBorders>
              <w:top w:val="single" w:sz="6" w:space="0" w:color="auto"/>
              <w:left w:val="single" w:sz="6" w:space="0" w:color="auto"/>
              <w:bottom w:val="single" w:sz="6" w:space="0" w:color="auto"/>
              <w:right w:val="single" w:sz="6" w:space="0" w:color="auto"/>
            </w:tcBorders>
            <w:vAlign w:val="center"/>
            <w:hideMark/>
          </w:tcPr>
          <w:p w14:paraId="39635882" w14:textId="77777777" w:rsidR="000626BF" w:rsidRPr="007B6F78" w:rsidRDefault="000626BF" w:rsidP="001D5817">
            <w:pPr>
              <w:jc w:val="center"/>
              <w:rPr>
                <w:rFonts w:eastAsia="Times New Roman"/>
                <w:b/>
                <w:color w:val="000000" w:themeColor="text1"/>
                <w:sz w:val="24"/>
                <w:szCs w:val="24"/>
                <w:lang w:eastAsia="ru-RU"/>
              </w:rPr>
            </w:pPr>
          </w:p>
        </w:tc>
        <w:tc>
          <w:tcPr>
            <w:tcW w:w="992" w:type="dxa"/>
            <w:tcBorders>
              <w:top w:val="single" w:sz="6" w:space="0" w:color="auto"/>
              <w:left w:val="single" w:sz="6" w:space="0" w:color="auto"/>
              <w:bottom w:val="single" w:sz="6" w:space="0" w:color="auto"/>
              <w:right w:val="single" w:sz="6" w:space="0" w:color="auto"/>
            </w:tcBorders>
            <w:hideMark/>
          </w:tcPr>
          <w:p w14:paraId="334756A8" w14:textId="77777777" w:rsidR="000626BF" w:rsidRPr="007B6F78" w:rsidRDefault="000626BF" w:rsidP="001D5817">
            <w:pPr>
              <w:keepLines/>
              <w:overflowPunct w:val="0"/>
              <w:autoSpaceDE w:val="0"/>
              <w:autoSpaceDN w:val="0"/>
              <w:adjustRightInd w:val="0"/>
              <w:ind w:firstLine="0"/>
              <w:jc w:val="center"/>
              <w:rPr>
                <w:rFonts w:eastAsia="Times New Roman"/>
                <w:b/>
                <w:color w:val="000000" w:themeColor="text1"/>
                <w:sz w:val="24"/>
                <w:szCs w:val="24"/>
                <w:lang w:eastAsia="ru-RU"/>
              </w:rPr>
            </w:pPr>
            <w:r w:rsidRPr="007B6F78">
              <w:rPr>
                <w:rFonts w:eastAsia="Times New Roman"/>
                <w:b/>
                <w:color w:val="000000" w:themeColor="text1"/>
                <w:sz w:val="24"/>
                <w:szCs w:val="24"/>
                <w:lang w:eastAsia="ru-RU"/>
              </w:rPr>
              <w:t>свиньи</w:t>
            </w:r>
          </w:p>
        </w:tc>
        <w:tc>
          <w:tcPr>
            <w:tcW w:w="1134" w:type="dxa"/>
            <w:tcBorders>
              <w:top w:val="single" w:sz="6" w:space="0" w:color="auto"/>
              <w:left w:val="single" w:sz="6" w:space="0" w:color="auto"/>
              <w:bottom w:val="single" w:sz="6" w:space="0" w:color="auto"/>
              <w:right w:val="single" w:sz="6" w:space="0" w:color="auto"/>
            </w:tcBorders>
            <w:hideMark/>
          </w:tcPr>
          <w:p w14:paraId="52D4464B" w14:textId="77777777" w:rsidR="000626BF" w:rsidRPr="007B6F78" w:rsidRDefault="000626BF" w:rsidP="001D5817">
            <w:pPr>
              <w:keepLines/>
              <w:overflowPunct w:val="0"/>
              <w:autoSpaceDE w:val="0"/>
              <w:autoSpaceDN w:val="0"/>
              <w:adjustRightInd w:val="0"/>
              <w:ind w:firstLine="0"/>
              <w:jc w:val="center"/>
              <w:rPr>
                <w:rFonts w:eastAsia="Times New Roman"/>
                <w:b/>
                <w:color w:val="000000" w:themeColor="text1"/>
                <w:sz w:val="24"/>
                <w:szCs w:val="24"/>
                <w:lang w:eastAsia="ru-RU"/>
              </w:rPr>
            </w:pPr>
            <w:r w:rsidRPr="007B6F78">
              <w:rPr>
                <w:rFonts w:eastAsia="Times New Roman"/>
                <w:b/>
                <w:color w:val="000000" w:themeColor="text1"/>
                <w:sz w:val="24"/>
                <w:szCs w:val="24"/>
                <w:lang w:eastAsia="ru-RU"/>
              </w:rPr>
              <w:t xml:space="preserve">коровы, </w:t>
            </w:r>
          </w:p>
          <w:p w14:paraId="34998E3A" w14:textId="77777777" w:rsidR="000626BF" w:rsidRPr="007B6F78" w:rsidRDefault="000626BF" w:rsidP="001D5817">
            <w:pPr>
              <w:keepLines/>
              <w:overflowPunct w:val="0"/>
              <w:autoSpaceDE w:val="0"/>
              <w:autoSpaceDN w:val="0"/>
              <w:adjustRightInd w:val="0"/>
              <w:ind w:firstLine="0"/>
              <w:jc w:val="center"/>
              <w:rPr>
                <w:rFonts w:eastAsia="Times New Roman"/>
                <w:b/>
                <w:color w:val="000000" w:themeColor="text1"/>
                <w:sz w:val="24"/>
                <w:szCs w:val="24"/>
                <w:lang w:eastAsia="ru-RU"/>
              </w:rPr>
            </w:pPr>
            <w:r w:rsidRPr="007B6F78">
              <w:rPr>
                <w:rFonts w:eastAsia="Times New Roman"/>
                <w:b/>
                <w:color w:val="000000" w:themeColor="text1"/>
                <w:sz w:val="24"/>
                <w:szCs w:val="24"/>
                <w:lang w:eastAsia="ru-RU"/>
              </w:rPr>
              <w:t>бычки</w:t>
            </w:r>
          </w:p>
        </w:tc>
        <w:tc>
          <w:tcPr>
            <w:tcW w:w="1134" w:type="dxa"/>
            <w:tcBorders>
              <w:top w:val="single" w:sz="6" w:space="0" w:color="auto"/>
              <w:left w:val="single" w:sz="6" w:space="0" w:color="auto"/>
              <w:bottom w:val="single" w:sz="6" w:space="0" w:color="auto"/>
              <w:right w:val="single" w:sz="6" w:space="0" w:color="auto"/>
            </w:tcBorders>
            <w:hideMark/>
          </w:tcPr>
          <w:p w14:paraId="01F21EE4" w14:textId="77777777" w:rsidR="000626BF" w:rsidRPr="007B6F78" w:rsidRDefault="000626BF" w:rsidP="001D5817">
            <w:pPr>
              <w:keepLines/>
              <w:overflowPunct w:val="0"/>
              <w:autoSpaceDE w:val="0"/>
              <w:autoSpaceDN w:val="0"/>
              <w:adjustRightInd w:val="0"/>
              <w:ind w:firstLine="0"/>
              <w:jc w:val="center"/>
              <w:rPr>
                <w:rFonts w:eastAsia="Times New Roman"/>
                <w:b/>
                <w:color w:val="000000" w:themeColor="text1"/>
                <w:sz w:val="24"/>
                <w:szCs w:val="24"/>
                <w:lang w:eastAsia="ru-RU"/>
              </w:rPr>
            </w:pPr>
            <w:r w:rsidRPr="007B6F78">
              <w:rPr>
                <w:rFonts w:eastAsia="Times New Roman"/>
                <w:b/>
                <w:color w:val="000000" w:themeColor="text1"/>
                <w:sz w:val="24"/>
                <w:szCs w:val="24"/>
                <w:lang w:eastAsia="ru-RU"/>
              </w:rPr>
              <w:t>овцы,</w:t>
            </w:r>
            <w:r w:rsidRPr="007B6F78">
              <w:rPr>
                <w:rFonts w:eastAsia="Times New Roman"/>
                <w:b/>
                <w:color w:val="000000" w:themeColor="text1"/>
                <w:sz w:val="24"/>
                <w:szCs w:val="24"/>
                <w:lang w:eastAsia="ru-RU"/>
              </w:rPr>
              <w:br/>
              <w:t>козы</w:t>
            </w:r>
          </w:p>
        </w:tc>
        <w:tc>
          <w:tcPr>
            <w:tcW w:w="1276" w:type="dxa"/>
            <w:tcBorders>
              <w:top w:val="single" w:sz="6" w:space="0" w:color="auto"/>
              <w:left w:val="single" w:sz="6" w:space="0" w:color="auto"/>
              <w:bottom w:val="single" w:sz="6" w:space="0" w:color="auto"/>
              <w:right w:val="single" w:sz="6" w:space="0" w:color="auto"/>
            </w:tcBorders>
            <w:hideMark/>
          </w:tcPr>
          <w:p w14:paraId="4097BFCF" w14:textId="77777777" w:rsidR="000626BF" w:rsidRPr="007B6F78" w:rsidRDefault="000626BF" w:rsidP="001D5817">
            <w:pPr>
              <w:keepLines/>
              <w:overflowPunct w:val="0"/>
              <w:autoSpaceDE w:val="0"/>
              <w:autoSpaceDN w:val="0"/>
              <w:adjustRightInd w:val="0"/>
              <w:ind w:firstLine="0"/>
              <w:jc w:val="center"/>
              <w:rPr>
                <w:rFonts w:eastAsia="Times New Roman"/>
                <w:b/>
                <w:color w:val="000000" w:themeColor="text1"/>
                <w:sz w:val="24"/>
                <w:szCs w:val="24"/>
                <w:lang w:eastAsia="ru-RU"/>
              </w:rPr>
            </w:pPr>
            <w:r w:rsidRPr="007B6F78">
              <w:rPr>
                <w:rFonts w:eastAsia="Times New Roman"/>
                <w:b/>
                <w:color w:val="000000" w:themeColor="text1"/>
                <w:sz w:val="24"/>
                <w:szCs w:val="24"/>
                <w:lang w:eastAsia="ru-RU"/>
              </w:rPr>
              <w:t>кролики-</w:t>
            </w:r>
            <w:r w:rsidRPr="007B6F78">
              <w:rPr>
                <w:rFonts w:eastAsia="Times New Roman"/>
                <w:b/>
                <w:color w:val="000000" w:themeColor="text1"/>
                <w:sz w:val="24"/>
                <w:szCs w:val="24"/>
                <w:lang w:eastAsia="ru-RU"/>
              </w:rPr>
              <w:br/>
              <w:t>матки</w:t>
            </w:r>
          </w:p>
        </w:tc>
        <w:tc>
          <w:tcPr>
            <w:tcW w:w="992" w:type="dxa"/>
            <w:tcBorders>
              <w:top w:val="single" w:sz="6" w:space="0" w:color="auto"/>
              <w:left w:val="single" w:sz="6" w:space="0" w:color="auto"/>
              <w:bottom w:val="single" w:sz="6" w:space="0" w:color="auto"/>
              <w:right w:val="single" w:sz="6" w:space="0" w:color="auto"/>
            </w:tcBorders>
            <w:hideMark/>
          </w:tcPr>
          <w:p w14:paraId="18A63DC6" w14:textId="77777777" w:rsidR="000626BF" w:rsidRPr="007B6F78" w:rsidRDefault="000626BF" w:rsidP="001D5817">
            <w:pPr>
              <w:keepLines/>
              <w:overflowPunct w:val="0"/>
              <w:autoSpaceDE w:val="0"/>
              <w:autoSpaceDN w:val="0"/>
              <w:adjustRightInd w:val="0"/>
              <w:ind w:firstLine="0"/>
              <w:rPr>
                <w:rFonts w:eastAsia="Times New Roman"/>
                <w:b/>
                <w:color w:val="000000" w:themeColor="text1"/>
                <w:sz w:val="24"/>
                <w:szCs w:val="24"/>
                <w:lang w:eastAsia="ru-RU"/>
              </w:rPr>
            </w:pPr>
            <w:r w:rsidRPr="007B6F78">
              <w:rPr>
                <w:rFonts w:eastAsia="Times New Roman"/>
                <w:b/>
                <w:color w:val="000000" w:themeColor="text1"/>
                <w:sz w:val="24"/>
                <w:szCs w:val="24"/>
                <w:lang w:eastAsia="ru-RU"/>
              </w:rPr>
              <w:t>птица</w:t>
            </w:r>
          </w:p>
        </w:tc>
        <w:tc>
          <w:tcPr>
            <w:tcW w:w="1276" w:type="dxa"/>
            <w:tcBorders>
              <w:top w:val="single" w:sz="6" w:space="0" w:color="auto"/>
              <w:left w:val="single" w:sz="6" w:space="0" w:color="auto"/>
              <w:bottom w:val="single" w:sz="6" w:space="0" w:color="auto"/>
              <w:right w:val="single" w:sz="6" w:space="0" w:color="auto"/>
            </w:tcBorders>
            <w:hideMark/>
          </w:tcPr>
          <w:p w14:paraId="3C9C89AE" w14:textId="77777777" w:rsidR="000626BF" w:rsidRPr="007B6F78" w:rsidRDefault="000626BF" w:rsidP="001D5817">
            <w:pPr>
              <w:keepLines/>
              <w:overflowPunct w:val="0"/>
              <w:autoSpaceDE w:val="0"/>
              <w:autoSpaceDN w:val="0"/>
              <w:adjustRightInd w:val="0"/>
              <w:ind w:firstLine="0"/>
              <w:rPr>
                <w:rFonts w:eastAsia="Times New Roman"/>
                <w:b/>
                <w:color w:val="000000" w:themeColor="text1"/>
                <w:sz w:val="24"/>
                <w:szCs w:val="24"/>
                <w:lang w:eastAsia="ru-RU"/>
              </w:rPr>
            </w:pPr>
            <w:r w:rsidRPr="007B6F78">
              <w:rPr>
                <w:rFonts w:eastAsia="Times New Roman"/>
                <w:b/>
                <w:color w:val="000000" w:themeColor="text1"/>
                <w:sz w:val="24"/>
                <w:szCs w:val="24"/>
                <w:lang w:eastAsia="ru-RU"/>
              </w:rPr>
              <w:t>лошади</w:t>
            </w:r>
          </w:p>
        </w:tc>
        <w:tc>
          <w:tcPr>
            <w:tcW w:w="1275" w:type="dxa"/>
            <w:tcBorders>
              <w:top w:val="single" w:sz="6" w:space="0" w:color="auto"/>
              <w:left w:val="single" w:sz="6" w:space="0" w:color="auto"/>
              <w:bottom w:val="single" w:sz="6" w:space="0" w:color="auto"/>
              <w:right w:val="single" w:sz="6" w:space="0" w:color="auto"/>
            </w:tcBorders>
            <w:hideMark/>
          </w:tcPr>
          <w:p w14:paraId="5C5AAD41" w14:textId="77777777" w:rsidR="000626BF" w:rsidRPr="007B6F78" w:rsidRDefault="000626BF" w:rsidP="001D5817">
            <w:pPr>
              <w:keepLines/>
              <w:overflowPunct w:val="0"/>
              <w:autoSpaceDE w:val="0"/>
              <w:autoSpaceDN w:val="0"/>
              <w:adjustRightInd w:val="0"/>
              <w:ind w:firstLine="0"/>
              <w:jc w:val="center"/>
              <w:rPr>
                <w:rFonts w:eastAsia="Times New Roman"/>
                <w:b/>
                <w:color w:val="000000" w:themeColor="text1"/>
                <w:sz w:val="24"/>
                <w:szCs w:val="24"/>
                <w:lang w:eastAsia="ru-RU"/>
              </w:rPr>
            </w:pPr>
            <w:r w:rsidRPr="007B6F78">
              <w:rPr>
                <w:rFonts w:eastAsia="Times New Roman"/>
                <w:b/>
                <w:color w:val="000000" w:themeColor="text1"/>
                <w:sz w:val="24"/>
                <w:szCs w:val="24"/>
                <w:lang w:eastAsia="ru-RU"/>
              </w:rPr>
              <w:t>нутрии,</w:t>
            </w:r>
            <w:r w:rsidRPr="007B6F78">
              <w:rPr>
                <w:rFonts w:eastAsia="Times New Roman"/>
                <w:b/>
                <w:color w:val="000000" w:themeColor="text1"/>
                <w:sz w:val="24"/>
                <w:szCs w:val="24"/>
                <w:lang w:eastAsia="ru-RU"/>
              </w:rPr>
              <w:br/>
              <w:t>песцы</w:t>
            </w:r>
          </w:p>
        </w:tc>
      </w:tr>
      <w:tr w:rsidR="002B461B" w:rsidRPr="007B6F78" w14:paraId="0845C6D7" w14:textId="77777777" w:rsidTr="002B3F31">
        <w:trPr>
          <w:cantSplit/>
          <w:trHeight w:val="240"/>
        </w:trPr>
        <w:tc>
          <w:tcPr>
            <w:tcW w:w="1482" w:type="dxa"/>
            <w:tcBorders>
              <w:top w:val="single" w:sz="6" w:space="0" w:color="auto"/>
              <w:left w:val="single" w:sz="6" w:space="0" w:color="auto"/>
              <w:bottom w:val="single" w:sz="6" w:space="0" w:color="auto"/>
              <w:right w:val="single" w:sz="6" w:space="0" w:color="auto"/>
            </w:tcBorders>
          </w:tcPr>
          <w:p w14:paraId="33D40690" w14:textId="659F4358" w:rsidR="002B461B" w:rsidRPr="007B6F78" w:rsidRDefault="002B461B" w:rsidP="002030A6">
            <w:pPr>
              <w:keepLines/>
              <w:overflowPunct w:val="0"/>
              <w:autoSpaceDE w:val="0"/>
              <w:autoSpaceDN w:val="0"/>
              <w:adjustRightInd w:val="0"/>
              <w:ind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1</w:t>
            </w:r>
          </w:p>
        </w:tc>
        <w:tc>
          <w:tcPr>
            <w:tcW w:w="992" w:type="dxa"/>
            <w:tcBorders>
              <w:top w:val="single" w:sz="6" w:space="0" w:color="auto"/>
              <w:left w:val="single" w:sz="6" w:space="0" w:color="auto"/>
              <w:bottom w:val="single" w:sz="6" w:space="0" w:color="auto"/>
              <w:right w:val="single" w:sz="6" w:space="0" w:color="auto"/>
            </w:tcBorders>
          </w:tcPr>
          <w:p w14:paraId="680C9CE6" w14:textId="1ABC1CEC" w:rsidR="002B461B" w:rsidRPr="007B6F78" w:rsidRDefault="002B461B" w:rsidP="002030A6">
            <w:pPr>
              <w:keepLines/>
              <w:overflowPunct w:val="0"/>
              <w:autoSpaceDE w:val="0"/>
              <w:autoSpaceDN w:val="0"/>
              <w:adjustRightInd w:val="0"/>
              <w:ind w:firstLine="331"/>
              <w:rPr>
                <w:rFonts w:eastAsia="Times New Roman"/>
                <w:color w:val="000000" w:themeColor="text1"/>
                <w:sz w:val="24"/>
                <w:szCs w:val="24"/>
                <w:lang w:eastAsia="ru-RU"/>
              </w:rPr>
            </w:pPr>
            <w:r w:rsidRPr="007B6F78">
              <w:rPr>
                <w:rFonts w:eastAsia="Times New Roman"/>
                <w:color w:val="000000" w:themeColor="text1"/>
                <w:sz w:val="24"/>
                <w:szCs w:val="24"/>
                <w:lang w:eastAsia="ru-RU"/>
              </w:rPr>
              <w:t>2</w:t>
            </w:r>
          </w:p>
        </w:tc>
        <w:tc>
          <w:tcPr>
            <w:tcW w:w="1134" w:type="dxa"/>
            <w:tcBorders>
              <w:top w:val="single" w:sz="6" w:space="0" w:color="auto"/>
              <w:left w:val="single" w:sz="6" w:space="0" w:color="auto"/>
              <w:bottom w:val="single" w:sz="6" w:space="0" w:color="auto"/>
              <w:right w:val="single" w:sz="6" w:space="0" w:color="auto"/>
            </w:tcBorders>
          </w:tcPr>
          <w:p w14:paraId="46EC148C" w14:textId="223B147C" w:rsidR="002B461B" w:rsidRPr="007B6F78" w:rsidRDefault="002B461B" w:rsidP="002030A6">
            <w:pPr>
              <w:keepLines/>
              <w:overflowPunct w:val="0"/>
              <w:autoSpaceDE w:val="0"/>
              <w:autoSpaceDN w:val="0"/>
              <w:adjustRightInd w:val="0"/>
              <w:ind w:left="-72" w:firstLine="567"/>
              <w:rPr>
                <w:rFonts w:eastAsia="Times New Roman"/>
                <w:color w:val="000000" w:themeColor="text1"/>
                <w:sz w:val="24"/>
                <w:szCs w:val="24"/>
                <w:lang w:eastAsia="ru-RU"/>
              </w:rPr>
            </w:pPr>
            <w:r w:rsidRPr="007B6F78">
              <w:rPr>
                <w:rFonts w:eastAsia="Times New Roman"/>
                <w:color w:val="000000" w:themeColor="text1"/>
                <w:sz w:val="24"/>
                <w:szCs w:val="24"/>
                <w:lang w:eastAsia="ru-RU"/>
              </w:rPr>
              <w:t>3</w:t>
            </w:r>
          </w:p>
        </w:tc>
        <w:tc>
          <w:tcPr>
            <w:tcW w:w="1134" w:type="dxa"/>
            <w:tcBorders>
              <w:top w:val="single" w:sz="6" w:space="0" w:color="auto"/>
              <w:left w:val="single" w:sz="6" w:space="0" w:color="auto"/>
              <w:bottom w:val="single" w:sz="6" w:space="0" w:color="auto"/>
              <w:right w:val="single" w:sz="6" w:space="0" w:color="auto"/>
            </w:tcBorders>
          </w:tcPr>
          <w:p w14:paraId="69DD1566" w14:textId="0A1A0499" w:rsidR="002B461B" w:rsidRPr="007B6F78" w:rsidRDefault="002B461B" w:rsidP="002030A6">
            <w:pPr>
              <w:keepLines/>
              <w:overflowPunct w:val="0"/>
              <w:autoSpaceDE w:val="0"/>
              <w:autoSpaceDN w:val="0"/>
              <w:adjustRightInd w:val="0"/>
              <w:ind w:firstLine="355"/>
              <w:rPr>
                <w:rFonts w:eastAsia="Times New Roman"/>
                <w:color w:val="000000" w:themeColor="text1"/>
                <w:sz w:val="24"/>
                <w:szCs w:val="24"/>
                <w:lang w:eastAsia="ru-RU"/>
              </w:rPr>
            </w:pPr>
            <w:r w:rsidRPr="007B6F78">
              <w:rPr>
                <w:rFonts w:eastAsia="Times New Roman"/>
                <w:color w:val="000000" w:themeColor="text1"/>
                <w:sz w:val="24"/>
                <w:szCs w:val="24"/>
                <w:lang w:eastAsia="ru-RU"/>
              </w:rPr>
              <w:t>4</w:t>
            </w:r>
          </w:p>
        </w:tc>
        <w:tc>
          <w:tcPr>
            <w:tcW w:w="1276" w:type="dxa"/>
            <w:tcBorders>
              <w:top w:val="single" w:sz="6" w:space="0" w:color="auto"/>
              <w:left w:val="single" w:sz="6" w:space="0" w:color="auto"/>
              <w:bottom w:val="single" w:sz="6" w:space="0" w:color="auto"/>
              <w:right w:val="single" w:sz="6" w:space="0" w:color="auto"/>
            </w:tcBorders>
          </w:tcPr>
          <w:p w14:paraId="618AE263" w14:textId="18D4FF2A" w:rsidR="002B461B" w:rsidRPr="007B6F78" w:rsidRDefault="002B461B" w:rsidP="002030A6">
            <w:pPr>
              <w:keepLines/>
              <w:overflowPunct w:val="0"/>
              <w:autoSpaceDE w:val="0"/>
              <w:autoSpaceDN w:val="0"/>
              <w:adjustRightInd w:val="0"/>
              <w:ind w:firstLine="353"/>
              <w:rPr>
                <w:rFonts w:eastAsia="Times New Roman"/>
                <w:color w:val="000000" w:themeColor="text1"/>
                <w:sz w:val="24"/>
                <w:szCs w:val="24"/>
                <w:lang w:eastAsia="ru-RU"/>
              </w:rPr>
            </w:pPr>
            <w:r w:rsidRPr="007B6F78">
              <w:rPr>
                <w:rFonts w:eastAsia="Times New Roman"/>
                <w:color w:val="000000" w:themeColor="text1"/>
                <w:sz w:val="24"/>
                <w:szCs w:val="24"/>
                <w:lang w:eastAsia="ru-RU"/>
              </w:rPr>
              <w:t>5</w:t>
            </w:r>
          </w:p>
        </w:tc>
        <w:tc>
          <w:tcPr>
            <w:tcW w:w="992" w:type="dxa"/>
            <w:tcBorders>
              <w:top w:val="single" w:sz="6" w:space="0" w:color="auto"/>
              <w:left w:val="single" w:sz="6" w:space="0" w:color="auto"/>
              <w:bottom w:val="single" w:sz="6" w:space="0" w:color="auto"/>
              <w:right w:val="single" w:sz="6" w:space="0" w:color="auto"/>
            </w:tcBorders>
          </w:tcPr>
          <w:p w14:paraId="281BE53B" w14:textId="5B3D1FF1" w:rsidR="002B461B" w:rsidRPr="007B6F78" w:rsidRDefault="002B461B" w:rsidP="002030A6">
            <w:pPr>
              <w:keepLines/>
              <w:overflowPunct w:val="0"/>
              <w:autoSpaceDE w:val="0"/>
              <w:autoSpaceDN w:val="0"/>
              <w:adjustRightInd w:val="0"/>
              <w:ind w:firstLine="215"/>
              <w:rPr>
                <w:rFonts w:eastAsia="Times New Roman"/>
                <w:color w:val="000000" w:themeColor="text1"/>
                <w:sz w:val="24"/>
                <w:szCs w:val="24"/>
                <w:lang w:eastAsia="ru-RU"/>
              </w:rPr>
            </w:pPr>
            <w:r w:rsidRPr="007B6F78">
              <w:rPr>
                <w:rFonts w:eastAsia="Times New Roman"/>
                <w:color w:val="000000" w:themeColor="text1"/>
                <w:sz w:val="24"/>
                <w:szCs w:val="24"/>
                <w:lang w:eastAsia="ru-RU"/>
              </w:rPr>
              <w:t>6</w:t>
            </w:r>
          </w:p>
        </w:tc>
        <w:tc>
          <w:tcPr>
            <w:tcW w:w="1276" w:type="dxa"/>
            <w:tcBorders>
              <w:top w:val="single" w:sz="6" w:space="0" w:color="auto"/>
              <w:left w:val="single" w:sz="6" w:space="0" w:color="auto"/>
              <w:bottom w:val="single" w:sz="6" w:space="0" w:color="auto"/>
              <w:right w:val="single" w:sz="6" w:space="0" w:color="auto"/>
            </w:tcBorders>
          </w:tcPr>
          <w:p w14:paraId="5135C62C" w14:textId="521B60B4" w:rsidR="002B461B" w:rsidRPr="007B6F78" w:rsidRDefault="002B461B" w:rsidP="002030A6">
            <w:pPr>
              <w:keepLines/>
              <w:overflowPunct w:val="0"/>
              <w:autoSpaceDE w:val="0"/>
              <w:autoSpaceDN w:val="0"/>
              <w:adjustRightInd w:val="0"/>
              <w:ind w:firstLine="363"/>
              <w:rPr>
                <w:rFonts w:eastAsia="Times New Roman"/>
                <w:color w:val="000000" w:themeColor="text1"/>
                <w:sz w:val="24"/>
                <w:szCs w:val="24"/>
                <w:lang w:eastAsia="ru-RU"/>
              </w:rPr>
            </w:pPr>
            <w:r w:rsidRPr="007B6F78">
              <w:rPr>
                <w:rFonts w:eastAsia="Times New Roman"/>
                <w:color w:val="000000" w:themeColor="text1"/>
                <w:sz w:val="24"/>
                <w:szCs w:val="24"/>
                <w:lang w:eastAsia="ru-RU"/>
              </w:rPr>
              <w:t>7</w:t>
            </w:r>
          </w:p>
        </w:tc>
        <w:tc>
          <w:tcPr>
            <w:tcW w:w="1275" w:type="dxa"/>
            <w:tcBorders>
              <w:top w:val="single" w:sz="6" w:space="0" w:color="auto"/>
              <w:left w:val="single" w:sz="6" w:space="0" w:color="auto"/>
              <w:bottom w:val="single" w:sz="6" w:space="0" w:color="auto"/>
              <w:right w:val="single" w:sz="6" w:space="0" w:color="auto"/>
            </w:tcBorders>
          </w:tcPr>
          <w:p w14:paraId="1700799A" w14:textId="053EC757" w:rsidR="002B461B" w:rsidRPr="007B6F78" w:rsidRDefault="002B461B" w:rsidP="002030A6">
            <w:pPr>
              <w:keepLines/>
              <w:overflowPunct w:val="0"/>
              <w:autoSpaceDE w:val="0"/>
              <w:autoSpaceDN w:val="0"/>
              <w:adjustRightInd w:val="0"/>
              <w:ind w:firstLine="360"/>
              <w:rPr>
                <w:rFonts w:eastAsia="Times New Roman"/>
                <w:color w:val="000000" w:themeColor="text1"/>
                <w:sz w:val="24"/>
                <w:szCs w:val="24"/>
                <w:lang w:eastAsia="ru-RU"/>
              </w:rPr>
            </w:pPr>
            <w:r w:rsidRPr="007B6F78">
              <w:rPr>
                <w:rFonts w:eastAsia="Times New Roman"/>
                <w:color w:val="000000" w:themeColor="text1"/>
                <w:sz w:val="24"/>
                <w:szCs w:val="24"/>
                <w:lang w:eastAsia="ru-RU"/>
              </w:rPr>
              <w:t>8</w:t>
            </w:r>
          </w:p>
        </w:tc>
      </w:tr>
      <w:tr w:rsidR="000626BF" w:rsidRPr="007B6F78" w14:paraId="0ABA68EE" w14:textId="77777777" w:rsidTr="002B3F31">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55967914" w14:textId="77777777" w:rsidR="000626BF" w:rsidRPr="007B6F78" w:rsidRDefault="000626BF" w:rsidP="002030A6">
            <w:pPr>
              <w:keepLines/>
              <w:overflowPunct w:val="0"/>
              <w:autoSpaceDE w:val="0"/>
              <w:autoSpaceDN w:val="0"/>
              <w:adjustRightInd w:val="0"/>
              <w:ind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10 м</w:t>
            </w:r>
          </w:p>
        </w:tc>
        <w:tc>
          <w:tcPr>
            <w:tcW w:w="992" w:type="dxa"/>
            <w:tcBorders>
              <w:top w:val="single" w:sz="6" w:space="0" w:color="auto"/>
              <w:left w:val="single" w:sz="6" w:space="0" w:color="auto"/>
              <w:bottom w:val="single" w:sz="6" w:space="0" w:color="auto"/>
              <w:right w:val="single" w:sz="6" w:space="0" w:color="auto"/>
            </w:tcBorders>
            <w:hideMark/>
          </w:tcPr>
          <w:p w14:paraId="08AFD0E1" w14:textId="77777777" w:rsidR="000626BF" w:rsidRPr="007B6F78" w:rsidRDefault="000626BF" w:rsidP="001D5817">
            <w:pPr>
              <w:keepLines/>
              <w:overflowPunct w:val="0"/>
              <w:autoSpaceDE w:val="0"/>
              <w:autoSpaceDN w:val="0"/>
              <w:adjustRightInd w:val="0"/>
              <w:ind w:firstLine="331"/>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5</w:t>
            </w:r>
          </w:p>
        </w:tc>
        <w:tc>
          <w:tcPr>
            <w:tcW w:w="1134" w:type="dxa"/>
            <w:tcBorders>
              <w:top w:val="single" w:sz="6" w:space="0" w:color="auto"/>
              <w:left w:val="single" w:sz="6" w:space="0" w:color="auto"/>
              <w:bottom w:val="single" w:sz="6" w:space="0" w:color="auto"/>
              <w:right w:val="single" w:sz="6" w:space="0" w:color="auto"/>
            </w:tcBorders>
            <w:hideMark/>
          </w:tcPr>
          <w:p w14:paraId="5BED0EB2" w14:textId="77777777" w:rsidR="000626BF" w:rsidRPr="007B6F78" w:rsidRDefault="000626BF" w:rsidP="001D5817">
            <w:pPr>
              <w:keepLines/>
              <w:overflowPunct w:val="0"/>
              <w:autoSpaceDE w:val="0"/>
              <w:autoSpaceDN w:val="0"/>
              <w:adjustRightInd w:val="0"/>
              <w:ind w:left="-72" w:firstLine="567"/>
              <w:rPr>
                <w:rFonts w:eastAsia="Times New Roman"/>
                <w:color w:val="000000" w:themeColor="text1"/>
                <w:sz w:val="24"/>
                <w:szCs w:val="24"/>
                <w:lang w:eastAsia="ru-RU"/>
              </w:rPr>
            </w:pPr>
            <w:r w:rsidRPr="007B6F78">
              <w:rPr>
                <w:rFonts w:eastAsia="Times New Roman"/>
                <w:color w:val="000000" w:themeColor="text1"/>
                <w:sz w:val="24"/>
                <w:szCs w:val="24"/>
                <w:lang w:eastAsia="ru-RU"/>
              </w:rPr>
              <w:t>5</w:t>
            </w:r>
          </w:p>
        </w:tc>
        <w:tc>
          <w:tcPr>
            <w:tcW w:w="1134" w:type="dxa"/>
            <w:tcBorders>
              <w:top w:val="single" w:sz="6" w:space="0" w:color="auto"/>
              <w:left w:val="single" w:sz="6" w:space="0" w:color="auto"/>
              <w:bottom w:val="single" w:sz="6" w:space="0" w:color="auto"/>
              <w:right w:val="single" w:sz="6" w:space="0" w:color="auto"/>
            </w:tcBorders>
            <w:hideMark/>
          </w:tcPr>
          <w:p w14:paraId="30599D07" w14:textId="77777777" w:rsidR="000626BF" w:rsidRPr="007B6F78" w:rsidRDefault="000626BF" w:rsidP="001D5817">
            <w:pPr>
              <w:keepLines/>
              <w:overflowPunct w:val="0"/>
              <w:autoSpaceDE w:val="0"/>
              <w:autoSpaceDN w:val="0"/>
              <w:adjustRightInd w:val="0"/>
              <w:ind w:firstLine="355"/>
              <w:rPr>
                <w:rFonts w:eastAsia="Times New Roman"/>
                <w:color w:val="000000" w:themeColor="text1"/>
                <w:sz w:val="24"/>
                <w:szCs w:val="24"/>
                <w:lang w:eastAsia="ru-RU"/>
              </w:rPr>
            </w:pPr>
            <w:r w:rsidRPr="007B6F78">
              <w:rPr>
                <w:rFonts w:eastAsia="Times New Roman"/>
                <w:color w:val="000000" w:themeColor="text1"/>
                <w:sz w:val="24"/>
                <w:szCs w:val="24"/>
                <w:lang w:eastAsia="ru-RU"/>
              </w:rPr>
              <w:t>10</w:t>
            </w:r>
          </w:p>
        </w:tc>
        <w:tc>
          <w:tcPr>
            <w:tcW w:w="1276" w:type="dxa"/>
            <w:tcBorders>
              <w:top w:val="single" w:sz="6" w:space="0" w:color="auto"/>
              <w:left w:val="single" w:sz="6" w:space="0" w:color="auto"/>
              <w:bottom w:val="single" w:sz="6" w:space="0" w:color="auto"/>
              <w:right w:val="single" w:sz="6" w:space="0" w:color="auto"/>
            </w:tcBorders>
            <w:hideMark/>
          </w:tcPr>
          <w:p w14:paraId="78E9F1A0" w14:textId="77777777" w:rsidR="000626BF" w:rsidRPr="007B6F78" w:rsidRDefault="000626BF" w:rsidP="001D5817">
            <w:pPr>
              <w:keepLines/>
              <w:overflowPunct w:val="0"/>
              <w:autoSpaceDE w:val="0"/>
              <w:autoSpaceDN w:val="0"/>
              <w:adjustRightInd w:val="0"/>
              <w:ind w:firstLine="353"/>
              <w:rPr>
                <w:rFonts w:eastAsia="Times New Roman"/>
                <w:color w:val="000000" w:themeColor="text1"/>
                <w:sz w:val="24"/>
                <w:szCs w:val="24"/>
                <w:lang w:eastAsia="ru-RU"/>
              </w:rPr>
            </w:pPr>
            <w:r w:rsidRPr="007B6F78">
              <w:rPr>
                <w:rFonts w:eastAsia="Times New Roman"/>
                <w:color w:val="000000" w:themeColor="text1"/>
                <w:sz w:val="24"/>
                <w:szCs w:val="24"/>
                <w:lang w:eastAsia="ru-RU"/>
              </w:rPr>
              <w:t>10</w:t>
            </w:r>
          </w:p>
        </w:tc>
        <w:tc>
          <w:tcPr>
            <w:tcW w:w="992" w:type="dxa"/>
            <w:tcBorders>
              <w:top w:val="single" w:sz="6" w:space="0" w:color="auto"/>
              <w:left w:val="single" w:sz="6" w:space="0" w:color="auto"/>
              <w:bottom w:val="single" w:sz="6" w:space="0" w:color="auto"/>
              <w:right w:val="single" w:sz="6" w:space="0" w:color="auto"/>
            </w:tcBorders>
            <w:hideMark/>
          </w:tcPr>
          <w:p w14:paraId="41E79065" w14:textId="77777777" w:rsidR="000626BF" w:rsidRPr="007B6F78" w:rsidRDefault="000626BF" w:rsidP="001D5817">
            <w:pPr>
              <w:keepLines/>
              <w:overflowPunct w:val="0"/>
              <w:autoSpaceDE w:val="0"/>
              <w:autoSpaceDN w:val="0"/>
              <w:adjustRightInd w:val="0"/>
              <w:ind w:firstLine="215"/>
              <w:rPr>
                <w:rFonts w:eastAsia="Times New Roman"/>
                <w:color w:val="000000" w:themeColor="text1"/>
                <w:sz w:val="24"/>
                <w:szCs w:val="24"/>
                <w:lang w:eastAsia="ru-RU"/>
              </w:rPr>
            </w:pPr>
            <w:r w:rsidRPr="007B6F78">
              <w:rPr>
                <w:rFonts w:eastAsia="Times New Roman"/>
                <w:color w:val="000000" w:themeColor="text1"/>
                <w:sz w:val="24"/>
                <w:szCs w:val="24"/>
                <w:lang w:eastAsia="ru-RU"/>
              </w:rPr>
              <w:t>30</w:t>
            </w:r>
          </w:p>
        </w:tc>
        <w:tc>
          <w:tcPr>
            <w:tcW w:w="1276" w:type="dxa"/>
            <w:tcBorders>
              <w:top w:val="single" w:sz="6" w:space="0" w:color="auto"/>
              <w:left w:val="single" w:sz="6" w:space="0" w:color="auto"/>
              <w:bottom w:val="single" w:sz="6" w:space="0" w:color="auto"/>
              <w:right w:val="single" w:sz="6" w:space="0" w:color="auto"/>
            </w:tcBorders>
            <w:hideMark/>
          </w:tcPr>
          <w:p w14:paraId="6B9B4389" w14:textId="77777777" w:rsidR="000626BF" w:rsidRPr="007B6F78" w:rsidRDefault="000626BF" w:rsidP="001D5817">
            <w:pPr>
              <w:keepLines/>
              <w:overflowPunct w:val="0"/>
              <w:autoSpaceDE w:val="0"/>
              <w:autoSpaceDN w:val="0"/>
              <w:adjustRightInd w:val="0"/>
              <w:ind w:firstLine="363"/>
              <w:rPr>
                <w:rFonts w:eastAsia="Times New Roman"/>
                <w:color w:val="000000" w:themeColor="text1"/>
                <w:sz w:val="24"/>
                <w:szCs w:val="24"/>
                <w:lang w:eastAsia="ru-RU"/>
              </w:rPr>
            </w:pPr>
            <w:r w:rsidRPr="007B6F78">
              <w:rPr>
                <w:rFonts w:eastAsia="Times New Roman"/>
                <w:color w:val="000000" w:themeColor="text1"/>
                <w:sz w:val="24"/>
                <w:szCs w:val="24"/>
                <w:lang w:eastAsia="ru-RU"/>
              </w:rPr>
              <w:t>5</w:t>
            </w:r>
          </w:p>
        </w:tc>
        <w:tc>
          <w:tcPr>
            <w:tcW w:w="1275" w:type="dxa"/>
            <w:tcBorders>
              <w:top w:val="single" w:sz="6" w:space="0" w:color="auto"/>
              <w:left w:val="single" w:sz="6" w:space="0" w:color="auto"/>
              <w:bottom w:val="single" w:sz="6" w:space="0" w:color="auto"/>
              <w:right w:val="single" w:sz="6" w:space="0" w:color="auto"/>
            </w:tcBorders>
            <w:hideMark/>
          </w:tcPr>
          <w:p w14:paraId="3E7ADE99" w14:textId="77777777" w:rsidR="000626BF" w:rsidRPr="007B6F78" w:rsidRDefault="000626BF" w:rsidP="001D5817">
            <w:pPr>
              <w:keepLines/>
              <w:overflowPunct w:val="0"/>
              <w:autoSpaceDE w:val="0"/>
              <w:autoSpaceDN w:val="0"/>
              <w:adjustRightInd w:val="0"/>
              <w:ind w:firstLine="360"/>
              <w:rPr>
                <w:rFonts w:eastAsia="Times New Roman"/>
                <w:color w:val="000000" w:themeColor="text1"/>
                <w:sz w:val="24"/>
                <w:szCs w:val="24"/>
                <w:lang w:eastAsia="ru-RU"/>
              </w:rPr>
            </w:pPr>
            <w:r w:rsidRPr="007B6F78">
              <w:rPr>
                <w:rFonts w:eastAsia="Times New Roman"/>
                <w:color w:val="000000" w:themeColor="text1"/>
                <w:sz w:val="24"/>
                <w:szCs w:val="24"/>
                <w:lang w:eastAsia="ru-RU"/>
              </w:rPr>
              <w:t>5</w:t>
            </w:r>
          </w:p>
        </w:tc>
      </w:tr>
      <w:tr w:rsidR="000626BF" w:rsidRPr="007B6F78" w14:paraId="053DF5E4" w14:textId="77777777" w:rsidTr="002B3F31">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2C5821AB" w14:textId="77777777" w:rsidR="000626BF" w:rsidRPr="007B6F78" w:rsidRDefault="000626BF" w:rsidP="002030A6">
            <w:pPr>
              <w:keepLines/>
              <w:overflowPunct w:val="0"/>
              <w:autoSpaceDE w:val="0"/>
              <w:autoSpaceDN w:val="0"/>
              <w:adjustRightInd w:val="0"/>
              <w:ind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20 м</w:t>
            </w:r>
          </w:p>
        </w:tc>
        <w:tc>
          <w:tcPr>
            <w:tcW w:w="992" w:type="dxa"/>
            <w:tcBorders>
              <w:top w:val="single" w:sz="6" w:space="0" w:color="auto"/>
              <w:left w:val="single" w:sz="6" w:space="0" w:color="auto"/>
              <w:bottom w:val="single" w:sz="6" w:space="0" w:color="auto"/>
              <w:right w:val="single" w:sz="6" w:space="0" w:color="auto"/>
            </w:tcBorders>
            <w:hideMark/>
          </w:tcPr>
          <w:p w14:paraId="4C10613B" w14:textId="77777777" w:rsidR="000626BF" w:rsidRPr="007B6F78" w:rsidRDefault="000626BF" w:rsidP="001D5817">
            <w:pPr>
              <w:keepLines/>
              <w:overflowPunct w:val="0"/>
              <w:autoSpaceDE w:val="0"/>
              <w:autoSpaceDN w:val="0"/>
              <w:adjustRightInd w:val="0"/>
              <w:ind w:firstLine="331"/>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8</w:t>
            </w:r>
          </w:p>
        </w:tc>
        <w:tc>
          <w:tcPr>
            <w:tcW w:w="1134" w:type="dxa"/>
            <w:tcBorders>
              <w:top w:val="single" w:sz="6" w:space="0" w:color="auto"/>
              <w:left w:val="single" w:sz="6" w:space="0" w:color="auto"/>
              <w:bottom w:val="single" w:sz="6" w:space="0" w:color="auto"/>
              <w:right w:val="single" w:sz="6" w:space="0" w:color="auto"/>
            </w:tcBorders>
            <w:hideMark/>
          </w:tcPr>
          <w:p w14:paraId="2B6EF28C" w14:textId="77777777" w:rsidR="000626BF" w:rsidRPr="007B6F78" w:rsidRDefault="000626BF" w:rsidP="001D5817">
            <w:pPr>
              <w:keepLines/>
              <w:overflowPunct w:val="0"/>
              <w:autoSpaceDE w:val="0"/>
              <w:autoSpaceDN w:val="0"/>
              <w:adjustRightInd w:val="0"/>
              <w:ind w:left="-72" w:firstLine="567"/>
              <w:rPr>
                <w:rFonts w:eastAsia="Times New Roman"/>
                <w:color w:val="000000" w:themeColor="text1"/>
                <w:sz w:val="24"/>
                <w:szCs w:val="24"/>
                <w:lang w:eastAsia="ru-RU"/>
              </w:rPr>
            </w:pPr>
            <w:r w:rsidRPr="007B6F78">
              <w:rPr>
                <w:rFonts w:eastAsia="Times New Roman"/>
                <w:color w:val="000000" w:themeColor="text1"/>
                <w:sz w:val="24"/>
                <w:szCs w:val="24"/>
                <w:lang w:eastAsia="ru-RU"/>
              </w:rPr>
              <w:t>8</w:t>
            </w:r>
          </w:p>
        </w:tc>
        <w:tc>
          <w:tcPr>
            <w:tcW w:w="1134" w:type="dxa"/>
            <w:tcBorders>
              <w:top w:val="single" w:sz="6" w:space="0" w:color="auto"/>
              <w:left w:val="single" w:sz="6" w:space="0" w:color="auto"/>
              <w:bottom w:val="single" w:sz="6" w:space="0" w:color="auto"/>
              <w:right w:val="single" w:sz="6" w:space="0" w:color="auto"/>
            </w:tcBorders>
            <w:hideMark/>
          </w:tcPr>
          <w:p w14:paraId="5A5B9DBB" w14:textId="77777777" w:rsidR="000626BF" w:rsidRPr="007B6F78" w:rsidRDefault="000626BF" w:rsidP="001D5817">
            <w:pPr>
              <w:keepLines/>
              <w:overflowPunct w:val="0"/>
              <w:autoSpaceDE w:val="0"/>
              <w:autoSpaceDN w:val="0"/>
              <w:adjustRightInd w:val="0"/>
              <w:ind w:firstLine="355"/>
              <w:rPr>
                <w:rFonts w:eastAsia="Times New Roman"/>
                <w:color w:val="000000" w:themeColor="text1"/>
                <w:sz w:val="24"/>
                <w:szCs w:val="24"/>
                <w:lang w:eastAsia="ru-RU"/>
              </w:rPr>
            </w:pPr>
            <w:r w:rsidRPr="007B6F78">
              <w:rPr>
                <w:rFonts w:eastAsia="Times New Roman"/>
                <w:color w:val="000000" w:themeColor="text1"/>
                <w:sz w:val="24"/>
                <w:szCs w:val="24"/>
                <w:lang w:eastAsia="ru-RU"/>
              </w:rPr>
              <w:t>15</w:t>
            </w:r>
          </w:p>
        </w:tc>
        <w:tc>
          <w:tcPr>
            <w:tcW w:w="1276" w:type="dxa"/>
            <w:tcBorders>
              <w:top w:val="single" w:sz="6" w:space="0" w:color="auto"/>
              <w:left w:val="single" w:sz="6" w:space="0" w:color="auto"/>
              <w:bottom w:val="single" w:sz="6" w:space="0" w:color="auto"/>
              <w:right w:val="single" w:sz="6" w:space="0" w:color="auto"/>
            </w:tcBorders>
            <w:hideMark/>
          </w:tcPr>
          <w:p w14:paraId="07BEE39B" w14:textId="77777777" w:rsidR="000626BF" w:rsidRPr="007B6F78" w:rsidRDefault="000626BF" w:rsidP="001D5817">
            <w:pPr>
              <w:keepLines/>
              <w:overflowPunct w:val="0"/>
              <w:autoSpaceDE w:val="0"/>
              <w:autoSpaceDN w:val="0"/>
              <w:adjustRightInd w:val="0"/>
              <w:ind w:firstLine="353"/>
              <w:rPr>
                <w:rFonts w:eastAsia="Times New Roman"/>
                <w:color w:val="000000" w:themeColor="text1"/>
                <w:sz w:val="24"/>
                <w:szCs w:val="24"/>
                <w:lang w:eastAsia="ru-RU"/>
              </w:rPr>
            </w:pPr>
            <w:r w:rsidRPr="007B6F78">
              <w:rPr>
                <w:rFonts w:eastAsia="Times New Roman"/>
                <w:color w:val="000000" w:themeColor="text1"/>
                <w:sz w:val="24"/>
                <w:szCs w:val="24"/>
                <w:lang w:eastAsia="ru-RU"/>
              </w:rPr>
              <w:t>20</w:t>
            </w:r>
          </w:p>
        </w:tc>
        <w:tc>
          <w:tcPr>
            <w:tcW w:w="992" w:type="dxa"/>
            <w:tcBorders>
              <w:top w:val="single" w:sz="6" w:space="0" w:color="auto"/>
              <w:left w:val="single" w:sz="6" w:space="0" w:color="auto"/>
              <w:bottom w:val="single" w:sz="6" w:space="0" w:color="auto"/>
              <w:right w:val="single" w:sz="6" w:space="0" w:color="auto"/>
            </w:tcBorders>
            <w:hideMark/>
          </w:tcPr>
          <w:p w14:paraId="412E6E86" w14:textId="77777777" w:rsidR="000626BF" w:rsidRPr="007B6F78" w:rsidRDefault="000626BF" w:rsidP="001D5817">
            <w:pPr>
              <w:keepLines/>
              <w:overflowPunct w:val="0"/>
              <w:autoSpaceDE w:val="0"/>
              <w:autoSpaceDN w:val="0"/>
              <w:adjustRightInd w:val="0"/>
              <w:ind w:firstLine="215"/>
              <w:rPr>
                <w:rFonts w:eastAsia="Times New Roman"/>
                <w:color w:val="000000" w:themeColor="text1"/>
                <w:sz w:val="24"/>
                <w:szCs w:val="24"/>
                <w:lang w:eastAsia="ru-RU"/>
              </w:rPr>
            </w:pPr>
            <w:r w:rsidRPr="007B6F78">
              <w:rPr>
                <w:rFonts w:eastAsia="Times New Roman"/>
                <w:color w:val="000000" w:themeColor="text1"/>
                <w:sz w:val="24"/>
                <w:szCs w:val="24"/>
                <w:lang w:eastAsia="ru-RU"/>
              </w:rPr>
              <w:t>45</w:t>
            </w:r>
          </w:p>
        </w:tc>
        <w:tc>
          <w:tcPr>
            <w:tcW w:w="1276" w:type="dxa"/>
            <w:tcBorders>
              <w:top w:val="single" w:sz="6" w:space="0" w:color="auto"/>
              <w:left w:val="single" w:sz="6" w:space="0" w:color="auto"/>
              <w:bottom w:val="single" w:sz="6" w:space="0" w:color="auto"/>
              <w:right w:val="single" w:sz="6" w:space="0" w:color="auto"/>
            </w:tcBorders>
            <w:hideMark/>
          </w:tcPr>
          <w:p w14:paraId="2D52F3E1" w14:textId="77777777" w:rsidR="000626BF" w:rsidRPr="007B6F78" w:rsidRDefault="000626BF" w:rsidP="001D5817">
            <w:pPr>
              <w:keepLines/>
              <w:overflowPunct w:val="0"/>
              <w:autoSpaceDE w:val="0"/>
              <w:autoSpaceDN w:val="0"/>
              <w:adjustRightInd w:val="0"/>
              <w:ind w:firstLine="363"/>
              <w:rPr>
                <w:rFonts w:eastAsia="Times New Roman"/>
                <w:color w:val="000000" w:themeColor="text1"/>
                <w:sz w:val="24"/>
                <w:szCs w:val="24"/>
                <w:lang w:eastAsia="ru-RU"/>
              </w:rPr>
            </w:pPr>
            <w:r w:rsidRPr="007B6F78">
              <w:rPr>
                <w:rFonts w:eastAsia="Times New Roman"/>
                <w:color w:val="000000" w:themeColor="text1"/>
                <w:sz w:val="24"/>
                <w:szCs w:val="24"/>
                <w:lang w:eastAsia="ru-RU"/>
              </w:rPr>
              <w:t>8</w:t>
            </w:r>
          </w:p>
        </w:tc>
        <w:tc>
          <w:tcPr>
            <w:tcW w:w="1275" w:type="dxa"/>
            <w:tcBorders>
              <w:top w:val="single" w:sz="6" w:space="0" w:color="auto"/>
              <w:left w:val="single" w:sz="6" w:space="0" w:color="auto"/>
              <w:bottom w:val="single" w:sz="6" w:space="0" w:color="auto"/>
              <w:right w:val="single" w:sz="6" w:space="0" w:color="auto"/>
            </w:tcBorders>
            <w:hideMark/>
          </w:tcPr>
          <w:p w14:paraId="6262D97A" w14:textId="77777777" w:rsidR="000626BF" w:rsidRPr="007B6F78" w:rsidRDefault="000626BF" w:rsidP="001D5817">
            <w:pPr>
              <w:keepLines/>
              <w:overflowPunct w:val="0"/>
              <w:autoSpaceDE w:val="0"/>
              <w:autoSpaceDN w:val="0"/>
              <w:adjustRightInd w:val="0"/>
              <w:ind w:firstLine="360"/>
              <w:rPr>
                <w:rFonts w:eastAsia="Times New Roman"/>
                <w:color w:val="000000" w:themeColor="text1"/>
                <w:sz w:val="24"/>
                <w:szCs w:val="24"/>
                <w:lang w:eastAsia="ru-RU"/>
              </w:rPr>
            </w:pPr>
            <w:r w:rsidRPr="007B6F78">
              <w:rPr>
                <w:rFonts w:eastAsia="Times New Roman"/>
                <w:color w:val="000000" w:themeColor="text1"/>
                <w:sz w:val="24"/>
                <w:szCs w:val="24"/>
                <w:lang w:eastAsia="ru-RU"/>
              </w:rPr>
              <w:t>8</w:t>
            </w:r>
          </w:p>
        </w:tc>
      </w:tr>
      <w:tr w:rsidR="000626BF" w:rsidRPr="007B6F78" w14:paraId="450DA77C" w14:textId="77777777" w:rsidTr="002B3F31">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350ED3C4" w14:textId="77777777" w:rsidR="000626BF" w:rsidRPr="007B6F78" w:rsidRDefault="000626BF" w:rsidP="002030A6">
            <w:pPr>
              <w:keepLines/>
              <w:overflowPunct w:val="0"/>
              <w:autoSpaceDE w:val="0"/>
              <w:autoSpaceDN w:val="0"/>
              <w:adjustRightInd w:val="0"/>
              <w:ind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30 м</w:t>
            </w:r>
          </w:p>
        </w:tc>
        <w:tc>
          <w:tcPr>
            <w:tcW w:w="992" w:type="dxa"/>
            <w:tcBorders>
              <w:top w:val="single" w:sz="6" w:space="0" w:color="auto"/>
              <w:left w:val="single" w:sz="6" w:space="0" w:color="auto"/>
              <w:bottom w:val="single" w:sz="6" w:space="0" w:color="auto"/>
              <w:right w:val="single" w:sz="6" w:space="0" w:color="auto"/>
            </w:tcBorders>
            <w:hideMark/>
          </w:tcPr>
          <w:p w14:paraId="14DED8ED" w14:textId="77777777" w:rsidR="000626BF" w:rsidRPr="007B6F78" w:rsidRDefault="000626BF" w:rsidP="001D5817">
            <w:pPr>
              <w:keepLines/>
              <w:overflowPunct w:val="0"/>
              <w:autoSpaceDE w:val="0"/>
              <w:autoSpaceDN w:val="0"/>
              <w:adjustRightInd w:val="0"/>
              <w:ind w:firstLine="331"/>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10</w:t>
            </w:r>
          </w:p>
        </w:tc>
        <w:tc>
          <w:tcPr>
            <w:tcW w:w="1134" w:type="dxa"/>
            <w:tcBorders>
              <w:top w:val="single" w:sz="6" w:space="0" w:color="auto"/>
              <w:left w:val="single" w:sz="6" w:space="0" w:color="auto"/>
              <w:bottom w:val="single" w:sz="6" w:space="0" w:color="auto"/>
              <w:right w:val="single" w:sz="6" w:space="0" w:color="auto"/>
            </w:tcBorders>
            <w:hideMark/>
          </w:tcPr>
          <w:p w14:paraId="4434C3F4" w14:textId="77777777" w:rsidR="000626BF" w:rsidRPr="007B6F78" w:rsidRDefault="000626BF" w:rsidP="001D5817">
            <w:pPr>
              <w:keepLines/>
              <w:overflowPunct w:val="0"/>
              <w:autoSpaceDE w:val="0"/>
              <w:autoSpaceDN w:val="0"/>
              <w:adjustRightInd w:val="0"/>
              <w:ind w:left="-72" w:firstLine="567"/>
              <w:rPr>
                <w:rFonts w:eastAsia="Times New Roman"/>
                <w:color w:val="000000" w:themeColor="text1"/>
                <w:sz w:val="24"/>
                <w:szCs w:val="24"/>
                <w:lang w:eastAsia="ru-RU"/>
              </w:rPr>
            </w:pPr>
            <w:r w:rsidRPr="007B6F78">
              <w:rPr>
                <w:rFonts w:eastAsia="Times New Roman"/>
                <w:color w:val="000000" w:themeColor="text1"/>
                <w:sz w:val="24"/>
                <w:szCs w:val="24"/>
                <w:lang w:eastAsia="ru-RU"/>
              </w:rPr>
              <w:t>10</w:t>
            </w:r>
          </w:p>
        </w:tc>
        <w:tc>
          <w:tcPr>
            <w:tcW w:w="1134" w:type="dxa"/>
            <w:tcBorders>
              <w:top w:val="single" w:sz="6" w:space="0" w:color="auto"/>
              <w:left w:val="single" w:sz="6" w:space="0" w:color="auto"/>
              <w:bottom w:val="single" w:sz="6" w:space="0" w:color="auto"/>
              <w:right w:val="single" w:sz="6" w:space="0" w:color="auto"/>
            </w:tcBorders>
            <w:hideMark/>
          </w:tcPr>
          <w:p w14:paraId="374E48E6" w14:textId="77777777" w:rsidR="000626BF" w:rsidRPr="007B6F78" w:rsidRDefault="000626BF" w:rsidP="001D5817">
            <w:pPr>
              <w:keepLines/>
              <w:overflowPunct w:val="0"/>
              <w:autoSpaceDE w:val="0"/>
              <w:autoSpaceDN w:val="0"/>
              <w:adjustRightInd w:val="0"/>
              <w:ind w:firstLine="355"/>
              <w:rPr>
                <w:rFonts w:eastAsia="Times New Roman"/>
                <w:color w:val="000000" w:themeColor="text1"/>
                <w:sz w:val="24"/>
                <w:szCs w:val="24"/>
                <w:lang w:eastAsia="ru-RU"/>
              </w:rPr>
            </w:pPr>
            <w:r w:rsidRPr="007B6F78">
              <w:rPr>
                <w:rFonts w:eastAsia="Times New Roman"/>
                <w:color w:val="000000" w:themeColor="text1"/>
                <w:sz w:val="24"/>
                <w:szCs w:val="24"/>
                <w:lang w:eastAsia="ru-RU"/>
              </w:rPr>
              <w:t>20</w:t>
            </w:r>
          </w:p>
        </w:tc>
        <w:tc>
          <w:tcPr>
            <w:tcW w:w="1276" w:type="dxa"/>
            <w:tcBorders>
              <w:top w:val="single" w:sz="6" w:space="0" w:color="auto"/>
              <w:left w:val="single" w:sz="6" w:space="0" w:color="auto"/>
              <w:bottom w:val="single" w:sz="6" w:space="0" w:color="auto"/>
              <w:right w:val="single" w:sz="6" w:space="0" w:color="auto"/>
            </w:tcBorders>
            <w:hideMark/>
          </w:tcPr>
          <w:p w14:paraId="514F708D" w14:textId="77777777" w:rsidR="000626BF" w:rsidRPr="007B6F78" w:rsidRDefault="000626BF" w:rsidP="001D5817">
            <w:pPr>
              <w:keepLines/>
              <w:overflowPunct w:val="0"/>
              <w:autoSpaceDE w:val="0"/>
              <w:autoSpaceDN w:val="0"/>
              <w:adjustRightInd w:val="0"/>
              <w:ind w:firstLine="353"/>
              <w:rPr>
                <w:rFonts w:eastAsia="Times New Roman"/>
                <w:color w:val="000000" w:themeColor="text1"/>
                <w:sz w:val="24"/>
                <w:szCs w:val="24"/>
                <w:lang w:eastAsia="ru-RU"/>
              </w:rPr>
            </w:pPr>
            <w:r w:rsidRPr="007B6F78">
              <w:rPr>
                <w:rFonts w:eastAsia="Times New Roman"/>
                <w:color w:val="000000" w:themeColor="text1"/>
                <w:sz w:val="24"/>
                <w:szCs w:val="24"/>
                <w:lang w:eastAsia="ru-RU"/>
              </w:rPr>
              <w:t>30</w:t>
            </w:r>
          </w:p>
        </w:tc>
        <w:tc>
          <w:tcPr>
            <w:tcW w:w="992" w:type="dxa"/>
            <w:tcBorders>
              <w:top w:val="single" w:sz="6" w:space="0" w:color="auto"/>
              <w:left w:val="single" w:sz="6" w:space="0" w:color="auto"/>
              <w:bottom w:val="single" w:sz="6" w:space="0" w:color="auto"/>
              <w:right w:val="single" w:sz="6" w:space="0" w:color="auto"/>
            </w:tcBorders>
            <w:hideMark/>
          </w:tcPr>
          <w:p w14:paraId="6F9DB89F" w14:textId="77777777" w:rsidR="000626BF" w:rsidRPr="007B6F78" w:rsidRDefault="000626BF" w:rsidP="001D5817">
            <w:pPr>
              <w:keepLines/>
              <w:overflowPunct w:val="0"/>
              <w:autoSpaceDE w:val="0"/>
              <w:autoSpaceDN w:val="0"/>
              <w:adjustRightInd w:val="0"/>
              <w:ind w:firstLine="215"/>
              <w:rPr>
                <w:rFonts w:eastAsia="Times New Roman"/>
                <w:color w:val="000000" w:themeColor="text1"/>
                <w:sz w:val="24"/>
                <w:szCs w:val="24"/>
                <w:lang w:eastAsia="ru-RU"/>
              </w:rPr>
            </w:pPr>
            <w:r w:rsidRPr="007B6F78">
              <w:rPr>
                <w:rFonts w:eastAsia="Times New Roman"/>
                <w:color w:val="000000" w:themeColor="text1"/>
                <w:sz w:val="24"/>
                <w:szCs w:val="24"/>
                <w:lang w:eastAsia="ru-RU"/>
              </w:rPr>
              <w:t>60</w:t>
            </w:r>
          </w:p>
        </w:tc>
        <w:tc>
          <w:tcPr>
            <w:tcW w:w="1276" w:type="dxa"/>
            <w:tcBorders>
              <w:top w:val="single" w:sz="6" w:space="0" w:color="auto"/>
              <w:left w:val="single" w:sz="6" w:space="0" w:color="auto"/>
              <w:bottom w:val="single" w:sz="6" w:space="0" w:color="auto"/>
              <w:right w:val="single" w:sz="6" w:space="0" w:color="auto"/>
            </w:tcBorders>
            <w:hideMark/>
          </w:tcPr>
          <w:p w14:paraId="10C09F14" w14:textId="77777777" w:rsidR="000626BF" w:rsidRPr="007B6F78" w:rsidRDefault="000626BF" w:rsidP="001D5817">
            <w:pPr>
              <w:keepLines/>
              <w:overflowPunct w:val="0"/>
              <w:autoSpaceDE w:val="0"/>
              <w:autoSpaceDN w:val="0"/>
              <w:adjustRightInd w:val="0"/>
              <w:ind w:firstLine="363"/>
              <w:rPr>
                <w:rFonts w:eastAsia="Times New Roman"/>
                <w:color w:val="000000" w:themeColor="text1"/>
                <w:sz w:val="24"/>
                <w:szCs w:val="24"/>
                <w:lang w:eastAsia="ru-RU"/>
              </w:rPr>
            </w:pPr>
            <w:r w:rsidRPr="007B6F78">
              <w:rPr>
                <w:rFonts w:eastAsia="Times New Roman"/>
                <w:color w:val="000000" w:themeColor="text1"/>
                <w:sz w:val="24"/>
                <w:szCs w:val="24"/>
                <w:lang w:eastAsia="ru-RU"/>
              </w:rPr>
              <w:t>10</w:t>
            </w:r>
          </w:p>
        </w:tc>
        <w:tc>
          <w:tcPr>
            <w:tcW w:w="1275" w:type="dxa"/>
            <w:tcBorders>
              <w:top w:val="single" w:sz="6" w:space="0" w:color="auto"/>
              <w:left w:val="single" w:sz="6" w:space="0" w:color="auto"/>
              <w:bottom w:val="single" w:sz="6" w:space="0" w:color="auto"/>
              <w:right w:val="single" w:sz="6" w:space="0" w:color="auto"/>
            </w:tcBorders>
            <w:hideMark/>
          </w:tcPr>
          <w:p w14:paraId="48A38AB9" w14:textId="77777777" w:rsidR="000626BF" w:rsidRPr="007B6F78" w:rsidRDefault="000626BF" w:rsidP="001D5817">
            <w:pPr>
              <w:keepLines/>
              <w:overflowPunct w:val="0"/>
              <w:autoSpaceDE w:val="0"/>
              <w:autoSpaceDN w:val="0"/>
              <w:adjustRightInd w:val="0"/>
              <w:ind w:firstLine="360"/>
              <w:rPr>
                <w:rFonts w:eastAsia="Times New Roman"/>
                <w:color w:val="000000" w:themeColor="text1"/>
                <w:sz w:val="24"/>
                <w:szCs w:val="24"/>
                <w:lang w:eastAsia="ru-RU"/>
              </w:rPr>
            </w:pPr>
            <w:r w:rsidRPr="007B6F78">
              <w:rPr>
                <w:rFonts w:eastAsia="Times New Roman"/>
                <w:color w:val="000000" w:themeColor="text1"/>
                <w:sz w:val="24"/>
                <w:szCs w:val="24"/>
                <w:lang w:eastAsia="ru-RU"/>
              </w:rPr>
              <w:t>10</w:t>
            </w:r>
          </w:p>
        </w:tc>
      </w:tr>
      <w:tr w:rsidR="000626BF" w:rsidRPr="007B6F78" w14:paraId="6B6B497C" w14:textId="77777777" w:rsidTr="002B3F31">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37DF1671" w14:textId="77777777" w:rsidR="000626BF" w:rsidRPr="007B6F78" w:rsidRDefault="000626BF" w:rsidP="002030A6">
            <w:pPr>
              <w:keepLines/>
              <w:overflowPunct w:val="0"/>
              <w:autoSpaceDE w:val="0"/>
              <w:autoSpaceDN w:val="0"/>
              <w:adjustRightInd w:val="0"/>
              <w:ind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40 м</w:t>
            </w:r>
          </w:p>
        </w:tc>
        <w:tc>
          <w:tcPr>
            <w:tcW w:w="992" w:type="dxa"/>
            <w:tcBorders>
              <w:top w:val="single" w:sz="6" w:space="0" w:color="auto"/>
              <w:left w:val="single" w:sz="6" w:space="0" w:color="auto"/>
              <w:bottom w:val="single" w:sz="6" w:space="0" w:color="auto"/>
              <w:right w:val="single" w:sz="6" w:space="0" w:color="auto"/>
            </w:tcBorders>
            <w:hideMark/>
          </w:tcPr>
          <w:p w14:paraId="046CB117" w14:textId="77777777" w:rsidR="000626BF" w:rsidRPr="007B6F78" w:rsidRDefault="000626BF" w:rsidP="001D5817">
            <w:pPr>
              <w:keepLines/>
              <w:overflowPunct w:val="0"/>
              <w:autoSpaceDE w:val="0"/>
              <w:autoSpaceDN w:val="0"/>
              <w:adjustRightInd w:val="0"/>
              <w:ind w:firstLine="331"/>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15</w:t>
            </w:r>
          </w:p>
        </w:tc>
        <w:tc>
          <w:tcPr>
            <w:tcW w:w="1134" w:type="dxa"/>
            <w:tcBorders>
              <w:top w:val="single" w:sz="6" w:space="0" w:color="auto"/>
              <w:left w:val="single" w:sz="6" w:space="0" w:color="auto"/>
              <w:bottom w:val="single" w:sz="6" w:space="0" w:color="auto"/>
              <w:right w:val="single" w:sz="6" w:space="0" w:color="auto"/>
            </w:tcBorders>
            <w:hideMark/>
          </w:tcPr>
          <w:p w14:paraId="58D27022" w14:textId="77777777" w:rsidR="000626BF" w:rsidRPr="007B6F78" w:rsidRDefault="000626BF" w:rsidP="001D5817">
            <w:pPr>
              <w:keepLines/>
              <w:overflowPunct w:val="0"/>
              <w:autoSpaceDE w:val="0"/>
              <w:autoSpaceDN w:val="0"/>
              <w:adjustRightInd w:val="0"/>
              <w:ind w:left="-72" w:firstLine="567"/>
              <w:rPr>
                <w:rFonts w:eastAsia="Times New Roman"/>
                <w:color w:val="000000" w:themeColor="text1"/>
                <w:sz w:val="24"/>
                <w:szCs w:val="24"/>
                <w:lang w:eastAsia="ru-RU"/>
              </w:rPr>
            </w:pPr>
            <w:r w:rsidRPr="007B6F78">
              <w:rPr>
                <w:rFonts w:eastAsia="Times New Roman"/>
                <w:color w:val="000000" w:themeColor="text1"/>
                <w:sz w:val="24"/>
                <w:szCs w:val="24"/>
                <w:lang w:eastAsia="ru-RU"/>
              </w:rPr>
              <w:t>15</w:t>
            </w:r>
          </w:p>
        </w:tc>
        <w:tc>
          <w:tcPr>
            <w:tcW w:w="1134" w:type="dxa"/>
            <w:tcBorders>
              <w:top w:val="single" w:sz="6" w:space="0" w:color="auto"/>
              <w:left w:val="single" w:sz="6" w:space="0" w:color="auto"/>
              <w:bottom w:val="single" w:sz="6" w:space="0" w:color="auto"/>
              <w:right w:val="single" w:sz="6" w:space="0" w:color="auto"/>
            </w:tcBorders>
            <w:hideMark/>
          </w:tcPr>
          <w:p w14:paraId="1C24ABB6" w14:textId="77777777" w:rsidR="000626BF" w:rsidRPr="007B6F78" w:rsidRDefault="000626BF" w:rsidP="001D5817">
            <w:pPr>
              <w:keepLines/>
              <w:overflowPunct w:val="0"/>
              <w:autoSpaceDE w:val="0"/>
              <w:autoSpaceDN w:val="0"/>
              <w:adjustRightInd w:val="0"/>
              <w:ind w:firstLine="355"/>
              <w:rPr>
                <w:rFonts w:eastAsia="Times New Roman"/>
                <w:color w:val="000000" w:themeColor="text1"/>
                <w:sz w:val="24"/>
                <w:szCs w:val="24"/>
                <w:lang w:eastAsia="ru-RU"/>
              </w:rPr>
            </w:pPr>
            <w:r w:rsidRPr="007B6F78">
              <w:rPr>
                <w:rFonts w:eastAsia="Times New Roman"/>
                <w:color w:val="000000" w:themeColor="text1"/>
                <w:sz w:val="24"/>
                <w:szCs w:val="24"/>
                <w:lang w:eastAsia="ru-RU"/>
              </w:rPr>
              <w:t>25</w:t>
            </w:r>
          </w:p>
        </w:tc>
        <w:tc>
          <w:tcPr>
            <w:tcW w:w="1276" w:type="dxa"/>
            <w:tcBorders>
              <w:top w:val="single" w:sz="6" w:space="0" w:color="auto"/>
              <w:left w:val="single" w:sz="6" w:space="0" w:color="auto"/>
              <w:bottom w:val="single" w:sz="6" w:space="0" w:color="auto"/>
              <w:right w:val="single" w:sz="6" w:space="0" w:color="auto"/>
            </w:tcBorders>
            <w:hideMark/>
          </w:tcPr>
          <w:p w14:paraId="45DC130C" w14:textId="77777777" w:rsidR="000626BF" w:rsidRPr="007B6F78" w:rsidRDefault="000626BF" w:rsidP="001D5817">
            <w:pPr>
              <w:keepLines/>
              <w:overflowPunct w:val="0"/>
              <w:autoSpaceDE w:val="0"/>
              <w:autoSpaceDN w:val="0"/>
              <w:adjustRightInd w:val="0"/>
              <w:ind w:firstLine="353"/>
              <w:rPr>
                <w:rFonts w:eastAsia="Times New Roman"/>
                <w:color w:val="000000" w:themeColor="text1"/>
                <w:sz w:val="24"/>
                <w:szCs w:val="24"/>
                <w:lang w:eastAsia="ru-RU"/>
              </w:rPr>
            </w:pPr>
            <w:r w:rsidRPr="007B6F78">
              <w:rPr>
                <w:rFonts w:eastAsia="Times New Roman"/>
                <w:color w:val="000000" w:themeColor="text1"/>
                <w:sz w:val="24"/>
                <w:szCs w:val="24"/>
                <w:lang w:eastAsia="ru-RU"/>
              </w:rPr>
              <w:t>40</w:t>
            </w:r>
          </w:p>
        </w:tc>
        <w:tc>
          <w:tcPr>
            <w:tcW w:w="992" w:type="dxa"/>
            <w:tcBorders>
              <w:top w:val="single" w:sz="6" w:space="0" w:color="auto"/>
              <w:left w:val="single" w:sz="6" w:space="0" w:color="auto"/>
              <w:bottom w:val="single" w:sz="6" w:space="0" w:color="auto"/>
              <w:right w:val="single" w:sz="6" w:space="0" w:color="auto"/>
            </w:tcBorders>
            <w:hideMark/>
          </w:tcPr>
          <w:p w14:paraId="26D39A76" w14:textId="77777777" w:rsidR="000626BF" w:rsidRPr="007B6F78" w:rsidRDefault="000626BF" w:rsidP="001D5817">
            <w:pPr>
              <w:keepLines/>
              <w:overflowPunct w:val="0"/>
              <w:autoSpaceDE w:val="0"/>
              <w:autoSpaceDN w:val="0"/>
              <w:adjustRightInd w:val="0"/>
              <w:ind w:firstLine="215"/>
              <w:rPr>
                <w:rFonts w:eastAsia="Times New Roman"/>
                <w:color w:val="000000" w:themeColor="text1"/>
                <w:sz w:val="24"/>
                <w:szCs w:val="24"/>
                <w:lang w:eastAsia="ru-RU"/>
              </w:rPr>
            </w:pPr>
            <w:r w:rsidRPr="007B6F78">
              <w:rPr>
                <w:rFonts w:eastAsia="Times New Roman"/>
                <w:color w:val="000000" w:themeColor="text1"/>
                <w:sz w:val="24"/>
                <w:szCs w:val="24"/>
                <w:lang w:eastAsia="ru-RU"/>
              </w:rPr>
              <w:t>75</w:t>
            </w:r>
          </w:p>
        </w:tc>
        <w:tc>
          <w:tcPr>
            <w:tcW w:w="1276" w:type="dxa"/>
            <w:tcBorders>
              <w:top w:val="single" w:sz="6" w:space="0" w:color="auto"/>
              <w:left w:val="single" w:sz="6" w:space="0" w:color="auto"/>
              <w:bottom w:val="single" w:sz="6" w:space="0" w:color="auto"/>
              <w:right w:val="single" w:sz="6" w:space="0" w:color="auto"/>
            </w:tcBorders>
            <w:hideMark/>
          </w:tcPr>
          <w:p w14:paraId="1ED97850" w14:textId="77777777" w:rsidR="000626BF" w:rsidRPr="007B6F78" w:rsidRDefault="000626BF" w:rsidP="001D5817">
            <w:pPr>
              <w:keepLines/>
              <w:overflowPunct w:val="0"/>
              <w:autoSpaceDE w:val="0"/>
              <w:autoSpaceDN w:val="0"/>
              <w:adjustRightInd w:val="0"/>
              <w:ind w:firstLine="363"/>
              <w:rPr>
                <w:rFonts w:eastAsia="Times New Roman"/>
                <w:color w:val="000000" w:themeColor="text1"/>
                <w:sz w:val="24"/>
                <w:szCs w:val="24"/>
                <w:lang w:eastAsia="ru-RU"/>
              </w:rPr>
            </w:pPr>
            <w:r w:rsidRPr="007B6F78">
              <w:rPr>
                <w:rFonts w:eastAsia="Times New Roman"/>
                <w:color w:val="000000" w:themeColor="text1"/>
                <w:sz w:val="24"/>
                <w:szCs w:val="24"/>
                <w:lang w:eastAsia="ru-RU"/>
              </w:rPr>
              <w:t>15</w:t>
            </w:r>
          </w:p>
        </w:tc>
        <w:tc>
          <w:tcPr>
            <w:tcW w:w="1275" w:type="dxa"/>
            <w:tcBorders>
              <w:top w:val="single" w:sz="6" w:space="0" w:color="auto"/>
              <w:left w:val="single" w:sz="6" w:space="0" w:color="auto"/>
              <w:bottom w:val="single" w:sz="6" w:space="0" w:color="auto"/>
              <w:right w:val="single" w:sz="6" w:space="0" w:color="auto"/>
            </w:tcBorders>
            <w:hideMark/>
          </w:tcPr>
          <w:p w14:paraId="17E94791" w14:textId="77777777" w:rsidR="000626BF" w:rsidRPr="007B6F78" w:rsidRDefault="000626BF" w:rsidP="001D5817">
            <w:pPr>
              <w:keepLines/>
              <w:overflowPunct w:val="0"/>
              <w:autoSpaceDE w:val="0"/>
              <w:autoSpaceDN w:val="0"/>
              <w:adjustRightInd w:val="0"/>
              <w:ind w:firstLine="360"/>
              <w:rPr>
                <w:rFonts w:eastAsia="Times New Roman"/>
                <w:color w:val="000000" w:themeColor="text1"/>
                <w:sz w:val="24"/>
                <w:szCs w:val="24"/>
                <w:lang w:eastAsia="ru-RU"/>
              </w:rPr>
            </w:pPr>
            <w:r w:rsidRPr="007B6F78">
              <w:rPr>
                <w:rFonts w:eastAsia="Times New Roman"/>
                <w:color w:val="000000" w:themeColor="text1"/>
                <w:sz w:val="24"/>
                <w:szCs w:val="24"/>
                <w:lang w:eastAsia="ru-RU"/>
              </w:rPr>
              <w:t>15</w:t>
            </w:r>
          </w:p>
        </w:tc>
      </w:tr>
    </w:tbl>
    <w:p w14:paraId="0DEF02A6" w14:textId="77777777" w:rsidR="000626BF" w:rsidRPr="007B6F78" w:rsidRDefault="000626BF" w:rsidP="000626BF">
      <w:pPr>
        <w:ind w:firstLine="709"/>
        <w:rPr>
          <w:rFonts w:eastAsia="Times New Roman"/>
          <w:color w:val="000000" w:themeColor="text1"/>
          <w:sz w:val="27"/>
          <w:szCs w:val="27"/>
          <w:lang w:eastAsia="ru-RU"/>
        </w:rPr>
      </w:pPr>
    </w:p>
    <w:p w14:paraId="254563A9" w14:textId="77777777" w:rsidR="000626BF" w:rsidRPr="007B6F78" w:rsidRDefault="000626BF" w:rsidP="000626BF">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720D1D90" w14:textId="77777777" w:rsidR="000626BF" w:rsidRPr="007B6F78" w:rsidRDefault="000626BF" w:rsidP="000626BF">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Устройство навесов не должно ущемлять законных интересов соседних домовладельцев, в части водоотведения атмосферных осадков с кровли навесов.</w:t>
      </w:r>
    </w:p>
    <w:p w14:paraId="7C340EFA" w14:textId="77777777" w:rsidR="000626BF" w:rsidRPr="007B6F78" w:rsidRDefault="000626BF" w:rsidP="000626BF">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742F7BC9" w14:textId="77777777" w:rsidR="000626BF" w:rsidRPr="007B6F78" w:rsidRDefault="000626BF" w:rsidP="000626BF">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w:t>
      </w:r>
      <w:r w:rsidRPr="007B6F78">
        <w:rPr>
          <w:rFonts w:eastAsia="Times New Roman"/>
          <w:color w:val="000000" w:themeColor="text1"/>
          <w:sz w:val="27"/>
          <w:szCs w:val="27"/>
          <w:lang w:eastAsia="ru-RU"/>
        </w:rPr>
        <w:lastRenderedPageBreak/>
        <w:t xml:space="preserve">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5CACCEAC" w14:textId="77777777" w:rsidR="000626BF" w:rsidRPr="007B6F78" w:rsidRDefault="000626BF" w:rsidP="000626BF">
      <w:pPr>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6C8171AD" w14:textId="77777777" w:rsidR="000626BF" w:rsidRPr="007B6F78" w:rsidRDefault="000626BF" w:rsidP="000626BF">
      <w:pPr>
        <w:ind w:firstLine="709"/>
        <w:rPr>
          <w:color w:val="000000" w:themeColor="text1"/>
          <w:sz w:val="27"/>
          <w:szCs w:val="27"/>
        </w:rPr>
      </w:pPr>
      <w:r w:rsidRPr="007B6F78">
        <w:rPr>
          <w:color w:val="000000" w:themeColor="text1"/>
          <w:sz w:val="27"/>
          <w:szCs w:val="27"/>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CF2E7D8" w14:textId="77777777" w:rsidR="000626BF" w:rsidRPr="007B6F78" w:rsidRDefault="000626BF" w:rsidP="000626BF">
      <w:pPr>
        <w:ind w:firstLine="709"/>
        <w:rPr>
          <w:color w:val="000000" w:themeColor="text1"/>
          <w:sz w:val="27"/>
          <w:szCs w:val="27"/>
        </w:rPr>
      </w:pPr>
      <w:r w:rsidRPr="007B6F78">
        <w:rPr>
          <w:color w:val="000000" w:themeColor="text1"/>
          <w:sz w:val="27"/>
          <w:szCs w:val="27"/>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4DB515D2" w14:textId="77777777" w:rsidR="000626BF" w:rsidRPr="007B6F78" w:rsidRDefault="000626BF" w:rsidP="000626BF">
      <w:pPr>
        <w:ind w:firstLine="709"/>
        <w:rPr>
          <w:color w:val="000000" w:themeColor="text1"/>
          <w:sz w:val="27"/>
          <w:szCs w:val="27"/>
        </w:rPr>
      </w:pPr>
      <w:r w:rsidRPr="007B6F78">
        <w:rPr>
          <w:color w:val="000000" w:themeColor="text1"/>
          <w:sz w:val="27"/>
          <w:szCs w:val="27"/>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712F6A7" w14:textId="77777777" w:rsidR="000626BF" w:rsidRPr="007B6F78" w:rsidRDefault="000626BF" w:rsidP="000626BF">
      <w:pPr>
        <w:ind w:firstLine="709"/>
        <w:rPr>
          <w:color w:val="000000" w:themeColor="text1"/>
          <w:sz w:val="27"/>
          <w:szCs w:val="27"/>
        </w:rPr>
      </w:pPr>
      <w:r w:rsidRPr="007B6F78">
        <w:rPr>
          <w:color w:val="000000" w:themeColor="text1"/>
          <w:sz w:val="27"/>
          <w:szCs w:val="27"/>
        </w:rPr>
        <w:t>1) в границах территорий общего пользования;</w:t>
      </w:r>
    </w:p>
    <w:p w14:paraId="6D8D2494" w14:textId="77777777" w:rsidR="000626BF" w:rsidRPr="007B6F78" w:rsidRDefault="000626BF" w:rsidP="000626BF">
      <w:pPr>
        <w:ind w:firstLine="709"/>
        <w:rPr>
          <w:color w:val="000000" w:themeColor="text1"/>
          <w:sz w:val="27"/>
          <w:szCs w:val="27"/>
        </w:rPr>
      </w:pPr>
      <w:r w:rsidRPr="007B6F78">
        <w:rPr>
          <w:color w:val="000000" w:themeColor="text1"/>
          <w:sz w:val="27"/>
          <w:szCs w:val="27"/>
        </w:rPr>
        <w:t>2) предназначенные для размещения линейных объектов и (или) занятые линейными объектами.</w:t>
      </w:r>
    </w:p>
    <w:p w14:paraId="5AC13FA5" w14:textId="77777777" w:rsidR="000626BF" w:rsidRPr="007B6F78" w:rsidRDefault="000626BF" w:rsidP="000626BF">
      <w:pPr>
        <w:ind w:firstLine="709"/>
        <w:rPr>
          <w:color w:val="000000" w:themeColor="text1"/>
          <w:sz w:val="27"/>
          <w:szCs w:val="27"/>
        </w:rPr>
      </w:pPr>
      <w:r w:rsidRPr="007B6F78">
        <w:rPr>
          <w:color w:val="000000" w:themeColor="text1"/>
          <w:sz w:val="27"/>
          <w:szCs w:val="27"/>
        </w:rPr>
        <w:t>Строительство и реконструкция индивидуальных жилых домов и дачных домов, расположенных на земельных участках в границах территориальной зоны, в отношении которых осуществлен государственный кадастровый учет и (или) зарегистрировано в установленном законом порядке право собственности и предельные размеры которых не соответствуют предельным размерам земельных участков, указанным в градостроительных регламентах данных территориальных зон, могут осуществляться без приведения в соответствие с градостроительными регламентами указанной зоны в части предельных размеров земельных участков.</w:t>
      </w:r>
    </w:p>
    <w:p w14:paraId="42B37CC6" w14:textId="77777777" w:rsidR="000626BF" w:rsidRPr="007B6F78" w:rsidRDefault="000626BF" w:rsidP="000626BF">
      <w:pPr>
        <w:ind w:firstLine="709"/>
        <w:rPr>
          <w:color w:val="000000" w:themeColor="text1"/>
          <w:sz w:val="27"/>
          <w:szCs w:val="27"/>
        </w:rPr>
      </w:pPr>
      <w:r w:rsidRPr="007B6F78">
        <w:rPr>
          <w:color w:val="000000" w:themeColor="text1"/>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7AC69DFB" w14:textId="77777777" w:rsidR="000626BF" w:rsidRPr="007B6F78" w:rsidRDefault="000626BF" w:rsidP="000626BF">
      <w:pPr>
        <w:ind w:firstLine="709"/>
        <w:rPr>
          <w:rFonts w:eastAsia="SimSun"/>
          <w:bCs/>
          <w:iCs/>
          <w:color w:val="000000" w:themeColor="text1"/>
          <w:sz w:val="27"/>
          <w:szCs w:val="27"/>
          <w:lang w:eastAsia="zh-CN"/>
        </w:rPr>
      </w:pPr>
      <w:r w:rsidRPr="007B6F78">
        <w:rPr>
          <w:rFonts w:eastAsia="SimSun"/>
          <w:bCs/>
          <w:iCs/>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30A78F29" w14:textId="77777777" w:rsidR="000626BF" w:rsidRPr="007B6F78" w:rsidRDefault="000626BF" w:rsidP="000626BF">
      <w:pPr>
        <w:ind w:firstLine="709"/>
        <w:rPr>
          <w:rFonts w:eastAsia="SimSun"/>
          <w:bCs/>
          <w:iCs/>
          <w:color w:val="000000" w:themeColor="text1"/>
          <w:sz w:val="27"/>
          <w:szCs w:val="27"/>
          <w:lang w:eastAsia="zh-CN"/>
        </w:rPr>
      </w:pPr>
      <w:r w:rsidRPr="007B6F78">
        <w:rPr>
          <w:rFonts w:eastAsia="SimSun"/>
          <w:bCs/>
          <w:iCs/>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272BDDCE" w14:textId="77777777" w:rsidR="000626BF" w:rsidRPr="007B6F78" w:rsidRDefault="000626BF" w:rsidP="000626BF">
      <w:pPr>
        <w:ind w:firstLine="709"/>
        <w:rPr>
          <w:rFonts w:eastAsia="SimSun"/>
          <w:bCs/>
          <w:iCs/>
          <w:color w:val="000000" w:themeColor="text1"/>
          <w:sz w:val="27"/>
          <w:szCs w:val="27"/>
          <w:lang w:eastAsia="zh-CN"/>
        </w:rPr>
      </w:pPr>
      <w:r w:rsidRPr="007B6F78">
        <w:rPr>
          <w:rFonts w:eastAsia="SimSun"/>
          <w:bCs/>
          <w:iCs/>
          <w:color w:val="000000" w:themeColor="text1"/>
          <w:sz w:val="27"/>
          <w:szCs w:val="27"/>
          <w:lang w:eastAsia="zh-CN"/>
        </w:rPr>
        <w:t>2) использование сточных вод в целях регулирования плодородия почв;</w:t>
      </w:r>
    </w:p>
    <w:p w14:paraId="58E8ED5E" w14:textId="77777777" w:rsidR="000626BF" w:rsidRPr="007B6F78" w:rsidRDefault="000626BF" w:rsidP="000626BF">
      <w:pPr>
        <w:ind w:firstLine="709"/>
        <w:rPr>
          <w:rFonts w:eastAsia="SimSun"/>
          <w:bCs/>
          <w:iCs/>
          <w:color w:val="000000" w:themeColor="text1"/>
          <w:sz w:val="27"/>
          <w:szCs w:val="27"/>
          <w:lang w:eastAsia="zh-CN"/>
        </w:rPr>
      </w:pPr>
      <w:r w:rsidRPr="007B6F78">
        <w:rPr>
          <w:rFonts w:eastAsia="SimSun"/>
          <w:bCs/>
          <w:iCs/>
          <w:color w:val="000000" w:themeColor="text1"/>
          <w:sz w:val="27"/>
          <w:szCs w:val="27"/>
          <w:lang w:eastAsia="zh-CN"/>
        </w:rPr>
        <w:lastRenderedPageBreak/>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AE71E90" w14:textId="77777777" w:rsidR="000626BF" w:rsidRPr="007B6F78" w:rsidRDefault="000626BF" w:rsidP="000626BF">
      <w:pPr>
        <w:ind w:firstLine="709"/>
        <w:rPr>
          <w:rFonts w:eastAsia="SimSun"/>
          <w:bCs/>
          <w:iCs/>
          <w:color w:val="000000" w:themeColor="text1"/>
          <w:sz w:val="27"/>
          <w:szCs w:val="27"/>
          <w:lang w:eastAsia="zh-CN"/>
        </w:rPr>
      </w:pPr>
      <w:r w:rsidRPr="007B6F78">
        <w:rPr>
          <w:rFonts w:eastAsia="SimSun"/>
          <w:bCs/>
          <w:iCs/>
          <w:color w:val="000000" w:themeColor="text1"/>
          <w:sz w:val="27"/>
          <w:szCs w:val="27"/>
          <w:lang w:eastAsia="zh-CN"/>
        </w:rPr>
        <w:t>4) осуществление авиационных мер по борьбе с вредными организмами.</w:t>
      </w:r>
    </w:p>
    <w:p w14:paraId="0F8C7E57" w14:textId="77777777" w:rsidR="000626BF" w:rsidRPr="007B6F78" w:rsidRDefault="000626BF" w:rsidP="000626BF">
      <w:pPr>
        <w:ind w:firstLine="709"/>
        <w:rPr>
          <w:color w:val="000000" w:themeColor="text1"/>
          <w:sz w:val="27"/>
          <w:szCs w:val="27"/>
        </w:rPr>
      </w:pPr>
      <w:r w:rsidRPr="007B6F78">
        <w:rPr>
          <w:color w:val="000000" w:themeColor="text1"/>
          <w:sz w:val="27"/>
          <w:szCs w:val="27"/>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1BD7852F" w14:textId="77777777" w:rsidR="000626BF" w:rsidRPr="007B6F78" w:rsidRDefault="000626BF" w:rsidP="000626BF">
      <w:pPr>
        <w:ind w:firstLine="709"/>
        <w:rPr>
          <w:rFonts w:eastAsia="SimSun"/>
          <w:color w:val="000000" w:themeColor="text1"/>
          <w:sz w:val="27"/>
          <w:szCs w:val="27"/>
          <w:lang w:eastAsia="zh-CN"/>
        </w:rPr>
      </w:pPr>
      <w:r w:rsidRPr="007B6F78">
        <w:rPr>
          <w:rFonts w:eastAsia="SimSun"/>
          <w:color w:val="000000" w:themeColor="text1"/>
          <w:sz w:val="27"/>
          <w:szCs w:val="27"/>
          <w:lang w:eastAsia="zh-CN"/>
        </w:rPr>
        <w:t>Размещение зданий, строений и сооружений возможно при соблюдении требований статей 39, 40, 41, 51 настоящих Правил.</w:t>
      </w:r>
    </w:p>
    <w:p w14:paraId="361D0AAE" w14:textId="68478126" w:rsidR="000626BF" w:rsidRPr="007B6F78" w:rsidRDefault="000626BF" w:rsidP="000626BF">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w:t>
      </w:r>
      <w:r w:rsidR="00253378" w:rsidRPr="007B6F78">
        <w:rPr>
          <w:rFonts w:eastAsia="SimSun"/>
          <w:color w:val="000000" w:themeColor="text1"/>
          <w:sz w:val="27"/>
          <w:szCs w:val="27"/>
          <w:lang w:eastAsia="zh-CN"/>
        </w:rPr>
        <w:t xml:space="preserve">                                             </w:t>
      </w:r>
      <w:r w:rsidRPr="007B6F78">
        <w:rPr>
          <w:rFonts w:eastAsia="SimSun"/>
          <w:color w:val="000000" w:themeColor="text1"/>
          <w:sz w:val="27"/>
          <w:szCs w:val="27"/>
          <w:lang w:eastAsia="zh-CN"/>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132F8E4E" w14:textId="77777777" w:rsidR="000626BF" w:rsidRPr="007B6F78" w:rsidRDefault="000626BF" w:rsidP="000626BF">
      <w:pPr>
        <w:tabs>
          <w:tab w:val="left" w:pos="3750"/>
          <w:tab w:val="left" w:pos="4335"/>
        </w:tabs>
        <w:suppressAutoHyphens/>
        <w:ind w:firstLine="0"/>
        <w:rPr>
          <w:rFonts w:eastAsia="SimSun"/>
          <w:color w:val="000000" w:themeColor="text1"/>
          <w:sz w:val="27"/>
          <w:szCs w:val="27"/>
          <w:lang w:eastAsia="zh-CN"/>
        </w:rPr>
      </w:pPr>
    </w:p>
    <w:p w14:paraId="2272F8B1" w14:textId="77777777" w:rsidR="00DB70DB" w:rsidRPr="007B6F78" w:rsidRDefault="00DB70DB" w:rsidP="003B44D8">
      <w:pPr>
        <w:suppressAutoHyphens/>
        <w:ind w:firstLine="709"/>
        <w:jc w:val="center"/>
        <w:rPr>
          <w:rFonts w:eastAsia="SimSun"/>
          <w:b/>
          <w:color w:val="000000" w:themeColor="text1"/>
          <w:lang w:eastAsia="zh-CN"/>
        </w:rPr>
      </w:pPr>
      <w:r w:rsidRPr="007B6F78">
        <w:rPr>
          <w:rFonts w:eastAsia="SimSun"/>
          <w:b/>
          <w:color w:val="000000" w:themeColor="text1"/>
          <w:lang w:eastAsia="zh-CN"/>
        </w:rPr>
        <w:t>Общественно-деловые зоны</w:t>
      </w:r>
    </w:p>
    <w:p w14:paraId="2FBB542D" w14:textId="77777777" w:rsidR="00DB70DB" w:rsidRPr="007B6F78" w:rsidRDefault="00DB70DB" w:rsidP="00DB70DB">
      <w:pPr>
        <w:suppressAutoHyphens/>
        <w:jc w:val="center"/>
        <w:rPr>
          <w:rFonts w:eastAsia="SimSun"/>
          <w:b/>
          <w:caps/>
          <w:color w:val="000000" w:themeColor="text1"/>
          <w:lang w:eastAsia="zh-CN"/>
        </w:rPr>
      </w:pPr>
    </w:p>
    <w:p w14:paraId="40990CD4" w14:textId="77777777" w:rsidR="001176EC" w:rsidRPr="007B6F78" w:rsidRDefault="00DB70DB" w:rsidP="003B44D8">
      <w:pPr>
        <w:suppressAutoHyphens/>
        <w:ind w:firstLine="709"/>
        <w:rPr>
          <w:rFonts w:eastAsia="SimSun"/>
          <w:caps/>
          <w:color w:val="000000" w:themeColor="text1"/>
          <w:lang w:eastAsia="zh-CN"/>
        </w:rPr>
      </w:pPr>
      <w:r w:rsidRPr="007B6F78">
        <w:rPr>
          <w:rFonts w:eastAsia="Times New Roman"/>
          <w:color w:val="000000" w:themeColor="text1"/>
          <w:lang w:eastAsia="zh-CN"/>
        </w:rPr>
        <w:t>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14:paraId="4A8DE99F" w14:textId="77777777" w:rsidR="002166DB" w:rsidRPr="007B6F78" w:rsidRDefault="002166DB" w:rsidP="002166DB">
      <w:pPr>
        <w:suppressAutoHyphens/>
        <w:rPr>
          <w:rFonts w:eastAsia="SimSun"/>
          <w:caps/>
          <w:color w:val="000000" w:themeColor="text1"/>
          <w:lang w:eastAsia="zh-CN"/>
        </w:rPr>
      </w:pPr>
    </w:p>
    <w:p w14:paraId="414852FA" w14:textId="77777777" w:rsidR="00DB70DB" w:rsidRPr="007B6F78" w:rsidRDefault="00DB70DB" w:rsidP="00DB70DB">
      <w:pPr>
        <w:suppressAutoHyphens/>
        <w:jc w:val="center"/>
        <w:rPr>
          <w:rFonts w:eastAsia="Times New Roman"/>
          <w:b/>
          <w:color w:val="000000" w:themeColor="text1"/>
          <w:lang w:eastAsia="zh-CN"/>
        </w:rPr>
      </w:pPr>
      <w:r w:rsidRPr="007B6F78">
        <w:rPr>
          <w:rFonts w:eastAsia="SimSun"/>
          <w:b/>
          <w:color w:val="000000" w:themeColor="text1"/>
          <w:lang w:eastAsia="zh-CN"/>
        </w:rPr>
        <w:t>ОД-1. Зона общественно делового центра</w:t>
      </w:r>
    </w:p>
    <w:p w14:paraId="0EA40EF9" w14:textId="77777777" w:rsidR="00DB70DB" w:rsidRPr="007B6F78" w:rsidRDefault="00DB70DB" w:rsidP="00DB70DB">
      <w:pPr>
        <w:keepLines/>
        <w:suppressAutoHyphens/>
        <w:jc w:val="center"/>
        <w:rPr>
          <w:rFonts w:eastAsia="Times New Roman"/>
          <w:b/>
          <w:color w:val="000000" w:themeColor="text1"/>
          <w:lang w:eastAsia="zh-CN"/>
        </w:rPr>
      </w:pPr>
    </w:p>
    <w:p w14:paraId="46DF2B3E" w14:textId="77777777" w:rsidR="00CB6943" w:rsidRPr="007B6F78" w:rsidRDefault="00DB70DB" w:rsidP="00926CD8">
      <w:pPr>
        <w:suppressAutoHyphens/>
        <w:ind w:firstLine="709"/>
        <w:rPr>
          <w:rFonts w:eastAsia="Times New Roman"/>
          <w:iCs/>
          <w:color w:val="000000" w:themeColor="text1"/>
          <w:lang w:eastAsia="zh-CN"/>
        </w:rPr>
      </w:pPr>
      <w:r w:rsidRPr="007B6F78">
        <w:rPr>
          <w:rFonts w:eastAsia="SimSun"/>
          <w:color w:val="000000" w:themeColor="text1"/>
          <w:lang w:eastAsia="zh-CN"/>
        </w:rPr>
        <w:t xml:space="preserve">Центральная зона делового, общественного и коммерческого назначения ОД-1 выделена для обеспечения правовых условий использования и строительства недвижимости </w:t>
      </w:r>
      <w:r w:rsidRPr="007B6F78">
        <w:rPr>
          <w:rFonts w:eastAsia="SimSun"/>
          <w:iCs/>
          <w:color w:val="000000" w:themeColor="text1"/>
          <w:lang w:eastAsia="zh-CN"/>
        </w:rPr>
        <w:t xml:space="preserve">на территориях размещения центральных функций, </w:t>
      </w:r>
      <w:r w:rsidRPr="007B6F78">
        <w:rPr>
          <w:rFonts w:eastAsia="SimSun"/>
          <w:color w:val="000000" w:themeColor="text1"/>
          <w:lang w:eastAsia="zh-CN"/>
        </w:rPr>
        <w:t xml:space="preserve">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Разрешается размещение административных объектов федерального, районного, общепоселенческого и местного значения, </w:t>
      </w:r>
      <w:r w:rsidRPr="007B6F78">
        <w:rPr>
          <w:rFonts w:eastAsia="Times New Roman"/>
          <w:iCs/>
          <w:color w:val="000000" w:themeColor="text1"/>
          <w:lang w:eastAsia="zh-CN"/>
        </w:rPr>
        <w:t xml:space="preserve"> ориентированных на удовлетворение повседневных и периодических потребностей населения,  для обеспечения правовых условий формирования и развития общественных центров при сооружениях внешнего транспорта (авто., железнодорожного, речного вокзалов) и категорированных автодорог федерального, краевого и районного значения, с широким спектром деловых и обслуживающих функций, ориентированных на обеспечение высокого уровня комфорта перевозки грузов и пассажиров. </w:t>
      </w:r>
    </w:p>
    <w:p w14:paraId="7A8AB99E" w14:textId="77777777" w:rsidR="00CB6943" w:rsidRPr="007B6F78" w:rsidRDefault="00CB6943" w:rsidP="00DB70DB">
      <w:pPr>
        <w:suppressAutoHyphens/>
        <w:rPr>
          <w:rFonts w:eastAsia="Times New Roman"/>
          <w:iCs/>
          <w:color w:val="000000" w:themeColor="text1"/>
          <w:sz w:val="27"/>
          <w:szCs w:val="27"/>
          <w:lang w:eastAsia="zh-CN"/>
        </w:rPr>
      </w:pPr>
    </w:p>
    <w:p w14:paraId="36FFE945" w14:textId="77777777" w:rsidR="00DB70DB" w:rsidRPr="007B6F78" w:rsidRDefault="00DB70DB" w:rsidP="00F14AB7">
      <w:pPr>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lastRenderedPageBreak/>
        <w:t>Основные виды и параметры разрешенного использования</w:t>
      </w:r>
    </w:p>
    <w:p w14:paraId="12A4D41C" w14:textId="77777777" w:rsidR="00DB70DB" w:rsidRPr="007B6F78" w:rsidRDefault="00DB70DB" w:rsidP="00F14AB7">
      <w:pPr>
        <w:tabs>
          <w:tab w:val="left" w:pos="2520"/>
        </w:tabs>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t>земельных участков и объектов капитального строительства</w:t>
      </w:r>
    </w:p>
    <w:p w14:paraId="5869FA0E" w14:textId="77777777" w:rsidR="00DB70DB" w:rsidRPr="007B6F78" w:rsidRDefault="00DB70DB" w:rsidP="00DB70DB">
      <w:pPr>
        <w:tabs>
          <w:tab w:val="left" w:pos="2520"/>
        </w:tabs>
        <w:suppressAutoHyphens/>
        <w:ind w:firstLine="0"/>
        <w:jc w:val="center"/>
        <w:rPr>
          <w:rFonts w:eastAsia="SimSun"/>
          <w:color w:val="000000" w:themeColor="text1"/>
          <w:sz w:val="27"/>
          <w:szCs w:val="27"/>
          <w:lang w:eastAsia="zh-CN"/>
        </w:rPr>
      </w:pPr>
    </w:p>
    <w:tbl>
      <w:tblPr>
        <w:tblW w:w="9810" w:type="dxa"/>
        <w:tblInd w:w="-34" w:type="dxa"/>
        <w:tblLayout w:type="fixed"/>
        <w:tblLook w:val="0000" w:firstRow="0" w:lastRow="0" w:firstColumn="0" w:lastColumn="0" w:noHBand="0" w:noVBand="0"/>
      </w:tblPr>
      <w:tblGrid>
        <w:gridCol w:w="2410"/>
        <w:gridCol w:w="2835"/>
        <w:gridCol w:w="4565"/>
      </w:tblGrid>
      <w:tr w:rsidR="00B87D33" w:rsidRPr="007B6F78" w14:paraId="1891FBF5" w14:textId="77777777" w:rsidTr="001504F7">
        <w:trPr>
          <w:trHeight w:val="23"/>
          <w:tblHeader/>
        </w:trPr>
        <w:tc>
          <w:tcPr>
            <w:tcW w:w="2410" w:type="dxa"/>
            <w:tcBorders>
              <w:top w:val="single" w:sz="4" w:space="0" w:color="000000"/>
              <w:left w:val="single" w:sz="4" w:space="0" w:color="000000"/>
              <w:bottom w:val="single" w:sz="4" w:space="0" w:color="000000"/>
            </w:tcBorders>
            <w:shd w:val="clear" w:color="auto" w:fill="auto"/>
          </w:tcPr>
          <w:p w14:paraId="74AADAA7" w14:textId="77777777" w:rsidR="005130C0" w:rsidRPr="007B6F78" w:rsidRDefault="003B44D8" w:rsidP="005130C0">
            <w:pPr>
              <w:tabs>
                <w:tab w:val="left" w:pos="2520"/>
              </w:tabs>
              <w:suppressAutoHyphens/>
              <w:ind w:right="-282"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Наименование</w:t>
            </w:r>
          </w:p>
          <w:p w14:paraId="59932444" w14:textId="77777777" w:rsidR="003B44D8" w:rsidRPr="007B6F78" w:rsidRDefault="003B44D8" w:rsidP="005130C0">
            <w:pPr>
              <w:tabs>
                <w:tab w:val="left" w:pos="2520"/>
              </w:tabs>
              <w:suppressAutoHyphens/>
              <w:ind w:right="-282"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вида разрешенного</w:t>
            </w:r>
          </w:p>
          <w:p w14:paraId="7CE3183F" w14:textId="77777777" w:rsidR="003B44D8" w:rsidRPr="007B6F78" w:rsidRDefault="003B44D8" w:rsidP="005130C0">
            <w:pPr>
              <w:tabs>
                <w:tab w:val="left" w:pos="2520"/>
              </w:tabs>
              <w:suppressAutoHyphens/>
              <w:ind w:right="-282"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использования земельного участка</w:t>
            </w:r>
          </w:p>
        </w:tc>
        <w:tc>
          <w:tcPr>
            <w:tcW w:w="2835" w:type="dxa"/>
            <w:tcBorders>
              <w:top w:val="single" w:sz="4" w:space="0" w:color="000000"/>
              <w:left w:val="single" w:sz="4" w:space="0" w:color="000000"/>
              <w:bottom w:val="single" w:sz="4" w:space="0" w:color="000000"/>
            </w:tcBorders>
            <w:shd w:val="clear" w:color="auto" w:fill="auto"/>
          </w:tcPr>
          <w:p w14:paraId="2F261708" w14:textId="77777777" w:rsidR="003B44D8" w:rsidRPr="007B6F78" w:rsidRDefault="003B44D8" w:rsidP="00D200C7">
            <w:pPr>
              <w:tabs>
                <w:tab w:val="left" w:pos="2520"/>
              </w:tabs>
              <w:suppressAutoHyphens/>
              <w:ind w:right="-282"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Описание вида</w:t>
            </w:r>
          </w:p>
          <w:p w14:paraId="634E6858" w14:textId="77777777" w:rsidR="003B44D8" w:rsidRPr="007B6F78" w:rsidRDefault="003B44D8" w:rsidP="00D200C7">
            <w:pPr>
              <w:tabs>
                <w:tab w:val="left" w:pos="2520"/>
              </w:tabs>
              <w:suppressAutoHyphens/>
              <w:ind w:right="-282"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разрешенного</w:t>
            </w:r>
          </w:p>
          <w:p w14:paraId="5205DB06" w14:textId="77777777" w:rsidR="003B44D8" w:rsidRPr="007B6F78" w:rsidRDefault="003B44D8" w:rsidP="00D200C7">
            <w:pPr>
              <w:tabs>
                <w:tab w:val="left" w:pos="2520"/>
              </w:tabs>
              <w:suppressAutoHyphens/>
              <w:ind w:right="-282"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использования земельного участка</w:t>
            </w:r>
          </w:p>
        </w:tc>
        <w:tc>
          <w:tcPr>
            <w:tcW w:w="4565" w:type="dxa"/>
            <w:tcBorders>
              <w:top w:val="single" w:sz="4" w:space="0" w:color="000000"/>
              <w:left w:val="single" w:sz="4" w:space="0" w:color="000000"/>
              <w:bottom w:val="single" w:sz="4" w:space="0" w:color="auto"/>
              <w:right w:val="single" w:sz="4" w:space="0" w:color="000000"/>
            </w:tcBorders>
            <w:shd w:val="clear" w:color="auto" w:fill="auto"/>
          </w:tcPr>
          <w:p w14:paraId="45B053F7" w14:textId="77777777" w:rsidR="003B44D8" w:rsidRPr="007B6F78" w:rsidRDefault="003B44D8" w:rsidP="00D200C7">
            <w:pPr>
              <w:tabs>
                <w:tab w:val="left" w:pos="2520"/>
              </w:tabs>
              <w:suppressAutoHyphens/>
              <w:ind w:firstLine="34"/>
              <w:jc w:val="center"/>
              <w:rPr>
                <w:rFonts w:eastAsia="Times New Roman"/>
                <w:b/>
                <w:color w:val="000000" w:themeColor="text1"/>
                <w:sz w:val="24"/>
                <w:szCs w:val="24"/>
                <w:lang w:eastAsia="zh-CN"/>
              </w:rPr>
            </w:pPr>
            <w:r w:rsidRPr="007B6F78">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337B9596" w14:textId="77777777" w:rsidR="003B44D8" w:rsidRPr="007B6F78" w:rsidRDefault="003B44D8" w:rsidP="003B44D8">
      <w:pPr>
        <w:tabs>
          <w:tab w:val="left" w:pos="2520"/>
        </w:tabs>
        <w:suppressAutoHyphens/>
        <w:ind w:firstLine="0"/>
        <w:rPr>
          <w:rFonts w:eastAsia="SimSun"/>
          <w:color w:val="000000" w:themeColor="text1"/>
          <w:sz w:val="2"/>
          <w:szCs w:val="2"/>
          <w:lang w:eastAsia="zh-CN"/>
        </w:rPr>
      </w:pPr>
    </w:p>
    <w:tbl>
      <w:tblPr>
        <w:tblW w:w="9781" w:type="dxa"/>
        <w:tblInd w:w="-34" w:type="dxa"/>
        <w:tblLayout w:type="fixed"/>
        <w:tblLook w:val="0000" w:firstRow="0" w:lastRow="0" w:firstColumn="0" w:lastColumn="0" w:noHBand="0" w:noVBand="0"/>
      </w:tblPr>
      <w:tblGrid>
        <w:gridCol w:w="2410"/>
        <w:gridCol w:w="2835"/>
        <w:gridCol w:w="4536"/>
      </w:tblGrid>
      <w:tr w:rsidR="00B87D33" w:rsidRPr="007B6F78" w14:paraId="7F3159ED" w14:textId="77777777" w:rsidTr="005130C0">
        <w:trPr>
          <w:trHeight w:val="23"/>
          <w:tblHeader/>
        </w:trPr>
        <w:tc>
          <w:tcPr>
            <w:tcW w:w="2410" w:type="dxa"/>
            <w:tcBorders>
              <w:top w:val="single" w:sz="4" w:space="0" w:color="000000"/>
              <w:left w:val="single" w:sz="4" w:space="0" w:color="000000"/>
              <w:bottom w:val="single" w:sz="4" w:space="0" w:color="000000"/>
            </w:tcBorders>
            <w:shd w:val="clear" w:color="auto" w:fill="auto"/>
          </w:tcPr>
          <w:p w14:paraId="27265C15" w14:textId="77777777" w:rsidR="00C21B6C" w:rsidRPr="007B6F78" w:rsidRDefault="003B44D8" w:rsidP="003B44D8">
            <w:pPr>
              <w:tabs>
                <w:tab w:val="left" w:pos="2520"/>
              </w:tabs>
              <w:suppressAutoHyphens/>
              <w:ind w:right="-282"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2835" w:type="dxa"/>
            <w:tcBorders>
              <w:top w:val="single" w:sz="4" w:space="0" w:color="000000"/>
              <w:left w:val="single" w:sz="4" w:space="0" w:color="000000"/>
              <w:bottom w:val="single" w:sz="4" w:space="0" w:color="000000"/>
            </w:tcBorders>
            <w:shd w:val="clear" w:color="auto" w:fill="auto"/>
          </w:tcPr>
          <w:p w14:paraId="05A75B23" w14:textId="77777777" w:rsidR="00C21B6C" w:rsidRPr="007B6F78" w:rsidRDefault="003B44D8" w:rsidP="003B44D8">
            <w:pPr>
              <w:tabs>
                <w:tab w:val="left" w:pos="2520"/>
              </w:tabs>
              <w:suppressAutoHyphens/>
              <w:ind w:right="-282"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c>
          <w:tcPr>
            <w:tcW w:w="4536" w:type="dxa"/>
            <w:tcBorders>
              <w:top w:val="single" w:sz="4" w:space="0" w:color="000000"/>
              <w:left w:val="single" w:sz="4" w:space="0" w:color="000000"/>
              <w:bottom w:val="single" w:sz="4" w:space="0" w:color="auto"/>
              <w:right w:val="single" w:sz="4" w:space="0" w:color="000000"/>
            </w:tcBorders>
            <w:shd w:val="clear" w:color="auto" w:fill="auto"/>
          </w:tcPr>
          <w:p w14:paraId="00600876" w14:textId="77777777" w:rsidR="00C21B6C" w:rsidRPr="007B6F78" w:rsidRDefault="003B44D8" w:rsidP="003B44D8">
            <w:pPr>
              <w:tabs>
                <w:tab w:val="left" w:pos="2520"/>
              </w:tabs>
              <w:suppressAutoHyphens/>
              <w:ind w:firstLine="34"/>
              <w:jc w:val="center"/>
              <w:rPr>
                <w:rFonts w:eastAsia="Times New Roman"/>
                <w:color w:val="000000" w:themeColor="text1"/>
                <w:sz w:val="24"/>
                <w:szCs w:val="24"/>
                <w:lang w:eastAsia="zh-CN"/>
              </w:rPr>
            </w:pPr>
            <w:r w:rsidRPr="007B6F78">
              <w:rPr>
                <w:rFonts w:eastAsia="Times New Roman"/>
                <w:color w:val="000000" w:themeColor="text1"/>
                <w:sz w:val="24"/>
                <w:szCs w:val="24"/>
                <w:lang w:eastAsia="zh-CN"/>
              </w:rPr>
              <w:t>3</w:t>
            </w:r>
          </w:p>
        </w:tc>
      </w:tr>
      <w:tr w:rsidR="00B87D33" w:rsidRPr="007B6F78" w14:paraId="6AA16110" w14:textId="77777777" w:rsidTr="005130C0">
        <w:trPr>
          <w:trHeight w:val="23"/>
        </w:trPr>
        <w:tc>
          <w:tcPr>
            <w:tcW w:w="2410" w:type="dxa"/>
            <w:tcBorders>
              <w:top w:val="single" w:sz="4" w:space="0" w:color="auto"/>
              <w:left w:val="single" w:sz="4" w:space="0" w:color="auto"/>
              <w:bottom w:val="single" w:sz="4" w:space="0" w:color="auto"/>
              <w:right w:val="single" w:sz="4" w:space="0" w:color="auto"/>
            </w:tcBorders>
          </w:tcPr>
          <w:p w14:paraId="2353C8BF" w14:textId="77777777" w:rsidR="00CD5EF3" w:rsidRPr="007B6F78" w:rsidRDefault="00CD5EF3" w:rsidP="000626BF">
            <w:pPr>
              <w:suppressAutoHyphens/>
              <w:ind w:firstLine="0"/>
              <w:jc w:val="left"/>
              <w:rPr>
                <w:rFonts w:eastAsia="SimSun"/>
                <w:color w:val="000000" w:themeColor="text1"/>
                <w:sz w:val="24"/>
                <w:szCs w:val="24"/>
                <w:lang w:eastAsia="zh-CN"/>
              </w:rPr>
            </w:pPr>
            <w:r w:rsidRPr="007B6F78">
              <w:rPr>
                <w:color w:val="000000" w:themeColor="text1"/>
                <w:sz w:val="24"/>
                <w:szCs w:val="24"/>
              </w:rPr>
              <w:t>[3.1.1] -</w:t>
            </w:r>
            <w:r w:rsidRPr="007B6F78">
              <w:rPr>
                <w:color w:val="000000" w:themeColor="text1"/>
                <w:sz w:val="24"/>
                <w:szCs w:val="24"/>
                <w:lang w:val="en-US"/>
              </w:rPr>
              <w:t xml:space="preserve"> </w:t>
            </w:r>
            <w:r w:rsidRPr="007B6F78">
              <w:rPr>
                <w:color w:val="000000" w:themeColor="text1"/>
                <w:sz w:val="24"/>
                <w:szCs w:val="24"/>
              </w:rPr>
              <w:t>Предоставление коммунальных услуг</w:t>
            </w:r>
          </w:p>
        </w:tc>
        <w:tc>
          <w:tcPr>
            <w:tcW w:w="2835" w:type="dxa"/>
            <w:tcBorders>
              <w:top w:val="single" w:sz="4" w:space="0" w:color="auto"/>
              <w:left w:val="single" w:sz="4" w:space="0" w:color="auto"/>
              <w:bottom w:val="single" w:sz="4" w:space="0" w:color="auto"/>
              <w:right w:val="single" w:sz="4" w:space="0" w:color="auto"/>
            </w:tcBorders>
          </w:tcPr>
          <w:p w14:paraId="6048FB9C" w14:textId="77777777" w:rsidR="00CD5EF3" w:rsidRPr="007B6F78" w:rsidRDefault="00CD5EF3" w:rsidP="000626BF">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536" w:type="dxa"/>
            <w:tcBorders>
              <w:top w:val="single" w:sz="4" w:space="0" w:color="auto"/>
              <w:left w:val="single" w:sz="4" w:space="0" w:color="auto"/>
              <w:bottom w:val="single" w:sz="4" w:space="0" w:color="auto"/>
              <w:right w:val="single" w:sz="4" w:space="0" w:color="auto"/>
            </w:tcBorders>
          </w:tcPr>
          <w:p w14:paraId="6AE980A9" w14:textId="77777777" w:rsidR="00CD5EF3" w:rsidRPr="007B6F78" w:rsidRDefault="00CD5EF3" w:rsidP="000626B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w:t>
            </w:r>
            <w:r w:rsidR="005130C0" w:rsidRPr="007B6F78">
              <w:rPr>
                <w:rFonts w:eastAsia="SimSun"/>
                <w:color w:val="000000" w:themeColor="text1"/>
                <w:sz w:val="24"/>
                <w:szCs w:val="24"/>
                <w:lang w:eastAsia="zh-CN"/>
              </w:rPr>
              <w:t>ая площадь земельных участков -</w:t>
            </w:r>
            <w:r w:rsidRPr="007B6F78">
              <w:rPr>
                <w:rFonts w:eastAsia="SimSun"/>
                <w:color w:val="000000" w:themeColor="text1"/>
                <w:sz w:val="24"/>
                <w:szCs w:val="24"/>
                <w:lang w:eastAsia="zh-CN"/>
              </w:rPr>
              <w:t>10 кв. м/</w:t>
            </w:r>
            <w:r w:rsidRPr="007B6F78">
              <w:rPr>
                <w:bCs/>
                <w:color w:val="000000" w:themeColor="text1"/>
                <w:sz w:val="24"/>
                <w:szCs w:val="24"/>
              </w:rPr>
              <w:t>10000 кв. м.</w:t>
            </w:r>
          </w:p>
          <w:p w14:paraId="1AF9D04D" w14:textId="77777777" w:rsidR="00CD5EF3" w:rsidRPr="007B6F78" w:rsidRDefault="00CD5EF3" w:rsidP="000626BF">
            <w:pPr>
              <w:ind w:firstLine="0"/>
              <w:jc w:val="left"/>
              <w:rPr>
                <w:color w:val="000000" w:themeColor="text1"/>
                <w:sz w:val="24"/>
                <w:szCs w:val="24"/>
              </w:rPr>
            </w:pPr>
            <w:r w:rsidRPr="007B6F78">
              <w:rPr>
                <w:color w:val="000000" w:themeColor="text1"/>
                <w:sz w:val="24"/>
                <w:szCs w:val="24"/>
              </w:rPr>
              <w:t>Минимальные отступы от границ земельны</w:t>
            </w:r>
            <w:r w:rsidR="000626BF" w:rsidRPr="007B6F78">
              <w:rPr>
                <w:color w:val="000000" w:themeColor="text1"/>
                <w:sz w:val="24"/>
                <w:szCs w:val="24"/>
              </w:rPr>
              <w:t xml:space="preserve">х участков – </w:t>
            </w:r>
            <w:r w:rsidRPr="007B6F78">
              <w:rPr>
                <w:color w:val="000000" w:themeColor="text1"/>
                <w:sz w:val="24"/>
                <w:szCs w:val="24"/>
              </w:rPr>
              <w:t>1 м.</w:t>
            </w:r>
          </w:p>
          <w:p w14:paraId="7CB8EC04" w14:textId="77777777" w:rsidR="00CD5EF3" w:rsidRPr="007B6F78" w:rsidRDefault="00CD5EF3" w:rsidP="000626B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w:t>
            </w:r>
            <w:r w:rsidR="000626BF" w:rsidRPr="007B6F78">
              <w:rPr>
                <w:rFonts w:eastAsia="SimSun"/>
                <w:color w:val="000000" w:themeColor="text1"/>
                <w:sz w:val="24"/>
                <w:szCs w:val="24"/>
                <w:lang w:eastAsia="zh-CN"/>
              </w:rPr>
              <w:t xml:space="preserve"> этажей зданий – </w:t>
            </w:r>
            <w:r w:rsidRPr="007B6F78">
              <w:rPr>
                <w:rFonts w:eastAsia="SimSun"/>
                <w:color w:val="000000" w:themeColor="text1"/>
                <w:sz w:val="24"/>
                <w:szCs w:val="24"/>
                <w:lang w:eastAsia="zh-CN"/>
              </w:rPr>
              <w:t>3 этажа (включая мансардный этаж).</w:t>
            </w:r>
          </w:p>
          <w:p w14:paraId="5D4351AF" w14:textId="77777777" w:rsidR="00CD5EF3" w:rsidRPr="007B6F78" w:rsidRDefault="00CD5EF3" w:rsidP="000626B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строений, сооружений от уровня земли – 20 м.</w:t>
            </w:r>
          </w:p>
          <w:p w14:paraId="7AA186B4" w14:textId="732B5E62" w:rsidR="00CD5EF3" w:rsidRPr="007B6F78" w:rsidRDefault="00CD5EF3" w:rsidP="000626B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70%</w:t>
            </w:r>
            <w:r w:rsidR="000626BF" w:rsidRPr="007B6F78">
              <w:rPr>
                <w:rFonts w:eastAsia="SimSun"/>
                <w:color w:val="000000" w:themeColor="text1"/>
                <w:sz w:val="24"/>
                <w:szCs w:val="24"/>
                <w:lang w:eastAsia="zh-CN"/>
              </w:rPr>
              <w:t>.</w:t>
            </w:r>
          </w:p>
          <w:p w14:paraId="21B9A952" w14:textId="77777777" w:rsidR="00CD5EF3" w:rsidRPr="007B6F78" w:rsidRDefault="00CD5EF3" w:rsidP="000626BF">
            <w:pPr>
              <w:tabs>
                <w:tab w:val="left" w:pos="1134"/>
              </w:tabs>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2DDEC13D" w14:textId="77777777" w:rsidTr="005130C0">
        <w:trPr>
          <w:trHeight w:val="23"/>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4C159E72" w14:textId="77777777" w:rsidR="00F81445" w:rsidRPr="007B6F78" w:rsidRDefault="00F81445" w:rsidP="000626BF">
            <w:pPr>
              <w:suppressAutoHyphens/>
              <w:ind w:firstLine="0"/>
              <w:jc w:val="left"/>
              <w:rPr>
                <w:rFonts w:eastAsia="SimSun"/>
                <w:color w:val="000000" w:themeColor="text1"/>
                <w:sz w:val="24"/>
                <w:szCs w:val="24"/>
                <w:lang w:eastAsia="zh-CN"/>
              </w:rPr>
            </w:pPr>
            <w:r w:rsidRPr="007B6F78">
              <w:rPr>
                <w:color w:val="000000" w:themeColor="text1"/>
                <w:sz w:val="24"/>
                <w:szCs w:val="24"/>
              </w:rPr>
              <w:t>[3.2.1] -</w:t>
            </w:r>
            <w:r w:rsidRPr="007B6F78">
              <w:rPr>
                <w:color w:val="000000" w:themeColor="text1"/>
                <w:sz w:val="24"/>
                <w:szCs w:val="24"/>
                <w:lang w:val="en-US"/>
              </w:rPr>
              <w:t xml:space="preserve"> </w:t>
            </w:r>
            <w:r w:rsidRPr="007B6F78">
              <w:rPr>
                <w:color w:val="000000" w:themeColor="text1"/>
                <w:sz w:val="24"/>
                <w:szCs w:val="24"/>
              </w:rPr>
              <w:t>Дома социального обслуживания</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46C4A03" w14:textId="77777777" w:rsidR="00F81445" w:rsidRPr="007B6F78" w:rsidRDefault="00F81445" w:rsidP="000626BF">
            <w:pPr>
              <w:pStyle w:val="s1"/>
              <w:rPr>
                <w:color w:val="000000" w:themeColor="text1"/>
              </w:rPr>
            </w:pPr>
            <w:r w:rsidRPr="007B6F78">
              <w:rPr>
                <w:color w:val="000000" w:themeColor="text1"/>
              </w:rPr>
              <w:t>Размещение зданий, предназначенных для размещения домов престарелых, домов ребенка, детских домов, пунктов ночлега для бездомных граждан;</w:t>
            </w:r>
          </w:p>
          <w:p w14:paraId="796043AE" w14:textId="77777777" w:rsidR="00F81445" w:rsidRPr="007B6F78" w:rsidRDefault="00F81445" w:rsidP="000626BF">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7D116E4E" w14:textId="75CF3007" w:rsidR="00F81445" w:rsidRPr="007B6F78" w:rsidRDefault="00F81445" w:rsidP="000626B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w:t>
            </w:r>
            <w:r w:rsidR="00253378" w:rsidRPr="007B6F78">
              <w:rPr>
                <w:rFonts w:eastAsia="SimSun"/>
                <w:color w:val="000000" w:themeColor="text1"/>
                <w:sz w:val="24"/>
                <w:szCs w:val="24"/>
                <w:lang w:eastAsia="zh-CN"/>
              </w:rPr>
              <w:t>емельных участков -</w:t>
            </w:r>
            <w:r w:rsidRPr="007B6F78">
              <w:rPr>
                <w:rFonts w:eastAsia="SimSun"/>
                <w:color w:val="000000" w:themeColor="text1"/>
                <w:sz w:val="24"/>
                <w:szCs w:val="24"/>
                <w:lang w:eastAsia="zh-CN"/>
              </w:rPr>
              <w:t>100</w:t>
            </w:r>
            <w:r w:rsidR="000626BF"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/5000 кв. м</w:t>
            </w:r>
            <w:r w:rsidR="00253378" w:rsidRPr="007B6F78">
              <w:rPr>
                <w:rFonts w:eastAsia="SimSun"/>
                <w:color w:val="000000" w:themeColor="text1"/>
                <w:sz w:val="24"/>
                <w:szCs w:val="24"/>
                <w:lang w:eastAsia="zh-CN"/>
              </w:rPr>
              <w:t>.</w:t>
            </w:r>
          </w:p>
          <w:p w14:paraId="20C1AF88" w14:textId="175F0C7E" w:rsidR="00F81445" w:rsidRPr="007B6F78" w:rsidRDefault="00F81445" w:rsidP="000626BF">
            <w:pPr>
              <w:ind w:firstLine="0"/>
              <w:jc w:val="left"/>
              <w:rPr>
                <w:color w:val="000000" w:themeColor="text1"/>
                <w:sz w:val="24"/>
                <w:szCs w:val="24"/>
              </w:rPr>
            </w:pPr>
            <w:r w:rsidRPr="007B6F78">
              <w:rPr>
                <w:color w:val="000000" w:themeColor="text1"/>
                <w:sz w:val="24"/>
                <w:szCs w:val="24"/>
              </w:rPr>
              <w:t>Минимальные отступы от границ земельных участков -3 м</w:t>
            </w:r>
            <w:r w:rsidR="00253378" w:rsidRPr="007B6F78">
              <w:rPr>
                <w:color w:val="000000" w:themeColor="text1"/>
                <w:sz w:val="24"/>
                <w:szCs w:val="24"/>
              </w:rPr>
              <w:t>.</w:t>
            </w:r>
          </w:p>
          <w:p w14:paraId="4177BE5C" w14:textId="77777777" w:rsidR="00F81445" w:rsidRPr="007B6F78" w:rsidRDefault="00F81445" w:rsidP="000626B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от красной линии - 5 м.</w:t>
            </w:r>
          </w:p>
          <w:p w14:paraId="29CEB3FA" w14:textId="77777777" w:rsidR="00F81445" w:rsidRPr="007B6F78" w:rsidRDefault="00F81445" w:rsidP="000626B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w:t>
            </w:r>
            <w:r w:rsidR="000626BF" w:rsidRPr="007B6F78">
              <w:rPr>
                <w:rFonts w:eastAsia="SimSun"/>
                <w:color w:val="000000" w:themeColor="text1"/>
                <w:sz w:val="24"/>
                <w:szCs w:val="24"/>
                <w:lang w:eastAsia="zh-CN"/>
              </w:rPr>
              <w:t xml:space="preserve">ых этажей зданий – </w:t>
            </w:r>
            <w:r w:rsidRPr="007B6F78">
              <w:rPr>
                <w:rFonts w:eastAsia="SimSun"/>
                <w:color w:val="000000" w:themeColor="text1"/>
                <w:sz w:val="24"/>
                <w:szCs w:val="24"/>
                <w:lang w:eastAsia="zh-CN"/>
              </w:rPr>
              <w:t>3 этажа (включая мансардный этаж).</w:t>
            </w:r>
          </w:p>
          <w:p w14:paraId="79DB4E84" w14:textId="77777777" w:rsidR="00F81445" w:rsidRPr="007B6F78" w:rsidRDefault="00F81445" w:rsidP="000626B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r w:rsidR="000626BF" w:rsidRPr="007B6F78">
              <w:rPr>
                <w:rFonts w:eastAsia="SimSun"/>
                <w:color w:val="000000" w:themeColor="text1"/>
                <w:sz w:val="24"/>
                <w:szCs w:val="24"/>
                <w:lang w:eastAsia="zh-CN"/>
              </w:rPr>
              <w:t>.</w:t>
            </w:r>
          </w:p>
          <w:p w14:paraId="6D600FD7" w14:textId="275FE9F3" w:rsidR="00F81445" w:rsidRPr="007B6F78" w:rsidRDefault="00F81445" w:rsidP="000626BF">
            <w:pPr>
              <w:suppressAutoHyphens/>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253378"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194CAEE8" w14:textId="77777777" w:rsidR="00F81445" w:rsidRPr="007B6F78" w:rsidRDefault="00F81445" w:rsidP="000626BF">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353E1B01" w14:textId="77777777" w:rsidTr="005130C0">
        <w:trPr>
          <w:trHeight w:val="23"/>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55A81B86" w14:textId="77777777" w:rsidR="00F81445" w:rsidRPr="007B6F78" w:rsidRDefault="00F81445" w:rsidP="000626BF">
            <w:pPr>
              <w:suppressAutoHyphens/>
              <w:ind w:firstLine="0"/>
              <w:jc w:val="left"/>
              <w:rPr>
                <w:rFonts w:eastAsia="SimSun"/>
                <w:color w:val="000000" w:themeColor="text1"/>
                <w:sz w:val="24"/>
                <w:szCs w:val="24"/>
                <w:lang w:eastAsia="zh-CN"/>
              </w:rPr>
            </w:pPr>
            <w:r w:rsidRPr="007B6F78">
              <w:rPr>
                <w:color w:val="000000" w:themeColor="text1"/>
                <w:sz w:val="24"/>
                <w:szCs w:val="24"/>
              </w:rPr>
              <w:t>[3.2.2] -</w:t>
            </w:r>
            <w:r w:rsidRPr="007B6F78">
              <w:rPr>
                <w:color w:val="000000" w:themeColor="text1"/>
                <w:sz w:val="24"/>
                <w:szCs w:val="24"/>
                <w:lang w:val="en-US"/>
              </w:rPr>
              <w:t xml:space="preserve"> </w:t>
            </w:r>
            <w:r w:rsidRPr="007B6F78">
              <w:rPr>
                <w:color w:val="000000" w:themeColor="text1"/>
                <w:sz w:val="24"/>
                <w:szCs w:val="24"/>
              </w:rPr>
              <w:t>Оказание социальной помощи населению</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D34BFC5" w14:textId="77777777" w:rsidR="00F81445" w:rsidRPr="007B6F78" w:rsidRDefault="00F81445" w:rsidP="000626BF">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 xml:space="preserve">Размещение зданий, предназначенных для служб психологической и бесплатной юридической помощи, </w:t>
            </w:r>
            <w:r w:rsidRPr="007B6F78">
              <w:rPr>
                <w:color w:val="000000" w:themeColor="text1"/>
                <w:sz w:val="24"/>
                <w:szCs w:val="24"/>
              </w:rPr>
              <w:lastRenderedPageBreak/>
              <w:t>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5BADA51B" w14:textId="77777777" w:rsidR="00F81445" w:rsidRPr="007B6F78" w:rsidRDefault="00F81445" w:rsidP="000626B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Минимальная/максимальная площадь земельных участ</w:t>
            </w:r>
            <w:r w:rsidR="005130C0" w:rsidRPr="007B6F78">
              <w:rPr>
                <w:rFonts w:eastAsia="SimSun"/>
                <w:color w:val="000000" w:themeColor="text1"/>
                <w:sz w:val="24"/>
                <w:szCs w:val="24"/>
                <w:lang w:eastAsia="zh-CN"/>
              </w:rPr>
              <w:t>ков -</w:t>
            </w:r>
            <w:r w:rsidRPr="007B6F78">
              <w:rPr>
                <w:rFonts w:eastAsia="SimSun"/>
                <w:color w:val="000000" w:themeColor="text1"/>
                <w:sz w:val="24"/>
                <w:szCs w:val="24"/>
                <w:lang w:eastAsia="zh-CN"/>
              </w:rPr>
              <w:t>100</w:t>
            </w:r>
            <w:r w:rsidR="000626BF"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/5000 кв. м.</w:t>
            </w:r>
          </w:p>
          <w:p w14:paraId="2FA3F405" w14:textId="77777777" w:rsidR="00F81445" w:rsidRPr="007B6F78" w:rsidRDefault="00F81445" w:rsidP="000626BF">
            <w:pPr>
              <w:ind w:firstLine="0"/>
              <w:jc w:val="left"/>
              <w:rPr>
                <w:color w:val="000000" w:themeColor="text1"/>
                <w:sz w:val="24"/>
                <w:szCs w:val="24"/>
              </w:rPr>
            </w:pPr>
            <w:r w:rsidRPr="007B6F78">
              <w:rPr>
                <w:color w:val="000000" w:themeColor="text1"/>
                <w:sz w:val="24"/>
                <w:szCs w:val="24"/>
              </w:rPr>
              <w:t>Минимальные отступы от границ земельн</w:t>
            </w:r>
            <w:r w:rsidR="000626BF" w:rsidRPr="007B6F78">
              <w:rPr>
                <w:color w:val="000000" w:themeColor="text1"/>
                <w:sz w:val="24"/>
                <w:szCs w:val="24"/>
              </w:rPr>
              <w:t xml:space="preserve">ых участков - </w:t>
            </w:r>
            <w:r w:rsidRPr="007B6F78">
              <w:rPr>
                <w:color w:val="000000" w:themeColor="text1"/>
                <w:sz w:val="24"/>
                <w:szCs w:val="24"/>
              </w:rPr>
              <w:t>3 м.</w:t>
            </w:r>
          </w:p>
          <w:p w14:paraId="3FD53D48" w14:textId="77777777" w:rsidR="00F81445" w:rsidRPr="007B6F78" w:rsidRDefault="00F81445" w:rsidP="000626B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Минимальный отступ строений от красн</w:t>
            </w:r>
            <w:r w:rsidR="000626BF" w:rsidRPr="007B6F78">
              <w:rPr>
                <w:rFonts w:eastAsia="SimSun"/>
                <w:color w:val="000000" w:themeColor="text1"/>
                <w:sz w:val="24"/>
                <w:szCs w:val="24"/>
                <w:lang w:eastAsia="zh-CN"/>
              </w:rPr>
              <w:t xml:space="preserve">ой линии - </w:t>
            </w:r>
            <w:r w:rsidRPr="007B6F78">
              <w:rPr>
                <w:rFonts w:eastAsia="SimSun"/>
                <w:color w:val="000000" w:themeColor="text1"/>
                <w:sz w:val="24"/>
                <w:szCs w:val="24"/>
                <w:lang w:eastAsia="zh-CN"/>
              </w:rPr>
              <w:t>5 м.</w:t>
            </w:r>
          </w:p>
          <w:p w14:paraId="729CC859" w14:textId="77777777" w:rsidR="00F81445" w:rsidRPr="007B6F78" w:rsidRDefault="00F81445" w:rsidP="000626B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w:t>
            </w:r>
            <w:r w:rsidR="000626BF" w:rsidRPr="007B6F78">
              <w:rPr>
                <w:rFonts w:eastAsia="SimSun"/>
                <w:color w:val="000000" w:themeColor="text1"/>
                <w:sz w:val="24"/>
                <w:szCs w:val="24"/>
                <w:lang w:eastAsia="zh-CN"/>
              </w:rPr>
              <w:t xml:space="preserve">во надземных этажей зданий – </w:t>
            </w:r>
            <w:r w:rsidRPr="007B6F78">
              <w:rPr>
                <w:rFonts w:eastAsia="SimSun"/>
                <w:color w:val="000000" w:themeColor="text1"/>
                <w:sz w:val="24"/>
                <w:szCs w:val="24"/>
                <w:lang w:eastAsia="zh-CN"/>
              </w:rPr>
              <w:t>3 этажа (включая мансардный этаж).</w:t>
            </w:r>
          </w:p>
          <w:p w14:paraId="03BEEC55" w14:textId="77777777" w:rsidR="00F81445" w:rsidRPr="007B6F78" w:rsidRDefault="00F81445" w:rsidP="000626B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r w:rsidR="000626BF" w:rsidRPr="007B6F78">
              <w:rPr>
                <w:rFonts w:eastAsia="SimSun"/>
                <w:color w:val="000000" w:themeColor="text1"/>
                <w:sz w:val="24"/>
                <w:szCs w:val="24"/>
                <w:lang w:eastAsia="zh-CN"/>
              </w:rPr>
              <w:t>.</w:t>
            </w:r>
          </w:p>
          <w:p w14:paraId="4E7D1EDE" w14:textId="13303EC6" w:rsidR="00F81445" w:rsidRPr="007B6F78" w:rsidRDefault="00F81445" w:rsidP="000626BF">
            <w:pPr>
              <w:suppressAutoHyphens/>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253378"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31160803" w14:textId="77777777" w:rsidR="00F81445" w:rsidRPr="007B6F78" w:rsidRDefault="00F81445" w:rsidP="000626BF">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102FC909" w14:textId="77777777" w:rsidTr="005130C0">
        <w:trPr>
          <w:trHeight w:val="23"/>
        </w:trPr>
        <w:tc>
          <w:tcPr>
            <w:tcW w:w="2410" w:type="dxa"/>
            <w:tcBorders>
              <w:top w:val="single" w:sz="4" w:space="0" w:color="000000"/>
              <w:left w:val="single" w:sz="4" w:space="0" w:color="000000"/>
              <w:bottom w:val="single" w:sz="4" w:space="0" w:color="auto"/>
            </w:tcBorders>
            <w:shd w:val="clear" w:color="auto" w:fill="auto"/>
          </w:tcPr>
          <w:p w14:paraId="2A9ECCE2" w14:textId="77777777" w:rsidR="00F911BE" w:rsidRPr="007B6F78" w:rsidRDefault="00F911BE" w:rsidP="000626BF">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w:t>
            </w:r>
            <w:r w:rsidRPr="007B6F78">
              <w:rPr>
                <w:rFonts w:eastAsia="Times New Roman"/>
                <w:color w:val="000000" w:themeColor="text1"/>
                <w:sz w:val="24"/>
                <w:szCs w:val="24"/>
                <w:lang w:eastAsia="zh-CN"/>
              </w:rPr>
              <w:t>3.6</w:t>
            </w:r>
            <w:r w:rsidRPr="007B6F78">
              <w:rPr>
                <w:rFonts w:eastAsia="SimSun"/>
                <w:color w:val="000000" w:themeColor="text1"/>
                <w:sz w:val="24"/>
                <w:szCs w:val="24"/>
                <w:lang w:eastAsia="zh-CN"/>
              </w:rPr>
              <w:t>] - Культурное развитие</w:t>
            </w:r>
          </w:p>
          <w:p w14:paraId="2926B393" w14:textId="77777777" w:rsidR="00F911BE" w:rsidRPr="007B6F78" w:rsidRDefault="00F911BE" w:rsidP="000626BF">
            <w:pPr>
              <w:suppressAutoHyphens/>
              <w:ind w:firstLine="0"/>
              <w:jc w:val="left"/>
              <w:rPr>
                <w:rFonts w:eastAsia="SimSun"/>
                <w:color w:val="000000" w:themeColor="text1"/>
                <w:sz w:val="24"/>
                <w:szCs w:val="24"/>
                <w:lang w:eastAsia="zh-CN"/>
              </w:rPr>
            </w:pPr>
          </w:p>
        </w:tc>
        <w:tc>
          <w:tcPr>
            <w:tcW w:w="2835" w:type="dxa"/>
            <w:tcBorders>
              <w:top w:val="single" w:sz="4" w:space="0" w:color="000000"/>
              <w:left w:val="single" w:sz="4" w:space="0" w:color="000000"/>
              <w:bottom w:val="single" w:sz="4" w:space="0" w:color="auto"/>
            </w:tcBorders>
            <w:shd w:val="clear" w:color="auto" w:fill="auto"/>
          </w:tcPr>
          <w:p w14:paraId="4CC3CE17" w14:textId="77777777" w:rsidR="00F911BE" w:rsidRPr="007B6F78" w:rsidRDefault="00F911BE" w:rsidP="000626BF">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0EC63155" w14:textId="77777777" w:rsidR="00F911BE" w:rsidRPr="007B6F78" w:rsidRDefault="00F911BE" w:rsidP="000626BF">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земельного участка  – 50</w:t>
            </w:r>
            <w:r w:rsidR="000626BF"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/5000 кв. м.</w:t>
            </w:r>
          </w:p>
          <w:p w14:paraId="645F4FB6" w14:textId="77777777" w:rsidR="00F911BE" w:rsidRPr="007B6F78" w:rsidRDefault="00F911BE" w:rsidP="000626B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от красной линии - 5 м.</w:t>
            </w:r>
          </w:p>
          <w:p w14:paraId="3781DE0C" w14:textId="77777777" w:rsidR="00F911BE" w:rsidRPr="007B6F78" w:rsidRDefault="00F911BE" w:rsidP="000626B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до границ соседнего участка - 3 м.</w:t>
            </w:r>
          </w:p>
          <w:p w14:paraId="0C303F8A" w14:textId="77777777" w:rsidR="00F911BE" w:rsidRPr="007B6F78" w:rsidRDefault="00F911BE" w:rsidP="000626B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w:t>
            </w:r>
            <w:r w:rsidR="005130C0" w:rsidRPr="007B6F78">
              <w:rPr>
                <w:rFonts w:eastAsia="SimSun"/>
                <w:color w:val="000000" w:themeColor="text1"/>
                <w:sz w:val="24"/>
                <w:szCs w:val="24"/>
                <w:lang w:eastAsia="zh-CN"/>
              </w:rPr>
              <w:t xml:space="preserve">тажей зданий – </w:t>
            </w:r>
            <w:r w:rsidRPr="007B6F78">
              <w:rPr>
                <w:rFonts w:eastAsia="SimSun"/>
                <w:color w:val="000000" w:themeColor="text1"/>
                <w:sz w:val="24"/>
                <w:szCs w:val="24"/>
                <w:lang w:eastAsia="zh-CN"/>
              </w:rPr>
              <w:t xml:space="preserve">5 этажей. </w:t>
            </w:r>
          </w:p>
          <w:p w14:paraId="3202480E" w14:textId="7F09A5B3" w:rsidR="00F911BE" w:rsidRPr="007B6F78" w:rsidRDefault="00F911BE" w:rsidP="000626B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w:t>
            </w:r>
            <w:r w:rsidR="00253378" w:rsidRPr="007B6F78">
              <w:rPr>
                <w:rFonts w:eastAsia="SimSun"/>
                <w:color w:val="000000" w:themeColor="text1"/>
                <w:sz w:val="24"/>
                <w:szCs w:val="24"/>
                <w:lang w:eastAsia="zh-CN"/>
              </w:rPr>
              <w:t>) - 25 м.</w:t>
            </w:r>
          </w:p>
          <w:p w14:paraId="1C932066" w14:textId="77777777" w:rsidR="00F911BE" w:rsidRPr="007B6F78" w:rsidRDefault="00F911BE" w:rsidP="000626BF">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участка - 50%</w:t>
            </w:r>
          </w:p>
          <w:p w14:paraId="534E9E54" w14:textId="77777777" w:rsidR="008458A4" w:rsidRPr="007B6F78" w:rsidRDefault="008458A4" w:rsidP="000626BF">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озеленения земельного участка – 30 %.</w:t>
            </w:r>
          </w:p>
          <w:p w14:paraId="0A1CDBFA" w14:textId="77777777" w:rsidR="008458A4" w:rsidRPr="007B6F78" w:rsidRDefault="008458A4" w:rsidP="000626BF">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4359CDF6" w14:textId="77777777" w:rsidTr="005130C0">
        <w:trPr>
          <w:trHeight w:val="23"/>
        </w:trPr>
        <w:tc>
          <w:tcPr>
            <w:tcW w:w="2410" w:type="dxa"/>
            <w:tcBorders>
              <w:top w:val="single" w:sz="4" w:space="0" w:color="000000"/>
              <w:left w:val="single" w:sz="4" w:space="0" w:color="000000"/>
              <w:bottom w:val="single" w:sz="4" w:space="0" w:color="auto"/>
            </w:tcBorders>
            <w:shd w:val="clear" w:color="auto" w:fill="auto"/>
          </w:tcPr>
          <w:p w14:paraId="14400F20" w14:textId="77777777" w:rsidR="00F911BE" w:rsidRPr="007B6F78" w:rsidRDefault="00F911BE" w:rsidP="000626BF">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w:t>
            </w:r>
            <w:r w:rsidRPr="007B6F78">
              <w:rPr>
                <w:rFonts w:eastAsia="Times New Roman"/>
                <w:color w:val="000000" w:themeColor="text1"/>
                <w:sz w:val="24"/>
                <w:szCs w:val="24"/>
                <w:lang w:eastAsia="zh-CN"/>
              </w:rPr>
              <w:t>3.9</w:t>
            </w:r>
            <w:r w:rsidRPr="007B6F78">
              <w:rPr>
                <w:rFonts w:eastAsia="SimSun"/>
                <w:color w:val="000000" w:themeColor="text1"/>
                <w:sz w:val="24"/>
                <w:szCs w:val="24"/>
                <w:lang w:eastAsia="zh-CN"/>
              </w:rPr>
              <w:t>] - Обеспечение научной деятельности</w:t>
            </w:r>
          </w:p>
        </w:tc>
        <w:tc>
          <w:tcPr>
            <w:tcW w:w="2835" w:type="dxa"/>
            <w:tcBorders>
              <w:top w:val="single" w:sz="4" w:space="0" w:color="auto"/>
              <w:left w:val="single" w:sz="4" w:space="0" w:color="000000"/>
              <w:bottom w:val="single" w:sz="4" w:space="0" w:color="auto"/>
            </w:tcBorders>
            <w:shd w:val="clear" w:color="auto" w:fill="auto"/>
          </w:tcPr>
          <w:p w14:paraId="78910295" w14:textId="77777777" w:rsidR="00F911BE" w:rsidRPr="007B6F78" w:rsidRDefault="00F911BE" w:rsidP="000626BF">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для обеспечения научной деятельности</w:t>
            </w:r>
          </w:p>
        </w:tc>
        <w:tc>
          <w:tcPr>
            <w:tcW w:w="4536" w:type="dxa"/>
            <w:tcBorders>
              <w:top w:val="single" w:sz="4" w:space="0" w:color="auto"/>
              <w:left w:val="single" w:sz="4" w:space="0" w:color="000000"/>
              <w:bottom w:val="single" w:sz="4" w:space="0" w:color="auto"/>
              <w:right w:val="single" w:sz="4" w:space="0" w:color="000000"/>
            </w:tcBorders>
            <w:shd w:val="clear" w:color="auto" w:fill="auto"/>
          </w:tcPr>
          <w:p w14:paraId="6E1D04AA" w14:textId="77777777" w:rsidR="00F911BE" w:rsidRPr="007B6F78" w:rsidRDefault="00926CD8" w:rsidP="000626BF">
            <w:pPr>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w:t>
            </w:r>
            <w:r w:rsidR="00F911BE" w:rsidRPr="007B6F78">
              <w:rPr>
                <w:rFonts w:eastAsia="SimSun"/>
                <w:color w:val="000000" w:themeColor="text1"/>
                <w:sz w:val="24"/>
                <w:szCs w:val="24"/>
                <w:lang w:eastAsia="zh-CN"/>
              </w:rPr>
              <w:t>максималь</w:t>
            </w:r>
            <w:r w:rsidR="000626BF" w:rsidRPr="007B6F78">
              <w:rPr>
                <w:rFonts w:eastAsia="SimSun"/>
                <w:color w:val="000000" w:themeColor="text1"/>
                <w:sz w:val="24"/>
                <w:szCs w:val="24"/>
                <w:lang w:eastAsia="zh-CN"/>
              </w:rPr>
              <w:t>ная площадь земе</w:t>
            </w:r>
            <w:r w:rsidR="005130C0" w:rsidRPr="007B6F78">
              <w:rPr>
                <w:rFonts w:eastAsia="SimSun"/>
                <w:color w:val="000000" w:themeColor="text1"/>
                <w:sz w:val="24"/>
                <w:szCs w:val="24"/>
                <w:lang w:eastAsia="zh-CN"/>
              </w:rPr>
              <w:t xml:space="preserve">льного участка - </w:t>
            </w:r>
            <w:r w:rsidR="00F911BE" w:rsidRPr="007B6F78">
              <w:rPr>
                <w:rFonts w:eastAsia="SimSun"/>
                <w:color w:val="000000" w:themeColor="text1"/>
                <w:sz w:val="24"/>
                <w:szCs w:val="24"/>
                <w:lang w:eastAsia="zh-CN"/>
              </w:rPr>
              <w:t>10</w:t>
            </w:r>
            <w:r w:rsidR="000626BF" w:rsidRPr="007B6F78">
              <w:rPr>
                <w:rFonts w:eastAsia="SimSun"/>
                <w:color w:val="000000" w:themeColor="text1"/>
                <w:sz w:val="24"/>
                <w:szCs w:val="24"/>
                <w:lang w:eastAsia="zh-CN"/>
              </w:rPr>
              <w:t xml:space="preserve"> кв. м/10000 кв. м.</w:t>
            </w:r>
          </w:p>
          <w:p w14:paraId="6A48D562" w14:textId="77777777" w:rsidR="005130C0" w:rsidRPr="007B6F78" w:rsidRDefault="00F911BE" w:rsidP="000626BF">
            <w:pPr>
              <w:suppressAutoHyphens/>
              <w:snapToGrid w:val="0"/>
              <w:ind w:left="33"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w:t>
            </w:r>
            <w:r w:rsidR="005130C0" w:rsidRPr="007B6F78">
              <w:rPr>
                <w:rFonts w:eastAsia="SimSun"/>
                <w:color w:val="000000" w:themeColor="text1"/>
                <w:sz w:val="24"/>
                <w:szCs w:val="24"/>
                <w:lang w:eastAsia="zh-CN"/>
              </w:rPr>
              <w:t>о надземных этажей зданий – 5.</w:t>
            </w:r>
          </w:p>
          <w:p w14:paraId="072EF289" w14:textId="77777777" w:rsidR="00F911BE" w:rsidRPr="007B6F78" w:rsidRDefault="000626BF" w:rsidP="000626BF">
            <w:pPr>
              <w:suppressAutoHyphens/>
              <w:snapToGrid w:val="0"/>
              <w:ind w:left="33"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w:t>
            </w:r>
            <w:r w:rsidR="00F911BE" w:rsidRPr="007B6F78">
              <w:rPr>
                <w:rFonts w:eastAsia="SimSun"/>
                <w:color w:val="000000" w:themeColor="text1"/>
                <w:sz w:val="24"/>
                <w:szCs w:val="24"/>
                <w:lang w:eastAsia="zh-CN"/>
              </w:rPr>
              <w:t>аксимальная высота зданий – 18 м.</w:t>
            </w:r>
          </w:p>
          <w:p w14:paraId="2F1B34C2" w14:textId="77777777" w:rsidR="00F911BE" w:rsidRPr="007B6F78" w:rsidRDefault="00F911BE" w:rsidP="00D63A05">
            <w:pPr>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зданий и строений от красной линии - 5 м.</w:t>
            </w:r>
          </w:p>
          <w:p w14:paraId="41C3B8CA" w14:textId="77777777" w:rsidR="00F911BE" w:rsidRPr="007B6F78" w:rsidRDefault="00F911BE" w:rsidP="000626B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Минимальный отступ строений до границ соседнего участка - 3 м. </w:t>
            </w:r>
          </w:p>
          <w:p w14:paraId="0C94EDB6" w14:textId="478DDFFB" w:rsidR="00F911BE" w:rsidRPr="007B6F78" w:rsidRDefault="00F911BE" w:rsidP="000626BF">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Максимальный процент застройки в границах земельного участка </w:t>
            </w:r>
            <w:r w:rsidR="00D63A05"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50%</w:t>
            </w:r>
            <w:r w:rsidR="005130C0" w:rsidRPr="007B6F78">
              <w:rPr>
                <w:rFonts w:eastAsia="SimSun"/>
                <w:color w:val="000000" w:themeColor="text1"/>
                <w:sz w:val="24"/>
                <w:szCs w:val="24"/>
                <w:lang w:eastAsia="zh-CN"/>
              </w:rPr>
              <w:t>.</w:t>
            </w:r>
          </w:p>
          <w:p w14:paraId="487007CE" w14:textId="77777777" w:rsidR="008458A4" w:rsidRPr="007B6F78" w:rsidRDefault="008458A4" w:rsidP="000626BF">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озеленения земельного участка – 30 %.</w:t>
            </w:r>
          </w:p>
          <w:p w14:paraId="0CE83584" w14:textId="77777777" w:rsidR="008458A4" w:rsidRPr="007B6F78" w:rsidRDefault="008458A4" w:rsidP="000626BF">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4371F3" w:rsidRPr="007B6F78" w14:paraId="446B9C32" w14:textId="77777777" w:rsidTr="005130C0">
        <w:trPr>
          <w:trHeight w:val="23"/>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673F3B5E" w14:textId="77777777" w:rsidR="004371F3" w:rsidRPr="007B6F78" w:rsidRDefault="004371F3" w:rsidP="000626BF">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w:t>
            </w:r>
            <w:r w:rsidRPr="007B6F78">
              <w:rPr>
                <w:rFonts w:eastAsia="Times New Roman"/>
                <w:color w:val="000000" w:themeColor="text1"/>
                <w:sz w:val="24"/>
                <w:szCs w:val="24"/>
                <w:lang w:eastAsia="zh-CN"/>
              </w:rPr>
              <w:t>4.2</w:t>
            </w:r>
            <w:r w:rsidRPr="007B6F78">
              <w:rPr>
                <w:rFonts w:eastAsia="SimSun"/>
                <w:color w:val="000000" w:themeColor="text1"/>
                <w:sz w:val="24"/>
                <w:szCs w:val="24"/>
                <w:lang w:eastAsia="zh-CN"/>
              </w:rPr>
              <w:t>] - Объекты торговли</w:t>
            </w:r>
            <w:r w:rsidR="005130C0"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(торговые центры, торгово-</w:t>
            </w:r>
          </w:p>
          <w:p w14:paraId="7FD57FA7" w14:textId="77777777" w:rsidR="004371F3" w:rsidRPr="007B6F78" w:rsidRDefault="004371F3" w:rsidP="000626BF">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развлекательные</w:t>
            </w:r>
          </w:p>
          <w:p w14:paraId="3C8F2932" w14:textId="77777777" w:rsidR="004371F3" w:rsidRPr="007B6F78" w:rsidRDefault="004371F3" w:rsidP="000626BF">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центры (комплексы)</w:t>
            </w:r>
          </w:p>
        </w:tc>
        <w:tc>
          <w:tcPr>
            <w:tcW w:w="2835" w:type="dxa"/>
            <w:tcBorders>
              <w:top w:val="single" w:sz="4" w:space="0" w:color="auto"/>
              <w:left w:val="single" w:sz="4" w:space="0" w:color="auto"/>
              <w:bottom w:val="single" w:sz="4" w:space="0" w:color="auto"/>
              <w:right w:val="single" w:sz="4" w:space="0" w:color="auto"/>
            </w:tcBorders>
          </w:tcPr>
          <w:p w14:paraId="5B2C42FF" w14:textId="77777777" w:rsidR="004371F3" w:rsidRPr="007B6F78" w:rsidRDefault="004371F3" w:rsidP="000626BF">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4C1316B0" w14:textId="77777777" w:rsidR="004371F3" w:rsidRPr="007B6F78" w:rsidRDefault="004371F3" w:rsidP="000626BF">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земельного участка  –</w:t>
            </w:r>
            <w:r w:rsidR="005130C0"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 3000</w:t>
            </w:r>
            <w:r w:rsidR="005130C0"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/20000</w:t>
            </w:r>
            <w:r w:rsidR="005130C0"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кв. м.</w:t>
            </w:r>
          </w:p>
          <w:p w14:paraId="135A46EA" w14:textId="77777777" w:rsidR="004371F3" w:rsidRPr="007B6F78" w:rsidRDefault="004371F3" w:rsidP="000626B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от красной линии - 5 м.</w:t>
            </w:r>
          </w:p>
          <w:p w14:paraId="095F44D8" w14:textId="77777777" w:rsidR="004371F3" w:rsidRPr="007B6F78" w:rsidRDefault="004371F3" w:rsidP="000626B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до границ со</w:t>
            </w:r>
            <w:r w:rsidR="00D63A05" w:rsidRPr="007B6F78">
              <w:rPr>
                <w:rFonts w:eastAsia="SimSun"/>
                <w:color w:val="000000" w:themeColor="text1"/>
                <w:sz w:val="24"/>
                <w:szCs w:val="24"/>
                <w:lang w:eastAsia="zh-CN"/>
              </w:rPr>
              <w:t xml:space="preserve">седнего участка - </w:t>
            </w:r>
            <w:r w:rsidRPr="007B6F78">
              <w:rPr>
                <w:rFonts w:eastAsia="SimSun"/>
                <w:color w:val="000000" w:themeColor="text1"/>
                <w:sz w:val="24"/>
                <w:szCs w:val="24"/>
                <w:lang w:eastAsia="zh-CN"/>
              </w:rPr>
              <w:t>3 м.</w:t>
            </w:r>
          </w:p>
          <w:p w14:paraId="26E0D109" w14:textId="77777777" w:rsidR="004371F3" w:rsidRPr="007B6F78" w:rsidRDefault="004371F3" w:rsidP="000626B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w:t>
            </w:r>
            <w:r w:rsidR="005130C0" w:rsidRPr="007B6F78">
              <w:rPr>
                <w:rFonts w:eastAsia="SimSun"/>
                <w:color w:val="000000" w:themeColor="text1"/>
                <w:sz w:val="24"/>
                <w:szCs w:val="24"/>
                <w:lang w:eastAsia="zh-CN"/>
              </w:rPr>
              <w:t xml:space="preserve">ых этажей зданий – </w:t>
            </w:r>
            <w:r w:rsidRPr="007B6F78">
              <w:rPr>
                <w:rFonts w:eastAsia="SimSun"/>
                <w:color w:val="000000" w:themeColor="text1"/>
                <w:sz w:val="24"/>
                <w:szCs w:val="24"/>
                <w:lang w:eastAsia="zh-CN"/>
              </w:rPr>
              <w:t xml:space="preserve">5 этажей. </w:t>
            </w:r>
          </w:p>
          <w:p w14:paraId="19C01373" w14:textId="77777777" w:rsidR="004371F3" w:rsidRPr="007B6F78" w:rsidRDefault="004371F3" w:rsidP="000626B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- 12 м .</w:t>
            </w:r>
          </w:p>
          <w:p w14:paraId="78B6D9B2" w14:textId="77777777" w:rsidR="004371F3" w:rsidRPr="007B6F78" w:rsidRDefault="004371F3" w:rsidP="000626BF">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Максимальный процент застройки участка </w:t>
            </w:r>
            <w:r w:rsidR="00D63A05" w:rsidRPr="007B6F78">
              <w:rPr>
                <w:rFonts w:eastAsia="SimSun"/>
                <w:color w:val="000000" w:themeColor="text1"/>
                <w:sz w:val="24"/>
                <w:szCs w:val="24"/>
                <w:lang w:eastAsia="zh-CN"/>
              </w:rPr>
              <w:t>–</w:t>
            </w:r>
            <w:r w:rsidRPr="007B6F78">
              <w:rPr>
                <w:rFonts w:eastAsia="SimSun"/>
                <w:color w:val="000000" w:themeColor="text1"/>
                <w:sz w:val="24"/>
                <w:szCs w:val="24"/>
                <w:lang w:eastAsia="zh-CN"/>
              </w:rPr>
              <w:t xml:space="preserve"> 60</w:t>
            </w:r>
            <w:r w:rsidR="00D63A05"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w:t>
            </w:r>
          </w:p>
          <w:p w14:paraId="19CA8757" w14:textId="77777777" w:rsidR="004371F3" w:rsidRPr="007B6F78" w:rsidRDefault="004371F3" w:rsidP="000626BF">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озеленения земельного участка – 30 %.</w:t>
            </w:r>
          </w:p>
          <w:p w14:paraId="09B6C9E2" w14:textId="77777777" w:rsidR="004371F3" w:rsidRPr="007B6F78" w:rsidRDefault="004371F3" w:rsidP="000626BF">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4D3189A7" w14:textId="77777777" w:rsidTr="005130C0">
        <w:trPr>
          <w:trHeight w:val="23"/>
        </w:trPr>
        <w:tc>
          <w:tcPr>
            <w:tcW w:w="2410" w:type="dxa"/>
            <w:tcBorders>
              <w:top w:val="single" w:sz="4" w:space="0" w:color="auto"/>
              <w:left w:val="single" w:sz="4" w:space="0" w:color="000000"/>
              <w:bottom w:val="single" w:sz="4" w:space="0" w:color="000000"/>
            </w:tcBorders>
            <w:shd w:val="clear" w:color="auto" w:fill="auto"/>
          </w:tcPr>
          <w:p w14:paraId="6F5413BC" w14:textId="77777777" w:rsidR="00F911BE" w:rsidRPr="007B6F78" w:rsidRDefault="00F911BE" w:rsidP="000626BF">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w:t>
            </w:r>
            <w:r w:rsidRPr="007B6F78">
              <w:rPr>
                <w:rFonts w:eastAsia="Times New Roman"/>
                <w:color w:val="000000" w:themeColor="text1"/>
                <w:sz w:val="24"/>
                <w:szCs w:val="24"/>
                <w:lang w:eastAsia="zh-CN"/>
              </w:rPr>
              <w:t>4.3</w:t>
            </w:r>
            <w:r w:rsidRPr="007B6F78">
              <w:rPr>
                <w:rFonts w:eastAsia="SimSun"/>
                <w:color w:val="000000" w:themeColor="text1"/>
                <w:sz w:val="24"/>
                <w:szCs w:val="24"/>
                <w:lang w:eastAsia="zh-CN"/>
              </w:rPr>
              <w:t>] – Рынки</w:t>
            </w:r>
          </w:p>
          <w:p w14:paraId="078610E1" w14:textId="77777777" w:rsidR="00F911BE" w:rsidRPr="007B6F78" w:rsidRDefault="00F911BE" w:rsidP="000626BF">
            <w:pPr>
              <w:suppressAutoHyphens/>
              <w:ind w:firstLine="0"/>
              <w:jc w:val="left"/>
              <w:rPr>
                <w:rFonts w:eastAsia="SimSun"/>
                <w:color w:val="000000" w:themeColor="text1"/>
                <w:sz w:val="24"/>
                <w:szCs w:val="24"/>
                <w:lang w:eastAsia="zh-CN"/>
              </w:rPr>
            </w:pPr>
          </w:p>
        </w:tc>
        <w:tc>
          <w:tcPr>
            <w:tcW w:w="2835" w:type="dxa"/>
            <w:tcBorders>
              <w:top w:val="single" w:sz="4" w:space="0" w:color="auto"/>
              <w:left w:val="single" w:sz="4" w:space="0" w:color="000000"/>
              <w:bottom w:val="single" w:sz="4" w:space="0" w:color="000000"/>
            </w:tcBorders>
            <w:shd w:val="clear" w:color="auto" w:fill="auto"/>
          </w:tcPr>
          <w:p w14:paraId="3D424BB3" w14:textId="77777777" w:rsidR="00F911BE" w:rsidRPr="007B6F78" w:rsidRDefault="00F911BE" w:rsidP="000626BF">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335EE234" w14:textId="77777777" w:rsidR="00F911BE" w:rsidRPr="007B6F78" w:rsidRDefault="00F911BE" w:rsidP="000626BF">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гаражей и (или) стоянок для автомобилей сотрудников и посетителей рынка</w:t>
            </w:r>
          </w:p>
        </w:tc>
        <w:tc>
          <w:tcPr>
            <w:tcW w:w="4536" w:type="dxa"/>
            <w:tcBorders>
              <w:top w:val="single" w:sz="4" w:space="0" w:color="auto"/>
              <w:left w:val="single" w:sz="4" w:space="0" w:color="000000"/>
              <w:bottom w:val="single" w:sz="4" w:space="0" w:color="000000"/>
              <w:right w:val="single" w:sz="4" w:space="0" w:color="000000"/>
            </w:tcBorders>
            <w:shd w:val="clear" w:color="auto" w:fill="auto"/>
          </w:tcPr>
          <w:p w14:paraId="5A18A601" w14:textId="2C4BE175" w:rsidR="00F911BE" w:rsidRPr="007B6F78" w:rsidRDefault="00F911BE" w:rsidP="000626BF">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w:t>
            </w:r>
            <w:r w:rsidR="001A30CB" w:rsidRPr="007B6F78">
              <w:rPr>
                <w:rFonts w:eastAsia="SimSun"/>
                <w:color w:val="000000" w:themeColor="text1"/>
                <w:sz w:val="24"/>
                <w:szCs w:val="24"/>
                <w:lang w:eastAsia="zh-CN"/>
              </w:rPr>
              <w:t xml:space="preserve"> площадь земельного участка  –</w:t>
            </w:r>
            <w:r w:rsidR="00253378" w:rsidRPr="007B6F78">
              <w:rPr>
                <w:rFonts w:eastAsia="SimSun"/>
                <w:color w:val="000000" w:themeColor="text1"/>
                <w:sz w:val="24"/>
                <w:szCs w:val="24"/>
                <w:lang w:eastAsia="zh-CN"/>
              </w:rPr>
              <w:t xml:space="preserve">                                                    </w:t>
            </w:r>
            <w:r w:rsidR="001A30CB" w:rsidRPr="007B6F78">
              <w:rPr>
                <w:rFonts w:eastAsia="SimSun"/>
                <w:color w:val="000000" w:themeColor="text1"/>
                <w:sz w:val="24"/>
                <w:szCs w:val="24"/>
                <w:lang w:eastAsia="zh-CN"/>
              </w:rPr>
              <w:t xml:space="preserve"> 2</w:t>
            </w:r>
            <w:r w:rsidRPr="007B6F78">
              <w:rPr>
                <w:rFonts w:eastAsia="SimSun"/>
                <w:color w:val="000000" w:themeColor="text1"/>
                <w:sz w:val="24"/>
                <w:szCs w:val="24"/>
                <w:lang w:eastAsia="zh-CN"/>
              </w:rPr>
              <w:t>00</w:t>
            </w:r>
            <w:r w:rsidR="005130C0"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/15000</w:t>
            </w:r>
            <w:r w:rsidR="00253378"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кв. м.</w:t>
            </w:r>
          </w:p>
          <w:p w14:paraId="7EA54848" w14:textId="5130A8D6" w:rsidR="00F911BE" w:rsidRPr="007B6F78" w:rsidRDefault="00F911BE" w:rsidP="000626B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w:t>
            </w:r>
            <w:r w:rsidR="00253378" w:rsidRPr="007B6F78">
              <w:rPr>
                <w:rFonts w:eastAsia="SimSun"/>
                <w:color w:val="000000" w:themeColor="text1"/>
                <w:sz w:val="24"/>
                <w:szCs w:val="24"/>
                <w:lang w:eastAsia="zh-CN"/>
              </w:rPr>
              <w:t xml:space="preserve">ступ строений от красной линии </w:t>
            </w:r>
            <w:r w:rsidRPr="007B6F78">
              <w:rPr>
                <w:rFonts w:eastAsia="SimSun"/>
                <w:color w:val="000000" w:themeColor="text1"/>
                <w:sz w:val="24"/>
                <w:szCs w:val="24"/>
                <w:lang w:eastAsia="zh-CN"/>
              </w:rPr>
              <w:t>если не установлены красные - 5 м.</w:t>
            </w:r>
          </w:p>
          <w:p w14:paraId="25D2DCC8" w14:textId="77777777" w:rsidR="00F911BE" w:rsidRPr="007B6F78" w:rsidRDefault="00F911BE" w:rsidP="000626B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до границ соседнего участка -</w:t>
            </w:r>
            <w:r w:rsidR="005130C0"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3 м.</w:t>
            </w:r>
          </w:p>
          <w:p w14:paraId="256CAA6B" w14:textId="77777777" w:rsidR="00F911BE" w:rsidRPr="007B6F78" w:rsidRDefault="00F911BE" w:rsidP="000626B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w:t>
            </w:r>
            <w:r w:rsidR="005130C0" w:rsidRPr="007B6F78">
              <w:rPr>
                <w:rFonts w:eastAsia="SimSun"/>
                <w:color w:val="000000" w:themeColor="text1"/>
                <w:sz w:val="24"/>
                <w:szCs w:val="24"/>
                <w:lang w:eastAsia="zh-CN"/>
              </w:rPr>
              <w:t xml:space="preserve">ых этажей зданий – </w:t>
            </w:r>
            <w:r w:rsidRPr="007B6F78">
              <w:rPr>
                <w:rFonts w:eastAsia="SimSun"/>
                <w:color w:val="000000" w:themeColor="text1"/>
                <w:sz w:val="24"/>
                <w:szCs w:val="24"/>
                <w:lang w:eastAsia="zh-CN"/>
              </w:rPr>
              <w:t xml:space="preserve">5 этажей. </w:t>
            </w:r>
          </w:p>
          <w:p w14:paraId="54D28278" w14:textId="1923D16A" w:rsidR="00F911BE" w:rsidRPr="007B6F78" w:rsidRDefault="00F911BE" w:rsidP="000626B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от уровня земли до верха перекрытия последнего эт</w:t>
            </w:r>
            <w:r w:rsidR="00253378" w:rsidRPr="007B6F78">
              <w:rPr>
                <w:rFonts w:eastAsia="SimSun"/>
                <w:color w:val="000000" w:themeColor="text1"/>
                <w:sz w:val="24"/>
                <w:szCs w:val="24"/>
                <w:lang w:eastAsia="zh-CN"/>
              </w:rPr>
              <w:t>ажа (или конька кровли) - 12 м.</w:t>
            </w:r>
          </w:p>
          <w:p w14:paraId="2AE406E4" w14:textId="77777777" w:rsidR="00F911BE" w:rsidRPr="007B6F78" w:rsidRDefault="00F911BE" w:rsidP="000626BF">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участка - 60%</w:t>
            </w:r>
            <w:r w:rsidR="00926CD8" w:rsidRPr="007B6F78">
              <w:rPr>
                <w:rFonts w:eastAsia="SimSun"/>
                <w:color w:val="000000" w:themeColor="text1"/>
                <w:sz w:val="24"/>
                <w:szCs w:val="24"/>
                <w:lang w:eastAsia="zh-CN"/>
              </w:rPr>
              <w:t>.</w:t>
            </w:r>
          </w:p>
          <w:p w14:paraId="08E935BE" w14:textId="3F84271D" w:rsidR="00F639DD" w:rsidRPr="007B6F78" w:rsidRDefault="00F639DD" w:rsidP="000626BF">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253378"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75BF767D" w14:textId="77777777" w:rsidR="00F639DD" w:rsidRPr="007B6F78" w:rsidRDefault="00F639DD" w:rsidP="000626BF">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3A9515B0" w14:textId="77777777" w:rsidTr="005130C0">
        <w:trPr>
          <w:trHeight w:val="23"/>
        </w:trPr>
        <w:tc>
          <w:tcPr>
            <w:tcW w:w="2410" w:type="dxa"/>
            <w:tcBorders>
              <w:top w:val="single" w:sz="4" w:space="0" w:color="auto"/>
              <w:left w:val="single" w:sz="4" w:space="0" w:color="000000"/>
              <w:bottom w:val="single" w:sz="4" w:space="0" w:color="auto"/>
            </w:tcBorders>
            <w:shd w:val="clear" w:color="auto" w:fill="auto"/>
          </w:tcPr>
          <w:p w14:paraId="007AA968" w14:textId="77777777" w:rsidR="00F911BE" w:rsidRPr="007B6F78" w:rsidRDefault="00F911BE" w:rsidP="000626BF">
            <w:pPr>
              <w:suppressAutoHyphens/>
              <w:ind w:firstLine="0"/>
              <w:jc w:val="left"/>
              <w:rPr>
                <w:rFonts w:eastAsia="SimSun"/>
                <w:color w:val="000000" w:themeColor="text1"/>
                <w:sz w:val="24"/>
                <w:szCs w:val="24"/>
                <w:highlight w:val="yellow"/>
                <w:lang w:eastAsia="zh-CN"/>
              </w:rPr>
            </w:pPr>
            <w:r w:rsidRPr="007B6F78">
              <w:rPr>
                <w:rFonts w:eastAsia="SimSun"/>
                <w:color w:val="000000" w:themeColor="text1"/>
                <w:sz w:val="24"/>
                <w:szCs w:val="24"/>
                <w:lang w:eastAsia="zh-CN"/>
              </w:rPr>
              <w:t>[</w:t>
            </w:r>
            <w:r w:rsidRPr="007B6F78">
              <w:rPr>
                <w:rFonts w:eastAsia="Times New Roman"/>
                <w:color w:val="000000" w:themeColor="text1"/>
                <w:sz w:val="24"/>
                <w:szCs w:val="24"/>
                <w:lang w:eastAsia="zh-CN"/>
              </w:rPr>
              <w:t>4.4</w:t>
            </w:r>
            <w:r w:rsidRPr="007B6F78">
              <w:rPr>
                <w:rFonts w:eastAsia="SimSun"/>
                <w:color w:val="000000" w:themeColor="text1"/>
                <w:sz w:val="24"/>
                <w:szCs w:val="24"/>
                <w:lang w:eastAsia="zh-CN"/>
              </w:rPr>
              <w:t>] - Магазины</w:t>
            </w:r>
          </w:p>
        </w:tc>
        <w:tc>
          <w:tcPr>
            <w:tcW w:w="2835" w:type="dxa"/>
            <w:tcBorders>
              <w:top w:val="single" w:sz="4" w:space="0" w:color="auto"/>
              <w:left w:val="single" w:sz="4" w:space="0" w:color="000000"/>
              <w:bottom w:val="single" w:sz="4" w:space="0" w:color="auto"/>
            </w:tcBorders>
            <w:shd w:val="clear" w:color="auto" w:fill="auto"/>
          </w:tcPr>
          <w:p w14:paraId="7CC1B72C" w14:textId="77777777" w:rsidR="00F911BE" w:rsidRPr="007B6F78" w:rsidRDefault="00F911BE" w:rsidP="000626BF">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536" w:type="dxa"/>
            <w:tcBorders>
              <w:top w:val="single" w:sz="4" w:space="0" w:color="auto"/>
              <w:left w:val="single" w:sz="4" w:space="0" w:color="000000"/>
              <w:bottom w:val="single" w:sz="4" w:space="0" w:color="auto"/>
              <w:right w:val="single" w:sz="4" w:space="0" w:color="000000"/>
            </w:tcBorders>
            <w:shd w:val="clear" w:color="auto" w:fill="auto"/>
          </w:tcPr>
          <w:p w14:paraId="2E9CFC43" w14:textId="53F68CE9" w:rsidR="00F911BE" w:rsidRPr="007B6F78" w:rsidRDefault="00F911BE" w:rsidP="000626BF">
            <w:pPr>
              <w:tabs>
                <w:tab w:val="left" w:pos="1134"/>
              </w:tabs>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w:t>
            </w:r>
            <w:r w:rsidR="005130C0"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 200</w:t>
            </w:r>
            <w:r w:rsidR="00253378"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/15000 кв. м.</w:t>
            </w:r>
          </w:p>
          <w:p w14:paraId="57865D4C" w14:textId="77777777" w:rsidR="00F911BE" w:rsidRPr="007B6F78" w:rsidRDefault="00F911BE" w:rsidP="000626B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от красной линии - 5 м.</w:t>
            </w:r>
          </w:p>
          <w:p w14:paraId="58B606F9" w14:textId="77777777" w:rsidR="00F911BE" w:rsidRPr="007B6F78" w:rsidRDefault="00F911BE" w:rsidP="000626B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до границ соседнего участка -</w:t>
            </w:r>
            <w:r w:rsidR="005130C0"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3 м.</w:t>
            </w:r>
          </w:p>
          <w:p w14:paraId="5A365A8B" w14:textId="77777777" w:rsidR="00F911BE" w:rsidRPr="007B6F78" w:rsidRDefault="00F911BE" w:rsidP="000626BF">
            <w:pPr>
              <w:tabs>
                <w:tab w:val="left" w:pos="1134"/>
              </w:tabs>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строений от уровня земли -15 м.</w:t>
            </w:r>
          </w:p>
          <w:p w14:paraId="723C6966" w14:textId="61DFC6B5" w:rsidR="00F911BE" w:rsidRPr="007B6F78" w:rsidRDefault="00F911BE" w:rsidP="000626BF">
            <w:pPr>
              <w:tabs>
                <w:tab w:val="left" w:pos="1134"/>
              </w:tabs>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Максимальный процент застройки в </w:t>
            </w:r>
            <w:r w:rsidR="00253378" w:rsidRPr="007B6F78">
              <w:rPr>
                <w:rFonts w:eastAsia="SimSun"/>
                <w:color w:val="000000" w:themeColor="text1"/>
                <w:sz w:val="24"/>
                <w:szCs w:val="24"/>
                <w:lang w:eastAsia="zh-CN"/>
              </w:rPr>
              <w:t>границах земельного участка – 7</w:t>
            </w:r>
            <w:r w:rsidR="005130C0"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w:t>
            </w:r>
            <w:r w:rsidR="005130C0" w:rsidRPr="007B6F78">
              <w:rPr>
                <w:rFonts w:eastAsia="SimSun"/>
                <w:color w:val="000000" w:themeColor="text1"/>
                <w:sz w:val="24"/>
                <w:szCs w:val="24"/>
                <w:lang w:eastAsia="zh-CN"/>
              </w:rPr>
              <w:t>.</w:t>
            </w:r>
          </w:p>
          <w:p w14:paraId="12A46545" w14:textId="5F04F29E" w:rsidR="00F639DD" w:rsidRPr="007B6F78" w:rsidRDefault="00F639DD" w:rsidP="000626BF">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озеленения земельного участка – 30%.</w:t>
            </w:r>
          </w:p>
          <w:p w14:paraId="47CDBB3E" w14:textId="77777777" w:rsidR="00F639DD" w:rsidRPr="007B6F78" w:rsidRDefault="00F639DD" w:rsidP="000626BF">
            <w:pPr>
              <w:tabs>
                <w:tab w:val="left" w:pos="1134"/>
              </w:tabs>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Процент застройки подземной части не регламентируется</w:t>
            </w:r>
          </w:p>
        </w:tc>
      </w:tr>
      <w:tr w:rsidR="00B87D33" w:rsidRPr="007B6F78" w14:paraId="3F2AFE1C" w14:textId="77777777" w:rsidTr="005130C0">
        <w:trPr>
          <w:trHeight w:val="23"/>
        </w:trPr>
        <w:tc>
          <w:tcPr>
            <w:tcW w:w="2410" w:type="dxa"/>
            <w:tcBorders>
              <w:top w:val="single" w:sz="4" w:space="0" w:color="000000"/>
              <w:left w:val="single" w:sz="4" w:space="0" w:color="000000"/>
              <w:bottom w:val="single" w:sz="4" w:space="0" w:color="000000"/>
            </w:tcBorders>
            <w:shd w:val="clear" w:color="auto" w:fill="auto"/>
          </w:tcPr>
          <w:p w14:paraId="046DC474" w14:textId="77777777" w:rsidR="00F911BE" w:rsidRPr="007B6F78" w:rsidRDefault="00F911BE" w:rsidP="000626BF">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w:t>
            </w:r>
            <w:r w:rsidRPr="007B6F78">
              <w:rPr>
                <w:rFonts w:eastAsia="Times New Roman"/>
                <w:color w:val="000000" w:themeColor="text1"/>
                <w:sz w:val="24"/>
                <w:szCs w:val="24"/>
                <w:lang w:eastAsia="zh-CN"/>
              </w:rPr>
              <w:t>4.5</w:t>
            </w:r>
            <w:r w:rsidRPr="007B6F78">
              <w:rPr>
                <w:rFonts w:eastAsia="SimSun"/>
                <w:color w:val="000000" w:themeColor="text1"/>
                <w:sz w:val="24"/>
                <w:szCs w:val="24"/>
                <w:lang w:eastAsia="zh-CN"/>
              </w:rPr>
              <w:t xml:space="preserve">] - Банковская и </w:t>
            </w:r>
          </w:p>
          <w:p w14:paraId="02163C82" w14:textId="77777777" w:rsidR="00F911BE" w:rsidRPr="007B6F78" w:rsidRDefault="00F911BE" w:rsidP="000626BF">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страховая деятельность</w:t>
            </w:r>
          </w:p>
        </w:tc>
        <w:tc>
          <w:tcPr>
            <w:tcW w:w="2835" w:type="dxa"/>
            <w:tcBorders>
              <w:top w:val="single" w:sz="4" w:space="0" w:color="000000"/>
              <w:left w:val="single" w:sz="4" w:space="0" w:color="000000"/>
              <w:bottom w:val="single" w:sz="4" w:space="0" w:color="000000"/>
            </w:tcBorders>
            <w:shd w:val="clear" w:color="auto" w:fill="auto"/>
          </w:tcPr>
          <w:p w14:paraId="2A1BFAB4" w14:textId="77777777" w:rsidR="00F911BE" w:rsidRPr="007B6F78" w:rsidRDefault="00F911BE" w:rsidP="000626BF">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0E6D9D11" w14:textId="77777777" w:rsidR="00F911BE" w:rsidRPr="007B6F78" w:rsidRDefault="00F911BE" w:rsidP="000626BF">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земельного участка  – 50/5000 кв. м.</w:t>
            </w:r>
          </w:p>
          <w:p w14:paraId="1E2F5F35" w14:textId="77777777" w:rsidR="00F911BE" w:rsidRPr="007B6F78" w:rsidRDefault="00F911BE" w:rsidP="000626B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от красной линии - 5 м.</w:t>
            </w:r>
          </w:p>
          <w:p w14:paraId="1A64396A" w14:textId="77777777" w:rsidR="00F911BE" w:rsidRPr="007B6F78" w:rsidRDefault="00F911BE" w:rsidP="000626B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w:t>
            </w:r>
            <w:r w:rsidR="005130C0" w:rsidRPr="007B6F78">
              <w:rPr>
                <w:rFonts w:eastAsia="SimSun"/>
                <w:color w:val="000000" w:themeColor="text1"/>
                <w:sz w:val="24"/>
                <w:szCs w:val="24"/>
                <w:lang w:eastAsia="zh-CN"/>
              </w:rPr>
              <w:t xml:space="preserve">й до границ соседнего участка - </w:t>
            </w:r>
            <w:r w:rsidRPr="007B6F78">
              <w:rPr>
                <w:rFonts w:eastAsia="SimSun"/>
                <w:color w:val="000000" w:themeColor="text1"/>
                <w:sz w:val="24"/>
                <w:szCs w:val="24"/>
                <w:lang w:eastAsia="zh-CN"/>
              </w:rPr>
              <w:t>3 м.</w:t>
            </w:r>
          </w:p>
          <w:p w14:paraId="11FB6416" w14:textId="77777777" w:rsidR="00F911BE" w:rsidRPr="007B6F78" w:rsidRDefault="00F911BE" w:rsidP="000626B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w:t>
            </w:r>
            <w:r w:rsidR="005130C0" w:rsidRPr="007B6F78">
              <w:rPr>
                <w:rFonts w:eastAsia="SimSun"/>
                <w:color w:val="000000" w:themeColor="text1"/>
                <w:sz w:val="24"/>
                <w:szCs w:val="24"/>
                <w:lang w:eastAsia="zh-CN"/>
              </w:rPr>
              <w:t xml:space="preserve">ых этажей зданий – </w:t>
            </w:r>
            <w:r w:rsidRPr="007B6F78">
              <w:rPr>
                <w:rFonts w:eastAsia="SimSun"/>
                <w:color w:val="000000" w:themeColor="text1"/>
                <w:sz w:val="24"/>
                <w:szCs w:val="24"/>
                <w:lang w:eastAsia="zh-CN"/>
              </w:rPr>
              <w:t xml:space="preserve">5 этажей. </w:t>
            </w:r>
          </w:p>
          <w:p w14:paraId="743B6BE4" w14:textId="7DB42486" w:rsidR="00F911BE" w:rsidRPr="007B6F78" w:rsidRDefault="00F911BE" w:rsidP="000626B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от уровня земли до верха перекрытия последнего эт</w:t>
            </w:r>
            <w:r w:rsidR="00253378" w:rsidRPr="007B6F78">
              <w:rPr>
                <w:rFonts w:eastAsia="SimSun"/>
                <w:color w:val="000000" w:themeColor="text1"/>
                <w:sz w:val="24"/>
                <w:szCs w:val="24"/>
                <w:lang w:eastAsia="zh-CN"/>
              </w:rPr>
              <w:t>ажа (или конька кровли) - 18 м.</w:t>
            </w:r>
          </w:p>
          <w:p w14:paraId="26A70A1B" w14:textId="71BAE76D" w:rsidR="00F911BE" w:rsidRPr="007B6F78" w:rsidRDefault="00F911BE" w:rsidP="000626BF">
            <w:pPr>
              <w:tabs>
                <w:tab w:val="left" w:pos="1134"/>
              </w:tabs>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Максимальный процент застройки участка </w:t>
            </w:r>
            <w:r w:rsidR="005130C0" w:rsidRPr="007B6F78">
              <w:rPr>
                <w:rFonts w:eastAsia="SimSun"/>
                <w:color w:val="000000" w:themeColor="text1"/>
                <w:sz w:val="24"/>
                <w:szCs w:val="24"/>
                <w:lang w:eastAsia="zh-CN"/>
              </w:rPr>
              <w:t>–</w:t>
            </w:r>
            <w:r w:rsidRPr="007B6F78">
              <w:rPr>
                <w:rFonts w:eastAsia="SimSun"/>
                <w:color w:val="000000" w:themeColor="text1"/>
                <w:sz w:val="24"/>
                <w:szCs w:val="24"/>
                <w:lang w:eastAsia="zh-CN"/>
              </w:rPr>
              <w:t xml:space="preserve"> 50%</w:t>
            </w:r>
            <w:r w:rsidR="00926CD8" w:rsidRPr="007B6F78">
              <w:rPr>
                <w:rFonts w:eastAsia="SimSun"/>
                <w:color w:val="000000" w:themeColor="text1"/>
                <w:sz w:val="24"/>
                <w:szCs w:val="24"/>
                <w:lang w:eastAsia="zh-CN"/>
              </w:rPr>
              <w:t>.</w:t>
            </w:r>
          </w:p>
          <w:p w14:paraId="713B8672" w14:textId="76363010" w:rsidR="00F639DD" w:rsidRPr="007B6F78" w:rsidRDefault="00F639DD" w:rsidP="000626BF">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253378"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13A1BF0C" w14:textId="77777777" w:rsidR="00F639DD" w:rsidRPr="007B6F78" w:rsidRDefault="00F639DD" w:rsidP="000626BF">
            <w:pPr>
              <w:tabs>
                <w:tab w:val="left" w:pos="1134"/>
              </w:tabs>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20E5B737" w14:textId="77777777" w:rsidTr="005130C0">
        <w:trPr>
          <w:trHeight w:val="23"/>
        </w:trPr>
        <w:tc>
          <w:tcPr>
            <w:tcW w:w="2410" w:type="dxa"/>
            <w:tcBorders>
              <w:top w:val="single" w:sz="4" w:space="0" w:color="000000"/>
              <w:left w:val="single" w:sz="4" w:space="0" w:color="000000"/>
              <w:bottom w:val="single" w:sz="4" w:space="0" w:color="000000"/>
            </w:tcBorders>
            <w:shd w:val="clear" w:color="auto" w:fill="auto"/>
          </w:tcPr>
          <w:p w14:paraId="6F634E56" w14:textId="77777777" w:rsidR="00F911BE" w:rsidRPr="007B6F78" w:rsidRDefault="00F911BE" w:rsidP="000626BF">
            <w:pPr>
              <w:suppressAutoHyphens/>
              <w:ind w:firstLine="0"/>
              <w:jc w:val="left"/>
              <w:rPr>
                <w:rFonts w:eastAsia="Times New Roman"/>
                <w:color w:val="000000" w:themeColor="text1"/>
                <w:sz w:val="24"/>
                <w:szCs w:val="24"/>
                <w:lang w:eastAsia="zh-CN"/>
              </w:rPr>
            </w:pPr>
            <w:r w:rsidRPr="007B6F78">
              <w:rPr>
                <w:rFonts w:eastAsia="SimSun"/>
                <w:color w:val="000000" w:themeColor="text1"/>
                <w:sz w:val="24"/>
                <w:szCs w:val="24"/>
                <w:lang w:eastAsia="zh-CN"/>
              </w:rPr>
              <w:t xml:space="preserve">[4.6] </w:t>
            </w:r>
            <w:r w:rsidRPr="007B6F78">
              <w:rPr>
                <w:rFonts w:ascii="SimSun" w:eastAsia="SimSun" w:hAnsi="SimSun" w:cs="SimSun"/>
                <w:color w:val="000000" w:themeColor="text1"/>
                <w:sz w:val="24"/>
                <w:szCs w:val="24"/>
                <w:lang w:eastAsia="zh-CN"/>
              </w:rPr>
              <w:t>–</w:t>
            </w:r>
            <w:r w:rsidRPr="007B6F78">
              <w:rPr>
                <w:rFonts w:eastAsia="Times New Roman"/>
                <w:color w:val="000000" w:themeColor="text1"/>
                <w:sz w:val="24"/>
                <w:szCs w:val="24"/>
                <w:lang w:eastAsia="zh-CN"/>
              </w:rPr>
              <w:t>Общественное</w:t>
            </w:r>
          </w:p>
          <w:p w14:paraId="4FC13519" w14:textId="4412F47A" w:rsidR="00F911BE" w:rsidRPr="007B6F78" w:rsidRDefault="00F911BE" w:rsidP="000626BF">
            <w:pPr>
              <w:suppressAutoHyphens/>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zh-CN"/>
              </w:rPr>
              <w:t>питание</w:t>
            </w:r>
          </w:p>
        </w:tc>
        <w:tc>
          <w:tcPr>
            <w:tcW w:w="2835" w:type="dxa"/>
            <w:tcBorders>
              <w:top w:val="single" w:sz="4" w:space="0" w:color="000000"/>
              <w:left w:val="single" w:sz="4" w:space="0" w:color="000000"/>
              <w:bottom w:val="single" w:sz="4" w:space="0" w:color="000000"/>
            </w:tcBorders>
            <w:shd w:val="clear" w:color="auto" w:fill="auto"/>
          </w:tcPr>
          <w:p w14:paraId="421EE3A9" w14:textId="77777777" w:rsidR="00F911BE" w:rsidRPr="007B6F78" w:rsidRDefault="00F911BE" w:rsidP="000626BF">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3610B398" w14:textId="77777777" w:rsidR="00F911BE" w:rsidRPr="007B6F78" w:rsidRDefault="00F911BE" w:rsidP="000626BF">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w:t>
            </w:r>
            <w:r w:rsidR="00E709C2" w:rsidRPr="007B6F78">
              <w:rPr>
                <w:rFonts w:eastAsia="SimSun"/>
                <w:color w:val="000000" w:themeColor="text1"/>
                <w:sz w:val="24"/>
                <w:szCs w:val="24"/>
                <w:lang w:eastAsia="zh-CN"/>
              </w:rPr>
              <w:t xml:space="preserve">ощадь земельного участка  – </w:t>
            </w:r>
            <w:r w:rsidR="005130C0" w:rsidRPr="007B6F78">
              <w:rPr>
                <w:rFonts w:eastAsia="SimSun"/>
                <w:color w:val="000000" w:themeColor="text1"/>
                <w:sz w:val="24"/>
                <w:szCs w:val="24"/>
                <w:lang w:eastAsia="zh-CN"/>
              </w:rPr>
              <w:t xml:space="preserve">                                              </w:t>
            </w:r>
            <w:r w:rsidR="00E709C2" w:rsidRPr="007B6F78">
              <w:rPr>
                <w:rFonts w:eastAsia="SimSun"/>
                <w:color w:val="000000" w:themeColor="text1"/>
                <w:sz w:val="24"/>
                <w:szCs w:val="24"/>
                <w:lang w:eastAsia="zh-CN"/>
              </w:rPr>
              <w:t>50</w:t>
            </w:r>
            <w:r w:rsidR="005130C0" w:rsidRPr="007B6F78">
              <w:rPr>
                <w:rFonts w:eastAsia="SimSun"/>
                <w:color w:val="000000" w:themeColor="text1"/>
                <w:sz w:val="24"/>
                <w:szCs w:val="24"/>
                <w:lang w:eastAsia="zh-CN"/>
              </w:rPr>
              <w:t xml:space="preserve"> кв. м</w:t>
            </w:r>
            <w:r w:rsidR="00E709C2" w:rsidRPr="007B6F78">
              <w:rPr>
                <w:rFonts w:eastAsia="SimSun"/>
                <w:color w:val="000000" w:themeColor="text1"/>
                <w:sz w:val="24"/>
                <w:szCs w:val="24"/>
                <w:lang w:eastAsia="zh-CN"/>
              </w:rPr>
              <w:t>/10</w:t>
            </w:r>
            <w:r w:rsidRPr="007B6F78">
              <w:rPr>
                <w:rFonts w:eastAsia="SimSun"/>
                <w:color w:val="000000" w:themeColor="text1"/>
                <w:sz w:val="24"/>
                <w:szCs w:val="24"/>
                <w:lang w:eastAsia="zh-CN"/>
              </w:rPr>
              <w:t>000 кв. м.</w:t>
            </w:r>
          </w:p>
          <w:p w14:paraId="39C6A8F5" w14:textId="77777777" w:rsidR="00F911BE" w:rsidRPr="007B6F78" w:rsidRDefault="00F911BE" w:rsidP="000626B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от красной линии - 5 м.</w:t>
            </w:r>
          </w:p>
          <w:p w14:paraId="154C9792" w14:textId="77777777" w:rsidR="00F911BE" w:rsidRPr="007B6F78" w:rsidRDefault="00F911BE" w:rsidP="000626B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до границ соседнего участка -</w:t>
            </w:r>
            <w:r w:rsidR="005130C0"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3 м.</w:t>
            </w:r>
          </w:p>
          <w:p w14:paraId="0A4AFE54" w14:textId="77777777" w:rsidR="00F911BE" w:rsidRPr="007B6F78" w:rsidRDefault="00F911BE" w:rsidP="000626B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w:t>
            </w:r>
            <w:r w:rsidR="005130C0" w:rsidRPr="007B6F78">
              <w:rPr>
                <w:rFonts w:eastAsia="SimSun"/>
                <w:color w:val="000000" w:themeColor="text1"/>
                <w:sz w:val="24"/>
                <w:szCs w:val="24"/>
                <w:lang w:eastAsia="zh-CN"/>
              </w:rPr>
              <w:t xml:space="preserve">ых этажей зданий – </w:t>
            </w:r>
            <w:r w:rsidRPr="007B6F78">
              <w:rPr>
                <w:rFonts w:eastAsia="SimSun"/>
                <w:color w:val="000000" w:themeColor="text1"/>
                <w:sz w:val="24"/>
                <w:szCs w:val="24"/>
                <w:lang w:eastAsia="zh-CN"/>
              </w:rPr>
              <w:t xml:space="preserve">4 этажа. </w:t>
            </w:r>
          </w:p>
          <w:p w14:paraId="7A0BA45E" w14:textId="3C61662A" w:rsidR="00F911BE" w:rsidRPr="007B6F78" w:rsidRDefault="00F911BE" w:rsidP="000626B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от уровня земли до верха перекрытия последнего эт</w:t>
            </w:r>
            <w:r w:rsidR="00253378" w:rsidRPr="007B6F78">
              <w:rPr>
                <w:rFonts w:eastAsia="SimSun"/>
                <w:color w:val="000000" w:themeColor="text1"/>
                <w:sz w:val="24"/>
                <w:szCs w:val="24"/>
                <w:lang w:eastAsia="zh-CN"/>
              </w:rPr>
              <w:t>ажа (или конька кровли) - 18 м.</w:t>
            </w:r>
          </w:p>
          <w:p w14:paraId="2BADB1C5" w14:textId="77777777" w:rsidR="00F911BE" w:rsidRPr="007B6F78" w:rsidRDefault="00F911BE" w:rsidP="000626BF">
            <w:pPr>
              <w:tabs>
                <w:tab w:val="left" w:pos="1134"/>
              </w:tabs>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Максимальный процент застройки участка </w:t>
            </w:r>
            <w:r w:rsidR="005130C0" w:rsidRPr="007B6F78">
              <w:rPr>
                <w:rFonts w:eastAsia="SimSun"/>
                <w:color w:val="000000" w:themeColor="text1"/>
                <w:sz w:val="24"/>
                <w:szCs w:val="24"/>
                <w:lang w:eastAsia="zh-CN"/>
              </w:rPr>
              <w:t>–</w:t>
            </w:r>
            <w:r w:rsidRPr="007B6F78">
              <w:rPr>
                <w:rFonts w:eastAsia="SimSun"/>
                <w:color w:val="000000" w:themeColor="text1"/>
                <w:sz w:val="24"/>
                <w:szCs w:val="24"/>
                <w:lang w:eastAsia="zh-CN"/>
              </w:rPr>
              <w:t xml:space="preserve"> 50</w:t>
            </w:r>
            <w:r w:rsidR="005130C0"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w:t>
            </w:r>
            <w:r w:rsidR="00926CD8" w:rsidRPr="007B6F78">
              <w:rPr>
                <w:rFonts w:eastAsia="SimSun"/>
                <w:color w:val="000000" w:themeColor="text1"/>
                <w:sz w:val="24"/>
                <w:szCs w:val="24"/>
                <w:lang w:eastAsia="zh-CN"/>
              </w:rPr>
              <w:t>.</w:t>
            </w:r>
          </w:p>
          <w:p w14:paraId="4189A3B7" w14:textId="77777777" w:rsidR="00E709C2" w:rsidRPr="007B6F78" w:rsidRDefault="00E709C2" w:rsidP="000626BF">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озеленения земельного участка – 30 %.</w:t>
            </w:r>
          </w:p>
          <w:p w14:paraId="585A7274" w14:textId="77777777" w:rsidR="00E709C2" w:rsidRPr="007B6F78" w:rsidRDefault="00E709C2" w:rsidP="005130C0">
            <w:pPr>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22D5E48A" w14:textId="77777777" w:rsidTr="005130C0">
        <w:trPr>
          <w:trHeight w:val="23"/>
        </w:trPr>
        <w:tc>
          <w:tcPr>
            <w:tcW w:w="2410" w:type="dxa"/>
            <w:tcBorders>
              <w:top w:val="single" w:sz="8" w:space="0" w:color="000000"/>
              <w:left w:val="single" w:sz="8" w:space="0" w:color="000000"/>
              <w:bottom w:val="single" w:sz="4" w:space="0" w:color="auto"/>
            </w:tcBorders>
            <w:shd w:val="clear" w:color="auto" w:fill="auto"/>
          </w:tcPr>
          <w:p w14:paraId="27B2821D" w14:textId="77777777" w:rsidR="00307157" w:rsidRPr="007B6F78" w:rsidRDefault="00307157" w:rsidP="000626BF">
            <w:pPr>
              <w:suppressAutoHyphens/>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zh-CN"/>
              </w:rPr>
              <w:t>[4.7] - Гостиничное обслуживание</w:t>
            </w:r>
          </w:p>
        </w:tc>
        <w:tc>
          <w:tcPr>
            <w:tcW w:w="2835" w:type="dxa"/>
            <w:tcBorders>
              <w:top w:val="single" w:sz="8" w:space="0" w:color="000000"/>
              <w:left w:val="single" w:sz="8" w:space="0" w:color="000000"/>
              <w:bottom w:val="single" w:sz="4" w:space="0" w:color="auto"/>
            </w:tcBorders>
            <w:shd w:val="clear" w:color="auto" w:fill="auto"/>
          </w:tcPr>
          <w:p w14:paraId="063650CE" w14:textId="77777777" w:rsidR="00307157" w:rsidRPr="007B6F78" w:rsidRDefault="00307157" w:rsidP="000626BF">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гостиниц</w:t>
            </w:r>
          </w:p>
        </w:tc>
        <w:tc>
          <w:tcPr>
            <w:tcW w:w="4536" w:type="dxa"/>
            <w:tcBorders>
              <w:top w:val="single" w:sz="8" w:space="0" w:color="000000"/>
              <w:left w:val="single" w:sz="8" w:space="0" w:color="000000"/>
              <w:bottom w:val="single" w:sz="8" w:space="0" w:color="000000"/>
              <w:right w:val="single" w:sz="8" w:space="0" w:color="000000"/>
            </w:tcBorders>
            <w:shd w:val="clear" w:color="auto" w:fill="auto"/>
          </w:tcPr>
          <w:p w14:paraId="6CC6A023" w14:textId="3EB48B57" w:rsidR="00307157" w:rsidRPr="007B6F78" w:rsidRDefault="00307157" w:rsidP="000626BF">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w:t>
            </w:r>
            <w:r w:rsidR="005130C0" w:rsidRPr="007B6F78">
              <w:rPr>
                <w:rFonts w:eastAsia="SimSun"/>
                <w:color w:val="000000" w:themeColor="text1"/>
                <w:sz w:val="24"/>
                <w:szCs w:val="24"/>
                <w:lang w:eastAsia="zh-CN"/>
              </w:rPr>
              <w:t>ьная площадь земельных участков</w:t>
            </w:r>
            <w:r w:rsidR="005130C0" w:rsidRPr="007B6F78">
              <w:rPr>
                <w:rFonts w:ascii="SimSun" w:eastAsia="SimSun" w:hAnsi="SimSun" w:cs="SimSun"/>
                <w:color w:val="000000" w:themeColor="text1"/>
                <w:sz w:val="24"/>
                <w:szCs w:val="24"/>
                <w:lang w:eastAsia="zh-CN"/>
              </w:rPr>
              <w:t>-</w:t>
            </w:r>
            <w:r w:rsidRPr="007B6F78">
              <w:rPr>
                <w:rFonts w:eastAsia="SimSun"/>
                <w:color w:val="000000" w:themeColor="text1"/>
                <w:sz w:val="24"/>
                <w:szCs w:val="24"/>
                <w:lang w:eastAsia="zh-CN"/>
              </w:rPr>
              <w:t>40</w:t>
            </w:r>
            <w:r w:rsidR="00ED00D0" w:rsidRPr="007B6F78">
              <w:rPr>
                <w:rFonts w:eastAsia="SimSun"/>
                <w:color w:val="000000" w:themeColor="text1"/>
                <w:sz w:val="24"/>
                <w:szCs w:val="24"/>
                <w:lang w:eastAsia="zh-CN"/>
              </w:rPr>
              <w:t>0</w:t>
            </w:r>
            <w:r w:rsidR="005130C0"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/5000 кв. м.</w:t>
            </w:r>
          </w:p>
          <w:p w14:paraId="1AFA4C7D" w14:textId="2C31C162" w:rsidR="00307157" w:rsidRPr="007B6F78" w:rsidRDefault="00307157" w:rsidP="000626BF">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от красной линии -</w:t>
            </w:r>
            <w:r w:rsidR="00926CD8"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5 м</w:t>
            </w:r>
            <w:r w:rsidR="00253378" w:rsidRPr="007B6F78">
              <w:rPr>
                <w:rFonts w:eastAsia="SimSun"/>
                <w:color w:val="000000" w:themeColor="text1"/>
                <w:sz w:val="24"/>
                <w:szCs w:val="24"/>
                <w:lang w:eastAsia="zh-CN"/>
              </w:rPr>
              <w:t>.</w:t>
            </w:r>
            <w:r w:rsidRPr="007B6F78">
              <w:rPr>
                <w:rFonts w:eastAsia="SimSun"/>
                <w:color w:val="000000" w:themeColor="text1"/>
                <w:sz w:val="24"/>
                <w:szCs w:val="24"/>
                <w:lang w:eastAsia="zh-CN"/>
              </w:rPr>
              <w:t xml:space="preserve"> </w:t>
            </w:r>
          </w:p>
          <w:p w14:paraId="0F550EEF" w14:textId="77777777" w:rsidR="00307157" w:rsidRPr="007B6F78" w:rsidRDefault="00307157" w:rsidP="000626BF">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от жилого дома до границ соседнего участка - 3 м</w:t>
            </w:r>
            <w:r w:rsidR="00926CD8" w:rsidRPr="007B6F78">
              <w:rPr>
                <w:rFonts w:eastAsia="SimSun"/>
                <w:color w:val="000000" w:themeColor="text1"/>
                <w:sz w:val="24"/>
                <w:szCs w:val="24"/>
                <w:lang w:eastAsia="zh-CN"/>
              </w:rPr>
              <w:t>.</w:t>
            </w:r>
          </w:p>
          <w:p w14:paraId="4D2AB127" w14:textId="77777777" w:rsidR="00307157" w:rsidRPr="007B6F78" w:rsidRDefault="00307157" w:rsidP="000626BF">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Максимальное количество надземных этажей зданий </w:t>
            </w:r>
            <w:r w:rsidRPr="007B6F78">
              <w:rPr>
                <w:rFonts w:ascii="SimSun" w:eastAsia="SimSun" w:hAnsi="SimSun" w:cs="SimSun"/>
                <w:color w:val="000000" w:themeColor="text1"/>
                <w:sz w:val="24"/>
                <w:szCs w:val="24"/>
                <w:lang w:eastAsia="zh-CN"/>
              </w:rPr>
              <w:t>–</w:t>
            </w:r>
            <w:r w:rsidR="004D1569" w:rsidRPr="007B6F78">
              <w:rPr>
                <w:rFonts w:eastAsia="SimSun"/>
                <w:color w:val="000000" w:themeColor="text1"/>
                <w:sz w:val="24"/>
                <w:szCs w:val="24"/>
                <w:lang w:eastAsia="zh-CN"/>
              </w:rPr>
              <w:t>3 этажа,</w:t>
            </w:r>
            <w:r w:rsidRPr="007B6F78">
              <w:rPr>
                <w:rFonts w:eastAsia="SimSun"/>
                <w:color w:val="000000" w:themeColor="text1"/>
                <w:sz w:val="24"/>
                <w:szCs w:val="24"/>
                <w:lang w:eastAsia="zh-CN"/>
              </w:rPr>
              <w:t xml:space="preserve"> (включая мансардный этаж).</w:t>
            </w:r>
          </w:p>
          <w:p w14:paraId="79DB0632" w14:textId="77777777" w:rsidR="00307157" w:rsidRPr="007B6F78" w:rsidRDefault="00307157" w:rsidP="000626BF">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- 12 м.</w:t>
            </w:r>
          </w:p>
          <w:p w14:paraId="6289B4FB" w14:textId="67588B06" w:rsidR="00307157" w:rsidRPr="007B6F78" w:rsidRDefault="00307157" w:rsidP="000626BF">
            <w:pPr>
              <w:keepLines/>
              <w:suppressAutoHyphens/>
              <w:overflowPunct w:val="0"/>
              <w:autoSpaceDE w:val="0"/>
              <w:ind w:firstLine="0"/>
              <w:jc w:val="left"/>
              <w:textAlignment w:val="baseline"/>
              <w:rPr>
                <w:rFonts w:asciiTheme="minorHAnsi" w:eastAsia="SimSun" w:hAnsiTheme="minorHAnsi" w:cs="SimSun"/>
                <w:color w:val="000000" w:themeColor="text1"/>
                <w:sz w:val="24"/>
                <w:szCs w:val="24"/>
                <w:lang w:eastAsia="zh-CN"/>
              </w:rPr>
            </w:pPr>
            <w:r w:rsidRPr="007B6F78">
              <w:rPr>
                <w:rFonts w:eastAsia="SimSun"/>
                <w:color w:val="000000" w:themeColor="text1"/>
                <w:sz w:val="24"/>
                <w:szCs w:val="24"/>
                <w:lang w:eastAsia="zh-CN"/>
              </w:rPr>
              <w:t xml:space="preserve">Максимальный процент застройки в границах земельного участка </w:t>
            </w:r>
            <w:r w:rsidRPr="007B6F78">
              <w:rPr>
                <w:rFonts w:ascii="SimSun" w:eastAsia="SimSun" w:hAnsi="SimSun" w:cs="SimSun"/>
                <w:color w:val="000000" w:themeColor="text1"/>
                <w:sz w:val="24"/>
                <w:szCs w:val="24"/>
                <w:lang w:eastAsia="zh-CN"/>
              </w:rPr>
              <w:t>–</w:t>
            </w:r>
            <w:r w:rsidR="00253378" w:rsidRPr="007B6F78">
              <w:rPr>
                <w:rFonts w:eastAsia="SimSun"/>
                <w:color w:val="000000" w:themeColor="text1"/>
                <w:sz w:val="24"/>
                <w:szCs w:val="24"/>
                <w:lang w:eastAsia="zh-CN"/>
              </w:rPr>
              <w:t>60</w:t>
            </w:r>
            <w:r w:rsidRPr="007B6F78">
              <w:rPr>
                <w:rFonts w:eastAsia="SimSun"/>
                <w:color w:val="000000" w:themeColor="text1"/>
                <w:sz w:val="24"/>
                <w:szCs w:val="24"/>
                <w:lang w:eastAsia="zh-CN"/>
              </w:rPr>
              <w:t>%</w:t>
            </w:r>
            <w:r w:rsidR="00926CD8" w:rsidRPr="007B6F78">
              <w:rPr>
                <w:rFonts w:eastAsia="SimSun"/>
                <w:color w:val="000000" w:themeColor="text1"/>
                <w:sz w:val="24"/>
                <w:szCs w:val="24"/>
                <w:lang w:eastAsia="zh-CN"/>
              </w:rPr>
              <w:t>.</w:t>
            </w:r>
          </w:p>
          <w:p w14:paraId="57F0F519" w14:textId="7490D44E" w:rsidR="0008481C" w:rsidRPr="007B6F78" w:rsidRDefault="0008481C" w:rsidP="000626BF">
            <w:pPr>
              <w:suppressAutoHyphens/>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253378"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51F799D8" w14:textId="77777777" w:rsidR="0008481C" w:rsidRPr="007B6F78" w:rsidRDefault="0008481C" w:rsidP="000626BF">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566CCB60" w14:textId="77777777" w:rsidTr="005130C0">
        <w:trPr>
          <w:trHeight w:val="1635"/>
        </w:trPr>
        <w:tc>
          <w:tcPr>
            <w:tcW w:w="2410" w:type="dxa"/>
            <w:tcBorders>
              <w:top w:val="single" w:sz="4" w:space="0" w:color="000000"/>
              <w:left w:val="single" w:sz="8" w:space="0" w:color="000000"/>
              <w:bottom w:val="single" w:sz="4" w:space="0" w:color="auto"/>
            </w:tcBorders>
            <w:shd w:val="clear" w:color="auto" w:fill="auto"/>
          </w:tcPr>
          <w:p w14:paraId="02AD3949" w14:textId="77777777" w:rsidR="00F911BE" w:rsidRPr="007B6F78" w:rsidRDefault="00F911BE" w:rsidP="000626BF">
            <w:pPr>
              <w:keepLines/>
              <w:tabs>
                <w:tab w:val="left" w:pos="2520"/>
              </w:tabs>
              <w:suppressAutoHyphens/>
              <w:overflowPunct w:val="0"/>
              <w:autoSpaceDE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w:t>
            </w:r>
            <w:r w:rsidRPr="007B6F78">
              <w:rPr>
                <w:rFonts w:eastAsia="Times New Roman"/>
                <w:color w:val="000000" w:themeColor="text1"/>
                <w:sz w:val="24"/>
                <w:szCs w:val="24"/>
                <w:lang w:eastAsia="zh-CN"/>
              </w:rPr>
              <w:t>4.9</w:t>
            </w:r>
            <w:r w:rsidRPr="007B6F78">
              <w:rPr>
                <w:rFonts w:eastAsia="SimSun"/>
                <w:color w:val="000000" w:themeColor="text1"/>
                <w:sz w:val="24"/>
                <w:szCs w:val="24"/>
                <w:lang w:eastAsia="zh-CN"/>
              </w:rPr>
              <w:t xml:space="preserve">] - </w:t>
            </w:r>
            <w:r w:rsidRPr="007B6F78">
              <w:rPr>
                <w:rFonts w:eastAsia="Times New Roman"/>
                <w:color w:val="000000" w:themeColor="text1"/>
                <w:sz w:val="24"/>
                <w:szCs w:val="24"/>
                <w:lang w:eastAsia="ru-RU"/>
              </w:rPr>
              <w:t>Служебные гаражи</w:t>
            </w:r>
          </w:p>
        </w:tc>
        <w:tc>
          <w:tcPr>
            <w:tcW w:w="2835" w:type="dxa"/>
            <w:tcBorders>
              <w:top w:val="single" w:sz="8" w:space="0" w:color="000000"/>
              <w:left w:val="single" w:sz="8" w:space="0" w:color="000000"/>
              <w:bottom w:val="single" w:sz="4" w:space="0" w:color="auto"/>
              <w:right w:val="single" w:sz="4" w:space="0" w:color="auto"/>
            </w:tcBorders>
            <w:shd w:val="clear" w:color="auto" w:fill="auto"/>
          </w:tcPr>
          <w:p w14:paraId="4A7B4D02" w14:textId="77777777" w:rsidR="00F911BE" w:rsidRPr="007B6F78" w:rsidRDefault="00F911BE" w:rsidP="000626BF">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77461500" w14:textId="25935FBB" w:rsidR="00F911BE" w:rsidRPr="007B6F78" w:rsidRDefault="00F911BE" w:rsidP="000626BF">
            <w:pPr>
              <w:tabs>
                <w:tab w:val="left" w:pos="1134"/>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w:t>
            </w:r>
            <w:r w:rsidR="00253378" w:rsidRPr="007B6F78">
              <w:rPr>
                <w:rFonts w:eastAsia="SimSun"/>
                <w:color w:val="000000" w:themeColor="text1"/>
                <w:sz w:val="24"/>
                <w:szCs w:val="24"/>
                <w:lang w:eastAsia="zh-CN"/>
              </w:rPr>
              <w:t>-</w:t>
            </w:r>
            <w:r w:rsidRPr="007B6F78">
              <w:rPr>
                <w:rFonts w:eastAsia="SimSun"/>
                <w:color w:val="000000" w:themeColor="text1"/>
                <w:sz w:val="24"/>
                <w:szCs w:val="24"/>
                <w:lang w:eastAsia="zh-CN"/>
              </w:rPr>
              <w:t>20</w:t>
            </w:r>
            <w:r w:rsidR="005130C0"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/3000 кв. м.</w:t>
            </w:r>
          </w:p>
          <w:p w14:paraId="56A09896" w14:textId="77777777" w:rsidR="00F911BE" w:rsidRPr="007B6F78" w:rsidRDefault="00F911BE" w:rsidP="000626B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зданий и строений от красной линии (если не установлены красные линии - от фасадной границы участка) - 5 м.</w:t>
            </w:r>
          </w:p>
          <w:p w14:paraId="6A0A886F" w14:textId="77777777" w:rsidR="00F911BE" w:rsidRPr="007B6F78" w:rsidRDefault="00F911BE" w:rsidP="000626B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до границ соседнего участка - 3 м.</w:t>
            </w:r>
          </w:p>
          <w:p w14:paraId="3120F147" w14:textId="77777777" w:rsidR="00F911BE" w:rsidRPr="007B6F78" w:rsidRDefault="00F911BE" w:rsidP="000626B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этажей зданий – 2 этажа</w:t>
            </w:r>
          </w:p>
          <w:p w14:paraId="57D4FA4C" w14:textId="77777777" w:rsidR="00F911BE" w:rsidRPr="007B6F78" w:rsidRDefault="00F911BE" w:rsidP="000626BF">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строений, сооружений от уровня земли - 12 м.</w:t>
            </w:r>
          </w:p>
          <w:p w14:paraId="209316B8" w14:textId="77777777" w:rsidR="00F911BE" w:rsidRPr="007B6F78" w:rsidRDefault="00F911BE" w:rsidP="000626BF">
            <w:pPr>
              <w:tabs>
                <w:tab w:val="left" w:pos="1134"/>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вместимость до 100 машино-мест, встроенные, пристроенные до 50 машино-мест.</w:t>
            </w:r>
          </w:p>
          <w:p w14:paraId="45DB53E8" w14:textId="778B18C4" w:rsidR="00F911BE" w:rsidRPr="007B6F78" w:rsidRDefault="00F911BE" w:rsidP="000626BF">
            <w:pPr>
              <w:tabs>
                <w:tab w:val="left" w:pos="1134"/>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Максимальный процент застройки в границах земельного участка </w:t>
            </w:r>
            <w:r w:rsidRPr="007B6F78">
              <w:rPr>
                <w:rFonts w:ascii="SimSun" w:eastAsia="SimSun" w:hAnsi="SimSun" w:cs="SimSun"/>
                <w:color w:val="000000" w:themeColor="text1"/>
                <w:sz w:val="24"/>
                <w:szCs w:val="24"/>
                <w:lang w:eastAsia="zh-CN"/>
              </w:rPr>
              <w:t>–</w:t>
            </w:r>
            <w:r w:rsidR="0008481C" w:rsidRPr="007B6F78">
              <w:rPr>
                <w:rFonts w:eastAsia="SimSun"/>
                <w:color w:val="000000" w:themeColor="text1"/>
                <w:sz w:val="24"/>
                <w:szCs w:val="24"/>
                <w:lang w:eastAsia="zh-CN"/>
              </w:rPr>
              <w:t xml:space="preserve"> 7</w:t>
            </w:r>
            <w:r w:rsidRPr="007B6F78">
              <w:rPr>
                <w:rFonts w:eastAsia="SimSun"/>
                <w:color w:val="000000" w:themeColor="text1"/>
                <w:sz w:val="24"/>
                <w:szCs w:val="24"/>
                <w:lang w:eastAsia="zh-CN"/>
              </w:rPr>
              <w:t>0%</w:t>
            </w:r>
            <w:r w:rsidR="00253378" w:rsidRPr="007B6F78">
              <w:rPr>
                <w:rFonts w:eastAsia="SimSun"/>
                <w:color w:val="000000" w:themeColor="text1"/>
                <w:sz w:val="24"/>
                <w:szCs w:val="24"/>
                <w:lang w:eastAsia="zh-CN"/>
              </w:rPr>
              <w:t>.</w:t>
            </w:r>
          </w:p>
          <w:p w14:paraId="0A2EB491" w14:textId="6B3E4C9A" w:rsidR="0008481C" w:rsidRPr="007B6F78" w:rsidRDefault="0008481C" w:rsidP="000626BF">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253378"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3CD1C484" w14:textId="77777777" w:rsidR="00F639DD" w:rsidRPr="007B6F78" w:rsidRDefault="0008481C" w:rsidP="000626BF">
            <w:pPr>
              <w:tabs>
                <w:tab w:val="left" w:pos="1134"/>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5892A1F1" w14:textId="77777777" w:rsidTr="005130C0">
        <w:trPr>
          <w:trHeight w:val="1635"/>
        </w:trPr>
        <w:tc>
          <w:tcPr>
            <w:tcW w:w="2410" w:type="dxa"/>
            <w:tcBorders>
              <w:top w:val="single" w:sz="4" w:space="0" w:color="auto"/>
              <w:left w:val="single" w:sz="4" w:space="0" w:color="auto"/>
              <w:bottom w:val="single" w:sz="4" w:space="0" w:color="auto"/>
              <w:right w:val="single" w:sz="4" w:space="0" w:color="auto"/>
            </w:tcBorders>
            <w:shd w:val="clear" w:color="auto" w:fill="FFFFFF"/>
          </w:tcPr>
          <w:p w14:paraId="26C31065" w14:textId="77777777" w:rsidR="0013700D" w:rsidRPr="007B6F78" w:rsidRDefault="0013700D" w:rsidP="000626BF">
            <w:pPr>
              <w:keepLines/>
              <w:tabs>
                <w:tab w:val="left" w:pos="2520"/>
              </w:tabs>
              <w:suppressAutoHyphens/>
              <w:overflowPunct w:val="0"/>
              <w:autoSpaceDE w:val="0"/>
              <w:ind w:firstLine="0"/>
              <w:jc w:val="left"/>
              <w:rPr>
                <w:rFonts w:eastAsia="SimSun"/>
                <w:color w:val="000000" w:themeColor="text1"/>
                <w:sz w:val="24"/>
                <w:szCs w:val="24"/>
                <w:lang w:eastAsia="zh-CN"/>
              </w:rPr>
            </w:pPr>
            <w:r w:rsidRPr="007B6F78">
              <w:rPr>
                <w:color w:val="000000" w:themeColor="text1"/>
                <w:sz w:val="24"/>
                <w:szCs w:val="24"/>
              </w:rPr>
              <w:t>[5.1.3] - Площадки для занятий спортом</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2458C976" w14:textId="77777777" w:rsidR="0013700D" w:rsidRPr="007B6F78" w:rsidRDefault="0013700D" w:rsidP="000626BF">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14:paraId="7D357461" w14:textId="14471D7A" w:rsidR="0013700D" w:rsidRPr="007B6F78" w:rsidRDefault="0013700D" w:rsidP="000626BF">
            <w:pPr>
              <w:pStyle w:val="s16"/>
              <w:spacing w:before="0" w:beforeAutospacing="0" w:after="0" w:afterAutospacing="0"/>
              <w:rPr>
                <w:color w:val="000000" w:themeColor="text1"/>
              </w:rPr>
            </w:pPr>
            <w:r w:rsidRPr="007B6F78">
              <w:rPr>
                <w:color w:val="000000" w:themeColor="text1"/>
              </w:rPr>
              <w:t>Минимальная/максимальн</w:t>
            </w:r>
            <w:r w:rsidR="00253378" w:rsidRPr="007B6F78">
              <w:rPr>
                <w:color w:val="000000" w:themeColor="text1"/>
              </w:rPr>
              <w:t>ая площадь земельных участков -</w:t>
            </w:r>
            <w:r w:rsidRPr="007B6F78">
              <w:rPr>
                <w:color w:val="000000" w:themeColor="text1"/>
              </w:rPr>
              <w:t>10</w:t>
            </w:r>
            <w:r w:rsidR="005130C0" w:rsidRPr="007B6F78">
              <w:rPr>
                <w:color w:val="000000" w:themeColor="text1"/>
              </w:rPr>
              <w:t xml:space="preserve"> кв. м</w:t>
            </w:r>
            <w:r w:rsidRPr="007B6F78">
              <w:rPr>
                <w:color w:val="000000" w:themeColor="text1"/>
              </w:rPr>
              <w:t>/10000 кв. м.</w:t>
            </w:r>
          </w:p>
          <w:p w14:paraId="06BE9624" w14:textId="77777777" w:rsidR="0013700D" w:rsidRPr="007B6F78" w:rsidRDefault="0013700D" w:rsidP="000626BF">
            <w:pPr>
              <w:tabs>
                <w:tab w:val="left" w:pos="1134"/>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Строительство объектов капитального строительства не предусмотрено</w:t>
            </w:r>
          </w:p>
        </w:tc>
      </w:tr>
      <w:tr w:rsidR="005130C0" w:rsidRPr="007B6F78" w14:paraId="70BB055D" w14:textId="77777777" w:rsidTr="001D5817">
        <w:trPr>
          <w:trHeight w:val="1635"/>
        </w:trPr>
        <w:tc>
          <w:tcPr>
            <w:tcW w:w="2410" w:type="dxa"/>
            <w:tcBorders>
              <w:top w:val="single" w:sz="4" w:space="0" w:color="auto"/>
              <w:left w:val="single" w:sz="4" w:space="0" w:color="auto"/>
              <w:bottom w:val="single" w:sz="4" w:space="0" w:color="auto"/>
              <w:right w:val="single" w:sz="4" w:space="0" w:color="auto"/>
            </w:tcBorders>
            <w:shd w:val="clear" w:color="auto" w:fill="FFFFFF"/>
          </w:tcPr>
          <w:p w14:paraId="0C5B839B" w14:textId="77777777" w:rsidR="005130C0" w:rsidRPr="007B6F78" w:rsidRDefault="005130C0" w:rsidP="005130C0">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[12.0.1] – Улично-</w:t>
            </w:r>
          </w:p>
          <w:p w14:paraId="2DD477C0" w14:textId="77777777" w:rsidR="005130C0" w:rsidRPr="007B6F78" w:rsidRDefault="005130C0" w:rsidP="005130C0">
            <w:pPr>
              <w:keepLines/>
              <w:tabs>
                <w:tab w:val="left" w:pos="2520"/>
              </w:tabs>
              <w:suppressAutoHyphens/>
              <w:overflowPunct w:val="0"/>
              <w:autoSpaceDE w:val="0"/>
              <w:ind w:firstLine="0"/>
              <w:jc w:val="left"/>
              <w:rPr>
                <w:color w:val="000000" w:themeColor="text1"/>
                <w:sz w:val="24"/>
                <w:szCs w:val="24"/>
              </w:rPr>
            </w:pPr>
            <w:r w:rsidRPr="007B6F78">
              <w:rPr>
                <w:rFonts w:eastAsia="SimSun"/>
                <w:color w:val="000000" w:themeColor="text1"/>
                <w:sz w:val="24"/>
                <w:szCs w:val="24"/>
                <w:lang w:eastAsia="zh-CN"/>
              </w:rPr>
              <w:t>дорожная сеть</w:t>
            </w:r>
          </w:p>
        </w:tc>
        <w:tc>
          <w:tcPr>
            <w:tcW w:w="2835" w:type="dxa"/>
            <w:tcBorders>
              <w:top w:val="single" w:sz="4" w:space="0" w:color="auto"/>
              <w:left w:val="single" w:sz="4" w:space="0" w:color="auto"/>
              <w:bottom w:val="single" w:sz="4" w:space="0" w:color="auto"/>
            </w:tcBorders>
          </w:tcPr>
          <w:p w14:paraId="4B02BB32" w14:textId="77777777" w:rsidR="005130C0" w:rsidRPr="007B6F78" w:rsidRDefault="005130C0" w:rsidP="005130C0">
            <w:pPr>
              <w:ind w:firstLine="0"/>
              <w:jc w:val="left"/>
              <w:rPr>
                <w:color w:val="000000" w:themeColor="text1"/>
                <w:sz w:val="24"/>
                <w:szCs w:val="24"/>
              </w:rPr>
            </w:pPr>
            <w:r w:rsidRPr="007B6F78">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42D43AB7" w14:textId="77777777" w:rsidR="005130C0" w:rsidRPr="007B6F78" w:rsidRDefault="005130C0" w:rsidP="005130C0">
            <w:pPr>
              <w:autoSpaceDE w:val="0"/>
              <w:autoSpaceDN w:val="0"/>
              <w:adjustRightInd w:val="0"/>
              <w:ind w:firstLine="0"/>
              <w:jc w:val="left"/>
              <w:rPr>
                <w:color w:val="000000" w:themeColor="text1"/>
                <w:sz w:val="24"/>
                <w:szCs w:val="24"/>
              </w:rPr>
            </w:pPr>
            <w:r w:rsidRPr="007B6F78">
              <w:rPr>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w:t>
            </w:r>
            <w:r w:rsidRPr="007B6F78">
              <w:rPr>
                <w:color w:val="000000" w:themeColor="text1"/>
                <w:sz w:val="24"/>
                <w:szCs w:val="24"/>
              </w:rPr>
              <w:lastRenderedPageBreak/>
              <w:t>сооружений, предназначенных для охраны транспортных средств</w:t>
            </w:r>
          </w:p>
        </w:tc>
        <w:tc>
          <w:tcPr>
            <w:tcW w:w="4536" w:type="dxa"/>
            <w:tcBorders>
              <w:top w:val="single" w:sz="4" w:space="0" w:color="auto"/>
              <w:left w:val="single" w:sz="4" w:space="0" w:color="auto"/>
              <w:bottom w:val="single" w:sz="4" w:space="0" w:color="auto"/>
              <w:right w:val="single" w:sz="4" w:space="0" w:color="auto"/>
            </w:tcBorders>
          </w:tcPr>
          <w:p w14:paraId="62DD583E" w14:textId="77777777" w:rsidR="005130C0" w:rsidRPr="007B6F78" w:rsidRDefault="005130C0" w:rsidP="005130C0">
            <w:pPr>
              <w:ind w:firstLine="0"/>
              <w:jc w:val="left"/>
              <w:rPr>
                <w:color w:val="000000" w:themeColor="text1"/>
                <w:sz w:val="24"/>
                <w:szCs w:val="24"/>
              </w:rPr>
            </w:pPr>
            <w:r w:rsidRPr="007B6F78">
              <w:rPr>
                <w:color w:val="000000" w:themeColor="text1"/>
                <w:sz w:val="24"/>
                <w:szCs w:val="24"/>
              </w:rPr>
              <w:lastRenderedPageBreak/>
              <w:t>Регламенты не устанавливаются.</w:t>
            </w:r>
          </w:p>
          <w:p w14:paraId="608F3397" w14:textId="77777777" w:rsidR="005130C0" w:rsidRPr="007B6F78" w:rsidRDefault="005130C0" w:rsidP="005130C0">
            <w:pPr>
              <w:pStyle w:val="s16"/>
              <w:spacing w:before="0" w:beforeAutospacing="0" w:after="0" w:afterAutospacing="0"/>
              <w:rPr>
                <w:color w:val="000000" w:themeColor="text1"/>
              </w:rPr>
            </w:pPr>
            <w:r w:rsidRPr="007B6F78">
              <w:rPr>
                <w:color w:val="000000" w:themeColor="text1"/>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CE6BA7" w:rsidRPr="007B6F78" w14:paraId="6E8A8891" w14:textId="77777777" w:rsidTr="001D5817">
        <w:trPr>
          <w:trHeight w:val="1635"/>
        </w:trPr>
        <w:tc>
          <w:tcPr>
            <w:tcW w:w="2410" w:type="dxa"/>
            <w:tcBorders>
              <w:top w:val="single" w:sz="4" w:space="0" w:color="auto"/>
              <w:left w:val="single" w:sz="4" w:space="0" w:color="auto"/>
              <w:bottom w:val="single" w:sz="4" w:space="0" w:color="auto"/>
              <w:right w:val="single" w:sz="4" w:space="0" w:color="auto"/>
            </w:tcBorders>
            <w:shd w:val="clear" w:color="auto" w:fill="FFFFFF"/>
          </w:tcPr>
          <w:p w14:paraId="51C9B500" w14:textId="77777777" w:rsidR="00CE6BA7" w:rsidRPr="007B6F78" w:rsidRDefault="00CE6BA7" w:rsidP="00CE6BA7">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[12.0.2] - Благоустройство</w:t>
            </w:r>
          </w:p>
          <w:p w14:paraId="42319059" w14:textId="77777777" w:rsidR="00CE6BA7" w:rsidRPr="007B6F78" w:rsidRDefault="00CE6BA7" w:rsidP="00CE6BA7">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территории</w:t>
            </w:r>
          </w:p>
        </w:tc>
        <w:tc>
          <w:tcPr>
            <w:tcW w:w="2835" w:type="dxa"/>
            <w:tcBorders>
              <w:top w:val="single" w:sz="4" w:space="0" w:color="auto"/>
              <w:left w:val="single" w:sz="4" w:space="0" w:color="auto"/>
              <w:bottom w:val="single" w:sz="4" w:space="0" w:color="auto"/>
            </w:tcBorders>
          </w:tcPr>
          <w:p w14:paraId="027B8DE3" w14:textId="77777777" w:rsidR="00CE6BA7" w:rsidRPr="007B6F78" w:rsidRDefault="00CE6BA7" w:rsidP="00CE6BA7">
            <w:pPr>
              <w:ind w:firstLine="0"/>
              <w:jc w:val="left"/>
              <w:rPr>
                <w:color w:val="000000" w:themeColor="text1"/>
                <w:sz w:val="24"/>
                <w:szCs w:val="24"/>
              </w:rPr>
            </w:pPr>
            <w:r w:rsidRPr="007B6F78">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536" w:type="dxa"/>
            <w:tcBorders>
              <w:top w:val="single" w:sz="4" w:space="0" w:color="auto"/>
              <w:left w:val="single" w:sz="4" w:space="0" w:color="auto"/>
              <w:bottom w:val="single" w:sz="4" w:space="0" w:color="auto"/>
              <w:right w:val="single" w:sz="4" w:space="0" w:color="auto"/>
            </w:tcBorders>
          </w:tcPr>
          <w:p w14:paraId="58FEF1FD" w14:textId="77777777" w:rsidR="00CE6BA7" w:rsidRPr="007B6F78" w:rsidRDefault="00CE6BA7" w:rsidP="00CE6BA7">
            <w:pPr>
              <w:ind w:firstLine="0"/>
              <w:jc w:val="left"/>
              <w:rPr>
                <w:color w:val="000000" w:themeColor="text1"/>
                <w:sz w:val="24"/>
                <w:szCs w:val="24"/>
              </w:rPr>
            </w:pPr>
            <w:r w:rsidRPr="007B6F78">
              <w:rPr>
                <w:color w:val="000000" w:themeColor="text1"/>
                <w:sz w:val="24"/>
                <w:szCs w:val="24"/>
              </w:rPr>
              <w:t>Регламенты не устанавливаются.</w:t>
            </w:r>
          </w:p>
          <w:p w14:paraId="47965D6A" w14:textId="77777777" w:rsidR="00CE6BA7" w:rsidRPr="007B6F78" w:rsidRDefault="00CE6BA7" w:rsidP="00CE6BA7">
            <w:pPr>
              <w:ind w:firstLine="0"/>
              <w:jc w:val="left"/>
              <w:rPr>
                <w:color w:val="000000" w:themeColor="text1"/>
                <w:sz w:val="24"/>
                <w:szCs w:val="24"/>
              </w:rPr>
            </w:pPr>
            <w:r w:rsidRPr="007B6F78">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53A61371" w14:textId="77777777" w:rsidR="00162E40" w:rsidRPr="007B6F78" w:rsidRDefault="00162E40" w:rsidP="00926CD8">
      <w:pPr>
        <w:tabs>
          <w:tab w:val="left" w:pos="2520"/>
        </w:tabs>
        <w:suppressAutoHyphens/>
        <w:ind w:firstLine="0"/>
        <w:rPr>
          <w:rFonts w:eastAsia="SimSun"/>
          <w:color w:val="000000" w:themeColor="text1"/>
          <w:lang w:eastAsia="zh-CN"/>
        </w:rPr>
      </w:pPr>
    </w:p>
    <w:p w14:paraId="5F8D3AB8" w14:textId="77777777" w:rsidR="00DB70DB" w:rsidRPr="007B6F78" w:rsidRDefault="00DB70DB" w:rsidP="00DB70DB">
      <w:pPr>
        <w:tabs>
          <w:tab w:val="left" w:pos="2520"/>
        </w:tabs>
        <w:suppressAutoHyphens/>
        <w:ind w:firstLine="426"/>
        <w:jc w:val="center"/>
        <w:rPr>
          <w:rFonts w:eastAsia="SimSun"/>
          <w:b/>
          <w:color w:val="000000" w:themeColor="text1"/>
          <w:sz w:val="27"/>
          <w:szCs w:val="27"/>
          <w:lang w:eastAsia="zh-CN"/>
        </w:rPr>
      </w:pPr>
      <w:r w:rsidRPr="007B6F78">
        <w:rPr>
          <w:rFonts w:eastAsia="SimSun"/>
          <w:b/>
          <w:color w:val="000000" w:themeColor="text1"/>
          <w:sz w:val="27"/>
          <w:szCs w:val="27"/>
          <w:lang w:eastAsia="zh-CN"/>
        </w:rPr>
        <w:t>Условно разрешенные виды и параметры использования</w:t>
      </w:r>
    </w:p>
    <w:p w14:paraId="48129CF4" w14:textId="77777777" w:rsidR="00DB70DB" w:rsidRPr="007B6F78" w:rsidRDefault="00DB70DB" w:rsidP="00DB70DB">
      <w:pPr>
        <w:tabs>
          <w:tab w:val="left" w:pos="2520"/>
        </w:tabs>
        <w:suppressAutoHyphens/>
        <w:ind w:firstLine="426"/>
        <w:jc w:val="center"/>
        <w:rPr>
          <w:rFonts w:eastAsia="SimSun"/>
          <w:b/>
          <w:color w:val="000000" w:themeColor="text1"/>
          <w:sz w:val="27"/>
          <w:szCs w:val="27"/>
          <w:lang w:eastAsia="zh-CN"/>
        </w:rPr>
      </w:pPr>
      <w:r w:rsidRPr="007B6F78">
        <w:rPr>
          <w:rFonts w:eastAsia="SimSun"/>
          <w:b/>
          <w:color w:val="000000" w:themeColor="text1"/>
          <w:sz w:val="27"/>
          <w:szCs w:val="27"/>
          <w:lang w:eastAsia="zh-CN"/>
        </w:rPr>
        <w:t>земельных участков и объектов капитального строительства</w:t>
      </w:r>
    </w:p>
    <w:p w14:paraId="0D1C1D00" w14:textId="77777777" w:rsidR="00DB70DB" w:rsidRPr="007B6F78" w:rsidRDefault="00DB70DB" w:rsidP="00DB70DB">
      <w:pPr>
        <w:tabs>
          <w:tab w:val="left" w:pos="2520"/>
        </w:tabs>
        <w:suppressAutoHyphens/>
        <w:ind w:firstLine="426"/>
        <w:jc w:val="center"/>
        <w:rPr>
          <w:rFonts w:eastAsia="SimSun"/>
          <w:color w:val="000000" w:themeColor="text1"/>
          <w:sz w:val="27"/>
          <w:szCs w:val="27"/>
          <w:lang w:eastAsia="zh-CN"/>
        </w:rPr>
      </w:pPr>
    </w:p>
    <w:tbl>
      <w:tblPr>
        <w:tblW w:w="9787" w:type="dxa"/>
        <w:tblInd w:w="113" w:type="dxa"/>
        <w:tblLayout w:type="fixed"/>
        <w:tblLook w:val="0000" w:firstRow="0" w:lastRow="0" w:firstColumn="0" w:lastColumn="0" w:noHBand="0" w:noVBand="0"/>
      </w:tblPr>
      <w:tblGrid>
        <w:gridCol w:w="2689"/>
        <w:gridCol w:w="3118"/>
        <w:gridCol w:w="3980"/>
      </w:tblGrid>
      <w:tr w:rsidR="003B44D8" w:rsidRPr="007B6F78" w14:paraId="67917275" w14:textId="77777777" w:rsidTr="001D5817">
        <w:trPr>
          <w:trHeight w:val="23"/>
          <w:tblHeader/>
        </w:trPr>
        <w:tc>
          <w:tcPr>
            <w:tcW w:w="2689" w:type="dxa"/>
            <w:tcBorders>
              <w:top w:val="single" w:sz="4" w:space="0" w:color="000000"/>
              <w:left w:val="single" w:sz="4" w:space="0" w:color="000000"/>
              <w:bottom w:val="single" w:sz="4" w:space="0" w:color="000000"/>
            </w:tcBorders>
            <w:shd w:val="clear" w:color="auto" w:fill="auto"/>
          </w:tcPr>
          <w:p w14:paraId="0A91531C" w14:textId="77777777" w:rsidR="003B44D8" w:rsidRPr="007B6F78" w:rsidRDefault="003B44D8" w:rsidP="003B44D8">
            <w:pPr>
              <w:tabs>
                <w:tab w:val="left" w:pos="2520"/>
              </w:tabs>
              <w:suppressAutoHyphens/>
              <w:ind w:right="-282"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Наименование вида разрешенного</w:t>
            </w:r>
          </w:p>
          <w:p w14:paraId="042DFEF1" w14:textId="77777777" w:rsidR="003B44D8" w:rsidRPr="007B6F78" w:rsidRDefault="003B44D8" w:rsidP="003B44D8">
            <w:pPr>
              <w:tabs>
                <w:tab w:val="left" w:pos="2520"/>
              </w:tabs>
              <w:suppressAutoHyphens/>
              <w:ind w:right="-282"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использования земельного участка</w:t>
            </w:r>
          </w:p>
        </w:tc>
        <w:tc>
          <w:tcPr>
            <w:tcW w:w="3118" w:type="dxa"/>
            <w:tcBorders>
              <w:top w:val="single" w:sz="4" w:space="0" w:color="000000"/>
              <w:left w:val="single" w:sz="4" w:space="0" w:color="000000"/>
              <w:bottom w:val="single" w:sz="4" w:space="0" w:color="000000"/>
            </w:tcBorders>
            <w:shd w:val="clear" w:color="auto" w:fill="auto"/>
          </w:tcPr>
          <w:p w14:paraId="739A05A4" w14:textId="77777777" w:rsidR="003B44D8" w:rsidRPr="007B6F78" w:rsidRDefault="003B44D8" w:rsidP="003B44D8">
            <w:pPr>
              <w:tabs>
                <w:tab w:val="left" w:pos="2520"/>
              </w:tabs>
              <w:suppressAutoHyphens/>
              <w:ind w:right="-282"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Описание вида</w:t>
            </w:r>
          </w:p>
          <w:p w14:paraId="76D75737" w14:textId="77777777" w:rsidR="003B44D8" w:rsidRPr="007B6F78" w:rsidRDefault="003B44D8" w:rsidP="003B44D8">
            <w:pPr>
              <w:tabs>
                <w:tab w:val="left" w:pos="2520"/>
              </w:tabs>
              <w:suppressAutoHyphens/>
              <w:ind w:right="-282"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разрешенного</w:t>
            </w:r>
          </w:p>
          <w:p w14:paraId="3E39D5E3" w14:textId="77777777" w:rsidR="003B44D8" w:rsidRPr="007B6F78" w:rsidRDefault="003B44D8" w:rsidP="003B44D8">
            <w:pPr>
              <w:tabs>
                <w:tab w:val="left" w:pos="2520"/>
              </w:tabs>
              <w:suppressAutoHyphens/>
              <w:ind w:right="-282"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использования земельного участка</w:t>
            </w:r>
          </w:p>
        </w:tc>
        <w:tc>
          <w:tcPr>
            <w:tcW w:w="3980" w:type="dxa"/>
            <w:tcBorders>
              <w:top w:val="single" w:sz="4" w:space="0" w:color="000000"/>
              <w:left w:val="single" w:sz="4" w:space="0" w:color="000000"/>
              <w:bottom w:val="single" w:sz="4" w:space="0" w:color="000000"/>
              <w:right w:val="single" w:sz="4" w:space="0" w:color="000000"/>
            </w:tcBorders>
            <w:shd w:val="clear" w:color="auto" w:fill="auto"/>
          </w:tcPr>
          <w:p w14:paraId="4BCF3783" w14:textId="77777777" w:rsidR="003B44D8" w:rsidRPr="007B6F78" w:rsidRDefault="003B44D8" w:rsidP="003B44D8">
            <w:pPr>
              <w:tabs>
                <w:tab w:val="left" w:pos="2520"/>
              </w:tabs>
              <w:suppressAutoHyphens/>
              <w:ind w:firstLine="34"/>
              <w:jc w:val="center"/>
              <w:rPr>
                <w:rFonts w:eastAsia="Times New Roman"/>
                <w:b/>
                <w:color w:val="000000" w:themeColor="text1"/>
                <w:sz w:val="24"/>
                <w:szCs w:val="24"/>
                <w:lang w:eastAsia="zh-CN"/>
              </w:rPr>
            </w:pPr>
            <w:r w:rsidRPr="007B6F78">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51E0D27C" w14:textId="77777777" w:rsidR="003B44D8" w:rsidRPr="007B6F78" w:rsidRDefault="003B44D8" w:rsidP="00DB70DB">
      <w:pPr>
        <w:tabs>
          <w:tab w:val="left" w:pos="2520"/>
        </w:tabs>
        <w:suppressAutoHyphens/>
        <w:ind w:firstLine="426"/>
        <w:jc w:val="center"/>
        <w:rPr>
          <w:rFonts w:eastAsia="SimSun"/>
          <w:color w:val="000000" w:themeColor="text1"/>
          <w:sz w:val="2"/>
          <w:szCs w:val="2"/>
          <w:lang w:eastAsia="zh-CN"/>
        </w:rPr>
      </w:pPr>
    </w:p>
    <w:tbl>
      <w:tblPr>
        <w:tblW w:w="9787" w:type="dxa"/>
        <w:tblInd w:w="113" w:type="dxa"/>
        <w:tblLayout w:type="fixed"/>
        <w:tblLook w:val="0000" w:firstRow="0" w:lastRow="0" w:firstColumn="0" w:lastColumn="0" w:noHBand="0" w:noVBand="0"/>
      </w:tblPr>
      <w:tblGrid>
        <w:gridCol w:w="2689"/>
        <w:gridCol w:w="3118"/>
        <w:gridCol w:w="3980"/>
      </w:tblGrid>
      <w:tr w:rsidR="00B87D33" w:rsidRPr="007B6F78" w14:paraId="019786CE" w14:textId="77777777" w:rsidTr="001D5817">
        <w:trPr>
          <w:trHeight w:val="23"/>
          <w:tblHeader/>
        </w:trPr>
        <w:tc>
          <w:tcPr>
            <w:tcW w:w="2689" w:type="dxa"/>
            <w:tcBorders>
              <w:top w:val="single" w:sz="4" w:space="0" w:color="000000"/>
              <w:left w:val="single" w:sz="4" w:space="0" w:color="000000"/>
              <w:bottom w:val="single" w:sz="4" w:space="0" w:color="000000"/>
            </w:tcBorders>
            <w:shd w:val="clear" w:color="auto" w:fill="auto"/>
          </w:tcPr>
          <w:p w14:paraId="38F7D309" w14:textId="77777777" w:rsidR="000E390D" w:rsidRPr="007B6F78" w:rsidRDefault="003B44D8" w:rsidP="003B44D8">
            <w:pPr>
              <w:tabs>
                <w:tab w:val="left" w:pos="2520"/>
              </w:tabs>
              <w:suppressAutoHyphens/>
              <w:ind w:right="-282"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3118" w:type="dxa"/>
            <w:tcBorders>
              <w:top w:val="single" w:sz="4" w:space="0" w:color="000000"/>
              <w:left w:val="single" w:sz="4" w:space="0" w:color="000000"/>
              <w:bottom w:val="single" w:sz="4" w:space="0" w:color="000000"/>
            </w:tcBorders>
            <w:shd w:val="clear" w:color="auto" w:fill="auto"/>
          </w:tcPr>
          <w:p w14:paraId="1667E101" w14:textId="77777777" w:rsidR="000E390D" w:rsidRPr="007B6F78" w:rsidRDefault="003B44D8" w:rsidP="003B44D8">
            <w:pPr>
              <w:tabs>
                <w:tab w:val="left" w:pos="2520"/>
              </w:tabs>
              <w:suppressAutoHyphens/>
              <w:ind w:right="-282"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c>
          <w:tcPr>
            <w:tcW w:w="3980" w:type="dxa"/>
            <w:tcBorders>
              <w:top w:val="single" w:sz="4" w:space="0" w:color="000000"/>
              <w:left w:val="single" w:sz="4" w:space="0" w:color="000000"/>
              <w:bottom w:val="single" w:sz="4" w:space="0" w:color="000000"/>
              <w:right w:val="single" w:sz="4" w:space="0" w:color="000000"/>
            </w:tcBorders>
            <w:shd w:val="clear" w:color="auto" w:fill="auto"/>
          </w:tcPr>
          <w:p w14:paraId="2A2FA9F3" w14:textId="77777777" w:rsidR="000E390D" w:rsidRPr="007B6F78" w:rsidRDefault="003B44D8" w:rsidP="003B44D8">
            <w:pPr>
              <w:tabs>
                <w:tab w:val="left" w:pos="2520"/>
              </w:tabs>
              <w:suppressAutoHyphens/>
              <w:ind w:firstLine="34"/>
              <w:jc w:val="center"/>
              <w:rPr>
                <w:rFonts w:eastAsia="Times New Roman"/>
                <w:color w:val="000000" w:themeColor="text1"/>
                <w:sz w:val="24"/>
                <w:szCs w:val="24"/>
                <w:lang w:eastAsia="zh-CN"/>
              </w:rPr>
            </w:pPr>
            <w:r w:rsidRPr="007B6F78">
              <w:rPr>
                <w:rFonts w:eastAsia="Times New Roman"/>
                <w:color w:val="000000" w:themeColor="text1"/>
                <w:sz w:val="24"/>
                <w:szCs w:val="24"/>
                <w:lang w:eastAsia="zh-CN"/>
              </w:rPr>
              <w:t>3</w:t>
            </w:r>
          </w:p>
        </w:tc>
      </w:tr>
      <w:tr w:rsidR="00F07C54" w:rsidRPr="007B6F78" w14:paraId="1948142C" w14:textId="77777777" w:rsidTr="001D5817">
        <w:trPr>
          <w:trHeight w:val="23"/>
        </w:trPr>
        <w:tc>
          <w:tcPr>
            <w:tcW w:w="2689" w:type="dxa"/>
            <w:tcBorders>
              <w:top w:val="single" w:sz="8" w:space="0" w:color="000000"/>
              <w:left w:val="single" w:sz="8" w:space="0" w:color="000000"/>
              <w:bottom w:val="single" w:sz="4" w:space="0" w:color="000000"/>
            </w:tcBorders>
            <w:shd w:val="clear" w:color="auto" w:fill="auto"/>
          </w:tcPr>
          <w:p w14:paraId="2D1B30CE" w14:textId="77777777" w:rsidR="00F07C54" w:rsidRPr="007B6F78" w:rsidRDefault="00F07C54" w:rsidP="001D5817">
            <w:pPr>
              <w:tabs>
                <w:tab w:val="left" w:pos="2520"/>
              </w:tabs>
              <w:suppressAutoHyphens/>
              <w:ind w:firstLine="0"/>
              <w:jc w:val="left"/>
              <w:rPr>
                <w:rFonts w:eastAsia="Times New Roman"/>
                <w:color w:val="000000" w:themeColor="text1"/>
                <w:sz w:val="24"/>
                <w:szCs w:val="24"/>
                <w:lang w:eastAsia="zh-CN"/>
              </w:rPr>
            </w:pPr>
            <w:r w:rsidRPr="007B6F78">
              <w:rPr>
                <w:rFonts w:eastAsia="Times New Roman"/>
                <w:color w:val="000000" w:themeColor="text1"/>
                <w:sz w:val="24"/>
                <w:szCs w:val="24"/>
                <w:lang w:eastAsia="zh-CN"/>
              </w:rPr>
              <w:t>[2.1] - Для индивидуального</w:t>
            </w:r>
          </w:p>
          <w:p w14:paraId="072C0982" w14:textId="77777777" w:rsidR="00F07C54" w:rsidRPr="007B6F78" w:rsidRDefault="00F07C54" w:rsidP="001D5817">
            <w:pPr>
              <w:tabs>
                <w:tab w:val="left" w:pos="2520"/>
              </w:tabs>
              <w:suppressAutoHyphens/>
              <w:ind w:firstLine="0"/>
              <w:jc w:val="left"/>
              <w:rPr>
                <w:rFonts w:eastAsia="Times New Roman"/>
                <w:color w:val="000000" w:themeColor="text1"/>
                <w:sz w:val="24"/>
                <w:szCs w:val="24"/>
                <w:lang w:eastAsia="zh-CN"/>
              </w:rPr>
            </w:pPr>
            <w:r w:rsidRPr="007B6F78">
              <w:rPr>
                <w:rFonts w:eastAsia="Times New Roman"/>
                <w:color w:val="000000" w:themeColor="text1"/>
                <w:sz w:val="24"/>
                <w:szCs w:val="24"/>
                <w:lang w:eastAsia="zh-CN"/>
              </w:rPr>
              <w:t>жилищного</w:t>
            </w:r>
          </w:p>
          <w:p w14:paraId="3F7587D2" w14:textId="77777777" w:rsidR="00F07C54" w:rsidRPr="007B6F78" w:rsidRDefault="00F07C54" w:rsidP="001D5817">
            <w:pPr>
              <w:tabs>
                <w:tab w:val="left" w:pos="2520"/>
              </w:tabs>
              <w:suppressAutoHyphens/>
              <w:ind w:firstLine="0"/>
              <w:jc w:val="left"/>
              <w:rPr>
                <w:rFonts w:eastAsia="Times New Roman"/>
                <w:color w:val="000000" w:themeColor="text1"/>
                <w:sz w:val="24"/>
                <w:szCs w:val="24"/>
                <w:lang w:eastAsia="zh-CN"/>
              </w:rPr>
            </w:pPr>
            <w:r w:rsidRPr="007B6F78">
              <w:rPr>
                <w:rFonts w:eastAsia="Times New Roman"/>
                <w:color w:val="000000" w:themeColor="text1"/>
                <w:sz w:val="24"/>
                <w:szCs w:val="24"/>
                <w:lang w:eastAsia="zh-CN"/>
              </w:rPr>
              <w:t>строительства</w:t>
            </w:r>
          </w:p>
          <w:p w14:paraId="1AE85F57" w14:textId="77777777" w:rsidR="00F07C54" w:rsidRPr="007B6F78" w:rsidRDefault="00F07C54" w:rsidP="001D5817">
            <w:pPr>
              <w:tabs>
                <w:tab w:val="left" w:pos="2520"/>
              </w:tabs>
              <w:suppressAutoHyphens/>
              <w:ind w:firstLine="0"/>
              <w:jc w:val="left"/>
              <w:rPr>
                <w:rFonts w:eastAsia="Times New Roman"/>
                <w:color w:val="000000" w:themeColor="text1"/>
                <w:sz w:val="24"/>
                <w:szCs w:val="24"/>
                <w:lang w:eastAsia="zh-CN"/>
              </w:rPr>
            </w:pPr>
          </w:p>
          <w:p w14:paraId="5F9E58E2" w14:textId="77777777" w:rsidR="00F07C54" w:rsidRPr="007B6F78" w:rsidRDefault="00F07C54" w:rsidP="001D5817">
            <w:pPr>
              <w:tabs>
                <w:tab w:val="left" w:pos="2520"/>
              </w:tabs>
              <w:suppressAutoHyphens/>
              <w:ind w:firstLine="0"/>
              <w:jc w:val="left"/>
              <w:rPr>
                <w:rFonts w:eastAsia="Times New Roman"/>
                <w:color w:val="000000" w:themeColor="text1"/>
                <w:sz w:val="24"/>
                <w:szCs w:val="24"/>
                <w:lang w:eastAsia="zh-CN"/>
              </w:rPr>
            </w:pPr>
          </w:p>
          <w:p w14:paraId="58C4AC7E" w14:textId="77777777" w:rsidR="00F07C54" w:rsidRPr="007B6F78" w:rsidRDefault="00F07C54" w:rsidP="001D5817">
            <w:pPr>
              <w:tabs>
                <w:tab w:val="left" w:pos="2520"/>
              </w:tabs>
              <w:suppressAutoHyphens/>
              <w:ind w:firstLine="0"/>
              <w:jc w:val="left"/>
              <w:rPr>
                <w:rFonts w:eastAsia="Times New Roman"/>
                <w:color w:val="000000" w:themeColor="text1"/>
                <w:sz w:val="24"/>
                <w:szCs w:val="24"/>
                <w:lang w:eastAsia="zh-CN"/>
              </w:rPr>
            </w:pPr>
          </w:p>
          <w:p w14:paraId="0C1A482D" w14:textId="77777777" w:rsidR="00F07C54" w:rsidRPr="007B6F78" w:rsidRDefault="00F07C54" w:rsidP="001D5817">
            <w:pPr>
              <w:tabs>
                <w:tab w:val="left" w:pos="2520"/>
              </w:tabs>
              <w:suppressAutoHyphens/>
              <w:ind w:firstLine="0"/>
              <w:jc w:val="left"/>
              <w:rPr>
                <w:rFonts w:eastAsia="Times New Roman"/>
                <w:color w:val="000000" w:themeColor="text1"/>
                <w:sz w:val="24"/>
                <w:szCs w:val="24"/>
                <w:lang w:eastAsia="zh-CN"/>
              </w:rPr>
            </w:pPr>
          </w:p>
          <w:p w14:paraId="674F9720" w14:textId="77777777" w:rsidR="00F07C54" w:rsidRPr="007B6F78" w:rsidRDefault="00F07C54" w:rsidP="001D5817">
            <w:pPr>
              <w:tabs>
                <w:tab w:val="left" w:pos="2520"/>
              </w:tabs>
              <w:suppressAutoHyphens/>
              <w:ind w:firstLine="0"/>
              <w:jc w:val="left"/>
              <w:rPr>
                <w:rFonts w:eastAsia="Times New Roman"/>
                <w:color w:val="000000" w:themeColor="text1"/>
                <w:sz w:val="24"/>
                <w:szCs w:val="24"/>
                <w:lang w:eastAsia="zh-CN"/>
              </w:rPr>
            </w:pPr>
          </w:p>
          <w:p w14:paraId="736589FA" w14:textId="77777777" w:rsidR="00F07C54" w:rsidRPr="007B6F78" w:rsidRDefault="00F07C54" w:rsidP="001D5817">
            <w:pPr>
              <w:tabs>
                <w:tab w:val="left" w:pos="2520"/>
              </w:tabs>
              <w:suppressAutoHyphens/>
              <w:ind w:firstLine="0"/>
              <w:jc w:val="left"/>
              <w:rPr>
                <w:rFonts w:eastAsia="Times New Roman"/>
                <w:color w:val="000000" w:themeColor="text1"/>
                <w:sz w:val="24"/>
                <w:szCs w:val="24"/>
                <w:lang w:eastAsia="zh-CN"/>
              </w:rPr>
            </w:pPr>
          </w:p>
          <w:p w14:paraId="196B367B" w14:textId="77777777" w:rsidR="00F07C54" w:rsidRPr="007B6F78" w:rsidRDefault="00F07C54" w:rsidP="001D5817">
            <w:pPr>
              <w:tabs>
                <w:tab w:val="left" w:pos="2520"/>
              </w:tabs>
              <w:suppressAutoHyphens/>
              <w:ind w:firstLine="0"/>
              <w:jc w:val="left"/>
              <w:rPr>
                <w:rFonts w:eastAsia="Times New Roman"/>
                <w:color w:val="000000" w:themeColor="text1"/>
                <w:sz w:val="24"/>
                <w:szCs w:val="24"/>
                <w:lang w:eastAsia="zh-CN"/>
              </w:rPr>
            </w:pPr>
          </w:p>
          <w:p w14:paraId="4115CD7F" w14:textId="77777777" w:rsidR="00F07C54" w:rsidRPr="007B6F78" w:rsidRDefault="00F07C54" w:rsidP="001D5817">
            <w:pPr>
              <w:tabs>
                <w:tab w:val="left" w:pos="2520"/>
              </w:tabs>
              <w:suppressAutoHyphens/>
              <w:ind w:firstLine="0"/>
              <w:jc w:val="left"/>
              <w:rPr>
                <w:rFonts w:eastAsia="Times New Roman"/>
                <w:color w:val="000000" w:themeColor="text1"/>
                <w:sz w:val="24"/>
                <w:szCs w:val="24"/>
                <w:lang w:eastAsia="zh-CN"/>
              </w:rPr>
            </w:pPr>
          </w:p>
          <w:p w14:paraId="7C795F8B" w14:textId="77777777" w:rsidR="00F07C54" w:rsidRPr="007B6F78" w:rsidRDefault="00F07C54" w:rsidP="001D5817">
            <w:pPr>
              <w:tabs>
                <w:tab w:val="left" w:pos="2520"/>
              </w:tabs>
              <w:suppressAutoHyphens/>
              <w:ind w:firstLine="0"/>
              <w:jc w:val="left"/>
              <w:rPr>
                <w:rFonts w:eastAsia="Times New Roman"/>
                <w:color w:val="000000" w:themeColor="text1"/>
                <w:sz w:val="24"/>
                <w:szCs w:val="24"/>
                <w:lang w:eastAsia="zh-CN"/>
              </w:rPr>
            </w:pPr>
          </w:p>
          <w:p w14:paraId="5753529A" w14:textId="77777777" w:rsidR="00F07C54" w:rsidRPr="007B6F78" w:rsidRDefault="00F07C54" w:rsidP="001D5817">
            <w:pPr>
              <w:tabs>
                <w:tab w:val="left" w:pos="2520"/>
              </w:tabs>
              <w:suppressAutoHyphens/>
              <w:ind w:firstLine="0"/>
              <w:jc w:val="left"/>
              <w:rPr>
                <w:rFonts w:eastAsia="Times New Roman"/>
                <w:color w:val="000000" w:themeColor="text1"/>
                <w:sz w:val="24"/>
                <w:szCs w:val="24"/>
                <w:lang w:eastAsia="zh-CN"/>
              </w:rPr>
            </w:pPr>
          </w:p>
          <w:p w14:paraId="3294C892" w14:textId="77777777" w:rsidR="00F07C54" w:rsidRPr="007B6F78" w:rsidRDefault="00F07C54" w:rsidP="001D5817">
            <w:pPr>
              <w:tabs>
                <w:tab w:val="left" w:pos="2520"/>
              </w:tabs>
              <w:suppressAutoHyphens/>
              <w:ind w:firstLine="0"/>
              <w:jc w:val="left"/>
              <w:rPr>
                <w:rFonts w:eastAsia="Times New Roman"/>
                <w:color w:val="000000" w:themeColor="text1"/>
                <w:sz w:val="24"/>
                <w:szCs w:val="24"/>
                <w:lang w:eastAsia="zh-CN"/>
              </w:rPr>
            </w:pPr>
          </w:p>
          <w:p w14:paraId="10DF4EBA" w14:textId="77777777" w:rsidR="00F07C54" w:rsidRPr="007B6F78" w:rsidRDefault="00F07C54" w:rsidP="001D5817">
            <w:pPr>
              <w:tabs>
                <w:tab w:val="left" w:pos="2520"/>
              </w:tabs>
              <w:suppressAutoHyphens/>
              <w:ind w:firstLine="0"/>
              <w:jc w:val="left"/>
              <w:rPr>
                <w:rFonts w:eastAsia="Times New Roman"/>
                <w:color w:val="000000" w:themeColor="text1"/>
                <w:sz w:val="24"/>
                <w:szCs w:val="24"/>
                <w:lang w:eastAsia="zh-CN"/>
              </w:rPr>
            </w:pPr>
          </w:p>
          <w:p w14:paraId="61DBE632" w14:textId="77777777" w:rsidR="00F07C54" w:rsidRPr="007B6F78" w:rsidRDefault="00F07C54" w:rsidP="001D5817">
            <w:pPr>
              <w:tabs>
                <w:tab w:val="left" w:pos="2520"/>
              </w:tabs>
              <w:suppressAutoHyphens/>
              <w:ind w:firstLine="0"/>
              <w:jc w:val="left"/>
              <w:rPr>
                <w:rFonts w:eastAsia="Times New Roman"/>
                <w:color w:val="000000" w:themeColor="text1"/>
                <w:sz w:val="24"/>
                <w:szCs w:val="24"/>
                <w:lang w:eastAsia="zh-CN"/>
              </w:rPr>
            </w:pPr>
          </w:p>
          <w:p w14:paraId="4C1B07F2" w14:textId="77777777" w:rsidR="00F07C54" w:rsidRPr="007B6F78" w:rsidRDefault="00F07C54" w:rsidP="001D5817">
            <w:pPr>
              <w:tabs>
                <w:tab w:val="left" w:pos="2520"/>
              </w:tabs>
              <w:suppressAutoHyphens/>
              <w:ind w:firstLine="0"/>
              <w:jc w:val="left"/>
              <w:rPr>
                <w:rFonts w:eastAsia="Times New Roman"/>
                <w:color w:val="000000" w:themeColor="text1"/>
                <w:sz w:val="24"/>
                <w:szCs w:val="24"/>
                <w:lang w:eastAsia="zh-CN"/>
              </w:rPr>
            </w:pPr>
          </w:p>
          <w:p w14:paraId="440CAB73" w14:textId="77777777" w:rsidR="00F07C54" w:rsidRPr="007B6F78" w:rsidRDefault="00F07C54" w:rsidP="001D5817">
            <w:pPr>
              <w:tabs>
                <w:tab w:val="left" w:pos="2520"/>
              </w:tabs>
              <w:suppressAutoHyphens/>
              <w:ind w:firstLine="0"/>
              <w:jc w:val="left"/>
              <w:rPr>
                <w:rFonts w:eastAsia="Times New Roman"/>
                <w:color w:val="000000" w:themeColor="text1"/>
                <w:sz w:val="24"/>
                <w:szCs w:val="24"/>
                <w:lang w:eastAsia="zh-CN"/>
              </w:rPr>
            </w:pPr>
          </w:p>
          <w:p w14:paraId="351A4121" w14:textId="77777777" w:rsidR="00F07C54" w:rsidRPr="007B6F78" w:rsidRDefault="00F07C54" w:rsidP="001D5817">
            <w:pPr>
              <w:tabs>
                <w:tab w:val="left" w:pos="2520"/>
              </w:tabs>
              <w:suppressAutoHyphens/>
              <w:ind w:firstLine="0"/>
              <w:jc w:val="left"/>
              <w:rPr>
                <w:rFonts w:eastAsia="Times New Roman"/>
                <w:color w:val="000000" w:themeColor="text1"/>
                <w:sz w:val="24"/>
                <w:szCs w:val="24"/>
                <w:lang w:eastAsia="zh-CN"/>
              </w:rPr>
            </w:pPr>
          </w:p>
          <w:p w14:paraId="4B416D79" w14:textId="77777777" w:rsidR="00F07C54" w:rsidRPr="007B6F78" w:rsidRDefault="00F07C54" w:rsidP="001D5817">
            <w:pPr>
              <w:tabs>
                <w:tab w:val="left" w:pos="2520"/>
              </w:tabs>
              <w:suppressAutoHyphens/>
              <w:ind w:firstLine="0"/>
              <w:jc w:val="left"/>
              <w:rPr>
                <w:rFonts w:eastAsia="Times New Roman"/>
                <w:color w:val="000000" w:themeColor="text1"/>
                <w:sz w:val="24"/>
                <w:szCs w:val="24"/>
                <w:lang w:eastAsia="zh-CN"/>
              </w:rPr>
            </w:pPr>
          </w:p>
          <w:p w14:paraId="281196AC" w14:textId="77777777" w:rsidR="00F07C54" w:rsidRPr="007B6F78" w:rsidRDefault="00F07C54" w:rsidP="001D5817">
            <w:pPr>
              <w:tabs>
                <w:tab w:val="left" w:pos="2520"/>
              </w:tabs>
              <w:suppressAutoHyphens/>
              <w:ind w:firstLine="0"/>
              <w:jc w:val="left"/>
              <w:rPr>
                <w:rFonts w:eastAsia="SimSun"/>
                <w:color w:val="000000" w:themeColor="text1"/>
                <w:sz w:val="24"/>
                <w:szCs w:val="24"/>
                <w:lang w:eastAsia="zh-CN"/>
              </w:rPr>
            </w:pPr>
          </w:p>
        </w:tc>
        <w:tc>
          <w:tcPr>
            <w:tcW w:w="3118" w:type="dxa"/>
            <w:tcBorders>
              <w:top w:val="single" w:sz="4" w:space="0" w:color="auto"/>
              <w:left w:val="single" w:sz="4" w:space="0" w:color="auto"/>
              <w:bottom w:val="single" w:sz="4" w:space="0" w:color="auto"/>
              <w:right w:val="single" w:sz="4" w:space="0" w:color="auto"/>
            </w:tcBorders>
          </w:tcPr>
          <w:p w14:paraId="45CE048C" w14:textId="77777777" w:rsidR="00F07C54" w:rsidRPr="007B6F78" w:rsidRDefault="00F07C54" w:rsidP="001D5817">
            <w:pPr>
              <w:autoSpaceDE w:val="0"/>
              <w:autoSpaceDN w:val="0"/>
              <w:adjustRightInd w:val="0"/>
              <w:ind w:firstLine="0"/>
              <w:jc w:val="left"/>
              <w:rPr>
                <w:rFonts w:eastAsia="Times New Roman"/>
                <w:color w:val="000000" w:themeColor="text1"/>
                <w:sz w:val="24"/>
                <w:szCs w:val="24"/>
                <w:lang w:eastAsia="ru-RU"/>
              </w:rPr>
            </w:pPr>
            <w:r w:rsidRPr="007B6F78">
              <w:rPr>
                <w:bCs/>
                <w:color w:val="000000" w:themeColor="text1"/>
                <w:sz w:val="24"/>
                <w:szCs w:val="24"/>
              </w:rPr>
              <w:lastRenderedPageBreak/>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w:t>
            </w:r>
            <w:r w:rsidRPr="007B6F78">
              <w:rPr>
                <w:rFonts w:eastAsia="Times New Roman"/>
                <w:bCs/>
                <w:color w:val="000000" w:themeColor="text1"/>
                <w:sz w:val="24"/>
                <w:szCs w:val="24"/>
              </w:rPr>
              <w:t xml:space="preserve">использования, предназначенных для удовлетворения гражданами бытовых и иных нужд, </w:t>
            </w:r>
            <w:r w:rsidRPr="007B6F78">
              <w:rPr>
                <w:rFonts w:eastAsia="Times New Roman"/>
                <w:color w:val="000000" w:themeColor="text1"/>
                <w:sz w:val="24"/>
                <w:szCs w:val="24"/>
              </w:rPr>
              <w:t xml:space="preserve">связанных с их проживанием в таком здании, не </w:t>
            </w:r>
            <w:r w:rsidRPr="007B6F78">
              <w:rPr>
                <w:rFonts w:eastAsia="Times New Roman"/>
                <w:color w:val="000000" w:themeColor="text1"/>
                <w:sz w:val="24"/>
                <w:szCs w:val="24"/>
              </w:rPr>
              <w:lastRenderedPageBreak/>
              <w:t>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3980" w:type="dxa"/>
            <w:tcBorders>
              <w:top w:val="single" w:sz="8" w:space="0" w:color="000000"/>
              <w:left w:val="single" w:sz="8" w:space="0" w:color="000000"/>
              <w:bottom w:val="single" w:sz="8" w:space="0" w:color="000000"/>
              <w:right w:val="single" w:sz="8" w:space="0" w:color="000000"/>
            </w:tcBorders>
            <w:shd w:val="clear" w:color="auto" w:fill="auto"/>
          </w:tcPr>
          <w:p w14:paraId="0B915451" w14:textId="0BF51660" w:rsidR="00F07C54" w:rsidRPr="007B6F78" w:rsidRDefault="00F07C54" w:rsidP="001D5817">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Минимальная/максимальная площадь земельных участков </w:t>
            </w:r>
            <w:r w:rsidRPr="007B6F78">
              <w:rPr>
                <w:rFonts w:ascii="SimSun" w:eastAsia="SimSun" w:hAnsi="SimSun" w:cs="SimSun"/>
                <w:color w:val="000000" w:themeColor="text1"/>
                <w:sz w:val="24"/>
                <w:szCs w:val="24"/>
                <w:lang w:eastAsia="zh-CN"/>
              </w:rPr>
              <w:t>–</w:t>
            </w:r>
            <w:r w:rsidR="001D5817" w:rsidRPr="007B6F78">
              <w:rPr>
                <w:rFonts w:asciiTheme="minorHAnsi" w:eastAsia="SimSun" w:hAnsiTheme="minorHAnsi" w:cs="SimSun"/>
                <w:color w:val="000000" w:themeColor="text1"/>
                <w:sz w:val="24"/>
                <w:szCs w:val="24"/>
                <w:lang w:eastAsia="zh-CN"/>
              </w:rPr>
              <w:t xml:space="preserve">                              </w:t>
            </w:r>
            <w:r w:rsidRPr="007B6F78">
              <w:rPr>
                <w:rFonts w:eastAsia="SimSun"/>
                <w:color w:val="000000" w:themeColor="text1"/>
                <w:sz w:val="24"/>
                <w:szCs w:val="24"/>
                <w:lang w:eastAsia="zh-CN"/>
              </w:rPr>
              <w:t xml:space="preserve"> 300</w:t>
            </w:r>
            <w:r w:rsidR="001D5817"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/1000 кв. м.</w:t>
            </w:r>
          </w:p>
          <w:p w14:paraId="5442EA5F" w14:textId="77777777" w:rsidR="00F40CA4" w:rsidRPr="007B6F78" w:rsidRDefault="00F40CA4" w:rsidP="00F40CA4">
            <w:pPr>
              <w:keepLines/>
              <w:suppressAutoHyphens/>
              <w:overflowPunct w:val="0"/>
              <w:autoSpaceDE w:val="0"/>
              <w:ind w:firstLine="0"/>
              <w:jc w:val="left"/>
              <w:textAlignment w:val="baseline"/>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Минимальная ширина вновь образуемых земельных участков– 12 м, за исключением земельных участков, образуемых под существующими объектами капитального строительства.</w:t>
            </w:r>
          </w:p>
          <w:p w14:paraId="615C58A7" w14:textId="77777777" w:rsidR="00F07C54" w:rsidRPr="007B6F78" w:rsidRDefault="00F07C54" w:rsidP="001D5817">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Минимальный отступ строений от красной линии - 5 м </w:t>
            </w:r>
          </w:p>
          <w:p w14:paraId="2EC1E579" w14:textId="77777777" w:rsidR="00F07C54" w:rsidRPr="007B6F78" w:rsidRDefault="00F07C54" w:rsidP="001D5817">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от жилого дома до границ соседнего участка - 3 м</w:t>
            </w:r>
          </w:p>
          <w:p w14:paraId="5F8D0E86" w14:textId="51490EBD" w:rsidR="00F07C54" w:rsidRPr="007B6F78" w:rsidRDefault="00F07C54" w:rsidP="001D5817">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Максимальное количество надземных этажей зданий </w:t>
            </w:r>
            <w:r w:rsidRPr="007B6F78">
              <w:rPr>
                <w:rFonts w:ascii="SimSun" w:eastAsia="SimSun" w:hAnsi="SimSun" w:cs="SimSun"/>
                <w:color w:val="000000" w:themeColor="text1"/>
                <w:sz w:val="24"/>
                <w:szCs w:val="24"/>
                <w:lang w:eastAsia="zh-CN"/>
              </w:rPr>
              <w:t>–</w:t>
            </w:r>
            <w:r w:rsidRPr="007B6F78">
              <w:rPr>
                <w:rFonts w:eastAsia="SimSun"/>
                <w:color w:val="000000" w:themeColor="text1"/>
                <w:sz w:val="24"/>
                <w:szCs w:val="24"/>
                <w:lang w:eastAsia="zh-CN"/>
              </w:rPr>
              <w:t xml:space="preserve"> </w:t>
            </w:r>
            <w:r w:rsidR="00253378"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3 этажа (включая мансардный этаж).</w:t>
            </w:r>
          </w:p>
          <w:p w14:paraId="41731407" w14:textId="77777777" w:rsidR="00F07C54" w:rsidRPr="007B6F78" w:rsidRDefault="00F07C54" w:rsidP="001D5817">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- 20 м.</w:t>
            </w:r>
          </w:p>
          <w:p w14:paraId="76D43937" w14:textId="77777777" w:rsidR="00F07C54" w:rsidRPr="007B6F78" w:rsidRDefault="00F07C54" w:rsidP="001D5817">
            <w:pPr>
              <w:tabs>
                <w:tab w:val="left" w:pos="1134"/>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Максимальный процент застройки в границах земельного участка </w:t>
            </w:r>
            <w:r w:rsidRPr="007B6F78">
              <w:rPr>
                <w:rFonts w:ascii="SimSun" w:eastAsia="SimSun" w:hAnsi="SimSun" w:cs="SimSun"/>
                <w:color w:val="000000" w:themeColor="text1"/>
                <w:sz w:val="24"/>
                <w:szCs w:val="24"/>
                <w:lang w:eastAsia="zh-CN"/>
              </w:rPr>
              <w:t>–</w:t>
            </w:r>
            <w:r w:rsidRPr="007B6F78">
              <w:rPr>
                <w:rFonts w:eastAsia="SimSun"/>
                <w:color w:val="000000" w:themeColor="text1"/>
                <w:sz w:val="24"/>
                <w:szCs w:val="24"/>
                <w:lang w:eastAsia="zh-CN"/>
              </w:rPr>
              <w:t xml:space="preserve"> 40%.</w:t>
            </w:r>
          </w:p>
          <w:p w14:paraId="46A3E9AB" w14:textId="77777777" w:rsidR="00F07C54" w:rsidRPr="007B6F78" w:rsidRDefault="00F07C54" w:rsidP="001D5817">
            <w:pPr>
              <w:tabs>
                <w:tab w:val="left" w:pos="1134"/>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F07C54" w:rsidRPr="007B6F78" w14:paraId="3512714B" w14:textId="77777777" w:rsidTr="001D5817">
        <w:trPr>
          <w:trHeight w:val="23"/>
        </w:trPr>
        <w:tc>
          <w:tcPr>
            <w:tcW w:w="2689" w:type="dxa"/>
            <w:tcBorders>
              <w:top w:val="single" w:sz="8" w:space="0" w:color="000000"/>
              <w:left w:val="single" w:sz="8" w:space="0" w:color="000000"/>
              <w:bottom w:val="single" w:sz="4" w:space="0" w:color="auto"/>
            </w:tcBorders>
            <w:shd w:val="clear" w:color="auto" w:fill="auto"/>
          </w:tcPr>
          <w:p w14:paraId="7D3AA7A9" w14:textId="77777777" w:rsidR="00F07C54" w:rsidRPr="007B6F78" w:rsidRDefault="00F07C54" w:rsidP="001D5817">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val="en-US" w:eastAsia="zh-CN"/>
              </w:rPr>
              <w:lastRenderedPageBreak/>
              <w:t>[2.3] -</w:t>
            </w:r>
            <w:r w:rsidRPr="007B6F78">
              <w:rPr>
                <w:rFonts w:eastAsia="SimSun"/>
                <w:color w:val="000000" w:themeColor="text1"/>
                <w:sz w:val="24"/>
                <w:szCs w:val="24"/>
                <w:lang w:eastAsia="zh-CN"/>
              </w:rPr>
              <w:t>Блокированная жилая застройка</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4E3EE9C4" w14:textId="77777777" w:rsidR="00F07C54" w:rsidRPr="007B6F78" w:rsidRDefault="00F07C54" w:rsidP="001D5817">
            <w:pPr>
              <w:pStyle w:val="affb"/>
              <w:jc w:val="left"/>
              <w:rPr>
                <w:color w:val="000000" w:themeColor="text1"/>
              </w:rPr>
            </w:pPr>
            <w:r w:rsidRPr="007B6F78">
              <w:rPr>
                <w:color w:val="000000" w:themeColor="text1"/>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w:t>
            </w:r>
          </w:p>
          <w:p w14:paraId="5E9AE948" w14:textId="77777777" w:rsidR="00F07C54" w:rsidRPr="007B6F78" w:rsidRDefault="00F07C54" w:rsidP="001D5817">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3980" w:type="dxa"/>
            <w:tcBorders>
              <w:top w:val="single" w:sz="8" w:space="0" w:color="000000"/>
              <w:left w:val="single" w:sz="8" w:space="0" w:color="000000"/>
              <w:bottom w:val="single" w:sz="4" w:space="0" w:color="auto"/>
              <w:right w:val="single" w:sz="8" w:space="0" w:color="000000"/>
            </w:tcBorders>
            <w:shd w:val="clear" w:color="auto" w:fill="auto"/>
          </w:tcPr>
          <w:p w14:paraId="45EF0D38" w14:textId="77777777" w:rsidR="00B41A4D" w:rsidRPr="007B6F78" w:rsidRDefault="00B41A4D" w:rsidP="00B41A4D">
            <w:pPr>
              <w:keepLines/>
              <w:suppressAutoHyphens/>
              <w:overflowPunct w:val="0"/>
              <w:autoSpaceDE w:val="0"/>
              <w:ind w:firstLine="34"/>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Минимальная площадь земельных участков блокированной застройки  – 400 кв. м.</w:t>
            </w:r>
          </w:p>
          <w:p w14:paraId="7EDAF947" w14:textId="77777777" w:rsidR="00B41A4D" w:rsidRPr="007B6F78" w:rsidRDefault="00B41A4D" w:rsidP="00B41A4D">
            <w:pPr>
              <w:keepLines/>
              <w:suppressAutoHyphens/>
              <w:overflowPunct w:val="0"/>
              <w:autoSpaceDE w:val="0"/>
              <w:ind w:firstLine="34"/>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площадь земельных участков блокированной застройки – 8000 кв. м.</w:t>
            </w:r>
          </w:p>
          <w:p w14:paraId="319A1420" w14:textId="77777777" w:rsidR="00B41A4D" w:rsidRPr="007B6F78" w:rsidRDefault="00B41A4D" w:rsidP="00B41A4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(из расчета под один жилой дом блокированной застройки –                   20 кв. м/800 кв. м).</w:t>
            </w:r>
          </w:p>
          <w:p w14:paraId="7F02E8DC" w14:textId="77777777" w:rsidR="00B41A4D" w:rsidRPr="007B6F78" w:rsidRDefault="00B41A4D" w:rsidP="00B41A4D">
            <w:pPr>
              <w:pStyle w:val="affb"/>
              <w:jc w:val="left"/>
              <w:rPr>
                <w:color w:val="000000" w:themeColor="text1"/>
              </w:rPr>
            </w:pPr>
            <w:r w:rsidRPr="007B6F78">
              <w:rPr>
                <w:rFonts w:eastAsia="SimSun"/>
                <w:color w:val="000000" w:themeColor="text1"/>
                <w:lang w:eastAsia="zh-CN"/>
              </w:rPr>
              <w:t>Максимальное количество жилых домов блокированной застройки в одном ряду не более десяти.</w:t>
            </w:r>
          </w:p>
          <w:p w14:paraId="71D20E1B" w14:textId="77777777" w:rsidR="00F07C54" w:rsidRPr="007B6F78" w:rsidRDefault="00F07C54" w:rsidP="001D5817">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Минимальный отступ строений от красной линии - 5 м </w:t>
            </w:r>
          </w:p>
          <w:p w14:paraId="2274284F" w14:textId="77777777" w:rsidR="00F07C54" w:rsidRPr="007B6F78" w:rsidRDefault="00F07C54" w:rsidP="001D5817">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от жилого дома до границ соседнего участка - 3 м.</w:t>
            </w:r>
          </w:p>
          <w:p w14:paraId="5D3B13F9" w14:textId="77777777" w:rsidR="00F07C54" w:rsidRPr="007B6F78" w:rsidRDefault="00F07C54" w:rsidP="001D5817">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Максимальное количество надземных этажей </w:t>
            </w:r>
            <w:r w:rsidRPr="007B6F78">
              <w:rPr>
                <w:rFonts w:ascii="SimSun" w:eastAsia="SimSun" w:hAnsi="SimSun" w:cs="SimSun"/>
                <w:color w:val="000000" w:themeColor="text1"/>
                <w:sz w:val="24"/>
                <w:szCs w:val="24"/>
                <w:lang w:eastAsia="zh-CN"/>
              </w:rPr>
              <w:t>–</w:t>
            </w:r>
            <w:r w:rsidRPr="007B6F78">
              <w:rPr>
                <w:rFonts w:eastAsia="SimSun"/>
                <w:color w:val="000000" w:themeColor="text1"/>
                <w:sz w:val="24"/>
                <w:szCs w:val="24"/>
                <w:lang w:eastAsia="zh-CN"/>
              </w:rPr>
              <w:t xml:space="preserve"> 4 этажа.</w:t>
            </w:r>
          </w:p>
          <w:p w14:paraId="3E7A16EB" w14:textId="77777777" w:rsidR="00F07C54" w:rsidRPr="007B6F78" w:rsidRDefault="00F07C54" w:rsidP="001D5817">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- 15 м.</w:t>
            </w:r>
          </w:p>
          <w:p w14:paraId="6CCDF894" w14:textId="77777777" w:rsidR="00F07C54" w:rsidRPr="007B6F78" w:rsidRDefault="00F07C54" w:rsidP="001D5817">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Максимальный процент застройки в границах земельного участка </w:t>
            </w:r>
            <w:r w:rsidRPr="007B6F78">
              <w:rPr>
                <w:rFonts w:ascii="SimSun" w:eastAsia="SimSun" w:hAnsi="SimSun" w:cs="SimSun"/>
                <w:color w:val="000000" w:themeColor="text1"/>
                <w:sz w:val="24"/>
                <w:szCs w:val="24"/>
                <w:lang w:eastAsia="zh-CN"/>
              </w:rPr>
              <w:t>–</w:t>
            </w:r>
            <w:r w:rsidRPr="007B6F78">
              <w:rPr>
                <w:rFonts w:eastAsia="SimSun"/>
                <w:color w:val="000000" w:themeColor="text1"/>
                <w:sz w:val="24"/>
                <w:szCs w:val="24"/>
                <w:lang w:eastAsia="zh-CN"/>
              </w:rPr>
              <w:t xml:space="preserve"> 60%.</w:t>
            </w:r>
          </w:p>
          <w:p w14:paraId="34C64359" w14:textId="77777777" w:rsidR="00F07C54" w:rsidRPr="007B6F78" w:rsidRDefault="00F07C54" w:rsidP="001D5817">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0E32C8" w:rsidRPr="007B6F78" w14:paraId="445E88B3" w14:textId="77777777" w:rsidTr="001D5817">
        <w:trPr>
          <w:trHeight w:val="23"/>
        </w:trPr>
        <w:tc>
          <w:tcPr>
            <w:tcW w:w="2689" w:type="dxa"/>
            <w:tcBorders>
              <w:top w:val="single" w:sz="4" w:space="0" w:color="auto"/>
              <w:left w:val="single" w:sz="4" w:space="0" w:color="auto"/>
              <w:bottom w:val="single" w:sz="4" w:space="0" w:color="auto"/>
              <w:right w:val="single" w:sz="4" w:space="0" w:color="auto"/>
            </w:tcBorders>
            <w:shd w:val="clear" w:color="auto" w:fill="auto"/>
          </w:tcPr>
          <w:p w14:paraId="1F911A6C" w14:textId="77777777" w:rsidR="000E32C8" w:rsidRPr="007B6F78" w:rsidRDefault="000E32C8" w:rsidP="000E32C8">
            <w:pPr>
              <w:keepLines/>
              <w:tabs>
                <w:tab w:val="left" w:pos="2520"/>
              </w:tabs>
              <w:suppressAutoHyphens/>
              <w:overflowPunct w:val="0"/>
              <w:autoSpaceDE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w:t>
            </w:r>
            <w:r w:rsidRPr="007B6F78">
              <w:rPr>
                <w:rFonts w:eastAsia="Times New Roman"/>
                <w:color w:val="000000" w:themeColor="text1"/>
                <w:sz w:val="24"/>
                <w:szCs w:val="24"/>
                <w:lang w:eastAsia="zh-CN"/>
              </w:rPr>
              <w:t>2.7.1</w:t>
            </w:r>
            <w:r w:rsidRPr="007B6F78">
              <w:rPr>
                <w:rFonts w:eastAsia="SimSun"/>
                <w:color w:val="000000" w:themeColor="text1"/>
                <w:sz w:val="24"/>
                <w:szCs w:val="24"/>
                <w:lang w:eastAsia="zh-CN"/>
              </w:rPr>
              <w:t>] –Хранение</w:t>
            </w:r>
          </w:p>
          <w:p w14:paraId="1CAF6259" w14:textId="77777777" w:rsidR="000E32C8" w:rsidRPr="007B6F78" w:rsidRDefault="000E32C8" w:rsidP="000E32C8">
            <w:pPr>
              <w:tabs>
                <w:tab w:val="left" w:pos="2520"/>
              </w:tabs>
              <w:suppressAutoHyphens/>
              <w:ind w:firstLine="0"/>
              <w:jc w:val="left"/>
              <w:rPr>
                <w:rFonts w:eastAsia="SimSun"/>
                <w:color w:val="000000" w:themeColor="text1"/>
                <w:sz w:val="24"/>
                <w:szCs w:val="24"/>
                <w:lang w:val="en-US" w:eastAsia="zh-CN"/>
              </w:rPr>
            </w:pPr>
            <w:r w:rsidRPr="007B6F78">
              <w:rPr>
                <w:rFonts w:eastAsia="SimSun"/>
                <w:color w:val="000000" w:themeColor="text1"/>
                <w:sz w:val="24"/>
                <w:szCs w:val="24"/>
                <w:lang w:eastAsia="zh-CN"/>
              </w:rPr>
              <w:t>автотранспорта</w:t>
            </w:r>
          </w:p>
        </w:tc>
        <w:tc>
          <w:tcPr>
            <w:tcW w:w="3118" w:type="dxa"/>
            <w:tcBorders>
              <w:top w:val="single" w:sz="4" w:space="0" w:color="auto"/>
              <w:left w:val="single" w:sz="4" w:space="0" w:color="auto"/>
              <w:bottom w:val="single" w:sz="4" w:space="0" w:color="auto"/>
              <w:right w:val="single" w:sz="4" w:space="0" w:color="auto"/>
            </w:tcBorders>
          </w:tcPr>
          <w:p w14:paraId="0F5CC441" w14:textId="77777777" w:rsidR="000E32C8" w:rsidRPr="007B6F78" w:rsidRDefault="000E32C8" w:rsidP="000E32C8">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w:t>
            </w:r>
            <w:r w:rsidRPr="007B6F78">
              <w:rPr>
                <w:color w:val="000000" w:themeColor="text1"/>
                <w:sz w:val="24"/>
                <w:szCs w:val="24"/>
              </w:rPr>
              <w:lastRenderedPageBreak/>
              <w:t>содержанием видов разрешенного использования с кодами 2.7.2, 4.9</w:t>
            </w:r>
          </w:p>
        </w:tc>
        <w:tc>
          <w:tcPr>
            <w:tcW w:w="3980" w:type="dxa"/>
            <w:tcBorders>
              <w:top w:val="single" w:sz="4" w:space="0" w:color="auto"/>
              <w:left w:val="single" w:sz="4" w:space="0" w:color="auto"/>
              <w:bottom w:val="single" w:sz="4" w:space="0" w:color="auto"/>
              <w:right w:val="single" w:sz="4" w:space="0" w:color="auto"/>
            </w:tcBorders>
            <w:shd w:val="clear" w:color="auto" w:fill="auto"/>
          </w:tcPr>
          <w:p w14:paraId="328ABD3C" w14:textId="77777777" w:rsidR="000E32C8" w:rsidRPr="007B6F78" w:rsidRDefault="000E32C8" w:rsidP="000E32C8">
            <w:pPr>
              <w:tabs>
                <w:tab w:val="left" w:pos="1134"/>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Минимальная/ максимальная площадь земельных участков </w:t>
            </w:r>
            <w:r w:rsidRPr="007B6F78">
              <w:rPr>
                <w:rFonts w:ascii="SimSun" w:eastAsia="SimSun" w:hAnsi="SimSun" w:cs="SimSun"/>
                <w:color w:val="000000" w:themeColor="text1"/>
                <w:sz w:val="24"/>
                <w:szCs w:val="24"/>
                <w:lang w:eastAsia="zh-CN"/>
              </w:rPr>
              <w:t>–</w:t>
            </w:r>
            <w:r w:rsidRPr="007B6F78">
              <w:rPr>
                <w:rFonts w:asciiTheme="minorHAnsi" w:eastAsia="SimSun" w:hAnsiTheme="minorHAnsi" w:cs="SimSun"/>
                <w:color w:val="000000" w:themeColor="text1"/>
                <w:sz w:val="24"/>
                <w:szCs w:val="24"/>
                <w:lang w:eastAsia="zh-CN"/>
              </w:rPr>
              <w:t xml:space="preserve">                 </w:t>
            </w:r>
            <w:r w:rsidRPr="007B6F78">
              <w:rPr>
                <w:rFonts w:eastAsia="SimSun"/>
                <w:color w:val="000000" w:themeColor="text1"/>
                <w:sz w:val="24"/>
                <w:szCs w:val="24"/>
                <w:lang w:eastAsia="zh-CN"/>
              </w:rPr>
              <w:t xml:space="preserve"> 100 кв. м/1000 кв. м.</w:t>
            </w:r>
          </w:p>
          <w:p w14:paraId="0F8A70FB" w14:textId="546DC1DB" w:rsidR="000E32C8" w:rsidRPr="007B6F78" w:rsidRDefault="000E32C8" w:rsidP="000E32C8">
            <w:pPr>
              <w:tabs>
                <w:tab w:val="left" w:pos="1134"/>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от границ соседнего участка - 3 м.</w:t>
            </w:r>
          </w:p>
          <w:p w14:paraId="4D1CF9EA" w14:textId="77777777" w:rsidR="000E32C8" w:rsidRPr="007B6F78" w:rsidRDefault="000E32C8" w:rsidP="000E32C8">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строений, сооружений от уровня земли - 4 м.</w:t>
            </w:r>
          </w:p>
          <w:p w14:paraId="6BAC70B4" w14:textId="77777777" w:rsidR="000E32C8" w:rsidRPr="007B6F78" w:rsidRDefault="000E32C8" w:rsidP="000E32C8">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Максимальный процент застройки в границах земельного участка </w:t>
            </w:r>
            <w:r w:rsidRPr="007B6F78">
              <w:rPr>
                <w:rFonts w:ascii="SimSun" w:eastAsia="SimSun" w:hAnsi="SimSun" w:cs="SimSun"/>
                <w:color w:val="000000" w:themeColor="text1"/>
                <w:sz w:val="24"/>
                <w:szCs w:val="24"/>
                <w:lang w:eastAsia="zh-CN"/>
              </w:rPr>
              <w:t>–</w:t>
            </w:r>
            <w:r w:rsidRPr="007B6F78">
              <w:rPr>
                <w:rFonts w:eastAsia="SimSun"/>
                <w:color w:val="000000" w:themeColor="text1"/>
                <w:sz w:val="24"/>
                <w:szCs w:val="24"/>
                <w:lang w:eastAsia="zh-CN"/>
              </w:rPr>
              <w:t>100%.</w:t>
            </w:r>
          </w:p>
          <w:p w14:paraId="3433DAD2" w14:textId="516C9C68" w:rsidR="000E32C8" w:rsidRPr="007B6F78" w:rsidRDefault="000E32C8" w:rsidP="000E32C8">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Процент застройки подземной части не регламентируется</w:t>
            </w:r>
          </w:p>
        </w:tc>
      </w:tr>
      <w:tr w:rsidR="000E32C8" w:rsidRPr="007B6F78" w14:paraId="4F6F89F8" w14:textId="77777777" w:rsidTr="001D5817">
        <w:trPr>
          <w:trHeight w:val="23"/>
        </w:trPr>
        <w:tc>
          <w:tcPr>
            <w:tcW w:w="2689" w:type="dxa"/>
            <w:tcBorders>
              <w:top w:val="single" w:sz="4" w:space="0" w:color="auto"/>
              <w:left w:val="single" w:sz="4" w:space="0" w:color="auto"/>
              <w:bottom w:val="single" w:sz="4" w:space="0" w:color="auto"/>
              <w:right w:val="single" w:sz="4" w:space="0" w:color="auto"/>
            </w:tcBorders>
            <w:shd w:val="clear" w:color="auto" w:fill="auto"/>
          </w:tcPr>
          <w:p w14:paraId="79AF0FC5" w14:textId="77777777" w:rsidR="000E32C8" w:rsidRPr="007B6F78" w:rsidRDefault="000E32C8" w:rsidP="000E32C8">
            <w:pPr>
              <w:keepLines/>
              <w:tabs>
                <w:tab w:val="left" w:pos="2520"/>
              </w:tabs>
              <w:suppressAutoHyphens/>
              <w:overflowPunct w:val="0"/>
              <w:autoSpaceDE w:val="0"/>
              <w:ind w:firstLine="0"/>
              <w:jc w:val="left"/>
              <w:rPr>
                <w:rFonts w:eastAsia="SimSun"/>
                <w:color w:val="000000" w:themeColor="text1"/>
                <w:sz w:val="24"/>
                <w:szCs w:val="24"/>
                <w:lang w:eastAsia="zh-CN"/>
              </w:rPr>
            </w:pPr>
            <w:r w:rsidRPr="007B6F78">
              <w:rPr>
                <w:color w:val="000000" w:themeColor="text1"/>
                <w:sz w:val="24"/>
                <w:szCs w:val="24"/>
              </w:rPr>
              <w:lastRenderedPageBreak/>
              <w:t>[2.7.2] - Размещение гаражей для собственных нужд</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4BFCE31D" w14:textId="77777777" w:rsidR="000E32C8" w:rsidRPr="007B6F78" w:rsidRDefault="000E32C8" w:rsidP="000E32C8">
            <w:pPr>
              <w:autoSpaceDE w:val="0"/>
              <w:autoSpaceDN w:val="0"/>
              <w:adjustRightInd w:val="0"/>
              <w:ind w:firstLine="0"/>
              <w:jc w:val="left"/>
              <w:rPr>
                <w:color w:val="000000" w:themeColor="text1"/>
                <w:sz w:val="24"/>
                <w:szCs w:val="24"/>
              </w:rPr>
            </w:pPr>
            <w:r w:rsidRPr="007B6F78">
              <w:rPr>
                <w:color w:val="000000" w:themeColor="text1"/>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980" w:type="dxa"/>
            <w:tcBorders>
              <w:top w:val="single" w:sz="4" w:space="0" w:color="auto"/>
              <w:bottom w:val="single" w:sz="4" w:space="0" w:color="auto"/>
              <w:right w:val="single" w:sz="4" w:space="0" w:color="auto"/>
            </w:tcBorders>
          </w:tcPr>
          <w:p w14:paraId="2D5D0055" w14:textId="77777777" w:rsidR="000E32C8" w:rsidRPr="007B6F78" w:rsidRDefault="000E32C8" w:rsidP="000E32C8">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18 кв. м/100 кв. м</w:t>
            </w:r>
          </w:p>
          <w:p w14:paraId="63E291C5" w14:textId="77777777" w:rsidR="000E32C8" w:rsidRPr="007B6F78" w:rsidRDefault="000E32C8" w:rsidP="000E32C8">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Минимальные отступы от границ</w:t>
            </w:r>
          </w:p>
          <w:p w14:paraId="05FF2B0E" w14:textId="77777777" w:rsidR="000E32C8" w:rsidRPr="007B6F78" w:rsidRDefault="000E32C8" w:rsidP="000E32C8">
            <w:pPr>
              <w:ind w:firstLine="0"/>
              <w:jc w:val="left"/>
              <w:rPr>
                <w:color w:val="000000" w:themeColor="text1"/>
                <w:sz w:val="24"/>
                <w:szCs w:val="24"/>
              </w:rPr>
            </w:pPr>
            <w:r w:rsidRPr="007B6F78">
              <w:rPr>
                <w:color w:val="000000" w:themeColor="text1"/>
                <w:sz w:val="24"/>
                <w:szCs w:val="24"/>
              </w:rPr>
              <w:t>земельных участков - 0 м.</w:t>
            </w:r>
          </w:p>
          <w:p w14:paraId="29236E8F" w14:textId="77777777" w:rsidR="000E32C8" w:rsidRPr="007B6F78" w:rsidRDefault="000E32C8" w:rsidP="000E32C8">
            <w:pPr>
              <w:ind w:firstLine="0"/>
              <w:jc w:val="left"/>
              <w:rPr>
                <w:color w:val="000000" w:themeColor="text1"/>
                <w:sz w:val="24"/>
                <w:szCs w:val="24"/>
              </w:rPr>
            </w:pPr>
            <w:r w:rsidRPr="007B6F78">
              <w:rPr>
                <w:rFonts w:eastAsia="SimSun"/>
                <w:color w:val="000000" w:themeColor="text1"/>
                <w:sz w:val="24"/>
                <w:szCs w:val="24"/>
                <w:lang w:eastAsia="zh-CN"/>
              </w:rPr>
              <w:t xml:space="preserve">Максимальная высота зданий, </w:t>
            </w:r>
          </w:p>
          <w:p w14:paraId="4F553FD0" w14:textId="77777777" w:rsidR="000E32C8" w:rsidRPr="007B6F78" w:rsidRDefault="000E32C8" w:rsidP="000E32C8">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строений, сооружений от уровня земли - 4 м.</w:t>
            </w:r>
          </w:p>
          <w:p w14:paraId="147DDC91" w14:textId="77777777" w:rsidR="000E32C8" w:rsidRPr="007B6F78" w:rsidRDefault="000E32C8" w:rsidP="000E32C8">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100%.</w:t>
            </w:r>
          </w:p>
          <w:p w14:paraId="7A5FFCBB" w14:textId="3B835D86" w:rsidR="000E32C8" w:rsidRPr="007B6F78" w:rsidRDefault="000E32C8" w:rsidP="000E32C8">
            <w:pPr>
              <w:tabs>
                <w:tab w:val="left" w:pos="1134"/>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3C5580C5" w14:textId="77777777" w:rsidTr="001D5817">
        <w:trPr>
          <w:trHeight w:val="23"/>
        </w:trPr>
        <w:tc>
          <w:tcPr>
            <w:tcW w:w="2689" w:type="dxa"/>
            <w:tcBorders>
              <w:top w:val="single" w:sz="4" w:space="0" w:color="auto"/>
              <w:left w:val="single" w:sz="4" w:space="0" w:color="000000"/>
              <w:bottom w:val="single" w:sz="4" w:space="0" w:color="000000"/>
              <w:right w:val="single" w:sz="4" w:space="0" w:color="auto"/>
            </w:tcBorders>
            <w:shd w:val="clear" w:color="auto" w:fill="auto"/>
          </w:tcPr>
          <w:p w14:paraId="050CC8A3" w14:textId="77777777" w:rsidR="00F639DD" w:rsidRPr="007B6F78" w:rsidRDefault="00F639DD" w:rsidP="001D5817">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[3.5.1] - Дошкольное,</w:t>
            </w:r>
          </w:p>
          <w:p w14:paraId="5679CB03" w14:textId="77777777" w:rsidR="00F639DD" w:rsidRPr="007B6F78" w:rsidRDefault="00F639DD" w:rsidP="001D5817">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начальное и среднее общее</w:t>
            </w:r>
            <w:r w:rsidR="001D5817"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образование</w:t>
            </w:r>
          </w:p>
        </w:tc>
        <w:tc>
          <w:tcPr>
            <w:tcW w:w="3118" w:type="dxa"/>
            <w:tcBorders>
              <w:top w:val="single" w:sz="4" w:space="0" w:color="auto"/>
              <w:left w:val="single" w:sz="4" w:space="0" w:color="auto"/>
              <w:bottom w:val="single" w:sz="4" w:space="0" w:color="auto"/>
              <w:right w:val="single" w:sz="4" w:space="0" w:color="auto"/>
            </w:tcBorders>
          </w:tcPr>
          <w:p w14:paraId="196E1BF7" w14:textId="77777777" w:rsidR="00F639DD" w:rsidRPr="007B6F78" w:rsidRDefault="00F639DD" w:rsidP="001D5817">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980" w:type="dxa"/>
            <w:tcBorders>
              <w:top w:val="single" w:sz="4" w:space="0" w:color="auto"/>
              <w:left w:val="single" w:sz="4" w:space="0" w:color="auto"/>
              <w:bottom w:val="single" w:sz="4" w:space="0" w:color="auto"/>
              <w:right w:val="single" w:sz="4" w:space="0" w:color="auto"/>
            </w:tcBorders>
            <w:shd w:val="clear" w:color="auto" w:fill="auto"/>
          </w:tcPr>
          <w:p w14:paraId="30339F75" w14:textId="77777777" w:rsidR="00F639DD" w:rsidRPr="007B6F78" w:rsidRDefault="00F639DD" w:rsidP="001D5817">
            <w:pPr>
              <w:suppressAutoHyphens/>
              <w:ind w:left="33"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w:t>
            </w:r>
            <w:r w:rsidRPr="007B6F78">
              <w:rPr>
                <w:rFonts w:ascii="SimSun" w:eastAsia="SimSun" w:hAnsi="SimSun" w:cs="SimSun"/>
                <w:color w:val="000000" w:themeColor="text1"/>
                <w:sz w:val="24"/>
                <w:szCs w:val="24"/>
                <w:lang w:eastAsia="zh-CN"/>
              </w:rPr>
              <w:t>–</w:t>
            </w:r>
            <w:r w:rsidRPr="007B6F78">
              <w:rPr>
                <w:rFonts w:eastAsia="SimSun"/>
                <w:color w:val="000000" w:themeColor="text1"/>
                <w:sz w:val="24"/>
                <w:szCs w:val="24"/>
                <w:lang w:eastAsia="zh-CN"/>
              </w:rPr>
              <w:t xml:space="preserve"> 400</w:t>
            </w:r>
            <w:r w:rsidR="001D5817"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/10000 кв. м.</w:t>
            </w:r>
          </w:p>
          <w:p w14:paraId="47792558" w14:textId="77777777" w:rsidR="00F639DD" w:rsidRPr="007B6F78" w:rsidRDefault="00F639DD" w:rsidP="001D5817">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основного здания от красной линии - 10 м.</w:t>
            </w:r>
          </w:p>
          <w:p w14:paraId="0D9A72A5" w14:textId="77777777" w:rsidR="00F639DD" w:rsidRPr="007B6F78" w:rsidRDefault="00F639DD" w:rsidP="001D5817">
            <w:pPr>
              <w:suppressAutoHyphens/>
              <w:ind w:left="33"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до границ соседнего земельного участка - 3 метра.</w:t>
            </w:r>
          </w:p>
          <w:p w14:paraId="792CD6F7" w14:textId="581B274B" w:rsidR="00F639DD" w:rsidRPr="007B6F78" w:rsidRDefault="00F639DD" w:rsidP="001D5817">
            <w:pPr>
              <w:keepLines/>
              <w:widowControl w:val="0"/>
              <w:suppressAutoHyphens/>
              <w:ind w:left="33"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Максимальное количество надземных этажей зданий </w:t>
            </w:r>
            <w:r w:rsidRPr="007B6F78">
              <w:rPr>
                <w:rFonts w:ascii="SimSun" w:eastAsia="SimSun" w:hAnsi="SimSun" w:cs="SimSun"/>
                <w:color w:val="000000" w:themeColor="text1"/>
                <w:sz w:val="24"/>
                <w:szCs w:val="24"/>
                <w:lang w:eastAsia="zh-CN"/>
              </w:rPr>
              <w:t>–</w:t>
            </w:r>
            <w:r w:rsidR="00253378" w:rsidRPr="007B6F78">
              <w:rPr>
                <w:rFonts w:asciiTheme="minorHAnsi" w:eastAsia="SimSun" w:hAnsiTheme="minorHAnsi" w:cs="SimSun"/>
                <w:color w:val="000000" w:themeColor="text1"/>
                <w:sz w:val="24"/>
                <w:szCs w:val="24"/>
                <w:lang w:eastAsia="zh-CN"/>
              </w:rPr>
              <w:t xml:space="preserve">                         </w:t>
            </w:r>
            <w:r w:rsidRPr="007B6F78">
              <w:rPr>
                <w:rFonts w:asciiTheme="minorHAnsi" w:eastAsia="SimSun" w:hAnsiTheme="minorHAnsi" w:cs="SimSun"/>
                <w:color w:val="000000" w:themeColor="text1"/>
                <w:sz w:val="24"/>
                <w:szCs w:val="24"/>
                <w:lang w:eastAsia="zh-CN"/>
              </w:rPr>
              <w:t xml:space="preserve"> </w:t>
            </w:r>
            <w:r w:rsidRPr="007B6F78">
              <w:rPr>
                <w:rFonts w:eastAsia="SimSun"/>
                <w:color w:val="000000" w:themeColor="text1"/>
                <w:sz w:val="24"/>
                <w:szCs w:val="24"/>
                <w:lang w:eastAsia="zh-CN"/>
              </w:rPr>
              <w:t>4 этажа.</w:t>
            </w:r>
          </w:p>
          <w:p w14:paraId="483FB652" w14:textId="77777777" w:rsidR="00F639DD" w:rsidRPr="007B6F78" w:rsidRDefault="00F639DD" w:rsidP="001D5817">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- 15 м.</w:t>
            </w:r>
          </w:p>
          <w:p w14:paraId="4F42338A" w14:textId="77777777" w:rsidR="00F639DD" w:rsidRPr="007B6F78" w:rsidRDefault="00F639DD" w:rsidP="001D5817">
            <w:pPr>
              <w:keepLines/>
              <w:widowControl w:val="0"/>
              <w:suppressAutoHyphens/>
              <w:ind w:left="33"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Расстояние от основного здания до стен жилых домов и прочих зданий определяется по нормам инсоляции, освещенности и противопожарным требованиям.</w:t>
            </w:r>
          </w:p>
          <w:p w14:paraId="39C02779" w14:textId="77777777" w:rsidR="00F639DD" w:rsidRPr="007B6F78" w:rsidRDefault="00F639DD" w:rsidP="001D5817">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Максимальный процент застройки в границах земельного участка </w:t>
            </w:r>
            <w:r w:rsidRPr="007B6F78">
              <w:rPr>
                <w:rFonts w:ascii="SimSun" w:eastAsia="SimSun" w:hAnsi="SimSun" w:cs="SimSun"/>
                <w:color w:val="000000" w:themeColor="text1"/>
                <w:sz w:val="24"/>
                <w:szCs w:val="24"/>
                <w:lang w:eastAsia="zh-CN"/>
              </w:rPr>
              <w:t>–</w:t>
            </w:r>
            <w:r w:rsidRPr="007B6F78">
              <w:rPr>
                <w:rFonts w:eastAsia="SimSun"/>
                <w:color w:val="000000" w:themeColor="text1"/>
                <w:sz w:val="24"/>
                <w:szCs w:val="24"/>
                <w:lang w:eastAsia="zh-CN"/>
              </w:rPr>
              <w:t xml:space="preserve"> 50%</w:t>
            </w:r>
            <w:r w:rsidR="00D47E68" w:rsidRPr="007B6F78">
              <w:rPr>
                <w:rFonts w:eastAsia="SimSun"/>
                <w:color w:val="000000" w:themeColor="text1"/>
                <w:sz w:val="24"/>
                <w:szCs w:val="24"/>
                <w:lang w:eastAsia="zh-CN"/>
              </w:rPr>
              <w:t>.</w:t>
            </w:r>
          </w:p>
          <w:p w14:paraId="1BB72DD8" w14:textId="77777777" w:rsidR="00F639DD" w:rsidRPr="007B6F78" w:rsidRDefault="00F639DD" w:rsidP="001D5817">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озеленения земельного участка – 30 %.</w:t>
            </w:r>
          </w:p>
          <w:p w14:paraId="5D6665A0" w14:textId="77777777" w:rsidR="00F639DD" w:rsidRPr="007B6F78" w:rsidRDefault="00F639DD" w:rsidP="001D5817">
            <w:pPr>
              <w:tabs>
                <w:tab w:val="left" w:pos="1134"/>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45AC2649" w14:textId="77777777" w:rsidTr="001D5817">
        <w:trPr>
          <w:trHeight w:val="23"/>
        </w:trPr>
        <w:tc>
          <w:tcPr>
            <w:tcW w:w="2689" w:type="dxa"/>
            <w:tcBorders>
              <w:top w:val="single" w:sz="4" w:space="0" w:color="000000"/>
              <w:left w:val="single" w:sz="4" w:space="0" w:color="000000"/>
              <w:bottom w:val="single" w:sz="4" w:space="0" w:color="000000"/>
              <w:right w:val="single" w:sz="4" w:space="0" w:color="auto"/>
            </w:tcBorders>
            <w:shd w:val="clear" w:color="auto" w:fill="auto"/>
          </w:tcPr>
          <w:p w14:paraId="3739D0A5" w14:textId="77777777" w:rsidR="00F639DD" w:rsidRPr="007B6F78" w:rsidRDefault="00F639DD" w:rsidP="001D5817">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[3.5.2] - Среднее и высшее</w:t>
            </w:r>
            <w:r w:rsidR="001D5817"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профессиональное</w:t>
            </w:r>
          </w:p>
          <w:p w14:paraId="400623EE" w14:textId="77777777" w:rsidR="00F639DD" w:rsidRPr="007B6F78" w:rsidRDefault="00F639DD" w:rsidP="001D5817">
            <w:pPr>
              <w:keepLines/>
              <w:tabs>
                <w:tab w:val="left" w:pos="2520"/>
              </w:tabs>
              <w:suppressAutoHyphens/>
              <w:overflowPunct w:val="0"/>
              <w:autoSpaceDE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образование</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469D4112" w14:textId="77777777" w:rsidR="00F639DD" w:rsidRPr="007B6F78" w:rsidRDefault="00F639DD" w:rsidP="001D5817">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w:t>
            </w:r>
            <w:r w:rsidRPr="007B6F78">
              <w:rPr>
                <w:rFonts w:eastAsia="Times New Roman"/>
                <w:color w:val="000000" w:themeColor="text1"/>
                <w:sz w:val="24"/>
                <w:szCs w:val="24"/>
                <w:lang w:eastAsia="ru-RU"/>
              </w:rPr>
              <w:lastRenderedPageBreak/>
              <w:t>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980" w:type="dxa"/>
            <w:tcBorders>
              <w:top w:val="single" w:sz="4" w:space="0" w:color="auto"/>
              <w:left w:val="single" w:sz="4" w:space="0" w:color="000000"/>
              <w:bottom w:val="single" w:sz="4" w:space="0" w:color="000000"/>
              <w:right w:val="single" w:sz="4" w:space="0" w:color="000000"/>
            </w:tcBorders>
            <w:shd w:val="clear" w:color="auto" w:fill="auto"/>
          </w:tcPr>
          <w:p w14:paraId="19D620B0" w14:textId="77777777" w:rsidR="00F639DD" w:rsidRPr="007B6F78" w:rsidRDefault="00F639DD" w:rsidP="001D5817">
            <w:pPr>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Минимальная/</w:t>
            </w:r>
            <w:r w:rsidR="00D47E68"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максимальная площадь земельного участка, предоставляемого для зданий общественно-деловой зоны </w:t>
            </w:r>
            <w:r w:rsidR="00D47E68" w:rsidRPr="007B6F78">
              <w:rPr>
                <w:rFonts w:eastAsia="SimSun"/>
                <w:color w:val="000000" w:themeColor="text1"/>
                <w:sz w:val="24"/>
                <w:szCs w:val="24"/>
                <w:lang w:eastAsia="zh-CN"/>
              </w:rPr>
              <w:t>-</w:t>
            </w:r>
            <w:r w:rsidR="008B5A68"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10</w:t>
            </w:r>
            <w:r w:rsidR="008B5A68"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/10000 кв. м, а также определяется по заданию на проектирование.</w:t>
            </w:r>
          </w:p>
          <w:p w14:paraId="46B0CEE9" w14:textId="77777777" w:rsidR="00F639DD" w:rsidRPr="007B6F78" w:rsidRDefault="00F639DD" w:rsidP="001D5817">
            <w:pPr>
              <w:suppressAutoHyphens/>
              <w:snapToGrid w:val="0"/>
              <w:ind w:left="33"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Максимальное количество надземных этажей зданий – 5, </w:t>
            </w:r>
            <w:r w:rsidRPr="007B6F78">
              <w:rPr>
                <w:rFonts w:eastAsia="SimSun"/>
                <w:color w:val="000000" w:themeColor="text1"/>
                <w:sz w:val="24"/>
                <w:szCs w:val="24"/>
                <w:lang w:eastAsia="zh-CN"/>
              </w:rPr>
              <w:lastRenderedPageBreak/>
              <w:t xml:space="preserve">максимальная высота зданий – </w:t>
            </w:r>
            <w:r w:rsidR="008B5A68"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18 м.</w:t>
            </w:r>
          </w:p>
          <w:p w14:paraId="07FEABB9" w14:textId="77777777" w:rsidR="00F639DD" w:rsidRPr="007B6F78" w:rsidRDefault="00F639DD" w:rsidP="001D5817">
            <w:pPr>
              <w:suppressAutoHyphens/>
              <w:snapToGrid w:val="0"/>
              <w:ind w:left="33"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зданий и строений от красной линии (если не установлены красные линии - от фасадной границы участка) - 5 м.</w:t>
            </w:r>
          </w:p>
          <w:p w14:paraId="500E7AF9" w14:textId="77777777" w:rsidR="00F639DD" w:rsidRPr="007B6F78" w:rsidRDefault="00F639DD" w:rsidP="001D5817">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Минимальный отступ строений до границ соседнего участка - 3 м. </w:t>
            </w:r>
          </w:p>
          <w:p w14:paraId="56908716" w14:textId="77777777" w:rsidR="00F639DD" w:rsidRPr="007B6F78" w:rsidRDefault="00F639DD" w:rsidP="001D5817">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-50%</w:t>
            </w:r>
            <w:r w:rsidR="00D47E68" w:rsidRPr="007B6F78">
              <w:rPr>
                <w:rFonts w:eastAsia="SimSun"/>
                <w:color w:val="000000" w:themeColor="text1"/>
                <w:sz w:val="24"/>
                <w:szCs w:val="24"/>
                <w:lang w:eastAsia="zh-CN"/>
              </w:rPr>
              <w:t>.</w:t>
            </w:r>
          </w:p>
          <w:p w14:paraId="019B2EAA" w14:textId="272DDEED" w:rsidR="00F639DD" w:rsidRPr="007B6F78" w:rsidRDefault="00F639DD" w:rsidP="001D5817">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253378"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3959D0CD" w14:textId="77777777" w:rsidR="00F639DD" w:rsidRPr="007B6F78" w:rsidRDefault="00F639DD" w:rsidP="001D5817">
            <w:pPr>
              <w:tabs>
                <w:tab w:val="left" w:pos="1134"/>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64160228" w14:textId="77777777" w:rsidTr="00511906">
        <w:trPr>
          <w:trHeight w:val="23"/>
        </w:trPr>
        <w:tc>
          <w:tcPr>
            <w:tcW w:w="2689" w:type="dxa"/>
            <w:tcBorders>
              <w:top w:val="single" w:sz="4" w:space="0" w:color="auto"/>
              <w:left w:val="single" w:sz="4" w:space="0" w:color="auto"/>
              <w:bottom w:val="single" w:sz="4" w:space="0" w:color="auto"/>
              <w:right w:val="single" w:sz="4" w:space="0" w:color="auto"/>
            </w:tcBorders>
            <w:shd w:val="clear" w:color="auto" w:fill="auto"/>
          </w:tcPr>
          <w:p w14:paraId="78458D57" w14:textId="77777777" w:rsidR="00CD5EF3" w:rsidRPr="007B6F78" w:rsidRDefault="00CD5EF3" w:rsidP="001D5817">
            <w:pPr>
              <w:keepLines/>
              <w:tabs>
                <w:tab w:val="left" w:pos="2520"/>
              </w:tabs>
              <w:suppressAutoHyphens/>
              <w:overflowPunct w:val="0"/>
              <w:autoSpaceDE w:val="0"/>
              <w:ind w:firstLine="0"/>
              <w:jc w:val="left"/>
              <w:rPr>
                <w:rFonts w:eastAsia="SimSun"/>
                <w:color w:val="000000" w:themeColor="text1"/>
                <w:sz w:val="24"/>
                <w:szCs w:val="24"/>
                <w:lang w:eastAsia="zh-CN"/>
              </w:rPr>
            </w:pPr>
            <w:r w:rsidRPr="007B6F78">
              <w:rPr>
                <w:color w:val="000000" w:themeColor="text1"/>
                <w:sz w:val="24"/>
                <w:szCs w:val="24"/>
              </w:rPr>
              <w:lastRenderedPageBreak/>
              <w:t>[3.7.1] - Осуществление религиозных обрядов</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1F4C461B" w14:textId="77777777" w:rsidR="00CD5EF3" w:rsidRPr="007B6F78" w:rsidRDefault="00CD5EF3" w:rsidP="001D5817">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980" w:type="dxa"/>
            <w:tcBorders>
              <w:top w:val="single" w:sz="4" w:space="0" w:color="auto"/>
              <w:left w:val="single" w:sz="4" w:space="0" w:color="auto"/>
              <w:bottom w:val="single" w:sz="4" w:space="0" w:color="auto"/>
              <w:right w:val="single" w:sz="4" w:space="0" w:color="auto"/>
            </w:tcBorders>
            <w:shd w:val="clear" w:color="auto" w:fill="auto"/>
          </w:tcPr>
          <w:p w14:paraId="4C2A4B41" w14:textId="77777777" w:rsidR="00CD5EF3" w:rsidRPr="007B6F78" w:rsidRDefault="00CD5EF3" w:rsidP="00511906">
            <w:pPr>
              <w:tabs>
                <w:tab w:val="left" w:pos="1134"/>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 </w:t>
            </w:r>
            <w:r w:rsidR="008B5A68"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400 кв. м/</w:t>
            </w:r>
            <w:r w:rsidRPr="007B6F78">
              <w:rPr>
                <w:bCs/>
                <w:color w:val="000000" w:themeColor="text1"/>
                <w:sz w:val="24"/>
                <w:szCs w:val="24"/>
              </w:rPr>
              <w:t>5000 кв. м.</w:t>
            </w:r>
          </w:p>
          <w:p w14:paraId="0D95E777" w14:textId="77777777" w:rsidR="00CD5EF3" w:rsidRPr="007B6F78" w:rsidRDefault="00CD5EF3" w:rsidP="00511906">
            <w:pPr>
              <w:ind w:firstLine="0"/>
              <w:jc w:val="left"/>
              <w:rPr>
                <w:rFonts w:eastAsia="SimSun"/>
                <w:color w:val="000000" w:themeColor="text1"/>
                <w:sz w:val="24"/>
                <w:szCs w:val="24"/>
                <w:lang w:eastAsia="zh-CN"/>
              </w:rPr>
            </w:pPr>
            <w:r w:rsidRPr="007B6F78">
              <w:rPr>
                <w:color w:val="000000" w:themeColor="text1"/>
                <w:sz w:val="24"/>
                <w:szCs w:val="24"/>
              </w:rPr>
              <w:t>Минимальные отступы от границ земельных участков - 3 м.</w:t>
            </w:r>
          </w:p>
          <w:p w14:paraId="4ADD7475" w14:textId="77777777" w:rsidR="00CD5EF3" w:rsidRPr="007B6F78" w:rsidRDefault="00CD5EF3" w:rsidP="00511906">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строений, сооружений от уровня земли - 30 м.</w:t>
            </w:r>
          </w:p>
          <w:p w14:paraId="2CC97722" w14:textId="77777777" w:rsidR="00CD5EF3" w:rsidRPr="007B6F78" w:rsidRDefault="00CD5EF3" w:rsidP="0051190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r w:rsidR="00D47E68" w:rsidRPr="007B6F78">
              <w:rPr>
                <w:rFonts w:eastAsia="SimSun"/>
                <w:color w:val="000000" w:themeColor="text1"/>
                <w:sz w:val="24"/>
                <w:szCs w:val="24"/>
                <w:lang w:eastAsia="zh-CN"/>
              </w:rPr>
              <w:t>.</w:t>
            </w:r>
          </w:p>
          <w:p w14:paraId="47EC29E5" w14:textId="77777777" w:rsidR="00CD5EF3" w:rsidRPr="007B6F78" w:rsidRDefault="00CD5EF3" w:rsidP="00511906">
            <w:pPr>
              <w:suppressAutoHyphens/>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озеленения земельного участка – 30 %.</w:t>
            </w:r>
          </w:p>
          <w:p w14:paraId="4A10082A" w14:textId="77777777" w:rsidR="00CD5EF3" w:rsidRPr="007B6F78" w:rsidRDefault="00CD5EF3" w:rsidP="00511906">
            <w:pPr>
              <w:tabs>
                <w:tab w:val="left" w:pos="1134"/>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2521F47A" w14:textId="77777777" w:rsidTr="001D5817">
        <w:trPr>
          <w:trHeight w:val="23"/>
        </w:trPr>
        <w:tc>
          <w:tcPr>
            <w:tcW w:w="2689" w:type="dxa"/>
            <w:tcBorders>
              <w:top w:val="single" w:sz="4" w:space="0" w:color="auto"/>
              <w:left w:val="single" w:sz="4" w:space="0" w:color="auto"/>
              <w:bottom w:val="single" w:sz="4" w:space="0" w:color="auto"/>
              <w:right w:val="single" w:sz="4" w:space="0" w:color="auto"/>
            </w:tcBorders>
            <w:shd w:val="clear" w:color="auto" w:fill="auto"/>
          </w:tcPr>
          <w:p w14:paraId="3B5D9CA3" w14:textId="77777777" w:rsidR="00CD5EF3" w:rsidRPr="007B6F78" w:rsidRDefault="00CD5EF3" w:rsidP="001D5817">
            <w:pPr>
              <w:keepLines/>
              <w:tabs>
                <w:tab w:val="left" w:pos="2520"/>
              </w:tabs>
              <w:suppressAutoHyphens/>
              <w:overflowPunct w:val="0"/>
              <w:autoSpaceDE w:val="0"/>
              <w:ind w:firstLine="0"/>
              <w:jc w:val="left"/>
              <w:rPr>
                <w:rFonts w:eastAsia="SimSun"/>
                <w:color w:val="000000" w:themeColor="text1"/>
                <w:sz w:val="24"/>
                <w:szCs w:val="24"/>
                <w:lang w:eastAsia="zh-CN"/>
              </w:rPr>
            </w:pPr>
            <w:r w:rsidRPr="007B6F78">
              <w:rPr>
                <w:color w:val="000000" w:themeColor="text1"/>
                <w:sz w:val="24"/>
                <w:szCs w:val="24"/>
              </w:rPr>
              <w:t>[3.7.2] - Религиозное управление и образование</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114EE678" w14:textId="77777777" w:rsidR="00CD5EF3" w:rsidRPr="007B6F78" w:rsidRDefault="00CD5EF3" w:rsidP="001D5817">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3980" w:type="dxa"/>
            <w:tcBorders>
              <w:top w:val="single" w:sz="4" w:space="0" w:color="auto"/>
              <w:left w:val="single" w:sz="4" w:space="0" w:color="auto"/>
              <w:bottom w:val="single" w:sz="4" w:space="0" w:color="auto"/>
              <w:right w:val="single" w:sz="4" w:space="0" w:color="auto"/>
            </w:tcBorders>
            <w:shd w:val="clear" w:color="auto" w:fill="auto"/>
          </w:tcPr>
          <w:p w14:paraId="1AEC477D" w14:textId="77777777" w:rsidR="00CD5EF3" w:rsidRPr="007B6F78" w:rsidRDefault="00CD5EF3" w:rsidP="001D5817">
            <w:pPr>
              <w:tabs>
                <w:tab w:val="left" w:pos="1134"/>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w:t>
            </w:r>
            <w:r w:rsidR="008B5A68"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 400 кв. м/</w:t>
            </w:r>
            <w:r w:rsidRPr="007B6F78">
              <w:rPr>
                <w:bCs/>
                <w:color w:val="000000" w:themeColor="text1"/>
                <w:sz w:val="24"/>
                <w:szCs w:val="24"/>
              </w:rPr>
              <w:t>5000 кв. м.</w:t>
            </w:r>
          </w:p>
          <w:p w14:paraId="757F3B3B" w14:textId="77777777" w:rsidR="00CD5EF3" w:rsidRPr="007B6F78" w:rsidRDefault="00CD5EF3" w:rsidP="001D5817">
            <w:pPr>
              <w:ind w:firstLine="0"/>
              <w:jc w:val="left"/>
              <w:rPr>
                <w:rFonts w:eastAsia="SimSun"/>
                <w:color w:val="000000" w:themeColor="text1"/>
                <w:sz w:val="24"/>
                <w:szCs w:val="24"/>
                <w:lang w:eastAsia="zh-CN"/>
              </w:rPr>
            </w:pPr>
            <w:r w:rsidRPr="007B6F78">
              <w:rPr>
                <w:color w:val="000000" w:themeColor="text1"/>
                <w:sz w:val="24"/>
                <w:szCs w:val="24"/>
              </w:rPr>
              <w:t>Минимальные отступы от границ земельных участков - 3 м.</w:t>
            </w:r>
          </w:p>
          <w:p w14:paraId="2D1048CF" w14:textId="77777777" w:rsidR="00CD5EF3" w:rsidRPr="007B6F78" w:rsidRDefault="00CD5EF3" w:rsidP="001D5817">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строений, сооружений от уровня земли - 30 м.</w:t>
            </w:r>
          </w:p>
          <w:p w14:paraId="64C60922" w14:textId="77777777" w:rsidR="00CD5EF3" w:rsidRPr="007B6F78" w:rsidRDefault="00CD5EF3" w:rsidP="001D5817">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r w:rsidR="00D47E68" w:rsidRPr="007B6F78">
              <w:rPr>
                <w:rFonts w:eastAsia="SimSun"/>
                <w:color w:val="000000" w:themeColor="text1"/>
                <w:sz w:val="24"/>
                <w:szCs w:val="24"/>
                <w:lang w:eastAsia="zh-CN"/>
              </w:rPr>
              <w:t>.</w:t>
            </w:r>
          </w:p>
          <w:p w14:paraId="1C5958B0" w14:textId="77777777" w:rsidR="00CD5EF3" w:rsidRPr="007B6F78" w:rsidRDefault="00CD5EF3" w:rsidP="001D5817">
            <w:pPr>
              <w:suppressAutoHyphens/>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озеленения земельного участка – 30 %.</w:t>
            </w:r>
          </w:p>
          <w:p w14:paraId="2AAC0AAA" w14:textId="77777777" w:rsidR="00CD5EF3" w:rsidRPr="007B6F78" w:rsidRDefault="00CD5EF3" w:rsidP="001D5817">
            <w:pPr>
              <w:tabs>
                <w:tab w:val="left" w:pos="1134"/>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39870A93" w14:textId="77777777" w:rsidTr="001D5817">
        <w:trPr>
          <w:trHeight w:val="23"/>
        </w:trPr>
        <w:tc>
          <w:tcPr>
            <w:tcW w:w="2689" w:type="dxa"/>
            <w:tcBorders>
              <w:top w:val="single" w:sz="4" w:space="0" w:color="auto"/>
              <w:left w:val="single" w:sz="8" w:space="0" w:color="000000"/>
              <w:bottom w:val="single" w:sz="8" w:space="0" w:color="000000"/>
            </w:tcBorders>
            <w:shd w:val="clear" w:color="auto" w:fill="auto"/>
          </w:tcPr>
          <w:p w14:paraId="22ACA232" w14:textId="77777777" w:rsidR="000347F6" w:rsidRPr="007B6F78" w:rsidRDefault="000347F6" w:rsidP="001D5817">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w:t>
            </w:r>
            <w:r w:rsidRPr="007B6F78">
              <w:rPr>
                <w:rFonts w:eastAsia="Times New Roman"/>
                <w:color w:val="000000" w:themeColor="text1"/>
                <w:sz w:val="24"/>
                <w:szCs w:val="24"/>
                <w:lang w:eastAsia="zh-CN"/>
              </w:rPr>
              <w:t>3.7</w:t>
            </w:r>
            <w:r w:rsidRPr="007B6F78">
              <w:rPr>
                <w:rFonts w:eastAsia="SimSun"/>
                <w:color w:val="000000" w:themeColor="text1"/>
                <w:sz w:val="24"/>
                <w:szCs w:val="24"/>
                <w:lang w:eastAsia="zh-CN"/>
              </w:rPr>
              <w:t>] – Религиозное</w:t>
            </w:r>
          </w:p>
          <w:p w14:paraId="53D722A4" w14:textId="0ABF0F66" w:rsidR="000347F6" w:rsidRPr="007B6F78" w:rsidRDefault="000347F6" w:rsidP="001D5817">
            <w:pPr>
              <w:tabs>
                <w:tab w:val="left" w:pos="2520"/>
              </w:tabs>
              <w:suppressAutoHyphens/>
              <w:ind w:firstLine="0"/>
              <w:jc w:val="left"/>
              <w:rPr>
                <w:rFonts w:eastAsia="SimSun"/>
                <w:color w:val="000000" w:themeColor="text1"/>
                <w:sz w:val="24"/>
                <w:szCs w:val="24"/>
                <w:lang w:val="en-US" w:eastAsia="zh-CN"/>
              </w:rPr>
            </w:pPr>
            <w:r w:rsidRPr="007B6F78">
              <w:rPr>
                <w:rFonts w:eastAsia="SimSun"/>
                <w:color w:val="000000" w:themeColor="text1"/>
                <w:sz w:val="24"/>
                <w:szCs w:val="24"/>
                <w:lang w:eastAsia="zh-CN"/>
              </w:rPr>
              <w:t>использование</w:t>
            </w:r>
          </w:p>
        </w:tc>
        <w:tc>
          <w:tcPr>
            <w:tcW w:w="3118" w:type="dxa"/>
            <w:tcBorders>
              <w:top w:val="single" w:sz="4" w:space="0" w:color="auto"/>
              <w:left w:val="single" w:sz="8" w:space="0" w:color="000000"/>
              <w:bottom w:val="single" w:sz="8" w:space="0" w:color="000000"/>
            </w:tcBorders>
            <w:shd w:val="clear" w:color="auto" w:fill="auto"/>
          </w:tcPr>
          <w:p w14:paraId="7F58DC8B" w14:textId="77777777" w:rsidR="000347F6" w:rsidRPr="007B6F78" w:rsidRDefault="000347F6" w:rsidP="001D5817">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зданий и сооружений религиозного использования. </w:t>
            </w:r>
          </w:p>
        </w:tc>
        <w:tc>
          <w:tcPr>
            <w:tcW w:w="3980" w:type="dxa"/>
            <w:tcBorders>
              <w:top w:val="single" w:sz="4" w:space="0" w:color="auto"/>
              <w:left w:val="single" w:sz="8" w:space="0" w:color="000000"/>
              <w:bottom w:val="single" w:sz="8" w:space="0" w:color="000000"/>
              <w:right w:val="single" w:sz="8" w:space="0" w:color="000000"/>
            </w:tcBorders>
            <w:shd w:val="clear" w:color="auto" w:fill="auto"/>
          </w:tcPr>
          <w:p w14:paraId="0F11C114" w14:textId="77777777" w:rsidR="000347F6" w:rsidRPr="007B6F78" w:rsidRDefault="000347F6" w:rsidP="001D5817">
            <w:pPr>
              <w:tabs>
                <w:tab w:val="left" w:pos="1134"/>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w:t>
            </w:r>
            <w:r w:rsidR="008B5A68"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 400</w:t>
            </w:r>
            <w:r w:rsidR="008B5A68"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/20000 кв. м.</w:t>
            </w:r>
          </w:p>
          <w:p w14:paraId="3728C40E" w14:textId="48FE1E77" w:rsidR="000347F6" w:rsidRPr="007B6F78" w:rsidRDefault="000347F6" w:rsidP="001D5817">
            <w:pPr>
              <w:suppressAutoHyphens/>
              <w:snapToGrid w:val="0"/>
              <w:ind w:left="33"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Минимальный отступ зданий и строений от красной линии - 5 м.</w:t>
            </w:r>
          </w:p>
          <w:p w14:paraId="31F611DF" w14:textId="77777777" w:rsidR="000347F6" w:rsidRPr="007B6F78" w:rsidRDefault="000347F6" w:rsidP="001D5817">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Минимальный отступ строений до границ соседнего участка - 3 м. </w:t>
            </w:r>
          </w:p>
          <w:p w14:paraId="4818681C" w14:textId="77777777" w:rsidR="000347F6" w:rsidRPr="007B6F78" w:rsidRDefault="000347F6" w:rsidP="001D5817">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этажей зданий – 5 этажей.</w:t>
            </w:r>
          </w:p>
          <w:p w14:paraId="6B5EDAAD" w14:textId="77777777" w:rsidR="000347F6" w:rsidRPr="007B6F78" w:rsidRDefault="000347F6" w:rsidP="001D5817">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строений, сооружений от уровня земли - 30 м.</w:t>
            </w:r>
          </w:p>
          <w:p w14:paraId="30F81D41" w14:textId="77777777" w:rsidR="000347F6" w:rsidRPr="007B6F78" w:rsidRDefault="000347F6" w:rsidP="001D5817">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Максимальный процент застройки в границах земельного участка </w:t>
            </w:r>
            <w:r w:rsidRPr="007B6F78">
              <w:rPr>
                <w:rFonts w:ascii="SimSun" w:eastAsia="SimSun" w:hAnsi="SimSun" w:cs="SimSun"/>
                <w:color w:val="000000" w:themeColor="text1"/>
                <w:sz w:val="24"/>
                <w:szCs w:val="24"/>
                <w:lang w:eastAsia="zh-CN"/>
              </w:rPr>
              <w:t>–</w:t>
            </w:r>
            <w:r w:rsidRPr="007B6F78">
              <w:rPr>
                <w:rFonts w:eastAsia="SimSun"/>
                <w:color w:val="000000" w:themeColor="text1"/>
                <w:sz w:val="24"/>
                <w:szCs w:val="24"/>
                <w:lang w:eastAsia="zh-CN"/>
              </w:rPr>
              <w:t xml:space="preserve"> 50%</w:t>
            </w:r>
          </w:p>
        </w:tc>
      </w:tr>
      <w:tr w:rsidR="00B87D33" w:rsidRPr="007B6F78" w14:paraId="7CB1FCC1" w14:textId="77777777" w:rsidTr="001D5817">
        <w:trPr>
          <w:trHeight w:val="23"/>
        </w:trPr>
        <w:tc>
          <w:tcPr>
            <w:tcW w:w="2689" w:type="dxa"/>
            <w:tcBorders>
              <w:top w:val="single" w:sz="4" w:space="0" w:color="000000"/>
              <w:left w:val="single" w:sz="4" w:space="0" w:color="000000"/>
              <w:bottom w:val="single" w:sz="4" w:space="0" w:color="000000"/>
            </w:tcBorders>
            <w:shd w:val="clear" w:color="auto" w:fill="auto"/>
          </w:tcPr>
          <w:p w14:paraId="0CAD7994" w14:textId="77777777" w:rsidR="004B423F" w:rsidRPr="007B6F78" w:rsidRDefault="000347F6" w:rsidP="001D5817">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w:t>
            </w:r>
            <w:r w:rsidRPr="007B6F78">
              <w:rPr>
                <w:rFonts w:eastAsia="Times New Roman"/>
                <w:color w:val="000000" w:themeColor="text1"/>
                <w:sz w:val="24"/>
                <w:szCs w:val="24"/>
                <w:lang w:eastAsia="zh-CN"/>
              </w:rPr>
              <w:t>3.10.1</w:t>
            </w:r>
            <w:r w:rsidRPr="007B6F78">
              <w:rPr>
                <w:rFonts w:eastAsia="SimSun"/>
                <w:color w:val="000000" w:themeColor="text1"/>
                <w:sz w:val="24"/>
                <w:szCs w:val="24"/>
                <w:lang w:eastAsia="zh-CN"/>
              </w:rPr>
              <w:t xml:space="preserve">] </w:t>
            </w:r>
            <w:r w:rsidR="004B423F" w:rsidRPr="007B6F78">
              <w:rPr>
                <w:rFonts w:eastAsia="SimSun"/>
                <w:color w:val="000000" w:themeColor="text1"/>
                <w:sz w:val="24"/>
                <w:szCs w:val="24"/>
                <w:lang w:eastAsia="zh-CN"/>
              </w:rPr>
              <w:t>–</w:t>
            </w:r>
            <w:r w:rsidRPr="007B6F78">
              <w:rPr>
                <w:rFonts w:eastAsia="SimSun"/>
                <w:color w:val="000000" w:themeColor="text1"/>
                <w:sz w:val="24"/>
                <w:szCs w:val="24"/>
                <w:lang w:eastAsia="zh-CN"/>
              </w:rPr>
              <w:t xml:space="preserve"> Амбулаторное</w:t>
            </w:r>
          </w:p>
          <w:p w14:paraId="761DE3E0" w14:textId="7EA69F45" w:rsidR="004B423F" w:rsidRPr="007B6F78" w:rsidRDefault="004B423F" w:rsidP="001D5817">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в</w:t>
            </w:r>
            <w:r w:rsidR="000347F6" w:rsidRPr="007B6F78">
              <w:rPr>
                <w:rFonts w:eastAsia="SimSun"/>
                <w:color w:val="000000" w:themeColor="text1"/>
                <w:sz w:val="24"/>
                <w:szCs w:val="24"/>
                <w:lang w:eastAsia="zh-CN"/>
              </w:rPr>
              <w:t>етеринарное</w:t>
            </w:r>
          </w:p>
          <w:p w14:paraId="73BC02A8" w14:textId="0E7AADCE" w:rsidR="000347F6" w:rsidRPr="007B6F78" w:rsidRDefault="000347F6" w:rsidP="001D5817">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обслуживание</w:t>
            </w:r>
          </w:p>
        </w:tc>
        <w:tc>
          <w:tcPr>
            <w:tcW w:w="3118" w:type="dxa"/>
            <w:tcBorders>
              <w:top w:val="single" w:sz="4" w:space="0" w:color="000000"/>
              <w:left w:val="single" w:sz="4" w:space="0" w:color="000000"/>
              <w:bottom w:val="single" w:sz="4" w:space="0" w:color="000000"/>
            </w:tcBorders>
            <w:shd w:val="clear" w:color="auto" w:fill="auto"/>
          </w:tcPr>
          <w:p w14:paraId="0EBED1A8" w14:textId="77777777" w:rsidR="000347F6" w:rsidRPr="007B6F78" w:rsidRDefault="000347F6" w:rsidP="001D5817">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3980" w:type="dxa"/>
            <w:tcBorders>
              <w:top w:val="single" w:sz="4" w:space="0" w:color="000000"/>
              <w:left w:val="single" w:sz="4" w:space="0" w:color="000000"/>
              <w:bottom w:val="single" w:sz="4" w:space="0" w:color="000000"/>
              <w:right w:val="single" w:sz="4" w:space="0" w:color="000000"/>
            </w:tcBorders>
            <w:shd w:val="clear" w:color="auto" w:fill="auto"/>
          </w:tcPr>
          <w:p w14:paraId="497DDFCA" w14:textId="77777777" w:rsidR="000347F6" w:rsidRPr="007B6F78" w:rsidRDefault="000347F6" w:rsidP="001D5817">
            <w:pPr>
              <w:tabs>
                <w:tab w:val="left" w:pos="1134"/>
              </w:tabs>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w:t>
            </w:r>
            <w:r w:rsidR="008B5A68" w:rsidRPr="007B6F78">
              <w:rPr>
                <w:rFonts w:eastAsia="SimSun"/>
                <w:color w:val="000000" w:themeColor="text1"/>
                <w:sz w:val="24"/>
                <w:szCs w:val="24"/>
                <w:lang w:eastAsia="zh-CN"/>
              </w:rPr>
              <w:t xml:space="preserve">ная площадь земельного участка -                     </w:t>
            </w:r>
            <w:r w:rsidR="00BF0BB8" w:rsidRPr="007B6F78">
              <w:rPr>
                <w:rFonts w:eastAsia="SimSun"/>
                <w:color w:val="000000" w:themeColor="text1"/>
                <w:sz w:val="24"/>
                <w:szCs w:val="24"/>
                <w:lang w:eastAsia="zh-CN"/>
              </w:rPr>
              <w:t>400</w:t>
            </w:r>
            <w:r w:rsidR="008B5A68" w:rsidRPr="007B6F78">
              <w:rPr>
                <w:rFonts w:eastAsia="SimSun"/>
                <w:color w:val="000000" w:themeColor="text1"/>
                <w:sz w:val="24"/>
                <w:szCs w:val="24"/>
                <w:lang w:eastAsia="zh-CN"/>
              </w:rPr>
              <w:t xml:space="preserve"> кв. м</w:t>
            </w:r>
            <w:r w:rsidR="00BF0BB8" w:rsidRPr="007B6F78">
              <w:rPr>
                <w:rFonts w:eastAsia="SimSun"/>
                <w:color w:val="000000" w:themeColor="text1"/>
                <w:sz w:val="24"/>
                <w:szCs w:val="24"/>
                <w:lang w:eastAsia="zh-CN"/>
              </w:rPr>
              <w:t>/5000 кв. м.</w:t>
            </w:r>
          </w:p>
          <w:p w14:paraId="7CFF2657" w14:textId="77777777" w:rsidR="000347F6" w:rsidRPr="007B6F78" w:rsidRDefault="000347F6" w:rsidP="001D5817">
            <w:pPr>
              <w:tabs>
                <w:tab w:val="left" w:pos="1134"/>
              </w:tabs>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от красной линии участк</w:t>
            </w:r>
            <w:r w:rsidR="008B5A68" w:rsidRPr="007B6F78">
              <w:rPr>
                <w:rFonts w:eastAsia="SimSun"/>
                <w:color w:val="000000" w:themeColor="text1"/>
                <w:sz w:val="24"/>
                <w:szCs w:val="24"/>
                <w:lang w:eastAsia="zh-CN"/>
              </w:rPr>
              <w:t xml:space="preserve">а или границ участка </w:t>
            </w:r>
            <w:r w:rsidRPr="007B6F78">
              <w:rPr>
                <w:rFonts w:eastAsia="SimSun"/>
                <w:color w:val="000000" w:themeColor="text1"/>
                <w:sz w:val="24"/>
                <w:szCs w:val="24"/>
                <w:lang w:eastAsia="zh-CN"/>
              </w:rPr>
              <w:t>5 метров.</w:t>
            </w:r>
          </w:p>
          <w:p w14:paraId="636ECF44" w14:textId="77777777" w:rsidR="000347F6" w:rsidRPr="007B6F78" w:rsidRDefault="000347F6" w:rsidP="001D5817">
            <w:pPr>
              <w:tabs>
                <w:tab w:val="left" w:pos="1134"/>
              </w:tabs>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от жилого дома до границ соседнего участка - 3 м.</w:t>
            </w:r>
          </w:p>
          <w:p w14:paraId="2D1240B1" w14:textId="77777777" w:rsidR="000347F6" w:rsidRPr="007B6F78" w:rsidRDefault="000347F6" w:rsidP="001D5817">
            <w:pPr>
              <w:tabs>
                <w:tab w:val="left" w:pos="1134"/>
              </w:tabs>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5.</w:t>
            </w:r>
          </w:p>
          <w:p w14:paraId="304889BD" w14:textId="77777777" w:rsidR="000347F6" w:rsidRPr="007B6F78" w:rsidRDefault="000347F6" w:rsidP="001D5817">
            <w:pPr>
              <w:tabs>
                <w:tab w:val="left" w:pos="1134"/>
              </w:tabs>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Максимальная высота зданий – </w:t>
            </w:r>
            <w:r w:rsidR="00A8582D"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18 м.</w:t>
            </w:r>
          </w:p>
          <w:p w14:paraId="69D8DD6B" w14:textId="77777777" w:rsidR="000347F6" w:rsidRPr="007B6F78" w:rsidRDefault="000347F6" w:rsidP="001D5817">
            <w:pPr>
              <w:tabs>
                <w:tab w:val="left" w:pos="1134"/>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-50%.</w:t>
            </w:r>
          </w:p>
          <w:p w14:paraId="3FB32FD5" w14:textId="77777777" w:rsidR="001A0A08" w:rsidRPr="007B6F78" w:rsidRDefault="001A0A08" w:rsidP="001D5817">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озеленения земельного участка – 30 %.</w:t>
            </w:r>
          </w:p>
          <w:p w14:paraId="583ECFAD" w14:textId="77777777" w:rsidR="001A0A08" w:rsidRPr="007B6F78" w:rsidRDefault="001A0A08" w:rsidP="001D5817">
            <w:pPr>
              <w:tabs>
                <w:tab w:val="left" w:pos="1134"/>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4F5D3AAC" w14:textId="77777777" w:rsidTr="001D5817">
        <w:trPr>
          <w:trHeight w:val="23"/>
        </w:trPr>
        <w:tc>
          <w:tcPr>
            <w:tcW w:w="2689" w:type="dxa"/>
            <w:tcBorders>
              <w:top w:val="single" w:sz="4" w:space="0" w:color="auto"/>
              <w:left w:val="single" w:sz="4" w:space="0" w:color="auto"/>
              <w:bottom w:val="single" w:sz="4" w:space="0" w:color="auto"/>
              <w:right w:val="single" w:sz="4" w:space="0" w:color="auto"/>
            </w:tcBorders>
            <w:shd w:val="clear" w:color="auto" w:fill="auto"/>
          </w:tcPr>
          <w:p w14:paraId="533A814E" w14:textId="77777777" w:rsidR="004B423F" w:rsidRPr="007B6F78" w:rsidRDefault="004B423F" w:rsidP="001D5817">
            <w:pPr>
              <w:keepLines/>
              <w:tabs>
                <w:tab w:val="left" w:pos="2520"/>
              </w:tabs>
              <w:suppressAutoHyphens/>
              <w:overflowPunct w:val="0"/>
              <w:autoSpaceDE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w:t>
            </w:r>
            <w:r w:rsidRPr="007B6F78">
              <w:rPr>
                <w:rFonts w:eastAsia="Times New Roman"/>
                <w:color w:val="000000" w:themeColor="text1"/>
                <w:sz w:val="24"/>
                <w:szCs w:val="24"/>
                <w:lang w:eastAsia="zh-CN"/>
              </w:rPr>
              <w:t>4.9</w:t>
            </w:r>
            <w:r w:rsidRPr="007B6F78">
              <w:rPr>
                <w:rFonts w:eastAsia="SimSun"/>
                <w:color w:val="000000" w:themeColor="text1"/>
                <w:sz w:val="24"/>
                <w:szCs w:val="24"/>
                <w:lang w:eastAsia="zh-CN"/>
              </w:rPr>
              <w:t>] - Служебные</w:t>
            </w:r>
          </w:p>
          <w:p w14:paraId="067F7DA8" w14:textId="77777777" w:rsidR="004B423F" w:rsidRPr="007B6F78" w:rsidRDefault="004B423F" w:rsidP="001D5817">
            <w:pPr>
              <w:tabs>
                <w:tab w:val="left" w:pos="2520"/>
              </w:tabs>
              <w:suppressAutoHyphens/>
              <w:ind w:firstLine="0"/>
              <w:jc w:val="left"/>
              <w:rPr>
                <w:rFonts w:eastAsia="Times New Roman"/>
                <w:color w:val="000000" w:themeColor="text1"/>
                <w:sz w:val="24"/>
                <w:szCs w:val="24"/>
                <w:lang w:eastAsia="zh-CN"/>
              </w:rPr>
            </w:pPr>
            <w:r w:rsidRPr="007B6F78">
              <w:rPr>
                <w:rFonts w:eastAsia="SimSun"/>
                <w:color w:val="000000" w:themeColor="text1"/>
                <w:sz w:val="24"/>
                <w:szCs w:val="24"/>
                <w:lang w:eastAsia="zh-CN"/>
              </w:rPr>
              <w:t>гаражи</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64045438" w14:textId="77777777" w:rsidR="004B423F" w:rsidRPr="007B6F78" w:rsidRDefault="004B423F" w:rsidP="001D5817">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980" w:type="dxa"/>
            <w:tcBorders>
              <w:top w:val="single" w:sz="8" w:space="0" w:color="000000"/>
              <w:left w:val="single" w:sz="8" w:space="0" w:color="000000"/>
              <w:bottom w:val="single" w:sz="4" w:space="0" w:color="auto"/>
              <w:right w:val="single" w:sz="8" w:space="0" w:color="000000"/>
            </w:tcBorders>
            <w:shd w:val="clear" w:color="auto" w:fill="auto"/>
          </w:tcPr>
          <w:p w14:paraId="151FDF68" w14:textId="77777777" w:rsidR="004B423F" w:rsidRPr="007B6F78" w:rsidRDefault="004B423F" w:rsidP="001D5817">
            <w:pPr>
              <w:tabs>
                <w:tab w:val="left" w:pos="1134"/>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w:t>
            </w:r>
            <w:r w:rsidRPr="007B6F78">
              <w:rPr>
                <w:rFonts w:ascii="SimSun" w:eastAsia="SimSun" w:hAnsi="SimSun" w:cs="SimSun"/>
                <w:color w:val="000000" w:themeColor="text1"/>
                <w:sz w:val="24"/>
                <w:szCs w:val="24"/>
                <w:lang w:eastAsia="zh-CN"/>
              </w:rPr>
              <w:t>–</w:t>
            </w:r>
            <w:r w:rsidR="00A8582D" w:rsidRPr="007B6F78">
              <w:rPr>
                <w:rFonts w:asciiTheme="minorHAnsi" w:eastAsia="SimSun" w:hAnsiTheme="minorHAnsi" w:cs="SimSun"/>
                <w:color w:val="000000" w:themeColor="text1"/>
                <w:sz w:val="24"/>
                <w:szCs w:val="24"/>
                <w:lang w:eastAsia="zh-CN"/>
              </w:rPr>
              <w:t xml:space="preserve">                       </w:t>
            </w:r>
            <w:r w:rsidRPr="007B6F78">
              <w:rPr>
                <w:rFonts w:eastAsia="SimSun"/>
                <w:color w:val="000000" w:themeColor="text1"/>
                <w:sz w:val="24"/>
                <w:szCs w:val="24"/>
                <w:lang w:eastAsia="zh-CN"/>
              </w:rPr>
              <w:t xml:space="preserve"> 20</w:t>
            </w:r>
            <w:r w:rsidR="001D5817" w:rsidRPr="007B6F78">
              <w:rPr>
                <w:rFonts w:eastAsia="SimSun"/>
                <w:color w:val="000000" w:themeColor="text1"/>
                <w:sz w:val="24"/>
                <w:szCs w:val="24"/>
                <w:lang w:eastAsia="zh-CN"/>
              </w:rPr>
              <w:t xml:space="preserve"> </w:t>
            </w:r>
            <w:r w:rsidR="00A8582D" w:rsidRPr="007B6F78">
              <w:rPr>
                <w:rFonts w:eastAsia="SimSun"/>
                <w:color w:val="000000" w:themeColor="text1"/>
                <w:sz w:val="24"/>
                <w:szCs w:val="24"/>
                <w:lang w:eastAsia="zh-CN"/>
              </w:rPr>
              <w:t>кв. м</w:t>
            </w:r>
            <w:r w:rsidRPr="007B6F78">
              <w:rPr>
                <w:rFonts w:eastAsia="SimSun"/>
                <w:color w:val="000000" w:themeColor="text1"/>
                <w:sz w:val="24"/>
                <w:szCs w:val="24"/>
                <w:lang w:eastAsia="zh-CN"/>
              </w:rPr>
              <w:t>/5000 кв. м.</w:t>
            </w:r>
          </w:p>
          <w:p w14:paraId="02CA6450" w14:textId="77777777" w:rsidR="004B423F" w:rsidRPr="007B6F78" w:rsidRDefault="004B423F" w:rsidP="001D5817">
            <w:pPr>
              <w:tabs>
                <w:tab w:val="left" w:pos="1134"/>
              </w:tabs>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от красной линии участк</w:t>
            </w:r>
            <w:r w:rsidR="001D5817" w:rsidRPr="007B6F78">
              <w:rPr>
                <w:rFonts w:eastAsia="SimSun"/>
                <w:color w:val="000000" w:themeColor="text1"/>
                <w:sz w:val="24"/>
                <w:szCs w:val="24"/>
                <w:lang w:eastAsia="zh-CN"/>
              </w:rPr>
              <w:t xml:space="preserve">а </w:t>
            </w:r>
            <w:r w:rsidR="00A8582D"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5 метров.</w:t>
            </w:r>
          </w:p>
          <w:p w14:paraId="29770823" w14:textId="77777777" w:rsidR="004B423F" w:rsidRPr="007B6F78" w:rsidRDefault="004B423F" w:rsidP="001D5817">
            <w:pPr>
              <w:tabs>
                <w:tab w:val="left" w:pos="1134"/>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от жилого дома до границ соседнего участка - 3 м.</w:t>
            </w:r>
          </w:p>
          <w:p w14:paraId="567FED99" w14:textId="77777777" w:rsidR="004B423F" w:rsidRPr="007B6F78" w:rsidRDefault="004B423F" w:rsidP="001D5817">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строений, сооружений от уровня земли - 12 м.</w:t>
            </w:r>
          </w:p>
          <w:p w14:paraId="04CAF0FC" w14:textId="77777777" w:rsidR="004B423F" w:rsidRPr="007B6F78" w:rsidRDefault="004B423F" w:rsidP="001D5817">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2.</w:t>
            </w:r>
          </w:p>
          <w:p w14:paraId="788BA452" w14:textId="77777777" w:rsidR="004B423F" w:rsidRPr="007B6F78" w:rsidRDefault="004B423F" w:rsidP="001D5817">
            <w:pPr>
              <w:tabs>
                <w:tab w:val="left" w:pos="1134"/>
              </w:tabs>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 6 м.</w:t>
            </w:r>
          </w:p>
          <w:p w14:paraId="202BE782" w14:textId="77777777" w:rsidR="004B423F" w:rsidRPr="007B6F78" w:rsidRDefault="004B423F" w:rsidP="001D5817">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Максимальный процент застройки в границах земельного участка </w:t>
            </w:r>
            <w:r w:rsidRPr="007B6F78">
              <w:rPr>
                <w:rFonts w:ascii="SimSun" w:eastAsia="SimSun" w:hAnsi="SimSun" w:cs="SimSun"/>
                <w:color w:val="000000" w:themeColor="text1"/>
                <w:sz w:val="24"/>
                <w:szCs w:val="24"/>
                <w:lang w:eastAsia="zh-CN"/>
              </w:rPr>
              <w:t>–</w:t>
            </w:r>
            <w:r w:rsidRPr="007B6F78">
              <w:rPr>
                <w:rFonts w:eastAsia="SimSun"/>
                <w:color w:val="000000" w:themeColor="text1"/>
                <w:sz w:val="24"/>
                <w:szCs w:val="24"/>
                <w:lang w:eastAsia="zh-CN"/>
              </w:rPr>
              <w:t>80%</w:t>
            </w:r>
          </w:p>
        </w:tc>
      </w:tr>
      <w:tr w:rsidR="00B87D33" w:rsidRPr="007B6F78" w14:paraId="4D5A32BF" w14:textId="77777777" w:rsidTr="001D5817">
        <w:trPr>
          <w:trHeight w:val="23"/>
        </w:trPr>
        <w:tc>
          <w:tcPr>
            <w:tcW w:w="2689" w:type="dxa"/>
            <w:tcBorders>
              <w:top w:val="single" w:sz="4" w:space="0" w:color="auto"/>
              <w:left w:val="single" w:sz="4" w:space="0" w:color="auto"/>
              <w:bottom w:val="single" w:sz="4" w:space="0" w:color="auto"/>
              <w:right w:val="single" w:sz="4" w:space="0" w:color="auto"/>
            </w:tcBorders>
          </w:tcPr>
          <w:p w14:paraId="46A0A729" w14:textId="77777777" w:rsidR="0013700D" w:rsidRPr="007B6F78" w:rsidRDefault="0013700D" w:rsidP="001D5817">
            <w:pPr>
              <w:keepLines/>
              <w:tabs>
                <w:tab w:val="left" w:pos="2520"/>
              </w:tabs>
              <w:suppressAutoHyphens/>
              <w:overflowPunct w:val="0"/>
              <w:autoSpaceDE w:val="0"/>
              <w:ind w:firstLine="0"/>
              <w:jc w:val="left"/>
              <w:rPr>
                <w:rFonts w:eastAsia="SimSun"/>
                <w:color w:val="000000" w:themeColor="text1"/>
                <w:sz w:val="24"/>
                <w:szCs w:val="24"/>
                <w:lang w:eastAsia="zh-CN"/>
              </w:rPr>
            </w:pPr>
            <w:r w:rsidRPr="007B6F78">
              <w:rPr>
                <w:color w:val="000000" w:themeColor="text1"/>
                <w:sz w:val="24"/>
                <w:szCs w:val="24"/>
              </w:rPr>
              <w:t>[5.1.2] - Обеспечение занятий спортом в помещениях</w:t>
            </w:r>
          </w:p>
        </w:tc>
        <w:tc>
          <w:tcPr>
            <w:tcW w:w="3118" w:type="dxa"/>
            <w:tcBorders>
              <w:top w:val="single" w:sz="4" w:space="0" w:color="auto"/>
              <w:left w:val="single" w:sz="4" w:space="0" w:color="auto"/>
              <w:bottom w:val="single" w:sz="4" w:space="0" w:color="auto"/>
              <w:right w:val="single" w:sz="4" w:space="0" w:color="auto"/>
            </w:tcBorders>
          </w:tcPr>
          <w:p w14:paraId="1C399F19" w14:textId="77777777" w:rsidR="0013700D" w:rsidRPr="007B6F78" w:rsidRDefault="0013700D" w:rsidP="001D5817">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980" w:type="dxa"/>
            <w:tcBorders>
              <w:top w:val="single" w:sz="4" w:space="0" w:color="auto"/>
              <w:left w:val="single" w:sz="4" w:space="0" w:color="auto"/>
              <w:bottom w:val="single" w:sz="4" w:space="0" w:color="auto"/>
              <w:right w:val="single" w:sz="4" w:space="0" w:color="auto"/>
            </w:tcBorders>
          </w:tcPr>
          <w:p w14:paraId="69993555" w14:textId="77777777" w:rsidR="0013700D" w:rsidRPr="007B6F78" w:rsidRDefault="0013700D" w:rsidP="001D5817">
            <w:pPr>
              <w:pStyle w:val="s16"/>
              <w:spacing w:before="0" w:beforeAutospacing="0" w:after="0" w:afterAutospacing="0"/>
              <w:rPr>
                <w:color w:val="000000" w:themeColor="text1"/>
              </w:rPr>
            </w:pPr>
            <w:r w:rsidRPr="007B6F78">
              <w:rPr>
                <w:color w:val="000000" w:themeColor="text1"/>
              </w:rPr>
              <w:t xml:space="preserve">Минимальная/максимальная площадь земельных участков – </w:t>
            </w:r>
            <w:r w:rsidR="001D5817" w:rsidRPr="007B6F78">
              <w:rPr>
                <w:color w:val="000000" w:themeColor="text1"/>
              </w:rPr>
              <w:t xml:space="preserve">                  </w:t>
            </w:r>
            <w:r w:rsidRPr="007B6F78">
              <w:rPr>
                <w:color w:val="000000" w:themeColor="text1"/>
              </w:rPr>
              <w:t>50</w:t>
            </w:r>
            <w:r w:rsidR="001D5817" w:rsidRPr="007B6F78">
              <w:rPr>
                <w:color w:val="000000" w:themeColor="text1"/>
              </w:rPr>
              <w:t xml:space="preserve"> кв. м</w:t>
            </w:r>
            <w:r w:rsidRPr="007B6F78">
              <w:rPr>
                <w:color w:val="000000" w:themeColor="text1"/>
              </w:rPr>
              <w:t>/10000 кв. м.</w:t>
            </w:r>
          </w:p>
          <w:p w14:paraId="359FE103" w14:textId="77777777" w:rsidR="0013700D" w:rsidRPr="007B6F78" w:rsidRDefault="0013700D" w:rsidP="001D5817">
            <w:pPr>
              <w:pStyle w:val="s16"/>
              <w:spacing w:before="0" w:beforeAutospacing="0" w:after="0" w:afterAutospacing="0"/>
              <w:rPr>
                <w:color w:val="000000" w:themeColor="text1"/>
              </w:rPr>
            </w:pPr>
            <w:r w:rsidRPr="007B6F78">
              <w:rPr>
                <w:color w:val="000000" w:themeColor="text1"/>
              </w:rPr>
              <w:t>Минимальные отступы от границ земель</w:t>
            </w:r>
            <w:r w:rsidR="001D5817" w:rsidRPr="007B6F78">
              <w:rPr>
                <w:color w:val="000000" w:themeColor="text1"/>
              </w:rPr>
              <w:t xml:space="preserve">ных участков - </w:t>
            </w:r>
            <w:r w:rsidRPr="007B6F78">
              <w:rPr>
                <w:color w:val="000000" w:themeColor="text1"/>
              </w:rPr>
              <w:t>3 м.</w:t>
            </w:r>
          </w:p>
          <w:p w14:paraId="5187EF7A" w14:textId="77777777" w:rsidR="0013700D" w:rsidRPr="007B6F78" w:rsidRDefault="0013700D" w:rsidP="001D5817">
            <w:pPr>
              <w:pStyle w:val="s16"/>
              <w:spacing w:before="0" w:beforeAutospacing="0" w:after="0" w:afterAutospacing="0"/>
              <w:rPr>
                <w:color w:val="000000" w:themeColor="text1"/>
              </w:rPr>
            </w:pPr>
            <w:r w:rsidRPr="007B6F78">
              <w:rPr>
                <w:color w:val="000000" w:themeColor="text1"/>
              </w:rPr>
              <w:lastRenderedPageBreak/>
              <w:t>Максимальное количест</w:t>
            </w:r>
            <w:r w:rsidR="001D5817" w:rsidRPr="007B6F78">
              <w:rPr>
                <w:color w:val="000000" w:themeColor="text1"/>
              </w:rPr>
              <w:t xml:space="preserve">во надземных этажей зданий – </w:t>
            </w:r>
            <w:r w:rsidRPr="007B6F78">
              <w:rPr>
                <w:color w:val="000000" w:themeColor="text1"/>
              </w:rPr>
              <w:t>3 этажа (включая мансардный этаж).</w:t>
            </w:r>
          </w:p>
          <w:p w14:paraId="66FB0EC8" w14:textId="77777777" w:rsidR="0013700D" w:rsidRPr="007B6F78" w:rsidRDefault="0013700D" w:rsidP="001D5817">
            <w:pPr>
              <w:pStyle w:val="s16"/>
              <w:spacing w:before="0" w:beforeAutospacing="0" w:after="0" w:afterAutospacing="0"/>
              <w:rPr>
                <w:color w:val="000000" w:themeColor="text1"/>
              </w:rPr>
            </w:pPr>
            <w:r w:rsidRPr="007B6F78">
              <w:rPr>
                <w:color w:val="000000" w:themeColor="text1"/>
              </w:rPr>
              <w:t>Максимальный процент застройки в границах земельного участка – 50%</w:t>
            </w:r>
            <w:r w:rsidR="00D47E68" w:rsidRPr="007B6F78">
              <w:rPr>
                <w:color w:val="000000" w:themeColor="text1"/>
              </w:rPr>
              <w:t>.</w:t>
            </w:r>
          </w:p>
          <w:p w14:paraId="48730B56" w14:textId="7C1D0B5B" w:rsidR="0013700D" w:rsidRPr="007B6F78" w:rsidRDefault="0013700D" w:rsidP="001D5817">
            <w:pPr>
              <w:suppressAutoHyphens/>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253378"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0086C5AD" w14:textId="77777777" w:rsidR="0013700D" w:rsidRPr="007B6F78" w:rsidRDefault="0013700D" w:rsidP="001D5817">
            <w:pPr>
              <w:tabs>
                <w:tab w:val="left" w:pos="1134"/>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772EB1" w:rsidRPr="007B6F78" w14:paraId="4A104110" w14:textId="77777777" w:rsidTr="001D5817">
        <w:trPr>
          <w:trHeight w:val="23"/>
        </w:trPr>
        <w:tc>
          <w:tcPr>
            <w:tcW w:w="2689" w:type="dxa"/>
            <w:tcBorders>
              <w:top w:val="single" w:sz="4" w:space="0" w:color="auto"/>
              <w:left w:val="single" w:sz="4" w:space="0" w:color="000000"/>
              <w:bottom w:val="single" w:sz="4" w:space="0" w:color="000000"/>
            </w:tcBorders>
            <w:shd w:val="clear" w:color="auto" w:fill="auto"/>
          </w:tcPr>
          <w:p w14:paraId="1859AC5F" w14:textId="77777777" w:rsidR="00772EB1" w:rsidRPr="007B6F78" w:rsidRDefault="00772EB1" w:rsidP="001D5817">
            <w:pPr>
              <w:keepLines/>
              <w:tabs>
                <w:tab w:val="left" w:pos="2520"/>
              </w:tabs>
              <w:suppressAutoHyphens/>
              <w:overflowPunct w:val="0"/>
              <w:autoSpaceDE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[7.2] - Автомобильный транспорт</w:t>
            </w:r>
          </w:p>
        </w:tc>
        <w:tc>
          <w:tcPr>
            <w:tcW w:w="3118" w:type="dxa"/>
            <w:tcBorders>
              <w:top w:val="single" w:sz="4" w:space="0" w:color="auto"/>
              <w:left w:val="single" w:sz="4" w:space="0" w:color="000000"/>
              <w:bottom w:val="single" w:sz="4" w:space="0" w:color="000000"/>
            </w:tcBorders>
            <w:shd w:val="clear" w:color="auto" w:fill="auto"/>
          </w:tcPr>
          <w:p w14:paraId="4336756E" w14:textId="77777777" w:rsidR="00772EB1" w:rsidRPr="007B6F78" w:rsidRDefault="00772EB1" w:rsidP="001D5817">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и сооружений автомобильного транспорта.</w:t>
            </w:r>
          </w:p>
          <w:p w14:paraId="1B43CA4A" w14:textId="77777777" w:rsidR="00772EB1" w:rsidRPr="007B6F78" w:rsidRDefault="00772EB1" w:rsidP="001D5817">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Содержание данного вида разрешенного использования включает в себя содержание видов разрешенного использования с кодами 7.2.1 - 7.2.3</w:t>
            </w:r>
          </w:p>
        </w:tc>
        <w:tc>
          <w:tcPr>
            <w:tcW w:w="3980" w:type="dxa"/>
            <w:tcBorders>
              <w:top w:val="single" w:sz="4" w:space="0" w:color="auto"/>
              <w:left w:val="single" w:sz="4" w:space="0" w:color="000000"/>
              <w:bottom w:val="single" w:sz="4" w:space="0" w:color="000000"/>
              <w:right w:val="single" w:sz="4" w:space="0" w:color="000000"/>
            </w:tcBorders>
            <w:shd w:val="clear" w:color="auto" w:fill="auto"/>
          </w:tcPr>
          <w:p w14:paraId="12B43DBF" w14:textId="77777777" w:rsidR="00772EB1" w:rsidRPr="007B6F78" w:rsidRDefault="00772EB1" w:rsidP="001D5817">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земельного участка  – </w:t>
            </w:r>
            <w:r w:rsidR="001D5817"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50</w:t>
            </w:r>
            <w:r w:rsidR="001D5817"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/10000 кв. м.</w:t>
            </w:r>
          </w:p>
          <w:p w14:paraId="27B17918" w14:textId="77777777" w:rsidR="00772EB1" w:rsidRPr="007B6F78" w:rsidRDefault="00772EB1" w:rsidP="001D5817">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от красной линии - 5 м.</w:t>
            </w:r>
          </w:p>
          <w:p w14:paraId="5E7F43BE" w14:textId="77777777" w:rsidR="00772EB1" w:rsidRPr="007B6F78" w:rsidRDefault="00772EB1" w:rsidP="001D5817">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до границ соседнего участка - 3 м.</w:t>
            </w:r>
          </w:p>
          <w:p w14:paraId="5356A870" w14:textId="77777777" w:rsidR="00772EB1" w:rsidRPr="007B6F78" w:rsidRDefault="00772EB1" w:rsidP="001D5817">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w:t>
            </w:r>
            <w:r w:rsidR="001D5817" w:rsidRPr="007B6F78">
              <w:rPr>
                <w:rFonts w:eastAsia="SimSun"/>
                <w:color w:val="000000" w:themeColor="text1"/>
                <w:sz w:val="24"/>
                <w:szCs w:val="24"/>
                <w:lang w:eastAsia="zh-CN"/>
              </w:rPr>
              <w:t xml:space="preserve">ых этажей зданий – </w:t>
            </w:r>
            <w:r w:rsidRPr="007B6F78">
              <w:rPr>
                <w:rFonts w:eastAsia="SimSun"/>
                <w:color w:val="000000" w:themeColor="text1"/>
                <w:sz w:val="24"/>
                <w:szCs w:val="24"/>
                <w:lang w:eastAsia="zh-CN"/>
              </w:rPr>
              <w:t xml:space="preserve">3 этажа. </w:t>
            </w:r>
          </w:p>
          <w:p w14:paraId="3E88B76A" w14:textId="4E7E4ABD" w:rsidR="00772EB1" w:rsidRPr="007B6F78" w:rsidRDefault="00772EB1" w:rsidP="001D5817">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от уровня земли до верха перекрытия последнего эт</w:t>
            </w:r>
            <w:r w:rsidR="00253378" w:rsidRPr="007B6F78">
              <w:rPr>
                <w:rFonts w:eastAsia="SimSun"/>
                <w:color w:val="000000" w:themeColor="text1"/>
                <w:sz w:val="24"/>
                <w:szCs w:val="24"/>
                <w:lang w:eastAsia="zh-CN"/>
              </w:rPr>
              <w:t>ажа (или конька кровли) - 15 м.</w:t>
            </w:r>
          </w:p>
          <w:p w14:paraId="1DF13879" w14:textId="77777777" w:rsidR="00772EB1" w:rsidRPr="007B6F78" w:rsidRDefault="00772EB1" w:rsidP="001D5817">
            <w:pPr>
              <w:tabs>
                <w:tab w:val="left" w:pos="1134"/>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участка - 70%</w:t>
            </w:r>
          </w:p>
        </w:tc>
      </w:tr>
    </w:tbl>
    <w:p w14:paraId="6C9CEB1C" w14:textId="77777777" w:rsidR="004B423F" w:rsidRPr="007B6F78" w:rsidRDefault="004B423F" w:rsidP="001D5817">
      <w:pPr>
        <w:tabs>
          <w:tab w:val="left" w:pos="2520"/>
        </w:tabs>
        <w:suppressAutoHyphens/>
        <w:ind w:firstLine="0"/>
        <w:jc w:val="left"/>
        <w:rPr>
          <w:rFonts w:eastAsia="SimSun"/>
          <w:b/>
          <w:color w:val="000000" w:themeColor="text1"/>
          <w:sz w:val="27"/>
          <w:szCs w:val="27"/>
          <w:lang w:eastAsia="zh-CN"/>
        </w:rPr>
      </w:pPr>
    </w:p>
    <w:p w14:paraId="5AF48B61" w14:textId="77777777" w:rsidR="00DB70DB" w:rsidRPr="007B6F78" w:rsidRDefault="00DB70DB" w:rsidP="00253378">
      <w:pPr>
        <w:tabs>
          <w:tab w:val="left" w:pos="2520"/>
        </w:tabs>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t>Вспомогательные виды и параметры разрешенного использования земельных участков и объектов капитального строительства</w:t>
      </w:r>
    </w:p>
    <w:p w14:paraId="7293EBF7" w14:textId="77777777" w:rsidR="00DB70DB" w:rsidRPr="007B6F78" w:rsidRDefault="00DB70DB" w:rsidP="00DB70DB">
      <w:pPr>
        <w:tabs>
          <w:tab w:val="left" w:pos="2520"/>
        </w:tabs>
        <w:suppressAutoHyphens/>
        <w:ind w:firstLine="426"/>
        <w:jc w:val="center"/>
        <w:rPr>
          <w:rFonts w:eastAsia="SimSun"/>
          <w:b/>
          <w:color w:val="000000" w:themeColor="text1"/>
          <w:sz w:val="27"/>
          <w:szCs w:val="27"/>
          <w:lang w:eastAsia="zh-CN"/>
        </w:rPr>
      </w:pPr>
    </w:p>
    <w:tbl>
      <w:tblPr>
        <w:tblW w:w="9767" w:type="dxa"/>
        <w:tblInd w:w="-10" w:type="dxa"/>
        <w:tblLayout w:type="fixed"/>
        <w:tblLook w:val="0000" w:firstRow="0" w:lastRow="0" w:firstColumn="0" w:lastColumn="0" w:noHBand="0" w:noVBand="0"/>
      </w:tblPr>
      <w:tblGrid>
        <w:gridCol w:w="4087"/>
        <w:gridCol w:w="5680"/>
      </w:tblGrid>
      <w:tr w:rsidR="00B87D33" w:rsidRPr="007B6F78" w14:paraId="158B6080" w14:textId="77777777" w:rsidTr="00D200C7">
        <w:trPr>
          <w:trHeight w:val="552"/>
          <w:tblHeader/>
        </w:trPr>
        <w:tc>
          <w:tcPr>
            <w:tcW w:w="4087" w:type="dxa"/>
            <w:tcBorders>
              <w:top w:val="single" w:sz="4" w:space="0" w:color="000000"/>
              <w:left w:val="single" w:sz="4" w:space="0" w:color="000000"/>
              <w:bottom w:val="single" w:sz="4" w:space="0" w:color="auto"/>
            </w:tcBorders>
            <w:shd w:val="clear" w:color="auto" w:fill="auto"/>
          </w:tcPr>
          <w:p w14:paraId="2FD059DE" w14:textId="77777777" w:rsidR="003B44D8" w:rsidRPr="007B6F78" w:rsidRDefault="003B44D8" w:rsidP="00D200C7">
            <w:pPr>
              <w:tabs>
                <w:tab w:val="left" w:pos="2520"/>
              </w:tabs>
              <w:suppressAutoHyphen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Виды и параметры разрешенного использования земельных участков</w:t>
            </w:r>
          </w:p>
        </w:tc>
        <w:tc>
          <w:tcPr>
            <w:tcW w:w="5680" w:type="dxa"/>
            <w:tcBorders>
              <w:top w:val="single" w:sz="4" w:space="0" w:color="000000"/>
              <w:left w:val="single" w:sz="4" w:space="0" w:color="000000"/>
              <w:bottom w:val="single" w:sz="4" w:space="0" w:color="auto"/>
              <w:right w:val="single" w:sz="4" w:space="0" w:color="000000"/>
            </w:tcBorders>
            <w:shd w:val="clear" w:color="auto" w:fill="auto"/>
          </w:tcPr>
          <w:p w14:paraId="67146C4B" w14:textId="77777777" w:rsidR="003B44D8" w:rsidRPr="007B6F78" w:rsidRDefault="003B44D8" w:rsidP="00D200C7">
            <w:pPr>
              <w:tabs>
                <w:tab w:val="left" w:pos="2520"/>
              </w:tabs>
              <w:suppressAutoHyphen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Виды и параметры разрешенного использования земельных участков и объектов капитального строительства</w:t>
            </w:r>
          </w:p>
        </w:tc>
      </w:tr>
    </w:tbl>
    <w:p w14:paraId="1F01CD84" w14:textId="77777777" w:rsidR="003B44D8" w:rsidRPr="007B6F78" w:rsidRDefault="003B44D8" w:rsidP="003B44D8">
      <w:pPr>
        <w:tabs>
          <w:tab w:val="left" w:pos="2520"/>
        </w:tabs>
        <w:suppressAutoHyphens/>
        <w:ind w:firstLine="0"/>
        <w:rPr>
          <w:rFonts w:eastAsia="SimSun"/>
          <w:b/>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4087"/>
        <w:gridCol w:w="5680"/>
      </w:tblGrid>
      <w:tr w:rsidR="00B87D33" w:rsidRPr="007B6F78" w14:paraId="65B794B5" w14:textId="77777777" w:rsidTr="003B44D8">
        <w:trPr>
          <w:trHeight w:val="284"/>
          <w:tblHeader/>
        </w:trPr>
        <w:tc>
          <w:tcPr>
            <w:tcW w:w="4087" w:type="dxa"/>
            <w:tcBorders>
              <w:top w:val="single" w:sz="4" w:space="0" w:color="000000"/>
              <w:left w:val="single" w:sz="4" w:space="0" w:color="000000"/>
              <w:bottom w:val="single" w:sz="4" w:space="0" w:color="auto"/>
            </w:tcBorders>
            <w:shd w:val="clear" w:color="auto" w:fill="auto"/>
          </w:tcPr>
          <w:p w14:paraId="23361194" w14:textId="77777777" w:rsidR="00DB70DB" w:rsidRPr="007B6F78" w:rsidRDefault="003B44D8" w:rsidP="003B44D8">
            <w:pPr>
              <w:tabs>
                <w:tab w:val="left" w:pos="2520"/>
              </w:tabs>
              <w:suppressAutoHyphen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5680" w:type="dxa"/>
            <w:tcBorders>
              <w:top w:val="single" w:sz="4" w:space="0" w:color="000000"/>
              <w:left w:val="single" w:sz="4" w:space="0" w:color="000000"/>
              <w:bottom w:val="single" w:sz="4" w:space="0" w:color="auto"/>
              <w:right w:val="single" w:sz="4" w:space="0" w:color="000000"/>
            </w:tcBorders>
            <w:shd w:val="clear" w:color="auto" w:fill="auto"/>
          </w:tcPr>
          <w:p w14:paraId="6C4D1F53" w14:textId="77777777" w:rsidR="00DB70DB" w:rsidRPr="007B6F78" w:rsidRDefault="003B44D8" w:rsidP="003B44D8">
            <w:pPr>
              <w:tabs>
                <w:tab w:val="left" w:pos="2520"/>
              </w:tabs>
              <w:suppressAutoHyphen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r>
      <w:tr w:rsidR="00B87D33" w:rsidRPr="007B6F78" w14:paraId="6BBBEB31" w14:textId="77777777" w:rsidTr="00BD4352">
        <w:tc>
          <w:tcPr>
            <w:tcW w:w="4087" w:type="dxa"/>
            <w:tcBorders>
              <w:top w:val="single" w:sz="4" w:space="0" w:color="auto"/>
              <w:left w:val="single" w:sz="4" w:space="0" w:color="auto"/>
              <w:bottom w:val="single" w:sz="4" w:space="0" w:color="auto"/>
              <w:right w:val="single" w:sz="4" w:space="0" w:color="auto"/>
            </w:tcBorders>
          </w:tcPr>
          <w:p w14:paraId="4ED0D0C6" w14:textId="77777777" w:rsidR="00525AAF" w:rsidRPr="007B6F78" w:rsidRDefault="00525AAF" w:rsidP="00626DFD">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Виды разрешенного использования земельных участков - аналогичны</w:t>
            </w:r>
            <w:r w:rsidRPr="007B6F78">
              <w:rPr>
                <w:rFonts w:eastAsia="Times New Roman"/>
                <w:color w:val="000000" w:themeColor="text1"/>
                <w:sz w:val="24"/>
                <w:szCs w:val="24"/>
                <w:lang w:eastAsia="ru-RU"/>
              </w:rPr>
              <w:t xml:space="preserve"> видам разрешенного использования земельных участков</w:t>
            </w:r>
            <w:r w:rsidRPr="007B6F78">
              <w:rPr>
                <w:rFonts w:eastAsia="SimSun"/>
                <w:color w:val="000000" w:themeColor="text1"/>
                <w:sz w:val="24"/>
                <w:szCs w:val="24"/>
                <w:lang w:eastAsia="zh-CN"/>
              </w:rPr>
              <w:t xml:space="preserve"> с основными и условно разрешенными видами использования.</w:t>
            </w:r>
          </w:p>
          <w:p w14:paraId="3BE620C9" w14:textId="77777777" w:rsidR="00525AAF" w:rsidRPr="007B6F78" w:rsidRDefault="00525AAF" w:rsidP="00626DFD">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684853B" w14:textId="77777777" w:rsidR="00525AAF" w:rsidRPr="007B6F78" w:rsidRDefault="00525AAF" w:rsidP="00626DFD">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w:t>
            </w:r>
            <w:r w:rsidRPr="007B6F78">
              <w:rPr>
                <w:rFonts w:eastAsia="SimSun"/>
                <w:color w:val="000000" w:themeColor="text1"/>
                <w:sz w:val="24"/>
                <w:szCs w:val="24"/>
                <w:lang w:eastAsia="zh-CN"/>
              </w:rPr>
              <w:lastRenderedPageBreak/>
              <w:t>условно разрешенный вид использования или обеспечивающих их безопасность в соответствии с нормативно-техническими документами, в том числе:</w:t>
            </w:r>
          </w:p>
          <w:p w14:paraId="24F7E37B" w14:textId="77777777" w:rsidR="00525AAF" w:rsidRPr="007B6F78" w:rsidRDefault="00525AAF" w:rsidP="00626DFD">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54DE9E41" w14:textId="77777777" w:rsidR="00525AAF" w:rsidRPr="007B6F78" w:rsidRDefault="00525AAF" w:rsidP="00626DFD">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проезды общего пользования;</w:t>
            </w:r>
          </w:p>
          <w:p w14:paraId="7B6A02C5" w14:textId="77777777" w:rsidR="00525AAF" w:rsidRPr="007B6F78" w:rsidRDefault="00525AAF" w:rsidP="00626DFD">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2CF933A2" w14:textId="77777777" w:rsidR="00525AAF" w:rsidRPr="007B6F78" w:rsidRDefault="00525AAF" w:rsidP="00626DFD">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6F3E8F43" w14:textId="77777777" w:rsidR="00525AAF" w:rsidRPr="007B6F78" w:rsidRDefault="00525AAF" w:rsidP="00626DFD">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4E0AED22" w14:textId="77777777" w:rsidR="00525AAF" w:rsidRPr="007B6F78" w:rsidRDefault="00525AAF" w:rsidP="00626DFD">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14380B7E" w14:textId="77777777" w:rsidR="00525AAF" w:rsidRPr="007B6F78" w:rsidRDefault="00525AAF" w:rsidP="00626DF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680" w:type="dxa"/>
            <w:tcBorders>
              <w:top w:val="single" w:sz="4" w:space="0" w:color="auto"/>
              <w:left w:val="single" w:sz="4" w:space="0" w:color="auto"/>
              <w:bottom w:val="single" w:sz="4" w:space="0" w:color="auto"/>
              <w:right w:val="single" w:sz="4" w:space="0" w:color="auto"/>
            </w:tcBorders>
          </w:tcPr>
          <w:p w14:paraId="451DA7F5" w14:textId="77777777" w:rsidR="00525AAF" w:rsidRPr="007B6F78" w:rsidRDefault="00525AAF" w:rsidP="00626DFD">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Минимальная площадь земельных участков - </w:t>
            </w:r>
            <w:r w:rsidR="004B423F"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1 кв. м. </w:t>
            </w:r>
          </w:p>
          <w:p w14:paraId="1DC12AE9" w14:textId="77777777" w:rsidR="00525AAF" w:rsidRPr="007B6F78" w:rsidRDefault="00525AAF" w:rsidP="00626DFD">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1697FC5F" w14:textId="77777777" w:rsidR="00525AAF" w:rsidRPr="007B6F78" w:rsidRDefault="00525AAF" w:rsidP="00626DFD">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334C5AF6" w14:textId="77777777" w:rsidR="00253378" w:rsidRPr="007B6F78" w:rsidRDefault="00525AAF" w:rsidP="00626DFD">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5FB9862D" w14:textId="52A8DDA8" w:rsidR="00525AAF" w:rsidRPr="007B6F78" w:rsidRDefault="00525AAF" w:rsidP="00626DFD">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земельных участков - 1 м.</w:t>
            </w:r>
          </w:p>
          <w:p w14:paraId="6B5D58FE" w14:textId="77777777" w:rsidR="00525AAF" w:rsidRPr="007B6F78" w:rsidRDefault="00525AAF" w:rsidP="00626DFD">
            <w:pPr>
              <w:keepLines/>
              <w:tabs>
                <w:tab w:val="left" w:pos="-6204"/>
              </w:tab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72BF0A5" w14:textId="77777777" w:rsidR="00525AAF" w:rsidRPr="007B6F78" w:rsidRDefault="00525AAF" w:rsidP="00626DFD">
            <w:pPr>
              <w:ind w:firstLine="0"/>
              <w:jc w:val="left"/>
              <w:rPr>
                <w:rFonts w:eastAsia="SimSun"/>
                <w:color w:val="000000" w:themeColor="text1"/>
                <w:sz w:val="24"/>
                <w:szCs w:val="24"/>
                <w:lang w:eastAsia="zh-CN"/>
              </w:rPr>
            </w:pPr>
          </w:p>
        </w:tc>
      </w:tr>
    </w:tbl>
    <w:p w14:paraId="233A9D61" w14:textId="77777777" w:rsidR="00DB70DB" w:rsidRPr="007B6F78" w:rsidRDefault="00DB70DB" w:rsidP="003B44D8">
      <w:pPr>
        <w:suppressAutoHyphens/>
        <w:autoSpaceDE w:val="0"/>
        <w:ind w:firstLine="709"/>
        <w:rPr>
          <w:rFonts w:eastAsia="SimSun"/>
          <w:color w:val="000000" w:themeColor="text1"/>
          <w:lang w:eastAsia="zh-CN"/>
        </w:rPr>
      </w:pPr>
    </w:p>
    <w:p w14:paraId="1AB45F58" w14:textId="77777777" w:rsidR="00A8582D" w:rsidRPr="007B6F78" w:rsidRDefault="00A8582D" w:rsidP="00A8582D">
      <w:pPr>
        <w:autoSpaceDE w:val="0"/>
        <w:autoSpaceDN w:val="0"/>
        <w:adjustRightInd w:val="0"/>
        <w:ind w:firstLine="709"/>
        <w:rPr>
          <w:rFonts w:eastAsia="SimSun"/>
          <w:b/>
          <w:color w:val="000000" w:themeColor="text1"/>
          <w:sz w:val="27"/>
          <w:szCs w:val="27"/>
          <w:lang w:eastAsia="zh-CN"/>
        </w:rPr>
      </w:pPr>
      <w:bookmarkStart w:id="79" w:name="_Hlk506880751"/>
      <w:r w:rsidRPr="007B6F78">
        <w:rPr>
          <w:rFonts w:eastAsia="SimSun"/>
          <w:b/>
          <w:color w:val="000000" w:themeColor="text1"/>
          <w:sz w:val="27"/>
          <w:szCs w:val="27"/>
          <w:lang w:eastAsia="zh-CN"/>
        </w:rPr>
        <w:t>Ограничения использования земельных участков и объектов капитального строительства:</w:t>
      </w:r>
    </w:p>
    <w:p w14:paraId="14BA62ED" w14:textId="77777777" w:rsidR="00A8582D" w:rsidRPr="007B6F78" w:rsidRDefault="00A8582D" w:rsidP="00A8582D">
      <w:pPr>
        <w:ind w:firstLine="709"/>
        <w:rPr>
          <w:rFonts w:eastAsia="SimSun"/>
          <w:color w:val="000000" w:themeColor="text1"/>
          <w:sz w:val="27"/>
          <w:szCs w:val="27"/>
          <w:lang w:eastAsia="zh-CN"/>
        </w:rPr>
      </w:pPr>
      <w:r w:rsidRPr="007B6F78">
        <w:rPr>
          <w:rFonts w:eastAsia="SimSun"/>
          <w:color w:val="000000" w:themeColor="text1"/>
          <w:sz w:val="27"/>
          <w:szCs w:val="27"/>
          <w:lang w:eastAsia="zh-CN"/>
        </w:rPr>
        <w:t>Расстояние до красной линии улиц/проездов:</w:t>
      </w:r>
    </w:p>
    <w:p w14:paraId="4D71DB2A" w14:textId="77777777" w:rsidR="00A8582D" w:rsidRPr="007B6F78" w:rsidRDefault="00A8582D" w:rsidP="00A8582D">
      <w:pPr>
        <w:ind w:firstLine="709"/>
        <w:rPr>
          <w:rFonts w:eastAsia="SimSun"/>
          <w:color w:val="000000" w:themeColor="text1"/>
          <w:sz w:val="27"/>
          <w:szCs w:val="27"/>
          <w:lang w:eastAsia="zh-CN"/>
        </w:rPr>
      </w:pPr>
      <w:r w:rsidRPr="007B6F78">
        <w:rPr>
          <w:rFonts w:eastAsia="SimSun"/>
          <w:color w:val="000000" w:themeColor="text1"/>
          <w:sz w:val="27"/>
          <w:szCs w:val="27"/>
          <w:lang w:eastAsia="zh-CN"/>
        </w:rPr>
        <w:t>1) от Дошкольных образовательных учреждений и общеобразовательных школ (стены здания) -25 м/25 м;</w:t>
      </w:r>
    </w:p>
    <w:p w14:paraId="23F1B586" w14:textId="77777777" w:rsidR="00A8582D" w:rsidRPr="007B6F78" w:rsidRDefault="00A8582D" w:rsidP="00A8582D">
      <w:pPr>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2) от Пожарных депо - 10 м/10 м (15 м/15 м - для депо </w:t>
      </w:r>
      <w:r w:rsidRPr="007B6F78">
        <w:rPr>
          <w:rFonts w:eastAsia="SimSun"/>
          <w:color w:val="000000" w:themeColor="text1"/>
          <w:sz w:val="27"/>
          <w:szCs w:val="27"/>
          <w:lang w:val="en-US" w:eastAsia="zh-CN"/>
        </w:rPr>
        <w:t>I</w:t>
      </w:r>
      <w:r w:rsidRPr="007B6F78">
        <w:rPr>
          <w:rFonts w:eastAsia="SimSun"/>
          <w:color w:val="000000" w:themeColor="text1"/>
          <w:sz w:val="27"/>
          <w:szCs w:val="27"/>
          <w:lang w:eastAsia="zh-CN"/>
        </w:rPr>
        <w:t xml:space="preserve"> типа);</w:t>
      </w:r>
    </w:p>
    <w:p w14:paraId="0ACD924D" w14:textId="77777777" w:rsidR="00A8582D" w:rsidRPr="007B6F78" w:rsidRDefault="00A8582D" w:rsidP="00A8582D">
      <w:pPr>
        <w:ind w:firstLine="709"/>
        <w:rPr>
          <w:rFonts w:eastAsia="SimSun"/>
          <w:color w:val="000000" w:themeColor="text1"/>
          <w:sz w:val="27"/>
          <w:szCs w:val="27"/>
          <w:lang w:eastAsia="zh-CN"/>
        </w:rPr>
      </w:pPr>
      <w:r w:rsidRPr="007B6F78">
        <w:rPr>
          <w:rFonts w:eastAsia="SimSun"/>
          <w:color w:val="000000" w:themeColor="text1"/>
          <w:sz w:val="27"/>
          <w:szCs w:val="27"/>
          <w:lang w:eastAsia="zh-CN"/>
        </w:rPr>
        <w:t>3) от жилых и общественных зданий  – 5 м/3 м;</w:t>
      </w:r>
    </w:p>
    <w:p w14:paraId="0B72456E" w14:textId="77777777" w:rsidR="00A8582D" w:rsidRPr="007B6F78" w:rsidRDefault="00A8582D" w:rsidP="00A8582D">
      <w:pPr>
        <w:ind w:firstLine="709"/>
        <w:rPr>
          <w:rFonts w:eastAsia="SimSun"/>
          <w:color w:val="000000" w:themeColor="text1"/>
          <w:sz w:val="27"/>
          <w:szCs w:val="27"/>
          <w:lang w:eastAsia="zh-CN"/>
        </w:rPr>
      </w:pPr>
      <w:r w:rsidRPr="007B6F78">
        <w:rPr>
          <w:rFonts w:eastAsia="SimSun"/>
          <w:color w:val="000000" w:themeColor="text1"/>
          <w:sz w:val="27"/>
          <w:szCs w:val="27"/>
          <w:lang w:eastAsia="zh-CN"/>
        </w:rPr>
        <w:t>4) от остальных зданий и сооружений - 3 м;</w:t>
      </w:r>
    </w:p>
    <w:p w14:paraId="39DE3BF1" w14:textId="77777777" w:rsidR="00A8582D" w:rsidRPr="007B6F78" w:rsidRDefault="00A8582D" w:rsidP="00A8582D">
      <w:pPr>
        <w:ind w:firstLine="709"/>
        <w:rPr>
          <w:rFonts w:eastAsia="SimSun"/>
          <w:color w:val="000000" w:themeColor="text1"/>
          <w:sz w:val="27"/>
          <w:szCs w:val="27"/>
          <w:lang w:eastAsia="zh-CN"/>
        </w:rPr>
      </w:pPr>
      <w:r w:rsidRPr="007B6F78">
        <w:rPr>
          <w:rFonts w:eastAsia="SimSun"/>
          <w:color w:val="000000" w:themeColor="text1"/>
          <w:sz w:val="27"/>
          <w:szCs w:val="27"/>
          <w:lang w:eastAsia="zh-CN"/>
        </w:rPr>
        <w:lastRenderedPageBreak/>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1DAE621F" w14:textId="77777777" w:rsidR="00A8582D" w:rsidRPr="007B6F78" w:rsidRDefault="00A8582D" w:rsidP="00A8582D">
      <w:pPr>
        <w:ind w:firstLine="709"/>
        <w:rPr>
          <w:rFonts w:eastAsia="SimSun"/>
          <w:color w:val="000000" w:themeColor="text1"/>
          <w:sz w:val="27"/>
          <w:szCs w:val="27"/>
          <w:lang w:eastAsia="zh-CN"/>
        </w:rPr>
      </w:pPr>
      <w:r w:rsidRPr="007B6F78">
        <w:rPr>
          <w:rFonts w:eastAsia="SimSun"/>
          <w:color w:val="000000" w:themeColor="text1"/>
          <w:sz w:val="27"/>
          <w:szCs w:val="27"/>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45F7035F" w14:textId="77777777" w:rsidR="00A8582D" w:rsidRPr="007B6F78" w:rsidRDefault="00A8582D" w:rsidP="00A8582D">
      <w:pPr>
        <w:ind w:firstLine="709"/>
        <w:rPr>
          <w:rFonts w:eastAsia="SimSun"/>
          <w:color w:val="000000" w:themeColor="text1"/>
          <w:sz w:val="27"/>
          <w:szCs w:val="27"/>
          <w:lang w:eastAsia="zh-CN"/>
        </w:rPr>
      </w:pPr>
      <w:r w:rsidRPr="007B6F78">
        <w:rPr>
          <w:rFonts w:eastAsia="SimSun"/>
          <w:color w:val="000000" w:themeColor="text1"/>
          <w:sz w:val="27"/>
          <w:szCs w:val="27"/>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3049319F" w14:textId="77777777" w:rsidR="00A8582D" w:rsidRPr="007B6F78" w:rsidRDefault="00A8582D" w:rsidP="00A8582D">
      <w:pPr>
        <w:ind w:firstLine="709"/>
        <w:rPr>
          <w:rFonts w:eastAsia="SimSun"/>
          <w:color w:val="000000" w:themeColor="text1"/>
          <w:sz w:val="27"/>
          <w:szCs w:val="27"/>
          <w:lang w:eastAsia="zh-CN"/>
        </w:rPr>
      </w:pPr>
      <w:r w:rsidRPr="007B6F78">
        <w:rPr>
          <w:rFonts w:eastAsia="SimSun"/>
          <w:color w:val="000000" w:themeColor="text1"/>
          <w:sz w:val="27"/>
          <w:szCs w:val="27"/>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03018000" w14:textId="77777777" w:rsidR="00A8582D" w:rsidRPr="007B6F78" w:rsidRDefault="00A8582D" w:rsidP="00A8582D">
      <w:pPr>
        <w:ind w:firstLine="709"/>
        <w:rPr>
          <w:rFonts w:eastAsia="SimSun"/>
          <w:color w:val="000000" w:themeColor="text1"/>
          <w:sz w:val="27"/>
          <w:szCs w:val="27"/>
          <w:lang w:eastAsia="zh-CN"/>
        </w:rPr>
      </w:pPr>
      <w:r w:rsidRPr="007B6F78">
        <w:rPr>
          <w:rFonts w:eastAsia="SimSun"/>
          <w:color w:val="000000" w:themeColor="text1"/>
          <w:sz w:val="27"/>
          <w:szCs w:val="27"/>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6B982E4E" w14:textId="77777777" w:rsidR="00A8582D" w:rsidRPr="007B6F78" w:rsidRDefault="00A8582D" w:rsidP="00A8582D">
      <w:pPr>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483549EB" w14:textId="77777777" w:rsidR="00A8582D" w:rsidRPr="007B6F78" w:rsidRDefault="00A8582D" w:rsidP="00A8582D">
      <w:pPr>
        <w:ind w:firstLine="709"/>
        <w:rPr>
          <w:rFonts w:eastAsia="SimSun"/>
          <w:color w:val="000000" w:themeColor="text1"/>
          <w:sz w:val="27"/>
          <w:szCs w:val="27"/>
          <w:lang w:eastAsia="zh-CN"/>
        </w:rPr>
      </w:pPr>
      <w:r w:rsidRPr="007B6F78">
        <w:rPr>
          <w:rFonts w:eastAsia="SimSun"/>
          <w:color w:val="000000" w:themeColor="text1"/>
          <w:sz w:val="27"/>
          <w:szCs w:val="27"/>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3F619636" w14:textId="77777777" w:rsidR="00A8582D" w:rsidRPr="007B6F78" w:rsidRDefault="00A8582D" w:rsidP="00A8582D">
      <w:pPr>
        <w:ind w:firstLine="709"/>
        <w:rPr>
          <w:rFonts w:eastAsia="SimSun"/>
          <w:color w:val="000000" w:themeColor="text1"/>
          <w:sz w:val="27"/>
          <w:szCs w:val="27"/>
          <w:lang w:eastAsia="zh-CN"/>
        </w:rPr>
      </w:pPr>
    </w:p>
    <w:p w14:paraId="1DCC674B" w14:textId="77777777" w:rsidR="00A8582D" w:rsidRPr="007B6F78" w:rsidRDefault="00A8582D" w:rsidP="00A8582D">
      <w:pPr>
        <w:ind w:firstLine="709"/>
        <w:rPr>
          <w:rFonts w:eastAsia="SimSun"/>
          <w:color w:val="000000" w:themeColor="text1"/>
          <w:sz w:val="27"/>
          <w:szCs w:val="27"/>
          <w:lang w:eastAsia="zh-CN"/>
        </w:rPr>
      </w:pPr>
      <w:r w:rsidRPr="007B6F78">
        <w:rPr>
          <w:rFonts w:eastAsia="SimSun"/>
          <w:color w:val="000000" w:themeColor="text1"/>
          <w:sz w:val="27"/>
          <w:szCs w:val="27"/>
          <w:lang w:eastAsia="zh-CN"/>
        </w:rPr>
        <w:t>Примечание общее.</w:t>
      </w:r>
    </w:p>
    <w:p w14:paraId="45A35B46" w14:textId="77777777" w:rsidR="00A8582D" w:rsidRPr="007B6F78" w:rsidRDefault="00A8582D" w:rsidP="00A8582D">
      <w:pPr>
        <w:ind w:firstLine="709"/>
        <w:rPr>
          <w:rFonts w:eastAsia="SimSun"/>
          <w:color w:val="000000" w:themeColor="text1"/>
          <w:sz w:val="27"/>
          <w:szCs w:val="27"/>
          <w:lang w:eastAsia="zh-CN"/>
        </w:rPr>
      </w:pPr>
      <w:r w:rsidRPr="007B6F78">
        <w:rPr>
          <w:rFonts w:eastAsia="SimSun"/>
          <w:color w:val="000000" w:themeColor="text1"/>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26F15AA8" w14:textId="77777777" w:rsidR="00A8582D" w:rsidRPr="007B6F78" w:rsidRDefault="00A8582D" w:rsidP="00A8582D">
      <w:pPr>
        <w:ind w:firstLine="709"/>
        <w:rPr>
          <w:rFonts w:eastAsia="SimSun"/>
          <w:color w:val="000000" w:themeColor="text1"/>
          <w:sz w:val="27"/>
          <w:szCs w:val="27"/>
          <w:lang w:eastAsia="zh-CN"/>
        </w:rPr>
      </w:pPr>
      <w:r w:rsidRPr="007B6F78">
        <w:rPr>
          <w:rFonts w:eastAsia="SimSun"/>
          <w:color w:val="000000" w:themeColor="text1"/>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142FAAC9" w14:textId="77777777" w:rsidR="00A8582D" w:rsidRPr="007B6F78" w:rsidRDefault="00A8582D" w:rsidP="00A8582D">
      <w:pPr>
        <w:autoSpaceDE w:val="0"/>
        <w:autoSpaceDN w:val="0"/>
        <w:adjustRightInd w:val="0"/>
        <w:ind w:firstLine="709"/>
        <w:rPr>
          <w:rFonts w:eastAsia="SimSun"/>
          <w:color w:val="000000" w:themeColor="text1"/>
          <w:sz w:val="27"/>
          <w:szCs w:val="27"/>
          <w:lang w:eastAsia="zh-CN"/>
        </w:rPr>
      </w:pPr>
      <w:r w:rsidRPr="007B6F78">
        <w:rPr>
          <w:rFonts w:eastAsia="SimSun"/>
          <w:color w:val="000000" w:themeColor="text1"/>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03B7AD00" w14:textId="77777777" w:rsidR="00A8582D" w:rsidRPr="007B6F78" w:rsidRDefault="00A8582D" w:rsidP="00A8582D">
      <w:pPr>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8749385" w14:textId="77777777" w:rsidR="00A8582D" w:rsidRPr="007B6F78" w:rsidRDefault="00A8582D" w:rsidP="00A8582D">
      <w:pPr>
        <w:ind w:firstLine="709"/>
        <w:rPr>
          <w:rFonts w:eastAsia="SimSun"/>
          <w:color w:val="000000" w:themeColor="text1"/>
          <w:sz w:val="27"/>
          <w:szCs w:val="27"/>
          <w:lang w:eastAsia="zh-CN"/>
        </w:rPr>
      </w:pPr>
      <w:r w:rsidRPr="007B6F78">
        <w:rPr>
          <w:rFonts w:eastAsia="SimSun"/>
          <w:color w:val="000000" w:themeColor="text1"/>
          <w:sz w:val="27"/>
          <w:szCs w:val="27"/>
          <w:lang w:eastAsia="zh-CN"/>
        </w:rPr>
        <w:lastRenderedPageBreak/>
        <w:t>1) в границах территорий общего пользования;</w:t>
      </w:r>
    </w:p>
    <w:p w14:paraId="6B4C29D5" w14:textId="77777777" w:rsidR="00A8582D" w:rsidRPr="007B6F78" w:rsidRDefault="00A8582D" w:rsidP="00A8582D">
      <w:pPr>
        <w:ind w:firstLine="709"/>
        <w:rPr>
          <w:rFonts w:eastAsia="SimSun"/>
          <w:color w:val="000000" w:themeColor="text1"/>
          <w:sz w:val="27"/>
          <w:szCs w:val="27"/>
          <w:lang w:eastAsia="zh-CN"/>
        </w:rPr>
      </w:pPr>
      <w:r w:rsidRPr="007B6F78">
        <w:rPr>
          <w:rFonts w:eastAsia="SimSun"/>
          <w:color w:val="000000" w:themeColor="text1"/>
          <w:sz w:val="27"/>
          <w:szCs w:val="27"/>
          <w:lang w:eastAsia="zh-CN"/>
        </w:rPr>
        <w:t>2) предназначенные для размещения линейных объектов и (или) занятые линейными объектами.</w:t>
      </w:r>
    </w:p>
    <w:p w14:paraId="63EDCC62" w14:textId="77777777" w:rsidR="00A8582D" w:rsidRPr="007B6F78" w:rsidRDefault="00A8582D" w:rsidP="00A8582D">
      <w:pPr>
        <w:ind w:firstLine="709"/>
        <w:rPr>
          <w:rFonts w:eastAsia="SimSun"/>
          <w:color w:val="000000" w:themeColor="text1"/>
          <w:sz w:val="27"/>
          <w:szCs w:val="27"/>
          <w:lang w:eastAsia="zh-CN"/>
        </w:rPr>
      </w:pPr>
      <w:r w:rsidRPr="007B6F78">
        <w:rPr>
          <w:rFonts w:eastAsia="SimSun"/>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34C6BD1E" w14:textId="77777777" w:rsidR="00A8582D" w:rsidRPr="007B6F78" w:rsidRDefault="00A8582D" w:rsidP="00A8582D">
      <w:pPr>
        <w:ind w:firstLine="709"/>
        <w:rPr>
          <w:rFonts w:eastAsia="SimSun"/>
          <w:color w:val="000000" w:themeColor="text1"/>
          <w:sz w:val="27"/>
          <w:szCs w:val="27"/>
          <w:lang w:eastAsia="zh-CN"/>
        </w:rPr>
      </w:pPr>
      <w:r w:rsidRPr="007B6F78">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475208DB" w14:textId="77777777" w:rsidR="00A8582D" w:rsidRPr="007B6F78" w:rsidRDefault="00A8582D" w:rsidP="00A8582D">
      <w:pPr>
        <w:ind w:firstLine="709"/>
        <w:rPr>
          <w:rFonts w:eastAsia="SimSun"/>
          <w:color w:val="000000" w:themeColor="text1"/>
          <w:sz w:val="27"/>
          <w:szCs w:val="27"/>
          <w:lang w:eastAsia="zh-CN"/>
        </w:rPr>
      </w:pPr>
      <w:r w:rsidRPr="007B6F78">
        <w:rPr>
          <w:rFonts w:eastAsia="SimSun"/>
          <w:color w:val="000000" w:themeColor="text1"/>
          <w:sz w:val="27"/>
          <w:szCs w:val="27"/>
          <w:lang w:eastAsia="zh-CN"/>
        </w:rPr>
        <w:t>Размещение зданий, строений и сооружений возможно при соблюдении требований статей 36, 37, 38, 39, 42 настоящих Правил.</w:t>
      </w:r>
    </w:p>
    <w:p w14:paraId="312A950C" w14:textId="589630F0" w:rsidR="00A8582D" w:rsidRPr="007B6F78" w:rsidRDefault="00A8582D" w:rsidP="00A8582D">
      <w:pPr>
        <w:ind w:firstLine="709"/>
        <w:rPr>
          <w:rFonts w:eastAsia="SimSun"/>
          <w:color w:val="000000" w:themeColor="text1"/>
          <w:sz w:val="27"/>
          <w:szCs w:val="27"/>
          <w:lang w:eastAsia="zh-CN"/>
        </w:rPr>
      </w:pPr>
      <w:r w:rsidRPr="007B6F78">
        <w:rPr>
          <w:rFonts w:eastAsia="SimSun"/>
          <w:color w:val="000000" w:themeColor="text1"/>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w:t>
      </w:r>
      <w:r w:rsidR="00511906" w:rsidRPr="007B6F78">
        <w:rPr>
          <w:rFonts w:eastAsia="SimSun"/>
          <w:color w:val="000000" w:themeColor="text1"/>
          <w:sz w:val="27"/>
          <w:szCs w:val="27"/>
          <w:lang w:eastAsia="zh-CN"/>
        </w:rPr>
        <w:t xml:space="preserve">                                            </w:t>
      </w:r>
      <w:r w:rsidRPr="007B6F78">
        <w:rPr>
          <w:rFonts w:eastAsia="SimSun"/>
          <w:color w:val="000000" w:themeColor="text1"/>
          <w:sz w:val="27"/>
          <w:szCs w:val="27"/>
          <w:lang w:eastAsia="zh-CN"/>
        </w:rPr>
        <w:t xml:space="preserve">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49A4BEE2" w14:textId="77777777" w:rsidR="00525AAF" w:rsidRPr="007B6F78" w:rsidRDefault="00525AAF" w:rsidP="004D1569">
      <w:pPr>
        <w:ind w:firstLine="0"/>
        <w:rPr>
          <w:rFonts w:eastAsia="SimSun"/>
          <w:bCs/>
          <w:iCs/>
          <w:color w:val="000000" w:themeColor="text1"/>
          <w:sz w:val="27"/>
          <w:szCs w:val="27"/>
          <w:lang w:eastAsia="zh-CN"/>
        </w:rPr>
      </w:pPr>
    </w:p>
    <w:bookmarkEnd w:id="79"/>
    <w:p w14:paraId="503BAF8E" w14:textId="77777777" w:rsidR="00DB70DB" w:rsidRPr="007B6F78" w:rsidRDefault="00DB70DB" w:rsidP="00DB70DB">
      <w:pPr>
        <w:suppressAutoHyphens/>
        <w:jc w:val="center"/>
        <w:rPr>
          <w:rFonts w:eastAsia="SimSun"/>
          <w:b/>
          <w:color w:val="000000" w:themeColor="text1"/>
          <w:sz w:val="27"/>
          <w:szCs w:val="27"/>
          <w:u w:val="single"/>
          <w:lang w:eastAsia="zh-CN"/>
        </w:rPr>
      </w:pPr>
      <w:r w:rsidRPr="007B6F78">
        <w:rPr>
          <w:rFonts w:eastAsia="SimSun"/>
          <w:b/>
          <w:color w:val="000000" w:themeColor="text1"/>
          <w:sz w:val="27"/>
          <w:szCs w:val="27"/>
          <w:lang w:eastAsia="zh-CN"/>
        </w:rPr>
        <w:t>Специальные обслуживающие и деловые зоны для объектов с большими земельными участками</w:t>
      </w:r>
    </w:p>
    <w:p w14:paraId="1CCAB10E" w14:textId="77777777" w:rsidR="00DB70DB" w:rsidRPr="007B6F78" w:rsidRDefault="00DB70DB" w:rsidP="00DB70DB">
      <w:pPr>
        <w:widowControl w:val="0"/>
        <w:tabs>
          <w:tab w:val="left" w:pos="1260"/>
        </w:tabs>
        <w:suppressAutoHyphens/>
        <w:jc w:val="center"/>
        <w:rPr>
          <w:rFonts w:eastAsia="SimSun"/>
          <w:b/>
          <w:color w:val="000000" w:themeColor="text1"/>
          <w:sz w:val="27"/>
          <w:szCs w:val="27"/>
          <w:u w:val="single"/>
          <w:lang w:eastAsia="zh-CN"/>
        </w:rPr>
      </w:pPr>
    </w:p>
    <w:p w14:paraId="26F73117" w14:textId="77777777" w:rsidR="00DB70DB" w:rsidRPr="007B6F78" w:rsidRDefault="00DB70DB" w:rsidP="00E3300D">
      <w:pPr>
        <w:widowControl w:val="0"/>
        <w:tabs>
          <w:tab w:val="left" w:pos="1260"/>
        </w:tabs>
        <w:suppressAutoHyphens/>
        <w:ind w:firstLine="0"/>
        <w:jc w:val="center"/>
        <w:rPr>
          <w:rFonts w:eastAsia="SimSun"/>
          <w:b/>
          <w:color w:val="000000" w:themeColor="text1"/>
          <w:lang w:eastAsia="zh-CN"/>
        </w:rPr>
      </w:pPr>
      <w:r w:rsidRPr="007B6F78">
        <w:rPr>
          <w:rFonts w:eastAsia="SimSun"/>
          <w:b/>
          <w:color w:val="000000" w:themeColor="text1"/>
          <w:sz w:val="27"/>
          <w:szCs w:val="27"/>
          <w:lang w:eastAsia="zh-CN"/>
        </w:rPr>
        <w:t>ОД-2. Зона объектов здравоохранения</w:t>
      </w:r>
    </w:p>
    <w:p w14:paraId="74231260" w14:textId="77777777" w:rsidR="00DB70DB" w:rsidRPr="007B6F78" w:rsidRDefault="00DB70DB" w:rsidP="00DB70DB">
      <w:pPr>
        <w:widowControl w:val="0"/>
        <w:tabs>
          <w:tab w:val="left" w:pos="1260"/>
        </w:tabs>
        <w:suppressAutoHyphens/>
        <w:jc w:val="center"/>
        <w:rPr>
          <w:rFonts w:eastAsia="Times New Roman"/>
          <w:i/>
          <w:iCs/>
          <w:color w:val="000000" w:themeColor="text1"/>
          <w:lang w:eastAsia="zh-CN"/>
        </w:rPr>
      </w:pPr>
    </w:p>
    <w:p w14:paraId="0084D09C" w14:textId="77777777" w:rsidR="00F5287F" w:rsidRPr="007B6F78" w:rsidRDefault="00DB70DB" w:rsidP="005B7551">
      <w:pPr>
        <w:widowControl w:val="0"/>
        <w:tabs>
          <w:tab w:val="left" w:pos="1260"/>
        </w:tabs>
        <w:suppressAutoHyphens/>
        <w:ind w:firstLine="709"/>
        <w:rPr>
          <w:rFonts w:eastAsia="SimSun"/>
          <w:color w:val="000000" w:themeColor="text1"/>
          <w:lang w:eastAsia="zh-CN"/>
        </w:rPr>
      </w:pPr>
      <w:r w:rsidRPr="007B6F78">
        <w:rPr>
          <w:rFonts w:eastAsia="Times New Roman"/>
          <w:iCs/>
          <w:color w:val="000000" w:themeColor="text1"/>
          <w:lang w:eastAsia="zh-CN"/>
        </w:rPr>
        <w:t>Зона ОД-2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r w:rsidR="00E3300D" w:rsidRPr="007B6F78">
        <w:rPr>
          <w:rFonts w:eastAsia="Times New Roman"/>
          <w:iCs/>
          <w:color w:val="000000" w:themeColor="text1"/>
          <w:lang w:eastAsia="zh-CN"/>
        </w:rPr>
        <w:t>.</w:t>
      </w:r>
    </w:p>
    <w:p w14:paraId="02439B29" w14:textId="04EE6C32" w:rsidR="0066420B" w:rsidRPr="007B6F78" w:rsidRDefault="0066420B" w:rsidP="00DB70DB">
      <w:pPr>
        <w:tabs>
          <w:tab w:val="left" w:pos="2520"/>
        </w:tabs>
        <w:suppressAutoHyphens/>
        <w:ind w:firstLine="426"/>
        <w:jc w:val="left"/>
        <w:rPr>
          <w:rFonts w:eastAsia="SimSun"/>
          <w:color w:val="000000" w:themeColor="text1"/>
          <w:sz w:val="27"/>
          <w:szCs w:val="27"/>
          <w:lang w:eastAsia="zh-CN"/>
        </w:rPr>
      </w:pPr>
    </w:p>
    <w:p w14:paraId="49B96E50" w14:textId="0FB467F6" w:rsidR="00760873" w:rsidRPr="007B6F78" w:rsidRDefault="00760873" w:rsidP="00DB70DB">
      <w:pPr>
        <w:tabs>
          <w:tab w:val="left" w:pos="2520"/>
        </w:tabs>
        <w:suppressAutoHyphens/>
        <w:ind w:firstLine="426"/>
        <w:jc w:val="left"/>
        <w:rPr>
          <w:rFonts w:eastAsia="SimSun"/>
          <w:color w:val="000000" w:themeColor="text1"/>
          <w:sz w:val="27"/>
          <w:szCs w:val="27"/>
          <w:lang w:eastAsia="zh-CN"/>
        </w:rPr>
      </w:pPr>
    </w:p>
    <w:p w14:paraId="1704F70D" w14:textId="412B01F6" w:rsidR="00760873" w:rsidRPr="007B6F78" w:rsidRDefault="00760873" w:rsidP="00DB70DB">
      <w:pPr>
        <w:tabs>
          <w:tab w:val="left" w:pos="2520"/>
        </w:tabs>
        <w:suppressAutoHyphens/>
        <w:ind w:firstLine="426"/>
        <w:jc w:val="left"/>
        <w:rPr>
          <w:rFonts w:eastAsia="SimSun"/>
          <w:color w:val="000000" w:themeColor="text1"/>
          <w:sz w:val="27"/>
          <w:szCs w:val="27"/>
          <w:lang w:eastAsia="zh-CN"/>
        </w:rPr>
      </w:pPr>
    </w:p>
    <w:p w14:paraId="29F7169B" w14:textId="67BEF313" w:rsidR="00760873" w:rsidRPr="007B6F78" w:rsidRDefault="00760873" w:rsidP="00DB70DB">
      <w:pPr>
        <w:tabs>
          <w:tab w:val="left" w:pos="2520"/>
        </w:tabs>
        <w:suppressAutoHyphens/>
        <w:ind w:firstLine="426"/>
        <w:jc w:val="left"/>
        <w:rPr>
          <w:rFonts w:eastAsia="SimSun"/>
          <w:color w:val="000000" w:themeColor="text1"/>
          <w:sz w:val="27"/>
          <w:szCs w:val="27"/>
          <w:lang w:eastAsia="zh-CN"/>
        </w:rPr>
      </w:pPr>
    </w:p>
    <w:p w14:paraId="2380165E" w14:textId="588ED99B" w:rsidR="00760873" w:rsidRPr="007B6F78" w:rsidRDefault="00760873" w:rsidP="00DB70DB">
      <w:pPr>
        <w:tabs>
          <w:tab w:val="left" w:pos="2520"/>
        </w:tabs>
        <w:suppressAutoHyphens/>
        <w:ind w:firstLine="426"/>
        <w:jc w:val="left"/>
        <w:rPr>
          <w:rFonts w:eastAsia="SimSun"/>
          <w:color w:val="000000" w:themeColor="text1"/>
          <w:sz w:val="27"/>
          <w:szCs w:val="27"/>
          <w:lang w:eastAsia="zh-CN"/>
        </w:rPr>
      </w:pPr>
    </w:p>
    <w:p w14:paraId="7B3EFC7A" w14:textId="14A0C7E3" w:rsidR="00760873" w:rsidRPr="007B6F78" w:rsidRDefault="00760873" w:rsidP="00DB70DB">
      <w:pPr>
        <w:tabs>
          <w:tab w:val="left" w:pos="2520"/>
        </w:tabs>
        <w:suppressAutoHyphens/>
        <w:ind w:firstLine="426"/>
        <w:jc w:val="left"/>
        <w:rPr>
          <w:rFonts w:eastAsia="SimSun"/>
          <w:color w:val="000000" w:themeColor="text1"/>
          <w:sz w:val="27"/>
          <w:szCs w:val="27"/>
          <w:lang w:eastAsia="zh-CN"/>
        </w:rPr>
      </w:pPr>
    </w:p>
    <w:p w14:paraId="772104F6" w14:textId="77777777" w:rsidR="00760873" w:rsidRPr="007B6F78" w:rsidRDefault="00760873" w:rsidP="00DB70DB">
      <w:pPr>
        <w:tabs>
          <w:tab w:val="left" w:pos="2520"/>
        </w:tabs>
        <w:suppressAutoHyphens/>
        <w:ind w:firstLine="426"/>
        <w:jc w:val="left"/>
        <w:rPr>
          <w:rFonts w:eastAsia="SimSun"/>
          <w:color w:val="000000" w:themeColor="text1"/>
          <w:sz w:val="27"/>
          <w:szCs w:val="27"/>
          <w:lang w:eastAsia="zh-CN"/>
        </w:rPr>
      </w:pPr>
    </w:p>
    <w:p w14:paraId="76A426FE" w14:textId="77777777" w:rsidR="00DB70DB" w:rsidRPr="007B6F78" w:rsidRDefault="00DB70DB" w:rsidP="00DB70DB">
      <w:pPr>
        <w:tabs>
          <w:tab w:val="left" w:pos="2520"/>
        </w:tabs>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lastRenderedPageBreak/>
        <w:t>Основные виды и параметры разрешенного использования</w:t>
      </w:r>
    </w:p>
    <w:p w14:paraId="1278E555" w14:textId="77777777" w:rsidR="00DB70DB" w:rsidRPr="007B6F78" w:rsidRDefault="00E3300D" w:rsidP="00DB70DB">
      <w:pPr>
        <w:tabs>
          <w:tab w:val="left" w:pos="2520"/>
        </w:tabs>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t>з</w:t>
      </w:r>
      <w:r w:rsidR="00DB70DB" w:rsidRPr="007B6F78">
        <w:rPr>
          <w:rFonts w:eastAsia="SimSun"/>
          <w:b/>
          <w:color w:val="000000" w:themeColor="text1"/>
          <w:sz w:val="27"/>
          <w:szCs w:val="27"/>
          <w:lang w:eastAsia="zh-CN"/>
        </w:rPr>
        <w:t>емельных участков и объектов капитального строительства</w:t>
      </w:r>
    </w:p>
    <w:p w14:paraId="4302AD32" w14:textId="77777777" w:rsidR="00DB70DB" w:rsidRPr="007B6F78" w:rsidRDefault="00DB70DB" w:rsidP="00DB70DB">
      <w:pPr>
        <w:tabs>
          <w:tab w:val="left" w:pos="2520"/>
        </w:tabs>
        <w:suppressAutoHyphens/>
        <w:ind w:firstLine="0"/>
        <w:jc w:val="center"/>
        <w:rPr>
          <w:rFonts w:eastAsia="SimSun"/>
          <w:b/>
          <w:color w:val="000000" w:themeColor="text1"/>
          <w:sz w:val="27"/>
          <w:szCs w:val="27"/>
          <w:lang w:eastAsia="zh-CN"/>
        </w:rPr>
      </w:pPr>
    </w:p>
    <w:tbl>
      <w:tblPr>
        <w:tblW w:w="9767" w:type="dxa"/>
        <w:tblInd w:w="-10" w:type="dxa"/>
        <w:tblLayout w:type="fixed"/>
        <w:tblLook w:val="0000" w:firstRow="0" w:lastRow="0" w:firstColumn="0" w:lastColumn="0" w:noHBand="0" w:noVBand="0"/>
      </w:tblPr>
      <w:tblGrid>
        <w:gridCol w:w="2812"/>
        <w:gridCol w:w="3118"/>
        <w:gridCol w:w="3837"/>
      </w:tblGrid>
      <w:tr w:rsidR="00B87D33" w:rsidRPr="007B6F78" w14:paraId="5C8A934A" w14:textId="77777777" w:rsidTr="00D200C7">
        <w:trPr>
          <w:trHeight w:val="23"/>
          <w:tblHeader/>
        </w:trPr>
        <w:tc>
          <w:tcPr>
            <w:tcW w:w="2812" w:type="dxa"/>
            <w:tcBorders>
              <w:top w:val="single" w:sz="4" w:space="0" w:color="000000"/>
              <w:left w:val="single" w:sz="4" w:space="0" w:color="000000"/>
              <w:bottom w:val="single" w:sz="4" w:space="0" w:color="000000"/>
            </w:tcBorders>
            <w:shd w:val="clear" w:color="auto" w:fill="auto"/>
          </w:tcPr>
          <w:p w14:paraId="58BB1D4C" w14:textId="77777777" w:rsidR="005B7551" w:rsidRPr="007B6F78" w:rsidRDefault="005B7551" w:rsidP="00D200C7">
            <w:pPr>
              <w:tabs>
                <w:tab w:val="left" w:pos="2520"/>
              </w:tabs>
              <w:suppressAutoHyphen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Наименование вида разрешенного использования земельного участка</w:t>
            </w:r>
          </w:p>
        </w:tc>
        <w:tc>
          <w:tcPr>
            <w:tcW w:w="3118" w:type="dxa"/>
            <w:tcBorders>
              <w:top w:val="single" w:sz="4" w:space="0" w:color="000000"/>
              <w:left w:val="single" w:sz="4" w:space="0" w:color="000000"/>
              <w:bottom w:val="single" w:sz="4" w:space="0" w:color="000000"/>
            </w:tcBorders>
            <w:shd w:val="clear" w:color="auto" w:fill="auto"/>
          </w:tcPr>
          <w:p w14:paraId="1D5FC70D" w14:textId="77777777" w:rsidR="005B7551" w:rsidRPr="007B6F78" w:rsidRDefault="005B7551" w:rsidP="00D200C7">
            <w:pPr>
              <w:tabs>
                <w:tab w:val="left" w:pos="2520"/>
              </w:tabs>
              <w:suppressAutoHyphens/>
              <w:ind w:left="-98"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Описание вида разрешенного использования земельного участка</w:t>
            </w:r>
          </w:p>
        </w:tc>
        <w:tc>
          <w:tcPr>
            <w:tcW w:w="3837" w:type="dxa"/>
            <w:tcBorders>
              <w:top w:val="single" w:sz="4" w:space="0" w:color="000000"/>
              <w:left w:val="single" w:sz="4" w:space="0" w:color="000000"/>
              <w:bottom w:val="single" w:sz="4" w:space="0" w:color="000000"/>
              <w:right w:val="single" w:sz="4" w:space="0" w:color="000000"/>
            </w:tcBorders>
            <w:shd w:val="clear" w:color="auto" w:fill="auto"/>
          </w:tcPr>
          <w:p w14:paraId="7E63FA69" w14:textId="77777777" w:rsidR="005B7551" w:rsidRPr="007B6F78" w:rsidRDefault="005B7551" w:rsidP="00D200C7">
            <w:pPr>
              <w:tabs>
                <w:tab w:val="left" w:pos="2520"/>
              </w:tabs>
              <w:suppressAutoHyphens/>
              <w:ind w:firstLine="34"/>
              <w:jc w:val="center"/>
              <w:rPr>
                <w:rFonts w:eastAsia="Times New Roman"/>
                <w:b/>
                <w:color w:val="000000" w:themeColor="text1"/>
                <w:sz w:val="24"/>
                <w:szCs w:val="24"/>
                <w:lang w:eastAsia="zh-CN"/>
              </w:rPr>
            </w:pPr>
            <w:r w:rsidRPr="007B6F78">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4B41758B" w14:textId="77777777" w:rsidR="005B7551" w:rsidRPr="007B6F78" w:rsidRDefault="005B7551" w:rsidP="005B7551">
      <w:pPr>
        <w:tabs>
          <w:tab w:val="left" w:pos="2520"/>
        </w:tabs>
        <w:suppressAutoHyphens/>
        <w:ind w:firstLine="0"/>
        <w:rPr>
          <w:rFonts w:eastAsia="SimSun"/>
          <w:b/>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2812"/>
        <w:gridCol w:w="3118"/>
        <w:gridCol w:w="3837"/>
      </w:tblGrid>
      <w:tr w:rsidR="00B87D33" w:rsidRPr="007B6F78" w14:paraId="54A73098" w14:textId="77777777" w:rsidTr="001D4BC2">
        <w:trPr>
          <w:trHeight w:val="23"/>
          <w:tblHeader/>
        </w:trPr>
        <w:tc>
          <w:tcPr>
            <w:tcW w:w="2812" w:type="dxa"/>
            <w:tcBorders>
              <w:top w:val="single" w:sz="4" w:space="0" w:color="000000"/>
              <w:left w:val="single" w:sz="4" w:space="0" w:color="000000"/>
              <w:bottom w:val="single" w:sz="4" w:space="0" w:color="000000"/>
            </w:tcBorders>
            <w:shd w:val="clear" w:color="auto" w:fill="auto"/>
          </w:tcPr>
          <w:p w14:paraId="29473269" w14:textId="77777777" w:rsidR="00C21B6C" w:rsidRPr="007B6F78" w:rsidRDefault="005B7551" w:rsidP="005B7551">
            <w:pPr>
              <w:tabs>
                <w:tab w:val="left" w:pos="2520"/>
              </w:tabs>
              <w:suppressAutoHyphen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3118" w:type="dxa"/>
            <w:tcBorders>
              <w:top w:val="single" w:sz="4" w:space="0" w:color="000000"/>
              <w:left w:val="single" w:sz="4" w:space="0" w:color="000000"/>
              <w:bottom w:val="single" w:sz="4" w:space="0" w:color="000000"/>
            </w:tcBorders>
            <w:shd w:val="clear" w:color="auto" w:fill="auto"/>
          </w:tcPr>
          <w:p w14:paraId="2B65A29D" w14:textId="77777777" w:rsidR="00C21B6C" w:rsidRPr="007B6F78" w:rsidRDefault="005B7551" w:rsidP="005B7551">
            <w:pPr>
              <w:tabs>
                <w:tab w:val="left" w:pos="2520"/>
              </w:tabs>
              <w:suppressAutoHyphens/>
              <w:ind w:left="-98"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c>
          <w:tcPr>
            <w:tcW w:w="3837" w:type="dxa"/>
            <w:tcBorders>
              <w:top w:val="single" w:sz="4" w:space="0" w:color="000000"/>
              <w:left w:val="single" w:sz="4" w:space="0" w:color="000000"/>
              <w:bottom w:val="single" w:sz="4" w:space="0" w:color="000000"/>
              <w:right w:val="single" w:sz="4" w:space="0" w:color="000000"/>
            </w:tcBorders>
            <w:shd w:val="clear" w:color="auto" w:fill="auto"/>
          </w:tcPr>
          <w:p w14:paraId="751C2AE9" w14:textId="77777777" w:rsidR="00C21B6C" w:rsidRPr="007B6F78" w:rsidRDefault="005B7551" w:rsidP="005B7551">
            <w:pPr>
              <w:tabs>
                <w:tab w:val="left" w:pos="2520"/>
              </w:tabs>
              <w:suppressAutoHyphens/>
              <w:ind w:firstLine="34"/>
              <w:jc w:val="center"/>
              <w:rPr>
                <w:rFonts w:eastAsia="Times New Roman"/>
                <w:color w:val="000000" w:themeColor="text1"/>
                <w:sz w:val="24"/>
                <w:szCs w:val="24"/>
                <w:lang w:eastAsia="zh-CN"/>
              </w:rPr>
            </w:pPr>
            <w:r w:rsidRPr="007B6F78">
              <w:rPr>
                <w:rFonts w:eastAsia="Times New Roman"/>
                <w:color w:val="000000" w:themeColor="text1"/>
                <w:sz w:val="24"/>
                <w:szCs w:val="24"/>
                <w:lang w:eastAsia="zh-CN"/>
              </w:rPr>
              <w:t>3</w:t>
            </w:r>
          </w:p>
        </w:tc>
      </w:tr>
      <w:tr w:rsidR="00B87D33" w:rsidRPr="007B6F78" w14:paraId="6B964181" w14:textId="77777777" w:rsidTr="001D4BC2">
        <w:trPr>
          <w:trHeight w:val="421"/>
        </w:trPr>
        <w:tc>
          <w:tcPr>
            <w:tcW w:w="2812" w:type="dxa"/>
            <w:tcBorders>
              <w:top w:val="single" w:sz="4" w:space="0" w:color="auto"/>
              <w:left w:val="single" w:sz="4" w:space="0" w:color="auto"/>
              <w:bottom w:val="single" w:sz="4" w:space="0" w:color="auto"/>
              <w:right w:val="single" w:sz="4" w:space="0" w:color="auto"/>
            </w:tcBorders>
            <w:shd w:val="clear" w:color="auto" w:fill="auto"/>
          </w:tcPr>
          <w:p w14:paraId="2D000C1D" w14:textId="77777777" w:rsidR="004D1569" w:rsidRPr="007B6F78" w:rsidRDefault="004D1569" w:rsidP="00A8582D">
            <w:pPr>
              <w:suppressAutoHyphens/>
              <w:ind w:firstLine="0"/>
              <w:jc w:val="left"/>
              <w:rPr>
                <w:rFonts w:eastAsia="SimSun"/>
                <w:color w:val="000000" w:themeColor="text1"/>
                <w:sz w:val="24"/>
                <w:szCs w:val="24"/>
                <w:lang w:eastAsia="zh-CN"/>
              </w:rPr>
            </w:pPr>
            <w:r w:rsidRPr="007B6F78">
              <w:rPr>
                <w:color w:val="000000" w:themeColor="text1"/>
                <w:sz w:val="24"/>
                <w:szCs w:val="24"/>
              </w:rPr>
              <w:t>[3.2.1] -</w:t>
            </w:r>
            <w:r w:rsidRPr="007B6F78">
              <w:rPr>
                <w:color w:val="000000" w:themeColor="text1"/>
                <w:sz w:val="24"/>
                <w:szCs w:val="24"/>
                <w:lang w:val="en-US"/>
              </w:rPr>
              <w:t xml:space="preserve"> </w:t>
            </w:r>
            <w:r w:rsidRPr="007B6F78">
              <w:rPr>
                <w:color w:val="000000" w:themeColor="text1"/>
                <w:sz w:val="24"/>
                <w:szCs w:val="24"/>
              </w:rPr>
              <w:t>Дома социального обслуживания</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75DD86A7" w14:textId="77777777" w:rsidR="004D1569" w:rsidRPr="007B6F78" w:rsidRDefault="004D1569" w:rsidP="008744E9">
            <w:pPr>
              <w:pStyle w:val="s1"/>
              <w:spacing w:before="0" w:beforeAutospacing="0" w:after="0" w:afterAutospacing="0"/>
              <w:rPr>
                <w:color w:val="000000" w:themeColor="text1"/>
              </w:rPr>
            </w:pPr>
            <w:r w:rsidRPr="007B6F78">
              <w:rPr>
                <w:color w:val="000000" w:themeColor="text1"/>
              </w:rPr>
              <w:t>Размещение зданий, предназначенных для размещения домов престарелых, домов ребенка, детских домов, пунктов ночлега для бездомных граждан;</w:t>
            </w:r>
          </w:p>
          <w:p w14:paraId="4E83B7DE" w14:textId="77777777" w:rsidR="004D1569" w:rsidRPr="007B6F78" w:rsidRDefault="004D1569" w:rsidP="008744E9">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3837" w:type="dxa"/>
            <w:tcBorders>
              <w:top w:val="single" w:sz="4" w:space="0" w:color="auto"/>
              <w:left w:val="single" w:sz="4" w:space="0" w:color="auto"/>
              <w:bottom w:val="single" w:sz="4" w:space="0" w:color="auto"/>
              <w:right w:val="single" w:sz="4" w:space="0" w:color="auto"/>
            </w:tcBorders>
            <w:shd w:val="clear" w:color="auto" w:fill="auto"/>
          </w:tcPr>
          <w:p w14:paraId="2E319B96" w14:textId="1C036AE1" w:rsidR="004D1569" w:rsidRPr="007B6F78" w:rsidRDefault="004D1569" w:rsidP="00A8582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100</w:t>
            </w:r>
            <w:r w:rsidR="00A8582D"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/5000 кв. м</w:t>
            </w:r>
            <w:r w:rsidR="00253378" w:rsidRPr="007B6F78">
              <w:rPr>
                <w:rFonts w:eastAsia="SimSun"/>
                <w:color w:val="000000" w:themeColor="text1"/>
                <w:sz w:val="24"/>
                <w:szCs w:val="24"/>
                <w:lang w:eastAsia="zh-CN"/>
              </w:rPr>
              <w:t>.</w:t>
            </w:r>
          </w:p>
          <w:p w14:paraId="402A9E76" w14:textId="77777777" w:rsidR="004D1569" w:rsidRPr="007B6F78" w:rsidRDefault="004D1569" w:rsidP="00A8582D">
            <w:pPr>
              <w:ind w:firstLine="0"/>
              <w:jc w:val="left"/>
              <w:rPr>
                <w:color w:val="000000" w:themeColor="text1"/>
                <w:sz w:val="24"/>
                <w:szCs w:val="24"/>
              </w:rPr>
            </w:pPr>
            <w:r w:rsidRPr="007B6F78">
              <w:rPr>
                <w:color w:val="000000" w:themeColor="text1"/>
                <w:sz w:val="24"/>
                <w:szCs w:val="24"/>
              </w:rPr>
              <w:t>Минимальные отступы от границ земельных</w:t>
            </w:r>
            <w:r w:rsidR="001D4BC2" w:rsidRPr="007B6F78">
              <w:rPr>
                <w:color w:val="000000" w:themeColor="text1"/>
                <w:sz w:val="24"/>
                <w:szCs w:val="24"/>
              </w:rPr>
              <w:t xml:space="preserve"> участков - </w:t>
            </w:r>
            <w:r w:rsidRPr="007B6F78">
              <w:rPr>
                <w:color w:val="000000" w:themeColor="text1"/>
                <w:sz w:val="24"/>
                <w:szCs w:val="24"/>
              </w:rPr>
              <w:t>3 м</w:t>
            </w:r>
          </w:p>
          <w:p w14:paraId="3E0DEDF5" w14:textId="77777777" w:rsidR="004D1569" w:rsidRPr="007B6F78" w:rsidRDefault="004D1569" w:rsidP="00A8582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Минимальный отступ строений от красной линии </w:t>
            </w:r>
            <w:r w:rsidR="001D4BC2"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5 м.</w:t>
            </w:r>
          </w:p>
          <w:p w14:paraId="376EA8B8" w14:textId="77777777" w:rsidR="004D1569" w:rsidRPr="007B6F78" w:rsidRDefault="004D1569" w:rsidP="00A8582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2B4B7715" w14:textId="5BE56059" w:rsidR="004D1569" w:rsidRPr="007B6F78" w:rsidRDefault="004D1569" w:rsidP="00A8582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r w:rsidR="00253378" w:rsidRPr="007B6F78">
              <w:rPr>
                <w:rFonts w:eastAsia="SimSun"/>
                <w:color w:val="000000" w:themeColor="text1"/>
                <w:sz w:val="24"/>
                <w:szCs w:val="24"/>
                <w:lang w:eastAsia="zh-CN"/>
              </w:rPr>
              <w:t>.</w:t>
            </w:r>
          </w:p>
          <w:p w14:paraId="09242B1C" w14:textId="3476C49B" w:rsidR="004D1569" w:rsidRPr="007B6F78" w:rsidRDefault="004D1569" w:rsidP="00A8582D">
            <w:pPr>
              <w:suppressAutoHyphens/>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253378"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4B9699C7" w14:textId="77777777" w:rsidR="004D1569" w:rsidRPr="007B6F78" w:rsidRDefault="004D1569" w:rsidP="00A8582D">
            <w:pPr>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3EB49789" w14:textId="77777777" w:rsidTr="001D4BC2">
        <w:trPr>
          <w:trHeight w:val="421"/>
        </w:trPr>
        <w:tc>
          <w:tcPr>
            <w:tcW w:w="2812" w:type="dxa"/>
            <w:tcBorders>
              <w:top w:val="single" w:sz="4" w:space="0" w:color="auto"/>
              <w:left w:val="single" w:sz="4" w:space="0" w:color="auto"/>
              <w:bottom w:val="single" w:sz="4" w:space="0" w:color="auto"/>
              <w:right w:val="single" w:sz="4" w:space="0" w:color="auto"/>
            </w:tcBorders>
            <w:shd w:val="clear" w:color="auto" w:fill="auto"/>
          </w:tcPr>
          <w:p w14:paraId="7E5BE660" w14:textId="77777777" w:rsidR="004D1569" w:rsidRPr="007B6F78" w:rsidRDefault="004D1569" w:rsidP="00A8582D">
            <w:pPr>
              <w:suppressAutoHyphens/>
              <w:ind w:firstLine="0"/>
              <w:jc w:val="left"/>
              <w:rPr>
                <w:rFonts w:eastAsia="SimSun"/>
                <w:color w:val="000000" w:themeColor="text1"/>
                <w:sz w:val="24"/>
                <w:szCs w:val="24"/>
                <w:lang w:eastAsia="zh-CN"/>
              </w:rPr>
            </w:pPr>
            <w:r w:rsidRPr="007B6F78">
              <w:rPr>
                <w:color w:val="000000" w:themeColor="text1"/>
                <w:sz w:val="24"/>
                <w:szCs w:val="24"/>
              </w:rPr>
              <w:t>[3.2.2] -</w:t>
            </w:r>
            <w:r w:rsidRPr="007B6F78">
              <w:rPr>
                <w:color w:val="000000" w:themeColor="text1"/>
                <w:sz w:val="24"/>
                <w:szCs w:val="24"/>
                <w:lang w:val="en-US"/>
              </w:rPr>
              <w:t xml:space="preserve"> </w:t>
            </w:r>
            <w:r w:rsidRPr="007B6F78">
              <w:rPr>
                <w:color w:val="000000" w:themeColor="text1"/>
                <w:sz w:val="24"/>
                <w:szCs w:val="24"/>
              </w:rPr>
              <w:t>Оказание социальной помощи населению</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26A1DC19" w14:textId="77777777" w:rsidR="004D1569" w:rsidRPr="007B6F78" w:rsidRDefault="004D1569" w:rsidP="00A8582D">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3837" w:type="dxa"/>
            <w:tcBorders>
              <w:top w:val="single" w:sz="4" w:space="0" w:color="auto"/>
              <w:left w:val="single" w:sz="4" w:space="0" w:color="auto"/>
              <w:bottom w:val="single" w:sz="4" w:space="0" w:color="auto"/>
              <w:right w:val="single" w:sz="4" w:space="0" w:color="auto"/>
            </w:tcBorders>
            <w:shd w:val="clear" w:color="auto" w:fill="auto"/>
          </w:tcPr>
          <w:p w14:paraId="2A85823A" w14:textId="77777777" w:rsidR="004D1569" w:rsidRPr="007B6F78" w:rsidRDefault="004D1569" w:rsidP="00A8582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100</w:t>
            </w:r>
            <w:r w:rsidR="00A8582D"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/5000 кв. м.</w:t>
            </w:r>
          </w:p>
          <w:p w14:paraId="5EE1A80F" w14:textId="77777777" w:rsidR="004D1569" w:rsidRPr="007B6F78" w:rsidRDefault="004D1569" w:rsidP="00A8582D">
            <w:pPr>
              <w:ind w:firstLine="0"/>
              <w:jc w:val="left"/>
              <w:rPr>
                <w:color w:val="000000" w:themeColor="text1"/>
                <w:sz w:val="24"/>
                <w:szCs w:val="24"/>
              </w:rPr>
            </w:pPr>
            <w:r w:rsidRPr="007B6F78">
              <w:rPr>
                <w:color w:val="000000" w:themeColor="text1"/>
                <w:sz w:val="24"/>
                <w:szCs w:val="24"/>
              </w:rPr>
              <w:t>Минимальные отступы от границ земельн</w:t>
            </w:r>
            <w:r w:rsidR="001D4BC2" w:rsidRPr="007B6F78">
              <w:rPr>
                <w:color w:val="000000" w:themeColor="text1"/>
                <w:sz w:val="24"/>
                <w:szCs w:val="24"/>
              </w:rPr>
              <w:t xml:space="preserve">ых участков - </w:t>
            </w:r>
            <w:r w:rsidRPr="007B6F78">
              <w:rPr>
                <w:color w:val="000000" w:themeColor="text1"/>
                <w:sz w:val="24"/>
                <w:szCs w:val="24"/>
              </w:rPr>
              <w:t>3 м.</w:t>
            </w:r>
          </w:p>
          <w:p w14:paraId="11F9421C" w14:textId="77777777" w:rsidR="004D1569" w:rsidRPr="007B6F78" w:rsidRDefault="004D1569" w:rsidP="00A8582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Минимальный отступ строений от красной линии </w:t>
            </w:r>
            <w:r w:rsidR="001D4BC2"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5 м.</w:t>
            </w:r>
          </w:p>
          <w:p w14:paraId="2269ECE9" w14:textId="77777777" w:rsidR="004D1569" w:rsidRPr="007B6F78" w:rsidRDefault="004D1569" w:rsidP="00A8582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54B27E16" w14:textId="77777777" w:rsidR="004D1569" w:rsidRPr="007B6F78" w:rsidRDefault="004D1569" w:rsidP="00A8582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r w:rsidR="00D47E68" w:rsidRPr="007B6F78">
              <w:rPr>
                <w:rFonts w:eastAsia="SimSun"/>
                <w:color w:val="000000" w:themeColor="text1"/>
                <w:sz w:val="24"/>
                <w:szCs w:val="24"/>
                <w:lang w:eastAsia="zh-CN"/>
              </w:rPr>
              <w:t>.</w:t>
            </w:r>
          </w:p>
          <w:p w14:paraId="5E9BEADB" w14:textId="142D69CF" w:rsidR="004D1569" w:rsidRPr="007B6F78" w:rsidRDefault="004D1569" w:rsidP="00A8582D">
            <w:pPr>
              <w:suppressAutoHyphens/>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253378"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1E8DBDBC" w14:textId="77777777" w:rsidR="004D1569" w:rsidRPr="007B6F78" w:rsidRDefault="004D1569" w:rsidP="00A8582D">
            <w:pPr>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651C43B7" w14:textId="77777777" w:rsidTr="001D4BC2">
        <w:trPr>
          <w:trHeight w:val="421"/>
        </w:trPr>
        <w:tc>
          <w:tcPr>
            <w:tcW w:w="2812" w:type="dxa"/>
            <w:tcBorders>
              <w:top w:val="single" w:sz="4" w:space="0" w:color="auto"/>
              <w:left w:val="single" w:sz="4" w:space="0" w:color="auto"/>
              <w:bottom w:val="single" w:sz="4" w:space="0" w:color="auto"/>
              <w:right w:val="single" w:sz="4" w:space="0" w:color="auto"/>
            </w:tcBorders>
            <w:shd w:val="clear" w:color="auto" w:fill="auto"/>
          </w:tcPr>
          <w:p w14:paraId="31262C20" w14:textId="77777777" w:rsidR="004D1569" w:rsidRPr="007B6F78" w:rsidRDefault="004D1569" w:rsidP="00A8582D">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[3.4.1] - Амбулаторно-</w:t>
            </w:r>
          </w:p>
          <w:p w14:paraId="20779ACC" w14:textId="77777777" w:rsidR="004D1569" w:rsidRPr="007B6F78" w:rsidRDefault="004D1569" w:rsidP="00A8582D">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поликлиническое</w:t>
            </w:r>
          </w:p>
          <w:p w14:paraId="277A4F6A" w14:textId="77777777" w:rsidR="004D1569" w:rsidRPr="007B6F78" w:rsidRDefault="004D1569" w:rsidP="00A8582D">
            <w:pPr>
              <w:suppressAutoHyphens/>
              <w:ind w:firstLine="0"/>
              <w:jc w:val="left"/>
              <w:rPr>
                <w:color w:val="000000" w:themeColor="text1"/>
                <w:sz w:val="24"/>
                <w:szCs w:val="24"/>
              </w:rPr>
            </w:pPr>
            <w:r w:rsidRPr="007B6F78">
              <w:rPr>
                <w:rFonts w:eastAsia="SimSun"/>
                <w:color w:val="000000" w:themeColor="text1"/>
                <w:sz w:val="24"/>
                <w:szCs w:val="24"/>
                <w:lang w:eastAsia="zh-CN"/>
              </w:rPr>
              <w:t>обслуживание</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1A455E0B" w14:textId="77777777" w:rsidR="004D1569" w:rsidRPr="007B6F78" w:rsidRDefault="004D1569" w:rsidP="00A8582D">
            <w:pPr>
              <w:autoSpaceDE w:val="0"/>
              <w:autoSpaceDN w:val="0"/>
              <w:adjustRightInd w:val="0"/>
              <w:ind w:firstLine="0"/>
              <w:jc w:val="left"/>
              <w:rPr>
                <w:color w:val="000000" w:themeColor="text1"/>
                <w:sz w:val="24"/>
                <w:szCs w:val="24"/>
              </w:rPr>
            </w:pPr>
            <w:r w:rsidRPr="007B6F78">
              <w:rPr>
                <w:rFonts w:eastAsia="Times New Roman"/>
                <w:color w:val="000000" w:themeColor="text1"/>
                <w:sz w:val="24"/>
                <w:szCs w:val="24"/>
                <w:lang w:eastAsia="ru-RU"/>
              </w:rPr>
              <w:t xml:space="preserve">Размещение объектов капитального строительства, </w:t>
            </w:r>
            <w:r w:rsidRPr="007B6F78">
              <w:rPr>
                <w:rFonts w:eastAsia="Times New Roman"/>
                <w:color w:val="000000" w:themeColor="text1"/>
                <w:sz w:val="24"/>
                <w:szCs w:val="24"/>
                <w:lang w:eastAsia="ru-RU"/>
              </w:rPr>
              <w:lastRenderedPageBreak/>
              <w:t>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837" w:type="dxa"/>
            <w:tcBorders>
              <w:top w:val="single" w:sz="4" w:space="0" w:color="auto"/>
              <w:left w:val="single" w:sz="4" w:space="0" w:color="auto"/>
              <w:bottom w:val="single" w:sz="4" w:space="0" w:color="auto"/>
              <w:right w:val="single" w:sz="4" w:space="0" w:color="auto"/>
            </w:tcBorders>
            <w:shd w:val="clear" w:color="auto" w:fill="auto"/>
          </w:tcPr>
          <w:p w14:paraId="723578E0" w14:textId="77777777" w:rsidR="004D1569" w:rsidRPr="007B6F78" w:rsidRDefault="004D1569" w:rsidP="00A8582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Минимальная/максимальная площадь земельных участков – </w:t>
            </w:r>
            <w:r w:rsidR="00A8582D"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50</w:t>
            </w:r>
            <w:r w:rsidR="00A8582D"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/5000 кв. м.</w:t>
            </w:r>
          </w:p>
          <w:p w14:paraId="086B2203" w14:textId="77777777" w:rsidR="004D1569" w:rsidRPr="007B6F78" w:rsidRDefault="004D1569" w:rsidP="00A8582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Минимальный отступ строений от красной линии - 5 м.</w:t>
            </w:r>
          </w:p>
          <w:p w14:paraId="110491A7" w14:textId="62491B82" w:rsidR="004D1569" w:rsidRPr="007B6F78" w:rsidRDefault="004D1569" w:rsidP="00A8582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до границ соседн</w:t>
            </w:r>
            <w:r w:rsidR="00253378" w:rsidRPr="007B6F78">
              <w:rPr>
                <w:rFonts w:eastAsia="SimSun"/>
                <w:color w:val="000000" w:themeColor="text1"/>
                <w:sz w:val="24"/>
                <w:szCs w:val="24"/>
                <w:lang w:eastAsia="zh-CN"/>
              </w:rPr>
              <w:t>его земельного участка - 3 м.</w:t>
            </w:r>
          </w:p>
          <w:p w14:paraId="77546EDC" w14:textId="77777777" w:rsidR="004D1569" w:rsidRPr="007B6F78" w:rsidRDefault="004D1569" w:rsidP="00A8582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3 этажа.</w:t>
            </w:r>
          </w:p>
          <w:p w14:paraId="7D2DDACA" w14:textId="0431B3B1" w:rsidR="004D1569" w:rsidRPr="007B6F78" w:rsidRDefault="004D1569" w:rsidP="00A8582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Максимальная высота зданий – </w:t>
            </w:r>
            <w:r w:rsidR="00D47E68"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12 м</w:t>
            </w:r>
            <w:r w:rsidR="00253378" w:rsidRPr="007B6F78">
              <w:rPr>
                <w:rFonts w:eastAsia="SimSun"/>
                <w:color w:val="000000" w:themeColor="text1"/>
                <w:sz w:val="24"/>
                <w:szCs w:val="24"/>
                <w:lang w:eastAsia="zh-CN"/>
              </w:rPr>
              <w:t>.</w:t>
            </w:r>
          </w:p>
          <w:p w14:paraId="632F74BC" w14:textId="77777777" w:rsidR="004D1569" w:rsidRPr="007B6F78" w:rsidRDefault="004D1569" w:rsidP="00A8582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участка - 50%</w:t>
            </w:r>
            <w:r w:rsidR="00D47E68" w:rsidRPr="007B6F78">
              <w:rPr>
                <w:rFonts w:eastAsia="SimSun"/>
                <w:color w:val="000000" w:themeColor="text1"/>
                <w:sz w:val="24"/>
                <w:szCs w:val="24"/>
                <w:lang w:eastAsia="zh-CN"/>
              </w:rPr>
              <w:t>.</w:t>
            </w:r>
          </w:p>
          <w:p w14:paraId="2E9E4C28" w14:textId="7B7D15DB" w:rsidR="004D1569" w:rsidRPr="007B6F78" w:rsidRDefault="004D1569" w:rsidP="00A8582D">
            <w:pPr>
              <w:suppressAutoHyphens/>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253378"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09DC57AD" w14:textId="77777777" w:rsidR="004D1569" w:rsidRPr="007B6F78" w:rsidRDefault="004D1569" w:rsidP="00A8582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66660DD8" w14:textId="77777777" w:rsidTr="0012302B">
        <w:trPr>
          <w:trHeight w:val="421"/>
        </w:trPr>
        <w:tc>
          <w:tcPr>
            <w:tcW w:w="2812" w:type="dxa"/>
            <w:tcBorders>
              <w:top w:val="single" w:sz="4" w:space="0" w:color="auto"/>
              <w:left w:val="single" w:sz="4" w:space="0" w:color="auto"/>
              <w:bottom w:val="single" w:sz="4" w:space="0" w:color="auto"/>
              <w:right w:val="single" w:sz="4" w:space="0" w:color="auto"/>
            </w:tcBorders>
            <w:shd w:val="clear" w:color="auto" w:fill="auto"/>
          </w:tcPr>
          <w:p w14:paraId="085EA258" w14:textId="77777777" w:rsidR="004D1569" w:rsidRPr="007B6F78" w:rsidRDefault="004D1569" w:rsidP="00A8582D">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w:t>
            </w:r>
            <w:r w:rsidRPr="007B6F78">
              <w:rPr>
                <w:rFonts w:eastAsia="Times New Roman"/>
                <w:color w:val="000000" w:themeColor="text1"/>
                <w:sz w:val="24"/>
                <w:szCs w:val="24"/>
                <w:lang w:eastAsia="zh-CN"/>
              </w:rPr>
              <w:t>3.4.2</w:t>
            </w:r>
            <w:r w:rsidRPr="007B6F78">
              <w:rPr>
                <w:rFonts w:eastAsia="SimSun"/>
                <w:color w:val="000000" w:themeColor="text1"/>
                <w:sz w:val="24"/>
                <w:szCs w:val="24"/>
                <w:lang w:eastAsia="zh-CN"/>
              </w:rPr>
              <w:t xml:space="preserve">] </w:t>
            </w:r>
            <w:r w:rsidRPr="007B6F78">
              <w:rPr>
                <w:rFonts w:ascii="SimSun" w:eastAsia="SimSun" w:hAnsi="SimSun" w:cs="SimSun"/>
                <w:color w:val="000000" w:themeColor="text1"/>
                <w:sz w:val="24"/>
                <w:szCs w:val="24"/>
                <w:lang w:eastAsia="zh-CN"/>
              </w:rPr>
              <w:t>–</w:t>
            </w:r>
            <w:r w:rsidRPr="007B6F78">
              <w:rPr>
                <w:rFonts w:eastAsia="SimSun"/>
                <w:color w:val="000000" w:themeColor="text1"/>
                <w:sz w:val="24"/>
                <w:szCs w:val="24"/>
                <w:lang w:eastAsia="zh-CN"/>
              </w:rPr>
              <w:t xml:space="preserve"> Стационарное медицинское обслуживание</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3186BBCC" w14:textId="77777777" w:rsidR="004D1569" w:rsidRPr="007B6F78" w:rsidRDefault="004D1569" w:rsidP="00A8582D">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18DF52EF" w14:textId="77777777" w:rsidR="004D1569" w:rsidRPr="007B6F78" w:rsidRDefault="004D1569" w:rsidP="00A8582D">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станций скорой помощи;</w:t>
            </w:r>
          </w:p>
          <w:p w14:paraId="4A7D5BC9" w14:textId="77777777" w:rsidR="004D1569" w:rsidRPr="007B6F78" w:rsidRDefault="004D1569" w:rsidP="00A8582D">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площадок санитарной авиации</w:t>
            </w:r>
          </w:p>
        </w:tc>
        <w:tc>
          <w:tcPr>
            <w:tcW w:w="3837" w:type="dxa"/>
            <w:tcBorders>
              <w:top w:val="single" w:sz="4" w:space="0" w:color="auto"/>
              <w:left w:val="single" w:sz="4" w:space="0" w:color="auto"/>
              <w:bottom w:val="single" w:sz="4" w:space="0" w:color="auto"/>
              <w:right w:val="single" w:sz="4" w:space="0" w:color="auto"/>
            </w:tcBorders>
            <w:shd w:val="clear" w:color="auto" w:fill="auto"/>
          </w:tcPr>
          <w:p w14:paraId="46371A5E" w14:textId="77777777" w:rsidR="004D1569" w:rsidRPr="007B6F78" w:rsidRDefault="004D1569" w:rsidP="00A8582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 </w:t>
            </w:r>
            <w:r w:rsidR="001D2F1F"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50</w:t>
            </w:r>
            <w:r w:rsidR="001D2F1F"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/5000 кв. м.</w:t>
            </w:r>
          </w:p>
          <w:p w14:paraId="4AFB54A6" w14:textId="77777777" w:rsidR="004D1569" w:rsidRPr="007B6F78" w:rsidRDefault="004D1569" w:rsidP="00A8582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от красной линии - 5 м.</w:t>
            </w:r>
          </w:p>
          <w:p w14:paraId="26EB4F9B" w14:textId="77777777" w:rsidR="004D1569" w:rsidRPr="007B6F78" w:rsidRDefault="004D1569" w:rsidP="00A8582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до границ соседнего земельного участка - 3 метра</w:t>
            </w:r>
          </w:p>
          <w:p w14:paraId="2C59A4FB" w14:textId="77777777" w:rsidR="004D1569" w:rsidRPr="007B6F78" w:rsidRDefault="004D1569" w:rsidP="00A8582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3 этажа.</w:t>
            </w:r>
          </w:p>
          <w:p w14:paraId="061B0974" w14:textId="00DD1F95" w:rsidR="004D1569" w:rsidRPr="007B6F78" w:rsidRDefault="004D1569" w:rsidP="00A8582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Максимальная высота зданий – </w:t>
            </w:r>
            <w:r w:rsidR="00D47E68"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12 м</w:t>
            </w:r>
            <w:r w:rsidR="00456C02" w:rsidRPr="007B6F78">
              <w:rPr>
                <w:rFonts w:eastAsia="SimSun"/>
                <w:color w:val="000000" w:themeColor="text1"/>
                <w:sz w:val="24"/>
                <w:szCs w:val="24"/>
                <w:lang w:eastAsia="zh-CN"/>
              </w:rPr>
              <w:t>.</w:t>
            </w:r>
          </w:p>
          <w:p w14:paraId="56465991" w14:textId="77777777" w:rsidR="004D1569" w:rsidRPr="007B6F78" w:rsidRDefault="004D1569" w:rsidP="00A8582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участка - 50%</w:t>
            </w:r>
            <w:r w:rsidR="00D47E68" w:rsidRPr="007B6F78">
              <w:rPr>
                <w:rFonts w:eastAsia="SimSun"/>
                <w:color w:val="000000" w:themeColor="text1"/>
                <w:sz w:val="24"/>
                <w:szCs w:val="24"/>
                <w:lang w:eastAsia="zh-CN"/>
              </w:rPr>
              <w:t>.</w:t>
            </w:r>
          </w:p>
          <w:p w14:paraId="63E6F2E1" w14:textId="050590D3" w:rsidR="004D1569" w:rsidRPr="007B6F78" w:rsidRDefault="004D1569" w:rsidP="00A8582D">
            <w:pPr>
              <w:suppressAutoHyphens/>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456C02"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2E008E76" w14:textId="77777777" w:rsidR="004D1569" w:rsidRPr="007B6F78" w:rsidRDefault="004D1569" w:rsidP="00A8582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68E4BDF9" w14:textId="77777777" w:rsidTr="0012302B">
        <w:trPr>
          <w:trHeight w:val="421"/>
        </w:trPr>
        <w:tc>
          <w:tcPr>
            <w:tcW w:w="2812" w:type="dxa"/>
            <w:tcBorders>
              <w:top w:val="single" w:sz="4" w:space="0" w:color="auto"/>
              <w:left w:val="single" w:sz="4" w:space="0" w:color="auto"/>
              <w:bottom w:val="single" w:sz="4" w:space="0" w:color="auto"/>
              <w:right w:val="single" w:sz="4" w:space="0" w:color="auto"/>
            </w:tcBorders>
          </w:tcPr>
          <w:p w14:paraId="742E1485" w14:textId="77777777" w:rsidR="0012302B" w:rsidRPr="007B6F78" w:rsidRDefault="0012302B" w:rsidP="00A8582D">
            <w:pPr>
              <w:suppressAutoHyphens/>
              <w:ind w:firstLine="0"/>
              <w:jc w:val="left"/>
              <w:rPr>
                <w:rFonts w:eastAsia="SimSun"/>
                <w:color w:val="000000" w:themeColor="text1"/>
                <w:sz w:val="24"/>
                <w:szCs w:val="24"/>
                <w:lang w:eastAsia="zh-CN"/>
              </w:rPr>
            </w:pPr>
            <w:r w:rsidRPr="007B6F78">
              <w:rPr>
                <w:color w:val="000000" w:themeColor="text1"/>
                <w:sz w:val="24"/>
                <w:szCs w:val="24"/>
              </w:rPr>
              <w:t>[3.9] - Обеспечение научной деятельности</w:t>
            </w:r>
          </w:p>
        </w:tc>
        <w:tc>
          <w:tcPr>
            <w:tcW w:w="3118" w:type="dxa"/>
            <w:tcBorders>
              <w:top w:val="single" w:sz="4" w:space="0" w:color="auto"/>
              <w:left w:val="single" w:sz="4" w:space="0" w:color="auto"/>
              <w:bottom w:val="single" w:sz="4" w:space="0" w:color="auto"/>
              <w:right w:val="single" w:sz="4" w:space="0" w:color="auto"/>
            </w:tcBorders>
          </w:tcPr>
          <w:p w14:paraId="26D63897" w14:textId="77777777" w:rsidR="0012302B" w:rsidRPr="007B6F78" w:rsidRDefault="0012302B" w:rsidP="00A8582D">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112" w:anchor="/document/70736874/entry/10391" w:history="1">
              <w:r w:rsidRPr="007B6F78">
                <w:rPr>
                  <w:rStyle w:val="afff0"/>
                  <w:color w:val="000000" w:themeColor="text1"/>
                  <w:sz w:val="24"/>
                  <w:szCs w:val="24"/>
                  <w:u w:val="none"/>
                </w:rPr>
                <w:t>кодами 3.9.1 - 3.9.3</w:t>
              </w:r>
            </w:hyperlink>
          </w:p>
        </w:tc>
        <w:tc>
          <w:tcPr>
            <w:tcW w:w="3837" w:type="dxa"/>
            <w:tcBorders>
              <w:top w:val="single" w:sz="4" w:space="0" w:color="auto"/>
              <w:left w:val="single" w:sz="4" w:space="0" w:color="auto"/>
              <w:bottom w:val="single" w:sz="4" w:space="0" w:color="auto"/>
              <w:right w:val="single" w:sz="4" w:space="0" w:color="auto"/>
            </w:tcBorders>
            <w:vAlign w:val="center"/>
          </w:tcPr>
          <w:p w14:paraId="0345BF84" w14:textId="77777777" w:rsidR="0012302B" w:rsidRPr="007B6F78" w:rsidRDefault="0012302B" w:rsidP="00A8582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               50 </w:t>
            </w:r>
            <w:r w:rsidR="001D2F1F" w:rsidRPr="007B6F78">
              <w:rPr>
                <w:rFonts w:eastAsia="SimSun"/>
                <w:color w:val="000000" w:themeColor="text1"/>
                <w:sz w:val="24"/>
                <w:szCs w:val="24"/>
                <w:lang w:eastAsia="zh-CN"/>
              </w:rPr>
              <w:t>кв. м</w:t>
            </w:r>
            <w:r w:rsidRPr="007B6F78">
              <w:rPr>
                <w:rFonts w:eastAsia="SimSun"/>
                <w:color w:val="000000" w:themeColor="text1"/>
                <w:sz w:val="24"/>
                <w:szCs w:val="24"/>
                <w:lang w:eastAsia="zh-CN"/>
              </w:rPr>
              <w:t>/</w:t>
            </w:r>
            <w:r w:rsidRPr="007B6F78">
              <w:rPr>
                <w:bCs/>
                <w:color w:val="000000" w:themeColor="text1"/>
                <w:sz w:val="24"/>
                <w:szCs w:val="24"/>
              </w:rPr>
              <w:t>10000 кв. м.</w:t>
            </w:r>
          </w:p>
          <w:p w14:paraId="25D0E972" w14:textId="77777777" w:rsidR="0012302B" w:rsidRPr="007B6F78" w:rsidRDefault="0012302B" w:rsidP="00A8582D">
            <w:pPr>
              <w:ind w:firstLine="0"/>
              <w:jc w:val="left"/>
              <w:rPr>
                <w:color w:val="000000" w:themeColor="text1"/>
                <w:sz w:val="24"/>
                <w:szCs w:val="24"/>
              </w:rPr>
            </w:pPr>
            <w:r w:rsidRPr="007B6F78">
              <w:rPr>
                <w:color w:val="000000" w:themeColor="text1"/>
                <w:sz w:val="24"/>
                <w:szCs w:val="24"/>
              </w:rPr>
              <w:t>Минимальные отступы от границ земельных участков - 3 м.</w:t>
            </w:r>
          </w:p>
          <w:p w14:paraId="5A98809F" w14:textId="77777777" w:rsidR="0012302B" w:rsidRPr="007B6F78" w:rsidRDefault="0012302B" w:rsidP="00A8582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от красной линии - 5 м.</w:t>
            </w:r>
          </w:p>
          <w:p w14:paraId="278B4C2C" w14:textId="77777777" w:rsidR="0012302B" w:rsidRPr="007B6F78" w:rsidRDefault="0012302B" w:rsidP="00A8582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25F609DB" w14:textId="506DD881" w:rsidR="0012302B" w:rsidRPr="007B6F78" w:rsidRDefault="0012302B" w:rsidP="00A8582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r w:rsidR="00456C02" w:rsidRPr="007B6F78">
              <w:rPr>
                <w:rFonts w:eastAsia="SimSun"/>
                <w:color w:val="000000" w:themeColor="text1"/>
                <w:sz w:val="24"/>
                <w:szCs w:val="24"/>
                <w:lang w:eastAsia="zh-CN"/>
              </w:rPr>
              <w:t>.</w:t>
            </w:r>
          </w:p>
          <w:p w14:paraId="6AE4D02D" w14:textId="6D455E95" w:rsidR="0012302B" w:rsidRPr="007B6F78" w:rsidRDefault="0012302B" w:rsidP="00A8582D">
            <w:pPr>
              <w:suppressAutoHyphens/>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456C02"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67134256" w14:textId="77777777" w:rsidR="0012302B" w:rsidRPr="007B6F78" w:rsidRDefault="0012302B" w:rsidP="00A8582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7024ADAA" w14:textId="77777777" w:rsidTr="0012302B">
        <w:trPr>
          <w:trHeight w:val="421"/>
        </w:trPr>
        <w:tc>
          <w:tcPr>
            <w:tcW w:w="2812" w:type="dxa"/>
            <w:tcBorders>
              <w:top w:val="single" w:sz="4" w:space="0" w:color="000000"/>
              <w:left w:val="single" w:sz="4" w:space="0" w:color="000000"/>
              <w:bottom w:val="single" w:sz="4" w:space="0" w:color="auto"/>
            </w:tcBorders>
            <w:shd w:val="clear" w:color="auto" w:fill="auto"/>
          </w:tcPr>
          <w:p w14:paraId="2A58E668" w14:textId="77777777" w:rsidR="001D4BC2" w:rsidRPr="007B6F78" w:rsidRDefault="001D4BC2" w:rsidP="00A8582D">
            <w:pPr>
              <w:keepLines/>
              <w:tabs>
                <w:tab w:val="left" w:pos="2520"/>
              </w:tabs>
              <w:suppressAutoHyphens/>
              <w:overflowPunct w:val="0"/>
              <w:autoSpaceDE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[3.10.1] - Амбулаторное ветеринарное обслуживание</w:t>
            </w:r>
          </w:p>
        </w:tc>
        <w:tc>
          <w:tcPr>
            <w:tcW w:w="3118" w:type="dxa"/>
            <w:tcBorders>
              <w:top w:val="single" w:sz="4" w:space="0" w:color="000000"/>
              <w:left w:val="single" w:sz="4" w:space="0" w:color="000000"/>
              <w:bottom w:val="single" w:sz="4" w:space="0" w:color="auto"/>
              <w:right w:val="single" w:sz="4" w:space="0" w:color="auto"/>
            </w:tcBorders>
            <w:shd w:val="clear" w:color="auto" w:fill="auto"/>
          </w:tcPr>
          <w:p w14:paraId="2F8BDB4E" w14:textId="77777777" w:rsidR="001D4BC2" w:rsidRPr="007B6F78" w:rsidRDefault="001D4BC2" w:rsidP="00A8582D">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3837" w:type="dxa"/>
            <w:tcBorders>
              <w:top w:val="single" w:sz="4" w:space="0" w:color="auto"/>
              <w:left w:val="single" w:sz="4" w:space="0" w:color="auto"/>
              <w:bottom w:val="single" w:sz="4" w:space="0" w:color="auto"/>
              <w:right w:val="single" w:sz="4" w:space="0" w:color="auto"/>
            </w:tcBorders>
            <w:shd w:val="clear" w:color="auto" w:fill="auto"/>
          </w:tcPr>
          <w:p w14:paraId="236909AB" w14:textId="6A0FB353" w:rsidR="001D4BC2" w:rsidRPr="007B6F78" w:rsidRDefault="001D4BC2" w:rsidP="00A8582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w:t>
            </w:r>
            <w:r w:rsidR="00456C02"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 50</w:t>
            </w:r>
            <w:r w:rsidR="00456C02"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/2000 кв. м.</w:t>
            </w:r>
          </w:p>
          <w:p w14:paraId="0FA49FCB" w14:textId="554E9584" w:rsidR="001D4BC2" w:rsidRPr="007B6F78" w:rsidRDefault="001D4BC2" w:rsidP="00A8582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Минимальные отступы от г</w:t>
            </w:r>
            <w:r w:rsidR="00456C02" w:rsidRPr="007B6F78">
              <w:rPr>
                <w:rFonts w:eastAsia="SimSun"/>
                <w:color w:val="000000" w:themeColor="text1"/>
                <w:sz w:val="24"/>
                <w:szCs w:val="24"/>
                <w:lang w:eastAsia="zh-CN"/>
              </w:rPr>
              <w:t xml:space="preserve">раниц земельных участков - </w:t>
            </w:r>
            <w:r w:rsidRPr="007B6F78">
              <w:rPr>
                <w:rFonts w:eastAsia="SimSun"/>
                <w:color w:val="000000" w:themeColor="text1"/>
                <w:sz w:val="24"/>
                <w:szCs w:val="24"/>
                <w:lang w:eastAsia="zh-CN"/>
              </w:rPr>
              <w:t>3 м.</w:t>
            </w:r>
          </w:p>
          <w:p w14:paraId="3992EAD7" w14:textId="77777777" w:rsidR="001D4BC2" w:rsidRPr="007B6F78" w:rsidRDefault="001D4BC2" w:rsidP="00A8582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Максимальное количество надземных этажей зданий – </w:t>
            </w:r>
            <w:r w:rsidR="00D47E68"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3 этажа (включая мансардный этаж).</w:t>
            </w:r>
          </w:p>
          <w:p w14:paraId="54480781" w14:textId="62670A57" w:rsidR="001D4BC2" w:rsidRPr="007B6F78" w:rsidRDefault="001D4BC2" w:rsidP="00A8582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r w:rsidR="00456C02" w:rsidRPr="007B6F78">
              <w:rPr>
                <w:rFonts w:eastAsia="SimSun"/>
                <w:color w:val="000000" w:themeColor="text1"/>
                <w:sz w:val="24"/>
                <w:szCs w:val="24"/>
                <w:lang w:eastAsia="zh-CN"/>
              </w:rPr>
              <w:t>.</w:t>
            </w:r>
          </w:p>
          <w:p w14:paraId="6A54D20D" w14:textId="0D294712" w:rsidR="001D4BC2" w:rsidRPr="007B6F78" w:rsidRDefault="001D4BC2" w:rsidP="00A8582D">
            <w:pPr>
              <w:suppressAutoHyphens/>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456C02"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530B3608" w14:textId="77777777" w:rsidR="001D4BC2" w:rsidRPr="007B6F78" w:rsidRDefault="001D4BC2" w:rsidP="00A8582D">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A8582D" w:rsidRPr="007B6F78" w14:paraId="5FAFFF0A" w14:textId="77777777" w:rsidTr="000D6E70">
        <w:trPr>
          <w:trHeight w:val="421"/>
        </w:trPr>
        <w:tc>
          <w:tcPr>
            <w:tcW w:w="2812" w:type="dxa"/>
            <w:tcBorders>
              <w:top w:val="single" w:sz="4" w:space="0" w:color="auto"/>
              <w:left w:val="single" w:sz="4" w:space="0" w:color="auto"/>
              <w:bottom w:val="single" w:sz="4" w:space="0" w:color="auto"/>
              <w:right w:val="single" w:sz="4" w:space="0" w:color="auto"/>
            </w:tcBorders>
            <w:shd w:val="clear" w:color="auto" w:fill="FFFFFF"/>
          </w:tcPr>
          <w:p w14:paraId="2B8CA57E" w14:textId="77777777" w:rsidR="00A8582D" w:rsidRPr="007B6F78" w:rsidRDefault="00A8582D" w:rsidP="00A8582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[12.0.1] – Улично-</w:t>
            </w:r>
          </w:p>
          <w:p w14:paraId="4DB59DDA" w14:textId="77777777" w:rsidR="00A8582D" w:rsidRPr="007B6F78" w:rsidRDefault="00A8582D" w:rsidP="00A8582D">
            <w:pPr>
              <w:keepLines/>
              <w:tabs>
                <w:tab w:val="left" w:pos="2520"/>
              </w:tabs>
              <w:suppressAutoHyphens/>
              <w:overflowPunct w:val="0"/>
              <w:autoSpaceDE w:val="0"/>
              <w:ind w:firstLine="0"/>
              <w:jc w:val="left"/>
              <w:rPr>
                <w:color w:val="000000" w:themeColor="text1"/>
                <w:sz w:val="24"/>
                <w:szCs w:val="24"/>
              </w:rPr>
            </w:pPr>
            <w:r w:rsidRPr="007B6F78">
              <w:rPr>
                <w:rFonts w:eastAsia="SimSun"/>
                <w:color w:val="000000" w:themeColor="text1"/>
                <w:sz w:val="24"/>
                <w:szCs w:val="24"/>
                <w:lang w:eastAsia="zh-CN"/>
              </w:rPr>
              <w:t>дорожная сеть</w:t>
            </w:r>
          </w:p>
        </w:tc>
        <w:tc>
          <w:tcPr>
            <w:tcW w:w="3118" w:type="dxa"/>
            <w:tcBorders>
              <w:top w:val="single" w:sz="4" w:space="0" w:color="auto"/>
              <w:left w:val="single" w:sz="4" w:space="0" w:color="auto"/>
              <w:bottom w:val="single" w:sz="4" w:space="0" w:color="auto"/>
            </w:tcBorders>
          </w:tcPr>
          <w:p w14:paraId="4B758E2F" w14:textId="77777777" w:rsidR="00A8582D" w:rsidRPr="007B6F78" w:rsidRDefault="00A8582D" w:rsidP="00A8582D">
            <w:pPr>
              <w:ind w:firstLine="0"/>
              <w:jc w:val="left"/>
              <w:rPr>
                <w:color w:val="000000" w:themeColor="text1"/>
                <w:sz w:val="24"/>
                <w:szCs w:val="24"/>
              </w:rPr>
            </w:pPr>
            <w:r w:rsidRPr="007B6F78">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7DC80AE" w14:textId="77777777" w:rsidR="00A8582D" w:rsidRPr="007B6F78" w:rsidRDefault="00A8582D" w:rsidP="00A8582D">
            <w:pPr>
              <w:ind w:firstLine="0"/>
              <w:jc w:val="left"/>
              <w:rPr>
                <w:color w:val="000000" w:themeColor="text1"/>
                <w:sz w:val="24"/>
                <w:szCs w:val="24"/>
              </w:rPr>
            </w:pPr>
            <w:r w:rsidRPr="007B6F78">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14:paraId="61418AB8" w14:textId="77777777" w:rsidR="001D2F1F" w:rsidRPr="007B6F78" w:rsidRDefault="001D2F1F" w:rsidP="00A8582D">
            <w:pPr>
              <w:ind w:firstLine="0"/>
              <w:jc w:val="left"/>
              <w:rPr>
                <w:color w:val="000000" w:themeColor="text1"/>
                <w:sz w:val="24"/>
                <w:szCs w:val="24"/>
              </w:rPr>
            </w:pPr>
          </w:p>
        </w:tc>
        <w:tc>
          <w:tcPr>
            <w:tcW w:w="3837" w:type="dxa"/>
            <w:tcBorders>
              <w:top w:val="single" w:sz="4" w:space="0" w:color="auto"/>
              <w:left w:val="single" w:sz="4" w:space="0" w:color="auto"/>
              <w:bottom w:val="single" w:sz="4" w:space="0" w:color="auto"/>
              <w:right w:val="single" w:sz="4" w:space="0" w:color="auto"/>
            </w:tcBorders>
          </w:tcPr>
          <w:p w14:paraId="2A73AA42" w14:textId="0A5AD63B" w:rsidR="00A8582D" w:rsidRPr="007B6F78" w:rsidRDefault="00A8582D" w:rsidP="00A8582D">
            <w:pPr>
              <w:ind w:firstLine="0"/>
              <w:jc w:val="left"/>
              <w:rPr>
                <w:color w:val="000000" w:themeColor="text1"/>
                <w:sz w:val="24"/>
                <w:szCs w:val="24"/>
              </w:rPr>
            </w:pPr>
            <w:r w:rsidRPr="007B6F78">
              <w:rPr>
                <w:color w:val="000000" w:themeColor="text1"/>
                <w:sz w:val="24"/>
                <w:szCs w:val="24"/>
              </w:rPr>
              <w:t>Регламенты не устанавливаются</w:t>
            </w:r>
            <w:r w:rsidR="008744E9" w:rsidRPr="007B6F78">
              <w:rPr>
                <w:color w:val="000000" w:themeColor="text1"/>
                <w:sz w:val="24"/>
                <w:szCs w:val="24"/>
              </w:rPr>
              <w:t xml:space="preserve"> Использование земельных</w:t>
            </w:r>
          </w:p>
          <w:p w14:paraId="325771A8" w14:textId="5A70C0AE" w:rsidR="00A8582D" w:rsidRPr="007B6F78" w:rsidRDefault="00A8582D" w:rsidP="00A8582D">
            <w:pPr>
              <w:ind w:firstLine="0"/>
              <w:jc w:val="left"/>
              <w:rPr>
                <w:rFonts w:eastAsia="SimSun"/>
                <w:color w:val="000000" w:themeColor="text1"/>
                <w:sz w:val="24"/>
                <w:szCs w:val="24"/>
                <w:lang w:eastAsia="zh-CN"/>
              </w:rPr>
            </w:pPr>
            <w:r w:rsidRPr="007B6F78">
              <w:rPr>
                <w:color w:val="000000" w:themeColor="text1"/>
                <w:sz w:val="24"/>
                <w:szCs w:val="24"/>
              </w:rPr>
              <w:t>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1D2F1F" w:rsidRPr="007B6F78" w14:paraId="75C8CE49" w14:textId="77777777" w:rsidTr="000D6E70">
        <w:trPr>
          <w:trHeight w:val="421"/>
        </w:trPr>
        <w:tc>
          <w:tcPr>
            <w:tcW w:w="2812" w:type="dxa"/>
            <w:tcBorders>
              <w:top w:val="single" w:sz="4" w:space="0" w:color="auto"/>
              <w:left w:val="single" w:sz="4" w:space="0" w:color="auto"/>
              <w:bottom w:val="single" w:sz="4" w:space="0" w:color="auto"/>
              <w:right w:val="single" w:sz="4" w:space="0" w:color="auto"/>
            </w:tcBorders>
            <w:shd w:val="clear" w:color="auto" w:fill="FFFFFF"/>
          </w:tcPr>
          <w:p w14:paraId="7DD807A2" w14:textId="77777777" w:rsidR="001D2F1F" w:rsidRPr="007B6F78" w:rsidRDefault="001D2F1F" w:rsidP="001D2F1F">
            <w:pPr>
              <w:ind w:firstLine="0"/>
              <w:rPr>
                <w:rFonts w:eastAsia="SimSun"/>
                <w:color w:val="000000" w:themeColor="text1"/>
                <w:sz w:val="24"/>
                <w:szCs w:val="24"/>
                <w:lang w:eastAsia="zh-CN"/>
              </w:rPr>
            </w:pPr>
            <w:r w:rsidRPr="007B6F78">
              <w:rPr>
                <w:rFonts w:eastAsia="SimSun"/>
                <w:color w:val="000000" w:themeColor="text1"/>
                <w:sz w:val="24"/>
                <w:szCs w:val="24"/>
                <w:lang w:eastAsia="zh-CN"/>
              </w:rPr>
              <w:t>[12.0.2] - Благоустройство</w:t>
            </w:r>
          </w:p>
          <w:p w14:paraId="63A9CC5C" w14:textId="77777777" w:rsidR="001D2F1F" w:rsidRPr="007B6F78" w:rsidRDefault="001D2F1F" w:rsidP="001D2F1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территории</w:t>
            </w:r>
          </w:p>
        </w:tc>
        <w:tc>
          <w:tcPr>
            <w:tcW w:w="3118" w:type="dxa"/>
            <w:tcBorders>
              <w:top w:val="single" w:sz="4" w:space="0" w:color="auto"/>
              <w:left w:val="single" w:sz="4" w:space="0" w:color="auto"/>
              <w:bottom w:val="single" w:sz="4" w:space="0" w:color="auto"/>
            </w:tcBorders>
          </w:tcPr>
          <w:p w14:paraId="0411BEAA" w14:textId="77777777" w:rsidR="001D2F1F" w:rsidRPr="007B6F78" w:rsidRDefault="001D2F1F" w:rsidP="001D2F1F">
            <w:pPr>
              <w:ind w:firstLine="0"/>
              <w:jc w:val="left"/>
              <w:rPr>
                <w:color w:val="000000" w:themeColor="text1"/>
                <w:sz w:val="24"/>
                <w:szCs w:val="24"/>
              </w:rPr>
            </w:pPr>
            <w:r w:rsidRPr="007B6F78">
              <w:rPr>
                <w:color w:val="000000" w:themeColor="text1"/>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w:t>
            </w:r>
            <w:r w:rsidRPr="007B6F78">
              <w:rPr>
                <w:color w:val="000000" w:themeColor="text1"/>
                <w:sz w:val="24"/>
                <w:szCs w:val="24"/>
              </w:rPr>
              <w:lastRenderedPageBreak/>
              <w:t>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837" w:type="dxa"/>
            <w:tcBorders>
              <w:top w:val="single" w:sz="4" w:space="0" w:color="auto"/>
              <w:left w:val="single" w:sz="4" w:space="0" w:color="auto"/>
              <w:bottom w:val="single" w:sz="4" w:space="0" w:color="auto"/>
              <w:right w:val="single" w:sz="4" w:space="0" w:color="auto"/>
            </w:tcBorders>
          </w:tcPr>
          <w:p w14:paraId="37CC400C" w14:textId="77777777" w:rsidR="001D2F1F" w:rsidRPr="007B6F78" w:rsidRDefault="001D2F1F" w:rsidP="001D2F1F">
            <w:pPr>
              <w:ind w:firstLine="0"/>
              <w:jc w:val="left"/>
              <w:rPr>
                <w:color w:val="000000" w:themeColor="text1"/>
                <w:sz w:val="24"/>
                <w:szCs w:val="24"/>
              </w:rPr>
            </w:pPr>
            <w:r w:rsidRPr="007B6F78">
              <w:rPr>
                <w:color w:val="000000" w:themeColor="text1"/>
                <w:sz w:val="24"/>
                <w:szCs w:val="24"/>
              </w:rPr>
              <w:lastRenderedPageBreak/>
              <w:t>Регламенты не устанавливаются</w:t>
            </w:r>
          </w:p>
          <w:p w14:paraId="31C1E05B" w14:textId="77777777" w:rsidR="001D2F1F" w:rsidRPr="007B6F78" w:rsidRDefault="001D2F1F" w:rsidP="001D2F1F">
            <w:pPr>
              <w:ind w:firstLine="0"/>
              <w:jc w:val="left"/>
              <w:rPr>
                <w:color w:val="000000" w:themeColor="text1"/>
                <w:sz w:val="24"/>
                <w:szCs w:val="24"/>
              </w:rPr>
            </w:pPr>
            <w:r w:rsidRPr="007B6F78">
              <w:rPr>
                <w:color w:val="000000" w:themeColor="text1"/>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w:t>
            </w:r>
            <w:r w:rsidRPr="007B6F78">
              <w:rPr>
                <w:color w:val="000000" w:themeColor="text1"/>
                <w:sz w:val="24"/>
                <w:szCs w:val="24"/>
              </w:rPr>
              <w:lastRenderedPageBreak/>
              <w:t>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339EAE72" w14:textId="2BFDF083" w:rsidR="00560072" w:rsidRPr="007B6F78" w:rsidRDefault="00560072" w:rsidP="00D47E68">
      <w:pPr>
        <w:tabs>
          <w:tab w:val="left" w:pos="2520"/>
        </w:tabs>
        <w:suppressAutoHyphens/>
        <w:ind w:firstLine="0"/>
        <w:rPr>
          <w:rFonts w:eastAsia="SimSun"/>
          <w:color w:val="000000" w:themeColor="text1"/>
          <w:lang w:eastAsia="zh-CN"/>
        </w:rPr>
      </w:pPr>
    </w:p>
    <w:p w14:paraId="699722DA" w14:textId="77777777" w:rsidR="00DB70DB" w:rsidRPr="007B6F78" w:rsidRDefault="00DB70DB" w:rsidP="00DB70DB">
      <w:pPr>
        <w:tabs>
          <w:tab w:val="left" w:pos="2520"/>
        </w:tabs>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t>Условно разрешенные виды и параметры использования</w:t>
      </w:r>
    </w:p>
    <w:p w14:paraId="6621046C" w14:textId="77777777" w:rsidR="00DB70DB" w:rsidRPr="007B6F78" w:rsidRDefault="00DB70DB" w:rsidP="00DB70DB">
      <w:pPr>
        <w:tabs>
          <w:tab w:val="left" w:pos="2520"/>
        </w:tabs>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t>земельных участков и объектов капитального строительства</w:t>
      </w:r>
    </w:p>
    <w:p w14:paraId="1BB38D69" w14:textId="77777777" w:rsidR="00DB70DB" w:rsidRPr="007B6F78" w:rsidRDefault="00DB70DB" w:rsidP="00DB70DB">
      <w:pPr>
        <w:tabs>
          <w:tab w:val="left" w:pos="2520"/>
        </w:tabs>
        <w:suppressAutoHyphens/>
        <w:ind w:firstLine="0"/>
        <w:jc w:val="center"/>
        <w:rPr>
          <w:rFonts w:eastAsia="SimSun"/>
          <w:color w:val="000000" w:themeColor="text1"/>
          <w:sz w:val="27"/>
          <w:szCs w:val="27"/>
          <w:lang w:eastAsia="zh-CN"/>
        </w:rPr>
      </w:pPr>
    </w:p>
    <w:tbl>
      <w:tblPr>
        <w:tblW w:w="9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3118"/>
        <w:gridCol w:w="4009"/>
      </w:tblGrid>
      <w:tr w:rsidR="005B7551" w:rsidRPr="007B6F78" w14:paraId="0E0776A7" w14:textId="77777777" w:rsidTr="00D200C7">
        <w:trPr>
          <w:trHeight w:val="23"/>
          <w:tblHeader/>
        </w:trPr>
        <w:tc>
          <w:tcPr>
            <w:tcW w:w="2660" w:type="dxa"/>
            <w:shd w:val="clear" w:color="auto" w:fill="auto"/>
          </w:tcPr>
          <w:p w14:paraId="5244B761" w14:textId="77777777" w:rsidR="005B7551" w:rsidRPr="007B6F78" w:rsidRDefault="005B7551" w:rsidP="00D200C7">
            <w:pPr>
              <w:tabs>
                <w:tab w:val="left" w:pos="2520"/>
              </w:tabs>
              <w:suppressAutoHyphen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Наименование вида разрешенного использования земельного участка</w:t>
            </w:r>
          </w:p>
        </w:tc>
        <w:tc>
          <w:tcPr>
            <w:tcW w:w="3118" w:type="dxa"/>
            <w:shd w:val="clear" w:color="auto" w:fill="auto"/>
          </w:tcPr>
          <w:p w14:paraId="313BF3F5" w14:textId="77777777" w:rsidR="005B7551" w:rsidRPr="007B6F78" w:rsidRDefault="005B7551" w:rsidP="00D200C7">
            <w:pPr>
              <w:tabs>
                <w:tab w:val="left" w:pos="2520"/>
              </w:tabs>
              <w:suppressAutoHyphen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Описание вида разрешенного использования земельного участка</w:t>
            </w:r>
          </w:p>
        </w:tc>
        <w:tc>
          <w:tcPr>
            <w:tcW w:w="4009" w:type="dxa"/>
            <w:shd w:val="clear" w:color="auto" w:fill="auto"/>
          </w:tcPr>
          <w:p w14:paraId="640AD12C" w14:textId="77777777" w:rsidR="005B7551" w:rsidRPr="007B6F78" w:rsidRDefault="005B7551" w:rsidP="00D200C7">
            <w:pPr>
              <w:tabs>
                <w:tab w:val="left" w:pos="2520"/>
              </w:tabs>
              <w:suppressAutoHyphens/>
              <w:ind w:firstLine="34"/>
              <w:jc w:val="center"/>
              <w:rPr>
                <w:rFonts w:eastAsia="SimSun"/>
                <w:b/>
                <w:color w:val="000000" w:themeColor="text1"/>
                <w:sz w:val="24"/>
                <w:szCs w:val="24"/>
                <w:lang w:eastAsia="zh-CN"/>
              </w:rPr>
            </w:pPr>
            <w:r w:rsidRPr="007B6F78">
              <w:rPr>
                <w:rFonts w:eastAsia="SimSun"/>
                <w:b/>
                <w:color w:val="000000" w:themeColor="text1"/>
                <w:sz w:val="24"/>
                <w:szCs w:val="24"/>
                <w:lang w:eastAsia="zh-CN"/>
              </w:rPr>
              <w:t>Предельные размеры земельных участков и параметры разрешенного строительства, реконструкции объектов капитального строительства</w:t>
            </w:r>
          </w:p>
        </w:tc>
      </w:tr>
    </w:tbl>
    <w:p w14:paraId="4F5FAD33" w14:textId="77777777" w:rsidR="005B7551" w:rsidRPr="007B6F78" w:rsidRDefault="005B7551" w:rsidP="005B7551">
      <w:pPr>
        <w:tabs>
          <w:tab w:val="left" w:pos="2520"/>
        </w:tabs>
        <w:suppressAutoHyphens/>
        <w:ind w:firstLine="0"/>
        <w:rPr>
          <w:rFonts w:eastAsia="SimSun"/>
          <w:color w:val="000000" w:themeColor="text1"/>
          <w:sz w:val="2"/>
          <w:szCs w:val="2"/>
          <w:lang w:eastAsia="zh-CN"/>
        </w:rPr>
      </w:pPr>
    </w:p>
    <w:tbl>
      <w:tblPr>
        <w:tblW w:w="9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3118"/>
        <w:gridCol w:w="4009"/>
      </w:tblGrid>
      <w:tr w:rsidR="00B87D33" w:rsidRPr="007B6F78" w14:paraId="3942CE99" w14:textId="77777777" w:rsidTr="006F1973">
        <w:trPr>
          <w:trHeight w:val="23"/>
          <w:tblHeader/>
        </w:trPr>
        <w:tc>
          <w:tcPr>
            <w:tcW w:w="2660" w:type="dxa"/>
            <w:shd w:val="clear" w:color="auto" w:fill="auto"/>
          </w:tcPr>
          <w:p w14:paraId="248450C6" w14:textId="77777777" w:rsidR="00DB70DB" w:rsidRPr="007B6F78" w:rsidRDefault="005B7551" w:rsidP="005B7551">
            <w:pPr>
              <w:tabs>
                <w:tab w:val="left" w:pos="2520"/>
              </w:tabs>
              <w:suppressAutoHyphen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3118" w:type="dxa"/>
            <w:shd w:val="clear" w:color="auto" w:fill="auto"/>
          </w:tcPr>
          <w:p w14:paraId="031B8E34" w14:textId="77777777" w:rsidR="00DB70DB" w:rsidRPr="007B6F78" w:rsidRDefault="005B7551" w:rsidP="005B7551">
            <w:pPr>
              <w:tabs>
                <w:tab w:val="left" w:pos="2520"/>
              </w:tabs>
              <w:suppressAutoHyphen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c>
          <w:tcPr>
            <w:tcW w:w="4009" w:type="dxa"/>
            <w:shd w:val="clear" w:color="auto" w:fill="auto"/>
          </w:tcPr>
          <w:p w14:paraId="532B254D" w14:textId="77777777" w:rsidR="00DB70DB" w:rsidRPr="007B6F78" w:rsidRDefault="005B7551" w:rsidP="005B7551">
            <w:pPr>
              <w:tabs>
                <w:tab w:val="left" w:pos="2520"/>
              </w:tabs>
              <w:suppressAutoHyphens/>
              <w:ind w:firstLine="34"/>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B87D33" w:rsidRPr="007B6F78" w14:paraId="67E4A17F" w14:textId="77777777" w:rsidTr="006F1973">
        <w:trPr>
          <w:trHeight w:val="369"/>
        </w:trPr>
        <w:tc>
          <w:tcPr>
            <w:tcW w:w="2660" w:type="dxa"/>
            <w:tcBorders>
              <w:top w:val="single" w:sz="4" w:space="0" w:color="auto"/>
              <w:left w:val="single" w:sz="4" w:space="0" w:color="auto"/>
              <w:bottom w:val="single" w:sz="4" w:space="0" w:color="auto"/>
              <w:right w:val="single" w:sz="4" w:space="0" w:color="auto"/>
            </w:tcBorders>
          </w:tcPr>
          <w:p w14:paraId="52FC82F8" w14:textId="77777777" w:rsidR="0012302B" w:rsidRPr="007B6F78" w:rsidRDefault="00CD5EF3" w:rsidP="001D2F1F">
            <w:pPr>
              <w:keepLines/>
              <w:tabs>
                <w:tab w:val="left" w:pos="2520"/>
              </w:tabs>
              <w:suppressAutoHyphens/>
              <w:overflowPunct w:val="0"/>
              <w:autoSpaceDE w:val="0"/>
              <w:ind w:firstLine="0"/>
              <w:jc w:val="left"/>
              <w:rPr>
                <w:color w:val="000000" w:themeColor="text1"/>
                <w:sz w:val="24"/>
                <w:szCs w:val="24"/>
              </w:rPr>
            </w:pPr>
            <w:r w:rsidRPr="007B6F78">
              <w:rPr>
                <w:color w:val="000000" w:themeColor="text1"/>
                <w:sz w:val="24"/>
                <w:szCs w:val="24"/>
              </w:rPr>
              <w:t xml:space="preserve">[3.1.1] </w:t>
            </w:r>
            <w:r w:rsidR="00356EEC" w:rsidRPr="007B6F78">
              <w:rPr>
                <w:color w:val="000000" w:themeColor="text1"/>
                <w:sz w:val="24"/>
                <w:szCs w:val="24"/>
              </w:rPr>
              <w:t>-</w:t>
            </w:r>
            <w:r w:rsidRPr="007B6F78">
              <w:rPr>
                <w:color w:val="000000" w:themeColor="text1"/>
                <w:sz w:val="24"/>
                <w:szCs w:val="24"/>
              </w:rPr>
              <w:t>Предоставление</w:t>
            </w:r>
          </w:p>
          <w:p w14:paraId="3C39578F" w14:textId="77777777" w:rsidR="00CD5EF3" w:rsidRPr="007B6F78" w:rsidRDefault="00CD5EF3" w:rsidP="001D2F1F">
            <w:pPr>
              <w:keepLines/>
              <w:tabs>
                <w:tab w:val="left" w:pos="2520"/>
              </w:tabs>
              <w:suppressAutoHyphens/>
              <w:overflowPunct w:val="0"/>
              <w:autoSpaceDE w:val="0"/>
              <w:ind w:firstLine="0"/>
              <w:jc w:val="left"/>
              <w:rPr>
                <w:rFonts w:eastAsia="SimSun"/>
                <w:color w:val="000000" w:themeColor="text1"/>
                <w:sz w:val="24"/>
                <w:szCs w:val="24"/>
                <w:lang w:eastAsia="zh-CN"/>
              </w:rPr>
            </w:pPr>
            <w:r w:rsidRPr="007B6F78">
              <w:rPr>
                <w:color w:val="000000" w:themeColor="text1"/>
                <w:sz w:val="24"/>
                <w:szCs w:val="24"/>
              </w:rPr>
              <w:t xml:space="preserve"> коммунальных услуг</w:t>
            </w:r>
          </w:p>
        </w:tc>
        <w:tc>
          <w:tcPr>
            <w:tcW w:w="3118" w:type="dxa"/>
            <w:tcBorders>
              <w:top w:val="single" w:sz="4" w:space="0" w:color="auto"/>
              <w:left w:val="single" w:sz="4" w:space="0" w:color="auto"/>
              <w:bottom w:val="single" w:sz="4" w:space="0" w:color="auto"/>
              <w:right w:val="single" w:sz="4" w:space="0" w:color="auto"/>
            </w:tcBorders>
          </w:tcPr>
          <w:p w14:paraId="7EE0DF43" w14:textId="77777777" w:rsidR="00CD5EF3" w:rsidRPr="007B6F78" w:rsidRDefault="00CD5EF3" w:rsidP="001D2F1F">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009" w:type="dxa"/>
            <w:tcBorders>
              <w:top w:val="single" w:sz="4" w:space="0" w:color="auto"/>
              <w:left w:val="single" w:sz="4" w:space="0" w:color="auto"/>
              <w:bottom w:val="single" w:sz="4" w:space="0" w:color="auto"/>
              <w:right w:val="single" w:sz="4" w:space="0" w:color="auto"/>
            </w:tcBorders>
          </w:tcPr>
          <w:p w14:paraId="13E21723" w14:textId="77777777" w:rsidR="00CD5EF3" w:rsidRPr="007B6F78" w:rsidRDefault="00CD5EF3" w:rsidP="001D2F1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 </w:t>
            </w:r>
            <w:r w:rsidR="006F1973" w:rsidRPr="007B6F78">
              <w:rPr>
                <w:rFonts w:eastAsia="SimSun"/>
                <w:color w:val="000000" w:themeColor="text1"/>
                <w:sz w:val="24"/>
                <w:szCs w:val="24"/>
                <w:lang w:eastAsia="zh-CN"/>
              </w:rPr>
              <w:t xml:space="preserve">                10 </w:t>
            </w:r>
            <w:r w:rsidR="001D2F1F" w:rsidRPr="007B6F78">
              <w:rPr>
                <w:rFonts w:eastAsia="SimSun"/>
                <w:color w:val="000000" w:themeColor="text1"/>
                <w:sz w:val="24"/>
                <w:szCs w:val="24"/>
                <w:lang w:eastAsia="zh-CN"/>
              </w:rPr>
              <w:t>кв. м</w:t>
            </w:r>
            <w:r w:rsidRPr="007B6F78">
              <w:rPr>
                <w:rFonts w:eastAsia="SimSun"/>
                <w:color w:val="000000" w:themeColor="text1"/>
                <w:sz w:val="24"/>
                <w:szCs w:val="24"/>
                <w:lang w:eastAsia="zh-CN"/>
              </w:rPr>
              <w:t>/</w:t>
            </w:r>
            <w:r w:rsidRPr="007B6F78">
              <w:rPr>
                <w:bCs/>
                <w:color w:val="000000" w:themeColor="text1"/>
                <w:sz w:val="24"/>
                <w:szCs w:val="24"/>
              </w:rPr>
              <w:t>10000 кв. м.</w:t>
            </w:r>
          </w:p>
          <w:p w14:paraId="639E4EB0" w14:textId="77777777" w:rsidR="00CD5EF3" w:rsidRPr="007B6F78" w:rsidRDefault="00CD5EF3" w:rsidP="001D2F1F">
            <w:pPr>
              <w:ind w:firstLine="0"/>
              <w:jc w:val="left"/>
              <w:rPr>
                <w:color w:val="000000" w:themeColor="text1"/>
                <w:sz w:val="24"/>
                <w:szCs w:val="24"/>
              </w:rPr>
            </w:pPr>
            <w:r w:rsidRPr="007B6F78">
              <w:rPr>
                <w:color w:val="000000" w:themeColor="text1"/>
                <w:sz w:val="24"/>
                <w:szCs w:val="24"/>
              </w:rPr>
              <w:t>Минимальные отступы от границ земельны</w:t>
            </w:r>
            <w:r w:rsidR="006F1973" w:rsidRPr="007B6F78">
              <w:rPr>
                <w:color w:val="000000" w:themeColor="text1"/>
                <w:sz w:val="24"/>
                <w:szCs w:val="24"/>
              </w:rPr>
              <w:t xml:space="preserve">х участков – </w:t>
            </w:r>
            <w:r w:rsidRPr="007B6F78">
              <w:rPr>
                <w:color w:val="000000" w:themeColor="text1"/>
                <w:sz w:val="24"/>
                <w:szCs w:val="24"/>
              </w:rPr>
              <w:t>1 м.</w:t>
            </w:r>
          </w:p>
          <w:p w14:paraId="4B3D9FE3" w14:textId="77777777" w:rsidR="00CD5EF3" w:rsidRPr="007B6F78" w:rsidRDefault="00CD5EF3" w:rsidP="001D2F1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w:t>
            </w:r>
            <w:r w:rsidR="00356EEC" w:rsidRPr="007B6F78">
              <w:rPr>
                <w:rFonts w:eastAsia="SimSun"/>
                <w:color w:val="000000" w:themeColor="text1"/>
                <w:sz w:val="24"/>
                <w:szCs w:val="24"/>
                <w:lang w:eastAsia="zh-CN"/>
              </w:rPr>
              <w:t xml:space="preserve"> этажей зданий – </w:t>
            </w:r>
            <w:r w:rsidRPr="007B6F78">
              <w:rPr>
                <w:rFonts w:eastAsia="SimSun"/>
                <w:color w:val="000000" w:themeColor="text1"/>
                <w:sz w:val="24"/>
                <w:szCs w:val="24"/>
                <w:lang w:eastAsia="zh-CN"/>
              </w:rPr>
              <w:t>3 этажа (включая мансардный этаж).</w:t>
            </w:r>
          </w:p>
          <w:p w14:paraId="162B9B2A" w14:textId="77777777" w:rsidR="00CD5EF3" w:rsidRPr="007B6F78" w:rsidRDefault="00CD5EF3" w:rsidP="001D2F1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строений, сооружений от уровня земли – 20 м.</w:t>
            </w:r>
          </w:p>
          <w:p w14:paraId="21EC499D" w14:textId="77777777" w:rsidR="00CD5EF3" w:rsidRPr="007B6F78" w:rsidRDefault="00CD5EF3" w:rsidP="001D2F1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70%</w:t>
            </w:r>
            <w:r w:rsidR="00D47E68" w:rsidRPr="007B6F78">
              <w:rPr>
                <w:rFonts w:eastAsia="SimSun"/>
                <w:color w:val="000000" w:themeColor="text1"/>
                <w:sz w:val="24"/>
                <w:szCs w:val="24"/>
                <w:lang w:eastAsia="zh-CN"/>
              </w:rPr>
              <w:t>.</w:t>
            </w:r>
          </w:p>
          <w:p w14:paraId="00D0DE16" w14:textId="77777777" w:rsidR="00CD5EF3" w:rsidRPr="007B6F78" w:rsidRDefault="00CD5EF3" w:rsidP="001D2F1F">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4365449E" w14:textId="77777777" w:rsidTr="006F1973">
        <w:trPr>
          <w:trHeight w:val="369"/>
        </w:trPr>
        <w:tc>
          <w:tcPr>
            <w:tcW w:w="2660" w:type="dxa"/>
            <w:shd w:val="clear" w:color="auto" w:fill="auto"/>
          </w:tcPr>
          <w:p w14:paraId="4914651F" w14:textId="77777777" w:rsidR="0012302B" w:rsidRPr="007B6F78" w:rsidRDefault="0012302B" w:rsidP="001D2F1F">
            <w:pPr>
              <w:keepLines/>
              <w:tabs>
                <w:tab w:val="left" w:pos="2520"/>
              </w:tabs>
              <w:suppressAutoHyphens/>
              <w:overflowPunct w:val="0"/>
              <w:autoSpaceDE w:val="0"/>
              <w:ind w:firstLine="0"/>
              <w:jc w:val="left"/>
              <w:rPr>
                <w:color w:val="000000" w:themeColor="text1"/>
                <w:sz w:val="24"/>
                <w:szCs w:val="24"/>
              </w:rPr>
            </w:pPr>
            <w:r w:rsidRPr="007B6F78">
              <w:rPr>
                <w:color w:val="000000" w:themeColor="text1"/>
                <w:sz w:val="24"/>
                <w:szCs w:val="24"/>
              </w:rPr>
              <w:t>[3.7.1] –</w:t>
            </w:r>
            <w:r w:rsidR="006F1973" w:rsidRPr="007B6F78">
              <w:rPr>
                <w:color w:val="000000" w:themeColor="text1"/>
                <w:sz w:val="24"/>
                <w:szCs w:val="24"/>
              </w:rPr>
              <w:t>Осуществление</w:t>
            </w:r>
          </w:p>
          <w:p w14:paraId="2E782F5A" w14:textId="77777777" w:rsidR="0012302B" w:rsidRPr="007B6F78" w:rsidRDefault="0012302B" w:rsidP="001D2F1F">
            <w:pPr>
              <w:keepLines/>
              <w:tabs>
                <w:tab w:val="left" w:pos="2520"/>
              </w:tabs>
              <w:suppressAutoHyphens/>
              <w:overflowPunct w:val="0"/>
              <w:autoSpaceDE w:val="0"/>
              <w:ind w:firstLine="0"/>
              <w:jc w:val="left"/>
              <w:rPr>
                <w:color w:val="000000" w:themeColor="text1"/>
                <w:sz w:val="24"/>
                <w:szCs w:val="24"/>
              </w:rPr>
            </w:pPr>
            <w:r w:rsidRPr="007B6F78">
              <w:rPr>
                <w:color w:val="000000" w:themeColor="text1"/>
                <w:sz w:val="24"/>
                <w:szCs w:val="24"/>
              </w:rPr>
              <w:t>р</w:t>
            </w:r>
            <w:r w:rsidR="006F1973" w:rsidRPr="007B6F78">
              <w:rPr>
                <w:color w:val="000000" w:themeColor="text1"/>
                <w:sz w:val="24"/>
                <w:szCs w:val="24"/>
              </w:rPr>
              <w:t>елигиозных</w:t>
            </w:r>
          </w:p>
          <w:p w14:paraId="53BD6869" w14:textId="77777777" w:rsidR="006F1973" w:rsidRPr="007B6F78" w:rsidRDefault="006F1973" w:rsidP="001D2F1F">
            <w:pPr>
              <w:keepLines/>
              <w:tabs>
                <w:tab w:val="left" w:pos="2520"/>
              </w:tabs>
              <w:suppressAutoHyphens/>
              <w:overflowPunct w:val="0"/>
              <w:autoSpaceDE w:val="0"/>
              <w:ind w:firstLine="0"/>
              <w:jc w:val="left"/>
              <w:rPr>
                <w:rFonts w:eastAsia="SimSun"/>
                <w:color w:val="000000" w:themeColor="text1"/>
                <w:sz w:val="24"/>
                <w:szCs w:val="24"/>
                <w:lang w:eastAsia="zh-CN"/>
              </w:rPr>
            </w:pPr>
            <w:r w:rsidRPr="007B6F78">
              <w:rPr>
                <w:color w:val="000000" w:themeColor="text1"/>
                <w:sz w:val="24"/>
                <w:szCs w:val="24"/>
              </w:rPr>
              <w:t>обрядов</w:t>
            </w:r>
          </w:p>
        </w:tc>
        <w:tc>
          <w:tcPr>
            <w:tcW w:w="3118" w:type="dxa"/>
            <w:shd w:val="clear" w:color="auto" w:fill="auto"/>
          </w:tcPr>
          <w:p w14:paraId="245B6062" w14:textId="77777777" w:rsidR="006F1973" w:rsidRPr="007B6F78" w:rsidRDefault="006F1973" w:rsidP="001D2F1F">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4009" w:type="dxa"/>
            <w:shd w:val="clear" w:color="auto" w:fill="auto"/>
          </w:tcPr>
          <w:p w14:paraId="608D5A14" w14:textId="04C2F0BA" w:rsidR="006F1973" w:rsidRPr="007B6F78" w:rsidRDefault="006F1973" w:rsidP="001D2F1F">
            <w:pPr>
              <w:tabs>
                <w:tab w:val="left" w:pos="1134"/>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400</w:t>
            </w:r>
            <w:r w:rsidR="00726A36"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 xml:space="preserve"> /</w:t>
            </w:r>
            <w:r w:rsidRPr="007B6F78">
              <w:rPr>
                <w:bCs/>
                <w:color w:val="000000" w:themeColor="text1"/>
                <w:sz w:val="24"/>
                <w:szCs w:val="24"/>
              </w:rPr>
              <w:t>5000 кв. м.</w:t>
            </w:r>
          </w:p>
          <w:p w14:paraId="29C5A03C" w14:textId="77777777" w:rsidR="006F1973" w:rsidRPr="007B6F78" w:rsidRDefault="006F1973" w:rsidP="001D2F1F">
            <w:pPr>
              <w:ind w:firstLine="0"/>
              <w:jc w:val="left"/>
              <w:rPr>
                <w:rFonts w:eastAsia="SimSun"/>
                <w:color w:val="000000" w:themeColor="text1"/>
                <w:sz w:val="24"/>
                <w:szCs w:val="24"/>
                <w:lang w:eastAsia="zh-CN"/>
              </w:rPr>
            </w:pPr>
            <w:r w:rsidRPr="007B6F78">
              <w:rPr>
                <w:color w:val="000000" w:themeColor="text1"/>
                <w:sz w:val="24"/>
                <w:szCs w:val="24"/>
              </w:rPr>
              <w:t>Минимальные отступы от границ земельных участков - 3 м.</w:t>
            </w:r>
          </w:p>
          <w:p w14:paraId="1DA0F803" w14:textId="77777777" w:rsidR="006F1973" w:rsidRPr="007B6F78" w:rsidRDefault="006F1973" w:rsidP="001D2F1F">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строений, сооружений от уровня земли - 30 м.</w:t>
            </w:r>
          </w:p>
          <w:p w14:paraId="4357593D" w14:textId="77777777" w:rsidR="006F1973" w:rsidRPr="007B6F78" w:rsidRDefault="006F1973" w:rsidP="001D2F1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r w:rsidR="00D47E68" w:rsidRPr="007B6F78">
              <w:rPr>
                <w:rFonts w:eastAsia="SimSun"/>
                <w:color w:val="000000" w:themeColor="text1"/>
                <w:sz w:val="24"/>
                <w:szCs w:val="24"/>
                <w:lang w:eastAsia="zh-CN"/>
              </w:rPr>
              <w:t>.</w:t>
            </w:r>
          </w:p>
          <w:p w14:paraId="09076450" w14:textId="1595583B" w:rsidR="006F1973" w:rsidRPr="007B6F78" w:rsidRDefault="006F1973" w:rsidP="001D2F1F">
            <w:pPr>
              <w:suppressAutoHyphens/>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Минимальный процент озеле</w:t>
            </w:r>
            <w:r w:rsidR="00456C02" w:rsidRPr="007B6F78">
              <w:rPr>
                <w:rFonts w:eastAsia="SimSun"/>
                <w:color w:val="000000" w:themeColor="text1"/>
                <w:sz w:val="24"/>
                <w:szCs w:val="24"/>
                <w:lang w:eastAsia="zh-CN"/>
              </w:rPr>
              <w:t>нения земельного участка – 30</w:t>
            </w:r>
            <w:r w:rsidRPr="007B6F78">
              <w:rPr>
                <w:rFonts w:eastAsia="SimSun"/>
                <w:color w:val="000000" w:themeColor="text1"/>
                <w:sz w:val="24"/>
                <w:szCs w:val="24"/>
                <w:lang w:eastAsia="zh-CN"/>
              </w:rPr>
              <w:t>%.</w:t>
            </w:r>
          </w:p>
          <w:p w14:paraId="7B9FFACB" w14:textId="77777777" w:rsidR="006F1973" w:rsidRPr="007B6F78" w:rsidRDefault="006F1973" w:rsidP="001D2F1F">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1AD425B6" w14:textId="77777777" w:rsidTr="00791868">
        <w:trPr>
          <w:trHeight w:val="369"/>
        </w:trPr>
        <w:tc>
          <w:tcPr>
            <w:tcW w:w="2660" w:type="dxa"/>
          </w:tcPr>
          <w:p w14:paraId="1F063971" w14:textId="77777777" w:rsidR="0012302B" w:rsidRPr="007B6F78" w:rsidRDefault="006F1973" w:rsidP="001D2F1F">
            <w:pPr>
              <w:keepLines/>
              <w:tabs>
                <w:tab w:val="left" w:pos="2520"/>
              </w:tabs>
              <w:suppressAutoHyphens/>
              <w:overflowPunct w:val="0"/>
              <w:autoSpaceDE w:val="0"/>
              <w:ind w:firstLine="0"/>
              <w:jc w:val="left"/>
              <w:rPr>
                <w:color w:val="000000" w:themeColor="text1"/>
                <w:sz w:val="24"/>
                <w:szCs w:val="24"/>
              </w:rPr>
            </w:pPr>
            <w:r w:rsidRPr="007B6F78">
              <w:rPr>
                <w:color w:val="000000" w:themeColor="text1"/>
                <w:sz w:val="24"/>
                <w:szCs w:val="24"/>
              </w:rPr>
              <w:lastRenderedPageBreak/>
              <w:t xml:space="preserve">[3.7.2] </w:t>
            </w:r>
            <w:r w:rsidR="0012302B" w:rsidRPr="007B6F78">
              <w:rPr>
                <w:color w:val="000000" w:themeColor="text1"/>
                <w:sz w:val="24"/>
                <w:szCs w:val="24"/>
              </w:rPr>
              <w:t>–</w:t>
            </w:r>
            <w:r w:rsidRPr="007B6F78">
              <w:rPr>
                <w:color w:val="000000" w:themeColor="text1"/>
                <w:sz w:val="24"/>
                <w:szCs w:val="24"/>
              </w:rPr>
              <w:t xml:space="preserve"> Религиозное</w:t>
            </w:r>
          </w:p>
          <w:p w14:paraId="4CD667EF" w14:textId="2A7D4F53" w:rsidR="0012302B" w:rsidRPr="007B6F78" w:rsidRDefault="006F1973" w:rsidP="001D2F1F">
            <w:pPr>
              <w:keepLines/>
              <w:tabs>
                <w:tab w:val="left" w:pos="2520"/>
              </w:tabs>
              <w:suppressAutoHyphens/>
              <w:overflowPunct w:val="0"/>
              <w:autoSpaceDE w:val="0"/>
              <w:ind w:firstLine="0"/>
              <w:jc w:val="left"/>
              <w:rPr>
                <w:color w:val="000000" w:themeColor="text1"/>
                <w:sz w:val="24"/>
                <w:szCs w:val="24"/>
              </w:rPr>
            </w:pPr>
            <w:r w:rsidRPr="007B6F78">
              <w:rPr>
                <w:color w:val="000000" w:themeColor="text1"/>
                <w:sz w:val="24"/>
                <w:szCs w:val="24"/>
              </w:rPr>
              <w:t>управление и</w:t>
            </w:r>
          </w:p>
          <w:p w14:paraId="585E2B64" w14:textId="4464B24C" w:rsidR="006F1973" w:rsidRPr="007B6F78" w:rsidRDefault="006F1973" w:rsidP="001D2F1F">
            <w:pPr>
              <w:keepLines/>
              <w:tabs>
                <w:tab w:val="left" w:pos="2520"/>
              </w:tabs>
              <w:suppressAutoHyphens/>
              <w:overflowPunct w:val="0"/>
              <w:autoSpaceDE w:val="0"/>
              <w:ind w:firstLine="0"/>
              <w:jc w:val="left"/>
              <w:rPr>
                <w:rFonts w:eastAsia="SimSun"/>
                <w:color w:val="000000" w:themeColor="text1"/>
                <w:sz w:val="24"/>
                <w:szCs w:val="24"/>
                <w:lang w:eastAsia="zh-CN"/>
              </w:rPr>
            </w:pPr>
            <w:r w:rsidRPr="007B6F78">
              <w:rPr>
                <w:color w:val="000000" w:themeColor="text1"/>
                <w:sz w:val="24"/>
                <w:szCs w:val="24"/>
              </w:rPr>
              <w:t>образование</w:t>
            </w:r>
          </w:p>
        </w:tc>
        <w:tc>
          <w:tcPr>
            <w:tcW w:w="3118" w:type="dxa"/>
          </w:tcPr>
          <w:p w14:paraId="2FB386ED" w14:textId="77777777" w:rsidR="006F1973" w:rsidRPr="007B6F78" w:rsidRDefault="006F1973" w:rsidP="001D2F1F">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4009" w:type="dxa"/>
          </w:tcPr>
          <w:p w14:paraId="154C05A5" w14:textId="5640EBFD" w:rsidR="006F1973" w:rsidRPr="007B6F78" w:rsidRDefault="006F1973" w:rsidP="001D2F1F">
            <w:pPr>
              <w:tabs>
                <w:tab w:val="left" w:pos="1134"/>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400</w:t>
            </w:r>
            <w:r w:rsidR="00726A36"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 xml:space="preserve"> /</w:t>
            </w:r>
            <w:r w:rsidRPr="007B6F78">
              <w:rPr>
                <w:bCs/>
                <w:color w:val="000000" w:themeColor="text1"/>
                <w:sz w:val="24"/>
                <w:szCs w:val="24"/>
              </w:rPr>
              <w:t>5000 кв. м.</w:t>
            </w:r>
          </w:p>
          <w:p w14:paraId="208152BA" w14:textId="37E2A348" w:rsidR="006F1973" w:rsidRPr="007B6F78" w:rsidRDefault="006F1973" w:rsidP="001D2F1F">
            <w:pPr>
              <w:ind w:firstLine="0"/>
              <w:jc w:val="left"/>
              <w:rPr>
                <w:rFonts w:eastAsia="SimSun"/>
                <w:color w:val="000000" w:themeColor="text1"/>
                <w:sz w:val="24"/>
                <w:szCs w:val="24"/>
                <w:lang w:eastAsia="zh-CN"/>
              </w:rPr>
            </w:pPr>
            <w:r w:rsidRPr="007B6F78">
              <w:rPr>
                <w:color w:val="000000" w:themeColor="text1"/>
                <w:sz w:val="24"/>
                <w:szCs w:val="24"/>
              </w:rPr>
              <w:t>Минимальные отступы от границ земельных участков - 3 м</w:t>
            </w:r>
            <w:r w:rsidR="00512F56" w:rsidRPr="007B6F78">
              <w:rPr>
                <w:color w:val="000000" w:themeColor="text1"/>
                <w:sz w:val="24"/>
                <w:szCs w:val="24"/>
              </w:rPr>
              <w:t>.</w:t>
            </w:r>
          </w:p>
          <w:p w14:paraId="1C4F5D80" w14:textId="77777777" w:rsidR="006F1973" w:rsidRPr="007B6F78" w:rsidRDefault="006F1973" w:rsidP="001D2F1F">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строений, сооружений от уровня земли - 30 м.</w:t>
            </w:r>
          </w:p>
          <w:p w14:paraId="2BC2A642" w14:textId="2867B2F4" w:rsidR="006F1973" w:rsidRPr="007B6F78" w:rsidRDefault="006F1973" w:rsidP="001D2F1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r w:rsidR="008744E9" w:rsidRPr="007B6F78">
              <w:rPr>
                <w:rFonts w:eastAsia="SimSun"/>
                <w:color w:val="000000" w:themeColor="text1"/>
                <w:sz w:val="24"/>
                <w:szCs w:val="24"/>
                <w:lang w:eastAsia="zh-CN"/>
              </w:rPr>
              <w:t>%</w:t>
            </w:r>
            <w:r w:rsidR="00512F56" w:rsidRPr="007B6F78">
              <w:rPr>
                <w:rFonts w:eastAsia="SimSun"/>
                <w:color w:val="000000" w:themeColor="text1"/>
                <w:sz w:val="24"/>
                <w:szCs w:val="24"/>
                <w:lang w:eastAsia="zh-CN"/>
              </w:rPr>
              <w:t>.</w:t>
            </w:r>
          </w:p>
          <w:p w14:paraId="6570F2A3" w14:textId="63EAAB2F" w:rsidR="006F1973" w:rsidRPr="007B6F78" w:rsidRDefault="006F1973" w:rsidP="001D2F1F">
            <w:pPr>
              <w:suppressAutoHyphens/>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456C02"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39194E0D" w14:textId="77777777" w:rsidR="006F1973" w:rsidRPr="007B6F78" w:rsidRDefault="006F1973" w:rsidP="001D2F1F">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21AD125D" w14:textId="77777777" w:rsidTr="006F1973">
        <w:trPr>
          <w:trHeight w:val="369"/>
        </w:trPr>
        <w:tc>
          <w:tcPr>
            <w:tcW w:w="2660" w:type="dxa"/>
          </w:tcPr>
          <w:p w14:paraId="57B77A8D" w14:textId="77777777" w:rsidR="006F1973" w:rsidRPr="007B6F78" w:rsidRDefault="006F1973" w:rsidP="001D2F1F">
            <w:pPr>
              <w:keepLines/>
              <w:tabs>
                <w:tab w:val="left" w:pos="2520"/>
              </w:tabs>
              <w:suppressAutoHyphens/>
              <w:overflowPunct w:val="0"/>
              <w:autoSpaceDE w:val="0"/>
              <w:ind w:firstLine="0"/>
              <w:jc w:val="left"/>
              <w:rPr>
                <w:rFonts w:eastAsia="SimSun"/>
                <w:color w:val="000000" w:themeColor="text1"/>
                <w:sz w:val="24"/>
                <w:szCs w:val="24"/>
                <w:lang w:eastAsia="zh-CN"/>
              </w:rPr>
            </w:pPr>
            <w:r w:rsidRPr="007B6F78">
              <w:rPr>
                <w:color w:val="000000" w:themeColor="text1"/>
                <w:sz w:val="24"/>
                <w:szCs w:val="24"/>
              </w:rPr>
              <w:t>[3.8.1] - Государственное управление</w:t>
            </w:r>
          </w:p>
        </w:tc>
        <w:tc>
          <w:tcPr>
            <w:tcW w:w="3118" w:type="dxa"/>
          </w:tcPr>
          <w:p w14:paraId="34E55F58" w14:textId="77777777" w:rsidR="006F1973" w:rsidRPr="007B6F78" w:rsidRDefault="006F1973" w:rsidP="001D2F1F">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4009" w:type="dxa"/>
            <w:vAlign w:val="center"/>
          </w:tcPr>
          <w:p w14:paraId="5E8790ED" w14:textId="787D6218" w:rsidR="006F1973" w:rsidRPr="007B6F78" w:rsidRDefault="006F1973" w:rsidP="001D2F1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                  50 </w:t>
            </w:r>
            <w:r w:rsidR="00726A36" w:rsidRPr="007B6F78">
              <w:rPr>
                <w:rFonts w:eastAsia="SimSun"/>
                <w:color w:val="000000" w:themeColor="text1"/>
                <w:sz w:val="24"/>
                <w:szCs w:val="24"/>
                <w:lang w:eastAsia="zh-CN"/>
              </w:rPr>
              <w:t>кв. м</w:t>
            </w:r>
            <w:r w:rsidRPr="007B6F78">
              <w:rPr>
                <w:rFonts w:eastAsia="SimSun"/>
                <w:color w:val="000000" w:themeColor="text1"/>
                <w:sz w:val="24"/>
                <w:szCs w:val="24"/>
                <w:lang w:eastAsia="zh-CN"/>
              </w:rPr>
              <w:t>/</w:t>
            </w:r>
            <w:r w:rsidRPr="007B6F78">
              <w:rPr>
                <w:bCs/>
                <w:color w:val="000000" w:themeColor="text1"/>
                <w:sz w:val="24"/>
                <w:szCs w:val="24"/>
              </w:rPr>
              <w:t>10000 кв. м.</w:t>
            </w:r>
          </w:p>
          <w:p w14:paraId="11CFCBC3" w14:textId="77777777" w:rsidR="006F1973" w:rsidRPr="007B6F78" w:rsidRDefault="006F1973" w:rsidP="001D2F1F">
            <w:pPr>
              <w:ind w:firstLine="0"/>
              <w:jc w:val="left"/>
              <w:rPr>
                <w:color w:val="000000" w:themeColor="text1"/>
                <w:sz w:val="24"/>
                <w:szCs w:val="24"/>
              </w:rPr>
            </w:pPr>
            <w:r w:rsidRPr="007B6F78">
              <w:rPr>
                <w:color w:val="000000" w:themeColor="text1"/>
                <w:sz w:val="24"/>
                <w:szCs w:val="24"/>
              </w:rPr>
              <w:t>Минимальные отступы от границ земельных участков - 3 м.</w:t>
            </w:r>
          </w:p>
          <w:p w14:paraId="6BC8AE63" w14:textId="27052952" w:rsidR="006F1973" w:rsidRPr="007B6F78" w:rsidRDefault="006F1973" w:rsidP="001D2F1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от красной лини</w:t>
            </w:r>
            <w:r w:rsidR="00456C02" w:rsidRPr="007B6F78">
              <w:rPr>
                <w:rFonts w:eastAsia="SimSun"/>
                <w:color w:val="000000" w:themeColor="text1"/>
                <w:sz w:val="24"/>
                <w:szCs w:val="24"/>
                <w:lang w:eastAsia="zh-CN"/>
              </w:rPr>
              <w:t xml:space="preserve">и участка или границ участков- </w:t>
            </w:r>
            <w:r w:rsidRPr="007B6F78">
              <w:rPr>
                <w:rFonts w:eastAsia="SimSun"/>
                <w:color w:val="000000" w:themeColor="text1"/>
                <w:sz w:val="24"/>
                <w:szCs w:val="24"/>
                <w:lang w:eastAsia="zh-CN"/>
              </w:rPr>
              <w:t>5 м.</w:t>
            </w:r>
          </w:p>
          <w:p w14:paraId="0CD6EECC" w14:textId="77777777" w:rsidR="006F1973" w:rsidRPr="007B6F78" w:rsidRDefault="006F1973" w:rsidP="001D2F1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2C93D211" w14:textId="75237892" w:rsidR="006F1973" w:rsidRPr="007B6F78" w:rsidRDefault="006F1973" w:rsidP="001D2F1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r w:rsidR="00512F56" w:rsidRPr="007B6F78">
              <w:rPr>
                <w:rFonts w:eastAsia="SimSun"/>
                <w:color w:val="000000" w:themeColor="text1"/>
                <w:sz w:val="24"/>
                <w:szCs w:val="24"/>
                <w:lang w:eastAsia="zh-CN"/>
              </w:rPr>
              <w:t>.</w:t>
            </w:r>
          </w:p>
          <w:p w14:paraId="3DEE945E" w14:textId="7B844E22" w:rsidR="006F1973" w:rsidRPr="007B6F78" w:rsidRDefault="006F1973" w:rsidP="001D2F1F">
            <w:pPr>
              <w:suppressAutoHyphens/>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озеленения земельного участка –</w:t>
            </w:r>
            <w:r w:rsidR="00D47E68" w:rsidRPr="007B6F78">
              <w:rPr>
                <w:rFonts w:eastAsia="SimSun"/>
                <w:color w:val="000000" w:themeColor="text1"/>
                <w:sz w:val="24"/>
                <w:szCs w:val="24"/>
                <w:lang w:eastAsia="zh-CN"/>
              </w:rPr>
              <w:t xml:space="preserve"> </w:t>
            </w:r>
            <w:r w:rsidR="00512F56" w:rsidRPr="007B6F78">
              <w:rPr>
                <w:rFonts w:eastAsia="SimSun"/>
                <w:color w:val="000000" w:themeColor="text1"/>
                <w:sz w:val="24"/>
                <w:szCs w:val="24"/>
                <w:lang w:eastAsia="zh-CN"/>
              </w:rPr>
              <w:t>30</w:t>
            </w:r>
            <w:r w:rsidRPr="007B6F78">
              <w:rPr>
                <w:rFonts w:eastAsia="SimSun"/>
                <w:color w:val="000000" w:themeColor="text1"/>
                <w:sz w:val="24"/>
                <w:szCs w:val="24"/>
                <w:lang w:eastAsia="zh-CN"/>
              </w:rPr>
              <w:t>%.</w:t>
            </w:r>
          </w:p>
          <w:p w14:paraId="04BEAADA" w14:textId="77777777" w:rsidR="006F1973" w:rsidRPr="007B6F78" w:rsidRDefault="006F1973" w:rsidP="001D2F1F">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1D798D36" w14:textId="77777777" w:rsidTr="006F1973">
        <w:trPr>
          <w:trHeight w:val="369"/>
        </w:trPr>
        <w:tc>
          <w:tcPr>
            <w:tcW w:w="2660" w:type="dxa"/>
          </w:tcPr>
          <w:p w14:paraId="07A630DC" w14:textId="77777777" w:rsidR="006F1973" w:rsidRPr="007B6F78" w:rsidRDefault="006F1973" w:rsidP="001D2F1F">
            <w:pPr>
              <w:keepLines/>
              <w:tabs>
                <w:tab w:val="left" w:pos="2520"/>
              </w:tabs>
              <w:suppressAutoHyphens/>
              <w:overflowPunct w:val="0"/>
              <w:autoSpaceDE w:val="0"/>
              <w:ind w:firstLine="0"/>
              <w:jc w:val="left"/>
              <w:rPr>
                <w:rFonts w:eastAsia="SimSun"/>
                <w:color w:val="000000" w:themeColor="text1"/>
                <w:sz w:val="24"/>
                <w:szCs w:val="24"/>
                <w:lang w:eastAsia="zh-CN"/>
              </w:rPr>
            </w:pPr>
            <w:r w:rsidRPr="007B6F78">
              <w:rPr>
                <w:color w:val="000000" w:themeColor="text1"/>
                <w:sz w:val="24"/>
                <w:szCs w:val="24"/>
              </w:rPr>
              <w:t>[3.8.2] - Представительская деятельность</w:t>
            </w:r>
          </w:p>
        </w:tc>
        <w:tc>
          <w:tcPr>
            <w:tcW w:w="3118" w:type="dxa"/>
          </w:tcPr>
          <w:p w14:paraId="0DAD2ECF" w14:textId="77777777" w:rsidR="006F1973" w:rsidRPr="007B6F78" w:rsidRDefault="006F1973" w:rsidP="001D2F1F">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4009" w:type="dxa"/>
            <w:vAlign w:val="center"/>
          </w:tcPr>
          <w:p w14:paraId="47E9683B" w14:textId="70FDC52D" w:rsidR="006F1973" w:rsidRPr="007B6F78" w:rsidRDefault="006F1973" w:rsidP="001D2F1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                 50 </w:t>
            </w:r>
            <w:r w:rsidR="00726A36"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w:t>
            </w:r>
            <w:r w:rsidRPr="007B6F78">
              <w:rPr>
                <w:bCs/>
                <w:color w:val="000000" w:themeColor="text1"/>
                <w:sz w:val="24"/>
                <w:szCs w:val="24"/>
              </w:rPr>
              <w:t>10000 кв. м.</w:t>
            </w:r>
          </w:p>
          <w:p w14:paraId="60507FA4" w14:textId="77777777" w:rsidR="006F1973" w:rsidRPr="007B6F78" w:rsidRDefault="006F1973" w:rsidP="001D2F1F">
            <w:pPr>
              <w:ind w:firstLine="0"/>
              <w:jc w:val="left"/>
              <w:rPr>
                <w:color w:val="000000" w:themeColor="text1"/>
                <w:sz w:val="24"/>
                <w:szCs w:val="24"/>
              </w:rPr>
            </w:pPr>
            <w:r w:rsidRPr="007B6F78">
              <w:rPr>
                <w:color w:val="000000" w:themeColor="text1"/>
                <w:sz w:val="24"/>
                <w:szCs w:val="24"/>
              </w:rPr>
              <w:t>Минимальные отступы от границ земельных участков - 3 м.</w:t>
            </w:r>
          </w:p>
          <w:p w14:paraId="0B3D991D" w14:textId="03B3C68B" w:rsidR="006F1973" w:rsidRPr="007B6F78" w:rsidRDefault="006F1973" w:rsidP="001D2F1F">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от красной лини</w:t>
            </w:r>
            <w:r w:rsidR="00512F56" w:rsidRPr="007B6F78">
              <w:rPr>
                <w:rFonts w:eastAsia="SimSun"/>
                <w:color w:val="000000" w:themeColor="text1"/>
                <w:sz w:val="24"/>
                <w:szCs w:val="24"/>
                <w:lang w:eastAsia="zh-CN"/>
              </w:rPr>
              <w:t xml:space="preserve">и участка или границ участков- </w:t>
            </w:r>
            <w:r w:rsidRPr="007B6F78">
              <w:rPr>
                <w:rFonts w:eastAsia="SimSun"/>
                <w:color w:val="000000" w:themeColor="text1"/>
                <w:sz w:val="24"/>
                <w:szCs w:val="24"/>
                <w:lang w:eastAsia="zh-CN"/>
              </w:rPr>
              <w:t>5 м.</w:t>
            </w:r>
          </w:p>
          <w:p w14:paraId="55279B8A" w14:textId="77777777" w:rsidR="006F1973" w:rsidRPr="007B6F78" w:rsidRDefault="006F1973" w:rsidP="001D2F1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6B86EB33" w14:textId="77777777" w:rsidR="006F1973" w:rsidRPr="007B6F78" w:rsidRDefault="006F1973" w:rsidP="001D2F1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r w:rsidR="00D47E68" w:rsidRPr="007B6F78">
              <w:rPr>
                <w:rFonts w:eastAsia="SimSun"/>
                <w:color w:val="000000" w:themeColor="text1"/>
                <w:sz w:val="24"/>
                <w:szCs w:val="24"/>
                <w:lang w:eastAsia="zh-CN"/>
              </w:rPr>
              <w:t>.</w:t>
            </w:r>
          </w:p>
          <w:p w14:paraId="31F9FD36" w14:textId="4FE0C6F4" w:rsidR="006F1973" w:rsidRPr="007B6F78" w:rsidRDefault="006F1973" w:rsidP="001D2F1F">
            <w:pPr>
              <w:suppressAutoHyphens/>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Минимальный процент озе</w:t>
            </w:r>
            <w:r w:rsidR="00512F56"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5E73D9DB" w14:textId="77777777" w:rsidR="006F1973" w:rsidRPr="007B6F78" w:rsidRDefault="006F1973" w:rsidP="001D2F1F">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1BE42F0F" w14:textId="77777777" w:rsidTr="00791868">
        <w:trPr>
          <w:trHeight w:val="369"/>
        </w:trPr>
        <w:tc>
          <w:tcPr>
            <w:tcW w:w="2660" w:type="dxa"/>
            <w:tcBorders>
              <w:top w:val="single" w:sz="4" w:space="0" w:color="000000"/>
              <w:left w:val="single" w:sz="4" w:space="0" w:color="000000"/>
              <w:bottom w:val="single" w:sz="4" w:space="0" w:color="000000"/>
            </w:tcBorders>
            <w:shd w:val="clear" w:color="auto" w:fill="auto"/>
          </w:tcPr>
          <w:p w14:paraId="5B2B249C" w14:textId="77777777" w:rsidR="0012302B" w:rsidRPr="007B6F78" w:rsidRDefault="0012302B" w:rsidP="001D2F1F">
            <w:pPr>
              <w:keepLines/>
              <w:tabs>
                <w:tab w:val="left" w:pos="2520"/>
              </w:tabs>
              <w:suppressAutoHyphens/>
              <w:overflowPunct w:val="0"/>
              <w:autoSpaceDE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[4.1] – Деловое</w:t>
            </w:r>
          </w:p>
          <w:p w14:paraId="21286644" w14:textId="77777777" w:rsidR="0012302B" w:rsidRPr="007B6F78" w:rsidRDefault="0012302B" w:rsidP="001D2F1F">
            <w:pPr>
              <w:keepLines/>
              <w:tabs>
                <w:tab w:val="left" w:pos="2520"/>
              </w:tabs>
              <w:suppressAutoHyphens/>
              <w:overflowPunct w:val="0"/>
              <w:autoSpaceDE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управление</w:t>
            </w:r>
          </w:p>
          <w:p w14:paraId="25E80044" w14:textId="77777777" w:rsidR="0012302B" w:rsidRPr="007B6F78" w:rsidRDefault="0012302B" w:rsidP="001D2F1F">
            <w:pPr>
              <w:keepLines/>
              <w:tabs>
                <w:tab w:val="left" w:pos="2520"/>
              </w:tabs>
              <w:suppressAutoHyphens/>
              <w:overflowPunct w:val="0"/>
              <w:autoSpaceDE w:val="0"/>
              <w:ind w:firstLine="0"/>
              <w:jc w:val="left"/>
              <w:rPr>
                <w:rFonts w:eastAsia="SimSun"/>
                <w:color w:val="000000" w:themeColor="text1"/>
                <w:sz w:val="24"/>
                <w:szCs w:val="24"/>
                <w:lang w:eastAsia="zh-CN"/>
              </w:rPr>
            </w:pPr>
          </w:p>
          <w:p w14:paraId="505F0812" w14:textId="77777777" w:rsidR="0012302B" w:rsidRPr="007B6F78" w:rsidRDefault="0012302B" w:rsidP="001D2F1F">
            <w:pPr>
              <w:keepLines/>
              <w:tabs>
                <w:tab w:val="left" w:pos="2520"/>
              </w:tabs>
              <w:suppressAutoHyphens/>
              <w:overflowPunct w:val="0"/>
              <w:autoSpaceDE w:val="0"/>
              <w:ind w:firstLine="0"/>
              <w:jc w:val="left"/>
              <w:rPr>
                <w:rFonts w:eastAsia="SimSun"/>
                <w:color w:val="000000" w:themeColor="text1"/>
                <w:sz w:val="24"/>
                <w:szCs w:val="24"/>
                <w:lang w:eastAsia="zh-CN"/>
              </w:rPr>
            </w:pPr>
          </w:p>
          <w:p w14:paraId="68C56C6F" w14:textId="77777777" w:rsidR="0012302B" w:rsidRPr="007B6F78" w:rsidRDefault="0012302B" w:rsidP="001D2F1F">
            <w:pPr>
              <w:keepLines/>
              <w:tabs>
                <w:tab w:val="left" w:pos="2520"/>
              </w:tabs>
              <w:suppressAutoHyphens/>
              <w:overflowPunct w:val="0"/>
              <w:autoSpaceDE w:val="0"/>
              <w:ind w:firstLine="0"/>
              <w:jc w:val="left"/>
              <w:rPr>
                <w:rFonts w:eastAsia="SimSun"/>
                <w:color w:val="000000" w:themeColor="text1"/>
                <w:sz w:val="24"/>
                <w:szCs w:val="24"/>
                <w:lang w:eastAsia="zh-CN"/>
              </w:rPr>
            </w:pPr>
          </w:p>
          <w:p w14:paraId="78DDCC9E" w14:textId="77777777" w:rsidR="0012302B" w:rsidRPr="007B6F78" w:rsidRDefault="0012302B" w:rsidP="001D2F1F">
            <w:pPr>
              <w:keepLines/>
              <w:tabs>
                <w:tab w:val="left" w:pos="2520"/>
              </w:tabs>
              <w:suppressAutoHyphens/>
              <w:overflowPunct w:val="0"/>
              <w:autoSpaceDE w:val="0"/>
              <w:ind w:firstLine="0"/>
              <w:jc w:val="left"/>
              <w:rPr>
                <w:rFonts w:eastAsia="SimSun"/>
                <w:color w:val="000000" w:themeColor="text1"/>
                <w:sz w:val="24"/>
                <w:szCs w:val="24"/>
                <w:lang w:eastAsia="zh-CN"/>
              </w:rPr>
            </w:pPr>
          </w:p>
          <w:p w14:paraId="6FFFB19F" w14:textId="77777777" w:rsidR="0012302B" w:rsidRPr="007B6F78" w:rsidRDefault="0012302B" w:rsidP="001D2F1F">
            <w:pPr>
              <w:keepLines/>
              <w:tabs>
                <w:tab w:val="left" w:pos="2520"/>
              </w:tabs>
              <w:suppressAutoHyphens/>
              <w:overflowPunct w:val="0"/>
              <w:autoSpaceDE w:val="0"/>
              <w:ind w:firstLine="0"/>
              <w:jc w:val="left"/>
              <w:rPr>
                <w:rFonts w:eastAsia="SimSun"/>
                <w:color w:val="000000" w:themeColor="text1"/>
                <w:sz w:val="24"/>
                <w:szCs w:val="24"/>
                <w:lang w:eastAsia="zh-CN"/>
              </w:rPr>
            </w:pPr>
          </w:p>
          <w:p w14:paraId="3F4E1414" w14:textId="77777777" w:rsidR="0012302B" w:rsidRPr="007B6F78" w:rsidRDefault="0012302B" w:rsidP="001D2F1F">
            <w:pPr>
              <w:keepLines/>
              <w:tabs>
                <w:tab w:val="left" w:pos="2520"/>
              </w:tabs>
              <w:suppressAutoHyphens/>
              <w:overflowPunct w:val="0"/>
              <w:autoSpaceDE w:val="0"/>
              <w:ind w:firstLine="0"/>
              <w:jc w:val="left"/>
              <w:rPr>
                <w:rFonts w:eastAsia="SimSun"/>
                <w:color w:val="000000" w:themeColor="text1"/>
                <w:sz w:val="24"/>
                <w:szCs w:val="24"/>
                <w:lang w:eastAsia="zh-CN"/>
              </w:rPr>
            </w:pPr>
          </w:p>
          <w:p w14:paraId="31650BB9" w14:textId="77777777" w:rsidR="0012302B" w:rsidRPr="007B6F78" w:rsidRDefault="0012302B" w:rsidP="001D2F1F">
            <w:pPr>
              <w:keepLines/>
              <w:tabs>
                <w:tab w:val="left" w:pos="2520"/>
              </w:tabs>
              <w:suppressAutoHyphens/>
              <w:overflowPunct w:val="0"/>
              <w:autoSpaceDE w:val="0"/>
              <w:ind w:firstLine="0"/>
              <w:jc w:val="left"/>
              <w:rPr>
                <w:rFonts w:eastAsia="SimSun"/>
                <w:color w:val="000000" w:themeColor="text1"/>
                <w:sz w:val="24"/>
                <w:szCs w:val="24"/>
                <w:lang w:eastAsia="zh-CN"/>
              </w:rPr>
            </w:pPr>
          </w:p>
          <w:p w14:paraId="0C7F847D" w14:textId="77777777" w:rsidR="0012302B" w:rsidRPr="007B6F78" w:rsidRDefault="0012302B" w:rsidP="001D2F1F">
            <w:pPr>
              <w:keepLines/>
              <w:tabs>
                <w:tab w:val="left" w:pos="2520"/>
              </w:tabs>
              <w:suppressAutoHyphens/>
              <w:overflowPunct w:val="0"/>
              <w:autoSpaceDE w:val="0"/>
              <w:ind w:firstLine="0"/>
              <w:jc w:val="left"/>
              <w:rPr>
                <w:rFonts w:eastAsia="SimSun"/>
                <w:color w:val="000000" w:themeColor="text1"/>
                <w:sz w:val="24"/>
                <w:szCs w:val="24"/>
                <w:lang w:eastAsia="zh-CN"/>
              </w:rPr>
            </w:pPr>
          </w:p>
          <w:p w14:paraId="130A5F71" w14:textId="77777777" w:rsidR="0012302B" w:rsidRPr="007B6F78" w:rsidRDefault="0012302B" w:rsidP="001D2F1F">
            <w:pPr>
              <w:keepLines/>
              <w:tabs>
                <w:tab w:val="left" w:pos="2520"/>
              </w:tabs>
              <w:suppressAutoHyphens/>
              <w:overflowPunct w:val="0"/>
              <w:autoSpaceDE w:val="0"/>
              <w:ind w:firstLine="0"/>
              <w:jc w:val="left"/>
              <w:rPr>
                <w:rFonts w:eastAsia="SimSun"/>
                <w:color w:val="000000" w:themeColor="text1"/>
                <w:sz w:val="24"/>
                <w:szCs w:val="24"/>
                <w:lang w:eastAsia="zh-CN"/>
              </w:rPr>
            </w:pPr>
          </w:p>
          <w:p w14:paraId="0FFC3617" w14:textId="77777777" w:rsidR="0012302B" w:rsidRPr="007B6F78" w:rsidRDefault="0012302B" w:rsidP="001D2F1F">
            <w:pPr>
              <w:keepLines/>
              <w:tabs>
                <w:tab w:val="left" w:pos="2520"/>
              </w:tabs>
              <w:suppressAutoHyphens/>
              <w:overflowPunct w:val="0"/>
              <w:autoSpaceDE w:val="0"/>
              <w:ind w:firstLine="0"/>
              <w:jc w:val="left"/>
              <w:rPr>
                <w:rFonts w:eastAsia="SimSun"/>
                <w:color w:val="000000" w:themeColor="text1"/>
                <w:sz w:val="24"/>
                <w:szCs w:val="24"/>
                <w:lang w:eastAsia="zh-CN"/>
              </w:rPr>
            </w:pPr>
          </w:p>
          <w:p w14:paraId="59B3C122" w14:textId="77777777" w:rsidR="0012302B" w:rsidRPr="007B6F78" w:rsidRDefault="0012302B" w:rsidP="001D2F1F">
            <w:pPr>
              <w:keepLines/>
              <w:tabs>
                <w:tab w:val="left" w:pos="2520"/>
              </w:tabs>
              <w:suppressAutoHyphens/>
              <w:overflowPunct w:val="0"/>
              <w:autoSpaceDE w:val="0"/>
              <w:ind w:firstLine="0"/>
              <w:jc w:val="left"/>
              <w:rPr>
                <w:rFonts w:eastAsia="SimSun"/>
                <w:color w:val="000000" w:themeColor="text1"/>
                <w:sz w:val="24"/>
                <w:szCs w:val="24"/>
                <w:lang w:eastAsia="zh-CN"/>
              </w:rPr>
            </w:pPr>
          </w:p>
          <w:p w14:paraId="600518B4" w14:textId="77777777" w:rsidR="0012302B" w:rsidRPr="007B6F78" w:rsidRDefault="0012302B" w:rsidP="001D2F1F">
            <w:pPr>
              <w:keepLines/>
              <w:tabs>
                <w:tab w:val="left" w:pos="2520"/>
              </w:tabs>
              <w:suppressAutoHyphens/>
              <w:overflowPunct w:val="0"/>
              <w:autoSpaceDE w:val="0"/>
              <w:ind w:firstLine="0"/>
              <w:jc w:val="left"/>
              <w:rPr>
                <w:rFonts w:eastAsia="SimSun"/>
                <w:color w:val="000000" w:themeColor="text1"/>
                <w:sz w:val="24"/>
                <w:szCs w:val="24"/>
                <w:lang w:eastAsia="zh-CN"/>
              </w:rPr>
            </w:pPr>
          </w:p>
          <w:p w14:paraId="3E91AC0C" w14:textId="77777777" w:rsidR="0012302B" w:rsidRPr="007B6F78" w:rsidRDefault="0012302B" w:rsidP="001D2F1F">
            <w:pPr>
              <w:keepLines/>
              <w:tabs>
                <w:tab w:val="left" w:pos="2520"/>
              </w:tabs>
              <w:suppressAutoHyphens/>
              <w:overflowPunct w:val="0"/>
              <w:autoSpaceDE w:val="0"/>
              <w:ind w:firstLine="0"/>
              <w:jc w:val="left"/>
              <w:rPr>
                <w:rFonts w:eastAsia="SimSun"/>
                <w:color w:val="000000" w:themeColor="text1"/>
                <w:sz w:val="24"/>
                <w:szCs w:val="24"/>
                <w:lang w:eastAsia="zh-CN"/>
              </w:rPr>
            </w:pPr>
          </w:p>
          <w:p w14:paraId="75822F75" w14:textId="77777777" w:rsidR="0012302B" w:rsidRPr="007B6F78" w:rsidRDefault="0012302B" w:rsidP="001D2F1F">
            <w:pPr>
              <w:keepLines/>
              <w:tabs>
                <w:tab w:val="left" w:pos="2520"/>
              </w:tabs>
              <w:suppressAutoHyphens/>
              <w:overflowPunct w:val="0"/>
              <w:autoSpaceDE w:val="0"/>
              <w:ind w:firstLine="0"/>
              <w:jc w:val="left"/>
              <w:rPr>
                <w:rFonts w:eastAsia="SimSun"/>
                <w:color w:val="000000" w:themeColor="text1"/>
                <w:sz w:val="24"/>
                <w:szCs w:val="24"/>
                <w:lang w:eastAsia="zh-CN"/>
              </w:rPr>
            </w:pPr>
          </w:p>
          <w:p w14:paraId="1E639950" w14:textId="77777777" w:rsidR="0012302B" w:rsidRPr="007B6F78" w:rsidRDefault="0012302B" w:rsidP="001D2F1F">
            <w:pPr>
              <w:keepLines/>
              <w:tabs>
                <w:tab w:val="left" w:pos="2520"/>
              </w:tabs>
              <w:suppressAutoHyphens/>
              <w:overflowPunct w:val="0"/>
              <w:autoSpaceDE w:val="0"/>
              <w:ind w:firstLine="0"/>
              <w:jc w:val="left"/>
              <w:rPr>
                <w:rFonts w:eastAsia="SimSun"/>
                <w:color w:val="000000" w:themeColor="text1"/>
                <w:sz w:val="24"/>
                <w:szCs w:val="24"/>
                <w:lang w:eastAsia="zh-CN"/>
              </w:rPr>
            </w:pPr>
          </w:p>
          <w:p w14:paraId="6DFD44A3" w14:textId="77777777" w:rsidR="0012302B" w:rsidRPr="007B6F78" w:rsidRDefault="0012302B" w:rsidP="001D2F1F">
            <w:pPr>
              <w:keepLines/>
              <w:tabs>
                <w:tab w:val="left" w:pos="2520"/>
              </w:tabs>
              <w:suppressAutoHyphens/>
              <w:overflowPunct w:val="0"/>
              <w:autoSpaceDE w:val="0"/>
              <w:ind w:firstLine="0"/>
              <w:jc w:val="left"/>
              <w:rPr>
                <w:rFonts w:eastAsia="SimSun"/>
                <w:color w:val="000000" w:themeColor="text1"/>
                <w:sz w:val="24"/>
                <w:szCs w:val="24"/>
                <w:lang w:eastAsia="zh-CN"/>
              </w:rPr>
            </w:pPr>
          </w:p>
          <w:p w14:paraId="283F125C" w14:textId="77777777" w:rsidR="0012302B" w:rsidRPr="007B6F78" w:rsidRDefault="0012302B" w:rsidP="001D2F1F">
            <w:pPr>
              <w:keepLines/>
              <w:tabs>
                <w:tab w:val="left" w:pos="2520"/>
              </w:tabs>
              <w:suppressAutoHyphens/>
              <w:overflowPunct w:val="0"/>
              <w:autoSpaceDE w:val="0"/>
              <w:ind w:firstLine="0"/>
              <w:jc w:val="left"/>
              <w:rPr>
                <w:color w:val="000000" w:themeColor="text1"/>
                <w:sz w:val="24"/>
                <w:szCs w:val="24"/>
              </w:rPr>
            </w:pPr>
          </w:p>
        </w:tc>
        <w:tc>
          <w:tcPr>
            <w:tcW w:w="3118" w:type="dxa"/>
            <w:tcBorders>
              <w:top w:val="single" w:sz="4" w:space="0" w:color="000000"/>
              <w:left w:val="single" w:sz="4" w:space="0" w:color="000000"/>
              <w:bottom w:val="single" w:sz="4" w:space="0" w:color="000000"/>
            </w:tcBorders>
            <w:shd w:val="clear" w:color="auto" w:fill="auto"/>
          </w:tcPr>
          <w:p w14:paraId="16B011B1" w14:textId="77777777" w:rsidR="0012302B" w:rsidRPr="007B6F78" w:rsidRDefault="0012302B" w:rsidP="001D2F1F">
            <w:pPr>
              <w:autoSpaceDE w:val="0"/>
              <w:autoSpaceDN w:val="0"/>
              <w:adjustRightInd w:val="0"/>
              <w:ind w:firstLine="0"/>
              <w:jc w:val="left"/>
              <w:rPr>
                <w:color w:val="000000" w:themeColor="text1"/>
                <w:sz w:val="24"/>
                <w:szCs w:val="24"/>
              </w:rPr>
            </w:pPr>
            <w:r w:rsidRPr="007B6F78">
              <w:rPr>
                <w:rFonts w:eastAsia="Times New Roman"/>
                <w:color w:val="000000" w:themeColor="text1"/>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009" w:type="dxa"/>
            <w:tcBorders>
              <w:top w:val="single" w:sz="4" w:space="0" w:color="000000"/>
              <w:left w:val="single" w:sz="4" w:space="0" w:color="000000"/>
              <w:bottom w:val="single" w:sz="4" w:space="0" w:color="auto"/>
              <w:right w:val="single" w:sz="4" w:space="0" w:color="000000"/>
            </w:tcBorders>
            <w:shd w:val="clear" w:color="auto" w:fill="auto"/>
          </w:tcPr>
          <w:p w14:paraId="7BA3649A" w14:textId="77777777" w:rsidR="0012302B" w:rsidRPr="007B6F78" w:rsidRDefault="0012302B" w:rsidP="001D2F1F">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земельного участка </w:t>
            </w:r>
            <w:r w:rsidRPr="007B6F78">
              <w:rPr>
                <w:rFonts w:ascii="SimSun" w:eastAsia="SimSun" w:hAnsi="SimSun" w:cs="SimSun"/>
                <w:color w:val="000000" w:themeColor="text1"/>
                <w:sz w:val="24"/>
                <w:szCs w:val="24"/>
                <w:lang w:eastAsia="zh-CN"/>
              </w:rPr>
              <w:t>–</w:t>
            </w:r>
            <w:r w:rsidR="00267CA1" w:rsidRPr="007B6F78">
              <w:rPr>
                <w:rFonts w:asciiTheme="minorHAnsi" w:eastAsia="SimSun" w:hAnsiTheme="minorHAnsi" w:cs="SimSun"/>
                <w:color w:val="000000" w:themeColor="text1"/>
                <w:sz w:val="24"/>
                <w:szCs w:val="24"/>
                <w:lang w:eastAsia="zh-CN"/>
              </w:rPr>
              <w:t xml:space="preserve">                    </w:t>
            </w:r>
            <w:r w:rsidRPr="007B6F78">
              <w:rPr>
                <w:rFonts w:eastAsia="SimSun"/>
                <w:color w:val="000000" w:themeColor="text1"/>
                <w:sz w:val="24"/>
                <w:szCs w:val="24"/>
                <w:lang w:eastAsia="zh-CN"/>
              </w:rPr>
              <w:t xml:space="preserve"> 100</w:t>
            </w:r>
            <w:r w:rsidR="00267CA1" w:rsidRPr="007B6F78">
              <w:rPr>
                <w:rFonts w:eastAsia="SimSun"/>
                <w:color w:val="000000" w:themeColor="text1"/>
                <w:sz w:val="24"/>
                <w:szCs w:val="24"/>
                <w:lang w:eastAsia="zh-CN"/>
              </w:rPr>
              <w:t xml:space="preserve"> </w:t>
            </w:r>
            <w:r w:rsidR="001D2F1F" w:rsidRPr="007B6F78">
              <w:rPr>
                <w:rFonts w:eastAsia="SimSun"/>
                <w:color w:val="000000" w:themeColor="text1"/>
                <w:sz w:val="24"/>
                <w:szCs w:val="24"/>
                <w:lang w:eastAsia="zh-CN"/>
              </w:rPr>
              <w:t>кв. м</w:t>
            </w:r>
            <w:r w:rsidR="00267CA1" w:rsidRPr="007B6F78">
              <w:rPr>
                <w:rFonts w:eastAsia="SimSun"/>
                <w:color w:val="000000" w:themeColor="text1"/>
                <w:sz w:val="24"/>
                <w:szCs w:val="24"/>
                <w:lang w:eastAsia="zh-CN"/>
              </w:rPr>
              <w:t>/10</w:t>
            </w:r>
            <w:r w:rsidRPr="007B6F78">
              <w:rPr>
                <w:rFonts w:eastAsia="SimSun"/>
                <w:color w:val="000000" w:themeColor="text1"/>
                <w:sz w:val="24"/>
                <w:szCs w:val="24"/>
                <w:lang w:eastAsia="zh-CN"/>
              </w:rPr>
              <w:t>000 кв. м.</w:t>
            </w:r>
          </w:p>
          <w:p w14:paraId="465755B7" w14:textId="18B9B1AF" w:rsidR="0012302B" w:rsidRPr="007B6F78" w:rsidRDefault="0012302B" w:rsidP="001D2F1F">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Минимальные отступы от границ участка - 3 м.</w:t>
            </w:r>
          </w:p>
          <w:p w14:paraId="26E24B0F" w14:textId="4516B427" w:rsidR="008744E9" w:rsidRPr="007B6F78" w:rsidRDefault="008744E9" w:rsidP="001D2F1F">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от красной линии участка или границ</w:t>
            </w:r>
          </w:p>
          <w:p w14:paraId="1F802B5E" w14:textId="63B91CFA" w:rsidR="0012302B" w:rsidRPr="007B6F78" w:rsidRDefault="00D47E68" w:rsidP="001D2F1F">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участка </w:t>
            </w:r>
            <w:r w:rsidR="0012302B" w:rsidRPr="007B6F78">
              <w:rPr>
                <w:rFonts w:eastAsia="SimSun"/>
                <w:color w:val="000000" w:themeColor="text1"/>
                <w:sz w:val="24"/>
                <w:szCs w:val="24"/>
                <w:lang w:eastAsia="zh-CN"/>
              </w:rPr>
              <w:t>5 метров.</w:t>
            </w:r>
          </w:p>
          <w:p w14:paraId="130C7F7B" w14:textId="77777777" w:rsidR="0012302B" w:rsidRPr="007B6F78" w:rsidRDefault="0012302B" w:rsidP="001D2F1F">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- 15 м от планировочной отметки земли.</w:t>
            </w:r>
          </w:p>
          <w:p w14:paraId="61834C5A" w14:textId="77777777" w:rsidR="0012302B" w:rsidRPr="007B6F78" w:rsidRDefault="0012302B" w:rsidP="001D2F1F">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w:t>
            </w:r>
            <w:r w:rsidR="00D47E68" w:rsidRPr="007B6F78">
              <w:rPr>
                <w:rFonts w:eastAsia="SimSun"/>
                <w:color w:val="000000" w:themeColor="text1"/>
                <w:sz w:val="24"/>
                <w:szCs w:val="24"/>
                <w:lang w:eastAsia="zh-CN"/>
              </w:rPr>
              <w:t xml:space="preserve">земных этажей зданий– </w:t>
            </w:r>
            <w:r w:rsidRPr="007B6F78">
              <w:rPr>
                <w:rFonts w:eastAsia="SimSun"/>
                <w:color w:val="000000" w:themeColor="text1"/>
                <w:sz w:val="24"/>
                <w:szCs w:val="24"/>
                <w:lang w:eastAsia="zh-CN"/>
              </w:rPr>
              <w:t>4 этажа (включая мансардный этаж)</w:t>
            </w:r>
          </w:p>
          <w:p w14:paraId="0514FB28" w14:textId="77777777" w:rsidR="0012302B" w:rsidRPr="007B6F78" w:rsidRDefault="0012302B" w:rsidP="001D2F1F">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и строений от уровня земли - 15 м.</w:t>
            </w:r>
          </w:p>
          <w:p w14:paraId="10F3D492" w14:textId="77777777" w:rsidR="0012302B" w:rsidRPr="007B6F78" w:rsidRDefault="0012302B" w:rsidP="001D2F1F">
            <w:pPr>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Максимальный процент застройки в границах земельного участка </w:t>
            </w:r>
            <w:r w:rsidRPr="007B6F78">
              <w:rPr>
                <w:rFonts w:ascii="SimSun" w:eastAsia="SimSun" w:hAnsi="SimSun" w:cs="SimSun"/>
                <w:color w:val="000000" w:themeColor="text1"/>
                <w:sz w:val="24"/>
                <w:szCs w:val="24"/>
                <w:lang w:eastAsia="zh-CN"/>
              </w:rPr>
              <w:t>–</w:t>
            </w:r>
            <w:r w:rsidRPr="007B6F78">
              <w:rPr>
                <w:rFonts w:eastAsia="SimSun"/>
                <w:color w:val="000000" w:themeColor="text1"/>
                <w:sz w:val="24"/>
                <w:szCs w:val="24"/>
                <w:lang w:eastAsia="zh-CN"/>
              </w:rPr>
              <w:t>50%.</w:t>
            </w:r>
          </w:p>
          <w:p w14:paraId="752EB0DD" w14:textId="524AA569" w:rsidR="0012302B" w:rsidRPr="007B6F78" w:rsidRDefault="0012302B" w:rsidP="001D2F1F">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озеленения земельного участка –</w:t>
            </w:r>
            <w:r w:rsidR="00D47E68" w:rsidRPr="007B6F78">
              <w:rPr>
                <w:rFonts w:eastAsia="SimSun"/>
                <w:color w:val="000000" w:themeColor="text1"/>
                <w:sz w:val="24"/>
                <w:szCs w:val="24"/>
                <w:lang w:eastAsia="zh-CN"/>
              </w:rPr>
              <w:t xml:space="preserve"> </w:t>
            </w:r>
            <w:r w:rsidR="00512F56" w:rsidRPr="007B6F78">
              <w:rPr>
                <w:rFonts w:eastAsia="SimSun"/>
                <w:color w:val="000000" w:themeColor="text1"/>
                <w:sz w:val="24"/>
                <w:szCs w:val="24"/>
                <w:lang w:eastAsia="zh-CN"/>
              </w:rPr>
              <w:t>30</w:t>
            </w:r>
            <w:r w:rsidRPr="007B6F78">
              <w:rPr>
                <w:rFonts w:eastAsia="SimSun"/>
                <w:color w:val="000000" w:themeColor="text1"/>
                <w:sz w:val="24"/>
                <w:szCs w:val="24"/>
                <w:lang w:eastAsia="zh-CN"/>
              </w:rPr>
              <w:t>%.</w:t>
            </w:r>
          </w:p>
          <w:p w14:paraId="1B440799" w14:textId="77777777" w:rsidR="0012302B" w:rsidRPr="007B6F78" w:rsidRDefault="0012302B" w:rsidP="001D2F1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530BD2F3" w14:textId="77777777" w:rsidTr="00791868">
        <w:trPr>
          <w:trHeight w:val="369"/>
        </w:trPr>
        <w:tc>
          <w:tcPr>
            <w:tcW w:w="2660" w:type="dxa"/>
            <w:tcBorders>
              <w:top w:val="single" w:sz="4" w:space="0" w:color="000000"/>
              <w:left w:val="single" w:sz="8" w:space="0" w:color="000000"/>
              <w:bottom w:val="single" w:sz="4" w:space="0" w:color="auto"/>
            </w:tcBorders>
            <w:shd w:val="clear" w:color="auto" w:fill="auto"/>
          </w:tcPr>
          <w:p w14:paraId="1BEE07F3" w14:textId="77777777" w:rsidR="00356EEC" w:rsidRPr="007B6F78" w:rsidRDefault="00356EEC" w:rsidP="001D2F1F">
            <w:pPr>
              <w:keepLines/>
              <w:tabs>
                <w:tab w:val="left" w:pos="2520"/>
              </w:tabs>
              <w:suppressAutoHyphens/>
              <w:overflowPunct w:val="0"/>
              <w:autoSpaceDE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[4.4] - Магазины</w:t>
            </w:r>
          </w:p>
        </w:tc>
        <w:tc>
          <w:tcPr>
            <w:tcW w:w="3118" w:type="dxa"/>
            <w:tcBorders>
              <w:top w:val="single" w:sz="4" w:space="0" w:color="000000"/>
              <w:left w:val="single" w:sz="8" w:space="0" w:color="000000"/>
              <w:bottom w:val="single" w:sz="4" w:space="0" w:color="auto"/>
            </w:tcBorders>
            <w:shd w:val="clear" w:color="auto" w:fill="auto"/>
          </w:tcPr>
          <w:p w14:paraId="15B3C348" w14:textId="77777777" w:rsidR="00356EEC" w:rsidRPr="007B6F78" w:rsidRDefault="00356EEC" w:rsidP="001D2F1F">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009" w:type="dxa"/>
            <w:tcBorders>
              <w:top w:val="single" w:sz="8" w:space="0" w:color="000000"/>
              <w:left w:val="single" w:sz="8" w:space="0" w:color="000000"/>
              <w:bottom w:val="single" w:sz="4" w:space="0" w:color="auto"/>
              <w:right w:val="single" w:sz="8" w:space="0" w:color="000000"/>
            </w:tcBorders>
            <w:shd w:val="clear" w:color="auto" w:fill="auto"/>
          </w:tcPr>
          <w:p w14:paraId="2C575801" w14:textId="77777777" w:rsidR="00356EEC" w:rsidRPr="007B6F78" w:rsidRDefault="00356EEC" w:rsidP="001D2F1F">
            <w:pPr>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w:t>
            </w:r>
            <w:r w:rsidR="001D2F1F"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 200</w:t>
            </w:r>
            <w:r w:rsidR="001D2F1F"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/5000 кв. м.</w:t>
            </w:r>
          </w:p>
          <w:p w14:paraId="2DD7F6B5" w14:textId="77777777" w:rsidR="00356EEC" w:rsidRPr="007B6F78" w:rsidRDefault="00356EEC" w:rsidP="001D2F1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от красной линии - 5 м.</w:t>
            </w:r>
          </w:p>
          <w:p w14:paraId="51203726" w14:textId="77777777" w:rsidR="00356EEC" w:rsidRPr="007B6F78" w:rsidRDefault="00356EEC" w:rsidP="001D2F1F">
            <w:pPr>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до границ соседнего земельного участка - 3 м.</w:t>
            </w:r>
          </w:p>
          <w:p w14:paraId="5BF08BE3" w14:textId="77777777" w:rsidR="00356EEC" w:rsidRPr="007B6F78" w:rsidRDefault="00356EEC" w:rsidP="001D2F1F">
            <w:pPr>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36337090" w14:textId="77777777" w:rsidR="00356EEC" w:rsidRPr="007B6F78" w:rsidRDefault="00356EEC" w:rsidP="001D2F1F">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w:t>
            </w:r>
            <w:r w:rsidR="001D2F1F" w:rsidRPr="007B6F78">
              <w:rPr>
                <w:rFonts w:eastAsia="SimSun"/>
                <w:color w:val="000000" w:themeColor="text1"/>
                <w:sz w:val="24"/>
                <w:szCs w:val="24"/>
                <w:lang w:eastAsia="zh-CN"/>
              </w:rPr>
              <w:t xml:space="preserve">, строений от уровня земли - </w:t>
            </w:r>
            <w:r w:rsidRPr="007B6F78">
              <w:rPr>
                <w:rFonts w:eastAsia="SimSun"/>
                <w:color w:val="000000" w:themeColor="text1"/>
                <w:sz w:val="24"/>
                <w:szCs w:val="24"/>
                <w:lang w:eastAsia="zh-CN"/>
              </w:rPr>
              <w:t>12 м.</w:t>
            </w:r>
          </w:p>
          <w:p w14:paraId="6E7209C5" w14:textId="77777777" w:rsidR="00356EEC" w:rsidRPr="007B6F78" w:rsidRDefault="00356EEC" w:rsidP="001D2F1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60%</w:t>
            </w:r>
            <w:r w:rsidR="00D47E68" w:rsidRPr="007B6F78">
              <w:rPr>
                <w:rFonts w:eastAsia="SimSun"/>
                <w:color w:val="000000" w:themeColor="text1"/>
                <w:sz w:val="24"/>
                <w:szCs w:val="24"/>
                <w:lang w:eastAsia="zh-CN"/>
              </w:rPr>
              <w:t>.</w:t>
            </w:r>
          </w:p>
          <w:p w14:paraId="27EDB305" w14:textId="7D51B682" w:rsidR="00356EEC" w:rsidRPr="007B6F78" w:rsidRDefault="00356EEC" w:rsidP="001D2F1F">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512F56"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64F98262" w14:textId="77777777" w:rsidR="00356EEC" w:rsidRPr="007B6F78" w:rsidRDefault="00356EEC" w:rsidP="001D2F1F">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456C02" w:rsidRPr="007B6F78" w14:paraId="1004AFBF" w14:textId="77777777" w:rsidTr="001A75FF">
        <w:trPr>
          <w:trHeight w:val="369"/>
        </w:trPr>
        <w:tc>
          <w:tcPr>
            <w:tcW w:w="2660" w:type="dxa"/>
            <w:tcBorders>
              <w:top w:val="single" w:sz="4" w:space="0" w:color="000000"/>
              <w:left w:val="single" w:sz="4" w:space="0" w:color="000000"/>
              <w:bottom w:val="single" w:sz="4" w:space="0" w:color="000000"/>
            </w:tcBorders>
            <w:shd w:val="clear" w:color="auto" w:fill="auto"/>
          </w:tcPr>
          <w:p w14:paraId="07A89CF5" w14:textId="77777777" w:rsidR="00456C02" w:rsidRPr="007B6F78" w:rsidRDefault="00456C02" w:rsidP="00456C02">
            <w:pPr>
              <w:keepLines/>
              <w:tabs>
                <w:tab w:val="left" w:pos="2520"/>
              </w:tabs>
              <w:suppressAutoHyphens/>
              <w:overflowPunct w:val="0"/>
              <w:autoSpaceDE w:val="0"/>
              <w:ind w:firstLine="0"/>
              <w:jc w:val="left"/>
              <w:rPr>
                <w:rFonts w:eastAsia="Times New Roman"/>
                <w:color w:val="000000" w:themeColor="text1"/>
                <w:sz w:val="24"/>
                <w:szCs w:val="24"/>
                <w:lang w:eastAsia="ru-RU"/>
              </w:rPr>
            </w:pPr>
            <w:bookmarkStart w:id="80" w:name="_Hlk47369933"/>
            <w:r w:rsidRPr="007B6F78">
              <w:rPr>
                <w:rFonts w:eastAsia="SimSun"/>
                <w:color w:val="000000" w:themeColor="text1"/>
                <w:sz w:val="24"/>
                <w:szCs w:val="24"/>
                <w:lang w:eastAsia="zh-CN"/>
              </w:rPr>
              <w:t>[</w:t>
            </w:r>
            <w:r w:rsidRPr="007B6F78">
              <w:rPr>
                <w:rFonts w:eastAsia="Times New Roman"/>
                <w:color w:val="000000" w:themeColor="text1"/>
                <w:sz w:val="24"/>
                <w:szCs w:val="24"/>
                <w:lang w:eastAsia="zh-CN"/>
              </w:rPr>
              <w:t>4.9</w:t>
            </w:r>
            <w:r w:rsidRPr="007B6F78">
              <w:rPr>
                <w:rFonts w:eastAsia="SimSun"/>
                <w:color w:val="000000" w:themeColor="text1"/>
                <w:sz w:val="24"/>
                <w:szCs w:val="24"/>
                <w:lang w:eastAsia="zh-CN"/>
              </w:rPr>
              <w:t xml:space="preserve">] </w:t>
            </w:r>
            <w:r w:rsidRPr="007B6F78">
              <w:rPr>
                <w:rFonts w:eastAsia="Times New Roman"/>
                <w:color w:val="000000" w:themeColor="text1"/>
                <w:sz w:val="24"/>
                <w:szCs w:val="24"/>
                <w:lang w:eastAsia="ru-RU"/>
              </w:rPr>
              <w:t>Служебные</w:t>
            </w:r>
          </w:p>
          <w:p w14:paraId="6A9A0CF6" w14:textId="77777777" w:rsidR="00456C02" w:rsidRPr="007B6F78" w:rsidRDefault="00456C02" w:rsidP="00456C02">
            <w:pPr>
              <w:keepLines/>
              <w:tabs>
                <w:tab w:val="left" w:pos="2520"/>
              </w:tabs>
              <w:suppressAutoHyphens/>
              <w:overflowPunct w:val="0"/>
              <w:autoSpaceDE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гаражи</w:t>
            </w:r>
          </w:p>
        </w:tc>
        <w:tc>
          <w:tcPr>
            <w:tcW w:w="3118" w:type="dxa"/>
            <w:tcBorders>
              <w:top w:val="single" w:sz="4" w:space="0" w:color="000000"/>
              <w:left w:val="single" w:sz="4" w:space="0" w:color="000000"/>
              <w:bottom w:val="single" w:sz="4" w:space="0" w:color="000000"/>
            </w:tcBorders>
            <w:shd w:val="clear" w:color="auto" w:fill="auto"/>
          </w:tcPr>
          <w:p w14:paraId="32F02EC8" w14:textId="77777777" w:rsidR="00456C02" w:rsidRPr="007B6F78" w:rsidRDefault="00456C02" w:rsidP="00456C02">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w:t>
            </w:r>
            <w:r w:rsidRPr="007B6F78">
              <w:rPr>
                <w:rFonts w:eastAsia="Times New Roman"/>
                <w:color w:val="000000" w:themeColor="text1"/>
                <w:sz w:val="24"/>
                <w:szCs w:val="24"/>
                <w:lang w:eastAsia="ru-RU"/>
              </w:rPr>
              <w:lastRenderedPageBreak/>
              <w:t>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4009" w:type="dxa"/>
            <w:tcBorders>
              <w:top w:val="single" w:sz="8" w:space="0" w:color="000000"/>
              <w:left w:val="single" w:sz="8" w:space="0" w:color="000000"/>
              <w:bottom w:val="single" w:sz="4" w:space="0" w:color="auto"/>
              <w:right w:val="single" w:sz="8" w:space="0" w:color="000000"/>
            </w:tcBorders>
            <w:shd w:val="clear" w:color="auto" w:fill="auto"/>
          </w:tcPr>
          <w:p w14:paraId="1610B1CD" w14:textId="77777777" w:rsidR="00456C02" w:rsidRPr="007B6F78" w:rsidRDefault="00456C02" w:rsidP="00456C02">
            <w:pPr>
              <w:tabs>
                <w:tab w:val="left" w:pos="1134"/>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Минимальная/максимальная площадь земельных участков </w:t>
            </w:r>
            <w:r w:rsidRPr="007B6F78">
              <w:rPr>
                <w:rFonts w:ascii="SimSun" w:eastAsia="SimSun" w:hAnsi="SimSun" w:cs="SimSun"/>
                <w:color w:val="000000" w:themeColor="text1"/>
                <w:sz w:val="24"/>
                <w:szCs w:val="24"/>
                <w:lang w:eastAsia="zh-CN"/>
              </w:rPr>
              <w:t>–</w:t>
            </w:r>
            <w:r w:rsidRPr="007B6F78">
              <w:rPr>
                <w:rFonts w:asciiTheme="minorHAnsi" w:eastAsia="SimSun" w:hAnsiTheme="minorHAnsi" w:cs="SimSun"/>
                <w:color w:val="000000" w:themeColor="text1"/>
                <w:sz w:val="24"/>
                <w:szCs w:val="24"/>
                <w:lang w:eastAsia="zh-CN"/>
              </w:rPr>
              <w:t xml:space="preserve">                       </w:t>
            </w:r>
            <w:r w:rsidRPr="007B6F78">
              <w:rPr>
                <w:rFonts w:eastAsia="SimSun"/>
                <w:color w:val="000000" w:themeColor="text1"/>
                <w:sz w:val="24"/>
                <w:szCs w:val="24"/>
                <w:lang w:eastAsia="zh-CN"/>
              </w:rPr>
              <w:t xml:space="preserve"> 20 кв. м/5000 кв. м.</w:t>
            </w:r>
          </w:p>
          <w:p w14:paraId="1981C5C4" w14:textId="77777777" w:rsidR="00456C02" w:rsidRPr="007B6F78" w:rsidRDefault="00456C02" w:rsidP="00456C02">
            <w:pPr>
              <w:tabs>
                <w:tab w:val="left" w:pos="1134"/>
              </w:tabs>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от красной линии участка - 5 метров.</w:t>
            </w:r>
          </w:p>
          <w:p w14:paraId="228C9DD6" w14:textId="77777777" w:rsidR="00456C02" w:rsidRPr="007B6F78" w:rsidRDefault="00456C02" w:rsidP="00456C02">
            <w:pPr>
              <w:tabs>
                <w:tab w:val="left" w:pos="1134"/>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от жилого дома до границ соседнего участка - 3 м.</w:t>
            </w:r>
          </w:p>
          <w:p w14:paraId="078FE5F9" w14:textId="77777777" w:rsidR="00456C02" w:rsidRPr="007B6F78" w:rsidRDefault="00456C02" w:rsidP="00456C02">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Максимальная высота зданий, строений, сооружений от уровня земли - 12 м.</w:t>
            </w:r>
          </w:p>
          <w:p w14:paraId="36764305" w14:textId="77777777" w:rsidR="00456C02" w:rsidRPr="007B6F78" w:rsidRDefault="00456C02" w:rsidP="00456C02">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2.</w:t>
            </w:r>
          </w:p>
          <w:p w14:paraId="71F5EE2E" w14:textId="77777777" w:rsidR="00456C02" w:rsidRPr="007B6F78" w:rsidRDefault="00456C02" w:rsidP="00456C02">
            <w:pPr>
              <w:tabs>
                <w:tab w:val="left" w:pos="1134"/>
              </w:tabs>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 6 м.</w:t>
            </w:r>
          </w:p>
          <w:p w14:paraId="335CF3E0" w14:textId="02BF52FA" w:rsidR="00456C02" w:rsidRPr="007B6F78" w:rsidRDefault="00456C02" w:rsidP="00456C02">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Максимальный процент застройки в границах земельного участка </w:t>
            </w:r>
            <w:r w:rsidRPr="007B6F78">
              <w:rPr>
                <w:rFonts w:ascii="SimSun" w:eastAsia="SimSun" w:hAnsi="SimSun" w:cs="SimSun"/>
                <w:color w:val="000000" w:themeColor="text1"/>
                <w:sz w:val="24"/>
                <w:szCs w:val="24"/>
                <w:lang w:eastAsia="zh-CN"/>
              </w:rPr>
              <w:t>–</w:t>
            </w:r>
            <w:r w:rsidRPr="007B6F78">
              <w:rPr>
                <w:rFonts w:eastAsia="SimSun"/>
                <w:color w:val="000000" w:themeColor="text1"/>
                <w:sz w:val="24"/>
                <w:szCs w:val="24"/>
                <w:lang w:eastAsia="zh-CN"/>
              </w:rPr>
              <w:t>80%</w:t>
            </w:r>
          </w:p>
        </w:tc>
      </w:tr>
      <w:tr w:rsidR="00456C02" w:rsidRPr="007B6F78" w14:paraId="0F8FB894" w14:textId="77777777" w:rsidTr="001A75FF">
        <w:trPr>
          <w:trHeight w:val="369"/>
        </w:trPr>
        <w:tc>
          <w:tcPr>
            <w:tcW w:w="2660" w:type="dxa"/>
            <w:tcBorders>
              <w:top w:val="single" w:sz="4" w:space="0" w:color="auto"/>
              <w:left w:val="single" w:sz="4" w:space="0" w:color="auto"/>
              <w:bottom w:val="single" w:sz="4" w:space="0" w:color="auto"/>
              <w:right w:val="single" w:sz="4" w:space="0" w:color="auto"/>
            </w:tcBorders>
            <w:shd w:val="clear" w:color="auto" w:fill="auto"/>
          </w:tcPr>
          <w:p w14:paraId="2BBD2028" w14:textId="77777777" w:rsidR="00456C02" w:rsidRPr="007B6F78" w:rsidRDefault="00456C02" w:rsidP="00456C02">
            <w:pPr>
              <w:keepLines/>
              <w:tabs>
                <w:tab w:val="left" w:pos="2520"/>
              </w:tabs>
              <w:suppressAutoHyphens/>
              <w:overflowPunct w:val="0"/>
              <w:autoSpaceDE w:val="0"/>
              <w:ind w:firstLine="0"/>
              <w:jc w:val="left"/>
              <w:rPr>
                <w:color w:val="000000" w:themeColor="text1"/>
                <w:sz w:val="24"/>
                <w:szCs w:val="24"/>
              </w:rPr>
            </w:pPr>
            <w:r w:rsidRPr="007B6F78">
              <w:rPr>
                <w:color w:val="000000" w:themeColor="text1"/>
                <w:sz w:val="24"/>
                <w:szCs w:val="24"/>
              </w:rPr>
              <w:lastRenderedPageBreak/>
              <w:t>[8.3] – Обеспечение</w:t>
            </w:r>
          </w:p>
          <w:p w14:paraId="118779B9" w14:textId="77777777" w:rsidR="00456C02" w:rsidRPr="007B6F78" w:rsidRDefault="00456C02" w:rsidP="00456C02">
            <w:pPr>
              <w:keepLines/>
              <w:tabs>
                <w:tab w:val="left" w:pos="2520"/>
              </w:tabs>
              <w:suppressAutoHyphens/>
              <w:overflowPunct w:val="0"/>
              <w:autoSpaceDE w:val="0"/>
              <w:ind w:firstLine="0"/>
              <w:jc w:val="left"/>
              <w:rPr>
                <w:color w:val="000000" w:themeColor="text1"/>
                <w:sz w:val="24"/>
                <w:szCs w:val="24"/>
              </w:rPr>
            </w:pPr>
            <w:r w:rsidRPr="007B6F78">
              <w:rPr>
                <w:color w:val="000000" w:themeColor="text1"/>
                <w:sz w:val="24"/>
                <w:szCs w:val="24"/>
              </w:rPr>
              <w:t xml:space="preserve">внутреннего </w:t>
            </w:r>
          </w:p>
          <w:p w14:paraId="64AE209D" w14:textId="155563DC" w:rsidR="00456C02" w:rsidRPr="007B6F78" w:rsidRDefault="00456C02" w:rsidP="00456C02">
            <w:pPr>
              <w:keepLines/>
              <w:tabs>
                <w:tab w:val="left" w:pos="2520"/>
              </w:tabs>
              <w:suppressAutoHyphens/>
              <w:overflowPunct w:val="0"/>
              <w:autoSpaceDE w:val="0"/>
              <w:ind w:firstLine="0"/>
              <w:jc w:val="left"/>
              <w:rPr>
                <w:rFonts w:eastAsia="SimSun"/>
                <w:color w:val="000000" w:themeColor="text1"/>
                <w:sz w:val="24"/>
                <w:szCs w:val="24"/>
                <w:lang w:eastAsia="zh-CN"/>
              </w:rPr>
            </w:pPr>
            <w:r w:rsidRPr="007B6F78">
              <w:rPr>
                <w:color w:val="000000" w:themeColor="text1"/>
                <w:sz w:val="24"/>
                <w:szCs w:val="24"/>
              </w:rPr>
              <w:t>правопорядка</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07261F26" w14:textId="07E4A480" w:rsidR="00456C02" w:rsidRPr="007B6F78" w:rsidRDefault="00456C02" w:rsidP="00456C02">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4009" w:type="dxa"/>
            <w:tcBorders>
              <w:top w:val="single" w:sz="4" w:space="0" w:color="auto"/>
              <w:left w:val="single" w:sz="4" w:space="0" w:color="auto"/>
              <w:bottom w:val="single" w:sz="4" w:space="0" w:color="auto"/>
              <w:right w:val="single" w:sz="4" w:space="0" w:color="auto"/>
            </w:tcBorders>
            <w:vAlign w:val="center"/>
          </w:tcPr>
          <w:p w14:paraId="6987711A" w14:textId="5D9CE6AB" w:rsidR="00456C02" w:rsidRPr="007B6F78" w:rsidRDefault="00456C02" w:rsidP="00456C02">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10 кв. м/</w:t>
            </w:r>
            <w:r w:rsidRPr="007B6F78">
              <w:rPr>
                <w:bCs/>
                <w:color w:val="000000" w:themeColor="text1"/>
                <w:sz w:val="24"/>
                <w:szCs w:val="24"/>
              </w:rPr>
              <w:t>10000 кв. м.</w:t>
            </w:r>
          </w:p>
          <w:p w14:paraId="0C0AF1E7" w14:textId="409BBC0D" w:rsidR="00456C02" w:rsidRPr="007B6F78" w:rsidRDefault="00456C02" w:rsidP="00456C02">
            <w:pPr>
              <w:ind w:firstLine="0"/>
              <w:jc w:val="left"/>
              <w:rPr>
                <w:color w:val="000000" w:themeColor="text1"/>
                <w:sz w:val="24"/>
                <w:szCs w:val="24"/>
              </w:rPr>
            </w:pPr>
            <w:r w:rsidRPr="007B6F78">
              <w:rPr>
                <w:color w:val="000000" w:themeColor="text1"/>
                <w:sz w:val="24"/>
                <w:szCs w:val="24"/>
              </w:rPr>
              <w:t>Минимальные отступы от границ земельных участков - 1 м.</w:t>
            </w:r>
          </w:p>
          <w:p w14:paraId="1AEEDD46" w14:textId="77777777" w:rsidR="00456C02" w:rsidRPr="007B6F78" w:rsidRDefault="00456C02" w:rsidP="00456C02">
            <w:pPr>
              <w:ind w:firstLine="0"/>
              <w:jc w:val="left"/>
              <w:rPr>
                <w:color w:val="000000" w:themeColor="text1"/>
                <w:sz w:val="24"/>
                <w:szCs w:val="24"/>
              </w:rPr>
            </w:pPr>
            <w:r w:rsidRPr="007B6F78">
              <w:rPr>
                <w:color w:val="000000" w:themeColor="text1"/>
                <w:sz w:val="24"/>
                <w:szCs w:val="24"/>
              </w:rPr>
              <w:t>Минимальный отступ строений от красной линии участка - 5 метров.</w:t>
            </w:r>
          </w:p>
          <w:p w14:paraId="58AB7C4D" w14:textId="77777777" w:rsidR="00456C02" w:rsidRPr="007B6F78" w:rsidRDefault="00456C02" w:rsidP="00456C02">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Максимальное количество надземных этажей зданий –3 этажа (включая мансардный этаж); </w:t>
            </w:r>
          </w:p>
          <w:p w14:paraId="45CC86D1" w14:textId="78709BBF" w:rsidR="00456C02" w:rsidRPr="007B6F78" w:rsidRDefault="00456C02" w:rsidP="00456C02">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строений, сооружений от уровня земли - 20 м.</w:t>
            </w:r>
          </w:p>
          <w:p w14:paraId="525CC888" w14:textId="77777777" w:rsidR="00456C02" w:rsidRPr="007B6F78" w:rsidRDefault="00456C02" w:rsidP="00456C02">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80%.</w:t>
            </w:r>
          </w:p>
          <w:p w14:paraId="4C85E39F" w14:textId="6BBF0A89" w:rsidR="00456C02" w:rsidRPr="007B6F78" w:rsidRDefault="00456C02" w:rsidP="00456C02">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озеленения земельного участка – 30%.</w:t>
            </w:r>
          </w:p>
          <w:p w14:paraId="5C85AECC" w14:textId="477A18E9" w:rsidR="00456C02" w:rsidRPr="007B6F78" w:rsidRDefault="00456C02" w:rsidP="00456C02">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bookmarkEnd w:id="80"/>
    </w:tbl>
    <w:p w14:paraId="1ED6DDEC" w14:textId="77777777" w:rsidR="006F23AE" w:rsidRPr="007B6F78" w:rsidRDefault="006F23AE" w:rsidP="00D47E68">
      <w:pPr>
        <w:tabs>
          <w:tab w:val="left" w:pos="2520"/>
        </w:tabs>
        <w:suppressAutoHyphens/>
        <w:ind w:firstLine="0"/>
        <w:rPr>
          <w:rFonts w:eastAsia="SimSun"/>
          <w:color w:val="000000" w:themeColor="text1"/>
          <w:sz w:val="27"/>
          <w:szCs w:val="27"/>
          <w:lang w:eastAsia="zh-CN"/>
        </w:rPr>
      </w:pPr>
    </w:p>
    <w:p w14:paraId="340C6EAB" w14:textId="77777777" w:rsidR="00DB70DB" w:rsidRPr="007B6F78" w:rsidRDefault="00DB70DB" w:rsidP="00DB70DB">
      <w:pPr>
        <w:tabs>
          <w:tab w:val="left" w:pos="2520"/>
        </w:tabs>
        <w:suppressAutoHyphens/>
        <w:ind w:firstLine="284"/>
        <w:jc w:val="center"/>
        <w:rPr>
          <w:rFonts w:eastAsia="SimSun"/>
          <w:b/>
          <w:color w:val="000000" w:themeColor="text1"/>
          <w:sz w:val="27"/>
          <w:szCs w:val="27"/>
          <w:lang w:eastAsia="zh-CN"/>
        </w:rPr>
      </w:pPr>
      <w:r w:rsidRPr="007B6F78">
        <w:rPr>
          <w:rFonts w:eastAsia="SimSun"/>
          <w:b/>
          <w:color w:val="000000" w:themeColor="text1"/>
          <w:sz w:val="27"/>
          <w:szCs w:val="27"/>
          <w:lang w:eastAsia="zh-CN"/>
        </w:rPr>
        <w:t>Вспомогательные виды и параметры разрешенного использования</w:t>
      </w:r>
    </w:p>
    <w:p w14:paraId="5BFE57FB" w14:textId="77777777" w:rsidR="00DB70DB" w:rsidRPr="007B6F78" w:rsidRDefault="00DB70DB" w:rsidP="00DB70DB">
      <w:pPr>
        <w:tabs>
          <w:tab w:val="left" w:pos="2520"/>
        </w:tabs>
        <w:suppressAutoHyphens/>
        <w:ind w:firstLine="284"/>
        <w:jc w:val="center"/>
        <w:rPr>
          <w:rFonts w:eastAsia="SimSun"/>
          <w:b/>
          <w:color w:val="000000" w:themeColor="text1"/>
          <w:sz w:val="27"/>
          <w:szCs w:val="27"/>
          <w:lang w:eastAsia="zh-CN"/>
        </w:rPr>
      </w:pPr>
      <w:r w:rsidRPr="007B6F78">
        <w:rPr>
          <w:rFonts w:eastAsia="SimSun"/>
          <w:b/>
          <w:color w:val="000000" w:themeColor="text1"/>
          <w:sz w:val="27"/>
          <w:szCs w:val="27"/>
          <w:lang w:eastAsia="zh-CN"/>
        </w:rPr>
        <w:t xml:space="preserve"> земельных участков и объектов капитального строительства</w:t>
      </w:r>
    </w:p>
    <w:p w14:paraId="47822B6C" w14:textId="77777777" w:rsidR="00DB70DB" w:rsidRPr="007B6F78" w:rsidRDefault="00DB70DB" w:rsidP="00DB70DB">
      <w:pPr>
        <w:tabs>
          <w:tab w:val="left" w:pos="2520"/>
        </w:tabs>
        <w:suppressAutoHyphens/>
        <w:ind w:firstLine="284"/>
        <w:jc w:val="center"/>
        <w:rPr>
          <w:rFonts w:eastAsia="SimSun"/>
          <w:color w:val="000000" w:themeColor="text1"/>
          <w:lang w:eastAsia="zh-CN"/>
        </w:rPr>
      </w:pPr>
    </w:p>
    <w:tbl>
      <w:tblPr>
        <w:tblW w:w="9767" w:type="dxa"/>
        <w:tblInd w:w="-10" w:type="dxa"/>
        <w:tblLayout w:type="fixed"/>
        <w:tblLook w:val="0000" w:firstRow="0" w:lastRow="0" w:firstColumn="0" w:lastColumn="0" w:noHBand="0" w:noVBand="0"/>
      </w:tblPr>
      <w:tblGrid>
        <w:gridCol w:w="4938"/>
        <w:gridCol w:w="4829"/>
      </w:tblGrid>
      <w:tr w:rsidR="00B87D33" w:rsidRPr="007B6F78" w14:paraId="5ACC7A74" w14:textId="77777777" w:rsidTr="00D200C7">
        <w:trPr>
          <w:trHeight w:val="552"/>
        </w:trPr>
        <w:tc>
          <w:tcPr>
            <w:tcW w:w="4938" w:type="dxa"/>
            <w:tcBorders>
              <w:top w:val="single" w:sz="4" w:space="0" w:color="000000"/>
              <w:left w:val="single" w:sz="4" w:space="0" w:color="000000"/>
              <w:bottom w:val="single" w:sz="4" w:space="0" w:color="000000"/>
            </w:tcBorders>
            <w:shd w:val="clear" w:color="auto" w:fill="auto"/>
          </w:tcPr>
          <w:p w14:paraId="67C8B602" w14:textId="77777777" w:rsidR="005B7551" w:rsidRPr="007B6F78" w:rsidRDefault="005B7551" w:rsidP="00D200C7">
            <w:pPr>
              <w:tabs>
                <w:tab w:val="left" w:pos="2520"/>
              </w:tabs>
              <w:suppressAutoHyphen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Виды разрешенного использования земельных участков и объектов</w:t>
            </w:r>
          </w:p>
        </w:tc>
        <w:tc>
          <w:tcPr>
            <w:tcW w:w="4829" w:type="dxa"/>
            <w:tcBorders>
              <w:top w:val="single" w:sz="4" w:space="0" w:color="000000"/>
              <w:left w:val="single" w:sz="4" w:space="0" w:color="000000"/>
              <w:bottom w:val="single" w:sz="4" w:space="0" w:color="000000"/>
              <w:right w:val="single" w:sz="4" w:space="0" w:color="000000"/>
            </w:tcBorders>
            <w:shd w:val="clear" w:color="auto" w:fill="auto"/>
          </w:tcPr>
          <w:p w14:paraId="19FB5A86" w14:textId="77777777" w:rsidR="005B7551" w:rsidRPr="007B6F78" w:rsidRDefault="005B7551" w:rsidP="00D200C7">
            <w:pPr>
              <w:tabs>
                <w:tab w:val="left" w:pos="2520"/>
              </w:tabs>
              <w:suppressAutoHyphen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Предельные размеры земельных участков и параметры разрешенного строительства, реконструкции объектов капитального строительства</w:t>
            </w:r>
          </w:p>
        </w:tc>
      </w:tr>
    </w:tbl>
    <w:p w14:paraId="7182A1AF" w14:textId="77777777" w:rsidR="005B7551" w:rsidRPr="007B6F78" w:rsidRDefault="005B7551" w:rsidP="005B7551">
      <w:pPr>
        <w:tabs>
          <w:tab w:val="left" w:pos="2520"/>
        </w:tabs>
        <w:suppressAutoHyphens/>
        <w:ind w:firstLine="0"/>
        <w:rPr>
          <w:rFonts w:eastAsia="SimSun"/>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4938"/>
        <w:gridCol w:w="4829"/>
      </w:tblGrid>
      <w:tr w:rsidR="00B87D33" w:rsidRPr="007B6F78" w14:paraId="39F05EB4" w14:textId="77777777" w:rsidTr="00726A36">
        <w:trPr>
          <w:trHeight w:val="284"/>
          <w:tblHeader/>
        </w:trPr>
        <w:tc>
          <w:tcPr>
            <w:tcW w:w="4938" w:type="dxa"/>
            <w:tcBorders>
              <w:top w:val="single" w:sz="4" w:space="0" w:color="000000"/>
              <w:left w:val="single" w:sz="4" w:space="0" w:color="000000"/>
              <w:bottom w:val="single" w:sz="4" w:space="0" w:color="000000"/>
            </w:tcBorders>
            <w:shd w:val="clear" w:color="auto" w:fill="auto"/>
          </w:tcPr>
          <w:p w14:paraId="3B81A5D8" w14:textId="77777777" w:rsidR="00DB70DB" w:rsidRPr="007B6F78" w:rsidRDefault="005B7551" w:rsidP="005B7551">
            <w:pPr>
              <w:tabs>
                <w:tab w:val="left" w:pos="2520"/>
              </w:tabs>
              <w:suppressAutoHyphen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4829" w:type="dxa"/>
            <w:tcBorders>
              <w:top w:val="single" w:sz="4" w:space="0" w:color="000000"/>
              <w:left w:val="single" w:sz="4" w:space="0" w:color="000000"/>
              <w:bottom w:val="single" w:sz="4" w:space="0" w:color="000000"/>
              <w:right w:val="single" w:sz="4" w:space="0" w:color="000000"/>
            </w:tcBorders>
            <w:shd w:val="clear" w:color="auto" w:fill="auto"/>
          </w:tcPr>
          <w:p w14:paraId="77C41F44" w14:textId="77777777" w:rsidR="00DB70DB" w:rsidRPr="007B6F78" w:rsidRDefault="005B7551" w:rsidP="005B7551">
            <w:pPr>
              <w:tabs>
                <w:tab w:val="left" w:pos="2520"/>
              </w:tabs>
              <w:suppressAutoHyphen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r>
      <w:tr w:rsidR="00B87D33" w:rsidRPr="007B6F78" w14:paraId="2A69F1AB" w14:textId="77777777" w:rsidTr="0066420B">
        <w:tc>
          <w:tcPr>
            <w:tcW w:w="4938" w:type="dxa"/>
            <w:tcBorders>
              <w:top w:val="single" w:sz="4" w:space="0" w:color="auto"/>
              <w:left w:val="single" w:sz="4" w:space="0" w:color="auto"/>
              <w:bottom w:val="single" w:sz="4" w:space="0" w:color="auto"/>
              <w:right w:val="single" w:sz="4" w:space="0" w:color="auto"/>
            </w:tcBorders>
          </w:tcPr>
          <w:p w14:paraId="556DE18D" w14:textId="77777777" w:rsidR="00F14AB7" w:rsidRPr="007B6F78" w:rsidRDefault="00F14AB7" w:rsidP="00267CA1">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Виды разрешенного использования земельных участков - аналогичны</w:t>
            </w:r>
            <w:r w:rsidRPr="007B6F78">
              <w:rPr>
                <w:rFonts w:eastAsia="Times New Roman"/>
                <w:color w:val="000000" w:themeColor="text1"/>
                <w:sz w:val="24"/>
                <w:szCs w:val="24"/>
                <w:lang w:eastAsia="ru-RU"/>
              </w:rPr>
              <w:t xml:space="preserve"> видам разрешенного использования земельных участков</w:t>
            </w:r>
            <w:r w:rsidRPr="007B6F78">
              <w:rPr>
                <w:rFonts w:eastAsia="SimSun"/>
                <w:color w:val="000000" w:themeColor="text1"/>
                <w:sz w:val="24"/>
                <w:szCs w:val="24"/>
                <w:lang w:eastAsia="zh-CN"/>
              </w:rPr>
              <w:t xml:space="preserve"> с основными и условно разрешенными видами использования.</w:t>
            </w:r>
          </w:p>
          <w:p w14:paraId="7372C6F8" w14:textId="77777777" w:rsidR="00F14AB7" w:rsidRPr="007B6F78" w:rsidRDefault="00F14AB7" w:rsidP="00267CA1">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54815C0" w14:textId="77777777" w:rsidR="00F14AB7" w:rsidRPr="007B6F78" w:rsidRDefault="00F14AB7" w:rsidP="00267CA1">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w:t>
            </w:r>
            <w:r w:rsidRPr="007B6F78">
              <w:rPr>
                <w:rFonts w:eastAsia="SimSun"/>
                <w:color w:val="000000" w:themeColor="text1"/>
                <w:sz w:val="24"/>
                <w:szCs w:val="24"/>
                <w:lang w:eastAsia="zh-CN"/>
              </w:rPr>
              <w:lastRenderedPageBreak/>
              <w:t>или обеспечивающих их безопасность в соответствии с нормативно-техническими документами, в том числе:</w:t>
            </w:r>
          </w:p>
          <w:p w14:paraId="097731C2" w14:textId="77777777" w:rsidR="00F14AB7" w:rsidRPr="007B6F78" w:rsidRDefault="00F14AB7" w:rsidP="00267CA1">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CBC8C22" w14:textId="77777777" w:rsidR="00F14AB7" w:rsidRPr="007B6F78" w:rsidRDefault="00F14AB7" w:rsidP="00267CA1">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проезды общего пользования;</w:t>
            </w:r>
          </w:p>
          <w:p w14:paraId="2858D815" w14:textId="77777777" w:rsidR="00F14AB7" w:rsidRPr="007B6F78" w:rsidRDefault="00F14AB7" w:rsidP="00267CA1">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73666E66" w14:textId="77777777" w:rsidR="00F14AB7" w:rsidRPr="007B6F78" w:rsidRDefault="00F14AB7" w:rsidP="00267CA1">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3BA637EA" w14:textId="77777777" w:rsidR="00F14AB7" w:rsidRPr="007B6F78" w:rsidRDefault="00F14AB7" w:rsidP="00267CA1">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72BBE565" w14:textId="77777777" w:rsidR="00F14AB7" w:rsidRPr="007B6F78" w:rsidRDefault="00F14AB7" w:rsidP="00267CA1">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2D5C4848" w14:textId="77777777" w:rsidR="00F14AB7" w:rsidRPr="007B6F78" w:rsidRDefault="00F14AB7" w:rsidP="00267CA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829" w:type="dxa"/>
            <w:tcBorders>
              <w:top w:val="single" w:sz="4" w:space="0" w:color="auto"/>
              <w:left w:val="single" w:sz="4" w:space="0" w:color="auto"/>
              <w:bottom w:val="single" w:sz="4" w:space="0" w:color="auto"/>
              <w:right w:val="single" w:sz="4" w:space="0" w:color="auto"/>
            </w:tcBorders>
          </w:tcPr>
          <w:p w14:paraId="484DBDE9" w14:textId="77777777" w:rsidR="005B7609" w:rsidRPr="007B6F78" w:rsidRDefault="005B7609" w:rsidP="00267CA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Минимальная площадь земельных участков - 1 кв. м. </w:t>
            </w:r>
          </w:p>
          <w:p w14:paraId="697B5F9F" w14:textId="77777777" w:rsidR="005B7609" w:rsidRPr="007B6F78" w:rsidRDefault="005B7609" w:rsidP="00267CA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3D1037A5" w14:textId="77777777" w:rsidR="005B7609" w:rsidRPr="007B6F78" w:rsidRDefault="005B7609" w:rsidP="00267CA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w:t>
            </w:r>
            <w:r w:rsidRPr="007B6F78">
              <w:rPr>
                <w:rFonts w:eastAsia="SimSun"/>
                <w:color w:val="000000" w:themeColor="text1"/>
                <w:sz w:val="24"/>
                <w:szCs w:val="24"/>
                <w:lang w:eastAsia="zh-CN"/>
              </w:rPr>
              <w:lastRenderedPageBreak/>
              <w:t>виды разрешенного использования являются дополнительными и осуществляются совместно с ними.</w:t>
            </w:r>
          </w:p>
          <w:p w14:paraId="32338976" w14:textId="77777777" w:rsidR="005B7609" w:rsidRPr="007B6F78" w:rsidRDefault="005B7609" w:rsidP="00267CA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Минимальные отступы от границ земельных участков - 1 м.</w:t>
            </w:r>
          </w:p>
          <w:p w14:paraId="7E2D4982" w14:textId="77777777" w:rsidR="00F14AB7" w:rsidRPr="007B6F78" w:rsidRDefault="005B7609" w:rsidP="00267CA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3D690743" w14:textId="77777777" w:rsidR="006F23AE" w:rsidRPr="007B6F78" w:rsidRDefault="006F23AE" w:rsidP="005B7609">
      <w:pPr>
        <w:suppressAutoHyphens/>
        <w:ind w:firstLine="0"/>
        <w:rPr>
          <w:rFonts w:eastAsia="Times New Roman"/>
          <w:color w:val="000000" w:themeColor="text1"/>
          <w:sz w:val="27"/>
          <w:szCs w:val="27"/>
          <w:lang w:eastAsia="zh-CN"/>
        </w:rPr>
      </w:pPr>
    </w:p>
    <w:p w14:paraId="01485C87" w14:textId="77777777" w:rsidR="00267CA1" w:rsidRPr="007B6F78" w:rsidRDefault="00267CA1" w:rsidP="00267CA1">
      <w:pPr>
        <w:autoSpaceDE w:val="0"/>
        <w:autoSpaceDN w:val="0"/>
        <w:adjustRightInd w:val="0"/>
        <w:ind w:firstLine="709"/>
        <w:rPr>
          <w:rFonts w:eastAsia="SimSun"/>
          <w:b/>
          <w:color w:val="000000" w:themeColor="text1"/>
          <w:sz w:val="27"/>
          <w:szCs w:val="27"/>
          <w:lang w:eastAsia="zh-CN"/>
        </w:rPr>
      </w:pPr>
      <w:r w:rsidRPr="007B6F78">
        <w:rPr>
          <w:rFonts w:eastAsia="SimSun"/>
          <w:b/>
          <w:color w:val="000000" w:themeColor="text1"/>
          <w:sz w:val="27"/>
          <w:szCs w:val="27"/>
          <w:lang w:eastAsia="zh-CN"/>
        </w:rPr>
        <w:t>Ограничения использования земельных участков и объектов капитального строительства:</w:t>
      </w:r>
    </w:p>
    <w:p w14:paraId="50124996" w14:textId="77777777"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Расстояние до красной линии улиц/проездов:</w:t>
      </w:r>
    </w:p>
    <w:p w14:paraId="689DCF37" w14:textId="77777777"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1) от Дошкольных образовательных учреждений и общеобразовательных школ (стены здания) -25 м/25 м;</w:t>
      </w:r>
    </w:p>
    <w:p w14:paraId="0923607A" w14:textId="77777777"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2) от Пожарных депо - 10 м/10 м (15 м/15 м - для депо </w:t>
      </w:r>
      <w:r w:rsidRPr="007B6F78">
        <w:rPr>
          <w:rFonts w:eastAsia="SimSun"/>
          <w:color w:val="000000" w:themeColor="text1"/>
          <w:sz w:val="27"/>
          <w:szCs w:val="27"/>
          <w:lang w:val="en-US" w:eastAsia="zh-CN"/>
        </w:rPr>
        <w:t>I</w:t>
      </w:r>
      <w:r w:rsidRPr="007B6F78">
        <w:rPr>
          <w:rFonts w:eastAsia="SimSun"/>
          <w:color w:val="000000" w:themeColor="text1"/>
          <w:sz w:val="27"/>
          <w:szCs w:val="27"/>
          <w:lang w:eastAsia="zh-CN"/>
        </w:rPr>
        <w:t xml:space="preserve"> типа);</w:t>
      </w:r>
    </w:p>
    <w:p w14:paraId="2D38E696" w14:textId="77777777"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3) от жилых и общественных зданий  – 5 м/3 м;</w:t>
      </w:r>
    </w:p>
    <w:p w14:paraId="7AF2E028" w14:textId="77777777"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4) от остальных зданий и сооружений - 3 м;</w:t>
      </w:r>
    </w:p>
    <w:p w14:paraId="528E4C4D" w14:textId="77777777"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381203DC" w14:textId="77777777"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262AD941" w14:textId="77777777"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54DD4D48" w14:textId="77777777"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Расстояние от площадок с контейнерами для сбора твердых бытовых отходов до окон жилых домов, границ участков детских, лечебных учреждений, мест отдыха </w:t>
      </w:r>
      <w:r w:rsidRPr="007B6F78">
        <w:rPr>
          <w:rFonts w:eastAsia="SimSun"/>
          <w:color w:val="000000" w:themeColor="text1"/>
          <w:sz w:val="27"/>
          <w:szCs w:val="27"/>
          <w:lang w:eastAsia="zh-CN"/>
        </w:rPr>
        <w:lastRenderedPageBreak/>
        <w:t>должны быть не менее 20 м, и не более 100 м. Общее количество контейнеров не более 5 шт.</w:t>
      </w:r>
    </w:p>
    <w:p w14:paraId="48EAA59D" w14:textId="77777777"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6CE0456F" w14:textId="77777777"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72D4A583" w14:textId="77777777"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62DE8BE6" w14:textId="77777777" w:rsidR="00267CA1" w:rsidRPr="007B6F78" w:rsidRDefault="00267CA1" w:rsidP="00267CA1">
      <w:pPr>
        <w:ind w:firstLine="709"/>
        <w:rPr>
          <w:rFonts w:eastAsia="SimSun"/>
          <w:color w:val="000000" w:themeColor="text1"/>
          <w:sz w:val="27"/>
          <w:szCs w:val="27"/>
          <w:lang w:eastAsia="zh-CN"/>
        </w:rPr>
      </w:pPr>
    </w:p>
    <w:p w14:paraId="0EA9D365" w14:textId="77777777"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Примечание общее.</w:t>
      </w:r>
    </w:p>
    <w:p w14:paraId="241F7F31" w14:textId="77777777"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75F48CD" w14:textId="77777777"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D78BDAF" w14:textId="77777777" w:rsidR="00267CA1" w:rsidRPr="007B6F78" w:rsidRDefault="00267CA1" w:rsidP="00267CA1">
      <w:pPr>
        <w:autoSpaceDE w:val="0"/>
        <w:autoSpaceDN w:val="0"/>
        <w:adjustRightInd w:val="0"/>
        <w:ind w:firstLine="709"/>
        <w:rPr>
          <w:rFonts w:eastAsia="SimSun"/>
          <w:color w:val="000000" w:themeColor="text1"/>
          <w:sz w:val="27"/>
          <w:szCs w:val="27"/>
          <w:lang w:eastAsia="zh-CN"/>
        </w:rPr>
      </w:pPr>
      <w:r w:rsidRPr="007B6F78">
        <w:rPr>
          <w:rFonts w:eastAsia="SimSun"/>
          <w:color w:val="000000" w:themeColor="text1"/>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2C11BAEB" w14:textId="77777777"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F3C82C4" w14:textId="77777777"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1) в границах территорий общего пользования;</w:t>
      </w:r>
    </w:p>
    <w:p w14:paraId="0F71784A" w14:textId="77777777"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2) предназначенные для размещения линейных объектов и (или) занятые линейными объектами.</w:t>
      </w:r>
    </w:p>
    <w:p w14:paraId="0F20759E" w14:textId="77777777"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6B4CF3DB" w14:textId="77777777"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w:t>
      </w:r>
      <w:r w:rsidRPr="007B6F78">
        <w:rPr>
          <w:rFonts w:eastAsia="SimSun"/>
          <w:color w:val="000000" w:themeColor="text1"/>
          <w:sz w:val="27"/>
          <w:szCs w:val="27"/>
          <w:lang w:eastAsia="zh-CN"/>
        </w:rPr>
        <w:lastRenderedPageBreak/>
        <w:t>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2340103" w14:textId="77777777"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Размещение зданий, строений и сооружений возможно при соблюдении требований статей 36, 37, 38, 39, 42 настоящих Правил.</w:t>
      </w:r>
    </w:p>
    <w:p w14:paraId="20178BA9" w14:textId="499F06A1"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w:t>
      </w:r>
      <w:r w:rsidR="00726A36" w:rsidRPr="007B6F78">
        <w:rPr>
          <w:rFonts w:eastAsia="SimSun"/>
          <w:color w:val="000000" w:themeColor="text1"/>
          <w:sz w:val="27"/>
          <w:szCs w:val="27"/>
          <w:lang w:eastAsia="zh-CN"/>
        </w:rPr>
        <w:t xml:space="preserve">                                         </w:t>
      </w:r>
      <w:r w:rsidRPr="007B6F78">
        <w:rPr>
          <w:rFonts w:eastAsia="SimSun"/>
          <w:color w:val="000000" w:themeColor="text1"/>
          <w:sz w:val="27"/>
          <w:szCs w:val="27"/>
          <w:lang w:eastAsia="zh-CN"/>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42559562" w14:textId="77777777" w:rsidR="00D67A2D" w:rsidRPr="007B6F78" w:rsidRDefault="00D67A2D" w:rsidP="005B7551">
      <w:pPr>
        <w:suppressAutoHyphens/>
        <w:ind w:firstLine="0"/>
        <w:rPr>
          <w:rFonts w:eastAsia="SimSun"/>
          <w:color w:val="000000" w:themeColor="text1"/>
          <w:sz w:val="27"/>
          <w:szCs w:val="27"/>
          <w:lang w:eastAsia="zh-CN"/>
        </w:rPr>
      </w:pPr>
    </w:p>
    <w:p w14:paraId="6850A9EA" w14:textId="77777777" w:rsidR="00DB70DB" w:rsidRPr="007B6F78" w:rsidRDefault="00DB70DB" w:rsidP="00DB70DB">
      <w:pPr>
        <w:widowControl w:val="0"/>
        <w:tabs>
          <w:tab w:val="left" w:pos="1260"/>
        </w:tabs>
        <w:suppressAutoHyphens/>
        <w:ind w:firstLine="0"/>
        <w:jc w:val="center"/>
        <w:rPr>
          <w:rFonts w:eastAsia="SimSun"/>
          <w:b/>
          <w:color w:val="000000" w:themeColor="text1"/>
          <w:lang w:eastAsia="zh-CN"/>
        </w:rPr>
      </w:pPr>
      <w:r w:rsidRPr="007B6F78">
        <w:rPr>
          <w:rFonts w:eastAsia="SimSun"/>
          <w:b/>
          <w:color w:val="000000" w:themeColor="text1"/>
          <w:lang w:eastAsia="zh-CN"/>
        </w:rPr>
        <w:t>ОД-3. Зона объектов образования и научных комплексов</w:t>
      </w:r>
    </w:p>
    <w:p w14:paraId="799363A0" w14:textId="77777777" w:rsidR="00DB70DB" w:rsidRPr="007B6F78" w:rsidRDefault="00DB70DB" w:rsidP="00DB70DB">
      <w:pPr>
        <w:widowControl w:val="0"/>
        <w:tabs>
          <w:tab w:val="left" w:pos="1260"/>
        </w:tabs>
        <w:suppressAutoHyphens/>
        <w:ind w:firstLine="284"/>
        <w:rPr>
          <w:rFonts w:eastAsia="Times New Roman"/>
          <w:i/>
          <w:iCs/>
          <w:color w:val="000000" w:themeColor="text1"/>
          <w:lang w:eastAsia="zh-CN"/>
        </w:rPr>
      </w:pPr>
    </w:p>
    <w:p w14:paraId="2661E75D" w14:textId="77777777" w:rsidR="0070171A" w:rsidRPr="007B6F78" w:rsidRDefault="00DB70DB" w:rsidP="005B7551">
      <w:pPr>
        <w:widowControl w:val="0"/>
        <w:tabs>
          <w:tab w:val="left" w:pos="1260"/>
        </w:tabs>
        <w:suppressAutoHyphens/>
        <w:ind w:firstLine="709"/>
        <w:rPr>
          <w:rFonts w:eastAsia="SimSun"/>
          <w:color w:val="000000" w:themeColor="text1"/>
          <w:lang w:eastAsia="zh-CN"/>
        </w:rPr>
      </w:pPr>
      <w:r w:rsidRPr="007B6F78">
        <w:rPr>
          <w:rFonts w:eastAsia="Times New Roman"/>
          <w:iCs/>
          <w:color w:val="000000" w:themeColor="text1"/>
          <w:lang w:eastAsia="zh-CN"/>
        </w:rPr>
        <w:t>Зона ОД-3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14:paraId="14F5A68A" w14:textId="77777777" w:rsidR="0070171A" w:rsidRPr="007B6F78" w:rsidRDefault="0070171A" w:rsidP="0045601A">
      <w:pPr>
        <w:tabs>
          <w:tab w:val="left" w:pos="2520"/>
        </w:tabs>
        <w:suppressAutoHyphens/>
        <w:ind w:firstLine="0"/>
        <w:rPr>
          <w:rFonts w:eastAsia="SimSun"/>
          <w:color w:val="000000" w:themeColor="text1"/>
          <w:lang w:eastAsia="zh-CN"/>
        </w:rPr>
      </w:pPr>
    </w:p>
    <w:p w14:paraId="2F02C81D" w14:textId="77777777" w:rsidR="00DB70DB" w:rsidRPr="007B6F78" w:rsidRDefault="00DB70DB" w:rsidP="00DB70DB">
      <w:pPr>
        <w:tabs>
          <w:tab w:val="left" w:pos="2520"/>
        </w:tabs>
        <w:suppressAutoHyphens/>
        <w:ind w:firstLine="426"/>
        <w:jc w:val="center"/>
        <w:rPr>
          <w:rFonts w:eastAsia="SimSun"/>
          <w:b/>
          <w:color w:val="000000" w:themeColor="text1"/>
          <w:sz w:val="27"/>
          <w:szCs w:val="27"/>
          <w:lang w:eastAsia="zh-CN"/>
        </w:rPr>
      </w:pPr>
      <w:r w:rsidRPr="007B6F78">
        <w:rPr>
          <w:rFonts w:eastAsia="SimSun"/>
          <w:b/>
          <w:color w:val="000000" w:themeColor="text1"/>
          <w:sz w:val="27"/>
          <w:szCs w:val="27"/>
          <w:lang w:eastAsia="zh-CN"/>
        </w:rPr>
        <w:t>Основные виды и параметры разрешенного использования земельных участков и объектов капитального строительства</w:t>
      </w:r>
    </w:p>
    <w:p w14:paraId="18C3BB0F" w14:textId="77777777" w:rsidR="00DB70DB" w:rsidRPr="007B6F78" w:rsidRDefault="00DB70DB" w:rsidP="00DB70DB">
      <w:pPr>
        <w:tabs>
          <w:tab w:val="left" w:pos="2520"/>
        </w:tabs>
        <w:suppressAutoHyphens/>
        <w:ind w:firstLine="426"/>
        <w:jc w:val="center"/>
        <w:rPr>
          <w:rFonts w:eastAsia="SimSun"/>
          <w:color w:val="000000" w:themeColor="text1"/>
          <w:sz w:val="27"/>
          <w:szCs w:val="27"/>
          <w:lang w:eastAsia="zh-CN"/>
        </w:rPr>
      </w:pPr>
    </w:p>
    <w:tbl>
      <w:tblPr>
        <w:tblW w:w="9767" w:type="dxa"/>
        <w:tblInd w:w="-10" w:type="dxa"/>
        <w:tblLayout w:type="fixed"/>
        <w:tblLook w:val="0000" w:firstRow="0" w:lastRow="0" w:firstColumn="0" w:lastColumn="0" w:noHBand="0" w:noVBand="0"/>
      </w:tblPr>
      <w:tblGrid>
        <w:gridCol w:w="2670"/>
        <w:gridCol w:w="3260"/>
        <w:gridCol w:w="3837"/>
      </w:tblGrid>
      <w:tr w:rsidR="00B87D33" w:rsidRPr="007B6F78" w14:paraId="4E768ED5" w14:textId="77777777" w:rsidTr="00D200C7">
        <w:trPr>
          <w:trHeight w:val="23"/>
          <w:tblHeader/>
        </w:trPr>
        <w:tc>
          <w:tcPr>
            <w:tcW w:w="2670" w:type="dxa"/>
            <w:tcBorders>
              <w:top w:val="single" w:sz="4" w:space="0" w:color="000000"/>
              <w:left w:val="single" w:sz="4" w:space="0" w:color="000000"/>
              <w:bottom w:val="single" w:sz="4" w:space="0" w:color="auto"/>
            </w:tcBorders>
            <w:shd w:val="clear" w:color="auto" w:fill="auto"/>
          </w:tcPr>
          <w:p w14:paraId="27EBDC9B" w14:textId="77777777" w:rsidR="005B7551" w:rsidRPr="007B6F78" w:rsidRDefault="005B7551" w:rsidP="00D200C7">
            <w:pPr>
              <w:tabs>
                <w:tab w:val="left" w:pos="2520"/>
              </w:tabs>
              <w:suppressAutoHyphen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Наименование вида разрешенного использования земельного участка</w:t>
            </w:r>
          </w:p>
        </w:tc>
        <w:tc>
          <w:tcPr>
            <w:tcW w:w="3260" w:type="dxa"/>
            <w:tcBorders>
              <w:top w:val="single" w:sz="4" w:space="0" w:color="000000"/>
              <w:left w:val="single" w:sz="4" w:space="0" w:color="000000"/>
              <w:bottom w:val="single" w:sz="4" w:space="0" w:color="auto"/>
            </w:tcBorders>
            <w:shd w:val="clear" w:color="auto" w:fill="auto"/>
          </w:tcPr>
          <w:p w14:paraId="1E7AFBF4" w14:textId="77777777" w:rsidR="005B7551" w:rsidRPr="007B6F78" w:rsidRDefault="005B7551" w:rsidP="00D200C7">
            <w:pPr>
              <w:tabs>
                <w:tab w:val="left" w:pos="2520"/>
              </w:tabs>
              <w:suppressAutoHyphens/>
              <w:ind w:left="-98"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Описание вида разрешенного использования земельного участка</w:t>
            </w:r>
          </w:p>
        </w:tc>
        <w:tc>
          <w:tcPr>
            <w:tcW w:w="3837" w:type="dxa"/>
            <w:tcBorders>
              <w:top w:val="single" w:sz="4" w:space="0" w:color="000000"/>
              <w:left w:val="single" w:sz="4" w:space="0" w:color="000000"/>
              <w:bottom w:val="single" w:sz="4" w:space="0" w:color="auto"/>
              <w:right w:val="single" w:sz="4" w:space="0" w:color="000000"/>
            </w:tcBorders>
            <w:shd w:val="clear" w:color="auto" w:fill="auto"/>
          </w:tcPr>
          <w:p w14:paraId="6F208AB7" w14:textId="77777777" w:rsidR="005B7551" w:rsidRPr="007B6F78" w:rsidRDefault="005B7551" w:rsidP="00D200C7">
            <w:pPr>
              <w:tabs>
                <w:tab w:val="left" w:pos="2520"/>
              </w:tabs>
              <w:suppressAutoHyphens/>
              <w:ind w:firstLine="34"/>
              <w:jc w:val="center"/>
              <w:rPr>
                <w:rFonts w:eastAsia="SimSun"/>
                <w:b/>
                <w:color w:val="000000" w:themeColor="text1"/>
                <w:sz w:val="24"/>
                <w:szCs w:val="24"/>
                <w:lang w:eastAsia="zh-CN"/>
              </w:rPr>
            </w:pPr>
            <w:r w:rsidRPr="007B6F78">
              <w:rPr>
                <w:rFonts w:eastAsia="SimSun"/>
                <w:b/>
                <w:color w:val="000000" w:themeColor="text1"/>
                <w:sz w:val="24"/>
                <w:szCs w:val="24"/>
                <w:lang w:eastAsia="zh-CN"/>
              </w:rPr>
              <w:t>Предельные размеры земельных участков и параметры разрешенного строительства, реконструкции объектов капитального строительства</w:t>
            </w:r>
          </w:p>
        </w:tc>
      </w:tr>
    </w:tbl>
    <w:p w14:paraId="35526110" w14:textId="77777777" w:rsidR="005B7551" w:rsidRPr="007B6F78" w:rsidRDefault="005B7551" w:rsidP="005B7551">
      <w:pPr>
        <w:tabs>
          <w:tab w:val="left" w:pos="2520"/>
        </w:tabs>
        <w:suppressAutoHyphens/>
        <w:ind w:firstLine="0"/>
        <w:rPr>
          <w:rFonts w:eastAsia="SimSun"/>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2670"/>
        <w:gridCol w:w="3260"/>
        <w:gridCol w:w="3837"/>
      </w:tblGrid>
      <w:tr w:rsidR="00B87D33" w:rsidRPr="007B6F78" w14:paraId="1345EE34" w14:textId="77777777" w:rsidTr="00356EEC">
        <w:trPr>
          <w:trHeight w:val="23"/>
          <w:tblHeader/>
        </w:trPr>
        <w:tc>
          <w:tcPr>
            <w:tcW w:w="2670" w:type="dxa"/>
            <w:tcBorders>
              <w:top w:val="single" w:sz="4" w:space="0" w:color="000000"/>
              <w:left w:val="single" w:sz="4" w:space="0" w:color="000000"/>
              <w:bottom w:val="single" w:sz="4" w:space="0" w:color="auto"/>
            </w:tcBorders>
            <w:shd w:val="clear" w:color="auto" w:fill="auto"/>
          </w:tcPr>
          <w:p w14:paraId="34627AEE" w14:textId="77777777" w:rsidR="00DB70DB" w:rsidRPr="007B6F78" w:rsidRDefault="005B7551" w:rsidP="005B7551">
            <w:pPr>
              <w:tabs>
                <w:tab w:val="left" w:pos="2520"/>
              </w:tabs>
              <w:suppressAutoHyphen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3260" w:type="dxa"/>
            <w:tcBorders>
              <w:top w:val="single" w:sz="4" w:space="0" w:color="000000"/>
              <w:left w:val="single" w:sz="4" w:space="0" w:color="000000"/>
              <w:bottom w:val="single" w:sz="4" w:space="0" w:color="auto"/>
            </w:tcBorders>
            <w:shd w:val="clear" w:color="auto" w:fill="auto"/>
          </w:tcPr>
          <w:p w14:paraId="4112C751" w14:textId="77777777" w:rsidR="00DB70DB" w:rsidRPr="007B6F78" w:rsidRDefault="005B7551" w:rsidP="005B7551">
            <w:pPr>
              <w:tabs>
                <w:tab w:val="left" w:pos="2520"/>
              </w:tabs>
              <w:suppressAutoHyphens/>
              <w:ind w:left="-98"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c>
          <w:tcPr>
            <w:tcW w:w="3837" w:type="dxa"/>
            <w:tcBorders>
              <w:top w:val="single" w:sz="4" w:space="0" w:color="000000"/>
              <w:left w:val="single" w:sz="4" w:space="0" w:color="000000"/>
              <w:bottom w:val="single" w:sz="4" w:space="0" w:color="auto"/>
              <w:right w:val="single" w:sz="4" w:space="0" w:color="000000"/>
            </w:tcBorders>
            <w:shd w:val="clear" w:color="auto" w:fill="auto"/>
          </w:tcPr>
          <w:p w14:paraId="08753383" w14:textId="77777777" w:rsidR="00DB70DB" w:rsidRPr="007B6F78" w:rsidRDefault="005B7551" w:rsidP="005B7551">
            <w:pPr>
              <w:tabs>
                <w:tab w:val="left" w:pos="2520"/>
              </w:tabs>
              <w:suppressAutoHyphens/>
              <w:ind w:firstLine="34"/>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B87D33" w:rsidRPr="007B6F78" w14:paraId="31931816" w14:textId="77777777" w:rsidTr="00356EEC">
        <w:trPr>
          <w:trHeight w:val="23"/>
        </w:trPr>
        <w:tc>
          <w:tcPr>
            <w:tcW w:w="2670" w:type="dxa"/>
            <w:tcBorders>
              <w:top w:val="single" w:sz="4" w:space="0" w:color="auto"/>
              <w:left w:val="single" w:sz="4" w:space="0" w:color="auto"/>
              <w:bottom w:val="single" w:sz="4" w:space="0" w:color="auto"/>
              <w:right w:val="single" w:sz="4" w:space="0" w:color="auto"/>
            </w:tcBorders>
          </w:tcPr>
          <w:p w14:paraId="7CCFEA8C" w14:textId="77777777" w:rsidR="002E0A9E" w:rsidRPr="007B6F78" w:rsidRDefault="00D20E83" w:rsidP="00267CA1">
            <w:pPr>
              <w:shd w:val="clear" w:color="auto" w:fill="FFFFFF"/>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[3.5.1] - Дошкольное, </w:t>
            </w:r>
          </w:p>
          <w:p w14:paraId="4F65FCC3" w14:textId="77777777" w:rsidR="00356EEC" w:rsidRPr="007B6F78" w:rsidRDefault="00D20E83" w:rsidP="00267CA1">
            <w:pPr>
              <w:shd w:val="clear" w:color="auto" w:fill="FFFFFF"/>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начальное и среднее</w:t>
            </w:r>
          </w:p>
          <w:p w14:paraId="169EA114" w14:textId="77777777" w:rsidR="00D20E83" w:rsidRPr="007B6F78" w:rsidRDefault="00D20E83" w:rsidP="00267CA1">
            <w:pPr>
              <w:shd w:val="clear" w:color="auto" w:fill="FFFFFF"/>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общее</w:t>
            </w:r>
            <w:r w:rsidR="00267CA1"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образование</w:t>
            </w:r>
          </w:p>
          <w:p w14:paraId="5E9646BE" w14:textId="77777777" w:rsidR="00D20E83" w:rsidRPr="007B6F78" w:rsidRDefault="00D20E83" w:rsidP="00267CA1">
            <w:pPr>
              <w:ind w:left="720"/>
              <w:jc w:val="left"/>
              <w:rPr>
                <w:rFonts w:eastAsia="SimSun"/>
                <w:color w:val="000000" w:themeColor="text1"/>
                <w:sz w:val="24"/>
                <w:szCs w:val="24"/>
                <w:lang w:eastAsia="zh-CN"/>
              </w:rPr>
            </w:pPr>
          </w:p>
        </w:tc>
        <w:tc>
          <w:tcPr>
            <w:tcW w:w="3260" w:type="dxa"/>
            <w:tcBorders>
              <w:top w:val="single" w:sz="4" w:space="0" w:color="auto"/>
              <w:left w:val="single" w:sz="4" w:space="0" w:color="auto"/>
              <w:bottom w:val="single" w:sz="4" w:space="0" w:color="auto"/>
              <w:right w:val="single" w:sz="4" w:space="0" w:color="auto"/>
            </w:tcBorders>
          </w:tcPr>
          <w:p w14:paraId="4624D5FE" w14:textId="77777777" w:rsidR="00D20E83" w:rsidRPr="007B6F78" w:rsidRDefault="00D20E83" w:rsidP="00267CA1">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w:t>
            </w:r>
            <w:r w:rsidRPr="007B6F78">
              <w:rPr>
                <w:rFonts w:eastAsia="Times New Roman"/>
                <w:color w:val="000000" w:themeColor="text1"/>
                <w:sz w:val="24"/>
                <w:szCs w:val="24"/>
                <w:lang w:eastAsia="ru-RU"/>
              </w:rPr>
              <w:lastRenderedPageBreak/>
              <w:t>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837" w:type="dxa"/>
            <w:tcBorders>
              <w:top w:val="single" w:sz="4" w:space="0" w:color="auto"/>
              <w:left w:val="single" w:sz="4" w:space="0" w:color="auto"/>
              <w:bottom w:val="single" w:sz="4" w:space="0" w:color="auto"/>
              <w:right w:val="single" w:sz="4" w:space="0" w:color="auto"/>
            </w:tcBorders>
          </w:tcPr>
          <w:p w14:paraId="0E324B7E" w14:textId="77777777" w:rsidR="001A0A08" w:rsidRPr="007B6F78" w:rsidRDefault="001A0A08" w:rsidP="00267CA1">
            <w:pPr>
              <w:suppressAutoHyphens/>
              <w:ind w:left="33"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Минимальная/максимальная площадь земельных участков </w:t>
            </w:r>
            <w:r w:rsidRPr="007B6F78">
              <w:rPr>
                <w:rFonts w:ascii="SimSun" w:eastAsia="SimSun" w:hAnsi="SimSun" w:cs="SimSun"/>
                <w:color w:val="000000" w:themeColor="text1"/>
                <w:sz w:val="24"/>
                <w:szCs w:val="24"/>
                <w:lang w:eastAsia="zh-CN"/>
              </w:rPr>
              <w:t>–</w:t>
            </w:r>
            <w:r w:rsidRPr="007B6F78">
              <w:rPr>
                <w:rFonts w:eastAsia="SimSun"/>
                <w:color w:val="000000" w:themeColor="text1"/>
                <w:sz w:val="24"/>
                <w:szCs w:val="24"/>
                <w:lang w:eastAsia="zh-CN"/>
              </w:rPr>
              <w:t xml:space="preserve"> 400</w:t>
            </w:r>
            <w:r w:rsidR="00267CA1"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/10000 кв. м.</w:t>
            </w:r>
          </w:p>
          <w:p w14:paraId="3A86C890" w14:textId="77777777" w:rsidR="00D20E83" w:rsidRPr="007B6F78" w:rsidRDefault="00D20E83" w:rsidP="00267CA1">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Минимальная ширина земельного участка вдоль фронта улицы (проезда) –</w:t>
            </w:r>
            <w:r w:rsidR="008E04CE"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15 м.</w:t>
            </w:r>
          </w:p>
          <w:p w14:paraId="5FC90118" w14:textId="77777777" w:rsidR="00D20E83" w:rsidRPr="007B6F78" w:rsidRDefault="00D20E83" w:rsidP="00267CA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Максимальное количество надземных этажей зданий – </w:t>
            </w:r>
            <w:r w:rsidR="00D47E68"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4 этажа.</w:t>
            </w:r>
          </w:p>
          <w:p w14:paraId="3D3BEC2E" w14:textId="77777777" w:rsidR="00D20E83" w:rsidRPr="007B6F78" w:rsidRDefault="00D20E83" w:rsidP="00267CA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Максимальная высота зданий от уровня земли до верха перекрытия </w:t>
            </w:r>
            <w:r w:rsidRPr="007B6F78">
              <w:rPr>
                <w:rFonts w:eastAsia="SimSun"/>
                <w:color w:val="000000" w:themeColor="text1"/>
                <w:sz w:val="24"/>
                <w:szCs w:val="24"/>
                <w:lang w:eastAsia="zh-CN"/>
              </w:rPr>
              <w:lastRenderedPageBreak/>
              <w:t>последнего этажа (или конька кровли) - 15 м.</w:t>
            </w:r>
          </w:p>
          <w:p w14:paraId="3EE08138" w14:textId="77777777" w:rsidR="00D20E83" w:rsidRPr="007B6F78" w:rsidRDefault="00D20E83" w:rsidP="00267CA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основног</w:t>
            </w:r>
            <w:r w:rsidR="00267CA1" w:rsidRPr="007B6F78">
              <w:rPr>
                <w:rFonts w:eastAsia="SimSun"/>
                <w:color w:val="000000" w:themeColor="text1"/>
                <w:sz w:val="24"/>
                <w:szCs w:val="24"/>
                <w:lang w:eastAsia="zh-CN"/>
              </w:rPr>
              <w:t>о здания от красной линии -10 м.</w:t>
            </w:r>
          </w:p>
          <w:p w14:paraId="45CA1962" w14:textId="77777777" w:rsidR="00D20E83" w:rsidRPr="007B6F78" w:rsidRDefault="00D20E83" w:rsidP="00267CA1">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до границ соседнего участка - 3 м.</w:t>
            </w:r>
          </w:p>
          <w:p w14:paraId="753CAED9" w14:textId="77777777" w:rsidR="00D20E83" w:rsidRPr="007B6F78" w:rsidRDefault="00D20E83" w:rsidP="00267CA1">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участка - 60%</w:t>
            </w:r>
          </w:p>
          <w:p w14:paraId="340CAA67" w14:textId="7220C5C6" w:rsidR="001A0A08" w:rsidRPr="007B6F78" w:rsidRDefault="001A0A08" w:rsidP="00267CA1">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D351F5"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64F1F6BA" w14:textId="77777777" w:rsidR="001A0A08" w:rsidRPr="007B6F78" w:rsidRDefault="001A0A08" w:rsidP="00267CA1">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732D7636" w14:textId="77777777" w:rsidTr="00356EEC">
        <w:trPr>
          <w:trHeight w:val="23"/>
        </w:trPr>
        <w:tc>
          <w:tcPr>
            <w:tcW w:w="2670" w:type="dxa"/>
            <w:tcBorders>
              <w:top w:val="single" w:sz="4" w:space="0" w:color="auto"/>
              <w:left w:val="single" w:sz="4" w:space="0" w:color="auto"/>
              <w:bottom w:val="single" w:sz="4" w:space="0" w:color="auto"/>
              <w:right w:val="single" w:sz="4" w:space="0" w:color="auto"/>
            </w:tcBorders>
          </w:tcPr>
          <w:p w14:paraId="730FC7A6" w14:textId="77777777" w:rsidR="00356EEC" w:rsidRPr="007B6F78" w:rsidRDefault="00D20E83" w:rsidP="00267CA1">
            <w:pPr>
              <w:shd w:val="clear" w:color="auto" w:fill="FFFFFF"/>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[3.5.2] - Среднее </w:t>
            </w:r>
          </w:p>
          <w:p w14:paraId="3F6B2C55" w14:textId="77777777" w:rsidR="00356EEC" w:rsidRPr="007B6F78" w:rsidRDefault="00D20E83" w:rsidP="00267CA1">
            <w:pPr>
              <w:shd w:val="clear" w:color="auto" w:fill="FFFFFF"/>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и высшее</w:t>
            </w:r>
          </w:p>
          <w:p w14:paraId="0D908AA1" w14:textId="77777777" w:rsidR="002E0A9E" w:rsidRPr="007B6F78" w:rsidRDefault="002E0A9E" w:rsidP="00267CA1">
            <w:pPr>
              <w:shd w:val="clear" w:color="auto" w:fill="FFFFFF"/>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w:t>
            </w:r>
            <w:r w:rsidR="00D20E83" w:rsidRPr="007B6F78">
              <w:rPr>
                <w:rFonts w:eastAsia="SimSun"/>
                <w:color w:val="000000" w:themeColor="text1"/>
                <w:sz w:val="24"/>
                <w:szCs w:val="24"/>
                <w:lang w:eastAsia="zh-CN"/>
              </w:rPr>
              <w:t>рофессиональное</w:t>
            </w:r>
          </w:p>
          <w:p w14:paraId="7D22FC7B" w14:textId="77777777" w:rsidR="00D20E83" w:rsidRPr="007B6F78" w:rsidRDefault="00D20E83" w:rsidP="00267CA1">
            <w:pPr>
              <w:shd w:val="clear" w:color="auto" w:fill="FFFFFF"/>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образование</w:t>
            </w:r>
          </w:p>
          <w:p w14:paraId="423CEB27" w14:textId="77777777" w:rsidR="00D20E83" w:rsidRPr="007B6F78" w:rsidRDefault="00D20E83" w:rsidP="00267CA1">
            <w:pPr>
              <w:shd w:val="clear" w:color="auto" w:fill="FFFFFF"/>
              <w:ind w:left="459"/>
              <w:jc w:val="left"/>
              <w:rPr>
                <w:rFonts w:eastAsia="SimSun"/>
                <w:color w:val="000000" w:themeColor="text1"/>
                <w:sz w:val="24"/>
                <w:szCs w:val="24"/>
                <w:lang w:eastAsia="zh-CN"/>
              </w:rPr>
            </w:pPr>
          </w:p>
        </w:tc>
        <w:tc>
          <w:tcPr>
            <w:tcW w:w="3260" w:type="dxa"/>
            <w:tcBorders>
              <w:top w:val="single" w:sz="4" w:space="0" w:color="auto"/>
              <w:left w:val="single" w:sz="4" w:space="0" w:color="auto"/>
              <w:bottom w:val="single" w:sz="4" w:space="0" w:color="auto"/>
              <w:right w:val="single" w:sz="4" w:space="0" w:color="auto"/>
            </w:tcBorders>
          </w:tcPr>
          <w:p w14:paraId="3616035F" w14:textId="77777777" w:rsidR="00D20E83" w:rsidRPr="007B6F78" w:rsidRDefault="00D20E83" w:rsidP="00267CA1">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837" w:type="dxa"/>
            <w:tcBorders>
              <w:top w:val="single" w:sz="4" w:space="0" w:color="auto"/>
              <w:left w:val="single" w:sz="4" w:space="0" w:color="auto"/>
              <w:bottom w:val="single" w:sz="4" w:space="0" w:color="auto"/>
              <w:right w:val="single" w:sz="4" w:space="0" w:color="auto"/>
            </w:tcBorders>
          </w:tcPr>
          <w:p w14:paraId="058C22F1" w14:textId="77777777" w:rsidR="00356EEC" w:rsidRPr="007B6F78" w:rsidRDefault="00356EEC" w:rsidP="00267CA1">
            <w:pPr>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 максимал</w:t>
            </w:r>
            <w:r w:rsidR="00267CA1" w:rsidRPr="007B6F78">
              <w:rPr>
                <w:rFonts w:eastAsia="SimSun"/>
                <w:color w:val="000000" w:themeColor="text1"/>
                <w:sz w:val="24"/>
                <w:szCs w:val="24"/>
                <w:lang w:eastAsia="zh-CN"/>
              </w:rPr>
              <w:t>ьная площадь земельного участка -</w:t>
            </w:r>
            <w:r w:rsidRPr="007B6F78">
              <w:rPr>
                <w:rFonts w:eastAsia="SimSun"/>
                <w:color w:val="000000" w:themeColor="text1"/>
                <w:sz w:val="24"/>
                <w:szCs w:val="24"/>
                <w:lang w:eastAsia="zh-CN"/>
              </w:rPr>
              <w:t xml:space="preserve"> </w:t>
            </w:r>
            <w:r w:rsidR="00267CA1"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10</w:t>
            </w:r>
            <w:r w:rsidR="00267CA1"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/10000 кв. м, а также определяется по заданию на проектирование.</w:t>
            </w:r>
          </w:p>
          <w:p w14:paraId="6C251957" w14:textId="77777777" w:rsidR="00356EEC" w:rsidRPr="007B6F78" w:rsidRDefault="00356EEC" w:rsidP="00267CA1">
            <w:pPr>
              <w:suppressAutoHyphens/>
              <w:snapToGrid w:val="0"/>
              <w:ind w:left="33"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5, максимальная высота зданий –              18 м.</w:t>
            </w:r>
          </w:p>
          <w:p w14:paraId="664A1BBC" w14:textId="77777777" w:rsidR="00356EEC" w:rsidRPr="007B6F78" w:rsidRDefault="00356EEC" w:rsidP="00267CA1">
            <w:pPr>
              <w:suppressAutoHyphens/>
              <w:snapToGrid w:val="0"/>
              <w:ind w:left="33"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Минимальный отступ зданий и строений от красной линии </w:t>
            </w:r>
            <w:r w:rsidR="00267CA1"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5 м.</w:t>
            </w:r>
          </w:p>
          <w:p w14:paraId="4416E253" w14:textId="77777777" w:rsidR="00356EEC" w:rsidRPr="007B6F78" w:rsidRDefault="00356EEC" w:rsidP="00267CA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Минимальный отступ строений до границ соседнего участка - 3 м. </w:t>
            </w:r>
          </w:p>
          <w:p w14:paraId="3CF55AA0" w14:textId="77777777" w:rsidR="00356EEC" w:rsidRPr="007B6F78" w:rsidRDefault="00356EEC" w:rsidP="00267CA1">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-50%</w:t>
            </w:r>
            <w:r w:rsidR="00D47E68" w:rsidRPr="007B6F78">
              <w:rPr>
                <w:rFonts w:eastAsia="SimSun"/>
                <w:color w:val="000000" w:themeColor="text1"/>
                <w:sz w:val="24"/>
                <w:szCs w:val="24"/>
                <w:lang w:eastAsia="zh-CN"/>
              </w:rPr>
              <w:t>.</w:t>
            </w:r>
          </w:p>
          <w:p w14:paraId="2BA2891D" w14:textId="77777777" w:rsidR="00356EEC" w:rsidRPr="007B6F78" w:rsidRDefault="00356EEC" w:rsidP="00267CA1">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озеленения земельного участка – 30 %.</w:t>
            </w:r>
          </w:p>
          <w:p w14:paraId="1572E0F9" w14:textId="77777777" w:rsidR="00D20E83" w:rsidRPr="007B6F78" w:rsidRDefault="00356EEC" w:rsidP="00267CA1">
            <w:pPr>
              <w:autoSpaceDE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6FFC1629" w14:textId="77777777" w:rsidTr="00356EEC">
        <w:trPr>
          <w:trHeight w:val="23"/>
        </w:trPr>
        <w:tc>
          <w:tcPr>
            <w:tcW w:w="2670" w:type="dxa"/>
            <w:tcBorders>
              <w:top w:val="single" w:sz="4" w:space="0" w:color="auto"/>
              <w:left w:val="single" w:sz="4" w:space="0" w:color="auto"/>
              <w:bottom w:val="single" w:sz="4" w:space="0" w:color="auto"/>
              <w:right w:val="single" w:sz="4" w:space="0" w:color="auto"/>
            </w:tcBorders>
          </w:tcPr>
          <w:p w14:paraId="321CF9F1" w14:textId="77777777" w:rsidR="00356EEC" w:rsidRPr="007B6F78" w:rsidRDefault="00356EEC" w:rsidP="00267CA1">
            <w:pPr>
              <w:shd w:val="clear" w:color="auto" w:fill="FFFFFF"/>
              <w:ind w:firstLine="0"/>
              <w:jc w:val="left"/>
              <w:rPr>
                <w:rFonts w:eastAsia="SimSun"/>
                <w:color w:val="000000" w:themeColor="text1"/>
                <w:sz w:val="24"/>
                <w:szCs w:val="24"/>
                <w:lang w:eastAsia="zh-CN"/>
              </w:rPr>
            </w:pPr>
            <w:r w:rsidRPr="007B6F78">
              <w:rPr>
                <w:color w:val="000000" w:themeColor="text1"/>
                <w:sz w:val="24"/>
                <w:szCs w:val="24"/>
              </w:rPr>
              <w:t>[3.6.1] - Объекты культурно-досуговой деятельности</w:t>
            </w:r>
          </w:p>
        </w:tc>
        <w:tc>
          <w:tcPr>
            <w:tcW w:w="3260" w:type="dxa"/>
            <w:tcBorders>
              <w:top w:val="single" w:sz="4" w:space="0" w:color="auto"/>
              <w:left w:val="single" w:sz="4" w:space="0" w:color="auto"/>
              <w:bottom w:val="single" w:sz="4" w:space="0" w:color="auto"/>
              <w:right w:val="single" w:sz="4" w:space="0" w:color="auto"/>
            </w:tcBorders>
          </w:tcPr>
          <w:p w14:paraId="1CAD6400" w14:textId="77777777" w:rsidR="00356EEC" w:rsidRPr="007B6F78" w:rsidRDefault="00356EEC" w:rsidP="00267CA1">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837" w:type="dxa"/>
            <w:tcBorders>
              <w:top w:val="single" w:sz="4" w:space="0" w:color="auto"/>
              <w:left w:val="single" w:sz="4" w:space="0" w:color="auto"/>
              <w:bottom w:val="single" w:sz="4" w:space="0" w:color="auto"/>
              <w:right w:val="single" w:sz="4" w:space="0" w:color="auto"/>
            </w:tcBorders>
            <w:vAlign w:val="center"/>
          </w:tcPr>
          <w:p w14:paraId="42E2187C" w14:textId="3E095261" w:rsidR="00356EEC" w:rsidRPr="007B6F78" w:rsidRDefault="00356EEC" w:rsidP="00267CA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300</w:t>
            </w:r>
            <w:r w:rsidR="00456C02"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w:t>
            </w:r>
            <w:smartTag w:uri="urn:schemas-microsoft-com:office:smarttags" w:element="metricconverter">
              <w:smartTagPr>
                <w:attr w:name="ProductID" w:val="5000 кв. м"/>
              </w:smartTagPr>
              <w:r w:rsidRPr="007B6F78">
                <w:rPr>
                  <w:rFonts w:eastAsia="SimSun"/>
                  <w:color w:val="000000" w:themeColor="text1"/>
                  <w:sz w:val="24"/>
                  <w:szCs w:val="24"/>
                  <w:lang w:eastAsia="zh-CN"/>
                </w:rPr>
                <w:t>5000 кв. м</w:t>
              </w:r>
            </w:smartTag>
            <w:r w:rsidRPr="007B6F78">
              <w:rPr>
                <w:rFonts w:eastAsia="SimSun"/>
                <w:color w:val="000000" w:themeColor="text1"/>
                <w:sz w:val="24"/>
                <w:szCs w:val="24"/>
                <w:lang w:eastAsia="zh-CN"/>
              </w:rPr>
              <w:t>.</w:t>
            </w:r>
          </w:p>
          <w:p w14:paraId="76D227A2" w14:textId="77777777" w:rsidR="00356EEC" w:rsidRPr="007B6F78" w:rsidRDefault="00356EEC" w:rsidP="00267CA1">
            <w:pPr>
              <w:ind w:firstLine="0"/>
              <w:jc w:val="left"/>
              <w:rPr>
                <w:rFonts w:eastAsia="SimSun"/>
                <w:color w:val="000000" w:themeColor="text1"/>
                <w:sz w:val="24"/>
                <w:szCs w:val="24"/>
                <w:lang w:eastAsia="zh-CN"/>
              </w:rPr>
            </w:pPr>
            <w:r w:rsidRPr="007B6F78">
              <w:rPr>
                <w:color w:val="000000" w:themeColor="text1"/>
                <w:sz w:val="24"/>
                <w:szCs w:val="24"/>
              </w:rPr>
              <w:t>Минимальные отступы от границ земельных участков - 3 м.</w:t>
            </w:r>
          </w:p>
          <w:p w14:paraId="774762D7" w14:textId="77777777" w:rsidR="00356EEC" w:rsidRPr="007B6F78" w:rsidRDefault="00356EEC" w:rsidP="00267CA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w:t>
            </w:r>
            <w:r w:rsidR="00267CA1" w:rsidRPr="007B6F78">
              <w:rPr>
                <w:rFonts w:eastAsia="SimSun"/>
                <w:color w:val="000000" w:themeColor="text1"/>
                <w:sz w:val="24"/>
                <w:szCs w:val="24"/>
                <w:lang w:eastAsia="zh-CN"/>
              </w:rPr>
              <w:t xml:space="preserve">ых этажей зданий –     </w:t>
            </w:r>
            <w:r w:rsidRPr="007B6F78">
              <w:rPr>
                <w:rFonts w:eastAsia="SimSun"/>
                <w:color w:val="000000" w:themeColor="text1"/>
                <w:sz w:val="24"/>
                <w:szCs w:val="24"/>
                <w:lang w:eastAsia="zh-CN"/>
              </w:rPr>
              <w:t xml:space="preserve">         4 этажа (включая мансардный этаж).</w:t>
            </w:r>
          </w:p>
          <w:p w14:paraId="08A7CF04" w14:textId="77777777" w:rsidR="00356EEC" w:rsidRPr="007B6F78" w:rsidRDefault="00356EEC" w:rsidP="00267CA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r w:rsidR="00D47E68" w:rsidRPr="007B6F78">
              <w:rPr>
                <w:rFonts w:eastAsia="SimSun"/>
                <w:color w:val="000000" w:themeColor="text1"/>
                <w:sz w:val="24"/>
                <w:szCs w:val="24"/>
                <w:lang w:eastAsia="zh-CN"/>
              </w:rPr>
              <w:t>.</w:t>
            </w:r>
          </w:p>
          <w:p w14:paraId="28BD7823" w14:textId="77777777" w:rsidR="00356EEC" w:rsidRPr="007B6F78" w:rsidRDefault="00356EEC" w:rsidP="00267CA1">
            <w:pPr>
              <w:suppressAutoHyphens/>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озеленения земельного участка – 30 %.</w:t>
            </w:r>
          </w:p>
          <w:p w14:paraId="0607B01E" w14:textId="13498C83" w:rsidR="00267CA1" w:rsidRPr="007B6F78" w:rsidRDefault="00356EEC" w:rsidP="00726A36">
            <w:pPr>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5373D164" w14:textId="77777777" w:rsidTr="00356EEC">
        <w:trPr>
          <w:trHeight w:val="23"/>
        </w:trPr>
        <w:tc>
          <w:tcPr>
            <w:tcW w:w="2670" w:type="dxa"/>
            <w:tcBorders>
              <w:top w:val="single" w:sz="4" w:space="0" w:color="auto"/>
              <w:left w:val="single" w:sz="4" w:space="0" w:color="auto"/>
              <w:bottom w:val="single" w:sz="4" w:space="0" w:color="auto"/>
              <w:right w:val="single" w:sz="4" w:space="0" w:color="auto"/>
            </w:tcBorders>
          </w:tcPr>
          <w:p w14:paraId="34EB03A1" w14:textId="77777777" w:rsidR="002A0A5F" w:rsidRPr="007B6F78" w:rsidRDefault="00D20E83" w:rsidP="00267CA1">
            <w:pPr>
              <w:shd w:val="clear" w:color="auto" w:fill="FFFFFF"/>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[3.9] </w:t>
            </w:r>
            <w:r w:rsidR="002A0A5F" w:rsidRPr="007B6F78">
              <w:rPr>
                <w:rFonts w:eastAsia="SimSun"/>
                <w:color w:val="000000" w:themeColor="text1"/>
                <w:sz w:val="24"/>
                <w:szCs w:val="24"/>
                <w:lang w:eastAsia="zh-CN"/>
              </w:rPr>
              <w:t>–</w:t>
            </w:r>
            <w:r w:rsidRPr="007B6F78">
              <w:rPr>
                <w:rFonts w:eastAsia="SimSun"/>
                <w:color w:val="000000" w:themeColor="text1"/>
                <w:sz w:val="24"/>
                <w:szCs w:val="24"/>
                <w:lang w:eastAsia="zh-CN"/>
              </w:rPr>
              <w:t xml:space="preserve"> Обеспечение</w:t>
            </w:r>
          </w:p>
          <w:p w14:paraId="36F6FE26" w14:textId="77777777" w:rsidR="001F2406" w:rsidRPr="007B6F78" w:rsidRDefault="00D20E83" w:rsidP="00267CA1">
            <w:pPr>
              <w:shd w:val="clear" w:color="auto" w:fill="FFFFFF"/>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научной</w:t>
            </w:r>
          </w:p>
          <w:p w14:paraId="3C80B64C" w14:textId="77777777" w:rsidR="00D20E83" w:rsidRPr="007B6F78" w:rsidRDefault="00D20E83" w:rsidP="00267CA1">
            <w:pPr>
              <w:shd w:val="clear" w:color="auto" w:fill="FFFFFF"/>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деятельности</w:t>
            </w:r>
          </w:p>
        </w:tc>
        <w:tc>
          <w:tcPr>
            <w:tcW w:w="3260" w:type="dxa"/>
            <w:tcBorders>
              <w:top w:val="single" w:sz="4" w:space="0" w:color="auto"/>
              <w:left w:val="single" w:sz="4" w:space="0" w:color="auto"/>
              <w:bottom w:val="single" w:sz="4" w:space="0" w:color="auto"/>
              <w:right w:val="single" w:sz="4" w:space="0" w:color="auto"/>
            </w:tcBorders>
          </w:tcPr>
          <w:p w14:paraId="30DE47D2" w14:textId="77777777" w:rsidR="00D20E83" w:rsidRPr="007B6F78" w:rsidRDefault="002A0A5F" w:rsidP="00267CA1">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113" w:anchor="/document/70736874/entry/10391" w:history="1">
              <w:r w:rsidRPr="007B6F78">
                <w:rPr>
                  <w:rFonts w:eastAsia="Times New Roman"/>
                  <w:color w:val="000000" w:themeColor="text1"/>
                  <w:sz w:val="24"/>
                  <w:szCs w:val="24"/>
                  <w:lang w:eastAsia="ru-RU"/>
                </w:rPr>
                <w:t>кодами 3.9.1 - 3.9.3</w:t>
              </w:r>
            </w:hyperlink>
          </w:p>
        </w:tc>
        <w:tc>
          <w:tcPr>
            <w:tcW w:w="3837" w:type="dxa"/>
            <w:tcBorders>
              <w:top w:val="single" w:sz="4" w:space="0" w:color="auto"/>
              <w:left w:val="single" w:sz="4" w:space="0" w:color="auto"/>
              <w:bottom w:val="single" w:sz="4" w:space="0" w:color="auto"/>
              <w:right w:val="single" w:sz="4" w:space="0" w:color="auto"/>
            </w:tcBorders>
          </w:tcPr>
          <w:p w14:paraId="5A75FE55" w14:textId="77777777" w:rsidR="00D20E83" w:rsidRPr="007B6F78" w:rsidRDefault="00D20E83" w:rsidP="00267CA1">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w:t>
            </w:r>
            <w:r w:rsidR="002A0A5F" w:rsidRPr="007B6F78">
              <w:rPr>
                <w:rFonts w:eastAsia="SimSun"/>
                <w:color w:val="000000" w:themeColor="text1"/>
                <w:sz w:val="24"/>
                <w:szCs w:val="24"/>
                <w:lang w:eastAsia="zh-CN"/>
              </w:rPr>
              <w:t>площадь земельного участка –</w:t>
            </w:r>
            <w:r w:rsidR="00267CA1" w:rsidRPr="007B6F78">
              <w:rPr>
                <w:rFonts w:eastAsia="SimSun"/>
                <w:color w:val="000000" w:themeColor="text1"/>
                <w:sz w:val="24"/>
                <w:szCs w:val="24"/>
                <w:lang w:eastAsia="zh-CN"/>
              </w:rPr>
              <w:t xml:space="preserve">                 </w:t>
            </w:r>
            <w:r w:rsidR="002A0A5F" w:rsidRPr="007B6F78">
              <w:rPr>
                <w:rFonts w:eastAsia="SimSun"/>
                <w:color w:val="000000" w:themeColor="text1"/>
                <w:sz w:val="24"/>
                <w:szCs w:val="24"/>
                <w:lang w:eastAsia="zh-CN"/>
              </w:rPr>
              <w:t xml:space="preserve"> 50</w:t>
            </w:r>
            <w:r w:rsidR="00267CA1" w:rsidRPr="007B6F78">
              <w:rPr>
                <w:rFonts w:eastAsia="SimSun"/>
                <w:color w:val="000000" w:themeColor="text1"/>
                <w:sz w:val="24"/>
                <w:szCs w:val="24"/>
                <w:lang w:eastAsia="zh-CN"/>
              </w:rPr>
              <w:t xml:space="preserve"> кв. м</w:t>
            </w:r>
            <w:r w:rsidR="002A0A5F" w:rsidRPr="007B6F78">
              <w:rPr>
                <w:rFonts w:eastAsia="SimSun"/>
                <w:color w:val="000000" w:themeColor="text1"/>
                <w:sz w:val="24"/>
                <w:szCs w:val="24"/>
                <w:lang w:eastAsia="zh-CN"/>
              </w:rPr>
              <w:t>/10</w:t>
            </w:r>
            <w:r w:rsidRPr="007B6F78">
              <w:rPr>
                <w:rFonts w:eastAsia="SimSun"/>
                <w:color w:val="000000" w:themeColor="text1"/>
                <w:sz w:val="24"/>
                <w:szCs w:val="24"/>
                <w:lang w:eastAsia="zh-CN"/>
              </w:rPr>
              <w:t>000 кв. м.</w:t>
            </w:r>
          </w:p>
          <w:p w14:paraId="7BAAE1CF" w14:textId="4CCC79A8" w:rsidR="00D20E83" w:rsidRPr="007B6F78" w:rsidRDefault="00D20E83" w:rsidP="00267CA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основного</w:t>
            </w:r>
            <w:r w:rsidR="002A0A5F" w:rsidRPr="007B6F78">
              <w:rPr>
                <w:rFonts w:eastAsia="SimSun"/>
                <w:color w:val="000000" w:themeColor="text1"/>
                <w:sz w:val="24"/>
                <w:szCs w:val="24"/>
                <w:lang w:eastAsia="zh-CN"/>
              </w:rPr>
              <w:t xml:space="preserve"> здания от красной линии - 5 м</w:t>
            </w:r>
            <w:r w:rsidR="00456C02" w:rsidRPr="007B6F78">
              <w:rPr>
                <w:rFonts w:eastAsia="SimSun"/>
                <w:color w:val="000000" w:themeColor="text1"/>
                <w:sz w:val="24"/>
                <w:szCs w:val="24"/>
                <w:lang w:eastAsia="zh-CN"/>
              </w:rPr>
              <w:t>.</w:t>
            </w:r>
            <w:r w:rsidR="002A0A5F" w:rsidRPr="007B6F78">
              <w:rPr>
                <w:rFonts w:eastAsia="SimSun"/>
                <w:color w:val="000000" w:themeColor="text1"/>
                <w:sz w:val="24"/>
                <w:szCs w:val="24"/>
                <w:lang w:eastAsia="zh-CN"/>
              </w:rPr>
              <w:t xml:space="preserve"> </w:t>
            </w:r>
          </w:p>
          <w:p w14:paraId="65A5C7B8" w14:textId="77777777" w:rsidR="00D20E83" w:rsidRPr="007B6F78" w:rsidRDefault="00D20E83" w:rsidP="00267CA1">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Минимальные отступы от границ участка - 3 м.</w:t>
            </w:r>
          </w:p>
          <w:p w14:paraId="23EBD20F" w14:textId="77777777" w:rsidR="00D20E83" w:rsidRPr="007B6F78" w:rsidRDefault="00D20E83" w:rsidP="00267CA1">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w:t>
            </w:r>
          </w:p>
          <w:p w14:paraId="28E658BA" w14:textId="77777777" w:rsidR="00D20E83" w:rsidRPr="007B6F78" w:rsidRDefault="00D20E83" w:rsidP="00267CA1">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Максимальная высота зданий - </w:t>
            </w:r>
            <w:r w:rsidR="002A0A5F"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15 м от планировочной отметки земли. </w:t>
            </w:r>
          </w:p>
          <w:p w14:paraId="27E691CB" w14:textId="77777777" w:rsidR="00D20E83" w:rsidRPr="007B6F78" w:rsidRDefault="00D20E83" w:rsidP="00267CA1">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p>
        </w:tc>
      </w:tr>
      <w:tr w:rsidR="00B87D33" w:rsidRPr="007B6F78" w14:paraId="160EFC11" w14:textId="77777777" w:rsidTr="00D200C7">
        <w:trPr>
          <w:trHeight w:val="23"/>
        </w:trPr>
        <w:tc>
          <w:tcPr>
            <w:tcW w:w="2670" w:type="dxa"/>
            <w:tcBorders>
              <w:top w:val="single" w:sz="4" w:space="0" w:color="auto"/>
              <w:left w:val="single" w:sz="4" w:space="0" w:color="auto"/>
              <w:bottom w:val="single" w:sz="4" w:space="0" w:color="auto"/>
              <w:right w:val="single" w:sz="4" w:space="0" w:color="auto"/>
            </w:tcBorders>
            <w:shd w:val="clear" w:color="auto" w:fill="FFFFFF"/>
          </w:tcPr>
          <w:p w14:paraId="1D34CF75" w14:textId="77777777" w:rsidR="005B7551" w:rsidRPr="007B6F78" w:rsidRDefault="005B7551" w:rsidP="00267CA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[12.0.1] – Улично-</w:t>
            </w:r>
          </w:p>
          <w:p w14:paraId="0E078516" w14:textId="77777777" w:rsidR="005B7551" w:rsidRPr="007B6F78" w:rsidRDefault="005B7551" w:rsidP="00267CA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дорожная</w:t>
            </w:r>
          </w:p>
          <w:p w14:paraId="51895EB4" w14:textId="77777777" w:rsidR="005B7551" w:rsidRPr="007B6F78" w:rsidRDefault="005B7551" w:rsidP="00267CA1">
            <w:pPr>
              <w:shd w:val="clear" w:color="auto" w:fill="FFFFFF"/>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сеть</w:t>
            </w:r>
          </w:p>
        </w:tc>
        <w:tc>
          <w:tcPr>
            <w:tcW w:w="3260" w:type="dxa"/>
            <w:tcBorders>
              <w:top w:val="single" w:sz="4" w:space="0" w:color="auto"/>
              <w:left w:val="single" w:sz="4" w:space="0" w:color="auto"/>
              <w:bottom w:val="single" w:sz="4" w:space="0" w:color="auto"/>
            </w:tcBorders>
          </w:tcPr>
          <w:p w14:paraId="1E0304B2" w14:textId="77777777" w:rsidR="005B7551" w:rsidRPr="007B6F78" w:rsidRDefault="005B7551" w:rsidP="00267CA1">
            <w:pPr>
              <w:ind w:firstLine="0"/>
              <w:jc w:val="left"/>
              <w:rPr>
                <w:color w:val="000000" w:themeColor="text1"/>
                <w:sz w:val="24"/>
                <w:szCs w:val="24"/>
              </w:rPr>
            </w:pPr>
            <w:r w:rsidRPr="007B6F78">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4D7EA51" w14:textId="77777777" w:rsidR="005B7551" w:rsidRPr="007B6F78" w:rsidRDefault="005B7551" w:rsidP="00267CA1">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837" w:type="dxa"/>
            <w:tcBorders>
              <w:top w:val="single" w:sz="4" w:space="0" w:color="auto"/>
              <w:left w:val="single" w:sz="4" w:space="0" w:color="auto"/>
              <w:bottom w:val="single" w:sz="4" w:space="0" w:color="auto"/>
              <w:right w:val="single" w:sz="4" w:space="0" w:color="auto"/>
            </w:tcBorders>
          </w:tcPr>
          <w:p w14:paraId="1A451479" w14:textId="77777777" w:rsidR="005B7551" w:rsidRPr="007B6F78" w:rsidRDefault="005B7551" w:rsidP="00267CA1">
            <w:pPr>
              <w:ind w:firstLine="0"/>
              <w:jc w:val="left"/>
              <w:rPr>
                <w:color w:val="000000" w:themeColor="text1"/>
                <w:sz w:val="24"/>
                <w:szCs w:val="24"/>
              </w:rPr>
            </w:pPr>
            <w:r w:rsidRPr="007B6F78">
              <w:rPr>
                <w:color w:val="000000" w:themeColor="text1"/>
                <w:sz w:val="24"/>
                <w:szCs w:val="24"/>
              </w:rPr>
              <w:t>Регламенты не устанавливаются.</w:t>
            </w:r>
          </w:p>
          <w:p w14:paraId="672F20EC" w14:textId="77777777" w:rsidR="005B7551" w:rsidRPr="007B6F78" w:rsidRDefault="005B7551" w:rsidP="00267CA1">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B87D33" w:rsidRPr="007B6F78" w14:paraId="6B18876A" w14:textId="77777777" w:rsidTr="00D200C7">
        <w:trPr>
          <w:trHeight w:val="23"/>
        </w:trPr>
        <w:tc>
          <w:tcPr>
            <w:tcW w:w="2670" w:type="dxa"/>
            <w:tcBorders>
              <w:top w:val="single" w:sz="4" w:space="0" w:color="auto"/>
              <w:left w:val="single" w:sz="4" w:space="0" w:color="auto"/>
              <w:bottom w:val="single" w:sz="4" w:space="0" w:color="auto"/>
              <w:right w:val="single" w:sz="4" w:space="0" w:color="auto"/>
            </w:tcBorders>
            <w:shd w:val="clear" w:color="auto" w:fill="FFFFFF"/>
          </w:tcPr>
          <w:p w14:paraId="57E8D517" w14:textId="77777777" w:rsidR="005B7551" w:rsidRPr="007B6F78" w:rsidRDefault="005B7551" w:rsidP="00267CA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[12.0.2] –</w:t>
            </w:r>
          </w:p>
          <w:p w14:paraId="1A43C70C" w14:textId="77777777" w:rsidR="005B7551" w:rsidRPr="007B6F78" w:rsidRDefault="005B7551" w:rsidP="00267CA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Благоустройство</w:t>
            </w:r>
          </w:p>
          <w:p w14:paraId="3537DC38" w14:textId="77777777" w:rsidR="005B7551" w:rsidRPr="007B6F78" w:rsidRDefault="005B7551" w:rsidP="00267CA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территории</w:t>
            </w:r>
          </w:p>
        </w:tc>
        <w:tc>
          <w:tcPr>
            <w:tcW w:w="3260" w:type="dxa"/>
            <w:tcBorders>
              <w:top w:val="single" w:sz="4" w:space="0" w:color="auto"/>
              <w:left w:val="single" w:sz="4" w:space="0" w:color="auto"/>
              <w:bottom w:val="single" w:sz="4" w:space="0" w:color="auto"/>
            </w:tcBorders>
          </w:tcPr>
          <w:p w14:paraId="3B082769" w14:textId="77777777" w:rsidR="005B7551" w:rsidRPr="007B6F78" w:rsidRDefault="005B7551" w:rsidP="00267CA1">
            <w:pPr>
              <w:ind w:firstLine="0"/>
              <w:jc w:val="left"/>
              <w:rPr>
                <w:color w:val="000000" w:themeColor="text1"/>
                <w:sz w:val="24"/>
                <w:szCs w:val="24"/>
              </w:rPr>
            </w:pPr>
            <w:r w:rsidRPr="007B6F78">
              <w:rPr>
                <w:color w:val="000000" w:themeColor="text1"/>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w:t>
            </w:r>
            <w:r w:rsidRPr="007B6F78">
              <w:rPr>
                <w:color w:val="000000" w:themeColor="text1"/>
                <w:sz w:val="24"/>
                <w:szCs w:val="24"/>
              </w:rPr>
              <w:lastRenderedPageBreak/>
              <w:t>указателей, применяемых как составные части благоустройства территории, общественных туалетов</w:t>
            </w:r>
          </w:p>
          <w:p w14:paraId="42DCC388" w14:textId="77777777" w:rsidR="005B7551" w:rsidRPr="007B6F78" w:rsidRDefault="005B7551" w:rsidP="00267CA1">
            <w:pPr>
              <w:ind w:firstLine="0"/>
              <w:jc w:val="left"/>
              <w:rPr>
                <w:color w:val="000000" w:themeColor="text1"/>
                <w:sz w:val="24"/>
                <w:szCs w:val="24"/>
              </w:rPr>
            </w:pPr>
          </w:p>
        </w:tc>
        <w:tc>
          <w:tcPr>
            <w:tcW w:w="3837" w:type="dxa"/>
            <w:tcBorders>
              <w:top w:val="single" w:sz="4" w:space="0" w:color="auto"/>
              <w:left w:val="single" w:sz="4" w:space="0" w:color="auto"/>
              <w:bottom w:val="single" w:sz="4" w:space="0" w:color="auto"/>
              <w:right w:val="single" w:sz="4" w:space="0" w:color="auto"/>
            </w:tcBorders>
          </w:tcPr>
          <w:p w14:paraId="2A4610D3" w14:textId="77777777" w:rsidR="005B7551" w:rsidRPr="007B6F78" w:rsidRDefault="005B7551" w:rsidP="00267CA1">
            <w:pPr>
              <w:ind w:firstLine="0"/>
              <w:jc w:val="left"/>
              <w:rPr>
                <w:color w:val="000000" w:themeColor="text1"/>
                <w:sz w:val="24"/>
                <w:szCs w:val="24"/>
              </w:rPr>
            </w:pPr>
            <w:r w:rsidRPr="007B6F78">
              <w:rPr>
                <w:color w:val="000000" w:themeColor="text1"/>
                <w:sz w:val="24"/>
                <w:szCs w:val="24"/>
              </w:rPr>
              <w:lastRenderedPageBreak/>
              <w:t>Регламенты не устанавливаются.</w:t>
            </w:r>
          </w:p>
          <w:p w14:paraId="5D002F04" w14:textId="77777777" w:rsidR="005B7551" w:rsidRPr="007B6F78" w:rsidRDefault="005B7551" w:rsidP="00267CA1">
            <w:pPr>
              <w:ind w:firstLine="0"/>
              <w:jc w:val="left"/>
              <w:rPr>
                <w:color w:val="000000" w:themeColor="text1"/>
                <w:sz w:val="24"/>
                <w:szCs w:val="24"/>
              </w:rPr>
            </w:pPr>
            <w:r w:rsidRPr="007B6F78">
              <w:rPr>
                <w:color w:val="000000" w:themeColor="text1"/>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w:t>
            </w:r>
            <w:r w:rsidRPr="007B6F78">
              <w:rPr>
                <w:color w:val="000000" w:themeColor="text1"/>
                <w:sz w:val="24"/>
                <w:szCs w:val="24"/>
              </w:rPr>
              <w:lastRenderedPageBreak/>
              <w:t>Российской Федерации или уполномоченными органами местного самоуправления в соответствии с федеральными законами</w:t>
            </w:r>
          </w:p>
        </w:tc>
      </w:tr>
    </w:tbl>
    <w:p w14:paraId="270FDAFB" w14:textId="77777777" w:rsidR="00D47E68" w:rsidRPr="007B6F78" w:rsidRDefault="00D47E68" w:rsidP="005B7551">
      <w:pPr>
        <w:tabs>
          <w:tab w:val="left" w:pos="2520"/>
        </w:tabs>
        <w:suppressAutoHyphens/>
        <w:ind w:firstLine="0"/>
        <w:jc w:val="center"/>
        <w:rPr>
          <w:rFonts w:eastAsia="SimSun"/>
          <w:b/>
          <w:color w:val="000000" w:themeColor="text1"/>
          <w:sz w:val="27"/>
          <w:szCs w:val="27"/>
          <w:lang w:eastAsia="zh-CN"/>
        </w:rPr>
      </w:pPr>
    </w:p>
    <w:p w14:paraId="26509133" w14:textId="77777777" w:rsidR="00DB70DB" w:rsidRPr="007B6F78" w:rsidRDefault="00DB70DB" w:rsidP="005B7551">
      <w:pPr>
        <w:tabs>
          <w:tab w:val="left" w:pos="2520"/>
        </w:tabs>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t>Условно разрешенные виды и параметры использования</w:t>
      </w:r>
    </w:p>
    <w:p w14:paraId="7BDF05F9" w14:textId="77777777" w:rsidR="00DB70DB" w:rsidRPr="007B6F78" w:rsidRDefault="004A5A05" w:rsidP="005B7551">
      <w:pPr>
        <w:tabs>
          <w:tab w:val="left" w:pos="2520"/>
        </w:tabs>
        <w:suppressAutoHyphens/>
        <w:ind w:firstLine="0"/>
        <w:jc w:val="center"/>
        <w:rPr>
          <w:rFonts w:eastAsia="SimSun"/>
          <w:b/>
          <w:color w:val="000000" w:themeColor="text1"/>
          <w:lang w:eastAsia="zh-CN"/>
        </w:rPr>
      </w:pPr>
      <w:r w:rsidRPr="007B6F78">
        <w:rPr>
          <w:rFonts w:eastAsia="SimSun"/>
          <w:b/>
          <w:color w:val="000000" w:themeColor="text1"/>
          <w:sz w:val="27"/>
          <w:szCs w:val="27"/>
          <w:lang w:eastAsia="zh-CN"/>
        </w:rPr>
        <w:t>з</w:t>
      </w:r>
      <w:r w:rsidR="00DB70DB" w:rsidRPr="007B6F78">
        <w:rPr>
          <w:rFonts w:eastAsia="SimSun"/>
          <w:b/>
          <w:color w:val="000000" w:themeColor="text1"/>
          <w:sz w:val="27"/>
          <w:szCs w:val="27"/>
          <w:lang w:eastAsia="zh-CN"/>
        </w:rPr>
        <w:t>емельных участков и объектов капитального строительства</w:t>
      </w:r>
    </w:p>
    <w:p w14:paraId="35F5275B" w14:textId="77777777" w:rsidR="00DB70DB" w:rsidRPr="007B6F78" w:rsidRDefault="00DB70DB" w:rsidP="00DB70DB">
      <w:pPr>
        <w:tabs>
          <w:tab w:val="left" w:pos="2520"/>
        </w:tabs>
        <w:suppressAutoHyphens/>
        <w:ind w:firstLine="0"/>
        <w:jc w:val="center"/>
        <w:rPr>
          <w:rFonts w:eastAsia="SimSun"/>
          <w:color w:val="000000" w:themeColor="text1"/>
          <w:lang w:eastAsia="zh-CN"/>
        </w:rPr>
      </w:pPr>
    </w:p>
    <w:tbl>
      <w:tblPr>
        <w:tblW w:w="9787" w:type="dxa"/>
        <w:tblInd w:w="-15" w:type="dxa"/>
        <w:tblLayout w:type="fixed"/>
        <w:tblLook w:val="0000" w:firstRow="0" w:lastRow="0" w:firstColumn="0" w:lastColumn="0" w:noHBand="0" w:noVBand="0"/>
      </w:tblPr>
      <w:tblGrid>
        <w:gridCol w:w="2391"/>
        <w:gridCol w:w="2694"/>
        <w:gridCol w:w="4702"/>
      </w:tblGrid>
      <w:tr w:rsidR="00B87D33" w:rsidRPr="007B6F78" w14:paraId="2AAC08EB" w14:textId="77777777" w:rsidTr="00267CA1">
        <w:trPr>
          <w:trHeight w:val="23"/>
          <w:tblHeader/>
        </w:trPr>
        <w:tc>
          <w:tcPr>
            <w:tcW w:w="2391" w:type="dxa"/>
            <w:tcBorders>
              <w:top w:val="single" w:sz="4" w:space="0" w:color="000000"/>
              <w:left w:val="single" w:sz="4" w:space="0" w:color="000000"/>
              <w:bottom w:val="single" w:sz="4" w:space="0" w:color="auto"/>
            </w:tcBorders>
            <w:shd w:val="clear" w:color="auto" w:fill="auto"/>
          </w:tcPr>
          <w:p w14:paraId="18F39851" w14:textId="77777777" w:rsidR="005B7551" w:rsidRPr="007B6F78" w:rsidRDefault="005B7551" w:rsidP="00D200C7">
            <w:pPr>
              <w:tabs>
                <w:tab w:val="left" w:pos="2520"/>
              </w:tabs>
              <w:suppressAutoHyphen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Наименование вида разрешенного использования земельного участка</w:t>
            </w:r>
          </w:p>
        </w:tc>
        <w:tc>
          <w:tcPr>
            <w:tcW w:w="2694" w:type="dxa"/>
            <w:tcBorders>
              <w:top w:val="single" w:sz="4" w:space="0" w:color="000000"/>
              <w:left w:val="single" w:sz="4" w:space="0" w:color="000000"/>
              <w:bottom w:val="single" w:sz="4" w:space="0" w:color="auto"/>
            </w:tcBorders>
            <w:shd w:val="clear" w:color="auto" w:fill="auto"/>
          </w:tcPr>
          <w:p w14:paraId="54270F20" w14:textId="77777777" w:rsidR="005B7551" w:rsidRPr="007B6F78" w:rsidRDefault="005B7551" w:rsidP="00D200C7">
            <w:pPr>
              <w:tabs>
                <w:tab w:val="left" w:pos="2520"/>
              </w:tabs>
              <w:suppressAutoHyphens/>
              <w:ind w:left="-98"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Описание вида разрешенного использования земельного участка</w:t>
            </w:r>
          </w:p>
        </w:tc>
        <w:tc>
          <w:tcPr>
            <w:tcW w:w="4702" w:type="dxa"/>
            <w:tcBorders>
              <w:top w:val="single" w:sz="4" w:space="0" w:color="000000"/>
              <w:left w:val="single" w:sz="4" w:space="0" w:color="000000"/>
              <w:bottom w:val="single" w:sz="4" w:space="0" w:color="auto"/>
              <w:right w:val="single" w:sz="4" w:space="0" w:color="000000"/>
            </w:tcBorders>
            <w:shd w:val="clear" w:color="auto" w:fill="auto"/>
          </w:tcPr>
          <w:p w14:paraId="797C2533" w14:textId="77777777" w:rsidR="005B7551" w:rsidRPr="007B6F78" w:rsidRDefault="005B7551" w:rsidP="00D200C7">
            <w:pPr>
              <w:tabs>
                <w:tab w:val="left" w:pos="2520"/>
              </w:tabs>
              <w:suppressAutoHyphens/>
              <w:ind w:firstLine="34"/>
              <w:jc w:val="center"/>
              <w:rPr>
                <w:rFonts w:eastAsia="SimSun"/>
                <w:b/>
                <w:color w:val="000000" w:themeColor="text1"/>
                <w:sz w:val="24"/>
                <w:szCs w:val="24"/>
                <w:lang w:eastAsia="zh-CN"/>
              </w:rPr>
            </w:pPr>
            <w:r w:rsidRPr="007B6F78">
              <w:rPr>
                <w:rFonts w:eastAsia="SimSun"/>
                <w:b/>
                <w:color w:val="000000" w:themeColor="text1"/>
                <w:sz w:val="24"/>
                <w:szCs w:val="24"/>
                <w:lang w:eastAsia="zh-CN"/>
              </w:rPr>
              <w:t>Предельные размеры земельных участков и параметры разрешенного строительства, реконструкции объектов капитального строительства</w:t>
            </w:r>
          </w:p>
        </w:tc>
      </w:tr>
    </w:tbl>
    <w:p w14:paraId="24DEEEB9" w14:textId="77777777" w:rsidR="005B7551" w:rsidRPr="007B6F78" w:rsidRDefault="005B7551" w:rsidP="005B7551">
      <w:pPr>
        <w:tabs>
          <w:tab w:val="left" w:pos="2520"/>
        </w:tabs>
        <w:suppressAutoHyphens/>
        <w:ind w:firstLine="0"/>
        <w:rPr>
          <w:rFonts w:eastAsia="SimSun"/>
          <w:color w:val="000000" w:themeColor="text1"/>
          <w:sz w:val="2"/>
          <w:szCs w:val="2"/>
          <w:lang w:eastAsia="zh-CN"/>
        </w:rPr>
      </w:pPr>
    </w:p>
    <w:tbl>
      <w:tblPr>
        <w:tblW w:w="9787" w:type="dxa"/>
        <w:tblInd w:w="-15" w:type="dxa"/>
        <w:tblLayout w:type="fixed"/>
        <w:tblLook w:val="0000" w:firstRow="0" w:lastRow="0" w:firstColumn="0" w:lastColumn="0" w:noHBand="0" w:noVBand="0"/>
      </w:tblPr>
      <w:tblGrid>
        <w:gridCol w:w="2391"/>
        <w:gridCol w:w="2694"/>
        <w:gridCol w:w="4702"/>
      </w:tblGrid>
      <w:tr w:rsidR="00B87D33" w:rsidRPr="007B6F78" w14:paraId="226CB620" w14:textId="77777777" w:rsidTr="00267CA1">
        <w:trPr>
          <w:trHeight w:val="23"/>
          <w:tblHeader/>
        </w:trPr>
        <w:tc>
          <w:tcPr>
            <w:tcW w:w="2391" w:type="dxa"/>
            <w:tcBorders>
              <w:top w:val="single" w:sz="4" w:space="0" w:color="000000"/>
              <w:left w:val="single" w:sz="4" w:space="0" w:color="000000"/>
              <w:bottom w:val="single" w:sz="4" w:space="0" w:color="auto"/>
            </w:tcBorders>
            <w:shd w:val="clear" w:color="auto" w:fill="auto"/>
          </w:tcPr>
          <w:p w14:paraId="1778F066" w14:textId="77777777" w:rsidR="008F132A" w:rsidRPr="007B6F78" w:rsidRDefault="005B7551" w:rsidP="005B7551">
            <w:pPr>
              <w:tabs>
                <w:tab w:val="left" w:pos="2520"/>
              </w:tabs>
              <w:suppressAutoHyphen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2694" w:type="dxa"/>
            <w:tcBorders>
              <w:top w:val="single" w:sz="4" w:space="0" w:color="000000"/>
              <w:left w:val="single" w:sz="4" w:space="0" w:color="000000"/>
              <w:bottom w:val="single" w:sz="4" w:space="0" w:color="auto"/>
            </w:tcBorders>
            <w:shd w:val="clear" w:color="auto" w:fill="auto"/>
          </w:tcPr>
          <w:p w14:paraId="15AB2D95" w14:textId="77777777" w:rsidR="008F132A" w:rsidRPr="007B6F78" w:rsidRDefault="005B7551" w:rsidP="005B7551">
            <w:pPr>
              <w:tabs>
                <w:tab w:val="left" w:pos="2520"/>
              </w:tabs>
              <w:suppressAutoHyphens/>
              <w:ind w:left="-98"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c>
          <w:tcPr>
            <w:tcW w:w="4702" w:type="dxa"/>
            <w:tcBorders>
              <w:top w:val="single" w:sz="4" w:space="0" w:color="000000"/>
              <w:left w:val="single" w:sz="4" w:space="0" w:color="000000"/>
              <w:bottom w:val="single" w:sz="4" w:space="0" w:color="auto"/>
              <w:right w:val="single" w:sz="4" w:space="0" w:color="000000"/>
            </w:tcBorders>
            <w:shd w:val="clear" w:color="auto" w:fill="auto"/>
          </w:tcPr>
          <w:p w14:paraId="63006D44" w14:textId="77777777" w:rsidR="008F132A" w:rsidRPr="007B6F78" w:rsidRDefault="005B7551" w:rsidP="005B7551">
            <w:pPr>
              <w:tabs>
                <w:tab w:val="left" w:pos="2520"/>
              </w:tabs>
              <w:suppressAutoHyphens/>
              <w:ind w:firstLine="34"/>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B87D33" w:rsidRPr="007B6F78" w14:paraId="5D6BCD86" w14:textId="77777777" w:rsidTr="00267CA1">
        <w:trPr>
          <w:trHeight w:val="369"/>
        </w:trPr>
        <w:tc>
          <w:tcPr>
            <w:tcW w:w="2391" w:type="dxa"/>
            <w:tcBorders>
              <w:top w:val="single" w:sz="4" w:space="0" w:color="auto"/>
              <w:left w:val="single" w:sz="4" w:space="0" w:color="auto"/>
              <w:bottom w:val="single" w:sz="4" w:space="0" w:color="auto"/>
              <w:right w:val="single" w:sz="4" w:space="0" w:color="auto"/>
            </w:tcBorders>
          </w:tcPr>
          <w:p w14:paraId="3F93BD18" w14:textId="77777777" w:rsidR="00CD5EF3" w:rsidRPr="007B6F78" w:rsidRDefault="00CD5EF3" w:rsidP="00267CA1">
            <w:pPr>
              <w:keepLines/>
              <w:tabs>
                <w:tab w:val="left" w:pos="2520"/>
              </w:tabs>
              <w:suppressAutoHyphens/>
              <w:overflowPunct w:val="0"/>
              <w:autoSpaceDE w:val="0"/>
              <w:ind w:firstLine="0"/>
              <w:jc w:val="left"/>
              <w:rPr>
                <w:rFonts w:eastAsia="SimSun"/>
                <w:color w:val="000000" w:themeColor="text1"/>
                <w:sz w:val="24"/>
                <w:szCs w:val="24"/>
                <w:lang w:eastAsia="zh-CN"/>
              </w:rPr>
            </w:pPr>
            <w:r w:rsidRPr="007B6F78">
              <w:rPr>
                <w:color w:val="000000" w:themeColor="text1"/>
                <w:sz w:val="24"/>
                <w:szCs w:val="24"/>
              </w:rPr>
              <w:t>[3.1.1] -</w:t>
            </w:r>
            <w:r w:rsidRPr="007B6F78">
              <w:rPr>
                <w:color w:val="000000" w:themeColor="text1"/>
                <w:sz w:val="24"/>
                <w:szCs w:val="24"/>
                <w:lang w:val="en-US"/>
              </w:rPr>
              <w:t xml:space="preserve"> </w:t>
            </w:r>
            <w:r w:rsidRPr="007B6F78">
              <w:rPr>
                <w:color w:val="000000" w:themeColor="text1"/>
                <w:sz w:val="24"/>
                <w:szCs w:val="24"/>
              </w:rPr>
              <w:t>Предоставление коммунальных услуг</w:t>
            </w:r>
          </w:p>
        </w:tc>
        <w:tc>
          <w:tcPr>
            <w:tcW w:w="2694" w:type="dxa"/>
            <w:tcBorders>
              <w:top w:val="single" w:sz="4" w:space="0" w:color="auto"/>
              <w:left w:val="single" w:sz="4" w:space="0" w:color="auto"/>
              <w:bottom w:val="single" w:sz="4" w:space="0" w:color="auto"/>
              <w:right w:val="single" w:sz="4" w:space="0" w:color="auto"/>
            </w:tcBorders>
          </w:tcPr>
          <w:p w14:paraId="21CA28E6" w14:textId="77777777" w:rsidR="00CD5EF3" w:rsidRPr="007B6F78" w:rsidRDefault="00CD5EF3" w:rsidP="00267CA1">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702" w:type="dxa"/>
            <w:tcBorders>
              <w:top w:val="single" w:sz="4" w:space="0" w:color="auto"/>
              <w:left w:val="single" w:sz="4" w:space="0" w:color="auto"/>
              <w:bottom w:val="single" w:sz="4" w:space="0" w:color="auto"/>
              <w:right w:val="single" w:sz="4" w:space="0" w:color="auto"/>
            </w:tcBorders>
          </w:tcPr>
          <w:p w14:paraId="638FB799" w14:textId="77777777" w:rsidR="00CD5EF3" w:rsidRPr="007B6F78" w:rsidRDefault="00CD5EF3" w:rsidP="00267CA1">
            <w:pPr>
              <w:ind w:firstLine="4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 </w:t>
            </w:r>
            <w:r w:rsidR="00356EEC" w:rsidRPr="007B6F78">
              <w:rPr>
                <w:rFonts w:eastAsia="SimSun"/>
                <w:color w:val="000000" w:themeColor="text1"/>
                <w:sz w:val="24"/>
                <w:szCs w:val="24"/>
                <w:lang w:eastAsia="zh-CN"/>
              </w:rPr>
              <w:t>10</w:t>
            </w:r>
            <w:r w:rsidR="00267CA1" w:rsidRPr="007B6F78">
              <w:rPr>
                <w:rFonts w:eastAsia="SimSun"/>
                <w:color w:val="000000" w:themeColor="text1"/>
                <w:sz w:val="24"/>
                <w:szCs w:val="24"/>
                <w:lang w:eastAsia="zh-CN"/>
              </w:rPr>
              <w:t xml:space="preserve"> кв. м</w:t>
            </w:r>
            <w:r w:rsidR="00356EEC"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w:t>
            </w:r>
            <w:r w:rsidRPr="007B6F78">
              <w:rPr>
                <w:bCs/>
                <w:color w:val="000000" w:themeColor="text1"/>
                <w:sz w:val="24"/>
                <w:szCs w:val="24"/>
              </w:rPr>
              <w:t>10000 кв. м.</w:t>
            </w:r>
          </w:p>
          <w:p w14:paraId="1B8363B1" w14:textId="77777777" w:rsidR="00CD5EF3" w:rsidRPr="007B6F78" w:rsidRDefault="00CD5EF3" w:rsidP="00267CA1">
            <w:pPr>
              <w:ind w:firstLine="40"/>
              <w:jc w:val="left"/>
              <w:rPr>
                <w:color w:val="000000" w:themeColor="text1"/>
                <w:sz w:val="24"/>
                <w:szCs w:val="24"/>
              </w:rPr>
            </w:pPr>
            <w:r w:rsidRPr="007B6F78">
              <w:rPr>
                <w:color w:val="000000" w:themeColor="text1"/>
                <w:sz w:val="24"/>
                <w:szCs w:val="24"/>
              </w:rPr>
              <w:t xml:space="preserve">Минимальные отступы </w:t>
            </w:r>
            <w:r w:rsidR="00356EEC" w:rsidRPr="007B6F78">
              <w:rPr>
                <w:color w:val="000000" w:themeColor="text1"/>
                <w:sz w:val="24"/>
                <w:szCs w:val="24"/>
              </w:rPr>
              <w:t xml:space="preserve">от границ земельных участков – </w:t>
            </w:r>
            <w:r w:rsidRPr="007B6F78">
              <w:rPr>
                <w:color w:val="000000" w:themeColor="text1"/>
                <w:sz w:val="24"/>
                <w:szCs w:val="24"/>
              </w:rPr>
              <w:t>1 м.</w:t>
            </w:r>
          </w:p>
          <w:p w14:paraId="1A94417D" w14:textId="77777777" w:rsidR="00CD5EF3" w:rsidRPr="007B6F78" w:rsidRDefault="00CD5EF3" w:rsidP="00267CA1">
            <w:pPr>
              <w:ind w:firstLine="4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w:t>
            </w:r>
            <w:r w:rsidR="00356EEC" w:rsidRPr="007B6F78">
              <w:rPr>
                <w:rFonts w:eastAsia="SimSun"/>
                <w:color w:val="000000" w:themeColor="text1"/>
                <w:sz w:val="24"/>
                <w:szCs w:val="24"/>
                <w:lang w:eastAsia="zh-CN"/>
              </w:rPr>
              <w:t xml:space="preserve"> этажей зданий – </w:t>
            </w:r>
            <w:r w:rsidRPr="007B6F78">
              <w:rPr>
                <w:rFonts w:eastAsia="SimSun"/>
                <w:color w:val="000000" w:themeColor="text1"/>
                <w:sz w:val="24"/>
                <w:szCs w:val="24"/>
                <w:lang w:eastAsia="zh-CN"/>
              </w:rPr>
              <w:t>3 этажа (включая мансардный этаж).</w:t>
            </w:r>
          </w:p>
          <w:p w14:paraId="44A11720" w14:textId="77777777" w:rsidR="00CD5EF3" w:rsidRPr="007B6F78" w:rsidRDefault="00CD5EF3" w:rsidP="00267CA1">
            <w:pPr>
              <w:ind w:firstLine="4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строений, сооружений от уровня земли – 20 м.</w:t>
            </w:r>
          </w:p>
          <w:p w14:paraId="730101BC" w14:textId="77777777" w:rsidR="00CD5EF3" w:rsidRPr="007B6F78" w:rsidRDefault="00CD5EF3" w:rsidP="00267CA1">
            <w:pPr>
              <w:ind w:firstLine="4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70%</w:t>
            </w:r>
            <w:r w:rsidR="00D47E68" w:rsidRPr="007B6F78">
              <w:rPr>
                <w:rFonts w:eastAsia="SimSun"/>
                <w:color w:val="000000" w:themeColor="text1"/>
                <w:sz w:val="24"/>
                <w:szCs w:val="24"/>
                <w:lang w:eastAsia="zh-CN"/>
              </w:rPr>
              <w:t>.</w:t>
            </w:r>
          </w:p>
          <w:p w14:paraId="08AC84B5" w14:textId="77777777" w:rsidR="00CD5EF3" w:rsidRPr="007B6F78" w:rsidRDefault="00CD5EF3" w:rsidP="00267CA1">
            <w:pPr>
              <w:tabs>
                <w:tab w:val="left" w:pos="2520"/>
              </w:tabs>
              <w:suppressAutoHyphens/>
              <w:ind w:firstLine="4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12B806DB" w14:textId="77777777" w:rsidTr="00267CA1">
        <w:trPr>
          <w:trHeight w:val="369"/>
        </w:trPr>
        <w:tc>
          <w:tcPr>
            <w:tcW w:w="2391" w:type="dxa"/>
            <w:tcBorders>
              <w:top w:val="single" w:sz="4" w:space="0" w:color="auto"/>
              <w:left w:val="single" w:sz="4" w:space="0" w:color="auto"/>
              <w:bottom w:val="single" w:sz="4" w:space="0" w:color="auto"/>
              <w:right w:val="single" w:sz="4" w:space="0" w:color="auto"/>
            </w:tcBorders>
          </w:tcPr>
          <w:p w14:paraId="08990198" w14:textId="77777777" w:rsidR="002A0A5F" w:rsidRPr="007B6F78" w:rsidRDefault="002A0A5F" w:rsidP="00267CA1">
            <w:pPr>
              <w:keepLines/>
              <w:tabs>
                <w:tab w:val="left" w:pos="2520"/>
              </w:tabs>
              <w:suppressAutoHyphens/>
              <w:overflowPunct w:val="0"/>
              <w:autoSpaceDE w:val="0"/>
              <w:ind w:firstLine="0"/>
              <w:jc w:val="left"/>
              <w:rPr>
                <w:color w:val="000000" w:themeColor="text1"/>
                <w:sz w:val="24"/>
                <w:szCs w:val="24"/>
              </w:rPr>
            </w:pPr>
            <w:r w:rsidRPr="007B6F78">
              <w:rPr>
                <w:color w:val="000000" w:themeColor="text1"/>
                <w:sz w:val="24"/>
                <w:szCs w:val="24"/>
              </w:rPr>
              <w:t>[5.1.2] - Обеспечение занятий спортом в помещениях</w:t>
            </w:r>
          </w:p>
        </w:tc>
        <w:tc>
          <w:tcPr>
            <w:tcW w:w="2694" w:type="dxa"/>
            <w:tcBorders>
              <w:top w:val="single" w:sz="4" w:space="0" w:color="auto"/>
              <w:left w:val="single" w:sz="4" w:space="0" w:color="auto"/>
              <w:bottom w:val="single" w:sz="4" w:space="0" w:color="auto"/>
              <w:right w:val="single" w:sz="4" w:space="0" w:color="auto"/>
            </w:tcBorders>
          </w:tcPr>
          <w:p w14:paraId="70DED3F2" w14:textId="77777777" w:rsidR="002A0A5F" w:rsidRPr="007B6F78" w:rsidRDefault="002A0A5F" w:rsidP="00267CA1">
            <w:pPr>
              <w:autoSpaceDE w:val="0"/>
              <w:autoSpaceDN w:val="0"/>
              <w:adjustRightInd w:val="0"/>
              <w:ind w:firstLine="0"/>
              <w:jc w:val="left"/>
              <w:rPr>
                <w:color w:val="000000" w:themeColor="text1"/>
                <w:sz w:val="24"/>
                <w:szCs w:val="24"/>
              </w:rPr>
            </w:pPr>
            <w:r w:rsidRPr="007B6F78">
              <w:rPr>
                <w:color w:val="000000" w:themeColor="text1"/>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4702" w:type="dxa"/>
            <w:tcBorders>
              <w:top w:val="single" w:sz="4" w:space="0" w:color="auto"/>
              <w:left w:val="single" w:sz="4" w:space="0" w:color="auto"/>
              <w:bottom w:val="single" w:sz="4" w:space="0" w:color="auto"/>
              <w:right w:val="single" w:sz="4" w:space="0" w:color="auto"/>
            </w:tcBorders>
          </w:tcPr>
          <w:p w14:paraId="2F75DFCE" w14:textId="77777777" w:rsidR="002A0A5F" w:rsidRPr="007B6F78" w:rsidRDefault="002A0A5F" w:rsidP="00267CA1">
            <w:pPr>
              <w:pStyle w:val="s16"/>
              <w:spacing w:before="0" w:beforeAutospacing="0" w:after="0" w:afterAutospacing="0"/>
              <w:rPr>
                <w:color w:val="000000" w:themeColor="text1"/>
              </w:rPr>
            </w:pPr>
            <w:r w:rsidRPr="007B6F78">
              <w:rPr>
                <w:color w:val="000000" w:themeColor="text1"/>
              </w:rPr>
              <w:t>Минимальная/максимальная площадь земельных участков – 50</w:t>
            </w:r>
            <w:r w:rsidR="00267CA1" w:rsidRPr="007B6F78">
              <w:rPr>
                <w:color w:val="000000" w:themeColor="text1"/>
              </w:rPr>
              <w:t xml:space="preserve"> кв. м</w:t>
            </w:r>
            <w:r w:rsidRPr="007B6F78">
              <w:rPr>
                <w:color w:val="000000" w:themeColor="text1"/>
              </w:rPr>
              <w:t>/10000 кв. м.</w:t>
            </w:r>
          </w:p>
          <w:p w14:paraId="5817A319" w14:textId="77777777" w:rsidR="002A0A5F" w:rsidRPr="007B6F78" w:rsidRDefault="002A0A5F" w:rsidP="00267CA1">
            <w:pPr>
              <w:pStyle w:val="s16"/>
              <w:spacing w:before="0" w:beforeAutospacing="0" w:after="0" w:afterAutospacing="0"/>
              <w:rPr>
                <w:color w:val="000000" w:themeColor="text1"/>
              </w:rPr>
            </w:pPr>
            <w:r w:rsidRPr="007B6F78">
              <w:rPr>
                <w:color w:val="000000" w:themeColor="text1"/>
              </w:rPr>
              <w:t>Минимальные отступы от границ земельных участков - 3 м.</w:t>
            </w:r>
          </w:p>
          <w:p w14:paraId="1DD8D7F1" w14:textId="77777777" w:rsidR="002A0A5F" w:rsidRPr="007B6F78" w:rsidRDefault="002A0A5F" w:rsidP="00267CA1">
            <w:pPr>
              <w:pStyle w:val="s16"/>
              <w:spacing w:before="0" w:beforeAutospacing="0" w:after="0" w:afterAutospacing="0"/>
              <w:rPr>
                <w:color w:val="000000" w:themeColor="text1"/>
              </w:rPr>
            </w:pPr>
            <w:r w:rsidRPr="007B6F78">
              <w:rPr>
                <w:color w:val="000000" w:themeColor="text1"/>
              </w:rPr>
              <w:t>Максимальное количество надземных этажей зданий – 3 этажа (включая мансардный этаж).</w:t>
            </w:r>
          </w:p>
          <w:p w14:paraId="22E0F492" w14:textId="77777777" w:rsidR="00D47E68" w:rsidRPr="007B6F78" w:rsidRDefault="002A0A5F" w:rsidP="00267CA1">
            <w:pPr>
              <w:pStyle w:val="s16"/>
              <w:spacing w:before="0" w:beforeAutospacing="0" w:after="0" w:afterAutospacing="0"/>
              <w:rPr>
                <w:color w:val="000000" w:themeColor="text1"/>
              </w:rPr>
            </w:pPr>
            <w:r w:rsidRPr="007B6F78">
              <w:rPr>
                <w:color w:val="000000" w:themeColor="text1"/>
              </w:rPr>
              <w:t>Максимальный процент застройки в границах земельного участка – 50%</w:t>
            </w:r>
            <w:r w:rsidR="00D47E68" w:rsidRPr="007B6F78">
              <w:rPr>
                <w:color w:val="000000" w:themeColor="text1"/>
              </w:rPr>
              <w:t>.</w:t>
            </w:r>
          </w:p>
          <w:p w14:paraId="2B134B79" w14:textId="22F2DB81" w:rsidR="002A0A5F" w:rsidRPr="007B6F78" w:rsidRDefault="002A0A5F" w:rsidP="00267CA1">
            <w:pPr>
              <w:pStyle w:val="s16"/>
              <w:spacing w:before="0" w:beforeAutospacing="0" w:after="0" w:afterAutospacing="0"/>
              <w:rPr>
                <w:color w:val="000000" w:themeColor="text1"/>
              </w:rPr>
            </w:pPr>
            <w:r w:rsidRPr="007B6F78">
              <w:rPr>
                <w:rFonts w:eastAsia="SimSun"/>
                <w:color w:val="000000" w:themeColor="text1"/>
                <w:lang w:eastAsia="zh-CN"/>
              </w:rPr>
              <w:t>Минимальный процент озе</w:t>
            </w:r>
            <w:r w:rsidR="00456C02" w:rsidRPr="007B6F78">
              <w:rPr>
                <w:rFonts w:eastAsia="SimSun"/>
                <w:color w:val="000000" w:themeColor="text1"/>
                <w:lang w:eastAsia="zh-CN"/>
              </w:rPr>
              <w:t>ленения земельного участка – 30</w:t>
            </w:r>
            <w:r w:rsidRPr="007B6F78">
              <w:rPr>
                <w:rFonts w:eastAsia="SimSun"/>
                <w:color w:val="000000" w:themeColor="text1"/>
                <w:lang w:eastAsia="zh-CN"/>
              </w:rPr>
              <w:t>%.</w:t>
            </w:r>
          </w:p>
          <w:p w14:paraId="1E4330E8" w14:textId="77777777" w:rsidR="002A0A5F" w:rsidRPr="007B6F78" w:rsidRDefault="002A0A5F" w:rsidP="00267CA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Процент застройки подземной части не регламентируется</w:t>
            </w:r>
          </w:p>
        </w:tc>
      </w:tr>
    </w:tbl>
    <w:p w14:paraId="463766D2" w14:textId="77777777" w:rsidR="00DB70DB" w:rsidRPr="007B6F78" w:rsidRDefault="00DB70DB" w:rsidP="00DB70DB">
      <w:pPr>
        <w:tabs>
          <w:tab w:val="left" w:pos="2520"/>
        </w:tabs>
        <w:suppressAutoHyphens/>
        <w:ind w:firstLine="284"/>
        <w:jc w:val="center"/>
        <w:rPr>
          <w:rFonts w:eastAsia="SimSun"/>
          <w:b/>
          <w:color w:val="000000" w:themeColor="text1"/>
          <w:sz w:val="27"/>
          <w:szCs w:val="27"/>
          <w:lang w:eastAsia="zh-CN"/>
        </w:rPr>
      </w:pPr>
      <w:r w:rsidRPr="007B6F78">
        <w:rPr>
          <w:rFonts w:eastAsia="SimSun"/>
          <w:b/>
          <w:color w:val="000000" w:themeColor="text1"/>
          <w:sz w:val="27"/>
          <w:szCs w:val="27"/>
          <w:lang w:eastAsia="zh-CN"/>
        </w:rPr>
        <w:lastRenderedPageBreak/>
        <w:t>Вспомогательные виды и параметры разрешенного использования земельных участков и объектов капитального строительства</w:t>
      </w:r>
    </w:p>
    <w:p w14:paraId="56705689" w14:textId="77777777" w:rsidR="00DB70DB" w:rsidRPr="007B6F78" w:rsidRDefault="00DB70DB" w:rsidP="00DB70DB">
      <w:pPr>
        <w:tabs>
          <w:tab w:val="left" w:pos="2520"/>
        </w:tabs>
        <w:suppressAutoHyphens/>
        <w:ind w:firstLine="284"/>
        <w:jc w:val="center"/>
        <w:rPr>
          <w:rFonts w:eastAsia="SimSun"/>
          <w:color w:val="000000" w:themeColor="text1"/>
          <w:sz w:val="27"/>
          <w:szCs w:val="27"/>
          <w:lang w:eastAsia="zh-CN"/>
        </w:rPr>
      </w:pPr>
    </w:p>
    <w:tbl>
      <w:tblPr>
        <w:tblW w:w="0" w:type="auto"/>
        <w:tblInd w:w="-10" w:type="dxa"/>
        <w:tblLayout w:type="fixed"/>
        <w:tblLook w:val="0000" w:firstRow="0" w:lastRow="0" w:firstColumn="0" w:lastColumn="0" w:noHBand="0" w:noVBand="0"/>
      </w:tblPr>
      <w:tblGrid>
        <w:gridCol w:w="4683"/>
        <w:gridCol w:w="4943"/>
      </w:tblGrid>
      <w:tr w:rsidR="00B87D33" w:rsidRPr="007B6F78" w14:paraId="7283CA4A" w14:textId="77777777" w:rsidTr="00456C02">
        <w:trPr>
          <w:trHeight w:val="552"/>
          <w:tblHeader/>
        </w:trPr>
        <w:tc>
          <w:tcPr>
            <w:tcW w:w="4683" w:type="dxa"/>
            <w:tcBorders>
              <w:top w:val="single" w:sz="4" w:space="0" w:color="auto"/>
              <w:left w:val="single" w:sz="4" w:space="0" w:color="auto"/>
              <w:bottom w:val="single" w:sz="4" w:space="0" w:color="auto"/>
              <w:right w:val="single" w:sz="4" w:space="0" w:color="auto"/>
            </w:tcBorders>
            <w:shd w:val="clear" w:color="auto" w:fill="auto"/>
          </w:tcPr>
          <w:p w14:paraId="2EB4B437" w14:textId="77777777" w:rsidR="005B7551" w:rsidRPr="007B6F78" w:rsidRDefault="005B7551" w:rsidP="00D200C7">
            <w:pPr>
              <w:tabs>
                <w:tab w:val="left" w:pos="2520"/>
              </w:tabs>
              <w:suppressAutoHyphen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4943" w:type="dxa"/>
            <w:tcBorders>
              <w:top w:val="single" w:sz="4" w:space="0" w:color="auto"/>
              <w:left w:val="single" w:sz="4" w:space="0" w:color="auto"/>
              <w:bottom w:val="single" w:sz="4" w:space="0" w:color="auto"/>
              <w:right w:val="single" w:sz="4" w:space="0" w:color="auto"/>
            </w:tcBorders>
            <w:shd w:val="clear" w:color="auto" w:fill="auto"/>
          </w:tcPr>
          <w:p w14:paraId="657271C7" w14:textId="77777777" w:rsidR="005B7551" w:rsidRPr="007B6F78" w:rsidRDefault="005B7551" w:rsidP="00D200C7">
            <w:pPr>
              <w:tabs>
                <w:tab w:val="left" w:pos="2520"/>
              </w:tabs>
              <w:suppressAutoHyphens/>
              <w:ind w:left="-98"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Параметры разрешенного строительства, реконструкции объектов капитального строительства</w:t>
            </w:r>
          </w:p>
        </w:tc>
      </w:tr>
    </w:tbl>
    <w:p w14:paraId="44F46168" w14:textId="77777777" w:rsidR="005B7551" w:rsidRPr="007B6F78" w:rsidRDefault="005B7551" w:rsidP="005B7551">
      <w:pPr>
        <w:tabs>
          <w:tab w:val="left" w:pos="2520"/>
        </w:tabs>
        <w:suppressAutoHyphens/>
        <w:ind w:firstLine="0"/>
        <w:rPr>
          <w:rFonts w:eastAsia="SimSun"/>
          <w:color w:val="000000" w:themeColor="text1"/>
          <w:sz w:val="2"/>
          <w:szCs w:val="2"/>
          <w:lang w:eastAsia="zh-CN"/>
        </w:rPr>
      </w:pPr>
    </w:p>
    <w:tbl>
      <w:tblPr>
        <w:tblW w:w="0" w:type="auto"/>
        <w:tblInd w:w="-10" w:type="dxa"/>
        <w:tblLayout w:type="fixed"/>
        <w:tblLook w:val="0000" w:firstRow="0" w:lastRow="0" w:firstColumn="0" w:lastColumn="0" w:noHBand="0" w:noVBand="0"/>
      </w:tblPr>
      <w:tblGrid>
        <w:gridCol w:w="4683"/>
        <w:gridCol w:w="4943"/>
      </w:tblGrid>
      <w:tr w:rsidR="00B87D33" w:rsidRPr="007B6F78" w14:paraId="5EC232FF" w14:textId="77777777" w:rsidTr="00456C02">
        <w:trPr>
          <w:trHeight w:val="284"/>
          <w:tblHeader/>
        </w:trPr>
        <w:tc>
          <w:tcPr>
            <w:tcW w:w="4683" w:type="dxa"/>
            <w:tcBorders>
              <w:top w:val="single" w:sz="4" w:space="0" w:color="auto"/>
              <w:left w:val="single" w:sz="4" w:space="0" w:color="auto"/>
              <w:bottom w:val="single" w:sz="4" w:space="0" w:color="auto"/>
              <w:right w:val="single" w:sz="4" w:space="0" w:color="auto"/>
            </w:tcBorders>
            <w:shd w:val="clear" w:color="auto" w:fill="auto"/>
          </w:tcPr>
          <w:p w14:paraId="6E49BB9A" w14:textId="77777777" w:rsidR="004909C6" w:rsidRPr="007B6F78" w:rsidRDefault="005B7551" w:rsidP="005B7551">
            <w:pPr>
              <w:tabs>
                <w:tab w:val="left" w:pos="2520"/>
              </w:tabs>
              <w:suppressAutoHyphen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4943" w:type="dxa"/>
            <w:tcBorders>
              <w:top w:val="single" w:sz="4" w:space="0" w:color="auto"/>
              <w:left w:val="single" w:sz="4" w:space="0" w:color="auto"/>
              <w:bottom w:val="single" w:sz="4" w:space="0" w:color="auto"/>
              <w:right w:val="single" w:sz="4" w:space="0" w:color="auto"/>
            </w:tcBorders>
            <w:shd w:val="clear" w:color="auto" w:fill="auto"/>
          </w:tcPr>
          <w:p w14:paraId="1DAF0792" w14:textId="77777777" w:rsidR="004909C6" w:rsidRPr="007B6F78" w:rsidRDefault="005B7551" w:rsidP="005B7551">
            <w:pPr>
              <w:tabs>
                <w:tab w:val="left" w:pos="2520"/>
              </w:tabs>
              <w:suppressAutoHyphens/>
              <w:ind w:left="-98"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r>
      <w:tr w:rsidR="00B87D33" w:rsidRPr="007B6F78" w14:paraId="5E219CF7" w14:textId="77777777" w:rsidTr="00456C02">
        <w:trPr>
          <w:trHeight w:val="552"/>
        </w:trPr>
        <w:tc>
          <w:tcPr>
            <w:tcW w:w="4683" w:type="dxa"/>
            <w:tcBorders>
              <w:top w:val="single" w:sz="4" w:space="0" w:color="auto"/>
              <w:left w:val="single" w:sz="4" w:space="0" w:color="auto"/>
              <w:bottom w:val="single" w:sz="4" w:space="0" w:color="auto"/>
              <w:right w:val="single" w:sz="4" w:space="0" w:color="auto"/>
            </w:tcBorders>
          </w:tcPr>
          <w:p w14:paraId="5B2B3B00" w14:textId="77777777" w:rsidR="00A540EC" w:rsidRPr="007B6F78" w:rsidRDefault="00A540EC" w:rsidP="00267CA1">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Виды разрешенного использования земельных участков - аналогичны</w:t>
            </w:r>
            <w:r w:rsidRPr="007B6F78">
              <w:rPr>
                <w:rFonts w:eastAsia="Times New Roman"/>
                <w:color w:val="000000" w:themeColor="text1"/>
                <w:sz w:val="24"/>
                <w:szCs w:val="24"/>
                <w:lang w:eastAsia="ru-RU"/>
              </w:rPr>
              <w:t xml:space="preserve"> видам разрешенного использования земельных участков</w:t>
            </w:r>
            <w:r w:rsidRPr="007B6F78">
              <w:rPr>
                <w:rFonts w:eastAsia="SimSun"/>
                <w:color w:val="000000" w:themeColor="text1"/>
                <w:sz w:val="24"/>
                <w:szCs w:val="24"/>
                <w:lang w:eastAsia="zh-CN"/>
              </w:rPr>
              <w:t xml:space="preserve"> с основными и условно разрешенными видами использования.</w:t>
            </w:r>
          </w:p>
          <w:p w14:paraId="24834B17" w14:textId="77777777" w:rsidR="00A540EC" w:rsidRPr="007B6F78" w:rsidRDefault="00A540EC" w:rsidP="00267CA1">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5BE46DE5" w14:textId="77777777" w:rsidR="00A540EC" w:rsidRPr="007B6F78" w:rsidRDefault="00A540EC" w:rsidP="00267CA1">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558E166" w14:textId="77777777" w:rsidR="00A540EC" w:rsidRPr="007B6F78" w:rsidRDefault="00A540EC" w:rsidP="00267CA1">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DCC05E2" w14:textId="77777777" w:rsidR="00A540EC" w:rsidRPr="007B6F78" w:rsidRDefault="00A540EC" w:rsidP="00267CA1">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проезды общего пользования;</w:t>
            </w:r>
          </w:p>
          <w:p w14:paraId="370A844C" w14:textId="77777777" w:rsidR="00A540EC" w:rsidRPr="007B6F78" w:rsidRDefault="00A540EC" w:rsidP="00267CA1">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29821F3E" w14:textId="77777777" w:rsidR="00A540EC" w:rsidRPr="007B6F78" w:rsidRDefault="00A540EC" w:rsidP="00267CA1">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7FF559DF" w14:textId="77777777" w:rsidR="00A540EC" w:rsidRPr="007B6F78" w:rsidRDefault="00A540EC" w:rsidP="00267CA1">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0285C3BD" w14:textId="77777777" w:rsidR="00A540EC" w:rsidRPr="007B6F78" w:rsidRDefault="00A540EC" w:rsidP="00267CA1">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площадки хозяйственные, в том числе площадки для мусоросборников и выгула собак;</w:t>
            </w:r>
          </w:p>
          <w:p w14:paraId="60B2E9B9" w14:textId="77777777" w:rsidR="00A540EC" w:rsidRPr="007B6F78" w:rsidRDefault="00A540EC" w:rsidP="00267CA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943" w:type="dxa"/>
            <w:tcBorders>
              <w:top w:val="single" w:sz="4" w:space="0" w:color="auto"/>
              <w:left w:val="single" w:sz="4" w:space="0" w:color="auto"/>
              <w:bottom w:val="single" w:sz="4" w:space="0" w:color="auto"/>
              <w:right w:val="single" w:sz="4" w:space="0" w:color="auto"/>
            </w:tcBorders>
          </w:tcPr>
          <w:p w14:paraId="4ABD43A9" w14:textId="77777777" w:rsidR="00A540EC" w:rsidRPr="007B6F78" w:rsidRDefault="00A540EC" w:rsidP="00267CA1">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Минимальная площадь земельных участков - 1 кв. м. </w:t>
            </w:r>
          </w:p>
          <w:p w14:paraId="59D998FD" w14:textId="77777777" w:rsidR="00A540EC" w:rsidRPr="007B6F78" w:rsidRDefault="00A540EC" w:rsidP="00267CA1">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0BCEFFA6" w14:textId="77777777" w:rsidR="00A540EC" w:rsidRPr="007B6F78" w:rsidRDefault="00A540EC" w:rsidP="00267CA1">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F323FB3" w14:textId="77777777" w:rsidR="00A540EC" w:rsidRPr="007B6F78" w:rsidRDefault="00A540EC" w:rsidP="00267CA1">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65C278F0" w14:textId="77777777" w:rsidR="00A540EC" w:rsidRPr="007B6F78" w:rsidRDefault="00A540EC" w:rsidP="00267CA1">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земельных участков - 1 м.</w:t>
            </w:r>
          </w:p>
          <w:p w14:paraId="70A670E4" w14:textId="77777777" w:rsidR="00A540EC" w:rsidRPr="007B6F78" w:rsidRDefault="00A540EC" w:rsidP="00267CA1">
            <w:pPr>
              <w:keepLines/>
              <w:tabs>
                <w:tab w:val="left" w:pos="-6204"/>
              </w:tab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w:t>
            </w:r>
            <w:r w:rsidR="00A404B1"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вентиляционные и дымовые трубы</w:t>
            </w:r>
          </w:p>
          <w:p w14:paraId="3C45D5A3" w14:textId="77777777" w:rsidR="00A540EC" w:rsidRPr="007B6F78" w:rsidRDefault="00A540EC" w:rsidP="00267CA1">
            <w:pPr>
              <w:ind w:firstLine="0"/>
              <w:jc w:val="left"/>
              <w:rPr>
                <w:rFonts w:eastAsia="SimSun"/>
                <w:color w:val="000000" w:themeColor="text1"/>
                <w:sz w:val="24"/>
                <w:szCs w:val="24"/>
                <w:lang w:eastAsia="zh-CN"/>
              </w:rPr>
            </w:pPr>
          </w:p>
        </w:tc>
      </w:tr>
    </w:tbl>
    <w:p w14:paraId="4A8F85E6" w14:textId="77777777" w:rsidR="00A540EC" w:rsidRPr="007B6F78" w:rsidRDefault="00A540EC" w:rsidP="005B7551">
      <w:pPr>
        <w:suppressAutoHyphens/>
        <w:autoSpaceDE w:val="0"/>
        <w:ind w:firstLine="709"/>
        <w:rPr>
          <w:rFonts w:eastAsia="SimSun"/>
          <w:color w:val="000000" w:themeColor="text1"/>
          <w:lang w:eastAsia="zh-CN"/>
        </w:rPr>
      </w:pPr>
    </w:p>
    <w:p w14:paraId="7F109E0B" w14:textId="77777777" w:rsidR="00267CA1" w:rsidRPr="007B6F78" w:rsidRDefault="00267CA1" w:rsidP="00267CA1">
      <w:pPr>
        <w:autoSpaceDE w:val="0"/>
        <w:autoSpaceDN w:val="0"/>
        <w:adjustRightInd w:val="0"/>
        <w:ind w:firstLine="709"/>
        <w:rPr>
          <w:rFonts w:eastAsia="SimSun"/>
          <w:b/>
          <w:color w:val="000000" w:themeColor="text1"/>
          <w:sz w:val="27"/>
          <w:szCs w:val="27"/>
          <w:lang w:eastAsia="zh-CN"/>
        </w:rPr>
      </w:pPr>
      <w:r w:rsidRPr="007B6F78">
        <w:rPr>
          <w:rFonts w:eastAsia="SimSun"/>
          <w:b/>
          <w:color w:val="000000" w:themeColor="text1"/>
          <w:sz w:val="27"/>
          <w:szCs w:val="27"/>
          <w:lang w:eastAsia="zh-CN"/>
        </w:rPr>
        <w:t>Ограничения использования земельных участков и объектов капитального строительства:</w:t>
      </w:r>
    </w:p>
    <w:p w14:paraId="3B8C15DD" w14:textId="77777777"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Расстояние до красной линии улиц/проездов:</w:t>
      </w:r>
    </w:p>
    <w:p w14:paraId="082FA185" w14:textId="77777777"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1) от Дошкольных образовательных учреждений и общеобразовательных школ (стены здания) -25 м/25 м;</w:t>
      </w:r>
    </w:p>
    <w:p w14:paraId="265423D0" w14:textId="77777777"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2) от Пожарных депо - 10 м/10 м (15 м/15 м - для депо </w:t>
      </w:r>
      <w:r w:rsidRPr="007B6F78">
        <w:rPr>
          <w:rFonts w:eastAsia="SimSun"/>
          <w:color w:val="000000" w:themeColor="text1"/>
          <w:sz w:val="27"/>
          <w:szCs w:val="27"/>
          <w:lang w:val="en-US" w:eastAsia="zh-CN"/>
        </w:rPr>
        <w:t>I</w:t>
      </w:r>
      <w:r w:rsidRPr="007B6F78">
        <w:rPr>
          <w:rFonts w:eastAsia="SimSun"/>
          <w:color w:val="000000" w:themeColor="text1"/>
          <w:sz w:val="27"/>
          <w:szCs w:val="27"/>
          <w:lang w:eastAsia="zh-CN"/>
        </w:rPr>
        <w:t xml:space="preserve"> типа);</w:t>
      </w:r>
    </w:p>
    <w:p w14:paraId="04EEBAC2" w14:textId="77777777"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3) от жилых и общественных зданий  – 5 м/3 м;</w:t>
      </w:r>
    </w:p>
    <w:p w14:paraId="557F4FEF" w14:textId="77777777"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4) от остальных зданий и сооружений - 3 м;</w:t>
      </w:r>
    </w:p>
    <w:p w14:paraId="102A6B27" w14:textId="77777777"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465D7D27" w14:textId="77777777"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0B970DAC" w14:textId="77777777"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3CF4446B" w14:textId="77777777"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01F19AE9" w14:textId="77777777"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2CD08E8C" w14:textId="77777777"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1656FF84" w14:textId="0EB9B8E9" w:rsidR="00267CA1" w:rsidRPr="007B6F78" w:rsidRDefault="00267CA1" w:rsidP="00456C02">
      <w:pPr>
        <w:ind w:firstLine="709"/>
        <w:rPr>
          <w:rFonts w:eastAsia="SimSun"/>
          <w:color w:val="000000" w:themeColor="text1"/>
          <w:sz w:val="27"/>
          <w:szCs w:val="27"/>
          <w:lang w:eastAsia="zh-CN"/>
        </w:rPr>
      </w:pPr>
      <w:r w:rsidRPr="007B6F78">
        <w:rPr>
          <w:rFonts w:eastAsia="SimSun"/>
          <w:color w:val="000000" w:themeColor="text1"/>
          <w:sz w:val="27"/>
          <w:szCs w:val="27"/>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2295283F" w14:textId="77777777"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Примечание общее.</w:t>
      </w:r>
    </w:p>
    <w:p w14:paraId="4F35C2B1" w14:textId="77777777"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w:t>
      </w:r>
      <w:r w:rsidRPr="007B6F78">
        <w:rPr>
          <w:rFonts w:eastAsia="SimSun"/>
          <w:color w:val="000000" w:themeColor="text1"/>
          <w:sz w:val="27"/>
          <w:szCs w:val="27"/>
          <w:lang w:eastAsia="zh-CN"/>
        </w:rPr>
        <w:lastRenderedPageBreak/>
        <w:t>расположенными на соседних земельных участках, а также технические регламенты, градостроительные и строительные нормы и Правила.</w:t>
      </w:r>
    </w:p>
    <w:p w14:paraId="5C7AD6EB" w14:textId="77777777"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F93CE4F" w14:textId="77777777" w:rsidR="00267CA1" w:rsidRPr="007B6F78" w:rsidRDefault="00267CA1" w:rsidP="00267CA1">
      <w:pPr>
        <w:autoSpaceDE w:val="0"/>
        <w:autoSpaceDN w:val="0"/>
        <w:adjustRightInd w:val="0"/>
        <w:ind w:firstLine="709"/>
        <w:rPr>
          <w:rFonts w:eastAsia="SimSun"/>
          <w:color w:val="000000" w:themeColor="text1"/>
          <w:sz w:val="27"/>
          <w:szCs w:val="27"/>
          <w:lang w:eastAsia="zh-CN"/>
        </w:rPr>
      </w:pPr>
      <w:r w:rsidRPr="007B6F78">
        <w:rPr>
          <w:rFonts w:eastAsia="SimSun"/>
          <w:color w:val="000000" w:themeColor="text1"/>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145E9DD8" w14:textId="77777777"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CDA25BD" w14:textId="77777777"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1) в границах территорий общего пользования;</w:t>
      </w:r>
    </w:p>
    <w:p w14:paraId="27E674F7" w14:textId="77777777"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2) предназначенные для размещения линейных объектов и (или) занятые линейными объектами.</w:t>
      </w:r>
    </w:p>
    <w:p w14:paraId="4F21EF23" w14:textId="77777777"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63DFEF86" w14:textId="77777777"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0F4D168" w14:textId="77777777"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Размещение зданий, строений и сооружений возможно при соблюдении требований статей 36, 37, 38, 39, 42 настоящих Правил.</w:t>
      </w:r>
    </w:p>
    <w:p w14:paraId="6B124192" w14:textId="29AC47F4" w:rsidR="00267CA1" w:rsidRPr="007B6F78" w:rsidRDefault="00267CA1" w:rsidP="00267CA1">
      <w:pPr>
        <w:ind w:firstLine="709"/>
        <w:rPr>
          <w:rFonts w:eastAsia="SimSun"/>
          <w:color w:val="000000" w:themeColor="text1"/>
          <w:sz w:val="27"/>
          <w:szCs w:val="27"/>
          <w:lang w:eastAsia="zh-CN"/>
        </w:rPr>
      </w:pPr>
      <w:r w:rsidRPr="007B6F78">
        <w:rPr>
          <w:rFonts w:eastAsia="SimSun"/>
          <w:color w:val="000000" w:themeColor="text1"/>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w:t>
      </w:r>
      <w:r w:rsidR="00726A36" w:rsidRPr="007B6F78">
        <w:rPr>
          <w:rFonts w:eastAsia="SimSun"/>
          <w:color w:val="000000" w:themeColor="text1"/>
          <w:sz w:val="27"/>
          <w:szCs w:val="27"/>
          <w:lang w:eastAsia="zh-CN"/>
        </w:rPr>
        <w:t xml:space="preserve">                                          </w:t>
      </w:r>
      <w:r w:rsidRPr="007B6F78">
        <w:rPr>
          <w:rFonts w:eastAsia="SimSun"/>
          <w:color w:val="000000" w:themeColor="text1"/>
          <w:sz w:val="27"/>
          <w:szCs w:val="27"/>
          <w:lang w:eastAsia="zh-CN"/>
        </w:rPr>
        <w:t xml:space="preserve">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366A601F" w14:textId="77777777" w:rsidR="00267CA1" w:rsidRPr="007B6F78" w:rsidRDefault="00267CA1" w:rsidP="00267CA1">
      <w:pPr>
        <w:ind w:firstLine="709"/>
        <w:rPr>
          <w:rFonts w:eastAsia="SimSun"/>
          <w:color w:val="000000" w:themeColor="text1"/>
          <w:sz w:val="27"/>
          <w:szCs w:val="27"/>
          <w:lang w:eastAsia="zh-CN"/>
        </w:rPr>
      </w:pPr>
    </w:p>
    <w:p w14:paraId="29F65643" w14:textId="77777777" w:rsidR="00DB70DB" w:rsidRPr="007B6F78" w:rsidRDefault="00DB70DB" w:rsidP="00DB70DB">
      <w:pPr>
        <w:widowControl w:val="0"/>
        <w:tabs>
          <w:tab w:val="left" w:pos="1260"/>
        </w:tabs>
        <w:suppressAutoHyphens/>
        <w:jc w:val="center"/>
        <w:rPr>
          <w:rFonts w:eastAsia="SimSun"/>
          <w:b/>
          <w:color w:val="000000" w:themeColor="text1"/>
          <w:lang w:eastAsia="zh-CN"/>
        </w:rPr>
      </w:pPr>
      <w:r w:rsidRPr="007B6F78">
        <w:rPr>
          <w:rFonts w:eastAsia="SimSun"/>
          <w:b/>
          <w:color w:val="000000" w:themeColor="text1"/>
          <w:lang w:eastAsia="zh-CN"/>
        </w:rPr>
        <w:lastRenderedPageBreak/>
        <w:t>ОД-4. Зона объектов религиозного назначения</w:t>
      </w:r>
    </w:p>
    <w:p w14:paraId="6A580960" w14:textId="77777777" w:rsidR="00DB70DB" w:rsidRPr="007B6F78" w:rsidRDefault="00DB70DB" w:rsidP="00DB70DB">
      <w:pPr>
        <w:widowControl w:val="0"/>
        <w:tabs>
          <w:tab w:val="left" w:pos="1260"/>
        </w:tabs>
        <w:suppressAutoHyphens/>
        <w:rPr>
          <w:rFonts w:eastAsia="SimSun"/>
          <w:color w:val="000000" w:themeColor="text1"/>
          <w:sz w:val="27"/>
          <w:szCs w:val="27"/>
          <w:u w:val="single"/>
          <w:lang w:eastAsia="zh-CN"/>
        </w:rPr>
      </w:pPr>
    </w:p>
    <w:p w14:paraId="4E6C9B30" w14:textId="77777777" w:rsidR="00DB70DB" w:rsidRPr="007B6F78" w:rsidRDefault="00DB70DB" w:rsidP="00AB508A">
      <w:pPr>
        <w:widowControl w:val="0"/>
        <w:tabs>
          <w:tab w:val="left" w:pos="1260"/>
        </w:tabs>
        <w:suppressAutoHyphens/>
        <w:ind w:firstLine="709"/>
        <w:rPr>
          <w:rFonts w:eastAsia="Times New Roman"/>
          <w:iCs/>
          <w:color w:val="000000" w:themeColor="text1"/>
          <w:lang w:eastAsia="zh-CN"/>
        </w:rPr>
      </w:pPr>
      <w:r w:rsidRPr="007B6F78">
        <w:rPr>
          <w:rFonts w:eastAsia="Times New Roman"/>
          <w:iCs/>
          <w:color w:val="000000" w:themeColor="text1"/>
          <w:lang w:eastAsia="zh-CN"/>
        </w:rPr>
        <w:t>Зона ОД-4 выделена для обеспечения правовых условий формирования объектов религиозного назначения и мемориальных комплексов, требующих значительные территориальные ресурсы для своего нормального функционирования.</w:t>
      </w:r>
    </w:p>
    <w:p w14:paraId="378A6F2F" w14:textId="77777777" w:rsidR="007403ED" w:rsidRPr="007B6F78" w:rsidRDefault="007403ED" w:rsidP="00DB70DB">
      <w:pPr>
        <w:tabs>
          <w:tab w:val="left" w:pos="2520"/>
        </w:tabs>
        <w:suppressAutoHyphens/>
        <w:ind w:firstLine="426"/>
        <w:jc w:val="center"/>
        <w:rPr>
          <w:rFonts w:eastAsia="SimSun"/>
          <w:color w:val="000000" w:themeColor="text1"/>
          <w:sz w:val="27"/>
          <w:szCs w:val="27"/>
          <w:lang w:eastAsia="zh-CN"/>
        </w:rPr>
      </w:pPr>
    </w:p>
    <w:p w14:paraId="54D82362" w14:textId="77777777" w:rsidR="00DB70DB" w:rsidRPr="007B6F78" w:rsidRDefault="00DB70DB" w:rsidP="00DB70DB">
      <w:pPr>
        <w:tabs>
          <w:tab w:val="left" w:pos="2520"/>
        </w:tabs>
        <w:suppressAutoHyphens/>
        <w:ind w:firstLine="426"/>
        <w:jc w:val="center"/>
        <w:rPr>
          <w:rFonts w:eastAsia="SimSun"/>
          <w:b/>
          <w:color w:val="000000" w:themeColor="text1"/>
          <w:sz w:val="27"/>
          <w:szCs w:val="27"/>
          <w:lang w:eastAsia="zh-CN"/>
        </w:rPr>
      </w:pPr>
      <w:r w:rsidRPr="007B6F78">
        <w:rPr>
          <w:rFonts w:eastAsia="SimSun"/>
          <w:b/>
          <w:color w:val="000000" w:themeColor="text1"/>
          <w:sz w:val="27"/>
          <w:szCs w:val="27"/>
          <w:lang w:eastAsia="zh-CN"/>
        </w:rPr>
        <w:t>Основные виды и параметры разрешенного использования земельных участков и объектов капитального строительства</w:t>
      </w:r>
    </w:p>
    <w:p w14:paraId="02D2411E" w14:textId="77777777" w:rsidR="006C43E0" w:rsidRPr="007B6F78" w:rsidRDefault="006C43E0" w:rsidP="00DB70DB">
      <w:pPr>
        <w:tabs>
          <w:tab w:val="left" w:pos="2520"/>
        </w:tabs>
        <w:suppressAutoHyphens/>
        <w:ind w:firstLine="426"/>
        <w:jc w:val="center"/>
        <w:rPr>
          <w:rFonts w:eastAsia="SimSun"/>
          <w:b/>
          <w:color w:val="000000" w:themeColor="text1"/>
          <w:sz w:val="27"/>
          <w:szCs w:val="27"/>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8"/>
        <w:gridCol w:w="2975"/>
        <w:gridCol w:w="4105"/>
      </w:tblGrid>
      <w:tr w:rsidR="006C43E0" w:rsidRPr="007B6F78" w14:paraId="23A26C92" w14:textId="77777777" w:rsidTr="00726A36">
        <w:trPr>
          <w:trHeight w:val="552"/>
          <w:tblHeader/>
        </w:trPr>
        <w:tc>
          <w:tcPr>
            <w:tcW w:w="1323" w:type="pct"/>
          </w:tcPr>
          <w:p w14:paraId="5718DF8F" w14:textId="77777777" w:rsidR="006C43E0" w:rsidRPr="007B6F78" w:rsidRDefault="006C43E0" w:rsidP="000D6E70">
            <w:pPr>
              <w:pStyle w:val="aff9"/>
              <w:jc w:val="center"/>
              <w:rPr>
                <w:color w:val="000000" w:themeColor="text1"/>
              </w:rPr>
            </w:pPr>
            <w:r w:rsidRPr="007B6F78">
              <w:rPr>
                <w:color w:val="000000" w:themeColor="text1"/>
              </w:rPr>
              <w:t>Наименование вида разрешенного использования земельного участка</w:t>
            </w:r>
          </w:p>
        </w:tc>
        <w:tc>
          <w:tcPr>
            <w:tcW w:w="1545" w:type="pct"/>
          </w:tcPr>
          <w:p w14:paraId="70454B9D" w14:textId="77777777" w:rsidR="006C43E0" w:rsidRPr="007B6F78" w:rsidRDefault="006C43E0" w:rsidP="000D6E70">
            <w:pPr>
              <w:pStyle w:val="aff9"/>
              <w:jc w:val="center"/>
              <w:rPr>
                <w:color w:val="000000" w:themeColor="text1"/>
              </w:rPr>
            </w:pPr>
            <w:r w:rsidRPr="007B6F78">
              <w:rPr>
                <w:color w:val="000000" w:themeColor="text1"/>
              </w:rPr>
              <w:t>Описание вида разрешенного использования земельного участка</w:t>
            </w:r>
          </w:p>
        </w:tc>
        <w:tc>
          <w:tcPr>
            <w:tcW w:w="2132" w:type="pct"/>
          </w:tcPr>
          <w:p w14:paraId="2D72AEA3" w14:textId="77777777" w:rsidR="006C43E0" w:rsidRPr="007B6F78" w:rsidRDefault="006C43E0" w:rsidP="000D6E70">
            <w:pPr>
              <w:pStyle w:val="aff9"/>
              <w:jc w:val="center"/>
              <w:rPr>
                <w:color w:val="000000" w:themeColor="text1"/>
              </w:rPr>
            </w:pPr>
            <w:r w:rsidRPr="007B6F78">
              <w:rPr>
                <w:color w:val="000000" w:themeColor="text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92BF036" w14:textId="77777777" w:rsidR="00DB70DB" w:rsidRPr="007B6F78" w:rsidRDefault="00DB70DB" w:rsidP="00DB70DB">
      <w:pPr>
        <w:tabs>
          <w:tab w:val="left" w:pos="2520"/>
        </w:tabs>
        <w:suppressAutoHyphens/>
        <w:ind w:firstLine="426"/>
        <w:jc w:val="center"/>
        <w:rPr>
          <w:rFonts w:eastAsia="SimSun"/>
          <w:color w:val="000000" w:themeColor="text1"/>
          <w:sz w:val="2"/>
          <w:szCs w:val="2"/>
          <w:lang w:eastAsia="zh-CN"/>
        </w:rPr>
      </w:pPr>
    </w:p>
    <w:tbl>
      <w:tblPr>
        <w:tblW w:w="9644" w:type="dxa"/>
        <w:tblInd w:w="-10" w:type="dxa"/>
        <w:tblLayout w:type="fixed"/>
        <w:tblLook w:val="0000" w:firstRow="0" w:lastRow="0" w:firstColumn="0" w:lastColumn="0" w:noHBand="0" w:noVBand="0"/>
      </w:tblPr>
      <w:tblGrid>
        <w:gridCol w:w="2557"/>
        <w:gridCol w:w="2977"/>
        <w:gridCol w:w="4110"/>
      </w:tblGrid>
      <w:tr w:rsidR="00B87D33" w:rsidRPr="007B6F78" w14:paraId="0442838D" w14:textId="77777777" w:rsidTr="00726A36">
        <w:trPr>
          <w:trHeight w:val="23"/>
          <w:tblHeader/>
        </w:trPr>
        <w:tc>
          <w:tcPr>
            <w:tcW w:w="2557" w:type="dxa"/>
            <w:tcBorders>
              <w:top w:val="single" w:sz="4" w:space="0" w:color="000000"/>
              <w:left w:val="single" w:sz="4" w:space="0" w:color="000000"/>
              <w:bottom w:val="single" w:sz="4" w:space="0" w:color="auto"/>
            </w:tcBorders>
            <w:shd w:val="clear" w:color="auto" w:fill="auto"/>
          </w:tcPr>
          <w:p w14:paraId="15AB12EC" w14:textId="77777777" w:rsidR="004909C6" w:rsidRPr="007B6F78" w:rsidRDefault="00AB508A" w:rsidP="00AB508A">
            <w:pPr>
              <w:tabs>
                <w:tab w:val="left" w:pos="2520"/>
              </w:tabs>
              <w:suppressAutoHyphen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2977" w:type="dxa"/>
            <w:tcBorders>
              <w:top w:val="single" w:sz="4" w:space="0" w:color="000000"/>
              <w:left w:val="single" w:sz="4" w:space="0" w:color="000000"/>
              <w:bottom w:val="single" w:sz="4" w:space="0" w:color="auto"/>
            </w:tcBorders>
            <w:shd w:val="clear" w:color="auto" w:fill="auto"/>
          </w:tcPr>
          <w:p w14:paraId="5F01B043" w14:textId="77777777" w:rsidR="004909C6" w:rsidRPr="007B6F78" w:rsidRDefault="00AB508A" w:rsidP="00AB508A">
            <w:pPr>
              <w:tabs>
                <w:tab w:val="left" w:pos="2520"/>
              </w:tabs>
              <w:suppressAutoHyphens/>
              <w:ind w:left="-98"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c>
          <w:tcPr>
            <w:tcW w:w="4110" w:type="dxa"/>
            <w:tcBorders>
              <w:top w:val="single" w:sz="4" w:space="0" w:color="000000"/>
              <w:left w:val="single" w:sz="4" w:space="0" w:color="000000"/>
              <w:bottom w:val="single" w:sz="4" w:space="0" w:color="auto"/>
              <w:right w:val="single" w:sz="4" w:space="0" w:color="000000"/>
            </w:tcBorders>
            <w:shd w:val="clear" w:color="auto" w:fill="auto"/>
          </w:tcPr>
          <w:p w14:paraId="5ED3F3F2" w14:textId="77777777" w:rsidR="004909C6" w:rsidRPr="007B6F78" w:rsidRDefault="00AB508A" w:rsidP="00AB508A">
            <w:pPr>
              <w:tabs>
                <w:tab w:val="left" w:pos="2520"/>
              </w:tabs>
              <w:suppressAutoHyphens/>
              <w:ind w:firstLine="34"/>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B87D33" w:rsidRPr="007B6F78" w14:paraId="1E486676" w14:textId="77777777" w:rsidTr="00726A36">
        <w:trPr>
          <w:trHeight w:val="421"/>
        </w:trPr>
        <w:tc>
          <w:tcPr>
            <w:tcW w:w="2557" w:type="dxa"/>
            <w:tcBorders>
              <w:top w:val="single" w:sz="4" w:space="0" w:color="auto"/>
              <w:left w:val="single" w:sz="4" w:space="0" w:color="auto"/>
              <w:bottom w:val="single" w:sz="4" w:space="0" w:color="auto"/>
              <w:right w:val="single" w:sz="4" w:space="0" w:color="auto"/>
            </w:tcBorders>
          </w:tcPr>
          <w:p w14:paraId="06BD7CA3" w14:textId="77777777" w:rsidR="002A0A5F" w:rsidRPr="007B6F78" w:rsidRDefault="002A0A5F" w:rsidP="00267CA1">
            <w:pPr>
              <w:keepLines/>
              <w:widowControl w:val="0"/>
              <w:suppressAutoHyphens/>
              <w:overflowPunct w:val="0"/>
              <w:autoSpaceDE w:val="0"/>
              <w:ind w:firstLine="0"/>
              <w:jc w:val="left"/>
              <w:rPr>
                <w:rFonts w:eastAsia="SimSun"/>
                <w:color w:val="000000" w:themeColor="text1"/>
                <w:sz w:val="24"/>
                <w:szCs w:val="24"/>
                <w:lang w:eastAsia="zh-CN"/>
              </w:rPr>
            </w:pPr>
            <w:r w:rsidRPr="007B6F78">
              <w:rPr>
                <w:color w:val="000000" w:themeColor="text1"/>
                <w:sz w:val="24"/>
                <w:szCs w:val="24"/>
              </w:rPr>
              <w:t>[3.7.1] - Осуществление религиозных обрядов</w:t>
            </w:r>
          </w:p>
        </w:tc>
        <w:tc>
          <w:tcPr>
            <w:tcW w:w="2977" w:type="dxa"/>
            <w:tcBorders>
              <w:top w:val="single" w:sz="4" w:space="0" w:color="auto"/>
              <w:left w:val="single" w:sz="4" w:space="0" w:color="auto"/>
              <w:bottom w:val="single" w:sz="4" w:space="0" w:color="auto"/>
              <w:right w:val="single" w:sz="4" w:space="0" w:color="auto"/>
            </w:tcBorders>
          </w:tcPr>
          <w:p w14:paraId="2E632679" w14:textId="77777777" w:rsidR="002A0A5F" w:rsidRPr="007B6F78" w:rsidRDefault="002A0A5F" w:rsidP="00267CA1">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4110" w:type="dxa"/>
            <w:tcBorders>
              <w:top w:val="single" w:sz="4" w:space="0" w:color="auto"/>
              <w:left w:val="single" w:sz="4" w:space="0" w:color="auto"/>
              <w:bottom w:val="single" w:sz="4" w:space="0" w:color="auto"/>
              <w:right w:val="single" w:sz="4" w:space="0" w:color="auto"/>
            </w:tcBorders>
            <w:vAlign w:val="center"/>
          </w:tcPr>
          <w:p w14:paraId="2CC7BEB5" w14:textId="4A7D9997" w:rsidR="002A0A5F" w:rsidRPr="007B6F78" w:rsidRDefault="002A0A5F" w:rsidP="00267CA1">
            <w:pPr>
              <w:tabs>
                <w:tab w:val="left" w:pos="1134"/>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w:t>
            </w:r>
            <w:r w:rsidR="00726A36" w:rsidRPr="007B6F78">
              <w:rPr>
                <w:rFonts w:eastAsia="SimSun"/>
                <w:color w:val="000000" w:themeColor="text1"/>
                <w:sz w:val="24"/>
                <w:szCs w:val="24"/>
                <w:lang w:eastAsia="zh-CN"/>
              </w:rPr>
              <w:t xml:space="preserve">ных участков -                                             </w:t>
            </w:r>
            <w:r w:rsidRPr="007B6F78">
              <w:rPr>
                <w:rFonts w:eastAsia="SimSun"/>
                <w:color w:val="000000" w:themeColor="text1"/>
                <w:sz w:val="24"/>
                <w:szCs w:val="24"/>
                <w:lang w:eastAsia="zh-CN"/>
              </w:rPr>
              <w:t xml:space="preserve">400 </w:t>
            </w:r>
            <w:r w:rsidR="00267CA1" w:rsidRPr="007B6F78">
              <w:rPr>
                <w:rFonts w:eastAsia="SimSun"/>
                <w:color w:val="000000" w:themeColor="text1"/>
                <w:sz w:val="24"/>
                <w:szCs w:val="24"/>
                <w:lang w:eastAsia="zh-CN"/>
              </w:rPr>
              <w:t>кв. м</w:t>
            </w:r>
            <w:r w:rsidRPr="007B6F78">
              <w:rPr>
                <w:rFonts w:eastAsia="SimSun"/>
                <w:color w:val="000000" w:themeColor="text1"/>
                <w:sz w:val="24"/>
                <w:szCs w:val="24"/>
                <w:lang w:eastAsia="zh-CN"/>
              </w:rPr>
              <w:t>/</w:t>
            </w:r>
            <w:r w:rsidRPr="007B6F78">
              <w:rPr>
                <w:bCs/>
                <w:color w:val="000000" w:themeColor="text1"/>
                <w:sz w:val="24"/>
                <w:szCs w:val="24"/>
              </w:rPr>
              <w:t>5000 кв. м.</w:t>
            </w:r>
          </w:p>
          <w:p w14:paraId="05EBFBED" w14:textId="77777777" w:rsidR="002A0A5F" w:rsidRPr="007B6F78" w:rsidRDefault="002A0A5F" w:rsidP="00267CA1">
            <w:pPr>
              <w:ind w:firstLine="0"/>
              <w:jc w:val="left"/>
              <w:rPr>
                <w:rFonts w:eastAsia="SimSun"/>
                <w:color w:val="000000" w:themeColor="text1"/>
                <w:sz w:val="24"/>
                <w:szCs w:val="24"/>
                <w:lang w:eastAsia="zh-CN"/>
              </w:rPr>
            </w:pPr>
            <w:r w:rsidRPr="007B6F78">
              <w:rPr>
                <w:color w:val="000000" w:themeColor="text1"/>
                <w:sz w:val="24"/>
                <w:szCs w:val="24"/>
              </w:rPr>
              <w:t>Минимальные отступы от границ земельных участков - 3 м.</w:t>
            </w:r>
          </w:p>
          <w:p w14:paraId="492C623A" w14:textId="77777777" w:rsidR="002A0A5F" w:rsidRPr="007B6F78" w:rsidRDefault="002A0A5F" w:rsidP="00267CA1">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строений, сооружений от уровня земли - 30 м.</w:t>
            </w:r>
          </w:p>
          <w:p w14:paraId="46C12E93" w14:textId="39815E07" w:rsidR="002A0A5F" w:rsidRPr="007B6F78" w:rsidRDefault="002A0A5F" w:rsidP="00267CA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r w:rsidR="00456C02" w:rsidRPr="007B6F78">
              <w:rPr>
                <w:rFonts w:eastAsia="SimSun"/>
                <w:color w:val="000000" w:themeColor="text1"/>
                <w:sz w:val="24"/>
                <w:szCs w:val="24"/>
                <w:lang w:eastAsia="zh-CN"/>
              </w:rPr>
              <w:t>.</w:t>
            </w:r>
          </w:p>
          <w:p w14:paraId="7C249FA1" w14:textId="77777777" w:rsidR="002A0A5F" w:rsidRPr="007B6F78" w:rsidRDefault="002A0A5F" w:rsidP="00267CA1">
            <w:pPr>
              <w:suppressAutoHyphens/>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озеленения земельного участка – 30%.</w:t>
            </w:r>
          </w:p>
          <w:p w14:paraId="240CE8B6" w14:textId="77777777" w:rsidR="002A0A5F" w:rsidRPr="007B6F78" w:rsidRDefault="002A0A5F" w:rsidP="00267CA1">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5E3A1E28" w14:textId="77777777" w:rsidTr="00726A36">
        <w:trPr>
          <w:trHeight w:val="421"/>
        </w:trPr>
        <w:tc>
          <w:tcPr>
            <w:tcW w:w="2557" w:type="dxa"/>
            <w:tcBorders>
              <w:top w:val="single" w:sz="4" w:space="0" w:color="auto"/>
              <w:left w:val="single" w:sz="4" w:space="0" w:color="auto"/>
              <w:bottom w:val="single" w:sz="4" w:space="0" w:color="auto"/>
              <w:right w:val="single" w:sz="4" w:space="0" w:color="auto"/>
            </w:tcBorders>
          </w:tcPr>
          <w:p w14:paraId="5A8F7643" w14:textId="77777777" w:rsidR="002A0A5F" w:rsidRPr="007B6F78" w:rsidRDefault="002A0A5F" w:rsidP="00267CA1">
            <w:pPr>
              <w:keepLines/>
              <w:widowControl w:val="0"/>
              <w:suppressAutoHyphens/>
              <w:overflowPunct w:val="0"/>
              <w:autoSpaceDE w:val="0"/>
              <w:ind w:firstLine="0"/>
              <w:jc w:val="left"/>
              <w:rPr>
                <w:color w:val="000000" w:themeColor="text1"/>
                <w:sz w:val="24"/>
                <w:szCs w:val="24"/>
              </w:rPr>
            </w:pPr>
            <w:r w:rsidRPr="007B6F78">
              <w:rPr>
                <w:color w:val="000000" w:themeColor="text1"/>
                <w:sz w:val="24"/>
                <w:szCs w:val="24"/>
              </w:rPr>
              <w:t>[3.7.2] – Религиозное</w:t>
            </w:r>
          </w:p>
          <w:p w14:paraId="4CB8C76C" w14:textId="77777777" w:rsidR="002A0A5F" w:rsidRPr="007B6F78" w:rsidRDefault="002A0A5F" w:rsidP="00267CA1">
            <w:pPr>
              <w:keepLines/>
              <w:widowControl w:val="0"/>
              <w:suppressAutoHyphens/>
              <w:overflowPunct w:val="0"/>
              <w:autoSpaceDE w:val="0"/>
              <w:ind w:firstLine="0"/>
              <w:jc w:val="left"/>
              <w:rPr>
                <w:color w:val="000000" w:themeColor="text1"/>
                <w:sz w:val="24"/>
                <w:szCs w:val="24"/>
              </w:rPr>
            </w:pPr>
            <w:r w:rsidRPr="007B6F78">
              <w:rPr>
                <w:color w:val="000000" w:themeColor="text1"/>
                <w:sz w:val="24"/>
                <w:szCs w:val="24"/>
              </w:rPr>
              <w:t>управление и</w:t>
            </w:r>
          </w:p>
          <w:p w14:paraId="67C76754" w14:textId="77777777" w:rsidR="002A0A5F" w:rsidRPr="007B6F78" w:rsidRDefault="002A0A5F" w:rsidP="00267CA1">
            <w:pPr>
              <w:keepLines/>
              <w:widowControl w:val="0"/>
              <w:suppressAutoHyphens/>
              <w:overflowPunct w:val="0"/>
              <w:autoSpaceDE w:val="0"/>
              <w:ind w:firstLine="0"/>
              <w:jc w:val="left"/>
              <w:rPr>
                <w:rFonts w:eastAsia="SimSun"/>
                <w:color w:val="000000" w:themeColor="text1"/>
                <w:sz w:val="24"/>
                <w:szCs w:val="24"/>
                <w:lang w:eastAsia="zh-CN"/>
              </w:rPr>
            </w:pPr>
            <w:r w:rsidRPr="007B6F78">
              <w:rPr>
                <w:color w:val="000000" w:themeColor="text1"/>
                <w:sz w:val="24"/>
                <w:szCs w:val="24"/>
              </w:rPr>
              <w:t>образование</w:t>
            </w:r>
          </w:p>
        </w:tc>
        <w:tc>
          <w:tcPr>
            <w:tcW w:w="2977" w:type="dxa"/>
            <w:tcBorders>
              <w:top w:val="single" w:sz="4" w:space="0" w:color="auto"/>
              <w:left w:val="single" w:sz="4" w:space="0" w:color="auto"/>
              <w:bottom w:val="single" w:sz="4" w:space="0" w:color="auto"/>
              <w:right w:val="single" w:sz="4" w:space="0" w:color="auto"/>
            </w:tcBorders>
          </w:tcPr>
          <w:p w14:paraId="67D3ED56" w14:textId="77777777" w:rsidR="002A0A5F" w:rsidRPr="007B6F78" w:rsidRDefault="002A0A5F" w:rsidP="00267CA1">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4110" w:type="dxa"/>
            <w:tcBorders>
              <w:top w:val="single" w:sz="4" w:space="0" w:color="auto"/>
              <w:left w:val="single" w:sz="4" w:space="0" w:color="auto"/>
              <w:bottom w:val="single" w:sz="4" w:space="0" w:color="auto"/>
              <w:right w:val="single" w:sz="4" w:space="0" w:color="auto"/>
            </w:tcBorders>
          </w:tcPr>
          <w:p w14:paraId="4844E4B1" w14:textId="78AC519D" w:rsidR="002A0A5F" w:rsidRPr="007B6F78" w:rsidRDefault="002A0A5F" w:rsidP="00267CA1">
            <w:pPr>
              <w:tabs>
                <w:tab w:val="left" w:pos="1134"/>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              </w:t>
            </w:r>
            <w:r w:rsidR="00456C02"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400 </w:t>
            </w:r>
            <w:r w:rsidR="006C43E0" w:rsidRPr="007B6F78">
              <w:rPr>
                <w:rFonts w:eastAsia="SimSun"/>
                <w:color w:val="000000" w:themeColor="text1"/>
                <w:sz w:val="24"/>
                <w:szCs w:val="24"/>
                <w:lang w:eastAsia="zh-CN"/>
              </w:rPr>
              <w:t>кв. м</w:t>
            </w:r>
            <w:r w:rsidRPr="007B6F78">
              <w:rPr>
                <w:rFonts w:eastAsia="SimSun"/>
                <w:color w:val="000000" w:themeColor="text1"/>
                <w:sz w:val="24"/>
                <w:szCs w:val="24"/>
                <w:lang w:eastAsia="zh-CN"/>
              </w:rPr>
              <w:t>/</w:t>
            </w:r>
            <w:r w:rsidRPr="007B6F78">
              <w:rPr>
                <w:bCs/>
                <w:color w:val="000000" w:themeColor="text1"/>
                <w:sz w:val="24"/>
                <w:szCs w:val="24"/>
              </w:rPr>
              <w:t>5000 кв. м.</w:t>
            </w:r>
          </w:p>
          <w:p w14:paraId="16063C16" w14:textId="77777777" w:rsidR="002A0A5F" w:rsidRPr="007B6F78" w:rsidRDefault="002A0A5F" w:rsidP="00267CA1">
            <w:pPr>
              <w:ind w:firstLine="0"/>
              <w:jc w:val="left"/>
              <w:rPr>
                <w:rFonts w:eastAsia="SimSun"/>
                <w:color w:val="000000" w:themeColor="text1"/>
                <w:sz w:val="24"/>
                <w:szCs w:val="24"/>
                <w:lang w:eastAsia="zh-CN"/>
              </w:rPr>
            </w:pPr>
            <w:r w:rsidRPr="007B6F78">
              <w:rPr>
                <w:color w:val="000000" w:themeColor="text1"/>
                <w:sz w:val="24"/>
                <w:szCs w:val="24"/>
              </w:rPr>
              <w:t>Минимальные отступы от границ земельных участков - 3 м.</w:t>
            </w:r>
          </w:p>
          <w:p w14:paraId="083BCD0C" w14:textId="77777777" w:rsidR="002A0A5F" w:rsidRPr="007B6F78" w:rsidRDefault="002A0A5F" w:rsidP="00267CA1">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строений, сооружений от уровня земли - 30 м.</w:t>
            </w:r>
          </w:p>
          <w:p w14:paraId="7935E98C" w14:textId="77777777" w:rsidR="002A0A5F" w:rsidRPr="007B6F78" w:rsidRDefault="002A0A5F" w:rsidP="00267CA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r w:rsidR="00CB0D16" w:rsidRPr="007B6F78">
              <w:rPr>
                <w:rFonts w:eastAsia="SimSun"/>
                <w:color w:val="000000" w:themeColor="text1"/>
                <w:sz w:val="24"/>
                <w:szCs w:val="24"/>
                <w:lang w:eastAsia="zh-CN"/>
              </w:rPr>
              <w:t>.</w:t>
            </w:r>
          </w:p>
          <w:p w14:paraId="244D95CC" w14:textId="77777777" w:rsidR="002A0A5F" w:rsidRPr="007B6F78" w:rsidRDefault="002A0A5F" w:rsidP="00267CA1">
            <w:pPr>
              <w:suppressAutoHyphens/>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озеленения земельного участка – 30%.</w:t>
            </w:r>
          </w:p>
          <w:p w14:paraId="4F78895A" w14:textId="77777777" w:rsidR="002A0A5F" w:rsidRPr="007B6F78" w:rsidRDefault="002A0A5F" w:rsidP="00267CA1">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7BD85AF3" w14:textId="77777777" w:rsidTr="00726A36">
        <w:trPr>
          <w:trHeight w:val="421"/>
        </w:trPr>
        <w:tc>
          <w:tcPr>
            <w:tcW w:w="2557" w:type="dxa"/>
            <w:tcBorders>
              <w:top w:val="single" w:sz="4" w:space="0" w:color="auto"/>
              <w:left w:val="single" w:sz="4" w:space="0" w:color="auto"/>
              <w:bottom w:val="single" w:sz="4" w:space="0" w:color="auto"/>
              <w:right w:val="single" w:sz="4" w:space="0" w:color="auto"/>
            </w:tcBorders>
            <w:shd w:val="clear" w:color="auto" w:fill="FFFFFF"/>
          </w:tcPr>
          <w:p w14:paraId="76A3C3E9" w14:textId="77777777" w:rsidR="00AB508A" w:rsidRPr="007B6F78" w:rsidRDefault="00AB508A" w:rsidP="00267CA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[12.0.1] – Улично-</w:t>
            </w:r>
          </w:p>
          <w:p w14:paraId="039FCA9E" w14:textId="77777777" w:rsidR="00AB508A" w:rsidRPr="007B6F78" w:rsidRDefault="006C43E0" w:rsidP="006C43E0">
            <w:pPr>
              <w:ind w:firstLine="0"/>
              <w:jc w:val="left"/>
              <w:rPr>
                <w:color w:val="000000" w:themeColor="text1"/>
                <w:sz w:val="24"/>
                <w:szCs w:val="24"/>
              </w:rPr>
            </w:pPr>
            <w:r w:rsidRPr="007B6F78">
              <w:rPr>
                <w:rFonts w:eastAsia="SimSun"/>
                <w:color w:val="000000" w:themeColor="text1"/>
                <w:sz w:val="24"/>
                <w:szCs w:val="24"/>
                <w:lang w:eastAsia="zh-CN"/>
              </w:rPr>
              <w:t>д</w:t>
            </w:r>
            <w:r w:rsidR="00AB508A" w:rsidRPr="007B6F78">
              <w:rPr>
                <w:rFonts w:eastAsia="SimSun"/>
                <w:color w:val="000000" w:themeColor="text1"/>
                <w:sz w:val="24"/>
                <w:szCs w:val="24"/>
                <w:lang w:eastAsia="zh-CN"/>
              </w:rPr>
              <w:t>орожная</w:t>
            </w:r>
            <w:r w:rsidRPr="007B6F78">
              <w:rPr>
                <w:rFonts w:eastAsia="SimSun"/>
                <w:color w:val="000000" w:themeColor="text1"/>
                <w:sz w:val="24"/>
                <w:szCs w:val="24"/>
                <w:lang w:eastAsia="zh-CN"/>
              </w:rPr>
              <w:t xml:space="preserve"> </w:t>
            </w:r>
            <w:r w:rsidR="00AB508A" w:rsidRPr="007B6F78">
              <w:rPr>
                <w:rFonts w:eastAsia="SimSun"/>
                <w:color w:val="000000" w:themeColor="text1"/>
                <w:sz w:val="24"/>
                <w:szCs w:val="24"/>
                <w:lang w:eastAsia="zh-CN"/>
              </w:rPr>
              <w:t>сеть</w:t>
            </w:r>
          </w:p>
        </w:tc>
        <w:tc>
          <w:tcPr>
            <w:tcW w:w="2977" w:type="dxa"/>
            <w:tcBorders>
              <w:top w:val="single" w:sz="4" w:space="0" w:color="auto"/>
              <w:left w:val="single" w:sz="4" w:space="0" w:color="auto"/>
              <w:bottom w:val="single" w:sz="4" w:space="0" w:color="auto"/>
            </w:tcBorders>
          </w:tcPr>
          <w:p w14:paraId="242CC460" w14:textId="77777777" w:rsidR="00AB508A" w:rsidRPr="007B6F78" w:rsidRDefault="00AB508A" w:rsidP="00267CA1">
            <w:pPr>
              <w:ind w:firstLine="0"/>
              <w:jc w:val="left"/>
              <w:rPr>
                <w:color w:val="000000" w:themeColor="text1"/>
                <w:sz w:val="24"/>
                <w:szCs w:val="24"/>
              </w:rPr>
            </w:pPr>
            <w:r w:rsidRPr="007B6F78">
              <w:rPr>
                <w:color w:val="000000" w:themeColor="text1"/>
                <w:sz w:val="24"/>
                <w:szCs w:val="24"/>
              </w:rPr>
              <w:t xml:space="preserve">Размещение объектов улично-дорожной сети: автомобильных дорог, трамвайных путей и </w:t>
            </w:r>
            <w:r w:rsidRPr="007B6F78">
              <w:rPr>
                <w:color w:val="000000" w:themeColor="text1"/>
                <w:sz w:val="24"/>
                <w:szCs w:val="24"/>
              </w:rPr>
              <w:lastRenderedPageBreak/>
              <w:t>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4765A75" w14:textId="77777777" w:rsidR="00AB508A" w:rsidRPr="007B6F78" w:rsidRDefault="00AB508A" w:rsidP="00267CA1">
            <w:pPr>
              <w:autoSpaceDE w:val="0"/>
              <w:autoSpaceDN w:val="0"/>
              <w:adjustRightInd w:val="0"/>
              <w:ind w:firstLine="0"/>
              <w:jc w:val="left"/>
              <w:rPr>
                <w:color w:val="000000" w:themeColor="text1"/>
                <w:sz w:val="24"/>
                <w:szCs w:val="24"/>
              </w:rPr>
            </w:pPr>
            <w:r w:rsidRPr="007B6F78">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110" w:type="dxa"/>
            <w:tcBorders>
              <w:top w:val="single" w:sz="4" w:space="0" w:color="auto"/>
              <w:left w:val="single" w:sz="4" w:space="0" w:color="auto"/>
              <w:bottom w:val="single" w:sz="4" w:space="0" w:color="auto"/>
              <w:right w:val="single" w:sz="4" w:space="0" w:color="auto"/>
            </w:tcBorders>
          </w:tcPr>
          <w:p w14:paraId="2B793490" w14:textId="77777777" w:rsidR="00AB508A" w:rsidRPr="007B6F78" w:rsidRDefault="00AB508A" w:rsidP="00267CA1">
            <w:pPr>
              <w:ind w:firstLine="0"/>
              <w:jc w:val="left"/>
              <w:rPr>
                <w:color w:val="000000" w:themeColor="text1"/>
                <w:sz w:val="24"/>
                <w:szCs w:val="24"/>
              </w:rPr>
            </w:pPr>
            <w:r w:rsidRPr="007B6F78">
              <w:rPr>
                <w:color w:val="000000" w:themeColor="text1"/>
                <w:sz w:val="24"/>
                <w:szCs w:val="24"/>
              </w:rPr>
              <w:lastRenderedPageBreak/>
              <w:t>Регламенты не устанавливаются.</w:t>
            </w:r>
          </w:p>
          <w:p w14:paraId="63E24E07" w14:textId="77777777" w:rsidR="00AB508A" w:rsidRPr="007B6F78" w:rsidRDefault="00AB508A" w:rsidP="00267CA1">
            <w:pPr>
              <w:tabs>
                <w:tab w:val="left" w:pos="1134"/>
              </w:tabs>
              <w:ind w:firstLine="0"/>
              <w:jc w:val="left"/>
              <w:rPr>
                <w:rFonts w:eastAsia="SimSun"/>
                <w:color w:val="000000" w:themeColor="text1"/>
                <w:sz w:val="24"/>
                <w:szCs w:val="24"/>
                <w:lang w:eastAsia="zh-CN"/>
              </w:rPr>
            </w:pPr>
            <w:r w:rsidRPr="007B6F78">
              <w:rPr>
                <w:color w:val="000000" w:themeColor="text1"/>
                <w:sz w:val="24"/>
                <w:szCs w:val="24"/>
              </w:rPr>
              <w:t xml:space="preserve">Использование земельных участков, на которые действие градостроительных регламентов не </w:t>
            </w:r>
            <w:r w:rsidRPr="007B6F78">
              <w:rPr>
                <w:color w:val="000000" w:themeColor="text1"/>
                <w:sz w:val="24"/>
                <w:szCs w:val="24"/>
              </w:rPr>
              <w:lastRenderedPageBreak/>
              <w:t>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B87D33" w:rsidRPr="007B6F78" w14:paraId="7ECB4F5A" w14:textId="77777777" w:rsidTr="00726A36">
        <w:trPr>
          <w:trHeight w:val="421"/>
        </w:trPr>
        <w:tc>
          <w:tcPr>
            <w:tcW w:w="2557" w:type="dxa"/>
            <w:tcBorders>
              <w:top w:val="single" w:sz="4" w:space="0" w:color="auto"/>
              <w:left w:val="single" w:sz="4" w:space="0" w:color="auto"/>
              <w:bottom w:val="single" w:sz="4" w:space="0" w:color="auto"/>
              <w:right w:val="single" w:sz="4" w:space="0" w:color="auto"/>
            </w:tcBorders>
            <w:shd w:val="clear" w:color="auto" w:fill="FFFFFF"/>
          </w:tcPr>
          <w:p w14:paraId="36261882" w14:textId="77777777" w:rsidR="00AB508A" w:rsidRPr="007B6F78" w:rsidRDefault="00AB508A" w:rsidP="00267CA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[12.0.2] - Благоустройство</w:t>
            </w:r>
          </w:p>
          <w:p w14:paraId="6E87135B" w14:textId="77777777" w:rsidR="00AB508A" w:rsidRPr="007B6F78" w:rsidRDefault="00AB508A" w:rsidP="00267CA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территории</w:t>
            </w:r>
          </w:p>
        </w:tc>
        <w:tc>
          <w:tcPr>
            <w:tcW w:w="2977" w:type="dxa"/>
            <w:tcBorders>
              <w:top w:val="single" w:sz="4" w:space="0" w:color="auto"/>
              <w:left w:val="single" w:sz="4" w:space="0" w:color="auto"/>
              <w:bottom w:val="single" w:sz="4" w:space="0" w:color="auto"/>
            </w:tcBorders>
          </w:tcPr>
          <w:p w14:paraId="4EFE8BFC" w14:textId="77777777" w:rsidR="00AB508A" w:rsidRPr="007B6F78" w:rsidRDefault="00AB508A" w:rsidP="00267CA1">
            <w:pPr>
              <w:ind w:firstLine="0"/>
              <w:jc w:val="left"/>
              <w:rPr>
                <w:color w:val="000000" w:themeColor="text1"/>
                <w:sz w:val="24"/>
                <w:szCs w:val="24"/>
              </w:rPr>
            </w:pPr>
            <w:r w:rsidRPr="007B6F78">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110" w:type="dxa"/>
            <w:tcBorders>
              <w:top w:val="single" w:sz="4" w:space="0" w:color="auto"/>
              <w:left w:val="single" w:sz="4" w:space="0" w:color="auto"/>
              <w:bottom w:val="single" w:sz="4" w:space="0" w:color="auto"/>
              <w:right w:val="single" w:sz="4" w:space="0" w:color="auto"/>
            </w:tcBorders>
          </w:tcPr>
          <w:p w14:paraId="164D1B31" w14:textId="77777777" w:rsidR="00AB508A" w:rsidRPr="007B6F78" w:rsidRDefault="00AB508A" w:rsidP="00267CA1">
            <w:pPr>
              <w:ind w:firstLine="0"/>
              <w:jc w:val="left"/>
              <w:rPr>
                <w:color w:val="000000" w:themeColor="text1"/>
                <w:sz w:val="24"/>
                <w:szCs w:val="24"/>
              </w:rPr>
            </w:pPr>
            <w:r w:rsidRPr="007B6F78">
              <w:rPr>
                <w:color w:val="000000" w:themeColor="text1"/>
                <w:sz w:val="24"/>
                <w:szCs w:val="24"/>
              </w:rPr>
              <w:t>Регламенты не устанавливаются.</w:t>
            </w:r>
          </w:p>
          <w:p w14:paraId="2718D5B5" w14:textId="77777777" w:rsidR="00AB508A" w:rsidRPr="007B6F78" w:rsidRDefault="00AB508A" w:rsidP="00267CA1">
            <w:pPr>
              <w:ind w:firstLine="0"/>
              <w:jc w:val="left"/>
              <w:rPr>
                <w:color w:val="000000" w:themeColor="text1"/>
                <w:sz w:val="24"/>
                <w:szCs w:val="24"/>
              </w:rPr>
            </w:pPr>
            <w:r w:rsidRPr="007B6F78">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58B01E4A" w14:textId="7BB92194" w:rsidR="00D527BB" w:rsidRPr="007B6F78" w:rsidRDefault="00D527BB" w:rsidP="00F3352B">
      <w:pPr>
        <w:tabs>
          <w:tab w:val="left" w:pos="2520"/>
        </w:tabs>
        <w:suppressAutoHyphens/>
        <w:ind w:firstLine="0"/>
        <w:rPr>
          <w:rFonts w:eastAsia="SimSun"/>
          <w:color w:val="000000" w:themeColor="text1"/>
          <w:lang w:eastAsia="zh-CN"/>
        </w:rPr>
      </w:pPr>
    </w:p>
    <w:p w14:paraId="084A279A" w14:textId="24AD3D85" w:rsidR="008744E9" w:rsidRPr="007B6F78" w:rsidRDefault="008744E9" w:rsidP="00F3352B">
      <w:pPr>
        <w:tabs>
          <w:tab w:val="left" w:pos="2520"/>
        </w:tabs>
        <w:suppressAutoHyphens/>
        <w:ind w:firstLine="0"/>
        <w:rPr>
          <w:rFonts w:eastAsia="SimSun"/>
          <w:color w:val="000000" w:themeColor="text1"/>
          <w:lang w:eastAsia="zh-CN"/>
        </w:rPr>
      </w:pPr>
    </w:p>
    <w:p w14:paraId="251DDD4D" w14:textId="54EB7910" w:rsidR="008744E9" w:rsidRPr="007B6F78" w:rsidRDefault="008744E9" w:rsidP="00F3352B">
      <w:pPr>
        <w:tabs>
          <w:tab w:val="left" w:pos="2520"/>
        </w:tabs>
        <w:suppressAutoHyphens/>
        <w:ind w:firstLine="0"/>
        <w:rPr>
          <w:rFonts w:eastAsia="SimSun"/>
          <w:color w:val="000000" w:themeColor="text1"/>
          <w:lang w:eastAsia="zh-CN"/>
        </w:rPr>
      </w:pPr>
    </w:p>
    <w:p w14:paraId="68902DE8" w14:textId="3C5C3BEC" w:rsidR="00760873" w:rsidRPr="007B6F78" w:rsidRDefault="00760873" w:rsidP="00F3352B">
      <w:pPr>
        <w:tabs>
          <w:tab w:val="left" w:pos="2520"/>
        </w:tabs>
        <w:suppressAutoHyphens/>
        <w:ind w:firstLine="0"/>
        <w:rPr>
          <w:rFonts w:eastAsia="SimSun"/>
          <w:color w:val="000000" w:themeColor="text1"/>
          <w:lang w:eastAsia="zh-CN"/>
        </w:rPr>
      </w:pPr>
    </w:p>
    <w:p w14:paraId="39739EDB" w14:textId="20877D1E" w:rsidR="00760873" w:rsidRPr="007B6F78" w:rsidRDefault="00760873" w:rsidP="00F3352B">
      <w:pPr>
        <w:tabs>
          <w:tab w:val="left" w:pos="2520"/>
        </w:tabs>
        <w:suppressAutoHyphens/>
        <w:ind w:firstLine="0"/>
        <w:rPr>
          <w:rFonts w:eastAsia="SimSun"/>
          <w:color w:val="000000" w:themeColor="text1"/>
          <w:lang w:eastAsia="zh-CN"/>
        </w:rPr>
      </w:pPr>
    </w:p>
    <w:p w14:paraId="08D7B2E8" w14:textId="6352DF28" w:rsidR="00760873" w:rsidRPr="007B6F78" w:rsidRDefault="00760873" w:rsidP="00F3352B">
      <w:pPr>
        <w:tabs>
          <w:tab w:val="left" w:pos="2520"/>
        </w:tabs>
        <w:suppressAutoHyphens/>
        <w:ind w:firstLine="0"/>
        <w:rPr>
          <w:rFonts w:eastAsia="SimSun"/>
          <w:color w:val="000000" w:themeColor="text1"/>
          <w:lang w:eastAsia="zh-CN"/>
        </w:rPr>
      </w:pPr>
    </w:p>
    <w:p w14:paraId="7D47F717" w14:textId="136A998D" w:rsidR="00760873" w:rsidRPr="007B6F78" w:rsidRDefault="00760873" w:rsidP="00F3352B">
      <w:pPr>
        <w:tabs>
          <w:tab w:val="left" w:pos="2520"/>
        </w:tabs>
        <w:suppressAutoHyphens/>
        <w:ind w:firstLine="0"/>
        <w:rPr>
          <w:rFonts w:eastAsia="SimSun"/>
          <w:color w:val="000000" w:themeColor="text1"/>
          <w:lang w:eastAsia="zh-CN"/>
        </w:rPr>
      </w:pPr>
    </w:p>
    <w:p w14:paraId="7B916772" w14:textId="0D9DDD3F" w:rsidR="00760873" w:rsidRPr="007B6F78" w:rsidRDefault="00760873" w:rsidP="00F3352B">
      <w:pPr>
        <w:tabs>
          <w:tab w:val="left" w:pos="2520"/>
        </w:tabs>
        <w:suppressAutoHyphens/>
        <w:ind w:firstLine="0"/>
        <w:rPr>
          <w:rFonts w:eastAsia="SimSun"/>
          <w:color w:val="000000" w:themeColor="text1"/>
          <w:lang w:eastAsia="zh-CN"/>
        </w:rPr>
      </w:pPr>
    </w:p>
    <w:p w14:paraId="7C3D7095" w14:textId="20B7FA14" w:rsidR="00760873" w:rsidRPr="007B6F78" w:rsidRDefault="00760873" w:rsidP="00F3352B">
      <w:pPr>
        <w:tabs>
          <w:tab w:val="left" w:pos="2520"/>
        </w:tabs>
        <w:suppressAutoHyphens/>
        <w:ind w:firstLine="0"/>
        <w:rPr>
          <w:rFonts w:eastAsia="SimSun"/>
          <w:color w:val="000000" w:themeColor="text1"/>
          <w:lang w:eastAsia="zh-CN"/>
        </w:rPr>
      </w:pPr>
    </w:p>
    <w:p w14:paraId="4D018C9C" w14:textId="77777777" w:rsidR="00760873" w:rsidRPr="007B6F78" w:rsidRDefault="00760873" w:rsidP="00F3352B">
      <w:pPr>
        <w:tabs>
          <w:tab w:val="left" w:pos="2520"/>
        </w:tabs>
        <w:suppressAutoHyphens/>
        <w:ind w:firstLine="0"/>
        <w:rPr>
          <w:rFonts w:eastAsia="SimSun"/>
          <w:color w:val="000000" w:themeColor="text1"/>
          <w:lang w:eastAsia="zh-CN"/>
        </w:rPr>
      </w:pPr>
    </w:p>
    <w:p w14:paraId="7786DA9D" w14:textId="77777777" w:rsidR="00DB70DB" w:rsidRPr="007B6F78" w:rsidRDefault="00DB70DB" w:rsidP="00DB70DB">
      <w:pPr>
        <w:tabs>
          <w:tab w:val="left" w:pos="2520"/>
        </w:tabs>
        <w:suppressAutoHyphens/>
        <w:ind w:firstLine="426"/>
        <w:jc w:val="center"/>
        <w:rPr>
          <w:rFonts w:eastAsia="SimSun"/>
          <w:b/>
          <w:color w:val="000000" w:themeColor="text1"/>
          <w:lang w:eastAsia="zh-CN"/>
        </w:rPr>
      </w:pPr>
      <w:r w:rsidRPr="007B6F78">
        <w:rPr>
          <w:rFonts w:eastAsia="SimSun"/>
          <w:b/>
          <w:color w:val="000000" w:themeColor="text1"/>
          <w:lang w:eastAsia="zh-CN"/>
        </w:rPr>
        <w:lastRenderedPageBreak/>
        <w:t>Условно разрешенные виды и параметры использования</w:t>
      </w:r>
    </w:p>
    <w:p w14:paraId="0B7DC228" w14:textId="77777777" w:rsidR="00DB70DB" w:rsidRPr="007B6F78" w:rsidRDefault="00F3352B" w:rsidP="00DB70DB">
      <w:pPr>
        <w:tabs>
          <w:tab w:val="left" w:pos="2520"/>
        </w:tabs>
        <w:suppressAutoHyphens/>
        <w:ind w:firstLine="426"/>
        <w:jc w:val="center"/>
        <w:rPr>
          <w:rFonts w:eastAsia="SimSun"/>
          <w:b/>
          <w:color w:val="000000" w:themeColor="text1"/>
          <w:lang w:eastAsia="zh-CN"/>
        </w:rPr>
      </w:pPr>
      <w:r w:rsidRPr="007B6F78">
        <w:rPr>
          <w:rFonts w:eastAsia="SimSun"/>
          <w:b/>
          <w:color w:val="000000" w:themeColor="text1"/>
          <w:lang w:eastAsia="zh-CN"/>
        </w:rPr>
        <w:t>з</w:t>
      </w:r>
      <w:r w:rsidR="00DB70DB" w:rsidRPr="007B6F78">
        <w:rPr>
          <w:rFonts w:eastAsia="SimSun"/>
          <w:b/>
          <w:color w:val="000000" w:themeColor="text1"/>
          <w:lang w:eastAsia="zh-CN"/>
        </w:rPr>
        <w:t>емельных участков и объектов капитального строительства</w:t>
      </w:r>
    </w:p>
    <w:p w14:paraId="728E3B97" w14:textId="77777777" w:rsidR="00E3300D" w:rsidRPr="007B6F78" w:rsidRDefault="00E3300D" w:rsidP="00DB70DB">
      <w:pPr>
        <w:tabs>
          <w:tab w:val="left" w:pos="2520"/>
        </w:tabs>
        <w:suppressAutoHyphens/>
        <w:ind w:firstLine="426"/>
        <w:jc w:val="center"/>
        <w:rPr>
          <w:rFonts w:eastAsia="SimSun"/>
          <w:color w:val="000000" w:themeColor="text1"/>
          <w:lang w:eastAsia="zh-CN"/>
        </w:rPr>
      </w:pPr>
    </w:p>
    <w:tbl>
      <w:tblPr>
        <w:tblW w:w="9787" w:type="dxa"/>
        <w:tblInd w:w="-15" w:type="dxa"/>
        <w:tblLayout w:type="fixed"/>
        <w:tblLook w:val="0000" w:firstRow="0" w:lastRow="0" w:firstColumn="0" w:lastColumn="0" w:noHBand="0" w:noVBand="0"/>
      </w:tblPr>
      <w:tblGrid>
        <w:gridCol w:w="2675"/>
        <w:gridCol w:w="2977"/>
        <w:gridCol w:w="4135"/>
      </w:tblGrid>
      <w:tr w:rsidR="00B87D33" w:rsidRPr="007B6F78" w14:paraId="4A96DADD" w14:textId="77777777" w:rsidTr="00D200C7">
        <w:trPr>
          <w:trHeight w:val="23"/>
          <w:tblHeader/>
        </w:trPr>
        <w:tc>
          <w:tcPr>
            <w:tcW w:w="2675" w:type="dxa"/>
            <w:tcBorders>
              <w:top w:val="single" w:sz="4" w:space="0" w:color="000000"/>
              <w:left w:val="single" w:sz="4" w:space="0" w:color="000000"/>
              <w:bottom w:val="single" w:sz="4" w:space="0" w:color="auto"/>
            </w:tcBorders>
            <w:shd w:val="clear" w:color="auto" w:fill="auto"/>
          </w:tcPr>
          <w:p w14:paraId="5590FF7F" w14:textId="77777777" w:rsidR="00AB508A" w:rsidRPr="007B6F78" w:rsidRDefault="00AB508A" w:rsidP="00D200C7">
            <w:pPr>
              <w:tabs>
                <w:tab w:val="left" w:pos="2520"/>
              </w:tabs>
              <w:suppressAutoHyphen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Наименование вида разрешенного использования земельного участка</w:t>
            </w:r>
          </w:p>
        </w:tc>
        <w:tc>
          <w:tcPr>
            <w:tcW w:w="2977" w:type="dxa"/>
            <w:tcBorders>
              <w:top w:val="single" w:sz="4" w:space="0" w:color="000000"/>
              <w:left w:val="single" w:sz="4" w:space="0" w:color="000000"/>
              <w:bottom w:val="single" w:sz="4" w:space="0" w:color="auto"/>
            </w:tcBorders>
            <w:shd w:val="clear" w:color="auto" w:fill="auto"/>
          </w:tcPr>
          <w:p w14:paraId="36A69DDA" w14:textId="77777777" w:rsidR="00AB508A" w:rsidRPr="007B6F78" w:rsidRDefault="00AB508A" w:rsidP="00D200C7">
            <w:pPr>
              <w:tabs>
                <w:tab w:val="left" w:pos="2520"/>
              </w:tabs>
              <w:suppressAutoHyphens/>
              <w:ind w:left="-98"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Описание вида разрешенного использования земельного участка</w:t>
            </w:r>
          </w:p>
        </w:tc>
        <w:tc>
          <w:tcPr>
            <w:tcW w:w="4135" w:type="dxa"/>
            <w:tcBorders>
              <w:top w:val="single" w:sz="4" w:space="0" w:color="000000"/>
              <w:left w:val="single" w:sz="4" w:space="0" w:color="000000"/>
              <w:bottom w:val="single" w:sz="4" w:space="0" w:color="auto"/>
              <w:right w:val="single" w:sz="4" w:space="0" w:color="000000"/>
            </w:tcBorders>
            <w:shd w:val="clear" w:color="auto" w:fill="auto"/>
          </w:tcPr>
          <w:p w14:paraId="3102918F" w14:textId="77777777" w:rsidR="00AB508A" w:rsidRPr="007B6F78" w:rsidRDefault="00AB508A" w:rsidP="00D200C7">
            <w:pPr>
              <w:tabs>
                <w:tab w:val="left" w:pos="2520"/>
              </w:tabs>
              <w:suppressAutoHyphens/>
              <w:ind w:firstLine="34"/>
              <w:jc w:val="center"/>
              <w:rPr>
                <w:rFonts w:eastAsia="SimSun"/>
                <w:b/>
                <w:color w:val="000000" w:themeColor="text1"/>
                <w:sz w:val="24"/>
                <w:szCs w:val="24"/>
                <w:lang w:eastAsia="zh-CN"/>
              </w:rPr>
            </w:pPr>
            <w:r w:rsidRPr="007B6F78">
              <w:rPr>
                <w:rFonts w:eastAsia="SimSun"/>
                <w:b/>
                <w:color w:val="000000" w:themeColor="text1"/>
                <w:sz w:val="24"/>
                <w:szCs w:val="24"/>
                <w:lang w:eastAsia="zh-CN"/>
              </w:rPr>
              <w:t>Предельные размеры земельных участков и параметры разрешенного строительства, реконструкции объектов капитального строительства</w:t>
            </w:r>
          </w:p>
        </w:tc>
      </w:tr>
    </w:tbl>
    <w:p w14:paraId="185727CE" w14:textId="77777777" w:rsidR="00AB508A" w:rsidRPr="007B6F78" w:rsidRDefault="00AB508A" w:rsidP="00AB508A">
      <w:pPr>
        <w:tabs>
          <w:tab w:val="left" w:pos="2520"/>
        </w:tabs>
        <w:suppressAutoHyphens/>
        <w:ind w:firstLine="0"/>
        <w:rPr>
          <w:rFonts w:eastAsia="SimSun"/>
          <w:color w:val="000000" w:themeColor="text1"/>
          <w:sz w:val="2"/>
          <w:szCs w:val="2"/>
          <w:lang w:eastAsia="zh-CN"/>
        </w:rPr>
      </w:pPr>
    </w:p>
    <w:tbl>
      <w:tblPr>
        <w:tblW w:w="9787" w:type="dxa"/>
        <w:tblInd w:w="-15" w:type="dxa"/>
        <w:tblLayout w:type="fixed"/>
        <w:tblLook w:val="0000" w:firstRow="0" w:lastRow="0" w:firstColumn="0" w:lastColumn="0" w:noHBand="0" w:noVBand="0"/>
      </w:tblPr>
      <w:tblGrid>
        <w:gridCol w:w="2675"/>
        <w:gridCol w:w="2977"/>
        <w:gridCol w:w="4135"/>
      </w:tblGrid>
      <w:tr w:rsidR="00B87D33" w:rsidRPr="007B6F78" w14:paraId="17F67E76" w14:textId="77777777" w:rsidTr="002A0A5F">
        <w:trPr>
          <w:trHeight w:val="23"/>
          <w:tblHeader/>
        </w:trPr>
        <w:tc>
          <w:tcPr>
            <w:tcW w:w="2675" w:type="dxa"/>
            <w:tcBorders>
              <w:top w:val="single" w:sz="4" w:space="0" w:color="000000"/>
              <w:left w:val="single" w:sz="4" w:space="0" w:color="000000"/>
              <w:bottom w:val="single" w:sz="4" w:space="0" w:color="auto"/>
            </w:tcBorders>
            <w:shd w:val="clear" w:color="auto" w:fill="auto"/>
          </w:tcPr>
          <w:p w14:paraId="629EC34E" w14:textId="77777777" w:rsidR="00F3352B" w:rsidRPr="007B6F78" w:rsidRDefault="00AB508A" w:rsidP="00AB508A">
            <w:pPr>
              <w:tabs>
                <w:tab w:val="left" w:pos="2520"/>
              </w:tabs>
              <w:suppressAutoHyphen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2977" w:type="dxa"/>
            <w:tcBorders>
              <w:top w:val="single" w:sz="4" w:space="0" w:color="000000"/>
              <w:left w:val="single" w:sz="4" w:space="0" w:color="000000"/>
              <w:bottom w:val="single" w:sz="4" w:space="0" w:color="auto"/>
            </w:tcBorders>
            <w:shd w:val="clear" w:color="auto" w:fill="auto"/>
          </w:tcPr>
          <w:p w14:paraId="7FB76D62" w14:textId="77777777" w:rsidR="00F3352B" w:rsidRPr="007B6F78" w:rsidRDefault="00AB508A" w:rsidP="00AB508A">
            <w:pPr>
              <w:tabs>
                <w:tab w:val="left" w:pos="2520"/>
              </w:tabs>
              <w:suppressAutoHyphens/>
              <w:ind w:left="-98"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c>
          <w:tcPr>
            <w:tcW w:w="4135" w:type="dxa"/>
            <w:tcBorders>
              <w:top w:val="single" w:sz="4" w:space="0" w:color="000000"/>
              <w:left w:val="single" w:sz="4" w:space="0" w:color="000000"/>
              <w:bottom w:val="single" w:sz="4" w:space="0" w:color="auto"/>
              <w:right w:val="single" w:sz="4" w:space="0" w:color="000000"/>
            </w:tcBorders>
            <w:shd w:val="clear" w:color="auto" w:fill="auto"/>
          </w:tcPr>
          <w:p w14:paraId="3AEC57F1" w14:textId="77777777" w:rsidR="00F3352B" w:rsidRPr="007B6F78" w:rsidRDefault="00AB508A" w:rsidP="00AB508A">
            <w:pPr>
              <w:tabs>
                <w:tab w:val="left" w:pos="2520"/>
              </w:tabs>
              <w:suppressAutoHyphens/>
              <w:ind w:firstLine="34"/>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B87D33" w:rsidRPr="007B6F78" w14:paraId="69BFC637" w14:textId="77777777" w:rsidTr="002A0A5F">
        <w:trPr>
          <w:trHeight w:val="369"/>
        </w:trPr>
        <w:tc>
          <w:tcPr>
            <w:tcW w:w="2675" w:type="dxa"/>
            <w:tcBorders>
              <w:top w:val="single" w:sz="4" w:space="0" w:color="auto"/>
              <w:left w:val="single" w:sz="4" w:space="0" w:color="auto"/>
              <w:bottom w:val="single" w:sz="4" w:space="0" w:color="auto"/>
              <w:right w:val="single" w:sz="4" w:space="0" w:color="auto"/>
            </w:tcBorders>
          </w:tcPr>
          <w:p w14:paraId="665E3A66" w14:textId="77777777" w:rsidR="00024329" w:rsidRPr="007B6F78" w:rsidRDefault="00CD5EF3" w:rsidP="00267CA1">
            <w:pPr>
              <w:keepLines/>
              <w:tabs>
                <w:tab w:val="left" w:pos="2520"/>
              </w:tabs>
              <w:suppressAutoHyphens/>
              <w:overflowPunct w:val="0"/>
              <w:autoSpaceDE w:val="0"/>
              <w:ind w:firstLine="0"/>
              <w:jc w:val="left"/>
              <w:rPr>
                <w:color w:val="000000" w:themeColor="text1"/>
                <w:sz w:val="24"/>
                <w:szCs w:val="24"/>
                <w:lang w:val="en-US"/>
              </w:rPr>
            </w:pPr>
            <w:r w:rsidRPr="007B6F78">
              <w:rPr>
                <w:color w:val="000000" w:themeColor="text1"/>
                <w:sz w:val="24"/>
                <w:szCs w:val="24"/>
              </w:rPr>
              <w:t xml:space="preserve">[3.1.1] </w:t>
            </w:r>
            <w:r w:rsidR="00024329" w:rsidRPr="007B6F78">
              <w:rPr>
                <w:color w:val="000000" w:themeColor="text1"/>
                <w:sz w:val="24"/>
                <w:szCs w:val="24"/>
              </w:rPr>
              <w:t>–</w:t>
            </w:r>
            <w:r w:rsidRPr="007B6F78">
              <w:rPr>
                <w:color w:val="000000" w:themeColor="text1"/>
                <w:sz w:val="24"/>
                <w:szCs w:val="24"/>
                <w:lang w:val="en-US"/>
              </w:rPr>
              <w:t xml:space="preserve"> </w:t>
            </w:r>
          </w:p>
          <w:p w14:paraId="47F34A79" w14:textId="77777777" w:rsidR="00CD5EF3" w:rsidRPr="007B6F78" w:rsidRDefault="00CD5EF3" w:rsidP="00267CA1">
            <w:pPr>
              <w:keepLines/>
              <w:tabs>
                <w:tab w:val="left" w:pos="2520"/>
              </w:tabs>
              <w:suppressAutoHyphens/>
              <w:overflowPunct w:val="0"/>
              <w:autoSpaceDE w:val="0"/>
              <w:ind w:firstLine="0"/>
              <w:jc w:val="left"/>
              <w:rPr>
                <w:rFonts w:eastAsia="SimSun"/>
                <w:color w:val="000000" w:themeColor="text1"/>
                <w:sz w:val="24"/>
                <w:szCs w:val="24"/>
                <w:lang w:eastAsia="zh-CN"/>
              </w:rPr>
            </w:pPr>
            <w:r w:rsidRPr="007B6F78">
              <w:rPr>
                <w:color w:val="000000" w:themeColor="text1"/>
                <w:sz w:val="24"/>
                <w:szCs w:val="24"/>
              </w:rPr>
              <w:t>Предоставление коммунальных услуг</w:t>
            </w:r>
          </w:p>
        </w:tc>
        <w:tc>
          <w:tcPr>
            <w:tcW w:w="2977" w:type="dxa"/>
            <w:tcBorders>
              <w:top w:val="single" w:sz="4" w:space="0" w:color="auto"/>
              <w:left w:val="single" w:sz="4" w:space="0" w:color="auto"/>
              <w:bottom w:val="single" w:sz="4" w:space="0" w:color="auto"/>
              <w:right w:val="single" w:sz="4" w:space="0" w:color="auto"/>
            </w:tcBorders>
          </w:tcPr>
          <w:p w14:paraId="5B7CE19E" w14:textId="77777777" w:rsidR="00CD5EF3" w:rsidRPr="007B6F78" w:rsidRDefault="00CD5EF3" w:rsidP="00267CA1">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135" w:type="dxa"/>
            <w:tcBorders>
              <w:top w:val="single" w:sz="4" w:space="0" w:color="auto"/>
              <w:left w:val="single" w:sz="4" w:space="0" w:color="auto"/>
              <w:bottom w:val="single" w:sz="4" w:space="0" w:color="auto"/>
              <w:right w:val="single" w:sz="4" w:space="0" w:color="auto"/>
            </w:tcBorders>
          </w:tcPr>
          <w:p w14:paraId="60E8462F" w14:textId="77777777" w:rsidR="00CD5EF3" w:rsidRPr="007B6F78" w:rsidRDefault="00CD5EF3" w:rsidP="00CB0D16">
            <w:pPr>
              <w:ind w:firstLine="32"/>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w:t>
            </w:r>
            <w:r w:rsidR="00024329"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 10 кв. м/</w:t>
            </w:r>
            <w:r w:rsidRPr="007B6F78">
              <w:rPr>
                <w:bCs/>
                <w:color w:val="000000" w:themeColor="text1"/>
                <w:sz w:val="24"/>
                <w:szCs w:val="24"/>
              </w:rPr>
              <w:t>10000 кв. м.</w:t>
            </w:r>
          </w:p>
          <w:p w14:paraId="49D96678" w14:textId="77777777" w:rsidR="00CD5EF3" w:rsidRPr="007B6F78" w:rsidRDefault="00CD5EF3" w:rsidP="00CB0D16">
            <w:pPr>
              <w:ind w:firstLine="32"/>
              <w:jc w:val="left"/>
              <w:rPr>
                <w:color w:val="000000" w:themeColor="text1"/>
                <w:sz w:val="24"/>
                <w:szCs w:val="24"/>
              </w:rPr>
            </w:pPr>
            <w:r w:rsidRPr="007B6F78">
              <w:rPr>
                <w:color w:val="000000" w:themeColor="text1"/>
                <w:sz w:val="24"/>
                <w:szCs w:val="24"/>
              </w:rPr>
              <w:t>Минимальные отступы от границ земельн</w:t>
            </w:r>
            <w:r w:rsidR="00024329" w:rsidRPr="007B6F78">
              <w:rPr>
                <w:color w:val="000000" w:themeColor="text1"/>
                <w:sz w:val="24"/>
                <w:szCs w:val="24"/>
              </w:rPr>
              <w:t xml:space="preserve">ых участков – </w:t>
            </w:r>
            <w:r w:rsidRPr="007B6F78">
              <w:rPr>
                <w:color w:val="000000" w:themeColor="text1"/>
                <w:sz w:val="24"/>
                <w:szCs w:val="24"/>
              </w:rPr>
              <w:t xml:space="preserve"> 1 м.</w:t>
            </w:r>
          </w:p>
          <w:p w14:paraId="343CEAED" w14:textId="77777777" w:rsidR="00CD5EF3" w:rsidRPr="007B6F78" w:rsidRDefault="00CD5EF3" w:rsidP="00CB0D16">
            <w:pPr>
              <w:ind w:firstLine="32"/>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w:t>
            </w:r>
            <w:r w:rsidR="00024329" w:rsidRPr="007B6F78">
              <w:rPr>
                <w:rFonts w:eastAsia="SimSun"/>
                <w:color w:val="000000" w:themeColor="text1"/>
                <w:sz w:val="24"/>
                <w:szCs w:val="24"/>
                <w:lang w:eastAsia="zh-CN"/>
              </w:rPr>
              <w:t xml:space="preserve"> этажей зданий – </w:t>
            </w:r>
            <w:r w:rsidRPr="007B6F78">
              <w:rPr>
                <w:rFonts w:eastAsia="SimSun"/>
                <w:color w:val="000000" w:themeColor="text1"/>
                <w:sz w:val="24"/>
                <w:szCs w:val="24"/>
                <w:lang w:eastAsia="zh-CN"/>
              </w:rPr>
              <w:t>3 этажа (включая мансардный этаж).</w:t>
            </w:r>
          </w:p>
          <w:p w14:paraId="200D5E11" w14:textId="77777777" w:rsidR="00CD5EF3" w:rsidRPr="007B6F78" w:rsidRDefault="00CD5EF3" w:rsidP="00CB0D16">
            <w:pPr>
              <w:ind w:firstLine="32"/>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строений, сооружений от уровня земли – 20 м.</w:t>
            </w:r>
          </w:p>
          <w:p w14:paraId="3BDE6F18" w14:textId="449043FD" w:rsidR="00CD5EF3" w:rsidRPr="007B6F78" w:rsidRDefault="00CD5EF3" w:rsidP="00CB0D16">
            <w:pPr>
              <w:ind w:firstLine="32"/>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70%</w:t>
            </w:r>
            <w:r w:rsidR="00456C02" w:rsidRPr="007B6F78">
              <w:rPr>
                <w:rFonts w:eastAsia="SimSun"/>
                <w:color w:val="000000" w:themeColor="text1"/>
                <w:sz w:val="24"/>
                <w:szCs w:val="24"/>
                <w:lang w:eastAsia="zh-CN"/>
              </w:rPr>
              <w:t>.</w:t>
            </w:r>
          </w:p>
          <w:p w14:paraId="5F58B90B" w14:textId="77777777" w:rsidR="00CD5EF3" w:rsidRPr="007B6F78" w:rsidRDefault="00CD5EF3" w:rsidP="00CB0D16">
            <w:pPr>
              <w:tabs>
                <w:tab w:val="left" w:pos="2520"/>
              </w:tabs>
              <w:suppressAutoHyphens/>
              <w:ind w:firstLine="32"/>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bl>
    <w:p w14:paraId="7D242968" w14:textId="77777777" w:rsidR="00CB0D16" w:rsidRPr="007B6F78" w:rsidRDefault="00CB0D16" w:rsidP="00AB508A">
      <w:pPr>
        <w:tabs>
          <w:tab w:val="left" w:pos="2520"/>
        </w:tabs>
        <w:suppressAutoHyphens/>
        <w:ind w:firstLine="0"/>
        <w:jc w:val="center"/>
        <w:rPr>
          <w:rFonts w:eastAsia="SimSun"/>
          <w:b/>
          <w:color w:val="000000" w:themeColor="text1"/>
          <w:sz w:val="27"/>
          <w:szCs w:val="27"/>
          <w:lang w:eastAsia="zh-CN"/>
        </w:rPr>
      </w:pPr>
    </w:p>
    <w:p w14:paraId="3DBDA2E6" w14:textId="77777777" w:rsidR="00DB70DB" w:rsidRPr="007B6F78" w:rsidRDefault="00DB70DB" w:rsidP="00AB508A">
      <w:pPr>
        <w:tabs>
          <w:tab w:val="left" w:pos="2520"/>
        </w:tabs>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t>Вспомогательные виды и параметры разрешенного использования земельных участков и объектов капитального строительства</w:t>
      </w:r>
    </w:p>
    <w:p w14:paraId="2F1F18F6" w14:textId="77777777" w:rsidR="00DB70DB" w:rsidRPr="007B6F78" w:rsidRDefault="00DB70DB" w:rsidP="00DB70DB">
      <w:pPr>
        <w:tabs>
          <w:tab w:val="left" w:pos="2520"/>
        </w:tabs>
        <w:suppressAutoHyphens/>
        <w:ind w:firstLine="0"/>
        <w:jc w:val="center"/>
        <w:rPr>
          <w:rFonts w:eastAsia="SimSun"/>
          <w:color w:val="000000" w:themeColor="text1"/>
          <w:sz w:val="27"/>
          <w:szCs w:val="27"/>
          <w:lang w:eastAsia="zh-CN"/>
        </w:rPr>
      </w:pPr>
    </w:p>
    <w:tbl>
      <w:tblPr>
        <w:tblW w:w="9899" w:type="dxa"/>
        <w:tblInd w:w="-10" w:type="dxa"/>
        <w:tblLayout w:type="fixed"/>
        <w:tblLook w:val="0000" w:firstRow="0" w:lastRow="0" w:firstColumn="0" w:lastColumn="0" w:noHBand="0" w:noVBand="0"/>
      </w:tblPr>
      <w:tblGrid>
        <w:gridCol w:w="4786"/>
        <w:gridCol w:w="5113"/>
      </w:tblGrid>
      <w:tr w:rsidR="00B87D33" w:rsidRPr="007B6F78" w14:paraId="7099EAB1" w14:textId="77777777" w:rsidTr="00D200C7">
        <w:trPr>
          <w:trHeight w:val="552"/>
          <w:tblHeader/>
        </w:trPr>
        <w:tc>
          <w:tcPr>
            <w:tcW w:w="4786" w:type="dxa"/>
            <w:tcBorders>
              <w:top w:val="single" w:sz="4" w:space="0" w:color="000000"/>
              <w:left w:val="single" w:sz="4" w:space="0" w:color="000000"/>
              <w:bottom w:val="single" w:sz="4" w:space="0" w:color="auto"/>
            </w:tcBorders>
            <w:shd w:val="clear" w:color="auto" w:fill="auto"/>
          </w:tcPr>
          <w:p w14:paraId="570D732D" w14:textId="77777777" w:rsidR="00AB508A" w:rsidRPr="007B6F78" w:rsidRDefault="00AB508A" w:rsidP="00D200C7">
            <w:pPr>
              <w:tabs>
                <w:tab w:val="left" w:pos="2520"/>
              </w:tabs>
              <w:suppressAutoHyphens/>
              <w:ind w:left="-98"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Виды разрешенного использования земельных участков объектов капитального строительства</w:t>
            </w:r>
          </w:p>
        </w:tc>
        <w:tc>
          <w:tcPr>
            <w:tcW w:w="5113" w:type="dxa"/>
            <w:tcBorders>
              <w:top w:val="single" w:sz="4" w:space="0" w:color="000000"/>
              <w:left w:val="single" w:sz="4" w:space="0" w:color="000000"/>
              <w:bottom w:val="single" w:sz="4" w:space="0" w:color="auto"/>
              <w:right w:val="single" w:sz="4" w:space="0" w:color="000000"/>
            </w:tcBorders>
            <w:shd w:val="clear" w:color="auto" w:fill="auto"/>
          </w:tcPr>
          <w:p w14:paraId="3A086F12" w14:textId="77777777" w:rsidR="00AB508A" w:rsidRPr="007B6F78" w:rsidRDefault="00AB508A" w:rsidP="00D200C7">
            <w:pPr>
              <w:tabs>
                <w:tab w:val="left" w:pos="2520"/>
              </w:tabs>
              <w:suppressAutoHyphens/>
              <w:ind w:firstLine="34"/>
              <w:jc w:val="center"/>
              <w:rPr>
                <w:rFonts w:eastAsia="SimSun"/>
                <w:b/>
                <w:color w:val="000000" w:themeColor="text1"/>
                <w:sz w:val="24"/>
                <w:szCs w:val="24"/>
                <w:lang w:eastAsia="zh-CN"/>
              </w:rPr>
            </w:pPr>
            <w:r w:rsidRPr="007B6F78">
              <w:rPr>
                <w:rFonts w:eastAsia="SimSun"/>
                <w:b/>
                <w:color w:val="000000" w:themeColor="text1"/>
                <w:sz w:val="24"/>
                <w:szCs w:val="24"/>
                <w:lang w:eastAsia="zh-CN"/>
              </w:rPr>
              <w:t>Параметры разрешенного строительства, реконструкции объектов капитального строительства</w:t>
            </w:r>
          </w:p>
        </w:tc>
      </w:tr>
    </w:tbl>
    <w:p w14:paraId="5BCD6A61" w14:textId="77777777" w:rsidR="00AB508A" w:rsidRPr="007B6F78" w:rsidRDefault="00AB508A" w:rsidP="00AB508A">
      <w:pPr>
        <w:tabs>
          <w:tab w:val="left" w:pos="2520"/>
        </w:tabs>
        <w:suppressAutoHyphens/>
        <w:ind w:firstLine="0"/>
        <w:rPr>
          <w:rFonts w:eastAsia="SimSun"/>
          <w:color w:val="000000" w:themeColor="text1"/>
          <w:sz w:val="2"/>
          <w:szCs w:val="2"/>
          <w:lang w:eastAsia="zh-CN"/>
        </w:rPr>
      </w:pPr>
    </w:p>
    <w:tbl>
      <w:tblPr>
        <w:tblW w:w="9899" w:type="dxa"/>
        <w:tblInd w:w="-10" w:type="dxa"/>
        <w:tblLayout w:type="fixed"/>
        <w:tblLook w:val="0000" w:firstRow="0" w:lastRow="0" w:firstColumn="0" w:lastColumn="0" w:noHBand="0" w:noVBand="0"/>
      </w:tblPr>
      <w:tblGrid>
        <w:gridCol w:w="4786"/>
        <w:gridCol w:w="5113"/>
      </w:tblGrid>
      <w:tr w:rsidR="00B87D33" w:rsidRPr="007B6F78" w14:paraId="02992681" w14:textId="77777777" w:rsidTr="00AB508A">
        <w:trPr>
          <w:trHeight w:val="284"/>
          <w:tblHeader/>
        </w:trPr>
        <w:tc>
          <w:tcPr>
            <w:tcW w:w="4786" w:type="dxa"/>
            <w:tcBorders>
              <w:top w:val="single" w:sz="4" w:space="0" w:color="000000"/>
              <w:left w:val="single" w:sz="4" w:space="0" w:color="000000"/>
              <w:bottom w:val="single" w:sz="4" w:space="0" w:color="auto"/>
            </w:tcBorders>
            <w:shd w:val="clear" w:color="auto" w:fill="auto"/>
          </w:tcPr>
          <w:p w14:paraId="72770299" w14:textId="77777777" w:rsidR="00F3352B" w:rsidRPr="007B6F78" w:rsidRDefault="00AB508A" w:rsidP="00AB508A">
            <w:pPr>
              <w:tabs>
                <w:tab w:val="left" w:pos="2520"/>
              </w:tabs>
              <w:suppressAutoHyphens/>
              <w:ind w:left="-98"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5113" w:type="dxa"/>
            <w:tcBorders>
              <w:top w:val="single" w:sz="4" w:space="0" w:color="000000"/>
              <w:left w:val="single" w:sz="4" w:space="0" w:color="000000"/>
              <w:bottom w:val="single" w:sz="4" w:space="0" w:color="auto"/>
              <w:right w:val="single" w:sz="4" w:space="0" w:color="000000"/>
            </w:tcBorders>
            <w:shd w:val="clear" w:color="auto" w:fill="auto"/>
          </w:tcPr>
          <w:p w14:paraId="5AAB8EFB" w14:textId="77777777" w:rsidR="00F3352B" w:rsidRPr="007B6F78" w:rsidRDefault="00AB508A" w:rsidP="00AB508A">
            <w:pPr>
              <w:tabs>
                <w:tab w:val="left" w:pos="2520"/>
              </w:tabs>
              <w:suppressAutoHyphens/>
              <w:ind w:firstLine="34"/>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r>
      <w:tr w:rsidR="00B87D33" w:rsidRPr="007B6F78" w14:paraId="6A2BCD37" w14:textId="77777777" w:rsidTr="008A4935">
        <w:trPr>
          <w:trHeight w:val="552"/>
        </w:trPr>
        <w:tc>
          <w:tcPr>
            <w:tcW w:w="4786" w:type="dxa"/>
            <w:tcBorders>
              <w:top w:val="single" w:sz="4" w:space="0" w:color="auto"/>
              <w:left w:val="single" w:sz="4" w:space="0" w:color="auto"/>
              <w:bottom w:val="single" w:sz="4" w:space="0" w:color="auto"/>
              <w:right w:val="single" w:sz="4" w:space="0" w:color="auto"/>
            </w:tcBorders>
          </w:tcPr>
          <w:p w14:paraId="4866C4E1" w14:textId="77777777" w:rsidR="00A406CE" w:rsidRPr="007B6F78" w:rsidRDefault="00A406CE" w:rsidP="00267CA1">
            <w:pPr>
              <w:tabs>
                <w:tab w:val="left" w:pos="217"/>
                <w:tab w:val="left" w:pos="2520"/>
              </w:tabs>
              <w:ind w:left="13" w:hanging="13"/>
              <w:jc w:val="left"/>
              <w:rPr>
                <w:rFonts w:eastAsia="SimSun"/>
                <w:color w:val="000000" w:themeColor="text1"/>
                <w:sz w:val="24"/>
                <w:szCs w:val="24"/>
                <w:lang w:eastAsia="zh-CN"/>
              </w:rPr>
            </w:pPr>
            <w:r w:rsidRPr="007B6F78">
              <w:rPr>
                <w:rFonts w:eastAsia="SimSun"/>
                <w:color w:val="000000" w:themeColor="text1"/>
                <w:sz w:val="24"/>
                <w:szCs w:val="24"/>
                <w:lang w:eastAsia="zh-CN"/>
              </w:rPr>
              <w:t>Виды разрешенного использования земельных участков - аналогичны</w:t>
            </w:r>
            <w:r w:rsidRPr="007B6F78">
              <w:rPr>
                <w:rFonts w:eastAsia="Times New Roman"/>
                <w:color w:val="000000" w:themeColor="text1"/>
                <w:sz w:val="24"/>
                <w:szCs w:val="24"/>
                <w:lang w:eastAsia="ru-RU"/>
              </w:rPr>
              <w:t xml:space="preserve"> видам разрешенного использования земельных участков</w:t>
            </w:r>
            <w:r w:rsidRPr="007B6F78">
              <w:rPr>
                <w:rFonts w:eastAsia="SimSun"/>
                <w:color w:val="000000" w:themeColor="text1"/>
                <w:sz w:val="24"/>
                <w:szCs w:val="24"/>
                <w:lang w:eastAsia="zh-CN"/>
              </w:rPr>
              <w:t xml:space="preserve"> с основными и условно разрешенными видами использования.</w:t>
            </w:r>
          </w:p>
          <w:p w14:paraId="299BD76A" w14:textId="77777777" w:rsidR="00A406CE" w:rsidRPr="007B6F78" w:rsidRDefault="00A406CE" w:rsidP="00267CA1">
            <w:pPr>
              <w:tabs>
                <w:tab w:val="left" w:pos="217"/>
                <w:tab w:val="left" w:pos="2520"/>
              </w:tabs>
              <w:ind w:left="13" w:hanging="13"/>
              <w:jc w:val="left"/>
              <w:rPr>
                <w:rFonts w:eastAsia="SimSun"/>
                <w:color w:val="000000" w:themeColor="text1"/>
                <w:sz w:val="24"/>
                <w:szCs w:val="24"/>
                <w:lang w:eastAsia="zh-CN"/>
              </w:rPr>
            </w:pPr>
            <w:r w:rsidRPr="007B6F78">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5AA3C8A9" w14:textId="77777777" w:rsidR="00A406CE" w:rsidRPr="007B6F78" w:rsidRDefault="00A406CE" w:rsidP="00267CA1">
            <w:pPr>
              <w:tabs>
                <w:tab w:val="left" w:pos="217"/>
                <w:tab w:val="left" w:pos="2520"/>
              </w:tabs>
              <w:ind w:left="13" w:hanging="13"/>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855DC5A" w14:textId="77777777" w:rsidR="00A406CE" w:rsidRPr="007B6F78" w:rsidRDefault="00A406CE" w:rsidP="00267CA1">
            <w:pPr>
              <w:tabs>
                <w:tab w:val="left" w:pos="217"/>
                <w:tab w:val="left" w:pos="2520"/>
              </w:tabs>
              <w:ind w:left="13" w:hanging="13"/>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0F3442E" w14:textId="77777777" w:rsidR="00A406CE" w:rsidRPr="007B6F78" w:rsidRDefault="00A406CE" w:rsidP="00267CA1">
            <w:pPr>
              <w:tabs>
                <w:tab w:val="left" w:pos="217"/>
                <w:tab w:val="left" w:pos="2520"/>
              </w:tabs>
              <w:ind w:left="13" w:hanging="13"/>
              <w:jc w:val="left"/>
              <w:rPr>
                <w:rFonts w:eastAsia="SimSun"/>
                <w:color w:val="000000" w:themeColor="text1"/>
                <w:sz w:val="24"/>
                <w:szCs w:val="24"/>
                <w:lang w:eastAsia="zh-CN"/>
              </w:rPr>
            </w:pPr>
            <w:r w:rsidRPr="007B6F78">
              <w:rPr>
                <w:rFonts w:eastAsia="SimSun"/>
                <w:color w:val="000000" w:themeColor="text1"/>
                <w:sz w:val="24"/>
                <w:szCs w:val="24"/>
                <w:lang w:eastAsia="zh-CN"/>
              </w:rPr>
              <w:t>проезды общего пользования;</w:t>
            </w:r>
          </w:p>
          <w:p w14:paraId="3F8B9099" w14:textId="77777777" w:rsidR="00A406CE" w:rsidRPr="007B6F78" w:rsidRDefault="00A406CE" w:rsidP="00267CA1">
            <w:pPr>
              <w:tabs>
                <w:tab w:val="left" w:pos="217"/>
                <w:tab w:val="left" w:pos="2520"/>
              </w:tabs>
              <w:ind w:left="13" w:hanging="13"/>
              <w:jc w:val="left"/>
              <w:rPr>
                <w:rFonts w:eastAsia="SimSun"/>
                <w:color w:val="000000" w:themeColor="text1"/>
                <w:sz w:val="24"/>
                <w:szCs w:val="24"/>
                <w:lang w:eastAsia="zh-CN"/>
              </w:rPr>
            </w:pPr>
            <w:r w:rsidRPr="007B6F78">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68370908" w14:textId="77777777" w:rsidR="00A406CE" w:rsidRPr="007B6F78" w:rsidRDefault="00A406CE" w:rsidP="006C43E0">
            <w:pPr>
              <w:tabs>
                <w:tab w:val="left" w:pos="217"/>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226274BD" w14:textId="77777777" w:rsidR="00A406CE" w:rsidRPr="007B6F78" w:rsidRDefault="00A406CE" w:rsidP="00267CA1">
            <w:pPr>
              <w:tabs>
                <w:tab w:val="left" w:pos="217"/>
                <w:tab w:val="left" w:pos="2520"/>
              </w:tabs>
              <w:ind w:left="13" w:hanging="13"/>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362541AA" w14:textId="77777777" w:rsidR="00A406CE" w:rsidRPr="007B6F78" w:rsidRDefault="00A406CE" w:rsidP="00267CA1">
            <w:pPr>
              <w:tabs>
                <w:tab w:val="left" w:pos="217"/>
                <w:tab w:val="left" w:pos="2520"/>
              </w:tabs>
              <w:ind w:left="13" w:hanging="13"/>
              <w:jc w:val="left"/>
              <w:rPr>
                <w:rFonts w:eastAsia="SimSun"/>
                <w:color w:val="000000" w:themeColor="text1"/>
                <w:sz w:val="24"/>
                <w:szCs w:val="24"/>
                <w:lang w:eastAsia="zh-CN"/>
              </w:rPr>
            </w:pPr>
            <w:r w:rsidRPr="007B6F78">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4E54E9C7" w14:textId="77777777" w:rsidR="00A406CE" w:rsidRPr="007B6F78" w:rsidRDefault="00A406CE" w:rsidP="006C43E0">
            <w:pPr>
              <w:tabs>
                <w:tab w:val="left" w:pos="217"/>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113" w:type="dxa"/>
            <w:tcBorders>
              <w:top w:val="single" w:sz="4" w:space="0" w:color="auto"/>
              <w:left w:val="single" w:sz="4" w:space="0" w:color="auto"/>
              <w:bottom w:val="single" w:sz="4" w:space="0" w:color="auto"/>
              <w:right w:val="single" w:sz="4" w:space="0" w:color="auto"/>
            </w:tcBorders>
          </w:tcPr>
          <w:p w14:paraId="2A995B06" w14:textId="77777777" w:rsidR="00A406CE" w:rsidRPr="007B6F78" w:rsidRDefault="00A406CE" w:rsidP="00267CA1">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Минимальная площадь земельных участков -</w:t>
            </w:r>
            <w:r w:rsidR="00AB508A"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 1 кв. м. </w:t>
            </w:r>
          </w:p>
          <w:p w14:paraId="5845C5F4" w14:textId="77777777" w:rsidR="00A406CE" w:rsidRPr="007B6F78" w:rsidRDefault="00A406CE" w:rsidP="00267CA1">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07C7F424" w14:textId="77777777" w:rsidR="00A406CE" w:rsidRPr="007B6F78" w:rsidRDefault="00A406CE" w:rsidP="00267CA1">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w:t>
            </w:r>
          </w:p>
          <w:p w14:paraId="1CEDBC08" w14:textId="77777777" w:rsidR="00A406CE" w:rsidRPr="007B6F78" w:rsidRDefault="00A406CE" w:rsidP="00267CA1">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и(или) условно разрешенными видами использования, к которым вспомогательные</w:t>
            </w:r>
          </w:p>
          <w:p w14:paraId="67534629" w14:textId="77777777" w:rsidR="00A406CE" w:rsidRPr="007B6F78" w:rsidRDefault="00A406CE" w:rsidP="00267CA1">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виды разрешенного использования являются дополнительными и осуществляются совместно с ними.</w:t>
            </w:r>
          </w:p>
          <w:p w14:paraId="00B78923" w14:textId="77777777" w:rsidR="00A406CE" w:rsidRPr="007B6F78" w:rsidRDefault="00A406CE" w:rsidP="00456C02">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1C14A8F5" w14:textId="77777777" w:rsidR="00A406CE" w:rsidRPr="007B6F78" w:rsidRDefault="00A406CE" w:rsidP="00267CA1">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земельных участков - 1 м</w:t>
            </w:r>
          </w:p>
          <w:p w14:paraId="5FA27D0B" w14:textId="77777777" w:rsidR="00A406CE" w:rsidRPr="007B6F78" w:rsidRDefault="00A406CE" w:rsidP="00267CA1">
            <w:pPr>
              <w:keepLines/>
              <w:tabs>
                <w:tab w:val="left" w:pos="-6204"/>
              </w:tab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7A4039E" w14:textId="77777777" w:rsidR="00A406CE" w:rsidRPr="007B6F78" w:rsidRDefault="00A406CE" w:rsidP="00267CA1">
            <w:pPr>
              <w:jc w:val="left"/>
              <w:rPr>
                <w:rFonts w:eastAsia="SimSun"/>
                <w:color w:val="000000" w:themeColor="text1"/>
                <w:sz w:val="24"/>
                <w:szCs w:val="24"/>
                <w:lang w:eastAsia="zh-CN"/>
              </w:rPr>
            </w:pPr>
          </w:p>
        </w:tc>
      </w:tr>
    </w:tbl>
    <w:p w14:paraId="2D6CAAE5" w14:textId="77777777" w:rsidR="00DB70DB" w:rsidRPr="007B6F78" w:rsidRDefault="00DB70DB" w:rsidP="00AB508A">
      <w:pPr>
        <w:suppressAutoHyphens/>
        <w:autoSpaceDE w:val="0"/>
        <w:ind w:firstLine="709"/>
        <w:rPr>
          <w:rFonts w:eastAsia="Times New Roman"/>
          <w:color w:val="000000" w:themeColor="text1"/>
          <w:lang w:eastAsia="zh-CN"/>
        </w:rPr>
      </w:pPr>
    </w:p>
    <w:p w14:paraId="2B36F69D" w14:textId="77777777" w:rsidR="00A955FC" w:rsidRPr="007B6F78" w:rsidRDefault="00A955FC" w:rsidP="00A955FC">
      <w:pPr>
        <w:autoSpaceDE w:val="0"/>
        <w:autoSpaceDN w:val="0"/>
        <w:adjustRightInd w:val="0"/>
        <w:ind w:firstLine="709"/>
        <w:rPr>
          <w:rFonts w:eastAsia="SimSun"/>
          <w:b/>
          <w:color w:val="000000" w:themeColor="text1"/>
          <w:sz w:val="27"/>
          <w:szCs w:val="27"/>
          <w:lang w:eastAsia="zh-CN"/>
        </w:rPr>
      </w:pPr>
      <w:r w:rsidRPr="007B6F78">
        <w:rPr>
          <w:rFonts w:eastAsia="SimSun"/>
          <w:b/>
          <w:color w:val="000000" w:themeColor="text1"/>
          <w:sz w:val="27"/>
          <w:szCs w:val="27"/>
          <w:lang w:eastAsia="zh-CN"/>
        </w:rPr>
        <w:t>Ограничения использования земельных участков и объектов капитального строительства:</w:t>
      </w:r>
    </w:p>
    <w:p w14:paraId="769FB355" w14:textId="77777777"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t>Расстояние до красной линии улиц/проездов:</w:t>
      </w:r>
    </w:p>
    <w:p w14:paraId="67AFBCF6" w14:textId="77777777"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t>1) от Дошкольных образовательных учреждений и общеобразовательных школ (стены здания) -25 м/25 м;</w:t>
      </w:r>
    </w:p>
    <w:p w14:paraId="5BF11796" w14:textId="77777777"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2) от Пожарных депо - 10 м/10 м (15 м/15 м - для депо </w:t>
      </w:r>
      <w:r w:rsidRPr="007B6F78">
        <w:rPr>
          <w:rFonts w:eastAsia="SimSun"/>
          <w:color w:val="000000" w:themeColor="text1"/>
          <w:sz w:val="27"/>
          <w:szCs w:val="27"/>
          <w:lang w:val="en-US" w:eastAsia="zh-CN"/>
        </w:rPr>
        <w:t>I</w:t>
      </w:r>
      <w:r w:rsidRPr="007B6F78">
        <w:rPr>
          <w:rFonts w:eastAsia="SimSun"/>
          <w:color w:val="000000" w:themeColor="text1"/>
          <w:sz w:val="27"/>
          <w:szCs w:val="27"/>
          <w:lang w:eastAsia="zh-CN"/>
        </w:rPr>
        <w:t xml:space="preserve"> типа);</w:t>
      </w:r>
    </w:p>
    <w:p w14:paraId="4B22B6C0" w14:textId="77777777"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t>3) от жилых и общественных зданий  – 5 м/3 м;</w:t>
      </w:r>
    </w:p>
    <w:p w14:paraId="0DC9B4C0" w14:textId="77777777"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t>4) от остальных зданий и сооружений - 3 м;</w:t>
      </w:r>
    </w:p>
    <w:p w14:paraId="0E27EACB" w14:textId="77777777"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2C671456" w14:textId="77777777"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lastRenderedPageBreak/>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0983EFA0" w14:textId="77777777"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258C9270" w14:textId="77777777"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1CDA86D7" w14:textId="77777777"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0673A9C5" w14:textId="77777777"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1E449EDE" w14:textId="77777777"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98F7C3F" w14:textId="77777777" w:rsidR="00A955FC" w:rsidRPr="007B6F78" w:rsidRDefault="00A955FC" w:rsidP="00A955FC">
      <w:pPr>
        <w:ind w:firstLine="709"/>
        <w:rPr>
          <w:rFonts w:eastAsia="SimSun"/>
          <w:color w:val="000000" w:themeColor="text1"/>
          <w:sz w:val="27"/>
          <w:szCs w:val="27"/>
          <w:lang w:eastAsia="zh-CN"/>
        </w:rPr>
      </w:pPr>
    </w:p>
    <w:p w14:paraId="209E4F4F" w14:textId="77777777"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t>Примечание общее.</w:t>
      </w:r>
    </w:p>
    <w:p w14:paraId="74555C0B" w14:textId="77777777"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9B903BE" w14:textId="77777777"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19D13950" w14:textId="77777777" w:rsidR="00A955FC" w:rsidRPr="007B6F78" w:rsidRDefault="00A955FC" w:rsidP="00A955FC">
      <w:pPr>
        <w:autoSpaceDE w:val="0"/>
        <w:autoSpaceDN w:val="0"/>
        <w:adjustRightInd w:val="0"/>
        <w:ind w:firstLine="709"/>
        <w:rPr>
          <w:rFonts w:eastAsia="SimSun"/>
          <w:color w:val="000000" w:themeColor="text1"/>
          <w:sz w:val="27"/>
          <w:szCs w:val="27"/>
          <w:lang w:eastAsia="zh-CN"/>
        </w:rPr>
      </w:pPr>
      <w:r w:rsidRPr="007B6F78">
        <w:rPr>
          <w:rFonts w:eastAsia="SimSun"/>
          <w:color w:val="000000" w:themeColor="text1"/>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0A9068C4" w14:textId="77777777"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10FCB3E" w14:textId="77777777"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t>1) в границах территорий общего пользования;</w:t>
      </w:r>
    </w:p>
    <w:p w14:paraId="35F4F186" w14:textId="77777777"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t>2) предназначенные для размещения линейных объектов и (или) занятые линейными объектами.</w:t>
      </w:r>
    </w:p>
    <w:p w14:paraId="10E28005" w14:textId="77777777"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lastRenderedPageBreak/>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5C55E73A" w14:textId="5C810D68"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66948ABD" w14:textId="77777777"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t>Размещение зданий, строений и сооружений возможно при соблюдении требований статей 36, 37, 38, 39, 42 настоящих Правил.</w:t>
      </w:r>
    </w:p>
    <w:p w14:paraId="6B9B595D" w14:textId="09E78D86"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w:t>
      </w:r>
      <w:r w:rsidR="00B03914" w:rsidRPr="007B6F78">
        <w:rPr>
          <w:rFonts w:eastAsia="SimSun"/>
          <w:color w:val="000000" w:themeColor="text1"/>
          <w:sz w:val="27"/>
          <w:szCs w:val="27"/>
          <w:lang w:eastAsia="zh-CN"/>
        </w:rPr>
        <w:t xml:space="preserve">                                                             </w:t>
      </w:r>
      <w:r w:rsidRPr="007B6F78">
        <w:rPr>
          <w:rFonts w:eastAsia="SimSun"/>
          <w:color w:val="000000" w:themeColor="text1"/>
          <w:sz w:val="27"/>
          <w:szCs w:val="27"/>
          <w:lang w:eastAsia="zh-CN"/>
        </w:rPr>
        <w:t xml:space="preserve">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41C0236B" w14:textId="77777777" w:rsidR="00A955FC" w:rsidRPr="007B6F78" w:rsidRDefault="00A955FC" w:rsidP="00A955FC">
      <w:pPr>
        <w:suppressAutoHyphens/>
        <w:ind w:firstLine="709"/>
        <w:rPr>
          <w:rFonts w:eastAsia="SimSun"/>
          <w:color w:val="000000" w:themeColor="text1"/>
          <w:sz w:val="27"/>
          <w:szCs w:val="27"/>
          <w:lang w:eastAsia="zh-CN"/>
        </w:rPr>
      </w:pPr>
    </w:p>
    <w:p w14:paraId="1875334E" w14:textId="77777777" w:rsidR="00DB70DB" w:rsidRPr="007B6F78" w:rsidRDefault="00DB70DB" w:rsidP="00DB70DB">
      <w:pPr>
        <w:suppressAutoHyphens/>
        <w:ind w:firstLine="0"/>
        <w:jc w:val="center"/>
        <w:rPr>
          <w:rFonts w:eastAsia="SimSun"/>
          <w:b/>
          <w:color w:val="000000" w:themeColor="text1"/>
          <w:lang w:eastAsia="zh-CN"/>
        </w:rPr>
      </w:pPr>
      <w:r w:rsidRPr="007B6F78">
        <w:rPr>
          <w:rFonts w:eastAsia="SimSun"/>
          <w:b/>
          <w:color w:val="000000" w:themeColor="text1"/>
          <w:lang w:eastAsia="zh-CN"/>
        </w:rPr>
        <w:t>Зона развития общественно-делового центра (ОД – Р)</w:t>
      </w:r>
    </w:p>
    <w:p w14:paraId="633E06FC" w14:textId="77777777" w:rsidR="00DB70DB" w:rsidRPr="007B6F78" w:rsidRDefault="00DB70DB" w:rsidP="00DB70DB">
      <w:pPr>
        <w:keepLines/>
        <w:widowControl w:val="0"/>
        <w:suppressAutoHyphens/>
        <w:overflowPunct w:val="0"/>
        <w:autoSpaceDE w:val="0"/>
        <w:spacing w:line="320" w:lineRule="exact"/>
        <w:ind w:firstLine="567"/>
        <w:jc w:val="center"/>
        <w:rPr>
          <w:rFonts w:eastAsia="Times New Roman"/>
          <w:b/>
          <w:color w:val="000000" w:themeColor="text1"/>
          <w:lang w:eastAsia="zh-CN"/>
        </w:rPr>
      </w:pPr>
    </w:p>
    <w:p w14:paraId="5D9ECE9B" w14:textId="77777777" w:rsidR="00DB70DB" w:rsidRPr="007B6F78" w:rsidRDefault="00DB70DB" w:rsidP="00AB508A">
      <w:pPr>
        <w:keepLines/>
        <w:tabs>
          <w:tab w:val="left" w:pos="851"/>
        </w:tabs>
        <w:suppressAutoHyphens/>
        <w:overflowPunct w:val="0"/>
        <w:autoSpaceDE w:val="0"/>
        <w:spacing w:line="200" w:lineRule="atLeast"/>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Зона развития общественно-делового центра ОД–Р предназначена для обеспечения правовых условий формирования общественно-деловых центров при перспективном градостроительном развитии. При возникновении необходимости освоения территорий, подлежащих застройке, осуществляется  разработка проектов планировки территории, проектов межевания территории и градостроительных план</w:t>
      </w:r>
      <w:r w:rsidR="003A7966" w:rsidRPr="007B6F78">
        <w:rPr>
          <w:rFonts w:eastAsia="Times New Roman"/>
          <w:color w:val="000000" w:themeColor="text1"/>
          <w:sz w:val="27"/>
          <w:szCs w:val="27"/>
          <w:lang w:eastAsia="ru-RU"/>
        </w:rPr>
        <w:t>ов земельных участков согласно г</w:t>
      </w:r>
      <w:r w:rsidRPr="007B6F78">
        <w:rPr>
          <w:rFonts w:eastAsia="Times New Roman"/>
          <w:color w:val="000000" w:themeColor="text1"/>
          <w:sz w:val="27"/>
          <w:szCs w:val="27"/>
          <w:lang w:eastAsia="ru-RU"/>
        </w:rPr>
        <w:t>лаве 5 настоящих Правил.</w:t>
      </w:r>
    </w:p>
    <w:p w14:paraId="30690114" w14:textId="77777777" w:rsidR="00DB70DB" w:rsidRPr="007B6F78" w:rsidRDefault="00DB70DB" w:rsidP="00AB508A">
      <w:pPr>
        <w:suppressAutoHyphens/>
        <w:ind w:firstLine="709"/>
        <w:rPr>
          <w:rFonts w:eastAsia="SimSun"/>
          <w:color w:val="000000" w:themeColor="text1"/>
          <w:sz w:val="27"/>
          <w:szCs w:val="27"/>
          <w:lang w:eastAsia="zh-CN"/>
        </w:rPr>
      </w:pPr>
      <w:r w:rsidRPr="007B6F78">
        <w:rPr>
          <w:rFonts w:eastAsia="Times New Roman"/>
          <w:color w:val="000000" w:themeColor="text1"/>
          <w:sz w:val="27"/>
          <w:szCs w:val="27"/>
          <w:lang w:eastAsia="ru-RU"/>
        </w:rPr>
        <w:t xml:space="preserve">При разработке проекта планировки территории, подлежащей освоению, осуществляется зонирование таких территорий и  при необходимости вносятся изменения в настоящие Правила в соответствии с порядком, предусмотренным </w:t>
      </w:r>
      <w:r w:rsidR="00F3352B" w:rsidRPr="007B6F78">
        <w:rPr>
          <w:rFonts w:eastAsia="Times New Roman"/>
          <w:color w:val="000000" w:themeColor="text1"/>
          <w:sz w:val="27"/>
          <w:szCs w:val="27"/>
          <w:lang w:eastAsia="ru-RU"/>
        </w:rPr>
        <w:t>главой 5</w:t>
      </w:r>
      <w:r w:rsidRPr="007B6F78">
        <w:rPr>
          <w:rFonts w:eastAsia="SimSun"/>
          <w:color w:val="000000" w:themeColor="text1"/>
          <w:sz w:val="27"/>
          <w:szCs w:val="27"/>
          <w:lang w:eastAsia="zh-CN"/>
        </w:rPr>
        <w:t xml:space="preserve"> настоящих Правил.</w:t>
      </w:r>
    </w:p>
    <w:p w14:paraId="475B1DE7" w14:textId="17FCE7CF" w:rsidR="00DB70DB" w:rsidRPr="007B6F78" w:rsidRDefault="00DB70DB" w:rsidP="00DB70DB">
      <w:pPr>
        <w:suppressAutoHyphens/>
        <w:jc w:val="center"/>
        <w:rPr>
          <w:rFonts w:eastAsia="SimSun"/>
          <w:color w:val="000000" w:themeColor="text1"/>
          <w:lang w:eastAsia="zh-CN"/>
        </w:rPr>
      </w:pPr>
    </w:p>
    <w:p w14:paraId="5C559BBB" w14:textId="616592E4" w:rsidR="00760873" w:rsidRPr="007B6F78" w:rsidRDefault="00760873" w:rsidP="00DB70DB">
      <w:pPr>
        <w:suppressAutoHyphens/>
        <w:jc w:val="center"/>
        <w:rPr>
          <w:rFonts w:eastAsia="SimSun"/>
          <w:color w:val="000000" w:themeColor="text1"/>
          <w:lang w:eastAsia="zh-CN"/>
        </w:rPr>
      </w:pPr>
    </w:p>
    <w:p w14:paraId="10C131BD" w14:textId="3E775790" w:rsidR="00760873" w:rsidRPr="007B6F78" w:rsidRDefault="00760873" w:rsidP="00DB70DB">
      <w:pPr>
        <w:suppressAutoHyphens/>
        <w:jc w:val="center"/>
        <w:rPr>
          <w:rFonts w:eastAsia="SimSun"/>
          <w:color w:val="000000" w:themeColor="text1"/>
          <w:lang w:eastAsia="zh-CN"/>
        </w:rPr>
      </w:pPr>
    </w:p>
    <w:p w14:paraId="0366F7EC" w14:textId="3DB111A0" w:rsidR="00760873" w:rsidRPr="007B6F78" w:rsidRDefault="00760873" w:rsidP="00DB70DB">
      <w:pPr>
        <w:suppressAutoHyphens/>
        <w:jc w:val="center"/>
        <w:rPr>
          <w:rFonts w:eastAsia="SimSun"/>
          <w:color w:val="000000" w:themeColor="text1"/>
          <w:lang w:eastAsia="zh-CN"/>
        </w:rPr>
      </w:pPr>
    </w:p>
    <w:p w14:paraId="4CFDF7AC" w14:textId="77777777" w:rsidR="00760873" w:rsidRPr="007B6F78" w:rsidRDefault="00760873" w:rsidP="00DB70DB">
      <w:pPr>
        <w:suppressAutoHyphens/>
        <w:jc w:val="center"/>
        <w:rPr>
          <w:rFonts w:eastAsia="SimSun"/>
          <w:color w:val="000000" w:themeColor="text1"/>
          <w:lang w:eastAsia="zh-CN"/>
        </w:rPr>
      </w:pPr>
    </w:p>
    <w:p w14:paraId="2B2DAC68" w14:textId="77777777" w:rsidR="00DB70DB" w:rsidRPr="007B6F78" w:rsidRDefault="00DB70DB" w:rsidP="00DB70DB">
      <w:pPr>
        <w:suppressAutoHyphens/>
        <w:jc w:val="center"/>
        <w:rPr>
          <w:rFonts w:eastAsia="SimSun"/>
          <w:b/>
          <w:bCs/>
          <w:color w:val="000000" w:themeColor="text1"/>
          <w:sz w:val="27"/>
          <w:szCs w:val="27"/>
          <w:lang w:eastAsia="zh-CN"/>
        </w:rPr>
      </w:pPr>
      <w:r w:rsidRPr="007B6F78">
        <w:rPr>
          <w:rFonts w:eastAsia="SimSun"/>
          <w:b/>
          <w:bCs/>
          <w:color w:val="000000" w:themeColor="text1"/>
          <w:sz w:val="27"/>
          <w:szCs w:val="27"/>
          <w:lang w:eastAsia="zh-CN"/>
        </w:rPr>
        <w:lastRenderedPageBreak/>
        <w:t>Основные виды и параметры разрешенного использования земельных участков и объектов капитального строительства</w:t>
      </w:r>
    </w:p>
    <w:p w14:paraId="123BD4E2" w14:textId="77777777" w:rsidR="00DB70DB" w:rsidRPr="007B6F78" w:rsidRDefault="00DB70DB" w:rsidP="00DB70DB">
      <w:pPr>
        <w:suppressAutoHyphens/>
        <w:jc w:val="center"/>
        <w:rPr>
          <w:rFonts w:eastAsia="SimSun"/>
          <w:bCs/>
          <w:color w:val="000000" w:themeColor="text1"/>
          <w:lang w:eastAsia="zh-CN"/>
        </w:rPr>
      </w:pPr>
    </w:p>
    <w:tbl>
      <w:tblPr>
        <w:tblW w:w="9767" w:type="dxa"/>
        <w:tblInd w:w="-10" w:type="dxa"/>
        <w:tblLayout w:type="fixed"/>
        <w:tblLook w:val="0000" w:firstRow="0" w:lastRow="0" w:firstColumn="0" w:lastColumn="0" w:noHBand="0" w:noVBand="0"/>
      </w:tblPr>
      <w:tblGrid>
        <w:gridCol w:w="2670"/>
        <w:gridCol w:w="3118"/>
        <w:gridCol w:w="3979"/>
      </w:tblGrid>
      <w:tr w:rsidR="00B87D33" w:rsidRPr="007B6F78" w14:paraId="6EBD5004" w14:textId="77777777" w:rsidTr="00D200C7">
        <w:trPr>
          <w:trHeight w:val="23"/>
          <w:tblHeader/>
        </w:trPr>
        <w:tc>
          <w:tcPr>
            <w:tcW w:w="2670" w:type="dxa"/>
            <w:tcBorders>
              <w:top w:val="single" w:sz="4" w:space="0" w:color="000000"/>
              <w:left w:val="single" w:sz="4" w:space="0" w:color="000000"/>
              <w:bottom w:val="single" w:sz="4" w:space="0" w:color="auto"/>
            </w:tcBorders>
            <w:shd w:val="clear" w:color="auto" w:fill="auto"/>
          </w:tcPr>
          <w:p w14:paraId="1C629BB0" w14:textId="77777777" w:rsidR="00AB508A" w:rsidRPr="007B6F78" w:rsidRDefault="00AB508A" w:rsidP="00AB508A">
            <w:pPr>
              <w:tabs>
                <w:tab w:val="left" w:pos="2520"/>
              </w:tabs>
              <w:suppressAutoHyphen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Наименование вида разрешенного использования земельного участка</w:t>
            </w:r>
          </w:p>
        </w:tc>
        <w:tc>
          <w:tcPr>
            <w:tcW w:w="3118" w:type="dxa"/>
            <w:tcBorders>
              <w:top w:val="single" w:sz="4" w:space="0" w:color="000000"/>
              <w:left w:val="single" w:sz="4" w:space="0" w:color="000000"/>
              <w:bottom w:val="single" w:sz="4" w:space="0" w:color="auto"/>
            </w:tcBorders>
            <w:shd w:val="clear" w:color="auto" w:fill="auto"/>
          </w:tcPr>
          <w:p w14:paraId="0DFB65E7" w14:textId="77777777" w:rsidR="00AB508A" w:rsidRPr="007B6F78" w:rsidRDefault="00AB508A" w:rsidP="00AB508A">
            <w:pPr>
              <w:tabs>
                <w:tab w:val="left" w:pos="2520"/>
              </w:tabs>
              <w:suppressAutoHyphens/>
              <w:ind w:left="-98"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Описание вида разрешенного использования земельного участка</w:t>
            </w:r>
          </w:p>
        </w:tc>
        <w:tc>
          <w:tcPr>
            <w:tcW w:w="3979" w:type="dxa"/>
            <w:tcBorders>
              <w:top w:val="single" w:sz="4" w:space="0" w:color="000000"/>
              <w:left w:val="single" w:sz="4" w:space="0" w:color="000000"/>
              <w:bottom w:val="single" w:sz="4" w:space="0" w:color="auto"/>
              <w:right w:val="single" w:sz="4" w:space="0" w:color="000000"/>
            </w:tcBorders>
            <w:shd w:val="clear" w:color="auto" w:fill="auto"/>
          </w:tcPr>
          <w:p w14:paraId="0080F82C" w14:textId="77777777" w:rsidR="00AB508A" w:rsidRPr="007B6F78" w:rsidRDefault="00AB508A" w:rsidP="00AB508A">
            <w:pPr>
              <w:tabs>
                <w:tab w:val="left" w:pos="2520"/>
              </w:tabs>
              <w:suppressAutoHyphens/>
              <w:ind w:firstLine="34"/>
              <w:jc w:val="center"/>
              <w:rPr>
                <w:rFonts w:eastAsia="SimSun"/>
                <w:b/>
                <w:color w:val="000000" w:themeColor="text1"/>
                <w:sz w:val="24"/>
                <w:szCs w:val="24"/>
                <w:lang w:eastAsia="zh-CN"/>
              </w:rPr>
            </w:pPr>
            <w:r w:rsidRPr="007B6F78">
              <w:rPr>
                <w:rFonts w:eastAsia="SimSun"/>
                <w:b/>
                <w:color w:val="000000" w:themeColor="text1"/>
                <w:sz w:val="24"/>
                <w:szCs w:val="24"/>
                <w:lang w:eastAsia="zh-CN"/>
              </w:rPr>
              <w:t>Предельные размеры земельных участков и параметры разрешенного строительства, реконструкции объектов капитального строительства</w:t>
            </w:r>
          </w:p>
        </w:tc>
      </w:tr>
    </w:tbl>
    <w:p w14:paraId="6FB38919" w14:textId="77777777" w:rsidR="00AB508A" w:rsidRPr="007B6F78" w:rsidRDefault="00AB508A" w:rsidP="00AB508A">
      <w:pPr>
        <w:suppressAutoHyphens/>
        <w:ind w:firstLine="0"/>
        <w:rPr>
          <w:rFonts w:eastAsia="SimSun"/>
          <w:bCs/>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2670"/>
        <w:gridCol w:w="3118"/>
        <w:gridCol w:w="3979"/>
      </w:tblGrid>
      <w:tr w:rsidR="00B87D33" w:rsidRPr="007B6F78" w14:paraId="4CCF600A" w14:textId="77777777" w:rsidTr="00024329">
        <w:trPr>
          <w:trHeight w:val="23"/>
          <w:tblHeader/>
        </w:trPr>
        <w:tc>
          <w:tcPr>
            <w:tcW w:w="2670" w:type="dxa"/>
            <w:tcBorders>
              <w:top w:val="single" w:sz="4" w:space="0" w:color="000000"/>
              <w:left w:val="single" w:sz="4" w:space="0" w:color="000000"/>
              <w:bottom w:val="single" w:sz="4" w:space="0" w:color="auto"/>
            </w:tcBorders>
            <w:shd w:val="clear" w:color="auto" w:fill="auto"/>
          </w:tcPr>
          <w:p w14:paraId="559F7765" w14:textId="77777777" w:rsidR="003A7966" w:rsidRPr="007B6F78" w:rsidRDefault="00AB508A" w:rsidP="00AB508A">
            <w:pPr>
              <w:tabs>
                <w:tab w:val="left" w:pos="2520"/>
              </w:tabs>
              <w:suppressAutoHyphen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3118" w:type="dxa"/>
            <w:tcBorders>
              <w:top w:val="single" w:sz="4" w:space="0" w:color="000000"/>
              <w:left w:val="single" w:sz="4" w:space="0" w:color="000000"/>
              <w:bottom w:val="single" w:sz="4" w:space="0" w:color="auto"/>
            </w:tcBorders>
            <w:shd w:val="clear" w:color="auto" w:fill="auto"/>
          </w:tcPr>
          <w:p w14:paraId="61B44C82" w14:textId="77777777" w:rsidR="003A7966" w:rsidRPr="007B6F78" w:rsidRDefault="00AB508A" w:rsidP="00AB508A">
            <w:pPr>
              <w:tabs>
                <w:tab w:val="left" w:pos="2520"/>
              </w:tabs>
              <w:suppressAutoHyphens/>
              <w:ind w:left="-98"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c>
          <w:tcPr>
            <w:tcW w:w="3979" w:type="dxa"/>
            <w:tcBorders>
              <w:top w:val="single" w:sz="4" w:space="0" w:color="000000"/>
              <w:left w:val="single" w:sz="4" w:space="0" w:color="000000"/>
              <w:bottom w:val="single" w:sz="4" w:space="0" w:color="auto"/>
              <w:right w:val="single" w:sz="4" w:space="0" w:color="000000"/>
            </w:tcBorders>
            <w:shd w:val="clear" w:color="auto" w:fill="auto"/>
          </w:tcPr>
          <w:p w14:paraId="5CE809DE" w14:textId="77777777" w:rsidR="003A7966" w:rsidRPr="007B6F78" w:rsidRDefault="00AB508A" w:rsidP="00AB508A">
            <w:pPr>
              <w:tabs>
                <w:tab w:val="left" w:pos="2520"/>
              </w:tabs>
              <w:suppressAutoHyphens/>
              <w:ind w:firstLine="34"/>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A955FC" w:rsidRPr="007B6F78" w14:paraId="7BE51FC5" w14:textId="77777777" w:rsidTr="00024329">
        <w:trPr>
          <w:trHeight w:val="421"/>
        </w:trPr>
        <w:tc>
          <w:tcPr>
            <w:tcW w:w="2670" w:type="dxa"/>
            <w:tcBorders>
              <w:top w:val="single" w:sz="4" w:space="0" w:color="000000"/>
              <w:left w:val="single" w:sz="4" w:space="0" w:color="000000"/>
              <w:bottom w:val="single" w:sz="4" w:space="0" w:color="auto"/>
            </w:tcBorders>
            <w:shd w:val="clear" w:color="auto" w:fill="auto"/>
          </w:tcPr>
          <w:p w14:paraId="4AA44A08" w14:textId="77777777" w:rsidR="00A955FC" w:rsidRPr="007B6F78" w:rsidRDefault="00A955FC" w:rsidP="00236FC7">
            <w:pPr>
              <w:suppressAutoHyphens/>
              <w:ind w:firstLine="0"/>
              <w:jc w:val="left"/>
              <w:rPr>
                <w:rFonts w:eastAsia="SimSun"/>
                <w:bCs/>
                <w:color w:val="000000" w:themeColor="text1"/>
                <w:sz w:val="24"/>
                <w:szCs w:val="24"/>
                <w:lang w:eastAsia="zh-CN"/>
              </w:rPr>
            </w:pPr>
            <w:r w:rsidRPr="007B6F78">
              <w:rPr>
                <w:rFonts w:eastAsia="SimSun"/>
                <w:bCs/>
                <w:color w:val="000000" w:themeColor="text1"/>
                <w:sz w:val="24"/>
                <w:szCs w:val="24"/>
                <w:lang w:eastAsia="zh-CN"/>
              </w:rPr>
              <w:t>[3.5.1] - Дошкольное, начальное и среднее общее образование</w:t>
            </w:r>
          </w:p>
        </w:tc>
        <w:tc>
          <w:tcPr>
            <w:tcW w:w="3118" w:type="dxa"/>
            <w:tcBorders>
              <w:top w:val="single" w:sz="4" w:space="0" w:color="auto"/>
              <w:left w:val="single" w:sz="4" w:space="0" w:color="auto"/>
              <w:bottom w:val="single" w:sz="4" w:space="0" w:color="auto"/>
              <w:right w:val="single" w:sz="4" w:space="0" w:color="auto"/>
            </w:tcBorders>
          </w:tcPr>
          <w:p w14:paraId="1BB8EC0D" w14:textId="77777777" w:rsidR="00A955FC" w:rsidRPr="007B6F78" w:rsidRDefault="00A955FC" w:rsidP="00A955FC">
            <w:pPr>
              <w:autoSpaceDE w:val="0"/>
              <w:autoSpaceDN w:val="0"/>
              <w:adjustRightInd w:val="0"/>
              <w:ind w:firstLine="0"/>
              <w:rPr>
                <w:rFonts w:eastAsia="Times New Roman"/>
                <w:color w:val="000000" w:themeColor="text1"/>
                <w:sz w:val="24"/>
                <w:szCs w:val="24"/>
                <w:lang w:eastAsia="ru-RU"/>
              </w:rPr>
            </w:pPr>
          </w:p>
        </w:tc>
        <w:tc>
          <w:tcPr>
            <w:tcW w:w="3979" w:type="dxa"/>
            <w:tcBorders>
              <w:top w:val="single" w:sz="4" w:space="0" w:color="auto"/>
              <w:left w:val="single" w:sz="4" w:space="0" w:color="auto"/>
              <w:bottom w:val="single" w:sz="4" w:space="0" w:color="auto"/>
              <w:right w:val="single" w:sz="4" w:space="0" w:color="auto"/>
            </w:tcBorders>
          </w:tcPr>
          <w:p w14:paraId="3DBB2156" w14:textId="77777777" w:rsidR="00A955FC" w:rsidRPr="007B6F78" w:rsidRDefault="00A955FC" w:rsidP="00A955FC">
            <w:pPr>
              <w:suppressAutoHyphens/>
              <w:ind w:left="33"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w:t>
            </w:r>
            <w:r w:rsidRPr="007B6F78">
              <w:rPr>
                <w:rFonts w:ascii="SimSun" w:eastAsia="SimSun" w:hAnsi="SimSun" w:cs="SimSun"/>
                <w:color w:val="000000" w:themeColor="text1"/>
                <w:sz w:val="24"/>
                <w:szCs w:val="24"/>
                <w:lang w:eastAsia="zh-CN"/>
              </w:rPr>
              <w:t>–</w:t>
            </w:r>
            <w:r w:rsidRPr="007B6F78">
              <w:rPr>
                <w:rFonts w:eastAsia="SimSun"/>
                <w:color w:val="000000" w:themeColor="text1"/>
                <w:sz w:val="24"/>
                <w:szCs w:val="24"/>
                <w:lang w:eastAsia="zh-CN"/>
              </w:rPr>
              <w:t xml:space="preserve"> 400 кв. м/10000 кв. м.</w:t>
            </w:r>
          </w:p>
          <w:p w14:paraId="4EFAB8E2" w14:textId="022A5A2D" w:rsidR="00A955FC" w:rsidRPr="007B6F78" w:rsidRDefault="00A955FC" w:rsidP="00A955FC">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 ширина земельного </w:t>
            </w:r>
          </w:p>
          <w:p w14:paraId="03938B60" w14:textId="1806FF5E" w:rsidR="00A955FC" w:rsidRPr="007B6F78" w:rsidRDefault="00A955FC" w:rsidP="00A955FC">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w:t>
            </w:r>
            <w:r w:rsidR="00456C02" w:rsidRPr="007B6F78">
              <w:rPr>
                <w:rFonts w:eastAsia="SimSun"/>
                <w:color w:val="000000" w:themeColor="text1"/>
                <w:sz w:val="24"/>
                <w:szCs w:val="24"/>
                <w:lang w:eastAsia="zh-CN"/>
              </w:rPr>
              <w:t xml:space="preserve">ство надземных этажей зданий – </w:t>
            </w:r>
            <w:r w:rsidRPr="007B6F78">
              <w:rPr>
                <w:rFonts w:eastAsia="SimSun"/>
                <w:color w:val="000000" w:themeColor="text1"/>
                <w:sz w:val="24"/>
                <w:szCs w:val="24"/>
                <w:lang w:eastAsia="zh-CN"/>
              </w:rPr>
              <w:t>4 этажа.</w:t>
            </w:r>
          </w:p>
          <w:p w14:paraId="4E568A1C" w14:textId="77777777" w:rsidR="00A955FC" w:rsidRPr="007B6F78" w:rsidRDefault="00A955FC" w:rsidP="00A955FC">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- 15 м.</w:t>
            </w:r>
          </w:p>
          <w:p w14:paraId="68FD42C4" w14:textId="77777777" w:rsidR="00A955FC" w:rsidRPr="007B6F78" w:rsidRDefault="00A955FC" w:rsidP="00A955FC">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основного здания от красной линии -10 м.</w:t>
            </w:r>
          </w:p>
          <w:p w14:paraId="56F736F0" w14:textId="77777777" w:rsidR="00A955FC" w:rsidRPr="007B6F78" w:rsidRDefault="00A955FC" w:rsidP="00A955FC">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до границ соседнего участка - 3 м.</w:t>
            </w:r>
          </w:p>
          <w:p w14:paraId="650377F1" w14:textId="2EB4DD9E" w:rsidR="00A955FC" w:rsidRPr="007B6F78" w:rsidRDefault="00A955FC" w:rsidP="00A955FC">
            <w:pPr>
              <w:keepLines/>
              <w:suppressAutoHyphens/>
              <w:overflowPunct w:val="0"/>
              <w:autoSpaceDE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участка - 60%</w:t>
            </w:r>
            <w:r w:rsidR="00456C02" w:rsidRPr="007B6F78">
              <w:rPr>
                <w:rFonts w:eastAsia="SimSun"/>
                <w:color w:val="000000" w:themeColor="text1"/>
                <w:sz w:val="24"/>
                <w:szCs w:val="24"/>
                <w:lang w:eastAsia="zh-CN"/>
              </w:rPr>
              <w:t>.</w:t>
            </w:r>
          </w:p>
          <w:p w14:paraId="511D41D3" w14:textId="3B31C602" w:rsidR="00A955FC" w:rsidRPr="007B6F78" w:rsidRDefault="00A955FC" w:rsidP="00A955FC">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озеленения земельного участка – 3</w:t>
            </w:r>
            <w:r w:rsidR="00456C02" w:rsidRPr="007B6F78">
              <w:rPr>
                <w:rFonts w:eastAsia="SimSun"/>
                <w:color w:val="000000" w:themeColor="text1"/>
                <w:sz w:val="24"/>
                <w:szCs w:val="24"/>
                <w:lang w:eastAsia="zh-CN"/>
              </w:rPr>
              <w:t>0</w:t>
            </w:r>
            <w:r w:rsidRPr="007B6F78">
              <w:rPr>
                <w:rFonts w:eastAsia="SimSun"/>
                <w:color w:val="000000" w:themeColor="text1"/>
                <w:sz w:val="24"/>
                <w:szCs w:val="24"/>
                <w:lang w:eastAsia="zh-CN"/>
              </w:rPr>
              <w:t>%.</w:t>
            </w:r>
          </w:p>
          <w:p w14:paraId="20446BB7" w14:textId="6A731D5B" w:rsidR="00A955FC" w:rsidRPr="007B6F78" w:rsidRDefault="00A955FC" w:rsidP="00A955FC">
            <w:pPr>
              <w:ind w:firstLine="5"/>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A955FC" w:rsidRPr="007B6F78" w14:paraId="3E47F9E7" w14:textId="77777777" w:rsidTr="00024329">
        <w:trPr>
          <w:trHeight w:val="421"/>
        </w:trPr>
        <w:tc>
          <w:tcPr>
            <w:tcW w:w="2670" w:type="dxa"/>
            <w:tcBorders>
              <w:top w:val="single" w:sz="4" w:space="0" w:color="auto"/>
              <w:left w:val="single" w:sz="4" w:space="0" w:color="auto"/>
              <w:bottom w:val="single" w:sz="4" w:space="0" w:color="auto"/>
              <w:right w:val="single" w:sz="4" w:space="0" w:color="auto"/>
            </w:tcBorders>
          </w:tcPr>
          <w:p w14:paraId="2000D609" w14:textId="77777777" w:rsidR="00A955FC" w:rsidRPr="007B6F78" w:rsidRDefault="00A955FC" w:rsidP="00236FC7">
            <w:pPr>
              <w:suppressAutoHyphens/>
              <w:ind w:firstLine="0"/>
              <w:jc w:val="left"/>
              <w:rPr>
                <w:rFonts w:eastAsia="SimSun"/>
                <w:bCs/>
                <w:color w:val="000000" w:themeColor="text1"/>
                <w:sz w:val="24"/>
                <w:szCs w:val="24"/>
                <w:lang w:eastAsia="zh-CN"/>
              </w:rPr>
            </w:pPr>
            <w:r w:rsidRPr="007B6F78">
              <w:rPr>
                <w:color w:val="000000" w:themeColor="text1"/>
                <w:sz w:val="24"/>
                <w:szCs w:val="24"/>
              </w:rPr>
              <w:t>[5.1.1] - Обеспечение спортивно-зрелищных мероприятий</w:t>
            </w:r>
          </w:p>
        </w:tc>
        <w:tc>
          <w:tcPr>
            <w:tcW w:w="3118" w:type="dxa"/>
            <w:tcBorders>
              <w:top w:val="single" w:sz="4" w:space="0" w:color="auto"/>
              <w:left w:val="single" w:sz="4" w:space="0" w:color="auto"/>
              <w:bottom w:val="single" w:sz="4" w:space="0" w:color="auto"/>
              <w:right w:val="single" w:sz="4" w:space="0" w:color="auto"/>
            </w:tcBorders>
          </w:tcPr>
          <w:p w14:paraId="5B1FC859" w14:textId="77777777" w:rsidR="00A955FC" w:rsidRPr="007B6F78" w:rsidRDefault="00A955FC" w:rsidP="00236FC7">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3979" w:type="dxa"/>
            <w:tcBorders>
              <w:top w:val="single" w:sz="4" w:space="0" w:color="auto"/>
              <w:left w:val="single" w:sz="4" w:space="0" w:color="auto"/>
              <w:bottom w:val="single" w:sz="4" w:space="0" w:color="auto"/>
              <w:right w:val="single" w:sz="4" w:space="0" w:color="auto"/>
            </w:tcBorders>
          </w:tcPr>
          <w:p w14:paraId="6D55D732" w14:textId="630F6BB2" w:rsidR="00A955FC" w:rsidRPr="007B6F78" w:rsidRDefault="00A955FC" w:rsidP="00A955FC">
            <w:pPr>
              <w:pStyle w:val="s16"/>
              <w:spacing w:before="0" w:beforeAutospacing="0" w:after="0" w:afterAutospacing="0"/>
              <w:ind w:firstLine="5"/>
              <w:rPr>
                <w:color w:val="000000" w:themeColor="text1"/>
              </w:rPr>
            </w:pPr>
            <w:r w:rsidRPr="007B6F78">
              <w:rPr>
                <w:color w:val="000000" w:themeColor="text1"/>
              </w:rPr>
              <w:t>Минимальная/максимальная площадь земельных участков –               3000 кв. м/50000 кв. м.</w:t>
            </w:r>
          </w:p>
          <w:p w14:paraId="112D8357" w14:textId="77777777" w:rsidR="00A955FC" w:rsidRPr="007B6F78" w:rsidRDefault="00A955FC" w:rsidP="00A955FC">
            <w:pPr>
              <w:pStyle w:val="s16"/>
              <w:spacing w:before="0" w:beforeAutospacing="0" w:after="0" w:afterAutospacing="0"/>
              <w:ind w:firstLine="5"/>
              <w:rPr>
                <w:color w:val="000000" w:themeColor="text1"/>
              </w:rPr>
            </w:pPr>
            <w:r w:rsidRPr="007B6F78">
              <w:rPr>
                <w:color w:val="000000" w:themeColor="text1"/>
              </w:rPr>
              <w:t>Минимальные отступы от границ земельных участков - 3 м.</w:t>
            </w:r>
          </w:p>
          <w:p w14:paraId="1A1462EB" w14:textId="77777777" w:rsidR="00A955FC" w:rsidRPr="007B6F78" w:rsidRDefault="00A955FC" w:rsidP="00A955FC">
            <w:pPr>
              <w:pStyle w:val="s16"/>
              <w:spacing w:before="0" w:beforeAutospacing="0" w:after="0" w:afterAutospacing="0"/>
              <w:ind w:firstLine="5"/>
              <w:rPr>
                <w:color w:val="000000" w:themeColor="text1"/>
              </w:rPr>
            </w:pPr>
            <w:r w:rsidRPr="007B6F78">
              <w:rPr>
                <w:color w:val="000000" w:themeColor="text1"/>
              </w:rPr>
              <w:t>Максимальное количество надземных этажей зданий – 3 этажа (включая мансардный этаж).</w:t>
            </w:r>
          </w:p>
          <w:p w14:paraId="1B23A1B2" w14:textId="7944050B" w:rsidR="00A955FC" w:rsidRPr="007B6F78" w:rsidRDefault="00A955FC" w:rsidP="00A955FC">
            <w:pPr>
              <w:pStyle w:val="s16"/>
              <w:spacing w:before="0" w:beforeAutospacing="0" w:after="0" w:afterAutospacing="0"/>
              <w:ind w:firstLine="5"/>
              <w:rPr>
                <w:color w:val="000000" w:themeColor="text1"/>
              </w:rPr>
            </w:pPr>
            <w:r w:rsidRPr="007B6F78">
              <w:rPr>
                <w:color w:val="000000" w:themeColor="text1"/>
              </w:rPr>
              <w:t>Максимальный процент застройки в границах земельного участка – 50%</w:t>
            </w:r>
            <w:r w:rsidR="00456C02" w:rsidRPr="007B6F78">
              <w:rPr>
                <w:color w:val="000000" w:themeColor="text1"/>
              </w:rPr>
              <w:t>.</w:t>
            </w:r>
          </w:p>
          <w:p w14:paraId="40FEF8B7" w14:textId="67698164" w:rsidR="00A955FC" w:rsidRPr="007B6F78" w:rsidRDefault="00A955FC" w:rsidP="00A955FC">
            <w:pPr>
              <w:suppressAutoHyphens/>
              <w:ind w:firstLine="5"/>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Минимальный процент озеленения земельного участка – </w:t>
            </w:r>
            <w:r w:rsidR="00456C02" w:rsidRPr="007B6F78">
              <w:rPr>
                <w:rFonts w:eastAsia="SimSun"/>
                <w:color w:val="000000" w:themeColor="text1"/>
                <w:sz w:val="24"/>
                <w:szCs w:val="24"/>
                <w:lang w:eastAsia="zh-CN"/>
              </w:rPr>
              <w:t>30</w:t>
            </w:r>
            <w:r w:rsidRPr="007B6F78">
              <w:rPr>
                <w:rFonts w:eastAsia="SimSun"/>
                <w:color w:val="000000" w:themeColor="text1"/>
                <w:sz w:val="24"/>
                <w:szCs w:val="24"/>
                <w:lang w:eastAsia="zh-CN"/>
              </w:rPr>
              <w:t>%.</w:t>
            </w:r>
          </w:p>
          <w:p w14:paraId="10985029" w14:textId="77777777" w:rsidR="00A955FC" w:rsidRPr="007B6F78" w:rsidRDefault="00A955FC" w:rsidP="00A955FC">
            <w:pPr>
              <w:suppressAutoHyphens/>
              <w:ind w:left="33" w:firstLine="5"/>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A955FC" w:rsidRPr="007B6F78" w14:paraId="7A711A4E" w14:textId="77777777" w:rsidTr="00CB0D16">
        <w:trPr>
          <w:trHeight w:val="421"/>
        </w:trPr>
        <w:tc>
          <w:tcPr>
            <w:tcW w:w="2670" w:type="dxa"/>
            <w:tcBorders>
              <w:top w:val="single" w:sz="4" w:space="0" w:color="auto"/>
              <w:left w:val="single" w:sz="4" w:space="0" w:color="auto"/>
              <w:bottom w:val="single" w:sz="4" w:space="0" w:color="auto"/>
              <w:right w:val="single" w:sz="4" w:space="0" w:color="auto"/>
            </w:tcBorders>
          </w:tcPr>
          <w:p w14:paraId="6A4AF7EB" w14:textId="77777777" w:rsidR="00A955FC" w:rsidRPr="007B6F78" w:rsidRDefault="00A955FC" w:rsidP="00236FC7">
            <w:pPr>
              <w:suppressAutoHyphens/>
              <w:ind w:firstLine="0"/>
              <w:jc w:val="left"/>
              <w:rPr>
                <w:rFonts w:eastAsia="SimSun"/>
                <w:bCs/>
                <w:color w:val="000000" w:themeColor="text1"/>
                <w:sz w:val="24"/>
                <w:szCs w:val="24"/>
                <w:lang w:eastAsia="zh-CN"/>
              </w:rPr>
            </w:pPr>
            <w:r w:rsidRPr="007B6F78">
              <w:rPr>
                <w:color w:val="000000" w:themeColor="text1"/>
                <w:sz w:val="24"/>
                <w:szCs w:val="24"/>
              </w:rPr>
              <w:t>[5.1.2] - Обеспечение занятий спортом в помещениях</w:t>
            </w:r>
          </w:p>
        </w:tc>
        <w:tc>
          <w:tcPr>
            <w:tcW w:w="3118" w:type="dxa"/>
            <w:tcBorders>
              <w:top w:val="single" w:sz="4" w:space="0" w:color="auto"/>
              <w:left w:val="single" w:sz="4" w:space="0" w:color="auto"/>
              <w:bottom w:val="single" w:sz="4" w:space="0" w:color="auto"/>
              <w:right w:val="single" w:sz="4" w:space="0" w:color="auto"/>
            </w:tcBorders>
          </w:tcPr>
          <w:p w14:paraId="5915ECE1" w14:textId="77777777" w:rsidR="00A955FC" w:rsidRPr="007B6F78" w:rsidRDefault="00A955FC" w:rsidP="00236FC7">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979" w:type="dxa"/>
            <w:tcBorders>
              <w:top w:val="single" w:sz="4" w:space="0" w:color="auto"/>
              <w:left w:val="single" w:sz="4" w:space="0" w:color="auto"/>
              <w:bottom w:val="single" w:sz="4" w:space="0" w:color="auto"/>
              <w:right w:val="single" w:sz="4" w:space="0" w:color="auto"/>
            </w:tcBorders>
          </w:tcPr>
          <w:p w14:paraId="392D4CE7" w14:textId="5EE3595A" w:rsidR="00A955FC" w:rsidRPr="007B6F78" w:rsidRDefault="00A955FC" w:rsidP="00A955FC">
            <w:pPr>
              <w:pStyle w:val="s16"/>
              <w:spacing w:before="0" w:beforeAutospacing="0" w:after="0" w:afterAutospacing="0"/>
              <w:ind w:firstLine="5"/>
              <w:rPr>
                <w:color w:val="000000" w:themeColor="text1"/>
              </w:rPr>
            </w:pPr>
            <w:r w:rsidRPr="007B6F78">
              <w:rPr>
                <w:color w:val="000000" w:themeColor="text1"/>
              </w:rPr>
              <w:t>Минимальная/максимальная площадь земельных участков –                    50 кв. м/10000 кв. м.</w:t>
            </w:r>
          </w:p>
          <w:p w14:paraId="19EC199B" w14:textId="77777777" w:rsidR="00A955FC" w:rsidRPr="007B6F78" w:rsidRDefault="00A955FC" w:rsidP="00A955FC">
            <w:pPr>
              <w:pStyle w:val="s16"/>
              <w:spacing w:before="0" w:beforeAutospacing="0" w:after="0" w:afterAutospacing="0"/>
              <w:ind w:firstLine="5"/>
              <w:rPr>
                <w:color w:val="000000" w:themeColor="text1"/>
              </w:rPr>
            </w:pPr>
            <w:r w:rsidRPr="007B6F78">
              <w:rPr>
                <w:color w:val="000000" w:themeColor="text1"/>
              </w:rPr>
              <w:t>Минимальные отступы от границ земельных участков - 3 м.</w:t>
            </w:r>
          </w:p>
          <w:p w14:paraId="119F0110" w14:textId="77777777" w:rsidR="00A955FC" w:rsidRPr="007B6F78" w:rsidRDefault="00A955FC" w:rsidP="00A955FC">
            <w:pPr>
              <w:pStyle w:val="s16"/>
              <w:spacing w:before="0" w:beforeAutospacing="0" w:after="0" w:afterAutospacing="0"/>
              <w:ind w:firstLine="5"/>
              <w:rPr>
                <w:color w:val="000000" w:themeColor="text1"/>
              </w:rPr>
            </w:pPr>
            <w:r w:rsidRPr="007B6F78">
              <w:rPr>
                <w:color w:val="000000" w:themeColor="text1"/>
              </w:rPr>
              <w:t>Максимальное количество надземных этажей зданий –                      3 этажа (включая мансардный этаж).</w:t>
            </w:r>
          </w:p>
          <w:p w14:paraId="1BF88DAB" w14:textId="3A3674C2" w:rsidR="00A955FC" w:rsidRPr="007B6F78" w:rsidRDefault="00A955FC" w:rsidP="00A955FC">
            <w:pPr>
              <w:pStyle w:val="s16"/>
              <w:spacing w:before="0" w:beforeAutospacing="0" w:after="0" w:afterAutospacing="0"/>
              <w:ind w:firstLine="5"/>
              <w:rPr>
                <w:color w:val="000000" w:themeColor="text1"/>
              </w:rPr>
            </w:pPr>
            <w:r w:rsidRPr="007B6F78">
              <w:rPr>
                <w:color w:val="000000" w:themeColor="text1"/>
              </w:rPr>
              <w:lastRenderedPageBreak/>
              <w:t>Максимальный процент застройки в границах земельного участка – 50%</w:t>
            </w:r>
            <w:r w:rsidR="00456C02" w:rsidRPr="007B6F78">
              <w:rPr>
                <w:color w:val="000000" w:themeColor="text1"/>
              </w:rPr>
              <w:t>.</w:t>
            </w:r>
          </w:p>
          <w:p w14:paraId="295F9E35" w14:textId="11621383" w:rsidR="00A955FC" w:rsidRPr="007B6F78" w:rsidRDefault="00A955FC" w:rsidP="00A955FC">
            <w:pPr>
              <w:suppressAutoHyphens/>
              <w:ind w:firstLine="5"/>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456C02"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54451CDD" w14:textId="77777777" w:rsidR="00A955FC" w:rsidRPr="007B6F78" w:rsidRDefault="00A955FC" w:rsidP="00A955FC">
            <w:pPr>
              <w:keepLines/>
              <w:suppressAutoHyphens/>
              <w:overflowPunct w:val="0"/>
              <w:autoSpaceDE w:val="0"/>
              <w:ind w:firstLine="5"/>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A955FC" w:rsidRPr="007B6F78" w14:paraId="093C00BF" w14:textId="77777777" w:rsidTr="000D6E70">
        <w:trPr>
          <w:trHeight w:val="421"/>
        </w:trPr>
        <w:tc>
          <w:tcPr>
            <w:tcW w:w="2670" w:type="dxa"/>
            <w:tcBorders>
              <w:top w:val="single" w:sz="4" w:space="0" w:color="auto"/>
              <w:left w:val="single" w:sz="4" w:space="0" w:color="auto"/>
              <w:bottom w:val="single" w:sz="4" w:space="0" w:color="auto"/>
              <w:right w:val="single" w:sz="4" w:space="0" w:color="auto"/>
            </w:tcBorders>
            <w:shd w:val="clear" w:color="auto" w:fill="FFFFFF"/>
          </w:tcPr>
          <w:p w14:paraId="75D5B27D" w14:textId="77777777" w:rsidR="00A955FC" w:rsidRPr="007B6F78" w:rsidRDefault="00A955FC" w:rsidP="00236FC7">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[12.0.1] – Улично-</w:t>
            </w:r>
          </w:p>
          <w:p w14:paraId="0893DEA2" w14:textId="222D641E" w:rsidR="00A955FC" w:rsidRPr="007B6F78" w:rsidRDefault="00A955FC" w:rsidP="00236FC7">
            <w:pPr>
              <w:suppressAutoHyphens/>
              <w:ind w:firstLine="0"/>
              <w:jc w:val="left"/>
              <w:rPr>
                <w:color w:val="000000" w:themeColor="text1"/>
                <w:sz w:val="24"/>
                <w:szCs w:val="24"/>
              </w:rPr>
            </w:pPr>
            <w:r w:rsidRPr="007B6F78">
              <w:rPr>
                <w:rFonts w:eastAsia="SimSun"/>
                <w:color w:val="000000" w:themeColor="text1"/>
                <w:sz w:val="24"/>
                <w:szCs w:val="24"/>
                <w:lang w:eastAsia="zh-CN"/>
              </w:rPr>
              <w:t>дорожная сеть</w:t>
            </w:r>
          </w:p>
        </w:tc>
        <w:tc>
          <w:tcPr>
            <w:tcW w:w="3118" w:type="dxa"/>
            <w:tcBorders>
              <w:top w:val="single" w:sz="4" w:space="0" w:color="auto"/>
              <w:left w:val="single" w:sz="4" w:space="0" w:color="auto"/>
              <w:bottom w:val="single" w:sz="4" w:space="0" w:color="auto"/>
              <w:right w:val="single" w:sz="4" w:space="0" w:color="auto"/>
            </w:tcBorders>
          </w:tcPr>
          <w:p w14:paraId="42668C5E" w14:textId="77777777" w:rsidR="00A955FC" w:rsidRPr="007B6F78" w:rsidRDefault="00A955FC" w:rsidP="00236FC7">
            <w:pPr>
              <w:ind w:firstLine="0"/>
              <w:jc w:val="left"/>
              <w:rPr>
                <w:color w:val="000000" w:themeColor="text1"/>
                <w:sz w:val="24"/>
                <w:szCs w:val="24"/>
              </w:rPr>
            </w:pPr>
            <w:r w:rsidRPr="007B6F78">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BD0AF77" w14:textId="7323D833" w:rsidR="00A955FC" w:rsidRPr="007B6F78" w:rsidRDefault="00A955FC" w:rsidP="00236FC7">
            <w:pPr>
              <w:autoSpaceDE w:val="0"/>
              <w:autoSpaceDN w:val="0"/>
              <w:adjustRightInd w:val="0"/>
              <w:ind w:firstLine="0"/>
              <w:jc w:val="left"/>
              <w:rPr>
                <w:color w:val="000000" w:themeColor="text1"/>
                <w:sz w:val="24"/>
                <w:szCs w:val="24"/>
              </w:rPr>
            </w:pPr>
            <w:r w:rsidRPr="007B6F78">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979" w:type="dxa"/>
            <w:tcBorders>
              <w:top w:val="single" w:sz="4" w:space="0" w:color="auto"/>
              <w:left w:val="single" w:sz="4" w:space="0" w:color="auto"/>
              <w:bottom w:val="single" w:sz="4" w:space="0" w:color="auto"/>
              <w:right w:val="single" w:sz="4" w:space="0" w:color="auto"/>
            </w:tcBorders>
          </w:tcPr>
          <w:p w14:paraId="412A0581" w14:textId="77777777" w:rsidR="00A955FC" w:rsidRPr="007B6F78" w:rsidRDefault="00A955FC" w:rsidP="00A955FC">
            <w:pPr>
              <w:ind w:firstLine="5"/>
              <w:jc w:val="left"/>
              <w:rPr>
                <w:color w:val="000000" w:themeColor="text1"/>
                <w:sz w:val="24"/>
                <w:szCs w:val="24"/>
              </w:rPr>
            </w:pPr>
            <w:r w:rsidRPr="007B6F78">
              <w:rPr>
                <w:color w:val="000000" w:themeColor="text1"/>
                <w:sz w:val="24"/>
                <w:szCs w:val="24"/>
              </w:rPr>
              <w:t>Регламенты не устанавливаются.</w:t>
            </w:r>
          </w:p>
          <w:p w14:paraId="7FE82E0F" w14:textId="0421EBC6" w:rsidR="00A955FC" w:rsidRPr="007B6F78" w:rsidRDefault="00A955FC" w:rsidP="00A955FC">
            <w:pPr>
              <w:pStyle w:val="s16"/>
              <w:spacing w:before="0" w:beforeAutospacing="0" w:after="0" w:afterAutospacing="0"/>
              <w:ind w:firstLine="5"/>
              <w:rPr>
                <w:color w:val="000000" w:themeColor="text1"/>
              </w:rPr>
            </w:pPr>
            <w:r w:rsidRPr="007B6F78">
              <w:rPr>
                <w:color w:val="000000" w:themeColor="text1"/>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A955FC" w:rsidRPr="007B6F78" w14:paraId="1661386A" w14:textId="77777777" w:rsidTr="000D6E70">
        <w:trPr>
          <w:trHeight w:val="421"/>
        </w:trPr>
        <w:tc>
          <w:tcPr>
            <w:tcW w:w="2670" w:type="dxa"/>
            <w:tcBorders>
              <w:top w:val="single" w:sz="4" w:space="0" w:color="auto"/>
              <w:left w:val="single" w:sz="4" w:space="0" w:color="auto"/>
              <w:bottom w:val="single" w:sz="4" w:space="0" w:color="auto"/>
              <w:right w:val="single" w:sz="4" w:space="0" w:color="auto"/>
            </w:tcBorders>
            <w:shd w:val="clear" w:color="auto" w:fill="FFFFFF"/>
          </w:tcPr>
          <w:p w14:paraId="481469FC" w14:textId="77777777" w:rsidR="00A955FC" w:rsidRPr="007B6F78" w:rsidRDefault="00A955FC" w:rsidP="00A955FC">
            <w:pPr>
              <w:ind w:firstLine="0"/>
              <w:rPr>
                <w:rFonts w:eastAsia="SimSun"/>
                <w:color w:val="000000" w:themeColor="text1"/>
                <w:sz w:val="24"/>
                <w:szCs w:val="24"/>
                <w:lang w:eastAsia="zh-CN"/>
              </w:rPr>
            </w:pPr>
            <w:r w:rsidRPr="007B6F78">
              <w:rPr>
                <w:rFonts w:eastAsia="SimSun"/>
                <w:color w:val="000000" w:themeColor="text1"/>
                <w:sz w:val="24"/>
                <w:szCs w:val="24"/>
                <w:lang w:eastAsia="zh-CN"/>
              </w:rPr>
              <w:t>[12.0.2] - Благоустройство</w:t>
            </w:r>
          </w:p>
          <w:p w14:paraId="7FBC1E8A" w14:textId="26D94756" w:rsidR="00A955FC" w:rsidRPr="007B6F78" w:rsidRDefault="00A955FC" w:rsidP="00A955FC">
            <w:pPr>
              <w:ind w:firstLine="0"/>
              <w:rPr>
                <w:rFonts w:eastAsia="SimSun"/>
                <w:color w:val="000000" w:themeColor="text1"/>
                <w:sz w:val="24"/>
                <w:szCs w:val="24"/>
                <w:lang w:eastAsia="zh-CN"/>
              </w:rPr>
            </w:pPr>
            <w:r w:rsidRPr="007B6F78">
              <w:rPr>
                <w:rFonts w:eastAsia="SimSun"/>
                <w:color w:val="000000" w:themeColor="text1"/>
                <w:sz w:val="24"/>
                <w:szCs w:val="24"/>
                <w:lang w:eastAsia="zh-CN"/>
              </w:rPr>
              <w:t>территории</w:t>
            </w:r>
          </w:p>
        </w:tc>
        <w:tc>
          <w:tcPr>
            <w:tcW w:w="3118" w:type="dxa"/>
            <w:tcBorders>
              <w:top w:val="single" w:sz="4" w:space="0" w:color="auto"/>
              <w:left w:val="single" w:sz="4" w:space="0" w:color="auto"/>
              <w:bottom w:val="single" w:sz="4" w:space="0" w:color="auto"/>
            </w:tcBorders>
          </w:tcPr>
          <w:p w14:paraId="6EECA09F" w14:textId="004F8207" w:rsidR="00A955FC" w:rsidRPr="007B6F78" w:rsidRDefault="00A955FC" w:rsidP="00760873">
            <w:pPr>
              <w:ind w:firstLine="0"/>
              <w:jc w:val="left"/>
              <w:rPr>
                <w:color w:val="000000" w:themeColor="text1"/>
                <w:sz w:val="24"/>
                <w:szCs w:val="24"/>
              </w:rPr>
            </w:pPr>
            <w:r w:rsidRPr="007B6F78">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979" w:type="dxa"/>
            <w:tcBorders>
              <w:top w:val="single" w:sz="4" w:space="0" w:color="auto"/>
              <w:left w:val="single" w:sz="4" w:space="0" w:color="auto"/>
              <w:bottom w:val="single" w:sz="4" w:space="0" w:color="auto"/>
              <w:right w:val="single" w:sz="4" w:space="0" w:color="auto"/>
            </w:tcBorders>
          </w:tcPr>
          <w:p w14:paraId="08896000" w14:textId="77777777" w:rsidR="00A955FC" w:rsidRPr="007B6F78" w:rsidRDefault="00A955FC" w:rsidP="00760873">
            <w:pPr>
              <w:ind w:firstLine="5"/>
              <w:jc w:val="left"/>
              <w:rPr>
                <w:color w:val="000000" w:themeColor="text1"/>
                <w:sz w:val="24"/>
                <w:szCs w:val="24"/>
              </w:rPr>
            </w:pPr>
            <w:r w:rsidRPr="007B6F78">
              <w:rPr>
                <w:color w:val="000000" w:themeColor="text1"/>
                <w:sz w:val="24"/>
                <w:szCs w:val="24"/>
              </w:rPr>
              <w:t>Регламенты не устанавливаются.</w:t>
            </w:r>
          </w:p>
          <w:p w14:paraId="06DAE3C9" w14:textId="19348BE9" w:rsidR="00A955FC" w:rsidRPr="007B6F78" w:rsidRDefault="00A955FC" w:rsidP="00760873">
            <w:pPr>
              <w:ind w:firstLine="5"/>
              <w:jc w:val="left"/>
              <w:rPr>
                <w:color w:val="000000" w:themeColor="text1"/>
                <w:sz w:val="24"/>
                <w:szCs w:val="24"/>
              </w:rPr>
            </w:pPr>
            <w:r w:rsidRPr="007B6F78">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52D775A8" w14:textId="3726FBF4" w:rsidR="00CB0D16" w:rsidRPr="007B6F78" w:rsidRDefault="00CB0D16" w:rsidP="00E3300D">
      <w:pPr>
        <w:suppressAutoHyphens/>
        <w:ind w:firstLine="0"/>
        <w:jc w:val="center"/>
        <w:rPr>
          <w:rFonts w:eastAsia="SimSun"/>
          <w:b/>
          <w:bCs/>
          <w:color w:val="000000" w:themeColor="text1"/>
          <w:lang w:eastAsia="zh-CN"/>
        </w:rPr>
      </w:pPr>
    </w:p>
    <w:p w14:paraId="6D9C8DDD" w14:textId="77777777" w:rsidR="00760873" w:rsidRPr="007B6F78" w:rsidRDefault="00760873" w:rsidP="00E3300D">
      <w:pPr>
        <w:suppressAutoHyphens/>
        <w:ind w:firstLine="0"/>
        <w:jc w:val="center"/>
        <w:rPr>
          <w:rFonts w:eastAsia="SimSun"/>
          <w:b/>
          <w:bCs/>
          <w:color w:val="000000" w:themeColor="text1"/>
          <w:lang w:eastAsia="zh-CN"/>
        </w:rPr>
      </w:pPr>
    </w:p>
    <w:p w14:paraId="195A8474" w14:textId="77777777" w:rsidR="00DB70DB" w:rsidRPr="007B6F78" w:rsidRDefault="00DB70DB" w:rsidP="00E3300D">
      <w:pPr>
        <w:suppressAutoHyphens/>
        <w:ind w:firstLine="0"/>
        <w:jc w:val="center"/>
        <w:rPr>
          <w:rFonts w:eastAsia="SimSun"/>
          <w:b/>
          <w:bCs/>
          <w:color w:val="000000" w:themeColor="text1"/>
          <w:lang w:eastAsia="zh-CN"/>
        </w:rPr>
      </w:pPr>
      <w:r w:rsidRPr="007B6F78">
        <w:rPr>
          <w:rFonts w:eastAsia="SimSun"/>
          <w:b/>
          <w:bCs/>
          <w:color w:val="000000" w:themeColor="text1"/>
          <w:lang w:eastAsia="zh-CN"/>
        </w:rPr>
        <w:lastRenderedPageBreak/>
        <w:t>Условно разрешенные виды и параметры использования</w:t>
      </w:r>
    </w:p>
    <w:p w14:paraId="409808CB" w14:textId="77777777" w:rsidR="00DB70DB" w:rsidRPr="007B6F78" w:rsidRDefault="00DB70DB" w:rsidP="00E3300D">
      <w:pPr>
        <w:suppressAutoHyphens/>
        <w:ind w:firstLine="0"/>
        <w:jc w:val="center"/>
        <w:rPr>
          <w:rFonts w:eastAsia="SimSun"/>
          <w:b/>
          <w:bCs/>
          <w:color w:val="000000" w:themeColor="text1"/>
          <w:lang w:eastAsia="zh-CN"/>
        </w:rPr>
      </w:pPr>
      <w:r w:rsidRPr="007B6F78">
        <w:rPr>
          <w:rFonts w:eastAsia="SimSun"/>
          <w:b/>
          <w:bCs/>
          <w:color w:val="000000" w:themeColor="text1"/>
          <w:lang w:eastAsia="zh-CN"/>
        </w:rPr>
        <w:t>земельных участков и объектов капитального строительства</w:t>
      </w:r>
    </w:p>
    <w:p w14:paraId="2396257F" w14:textId="77777777" w:rsidR="00DB70DB" w:rsidRPr="007B6F78" w:rsidRDefault="00DB70DB" w:rsidP="00DB70DB">
      <w:pPr>
        <w:suppressAutoHyphens/>
        <w:jc w:val="center"/>
        <w:rPr>
          <w:rFonts w:eastAsia="SimSun"/>
          <w:bCs/>
          <w:color w:val="000000" w:themeColor="text1"/>
          <w:lang w:eastAsia="zh-CN"/>
        </w:rPr>
      </w:pPr>
    </w:p>
    <w:tbl>
      <w:tblPr>
        <w:tblW w:w="9787" w:type="dxa"/>
        <w:tblInd w:w="-15" w:type="dxa"/>
        <w:tblLayout w:type="fixed"/>
        <w:tblLook w:val="0000" w:firstRow="0" w:lastRow="0" w:firstColumn="0" w:lastColumn="0" w:noHBand="0" w:noVBand="0"/>
      </w:tblPr>
      <w:tblGrid>
        <w:gridCol w:w="3100"/>
        <w:gridCol w:w="2835"/>
        <w:gridCol w:w="3852"/>
      </w:tblGrid>
      <w:tr w:rsidR="00B87D33" w:rsidRPr="007B6F78" w14:paraId="5C2C044E" w14:textId="77777777" w:rsidTr="000D6E70">
        <w:trPr>
          <w:trHeight w:val="23"/>
          <w:tblHeader/>
        </w:trPr>
        <w:tc>
          <w:tcPr>
            <w:tcW w:w="3100" w:type="dxa"/>
            <w:tcBorders>
              <w:top w:val="single" w:sz="4" w:space="0" w:color="000000"/>
              <w:left w:val="single" w:sz="4" w:space="0" w:color="000000"/>
              <w:bottom w:val="single" w:sz="4" w:space="0" w:color="auto"/>
            </w:tcBorders>
            <w:shd w:val="clear" w:color="auto" w:fill="auto"/>
          </w:tcPr>
          <w:p w14:paraId="52293321" w14:textId="77777777" w:rsidR="00EA39FB" w:rsidRPr="007B6F78" w:rsidRDefault="00EA39FB" w:rsidP="00D200C7">
            <w:pPr>
              <w:tabs>
                <w:tab w:val="left" w:pos="2520"/>
              </w:tabs>
              <w:suppressAutoHyphen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Наименование вида разрешенного использования земельного участка</w:t>
            </w:r>
          </w:p>
        </w:tc>
        <w:tc>
          <w:tcPr>
            <w:tcW w:w="2835" w:type="dxa"/>
            <w:tcBorders>
              <w:top w:val="single" w:sz="4" w:space="0" w:color="000000"/>
              <w:left w:val="single" w:sz="4" w:space="0" w:color="000000"/>
              <w:bottom w:val="single" w:sz="4" w:space="0" w:color="auto"/>
            </w:tcBorders>
            <w:shd w:val="clear" w:color="auto" w:fill="auto"/>
          </w:tcPr>
          <w:p w14:paraId="119B6975" w14:textId="77777777" w:rsidR="00EA39FB" w:rsidRPr="007B6F78" w:rsidRDefault="00EA39FB" w:rsidP="00D200C7">
            <w:pPr>
              <w:tabs>
                <w:tab w:val="left" w:pos="2520"/>
              </w:tabs>
              <w:suppressAutoHyphens/>
              <w:ind w:left="-98"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Описание вида разрешенного использования земельного участка</w:t>
            </w:r>
          </w:p>
        </w:tc>
        <w:tc>
          <w:tcPr>
            <w:tcW w:w="3852" w:type="dxa"/>
            <w:tcBorders>
              <w:top w:val="single" w:sz="4" w:space="0" w:color="000000"/>
              <w:left w:val="single" w:sz="4" w:space="0" w:color="000000"/>
              <w:bottom w:val="single" w:sz="4" w:space="0" w:color="auto"/>
              <w:right w:val="single" w:sz="4" w:space="0" w:color="000000"/>
            </w:tcBorders>
            <w:shd w:val="clear" w:color="auto" w:fill="auto"/>
          </w:tcPr>
          <w:p w14:paraId="122979A2" w14:textId="77777777" w:rsidR="00EA39FB" w:rsidRPr="007B6F78" w:rsidRDefault="00EA39FB" w:rsidP="00D200C7">
            <w:pPr>
              <w:tabs>
                <w:tab w:val="left" w:pos="2520"/>
              </w:tabs>
              <w:suppressAutoHyphens/>
              <w:ind w:firstLine="34"/>
              <w:jc w:val="center"/>
              <w:rPr>
                <w:rFonts w:eastAsia="SimSun"/>
                <w:b/>
                <w:color w:val="000000" w:themeColor="text1"/>
                <w:sz w:val="24"/>
                <w:szCs w:val="24"/>
                <w:lang w:eastAsia="zh-CN"/>
              </w:rPr>
            </w:pPr>
            <w:r w:rsidRPr="007B6F78">
              <w:rPr>
                <w:rFonts w:eastAsia="SimSun"/>
                <w:b/>
                <w:color w:val="000000" w:themeColor="text1"/>
                <w:sz w:val="24"/>
                <w:szCs w:val="24"/>
                <w:lang w:eastAsia="zh-CN"/>
              </w:rPr>
              <w:t>Предельные размеры земельных участков и параметры разрешенного строительства, реконструкции объектов капитального строительства</w:t>
            </w:r>
          </w:p>
        </w:tc>
      </w:tr>
    </w:tbl>
    <w:p w14:paraId="1FAE16FB" w14:textId="77777777" w:rsidR="00EA39FB" w:rsidRPr="007B6F78" w:rsidRDefault="00EA39FB" w:rsidP="00DB70DB">
      <w:pPr>
        <w:suppressAutoHyphens/>
        <w:jc w:val="center"/>
        <w:rPr>
          <w:rFonts w:eastAsia="SimSun"/>
          <w:bCs/>
          <w:color w:val="000000" w:themeColor="text1"/>
          <w:sz w:val="2"/>
          <w:szCs w:val="2"/>
          <w:lang w:eastAsia="zh-CN"/>
        </w:rPr>
      </w:pPr>
    </w:p>
    <w:tbl>
      <w:tblPr>
        <w:tblW w:w="9787" w:type="dxa"/>
        <w:tblInd w:w="-15" w:type="dxa"/>
        <w:tblLayout w:type="fixed"/>
        <w:tblLook w:val="0000" w:firstRow="0" w:lastRow="0" w:firstColumn="0" w:lastColumn="0" w:noHBand="0" w:noVBand="0"/>
      </w:tblPr>
      <w:tblGrid>
        <w:gridCol w:w="3100"/>
        <w:gridCol w:w="2835"/>
        <w:gridCol w:w="3852"/>
      </w:tblGrid>
      <w:tr w:rsidR="00B87D33" w:rsidRPr="007B6F78" w14:paraId="24BB6393" w14:textId="77777777" w:rsidTr="000D6E70">
        <w:trPr>
          <w:trHeight w:val="23"/>
          <w:tblHeader/>
        </w:trPr>
        <w:tc>
          <w:tcPr>
            <w:tcW w:w="3100" w:type="dxa"/>
            <w:tcBorders>
              <w:top w:val="single" w:sz="4" w:space="0" w:color="000000"/>
              <w:left w:val="single" w:sz="4" w:space="0" w:color="000000"/>
              <w:bottom w:val="single" w:sz="4" w:space="0" w:color="auto"/>
            </w:tcBorders>
            <w:shd w:val="clear" w:color="auto" w:fill="auto"/>
          </w:tcPr>
          <w:p w14:paraId="74B44B36" w14:textId="77777777" w:rsidR="003A7966" w:rsidRPr="007B6F78" w:rsidRDefault="00AB508A" w:rsidP="00AB508A">
            <w:pPr>
              <w:tabs>
                <w:tab w:val="left" w:pos="2520"/>
              </w:tabs>
              <w:suppressAutoHyphen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2835" w:type="dxa"/>
            <w:tcBorders>
              <w:top w:val="single" w:sz="4" w:space="0" w:color="000000"/>
              <w:left w:val="single" w:sz="4" w:space="0" w:color="000000"/>
              <w:bottom w:val="single" w:sz="4" w:space="0" w:color="auto"/>
            </w:tcBorders>
            <w:shd w:val="clear" w:color="auto" w:fill="auto"/>
          </w:tcPr>
          <w:p w14:paraId="43B64104" w14:textId="77777777" w:rsidR="003A7966" w:rsidRPr="007B6F78" w:rsidRDefault="00AB508A" w:rsidP="00AB508A">
            <w:pPr>
              <w:tabs>
                <w:tab w:val="left" w:pos="2520"/>
              </w:tabs>
              <w:suppressAutoHyphens/>
              <w:ind w:left="-98"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c>
          <w:tcPr>
            <w:tcW w:w="3852" w:type="dxa"/>
            <w:tcBorders>
              <w:top w:val="single" w:sz="4" w:space="0" w:color="000000"/>
              <w:left w:val="single" w:sz="4" w:space="0" w:color="000000"/>
              <w:bottom w:val="single" w:sz="4" w:space="0" w:color="auto"/>
              <w:right w:val="single" w:sz="4" w:space="0" w:color="000000"/>
            </w:tcBorders>
            <w:shd w:val="clear" w:color="auto" w:fill="auto"/>
          </w:tcPr>
          <w:p w14:paraId="41E90D98" w14:textId="77777777" w:rsidR="003A7966" w:rsidRPr="007B6F78" w:rsidRDefault="00AB508A" w:rsidP="00AB508A">
            <w:pPr>
              <w:tabs>
                <w:tab w:val="left" w:pos="2520"/>
              </w:tabs>
              <w:suppressAutoHyphens/>
              <w:ind w:firstLine="34"/>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B87D33" w:rsidRPr="007B6F78" w14:paraId="6985DF1A" w14:textId="77777777" w:rsidTr="00456C02">
        <w:trPr>
          <w:trHeight w:val="369"/>
        </w:trPr>
        <w:tc>
          <w:tcPr>
            <w:tcW w:w="3100" w:type="dxa"/>
            <w:tcBorders>
              <w:top w:val="single" w:sz="4" w:space="0" w:color="auto"/>
              <w:left w:val="single" w:sz="4" w:space="0" w:color="auto"/>
              <w:bottom w:val="single" w:sz="4" w:space="0" w:color="auto"/>
              <w:right w:val="single" w:sz="4" w:space="0" w:color="auto"/>
            </w:tcBorders>
            <w:shd w:val="clear" w:color="auto" w:fill="auto"/>
          </w:tcPr>
          <w:p w14:paraId="43E7D2B2" w14:textId="77777777" w:rsidR="001F2406" w:rsidRPr="007B6F78" w:rsidRDefault="001F2406" w:rsidP="001F2406">
            <w:pPr>
              <w:keepLines/>
              <w:tabs>
                <w:tab w:val="left" w:pos="2520"/>
              </w:tabs>
              <w:suppressAutoHyphens/>
              <w:overflowPunct w:val="0"/>
              <w:autoSpaceDE w:val="0"/>
              <w:ind w:firstLine="0"/>
              <w:jc w:val="left"/>
              <w:rPr>
                <w:color w:val="000000" w:themeColor="text1"/>
                <w:sz w:val="24"/>
                <w:szCs w:val="24"/>
              </w:rPr>
            </w:pPr>
            <w:r w:rsidRPr="007B6F78">
              <w:rPr>
                <w:color w:val="000000" w:themeColor="text1"/>
                <w:sz w:val="24"/>
                <w:szCs w:val="24"/>
              </w:rPr>
              <w:t>[8.3] – Обеспечение</w:t>
            </w:r>
          </w:p>
          <w:p w14:paraId="7D6A7FA4" w14:textId="55CCBDCB" w:rsidR="001F2406" w:rsidRPr="007B6F78" w:rsidRDefault="001F2406" w:rsidP="00A955FC">
            <w:pPr>
              <w:keepLines/>
              <w:tabs>
                <w:tab w:val="left" w:pos="2520"/>
              </w:tabs>
              <w:suppressAutoHyphens/>
              <w:overflowPunct w:val="0"/>
              <w:autoSpaceDE w:val="0"/>
              <w:ind w:firstLine="0"/>
              <w:jc w:val="left"/>
              <w:rPr>
                <w:color w:val="000000" w:themeColor="text1"/>
                <w:sz w:val="24"/>
                <w:szCs w:val="24"/>
              </w:rPr>
            </w:pPr>
            <w:r w:rsidRPr="007B6F78">
              <w:rPr>
                <w:color w:val="000000" w:themeColor="text1"/>
                <w:sz w:val="24"/>
                <w:szCs w:val="24"/>
              </w:rPr>
              <w:t>внутреннего правопорядка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9AFB5CE" w14:textId="77777777" w:rsidR="001F2406" w:rsidRPr="007B6F78" w:rsidRDefault="001F2406" w:rsidP="001F2406">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852" w:type="dxa"/>
            <w:tcBorders>
              <w:top w:val="single" w:sz="4" w:space="0" w:color="auto"/>
              <w:left w:val="single" w:sz="4" w:space="0" w:color="auto"/>
              <w:bottom w:val="single" w:sz="4" w:space="0" w:color="auto"/>
              <w:right w:val="single" w:sz="4" w:space="0" w:color="auto"/>
            </w:tcBorders>
          </w:tcPr>
          <w:p w14:paraId="64DE8A28" w14:textId="0C755939" w:rsidR="001F2406" w:rsidRPr="007B6F78" w:rsidRDefault="001F2406" w:rsidP="00456C02">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w:t>
            </w:r>
            <w:r w:rsidR="000D6E70"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 10 кв. м/</w:t>
            </w:r>
            <w:r w:rsidR="00456C02" w:rsidRPr="007B6F78">
              <w:rPr>
                <w:bCs/>
                <w:color w:val="000000" w:themeColor="text1"/>
                <w:sz w:val="24"/>
                <w:szCs w:val="24"/>
              </w:rPr>
              <w:t>10000 кв. м.</w:t>
            </w:r>
          </w:p>
          <w:p w14:paraId="48671724" w14:textId="25B2D2D3" w:rsidR="001F2406" w:rsidRPr="007B6F78" w:rsidRDefault="001F2406" w:rsidP="00456C02">
            <w:pPr>
              <w:ind w:firstLine="0"/>
              <w:jc w:val="left"/>
              <w:rPr>
                <w:color w:val="000000" w:themeColor="text1"/>
                <w:sz w:val="24"/>
                <w:szCs w:val="24"/>
              </w:rPr>
            </w:pPr>
            <w:r w:rsidRPr="007B6F78">
              <w:rPr>
                <w:color w:val="000000" w:themeColor="text1"/>
                <w:sz w:val="24"/>
                <w:szCs w:val="24"/>
              </w:rPr>
              <w:t xml:space="preserve">Минимальные отступы от </w:t>
            </w:r>
            <w:r w:rsidR="00456C02" w:rsidRPr="007B6F78">
              <w:rPr>
                <w:color w:val="000000" w:themeColor="text1"/>
                <w:sz w:val="24"/>
                <w:szCs w:val="24"/>
              </w:rPr>
              <w:t>границ земельных участков - 1 м.</w:t>
            </w:r>
          </w:p>
          <w:p w14:paraId="35EFAE86" w14:textId="76709EED" w:rsidR="001F2406" w:rsidRPr="007B6F78" w:rsidRDefault="001F2406" w:rsidP="00456C02">
            <w:pPr>
              <w:ind w:firstLine="0"/>
              <w:jc w:val="left"/>
              <w:rPr>
                <w:color w:val="000000" w:themeColor="text1"/>
                <w:sz w:val="24"/>
                <w:szCs w:val="24"/>
              </w:rPr>
            </w:pPr>
            <w:r w:rsidRPr="007B6F78">
              <w:rPr>
                <w:color w:val="000000" w:themeColor="text1"/>
                <w:sz w:val="24"/>
                <w:szCs w:val="24"/>
              </w:rPr>
              <w:t>Минимальный отступ строений от красной линии участк</w:t>
            </w:r>
            <w:r w:rsidR="000D6E70" w:rsidRPr="007B6F78">
              <w:rPr>
                <w:color w:val="000000" w:themeColor="text1"/>
                <w:sz w:val="24"/>
                <w:szCs w:val="24"/>
              </w:rPr>
              <w:t xml:space="preserve">а или границ участка - </w:t>
            </w:r>
            <w:r w:rsidRPr="007B6F78">
              <w:rPr>
                <w:color w:val="000000" w:themeColor="text1"/>
                <w:sz w:val="24"/>
                <w:szCs w:val="24"/>
              </w:rPr>
              <w:t>5 метров.</w:t>
            </w:r>
          </w:p>
          <w:p w14:paraId="47071A7A" w14:textId="35BC6B29" w:rsidR="001F2406" w:rsidRPr="007B6F78" w:rsidRDefault="001F2406" w:rsidP="00456C02">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3 э</w:t>
            </w:r>
            <w:r w:rsidR="00A955FC" w:rsidRPr="007B6F78">
              <w:rPr>
                <w:rFonts w:eastAsia="SimSun"/>
                <w:color w:val="000000" w:themeColor="text1"/>
                <w:sz w:val="24"/>
                <w:szCs w:val="24"/>
                <w:lang w:eastAsia="zh-CN"/>
              </w:rPr>
              <w:t>тажа (включая мансардный этаж).</w:t>
            </w:r>
          </w:p>
          <w:p w14:paraId="768FA551" w14:textId="053A6CB0" w:rsidR="001F2406" w:rsidRPr="007B6F78" w:rsidRDefault="001F2406" w:rsidP="00456C02">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строений, со</w:t>
            </w:r>
            <w:r w:rsidR="00A955FC" w:rsidRPr="007B6F78">
              <w:rPr>
                <w:rFonts w:eastAsia="SimSun"/>
                <w:color w:val="000000" w:themeColor="text1"/>
                <w:sz w:val="24"/>
                <w:szCs w:val="24"/>
                <w:lang w:eastAsia="zh-CN"/>
              </w:rPr>
              <w:t xml:space="preserve">оружений от уровня земли - </w:t>
            </w:r>
            <w:r w:rsidR="000D6E70" w:rsidRPr="007B6F78">
              <w:rPr>
                <w:rFonts w:eastAsia="SimSun"/>
                <w:color w:val="000000" w:themeColor="text1"/>
                <w:sz w:val="24"/>
                <w:szCs w:val="24"/>
                <w:lang w:eastAsia="zh-CN"/>
              </w:rPr>
              <w:t xml:space="preserve">               </w:t>
            </w:r>
            <w:r w:rsidR="00A955FC" w:rsidRPr="007B6F78">
              <w:rPr>
                <w:rFonts w:eastAsia="SimSun"/>
                <w:color w:val="000000" w:themeColor="text1"/>
                <w:sz w:val="24"/>
                <w:szCs w:val="24"/>
                <w:lang w:eastAsia="zh-CN"/>
              </w:rPr>
              <w:t>20 м.</w:t>
            </w:r>
          </w:p>
          <w:p w14:paraId="7FC5FCF2" w14:textId="77777777" w:rsidR="001F2406" w:rsidRPr="007B6F78" w:rsidRDefault="001F2406" w:rsidP="00456C02">
            <w:pPr>
              <w:ind w:firstLine="0"/>
              <w:jc w:val="left"/>
              <w:rPr>
                <w:rFonts w:eastAsia="SimSun"/>
                <w:color w:val="000000" w:themeColor="text1"/>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80%</w:t>
            </w:r>
          </w:p>
        </w:tc>
      </w:tr>
    </w:tbl>
    <w:p w14:paraId="4FCCC6C8" w14:textId="77777777" w:rsidR="003A7966" w:rsidRPr="007B6F78" w:rsidRDefault="003A7966" w:rsidP="00532D60">
      <w:pPr>
        <w:suppressAutoHyphens/>
        <w:ind w:firstLine="0"/>
        <w:rPr>
          <w:rFonts w:eastAsia="SimSun"/>
          <w:bCs/>
          <w:color w:val="000000" w:themeColor="text1"/>
          <w:sz w:val="27"/>
          <w:szCs w:val="27"/>
          <w:lang w:eastAsia="zh-CN"/>
        </w:rPr>
      </w:pPr>
    </w:p>
    <w:p w14:paraId="7DF2B46E" w14:textId="77777777" w:rsidR="00532D60" w:rsidRPr="007B6F78" w:rsidRDefault="00532D60" w:rsidP="00532D60">
      <w:pPr>
        <w:tabs>
          <w:tab w:val="left" w:pos="2520"/>
        </w:tabs>
        <w:suppressAutoHyphens/>
        <w:ind w:firstLine="0"/>
        <w:jc w:val="center"/>
        <w:rPr>
          <w:rFonts w:eastAsia="SimSun"/>
          <w:b/>
          <w:color w:val="000000" w:themeColor="text1"/>
          <w:lang w:eastAsia="zh-CN"/>
        </w:rPr>
      </w:pPr>
      <w:r w:rsidRPr="007B6F78">
        <w:rPr>
          <w:rFonts w:eastAsia="SimSun"/>
          <w:b/>
          <w:color w:val="000000" w:themeColor="text1"/>
          <w:lang w:eastAsia="zh-CN"/>
        </w:rPr>
        <w:t>Вспомогательные виды и параметры разрешенного использования земельных участков и объектов капитального строительства</w:t>
      </w:r>
    </w:p>
    <w:p w14:paraId="6300CEA1" w14:textId="77777777" w:rsidR="00532D60" w:rsidRPr="007B6F78" w:rsidRDefault="00532D60" w:rsidP="00532D60">
      <w:pPr>
        <w:tabs>
          <w:tab w:val="left" w:pos="2520"/>
        </w:tabs>
        <w:suppressAutoHyphens/>
        <w:ind w:firstLine="0"/>
        <w:jc w:val="center"/>
        <w:rPr>
          <w:rFonts w:eastAsia="SimSun"/>
          <w:color w:val="000000" w:themeColor="text1"/>
          <w:lang w:eastAsia="zh-CN"/>
        </w:rPr>
      </w:pPr>
    </w:p>
    <w:tbl>
      <w:tblPr>
        <w:tblW w:w="9757" w:type="dxa"/>
        <w:tblInd w:w="-10" w:type="dxa"/>
        <w:tblLayout w:type="fixed"/>
        <w:tblLook w:val="0000" w:firstRow="0" w:lastRow="0" w:firstColumn="0" w:lastColumn="0" w:noHBand="0" w:noVBand="0"/>
      </w:tblPr>
      <w:tblGrid>
        <w:gridCol w:w="4786"/>
        <w:gridCol w:w="4971"/>
      </w:tblGrid>
      <w:tr w:rsidR="00B87D33" w:rsidRPr="007B6F78" w14:paraId="197586DE" w14:textId="77777777" w:rsidTr="00D200C7">
        <w:trPr>
          <w:trHeight w:val="552"/>
          <w:tblHeader/>
        </w:trPr>
        <w:tc>
          <w:tcPr>
            <w:tcW w:w="4786" w:type="dxa"/>
            <w:tcBorders>
              <w:top w:val="single" w:sz="4" w:space="0" w:color="000000"/>
              <w:left w:val="single" w:sz="4" w:space="0" w:color="000000"/>
              <w:bottom w:val="single" w:sz="4" w:space="0" w:color="auto"/>
            </w:tcBorders>
            <w:shd w:val="clear" w:color="auto" w:fill="auto"/>
          </w:tcPr>
          <w:p w14:paraId="3103DB45" w14:textId="77777777" w:rsidR="00EA39FB" w:rsidRPr="007B6F78" w:rsidRDefault="00EA39FB" w:rsidP="00D200C7">
            <w:pPr>
              <w:tabs>
                <w:tab w:val="left" w:pos="2520"/>
              </w:tabs>
              <w:suppressAutoHyphens/>
              <w:ind w:left="-98"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Виды разрешенного использования земельных участков объектов капитального строительства</w:t>
            </w:r>
          </w:p>
        </w:tc>
        <w:tc>
          <w:tcPr>
            <w:tcW w:w="4971" w:type="dxa"/>
            <w:tcBorders>
              <w:top w:val="single" w:sz="4" w:space="0" w:color="000000"/>
              <w:left w:val="single" w:sz="4" w:space="0" w:color="000000"/>
              <w:bottom w:val="single" w:sz="4" w:space="0" w:color="auto"/>
              <w:right w:val="single" w:sz="4" w:space="0" w:color="000000"/>
            </w:tcBorders>
            <w:shd w:val="clear" w:color="auto" w:fill="auto"/>
          </w:tcPr>
          <w:p w14:paraId="7BFFA54D" w14:textId="77777777" w:rsidR="00EA39FB" w:rsidRPr="007B6F78" w:rsidRDefault="00EA39FB" w:rsidP="00D200C7">
            <w:pPr>
              <w:tabs>
                <w:tab w:val="left" w:pos="2520"/>
              </w:tabs>
              <w:suppressAutoHyphens/>
              <w:ind w:firstLine="34"/>
              <w:jc w:val="center"/>
              <w:rPr>
                <w:rFonts w:eastAsia="SimSun"/>
                <w:b/>
                <w:color w:val="000000" w:themeColor="text1"/>
                <w:sz w:val="24"/>
                <w:szCs w:val="24"/>
                <w:lang w:eastAsia="zh-CN"/>
              </w:rPr>
            </w:pPr>
            <w:r w:rsidRPr="007B6F78">
              <w:rPr>
                <w:rFonts w:eastAsia="SimSun"/>
                <w:b/>
                <w:color w:val="000000" w:themeColor="text1"/>
                <w:sz w:val="24"/>
                <w:szCs w:val="24"/>
                <w:lang w:eastAsia="zh-CN"/>
              </w:rPr>
              <w:t>Параметры разрешенного строительства, реконструкции объектов капитального строительства</w:t>
            </w:r>
          </w:p>
        </w:tc>
      </w:tr>
    </w:tbl>
    <w:p w14:paraId="4CC3AAEB" w14:textId="77777777" w:rsidR="00EA39FB" w:rsidRPr="007B6F78" w:rsidRDefault="00EA39FB" w:rsidP="00EA39FB">
      <w:pPr>
        <w:tabs>
          <w:tab w:val="left" w:pos="2520"/>
        </w:tabs>
        <w:suppressAutoHyphens/>
        <w:ind w:firstLine="0"/>
        <w:rPr>
          <w:rFonts w:eastAsia="SimSun"/>
          <w:color w:val="000000" w:themeColor="text1"/>
          <w:sz w:val="2"/>
          <w:szCs w:val="2"/>
          <w:lang w:eastAsia="zh-CN"/>
        </w:rPr>
      </w:pPr>
    </w:p>
    <w:tbl>
      <w:tblPr>
        <w:tblW w:w="9757" w:type="dxa"/>
        <w:tblInd w:w="-10" w:type="dxa"/>
        <w:tblLayout w:type="fixed"/>
        <w:tblLook w:val="0000" w:firstRow="0" w:lastRow="0" w:firstColumn="0" w:lastColumn="0" w:noHBand="0" w:noVBand="0"/>
      </w:tblPr>
      <w:tblGrid>
        <w:gridCol w:w="4786"/>
        <w:gridCol w:w="4971"/>
      </w:tblGrid>
      <w:tr w:rsidR="00B87D33" w:rsidRPr="007B6F78" w14:paraId="6F3C8733" w14:textId="77777777" w:rsidTr="00EA39FB">
        <w:trPr>
          <w:trHeight w:val="284"/>
          <w:tblHeader/>
        </w:trPr>
        <w:tc>
          <w:tcPr>
            <w:tcW w:w="4786" w:type="dxa"/>
            <w:tcBorders>
              <w:top w:val="single" w:sz="4" w:space="0" w:color="000000"/>
              <w:left w:val="single" w:sz="4" w:space="0" w:color="000000"/>
              <w:bottom w:val="single" w:sz="4" w:space="0" w:color="auto"/>
            </w:tcBorders>
            <w:shd w:val="clear" w:color="auto" w:fill="auto"/>
          </w:tcPr>
          <w:p w14:paraId="0980E306" w14:textId="77777777" w:rsidR="00532D60" w:rsidRPr="007B6F78" w:rsidRDefault="00EA39FB" w:rsidP="00EA39FB">
            <w:pPr>
              <w:tabs>
                <w:tab w:val="left" w:pos="2520"/>
              </w:tabs>
              <w:suppressAutoHyphens/>
              <w:ind w:left="-98"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4971" w:type="dxa"/>
            <w:tcBorders>
              <w:top w:val="single" w:sz="4" w:space="0" w:color="000000"/>
              <w:left w:val="single" w:sz="4" w:space="0" w:color="000000"/>
              <w:bottom w:val="single" w:sz="4" w:space="0" w:color="auto"/>
              <w:right w:val="single" w:sz="4" w:space="0" w:color="000000"/>
            </w:tcBorders>
            <w:shd w:val="clear" w:color="auto" w:fill="auto"/>
          </w:tcPr>
          <w:p w14:paraId="30921501" w14:textId="77777777" w:rsidR="00532D60" w:rsidRPr="007B6F78" w:rsidRDefault="00EA39FB" w:rsidP="00EA39FB">
            <w:pPr>
              <w:tabs>
                <w:tab w:val="left" w:pos="2520"/>
              </w:tabs>
              <w:suppressAutoHyphens/>
              <w:ind w:firstLine="34"/>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r>
      <w:tr w:rsidR="00B87D33" w:rsidRPr="007B6F78" w14:paraId="16AA6883" w14:textId="77777777" w:rsidTr="008A4935">
        <w:trPr>
          <w:trHeight w:val="552"/>
        </w:trPr>
        <w:tc>
          <w:tcPr>
            <w:tcW w:w="4786" w:type="dxa"/>
            <w:tcBorders>
              <w:top w:val="single" w:sz="4" w:space="0" w:color="auto"/>
              <w:left w:val="single" w:sz="4" w:space="0" w:color="auto"/>
              <w:bottom w:val="single" w:sz="4" w:space="0" w:color="auto"/>
              <w:right w:val="single" w:sz="4" w:space="0" w:color="auto"/>
            </w:tcBorders>
          </w:tcPr>
          <w:p w14:paraId="001BA671" w14:textId="77777777" w:rsidR="00532D60" w:rsidRPr="007B6F78" w:rsidRDefault="00532D60" w:rsidP="000D6E70">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Виды разрешенного использования земельных участков - аналогичны</w:t>
            </w:r>
            <w:r w:rsidRPr="007B6F78">
              <w:rPr>
                <w:rFonts w:eastAsia="Times New Roman"/>
                <w:color w:val="000000" w:themeColor="text1"/>
                <w:sz w:val="24"/>
                <w:szCs w:val="24"/>
                <w:lang w:eastAsia="ru-RU"/>
              </w:rPr>
              <w:t xml:space="preserve"> видам разрешенного использования земельных участков</w:t>
            </w:r>
            <w:r w:rsidRPr="007B6F78">
              <w:rPr>
                <w:rFonts w:eastAsia="SimSun"/>
                <w:color w:val="000000" w:themeColor="text1"/>
                <w:sz w:val="24"/>
                <w:szCs w:val="24"/>
                <w:lang w:eastAsia="zh-CN"/>
              </w:rPr>
              <w:t xml:space="preserve"> с основными и условно разрешенными видами использования.</w:t>
            </w:r>
          </w:p>
          <w:p w14:paraId="3FCCFAB8" w14:textId="77777777" w:rsidR="00532D60" w:rsidRPr="007B6F78" w:rsidRDefault="00532D60" w:rsidP="000D6E70">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35BB2B21" w14:textId="77777777" w:rsidR="00532D60" w:rsidRPr="007B6F78" w:rsidRDefault="00532D60" w:rsidP="000D6E70">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w:t>
            </w:r>
            <w:r w:rsidRPr="007B6F78">
              <w:rPr>
                <w:rFonts w:eastAsia="SimSun"/>
                <w:color w:val="000000" w:themeColor="text1"/>
                <w:sz w:val="24"/>
                <w:szCs w:val="24"/>
                <w:lang w:eastAsia="zh-CN"/>
              </w:rPr>
              <w:lastRenderedPageBreak/>
              <w:t>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8726162" w14:textId="5A91D5B5" w:rsidR="00532D60" w:rsidRPr="007B6F78" w:rsidRDefault="00532D60" w:rsidP="000D6E70">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070EE8FC" w14:textId="38792725" w:rsidR="00532D60" w:rsidRPr="007B6F78" w:rsidRDefault="00532D60" w:rsidP="000D6E70">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проезды общего пользования;</w:t>
            </w:r>
          </w:p>
          <w:p w14:paraId="620CD31A" w14:textId="7CE98883" w:rsidR="00532D60" w:rsidRPr="007B6F78" w:rsidRDefault="00532D60" w:rsidP="000D6E70">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210B7832" w14:textId="3C8C3D40" w:rsidR="00532D60" w:rsidRPr="007B6F78" w:rsidRDefault="00532D60" w:rsidP="000D6E70">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500ED148" w14:textId="7819FEAB" w:rsidR="00532D60" w:rsidRPr="007B6F78" w:rsidRDefault="00532D60" w:rsidP="000D6E70">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637F9D0F" w14:textId="032A5AE6" w:rsidR="00532D60" w:rsidRPr="007B6F78" w:rsidRDefault="00532D60" w:rsidP="000D6E70">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2693407D" w14:textId="167F408D" w:rsidR="00532D60" w:rsidRPr="007B6F78" w:rsidRDefault="00532D60" w:rsidP="000D6E70">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971" w:type="dxa"/>
            <w:tcBorders>
              <w:top w:val="single" w:sz="4" w:space="0" w:color="auto"/>
              <w:left w:val="single" w:sz="4" w:space="0" w:color="auto"/>
              <w:bottom w:val="single" w:sz="4" w:space="0" w:color="auto"/>
              <w:right w:val="single" w:sz="4" w:space="0" w:color="auto"/>
            </w:tcBorders>
          </w:tcPr>
          <w:p w14:paraId="7A1DB939" w14:textId="77777777" w:rsidR="00532D60" w:rsidRPr="007B6F78" w:rsidRDefault="00532D60" w:rsidP="000D6E70">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Минимальная площадь земельных участков - 1 кв. м. </w:t>
            </w:r>
          </w:p>
          <w:p w14:paraId="6157BA4A" w14:textId="77777777" w:rsidR="00532D60" w:rsidRPr="007B6F78" w:rsidRDefault="00532D60" w:rsidP="000D6E70">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7D928903" w14:textId="77777777" w:rsidR="00532D60" w:rsidRPr="007B6F78" w:rsidRDefault="00532D60" w:rsidP="000D6E70">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w:t>
            </w:r>
          </w:p>
          <w:p w14:paraId="799F3A03" w14:textId="77777777" w:rsidR="00532D60" w:rsidRPr="007B6F78" w:rsidRDefault="00532D60" w:rsidP="000D6E70">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и(или) условно разрешенными видами использования, к которым вспомогательные</w:t>
            </w:r>
          </w:p>
          <w:p w14:paraId="6C818417" w14:textId="77777777" w:rsidR="00532D60" w:rsidRPr="007B6F78" w:rsidRDefault="00532D60" w:rsidP="000D6E70">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виды разрешенного использования являются дополнительными и осуществляются совместно с ними.</w:t>
            </w:r>
          </w:p>
          <w:p w14:paraId="3FB56210" w14:textId="77777777" w:rsidR="00532D60" w:rsidRPr="007B6F78" w:rsidRDefault="00532D60" w:rsidP="000D6E70">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2C7FD575" w14:textId="77777777" w:rsidR="00532D60" w:rsidRPr="007B6F78" w:rsidRDefault="00532D60" w:rsidP="000D6E70">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земельных участков - 1 м</w:t>
            </w:r>
          </w:p>
          <w:p w14:paraId="3F2CB495" w14:textId="77777777" w:rsidR="00532D60" w:rsidRPr="007B6F78" w:rsidRDefault="00532D60" w:rsidP="000D6E70">
            <w:pPr>
              <w:keepLines/>
              <w:tabs>
                <w:tab w:val="left" w:pos="-6204"/>
              </w:tab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w:t>
            </w:r>
            <w:r w:rsidR="00501AC3"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вентиляционные и дымовые трубы</w:t>
            </w:r>
          </w:p>
          <w:p w14:paraId="3118921E" w14:textId="77777777" w:rsidR="00532D60" w:rsidRPr="007B6F78" w:rsidRDefault="00532D60" w:rsidP="000D6E70">
            <w:pPr>
              <w:ind w:firstLine="0"/>
              <w:jc w:val="left"/>
              <w:rPr>
                <w:rFonts w:eastAsia="SimSun"/>
                <w:color w:val="000000" w:themeColor="text1"/>
                <w:sz w:val="24"/>
                <w:szCs w:val="24"/>
                <w:lang w:eastAsia="zh-CN"/>
              </w:rPr>
            </w:pPr>
          </w:p>
        </w:tc>
      </w:tr>
    </w:tbl>
    <w:p w14:paraId="22781460" w14:textId="77777777" w:rsidR="00532D60" w:rsidRPr="007B6F78" w:rsidRDefault="00532D60" w:rsidP="00532D60">
      <w:pPr>
        <w:suppressAutoHyphens/>
        <w:ind w:firstLine="0"/>
        <w:rPr>
          <w:rFonts w:eastAsia="SimSun"/>
          <w:bCs/>
          <w:color w:val="000000" w:themeColor="text1"/>
          <w:sz w:val="27"/>
          <w:szCs w:val="27"/>
          <w:lang w:eastAsia="zh-CN"/>
        </w:rPr>
      </w:pPr>
    </w:p>
    <w:p w14:paraId="2BF1F4E0" w14:textId="77777777" w:rsidR="00A955FC" w:rsidRPr="007B6F78" w:rsidRDefault="00A955FC" w:rsidP="00A955FC">
      <w:pPr>
        <w:autoSpaceDE w:val="0"/>
        <w:autoSpaceDN w:val="0"/>
        <w:adjustRightInd w:val="0"/>
        <w:ind w:firstLine="709"/>
        <w:rPr>
          <w:rFonts w:eastAsia="SimSun"/>
          <w:b/>
          <w:color w:val="000000" w:themeColor="text1"/>
          <w:sz w:val="27"/>
          <w:szCs w:val="27"/>
          <w:lang w:eastAsia="zh-CN"/>
        </w:rPr>
      </w:pPr>
      <w:r w:rsidRPr="007B6F78">
        <w:rPr>
          <w:rFonts w:eastAsia="SimSun"/>
          <w:b/>
          <w:color w:val="000000" w:themeColor="text1"/>
          <w:sz w:val="27"/>
          <w:szCs w:val="27"/>
          <w:lang w:eastAsia="zh-CN"/>
        </w:rPr>
        <w:t>Ограничения использования земельных участков и объектов капитального строительства:</w:t>
      </w:r>
    </w:p>
    <w:p w14:paraId="7C4C0E76" w14:textId="77777777"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t>Расстояние до красной линии улиц/проездов:</w:t>
      </w:r>
    </w:p>
    <w:p w14:paraId="0CD3C3F3" w14:textId="77777777"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t>1) от Дошкольных образовательных учреждений и общеобразовательных школ (стены здания) -25 м/25 м;</w:t>
      </w:r>
    </w:p>
    <w:p w14:paraId="3310F727" w14:textId="77777777"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2) от Пожарных депо - 10 м/10 м (15 м/15 м - для депо </w:t>
      </w:r>
      <w:r w:rsidRPr="007B6F78">
        <w:rPr>
          <w:rFonts w:eastAsia="SimSun"/>
          <w:color w:val="000000" w:themeColor="text1"/>
          <w:sz w:val="27"/>
          <w:szCs w:val="27"/>
          <w:lang w:val="en-US" w:eastAsia="zh-CN"/>
        </w:rPr>
        <w:t>I</w:t>
      </w:r>
      <w:r w:rsidRPr="007B6F78">
        <w:rPr>
          <w:rFonts w:eastAsia="SimSun"/>
          <w:color w:val="000000" w:themeColor="text1"/>
          <w:sz w:val="27"/>
          <w:szCs w:val="27"/>
          <w:lang w:eastAsia="zh-CN"/>
        </w:rPr>
        <w:t xml:space="preserve"> типа);</w:t>
      </w:r>
    </w:p>
    <w:p w14:paraId="2CE65DA6" w14:textId="77777777"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t>3) от жилых и общественных зданий  – 5 м/3 м;</w:t>
      </w:r>
    </w:p>
    <w:p w14:paraId="1CA371EA" w14:textId="77777777"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t>4) от остальных зданий и сооружений - 3 м;</w:t>
      </w:r>
    </w:p>
    <w:p w14:paraId="4555D1DC" w14:textId="77777777"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0860B313" w14:textId="77777777"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00C2A4B1" w14:textId="77777777"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lastRenderedPageBreak/>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4634C409" w14:textId="77777777"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71516DC7" w14:textId="77777777"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5BED4ECC" w14:textId="77777777"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39F4CA57" w14:textId="77777777"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7F034A76" w14:textId="77777777" w:rsidR="00A955FC" w:rsidRPr="007B6F78" w:rsidRDefault="00A955FC" w:rsidP="00A955FC">
      <w:pPr>
        <w:ind w:firstLine="709"/>
        <w:rPr>
          <w:rFonts w:eastAsia="SimSun"/>
          <w:color w:val="000000" w:themeColor="text1"/>
          <w:sz w:val="27"/>
          <w:szCs w:val="27"/>
          <w:lang w:eastAsia="zh-CN"/>
        </w:rPr>
      </w:pPr>
    </w:p>
    <w:p w14:paraId="3C4C8F6C" w14:textId="77777777"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t>Примечание общее.</w:t>
      </w:r>
    </w:p>
    <w:p w14:paraId="6026F421" w14:textId="77777777"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51708448" w14:textId="77777777"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48FA661" w14:textId="77777777" w:rsidR="00A955FC" w:rsidRPr="007B6F78" w:rsidRDefault="00A955FC" w:rsidP="00A955FC">
      <w:pPr>
        <w:autoSpaceDE w:val="0"/>
        <w:autoSpaceDN w:val="0"/>
        <w:adjustRightInd w:val="0"/>
        <w:ind w:firstLine="709"/>
        <w:rPr>
          <w:rFonts w:eastAsia="SimSun"/>
          <w:color w:val="000000" w:themeColor="text1"/>
          <w:sz w:val="27"/>
          <w:szCs w:val="27"/>
          <w:lang w:eastAsia="zh-CN"/>
        </w:rPr>
      </w:pPr>
      <w:r w:rsidRPr="007B6F78">
        <w:rPr>
          <w:rFonts w:eastAsia="SimSun"/>
          <w:color w:val="000000" w:themeColor="text1"/>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75EECA7A" w14:textId="77777777"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4DA9218" w14:textId="77777777"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t>1) в границах территорий общего пользования;</w:t>
      </w:r>
    </w:p>
    <w:p w14:paraId="30239297" w14:textId="77777777"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t>2) предназначенные для размещения линейных объектов и (или) занятые линейными объектами.</w:t>
      </w:r>
    </w:p>
    <w:p w14:paraId="5FBB6599" w14:textId="77777777"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w:t>
      </w:r>
      <w:r w:rsidRPr="007B6F78">
        <w:rPr>
          <w:rFonts w:eastAsia="SimSun"/>
          <w:color w:val="000000" w:themeColor="text1"/>
          <w:sz w:val="27"/>
          <w:szCs w:val="27"/>
          <w:lang w:eastAsia="zh-CN"/>
        </w:rPr>
        <w:lastRenderedPageBreak/>
        <w:t>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33358802" w14:textId="24077154"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8744E9" w:rsidRPr="007B6F78">
        <w:rPr>
          <w:rFonts w:eastAsia="SimSun"/>
          <w:color w:val="000000" w:themeColor="text1"/>
          <w:sz w:val="27"/>
          <w:szCs w:val="27"/>
          <w:lang w:eastAsia="zh-CN"/>
        </w:rPr>
        <w:t xml:space="preserve"> общего пользования (код 12.0.)</w:t>
      </w:r>
      <w:r w:rsidRPr="007B6F78">
        <w:rPr>
          <w:rFonts w:eastAsia="SimSun"/>
          <w:color w:val="000000" w:themeColor="text1"/>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7AF7E02" w14:textId="77777777"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t>Размещение зданий, строений и сооружений возможно при соблюдении требований статей 36, 37, 38, 39, 42 настоящих Правил.</w:t>
      </w:r>
    </w:p>
    <w:p w14:paraId="1281DEEF" w14:textId="65F8360B" w:rsidR="00A955FC" w:rsidRPr="007B6F78" w:rsidRDefault="00A955FC" w:rsidP="00A955FC">
      <w:pPr>
        <w:ind w:firstLine="709"/>
        <w:rPr>
          <w:rFonts w:eastAsia="SimSun"/>
          <w:color w:val="000000" w:themeColor="text1"/>
          <w:sz w:val="27"/>
          <w:szCs w:val="27"/>
          <w:lang w:eastAsia="zh-CN"/>
        </w:rPr>
      </w:pPr>
      <w:r w:rsidRPr="007B6F78">
        <w:rPr>
          <w:rFonts w:eastAsia="SimSun"/>
          <w:color w:val="000000" w:themeColor="text1"/>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w:t>
      </w:r>
      <w:r w:rsidR="00B03914" w:rsidRPr="007B6F78">
        <w:rPr>
          <w:rFonts w:eastAsia="SimSun"/>
          <w:color w:val="000000" w:themeColor="text1"/>
          <w:sz w:val="27"/>
          <w:szCs w:val="27"/>
          <w:lang w:eastAsia="zh-CN"/>
        </w:rPr>
        <w:t xml:space="preserve">                                            </w:t>
      </w:r>
      <w:r w:rsidRPr="007B6F78">
        <w:rPr>
          <w:rFonts w:eastAsia="SimSun"/>
          <w:color w:val="000000" w:themeColor="text1"/>
          <w:sz w:val="27"/>
          <w:szCs w:val="27"/>
          <w:lang w:eastAsia="zh-CN"/>
        </w:rPr>
        <w:t xml:space="preserve">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1B521FE3" w14:textId="77777777" w:rsidR="00A955FC" w:rsidRPr="007B6F78" w:rsidRDefault="00A955FC" w:rsidP="00A955FC">
      <w:pPr>
        <w:suppressAutoHyphens/>
        <w:ind w:firstLine="709"/>
        <w:rPr>
          <w:rFonts w:eastAsia="SimSun"/>
          <w:color w:val="000000" w:themeColor="text1"/>
          <w:sz w:val="27"/>
          <w:szCs w:val="27"/>
          <w:lang w:eastAsia="zh-CN"/>
        </w:rPr>
      </w:pPr>
    </w:p>
    <w:p w14:paraId="5D43D724" w14:textId="77777777" w:rsidR="00DB70DB" w:rsidRPr="007B6F78" w:rsidRDefault="00E3300D" w:rsidP="00DB70DB">
      <w:pPr>
        <w:suppressAutoHyphens/>
        <w:jc w:val="center"/>
        <w:rPr>
          <w:rFonts w:eastAsia="SimSun"/>
          <w:b/>
          <w:bCs/>
          <w:color w:val="000000" w:themeColor="text1"/>
          <w:sz w:val="27"/>
          <w:szCs w:val="27"/>
          <w:lang w:eastAsia="zh-CN"/>
        </w:rPr>
      </w:pPr>
      <w:r w:rsidRPr="007B6F78">
        <w:rPr>
          <w:rFonts w:eastAsia="SimSun"/>
          <w:b/>
          <w:bCs/>
          <w:color w:val="000000" w:themeColor="text1"/>
          <w:sz w:val="27"/>
          <w:szCs w:val="27"/>
          <w:lang w:eastAsia="zh-CN"/>
        </w:rPr>
        <w:t>Производственные зоны</w:t>
      </w:r>
    </w:p>
    <w:p w14:paraId="0EA1593F" w14:textId="77777777" w:rsidR="00E3300D" w:rsidRPr="007B6F78" w:rsidRDefault="00E3300D" w:rsidP="00DB70DB">
      <w:pPr>
        <w:suppressAutoHyphens/>
        <w:jc w:val="center"/>
        <w:rPr>
          <w:rFonts w:eastAsia="SimSun"/>
          <w:b/>
          <w:iCs/>
          <w:color w:val="000000" w:themeColor="text1"/>
          <w:sz w:val="27"/>
          <w:szCs w:val="27"/>
          <w:lang w:eastAsia="zh-CN"/>
        </w:rPr>
      </w:pPr>
    </w:p>
    <w:p w14:paraId="5EE97F35" w14:textId="77777777" w:rsidR="00DB70DB" w:rsidRPr="007B6F78" w:rsidRDefault="00DB70DB" w:rsidP="00EA39FB">
      <w:pPr>
        <w:widowControl w:val="0"/>
        <w:tabs>
          <w:tab w:val="left" w:pos="851"/>
        </w:tabs>
        <w:suppressAutoHyphens/>
        <w:ind w:firstLine="709"/>
        <w:rPr>
          <w:rFonts w:eastAsia="SimSun"/>
          <w:bCs/>
          <w:caps/>
          <w:color w:val="000000" w:themeColor="text1"/>
          <w:sz w:val="27"/>
          <w:szCs w:val="27"/>
          <w:lang w:eastAsia="zh-CN"/>
        </w:rPr>
      </w:pPr>
      <w:r w:rsidRPr="007B6F78">
        <w:rPr>
          <w:rFonts w:eastAsia="SimSun"/>
          <w:iCs/>
          <w:color w:val="000000" w:themeColor="text1"/>
          <w:sz w:val="27"/>
          <w:szCs w:val="27"/>
          <w:lang w:eastAsia="zh-CN"/>
        </w:rPr>
        <w:t>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14:paraId="3EC1EC5F" w14:textId="77777777" w:rsidR="00DB70DB" w:rsidRPr="007B6F78" w:rsidRDefault="00DB70DB" w:rsidP="00DB70DB">
      <w:pPr>
        <w:suppressAutoHyphens/>
        <w:rPr>
          <w:rFonts w:eastAsia="SimSun"/>
          <w:bCs/>
          <w:caps/>
          <w:color w:val="000000" w:themeColor="text1"/>
          <w:sz w:val="27"/>
          <w:szCs w:val="27"/>
          <w:lang w:eastAsia="zh-CN"/>
        </w:rPr>
      </w:pPr>
    </w:p>
    <w:p w14:paraId="3095C35E" w14:textId="77777777" w:rsidR="00DB70DB" w:rsidRPr="007B6F78" w:rsidRDefault="00DB70DB" w:rsidP="00E3300D">
      <w:pPr>
        <w:widowControl w:val="0"/>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t xml:space="preserve">П-1. Зона предприятий, производств и объектов </w:t>
      </w:r>
      <w:r w:rsidRPr="007B6F78">
        <w:rPr>
          <w:rFonts w:eastAsia="SimSun"/>
          <w:b/>
          <w:color w:val="000000" w:themeColor="text1"/>
          <w:sz w:val="27"/>
          <w:szCs w:val="27"/>
          <w:lang w:val="en-US" w:eastAsia="zh-CN"/>
        </w:rPr>
        <w:t>I</w:t>
      </w:r>
      <w:r w:rsidRPr="007B6F78">
        <w:rPr>
          <w:rFonts w:eastAsia="SimSun"/>
          <w:b/>
          <w:color w:val="000000" w:themeColor="text1"/>
          <w:sz w:val="27"/>
          <w:szCs w:val="27"/>
          <w:lang w:eastAsia="zh-CN"/>
        </w:rPr>
        <w:t xml:space="preserve"> класса опасности                            CЗЗ- 1000 м</w:t>
      </w:r>
    </w:p>
    <w:p w14:paraId="7C74B23B" w14:textId="77777777" w:rsidR="00DB70DB" w:rsidRPr="007B6F78" w:rsidRDefault="00DB70DB" w:rsidP="002452BD">
      <w:pPr>
        <w:widowControl w:val="0"/>
        <w:tabs>
          <w:tab w:val="left" w:pos="851"/>
        </w:tabs>
        <w:suppressAutoHyphens/>
        <w:rPr>
          <w:rFonts w:eastAsia="SimSun"/>
          <w:color w:val="000000" w:themeColor="text1"/>
          <w:sz w:val="27"/>
          <w:szCs w:val="27"/>
          <w:u w:val="single"/>
          <w:lang w:eastAsia="zh-CN"/>
        </w:rPr>
      </w:pPr>
    </w:p>
    <w:p w14:paraId="23E66D68" w14:textId="77777777" w:rsidR="00231859" w:rsidRPr="007B6F78" w:rsidRDefault="00DB70DB" w:rsidP="000D6E70">
      <w:pPr>
        <w:widowControl w:val="0"/>
        <w:suppressAutoHyphens/>
        <w:ind w:firstLine="709"/>
        <w:rPr>
          <w:rFonts w:eastAsia="SimSun"/>
          <w:color w:val="000000" w:themeColor="text1"/>
          <w:sz w:val="27"/>
          <w:szCs w:val="27"/>
          <w:lang w:eastAsia="zh-CN"/>
        </w:rPr>
      </w:pPr>
      <w:r w:rsidRPr="007B6F78">
        <w:rPr>
          <w:rFonts w:eastAsia="SimSun"/>
          <w:iCs/>
          <w:color w:val="000000" w:themeColor="text1"/>
          <w:sz w:val="27"/>
          <w:szCs w:val="27"/>
          <w:lang w:eastAsia="zh-CN"/>
        </w:rPr>
        <w:t xml:space="preserve">Зона П-1 выделена для обеспечения правовых условий формирования предприятий, производств и объектов </w:t>
      </w:r>
      <w:r w:rsidRPr="007B6F78">
        <w:rPr>
          <w:rFonts w:eastAsia="SimSun"/>
          <w:iCs/>
          <w:color w:val="000000" w:themeColor="text1"/>
          <w:sz w:val="27"/>
          <w:szCs w:val="27"/>
          <w:lang w:val="en-US" w:eastAsia="zh-CN"/>
        </w:rPr>
        <w:t>I</w:t>
      </w:r>
      <w:r w:rsidRPr="007B6F78">
        <w:rPr>
          <w:rFonts w:eastAsia="SimSun"/>
          <w:iCs/>
          <w:color w:val="000000" w:themeColor="text1"/>
          <w:sz w:val="27"/>
          <w:szCs w:val="27"/>
          <w:lang w:eastAsia="zh-CN"/>
        </w:rPr>
        <w:t xml:space="preserve"> класса </w:t>
      </w:r>
      <w:r w:rsidRPr="007B6F78">
        <w:rPr>
          <w:rFonts w:eastAsia="SimSun"/>
          <w:bCs/>
          <w:color w:val="000000" w:themeColor="text1"/>
          <w:sz w:val="27"/>
          <w:szCs w:val="27"/>
          <w:lang w:eastAsia="zh-CN"/>
        </w:rPr>
        <w:t>опасности</w:t>
      </w:r>
      <w:r w:rsidRPr="007B6F78">
        <w:rPr>
          <w:rFonts w:eastAsia="SimSun"/>
          <w:iCs/>
          <w:color w:val="000000" w:themeColor="text1"/>
          <w:sz w:val="27"/>
          <w:szCs w:val="27"/>
          <w:lang w:eastAsia="zh-CN"/>
        </w:rPr>
        <w:t>.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59FFFEE1" w14:textId="5061A035" w:rsidR="00231859" w:rsidRPr="007B6F78" w:rsidRDefault="00231859" w:rsidP="002452BD">
      <w:pPr>
        <w:tabs>
          <w:tab w:val="left" w:pos="2520"/>
        </w:tabs>
        <w:suppressAutoHyphens/>
        <w:ind w:firstLine="0"/>
        <w:rPr>
          <w:rFonts w:eastAsia="SimSun"/>
          <w:b/>
          <w:color w:val="000000" w:themeColor="text1"/>
          <w:sz w:val="27"/>
          <w:szCs w:val="27"/>
          <w:lang w:eastAsia="zh-CN"/>
        </w:rPr>
      </w:pPr>
    </w:p>
    <w:p w14:paraId="4C4BF582" w14:textId="72208E37" w:rsidR="00760873" w:rsidRPr="007B6F78" w:rsidRDefault="00760873" w:rsidP="002452BD">
      <w:pPr>
        <w:tabs>
          <w:tab w:val="left" w:pos="2520"/>
        </w:tabs>
        <w:suppressAutoHyphens/>
        <w:ind w:firstLine="0"/>
        <w:rPr>
          <w:rFonts w:eastAsia="SimSun"/>
          <w:b/>
          <w:color w:val="000000" w:themeColor="text1"/>
          <w:sz w:val="27"/>
          <w:szCs w:val="27"/>
          <w:lang w:eastAsia="zh-CN"/>
        </w:rPr>
      </w:pPr>
    </w:p>
    <w:p w14:paraId="65FCD30F" w14:textId="5D32FCEB" w:rsidR="00760873" w:rsidRPr="007B6F78" w:rsidRDefault="00760873" w:rsidP="002452BD">
      <w:pPr>
        <w:tabs>
          <w:tab w:val="left" w:pos="2520"/>
        </w:tabs>
        <w:suppressAutoHyphens/>
        <w:ind w:firstLine="0"/>
        <w:rPr>
          <w:rFonts w:eastAsia="SimSun"/>
          <w:b/>
          <w:color w:val="000000" w:themeColor="text1"/>
          <w:sz w:val="27"/>
          <w:szCs w:val="27"/>
          <w:lang w:eastAsia="zh-CN"/>
        </w:rPr>
      </w:pPr>
    </w:p>
    <w:p w14:paraId="081DAE86" w14:textId="05376742" w:rsidR="00760873" w:rsidRPr="007B6F78" w:rsidRDefault="00760873" w:rsidP="002452BD">
      <w:pPr>
        <w:tabs>
          <w:tab w:val="left" w:pos="2520"/>
        </w:tabs>
        <w:suppressAutoHyphens/>
        <w:ind w:firstLine="0"/>
        <w:rPr>
          <w:rFonts w:eastAsia="SimSun"/>
          <w:b/>
          <w:color w:val="000000" w:themeColor="text1"/>
          <w:sz w:val="27"/>
          <w:szCs w:val="27"/>
          <w:lang w:eastAsia="zh-CN"/>
        </w:rPr>
      </w:pPr>
    </w:p>
    <w:p w14:paraId="3981103D" w14:textId="24EDBD94" w:rsidR="00760873" w:rsidRPr="007B6F78" w:rsidRDefault="00760873" w:rsidP="002452BD">
      <w:pPr>
        <w:tabs>
          <w:tab w:val="left" w:pos="2520"/>
        </w:tabs>
        <w:suppressAutoHyphens/>
        <w:ind w:firstLine="0"/>
        <w:rPr>
          <w:rFonts w:eastAsia="SimSun"/>
          <w:b/>
          <w:color w:val="000000" w:themeColor="text1"/>
          <w:sz w:val="27"/>
          <w:szCs w:val="27"/>
          <w:lang w:eastAsia="zh-CN"/>
        </w:rPr>
      </w:pPr>
    </w:p>
    <w:p w14:paraId="4F8E8CB7" w14:textId="5A27FFE7" w:rsidR="00760873" w:rsidRPr="007B6F78" w:rsidRDefault="00760873" w:rsidP="002452BD">
      <w:pPr>
        <w:tabs>
          <w:tab w:val="left" w:pos="2520"/>
        </w:tabs>
        <w:suppressAutoHyphens/>
        <w:ind w:firstLine="0"/>
        <w:rPr>
          <w:rFonts w:eastAsia="SimSun"/>
          <w:b/>
          <w:color w:val="000000" w:themeColor="text1"/>
          <w:sz w:val="27"/>
          <w:szCs w:val="27"/>
          <w:lang w:eastAsia="zh-CN"/>
        </w:rPr>
      </w:pPr>
    </w:p>
    <w:p w14:paraId="4B912C97" w14:textId="77777777" w:rsidR="00760873" w:rsidRPr="007B6F78" w:rsidRDefault="00760873" w:rsidP="002452BD">
      <w:pPr>
        <w:tabs>
          <w:tab w:val="left" w:pos="2520"/>
        </w:tabs>
        <w:suppressAutoHyphens/>
        <w:ind w:firstLine="0"/>
        <w:rPr>
          <w:rFonts w:eastAsia="SimSun"/>
          <w:b/>
          <w:color w:val="000000" w:themeColor="text1"/>
          <w:sz w:val="27"/>
          <w:szCs w:val="27"/>
          <w:lang w:eastAsia="zh-CN"/>
        </w:rPr>
      </w:pPr>
    </w:p>
    <w:p w14:paraId="0B85F38A" w14:textId="77777777" w:rsidR="00DB70DB" w:rsidRPr="007B6F78" w:rsidRDefault="00DB70DB" w:rsidP="002452BD">
      <w:pPr>
        <w:tabs>
          <w:tab w:val="left" w:pos="2520"/>
        </w:tabs>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lastRenderedPageBreak/>
        <w:t>Основные виды и параметры разрешенного использования</w:t>
      </w:r>
    </w:p>
    <w:p w14:paraId="2CDCBA5F" w14:textId="1A4DEA5B" w:rsidR="00DB70DB" w:rsidRPr="007B6F78" w:rsidRDefault="00DB70DB" w:rsidP="002452BD">
      <w:pPr>
        <w:tabs>
          <w:tab w:val="left" w:pos="2520"/>
        </w:tabs>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t>земельных участков и объектов капитального строительства</w:t>
      </w:r>
    </w:p>
    <w:p w14:paraId="3A246952" w14:textId="653DAEA2" w:rsidR="000D6E70" w:rsidRPr="007B6F78" w:rsidRDefault="000D6E70" w:rsidP="002452BD">
      <w:pPr>
        <w:tabs>
          <w:tab w:val="left" w:pos="2520"/>
        </w:tabs>
        <w:suppressAutoHyphens/>
        <w:ind w:firstLine="0"/>
        <w:jc w:val="center"/>
        <w:rPr>
          <w:rFonts w:eastAsia="SimSun"/>
          <w:b/>
          <w:color w:val="000000" w:themeColor="text1"/>
          <w:sz w:val="27"/>
          <w:szCs w:val="27"/>
          <w:lang w:eastAsia="zh-CN"/>
        </w:rPr>
      </w:pPr>
    </w:p>
    <w:tbl>
      <w:tblPr>
        <w:tblW w:w="9782" w:type="dxa"/>
        <w:tblInd w:w="-176" w:type="dxa"/>
        <w:tblLayout w:type="fixed"/>
        <w:tblLook w:val="0000" w:firstRow="0" w:lastRow="0" w:firstColumn="0" w:lastColumn="0" w:noHBand="0" w:noVBand="0"/>
      </w:tblPr>
      <w:tblGrid>
        <w:gridCol w:w="2411"/>
        <w:gridCol w:w="3260"/>
        <w:gridCol w:w="4111"/>
      </w:tblGrid>
      <w:tr w:rsidR="000D6E70" w:rsidRPr="007B6F78" w14:paraId="67CF9CFD" w14:textId="77777777" w:rsidTr="00572E7F">
        <w:trPr>
          <w:trHeight w:val="23"/>
          <w:tblHeader/>
        </w:trPr>
        <w:tc>
          <w:tcPr>
            <w:tcW w:w="2411" w:type="dxa"/>
            <w:tcBorders>
              <w:top w:val="single" w:sz="4" w:space="0" w:color="000000"/>
              <w:left w:val="single" w:sz="4" w:space="0" w:color="000000"/>
              <w:bottom w:val="single" w:sz="4" w:space="0" w:color="auto"/>
            </w:tcBorders>
            <w:shd w:val="clear" w:color="auto" w:fill="auto"/>
          </w:tcPr>
          <w:p w14:paraId="09ED7BB9" w14:textId="77777777" w:rsidR="000D6E70" w:rsidRPr="007B6F78" w:rsidRDefault="000D6E70" w:rsidP="000D6E70">
            <w:pPr>
              <w:tabs>
                <w:tab w:val="left" w:pos="2520"/>
              </w:tabs>
              <w:suppressAutoHyphen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Наименование вида разрешенного использования земельного участка</w:t>
            </w:r>
          </w:p>
        </w:tc>
        <w:tc>
          <w:tcPr>
            <w:tcW w:w="3260" w:type="dxa"/>
            <w:tcBorders>
              <w:top w:val="single" w:sz="4" w:space="0" w:color="000000"/>
              <w:left w:val="single" w:sz="4" w:space="0" w:color="000000"/>
              <w:bottom w:val="single" w:sz="4" w:space="0" w:color="auto"/>
            </w:tcBorders>
            <w:shd w:val="clear" w:color="auto" w:fill="auto"/>
          </w:tcPr>
          <w:p w14:paraId="76B020C6" w14:textId="77777777" w:rsidR="000D6E70" w:rsidRPr="007B6F78" w:rsidRDefault="000D6E70" w:rsidP="000D6E70">
            <w:pPr>
              <w:tabs>
                <w:tab w:val="left" w:pos="2520"/>
              </w:tabs>
              <w:suppressAutoHyphens/>
              <w:ind w:left="-98"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Описание вида разрешенного использования земельного участка</w:t>
            </w:r>
          </w:p>
        </w:tc>
        <w:tc>
          <w:tcPr>
            <w:tcW w:w="4111" w:type="dxa"/>
            <w:tcBorders>
              <w:top w:val="single" w:sz="4" w:space="0" w:color="000000"/>
              <w:left w:val="single" w:sz="4" w:space="0" w:color="000000"/>
              <w:bottom w:val="single" w:sz="4" w:space="0" w:color="auto"/>
              <w:right w:val="single" w:sz="4" w:space="0" w:color="000000"/>
            </w:tcBorders>
            <w:shd w:val="clear" w:color="auto" w:fill="auto"/>
          </w:tcPr>
          <w:p w14:paraId="5DE65173" w14:textId="77777777" w:rsidR="000D6E70" w:rsidRPr="007B6F78" w:rsidRDefault="000D6E70" w:rsidP="000D6E70">
            <w:pPr>
              <w:tabs>
                <w:tab w:val="left" w:pos="2520"/>
              </w:tabs>
              <w:suppressAutoHyphens/>
              <w:ind w:firstLine="34"/>
              <w:jc w:val="center"/>
              <w:rPr>
                <w:rFonts w:eastAsia="SimSun"/>
                <w:b/>
                <w:color w:val="000000" w:themeColor="text1"/>
                <w:sz w:val="24"/>
                <w:szCs w:val="24"/>
                <w:lang w:eastAsia="zh-CN"/>
              </w:rPr>
            </w:pPr>
            <w:r w:rsidRPr="007B6F78">
              <w:rPr>
                <w:rFonts w:eastAsia="SimSun"/>
                <w:b/>
                <w:color w:val="000000" w:themeColor="text1"/>
                <w:sz w:val="24"/>
                <w:szCs w:val="24"/>
                <w:lang w:eastAsia="zh-CN"/>
              </w:rPr>
              <w:t>Предельные размеры земельных участков и параметры разрешенного строительства, реконструкции объектов капитального строительства</w:t>
            </w:r>
          </w:p>
        </w:tc>
      </w:tr>
    </w:tbl>
    <w:p w14:paraId="0A6158F1" w14:textId="466537B5" w:rsidR="000D6E70" w:rsidRPr="007B6F78" w:rsidRDefault="000D6E70" w:rsidP="002452BD">
      <w:pPr>
        <w:tabs>
          <w:tab w:val="left" w:pos="2520"/>
        </w:tabs>
        <w:suppressAutoHyphens/>
        <w:ind w:firstLine="0"/>
        <w:jc w:val="center"/>
        <w:rPr>
          <w:rFonts w:eastAsia="SimSun"/>
          <w:b/>
          <w:color w:val="000000" w:themeColor="text1"/>
          <w:sz w:val="2"/>
          <w:szCs w:val="2"/>
          <w:lang w:eastAsia="zh-CN"/>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1"/>
        <w:gridCol w:w="3260"/>
        <w:gridCol w:w="4139"/>
      </w:tblGrid>
      <w:tr w:rsidR="00572E7F" w:rsidRPr="007B6F78" w14:paraId="39193ABD" w14:textId="77777777" w:rsidTr="00572E7F">
        <w:trPr>
          <w:trHeight w:val="174"/>
          <w:tblHeader/>
        </w:trPr>
        <w:tc>
          <w:tcPr>
            <w:tcW w:w="2411" w:type="dxa"/>
            <w:tcBorders>
              <w:bottom w:val="single" w:sz="4" w:space="0" w:color="auto"/>
            </w:tcBorders>
          </w:tcPr>
          <w:p w14:paraId="274CC686" w14:textId="7EC1604F" w:rsidR="00572E7F" w:rsidRPr="007B6F78" w:rsidRDefault="00572E7F" w:rsidP="00572E7F">
            <w:pPr>
              <w:spacing w:before="100" w:beforeAutospacing="1" w:after="100" w:afterAutospacing="1"/>
              <w:ind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1</w:t>
            </w:r>
          </w:p>
        </w:tc>
        <w:tc>
          <w:tcPr>
            <w:tcW w:w="3260" w:type="dxa"/>
            <w:tcBorders>
              <w:bottom w:val="single" w:sz="4" w:space="0" w:color="auto"/>
            </w:tcBorders>
          </w:tcPr>
          <w:p w14:paraId="4768DC38" w14:textId="116AC69F" w:rsidR="00572E7F" w:rsidRPr="007B6F78" w:rsidRDefault="00572E7F" w:rsidP="00572E7F">
            <w:pPr>
              <w:spacing w:before="100" w:beforeAutospacing="1" w:after="100" w:afterAutospacing="1"/>
              <w:ind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2</w:t>
            </w:r>
          </w:p>
        </w:tc>
        <w:tc>
          <w:tcPr>
            <w:tcW w:w="4139" w:type="dxa"/>
          </w:tcPr>
          <w:p w14:paraId="1CD52C82" w14:textId="0DE6C547" w:rsidR="00572E7F" w:rsidRPr="007B6F78" w:rsidRDefault="00572E7F" w:rsidP="00572E7F">
            <w:pPr>
              <w:tabs>
                <w:tab w:val="left" w:pos="1134"/>
              </w:tabs>
              <w:autoSpaceDN w:val="0"/>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0D6E70" w:rsidRPr="007B6F78" w14:paraId="2262B5EE" w14:textId="77777777" w:rsidTr="00572E7F">
        <w:trPr>
          <w:trHeight w:val="174"/>
        </w:trPr>
        <w:tc>
          <w:tcPr>
            <w:tcW w:w="2411" w:type="dxa"/>
            <w:tcBorders>
              <w:top w:val="single" w:sz="4" w:space="0" w:color="auto"/>
              <w:left w:val="single" w:sz="4" w:space="0" w:color="auto"/>
              <w:bottom w:val="single" w:sz="4" w:space="0" w:color="auto"/>
              <w:right w:val="single" w:sz="4" w:space="0" w:color="auto"/>
            </w:tcBorders>
          </w:tcPr>
          <w:p w14:paraId="68A9F3C3" w14:textId="77777777" w:rsidR="000D6E70" w:rsidRPr="007B6F78" w:rsidRDefault="000D6E70" w:rsidP="00572E7F">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[6.1] - Недропользование</w:t>
            </w:r>
          </w:p>
        </w:tc>
        <w:tc>
          <w:tcPr>
            <w:tcW w:w="3260" w:type="dxa"/>
            <w:tcBorders>
              <w:top w:val="single" w:sz="4" w:space="0" w:color="auto"/>
              <w:left w:val="single" w:sz="4" w:space="0" w:color="auto"/>
              <w:bottom w:val="single" w:sz="4" w:space="0" w:color="auto"/>
              <w:right w:val="single" w:sz="4" w:space="0" w:color="auto"/>
            </w:tcBorders>
          </w:tcPr>
          <w:p w14:paraId="5AF97D6B" w14:textId="77777777" w:rsidR="000D6E70" w:rsidRPr="007B6F78" w:rsidRDefault="000D6E70" w:rsidP="00572E7F">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Осуществление геологических изысканий;</w:t>
            </w:r>
          </w:p>
          <w:p w14:paraId="304D5C32" w14:textId="77777777" w:rsidR="000D6E70" w:rsidRPr="007B6F78" w:rsidRDefault="000D6E70" w:rsidP="00572E7F">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добыча полезных ископаемых открытым (карьеры, отвалы) и закрытым (шахты, скважины) способами;</w:t>
            </w:r>
          </w:p>
          <w:p w14:paraId="22D6BA57" w14:textId="77777777" w:rsidR="000D6E70" w:rsidRPr="007B6F78" w:rsidRDefault="000D6E70" w:rsidP="00572E7F">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в том числе подземных, в целях добычи полезных ископаемых;</w:t>
            </w:r>
          </w:p>
          <w:p w14:paraId="22B75CB8" w14:textId="77777777" w:rsidR="000D6E70" w:rsidRPr="007B6F78" w:rsidRDefault="000D6E70" w:rsidP="00572E7F">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14:paraId="6F6CD2C3" w14:textId="77777777" w:rsidR="000D6E70" w:rsidRPr="007B6F78" w:rsidRDefault="000D6E70" w:rsidP="00572E7F">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4139" w:type="dxa"/>
            <w:tcBorders>
              <w:left w:val="single" w:sz="4" w:space="0" w:color="auto"/>
            </w:tcBorders>
          </w:tcPr>
          <w:p w14:paraId="49C50AC4" w14:textId="13810BCF" w:rsidR="00572E7F" w:rsidRPr="007B6F78" w:rsidRDefault="00572E7F" w:rsidP="00572E7F">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100 кв. м/10000 кв. м</w:t>
            </w:r>
            <w:r w:rsidR="00456C02" w:rsidRPr="007B6F78">
              <w:rPr>
                <w:rFonts w:eastAsia="SimSun"/>
                <w:color w:val="000000" w:themeColor="text1"/>
                <w:sz w:val="24"/>
                <w:szCs w:val="24"/>
                <w:lang w:eastAsia="zh-CN"/>
              </w:rPr>
              <w:t>.</w:t>
            </w:r>
          </w:p>
          <w:p w14:paraId="54494EDF" w14:textId="77777777" w:rsidR="000D6E70" w:rsidRPr="007B6F78" w:rsidRDefault="000D6E70" w:rsidP="00572E7F">
            <w:pPr>
              <w:autoSpaceDN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земельных участков – 6 м.</w:t>
            </w:r>
          </w:p>
          <w:p w14:paraId="1B639250" w14:textId="0B4C7C32" w:rsidR="000D6E70" w:rsidRPr="007B6F78" w:rsidRDefault="000D6E70" w:rsidP="00572E7F">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о</w:t>
            </w:r>
            <w:r w:rsidR="00572E7F" w:rsidRPr="007B6F78">
              <w:rPr>
                <w:rFonts w:eastAsia="SimSun"/>
                <w:color w:val="000000" w:themeColor="text1"/>
                <w:sz w:val="24"/>
                <w:szCs w:val="24"/>
                <w:lang w:eastAsia="zh-CN"/>
              </w:rPr>
              <w:t>т красной линии - 5 м.</w:t>
            </w:r>
          </w:p>
          <w:p w14:paraId="55F0BD9C" w14:textId="77777777" w:rsidR="000D6E70" w:rsidRPr="007B6F78" w:rsidRDefault="000D6E70" w:rsidP="00572E7F">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0FA6EC81" w14:textId="77777777" w:rsidR="000D6E70" w:rsidRPr="007B6F78" w:rsidRDefault="000D6E70" w:rsidP="00572E7F">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p>
          <w:p w14:paraId="11CBDABF" w14:textId="6EF84629" w:rsidR="000D6E70" w:rsidRPr="007B6F78" w:rsidRDefault="000D6E70" w:rsidP="00572E7F">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r w:rsidR="00512F56" w:rsidRPr="007B6F78">
              <w:rPr>
                <w:rFonts w:eastAsia="Times New Roman"/>
                <w:bCs/>
                <w:color w:val="000000" w:themeColor="text1"/>
                <w:sz w:val="24"/>
                <w:szCs w:val="24"/>
                <w:lang w:eastAsia="ru-RU"/>
              </w:rPr>
              <w:t>.</w:t>
            </w:r>
          </w:p>
          <w:p w14:paraId="5493889C" w14:textId="77777777" w:rsidR="000D6E70" w:rsidRPr="007B6F78" w:rsidRDefault="000D6E70" w:rsidP="00572E7F">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Процент застройки подземной</w:t>
            </w:r>
          </w:p>
          <w:p w14:paraId="3AEC9D7E" w14:textId="77777777" w:rsidR="000D6E70" w:rsidRPr="007B6F78" w:rsidRDefault="000D6E70" w:rsidP="00572E7F">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части не регламентируется</w:t>
            </w:r>
          </w:p>
        </w:tc>
      </w:tr>
      <w:tr w:rsidR="000D6E70" w:rsidRPr="007B6F78" w14:paraId="5A6258AB" w14:textId="77777777" w:rsidTr="00572E7F">
        <w:trPr>
          <w:trHeight w:val="174"/>
        </w:trPr>
        <w:tc>
          <w:tcPr>
            <w:tcW w:w="2411" w:type="dxa"/>
            <w:tcBorders>
              <w:top w:val="single" w:sz="4" w:space="0" w:color="auto"/>
            </w:tcBorders>
          </w:tcPr>
          <w:p w14:paraId="3FEA260E" w14:textId="77777777" w:rsidR="000D6E70" w:rsidRPr="007B6F78" w:rsidRDefault="000D6E70" w:rsidP="00572E7F">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[6.2] - Тяжелая промышленность</w:t>
            </w:r>
          </w:p>
        </w:tc>
        <w:tc>
          <w:tcPr>
            <w:tcW w:w="3260" w:type="dxa"/>
            <w:tcBorders>
              <w:top w:val="single" w:sz="4" w:space="0" w:color="auto"/>
            </w:tcBorders>
          </w:tcPr>
          <w:p w14:paraId="14C2C294" w14:textId="77777777" w:rsidR="000D6E70" w:rsidRPr="007B6F78" w:rsidRDefault="000D6E70" w:rsidP="00572E7F">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w:t>
            </w:r>
            <w:r w:rsidRPr="007B6F78">
              <w:rPr>
                <w:rFonts w:eastAsia="Times New Roman"/>
                <w:color w:val="000000" w:themeColor="text1"/>
                <w:sz w:val="24"/>
                <w:szCs w:val="24"/>
                <w:lang w:eastAsia="ru-RU"/>
              </w:rPr>
              <w:lastRenderedPageBreak/>
              <w:t>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4139" w:type="dxa"/>
          </w:tcPr>
          <w:p w14:paraId="4C9A0CB1" w14:textId="27A366E5" w:rsidR="000D6E70" w:rsidRPr="007B6F78" w:rsidRDefault="00572E7F" w:rsidP="00456C02">
            <w:pPr>
              <w:tabs>
                <w:tab w:val="left" w:pos="1134"/>
              </w:tabs>
              <w:autoSpaceDN w:val="0"/>
              <w:ind w:firstLine="0"/>
              <w:jc w:val="left"/>
              <w:rPr>
                <w:rFonts w:eastAsia="Times New Roman"/>
                <w:color w:val="000000" w:themeColor="text1"/>
                <w:sz w:val="24"/>
                <w:szCs w:val="24"/>
                <w:lang w:eastAsia="ru-RU"/>
              </w:rPr>
            </w:pPr>
            <w:r w:rsidRPr="007B6F78">
              <w:rPr>
                <w:rFonts w:eastAsia="SimSun"/>
                <w:color w:val="000000" w:themeColor="text1"/>
                <w:sz w:val="24"/>
                <w:szCs w:val="24"/>
                <w:lang w:eastAsia="zh-CN"/>
              </w:rPr>
              <w:lastRenderedPageBreak/>
              <w:t>Минимальная/максимальная площадь земельных участков –                                  2000 кв. м/1000000 кв. м</w:t>
            </w:r>
            <w:r w:rsidR="000D6E70" w:rsidRPr="007B6F78">
              <w:rPr>
                <w:rFonts w:eastAsia="Times New Roman"/>
                <w:color w:val="000000" w:themeColor="text1"/>
                <w:sz w:val="24"/>
                <w:szCs w:val="24"/>
                <w:lang w:eastAsia="ru-RU"/>
              </w:rPr>
              <w:t xml:space="preserve"> от границ земельных участков – 6 м.</w:t>
            </w:r>
          </w:p>
          <w:p w14:paraId="4CE5AD74" w14:textId="5951BC3B" w:rsidR="000D6E70" w:rsidRPr="007B6F78" w:rsidRDefault="000D6E70" w:rsidP="00572E7F">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Минимальный отступ </w:t>
            </w:r>
            <w:r w:rsidR="00572E7F" w:rsidRPr="007B6F78">
              <w:rPr>
                <w:rFonts w:eastAsia="SimSun"/>
                <w:color w:val="000000" w:themeColor="text1"/>
                <w:sz w:val="24"/>
                <w:szCs w:val="24"/>
                <w:lang w:eastAsia="zh-CN"/>
              </w:rPr>
              <w:t>строений от красной линии - 5 м.</w:t>
            </w:r>
          </w:p>
          <w:p w14:paraId="223C1C1A" w14:textId="77777777" w:rsidR="000D6E70" w:rsidRPr="007B6F78" w:rsidRDefault="000D6E70" w:rsidP="00572E7F">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770EC691" w14:textId="77777777" w:rsidR="000D6E70" w:rsidRPr="007B6F78" w:rsidRDefault="000D6E70" w:rsidP="00572E7F">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p>
          <w:p w14:paraId="0CE4A091" w14:textId="43FC3561" w:rsidR="000D6E70" w:rsidRPr="007B6F78" w:rsidRDefault="000D6E70" w:rsidP="00572E7F">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00456C02" w:rsidRPr="007B6F78">
              <w:rPr>
                <w:rFonts w:eastAsia="Times New Roman"/>
                <w:bCs/>
                <w:color w:val="000000" w:themeColor="text1"/>
                <w:sz w:val="24"/>
                <w:szCs w:val="24"/>
                <w:lang w:eastAsia="ru-RU"/>
              </w:rPr>
              <w:t>100 м.</w:t>
            </w:r>
          </w:p>
          <w:p w14:paraId="39F07FC4" w14:textId="77777777" w:rsidR="000D6E70" w:rsidRPr="007B6F78" w:rsidRDefault="000D6E70" w:rsidP="00572E7F">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Процент застройки подземной части не регламентируется</w:t>
            </w:r>
          </w:p>
        </w:tc>
      </w:tr>
      <w:tr w:rsidR="000D6E70" w:rsidRPr="007B6F78" w14:paraId="10896397" w14:textId="77777777" w:rsidTr="00572E7F">
        <w:trPr>
          <w:trHeight w:val="174"/>
        </w:trPr>
        <w:tc>
          <w:tcPr>
            <w:tcW w:w="2411" w:type="dxa"/>
          </w:tcPr>
          <w:p w14:paraId="09F0897E" w14:textId="77777777" w:rsidR="000D6E70" w:rsidRPr="007B6F78" w:rsidRDefault="000D6E70" w:rsidP="00572E7F">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[6.2.1] – Автомобилестроите-льная промышленность</w:t>
            </w:r>
          </w:p>
        </w:tc>
        <w:tc>
          <w:tcPr>
            <w:tcW w:w="3260" w:type="dxa"/>
          </w:tcPr>
          <w:p w14:paraId="6BD7536E" w14:textId="77777777" w:rsidR="000D6E70" w:rsidRPr="007B6F78" w:rsidRDefault="000D6E70" w:rsidP="00572E7F">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4139" w:type="dxa"/>
          </w:tcPr>
          <w:p w14:paraId="5C64D9AE" w14:textId="30A20F10" w:rsidR="00572E7F" w:rsidRPr="007B6F78" w:rsidRDefault="00572E7F" w:rsidP="00572E7F">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2000 кв. м/1000000 кв. м</w:t>
            </w:r>
            <w:r w:rsidR="00456C02" w:rsidRPr="007B6F78">
              <w:rPr>
                <w:rFonts w:eastAsia="SimSun"/>
                <w:color w:val="000000" w:themeColor="text1"/>
                <w:sz w:val="24"/>
                <w:szCs w:val="24"/>
                <w:lang w:eastAsia="zh-CN"/>
              </w:rPr>
              <w:t>.</w:t>
            </w:r>
          </w:p>
          <w:p w14:paraId="66865C44" w14:textId="77777777" w:rsidR="000D6E70" w:rsidRPr="007B6F78" w:rsidRDefault="000D6E70" w:rsidP="00572E7F">
            <w:pPr>
              <w:autoSpaceDN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земельных участков – 6 м.</w:t>
            </w:r>
          </w:p>
          <w:p w14:paraId="4B8E9842" w14:textId="4D210BA5" w:rsidR="000D6E70" w:rsidRPr="007B6F78" w:rsidRDefault="000D6E70" w:rsidP="00572E7F">
            <w:pPr>
              <w:autoSpaceDN w:val="0"/>
              <w:ind w:firstLine="0"/>
              <w:jc w:val="left"/>
              <w:rPr>
                <w:rFonts w:eastAsia="SimSun"/>
                <w:color w:val="000000" w:themeColor="text1"/>
                <w:sz w:val="24"/>
                <w:szCs w:val="24"/>
                <w:lang w:eastAsia="zh-CN"/>
              </w:rPr>
            </w:pPr>
            <w:r w:rsidRPr="007B6F78">
              <w:rPr>
                <w:color w:val="000000" w:themeColor="text1"/>
                <w:sz w:val="24"/>
                <w:szCs w:val="24"/>
              </w:rPr>
              <w:t>Минимальный отступ строений от красной линии - 5 м</w:t>
            </w:r>
            <w:r w:rsidR="00572E7F" w:rsidRPr="007B6F78">
              <w:rPr>
                <w:color w:val="000000" w:themeColor="text1"/>
                <w:sz w:val="24"/>
                <w:szCs w:val="24"/>
              </w:rPr>
              <w:t>.</w:t>
            </w:r>
          </w:p>
          <w:p w14:paraId="387409F9" w14:textId="26DCBA23" w:rsidR="000D6E70" w:rsidRPr="007B6F78" w:rsidRDefault="000D6E70" w:rsidP="00572E7F">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Максимальное количество надземных этажей зданий – 4 </w:t>
            </w:r>
            <w:r w:rsidR="00572E7F" w:rsidRPr="007B6F78">
              <w:rPr>
                <w:rFonts w:eastAsia="SimSun"/>
                <w:color w:val="000000" w:themeColor="text1"/>
                <w:sz w:val="24"/>
                <w:szCs w:val="24"/>
                <w:lang w:eastAsia="zh-CN"/>
              </w:rPr>
              <w:t>этажа (включая мансардный этаж).</w:t>
            </w:r>
          </w:p>
          <w:p w14:paraId="56AF61CF" w14:textId="77777777" w:rsidR="000D6E70" w:rsidRPr="007B6F78" w:rsidRDefault="000D6E70" w:rsidP="00572E7F">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p>
          <w:p w14:paraId="21481F90" w14:textId="3C532536" w:rsidR="000D6E70" w:rsidRPr="007B6F78" w:rsidRDefault="000D6E70" w:rsidP="00572E7F">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r w:rsidR="00572E7F" w:rsidRPr="007B6F78">
              <w:rPr>
                <w:rFonts w:eastAsia="Times New Roman"/>
                <w:bCs/>
                <w:color w:val="000000" w:themeColor="text1"/>
                <w:sz w:val="24"/>
                <w:szCs w:val="24"/>
                <w:lang w:eastAsia="ru-RU"/>
              </w:rPr>
              <w:t>.</w:t>
            </w:r>
            <w:r w:rsidRPr="007B6F78">
              <w:rPr>
                <w:rFonts w:eastAsia="Times New Roman"/>
                <w:bCs/>
                <w:color w:val="000000" w:themeColor="text1"/>
                <w:sz w:val="24"/>
                <w:szCs w:val="24"/>
                <w:lang w:eastAsia="ru-RU"/>
              </w:rPr>
              <w:t xml:space="preserve"> </w:t>
            </w:r>
          </w:p>
          <w:p w14:paraId="66EF9739" w14:textId="77777777" w:rsidR="000D6E70" w:rsidRPr="007B6F78" w:rsidRDefault="000D6E70" w:rsidP="00572E7F">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0D6E70" w:rsidRPr="007B6F78" w14:paraId="7CBCEAA1" w14:textId="77777777" w:rsidTr="00572E7F">
        <w:trPr>
          <w:trHeight w:val="174"/>
        </w:trPr>
        <w:tc>
          <w:tcPr>
            <w:tcW w:w="2411" w:type="dxa"/>
          </w:tcPr>
          <w:p w14:paraId="01BE5154" w14:textId="77777777" w:rsidR="000D6E70" w:rsidRPr="007B6F78" w:rsidRDefault="000D6E70" w:rsidP="00572E7F">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[6.3] - Легкая промышленность</w:t>
            </w:r>
          </w:p>
        </w:tc>
        <w:tc>
          <w:tcPr>
            <w:tcW w:w="3260" w:type="dxa"/>
          </w:tcPr>
          <w:p w14:paraId="7D42C334" w14:textId="77777777" w:rsidR="000D6E70" w:rsidRPr="007B6F78" w:rsidRDefault="000D6E70" w:rsidP="00572E7F">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текстильной, фарфоро-фаянсовой, электронной промышленности</w:t>
            </w:r>
          </w:p>
        </w:tc>
        <w:tc>
          <w:tcPr>
            <w:tcW w:w="4139" w:type="dxa"/>
          </w:tcPr>
          <w:p w14:paraId="054EF2B2" w14:textId="76481DA0" w:rsidR="00572E7F" w:rsidRPr="007B6F78" w:rsidRDefault="00572E7F" w:rsidP="00572E7F">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2000 кв. м/1000000 кв. м</w:t>
            </w:r>
            <w:r w:rsidR="00456C02" w:rsidRPr="007B6F78">
              <w:rPr>
                <w:rFonts w:eastAsia="SimSun"/>
                <w:color w:val="000000" w:themeColor="text1"/>
                <w:sz w:val="24"/>
                <w:szCs w:val="24"/>
                <w:lang w:eastAsia="zh-CN"/>
              </w:rPr>
              <w:t>.</w:t>
            </w:r>
          </w:p>
          <w:p w14:paraId="3FD4C7E9" w14:textId="26C758C2" w:rsidR="000D6E70" w:rsidRPr="007B6F78" w:rsidRDefault="000D6E70" w:rsidP="00572E7F">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r w:rsidR="00456C02" w:rsidRPr="007B6F78">
              <w:rPr>
                <w:rFonts w:eastAsia="Times New Roman"/>
                <w:color w:val="000000" w:themeColor="text1"/>
                <w:sz w:val="24"/>
                <w:szCs w:val="24"/>
                <w:lang w:eastAsia="ru-RU"/>
              </w:rPr>
              <w:t>.</w:t>
            </w:r>
          </w:p>
          <w:p w14:paraId="610603A5" w14:textId="4A64F0E7" w:rsidR="000D6E70" w:rsidRPr="007B6F78" w:rsidRDefault="000D6E70" w:rsidP="00572E7F">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r w:rsidR="00456C02" w:rsidRPr="007B6F78">
              <w:rPr>
                <w:rFonts w:eastAsia="SimSun"/>
                <w:color w:val="000000" w:themeColor="text1"/>
                <w:sz w:val="24"/>
                <w:szCs w:val="24"/>
                <w:lang w:eastAsia="zh-CN"/>
              </w:rPr>
              <w:t>.</w:t>
            </w:r>
          </w:p>
          <w:p w14:paraId="3EC6AE27" w14:textId="0F7FE902" w:rsidR="000D6E70" w:rsidRPr="007B6F78" w:rsidRDefault="000D6E70" w:rsidP="00572E7F">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r w:rsidR="00456C02" w:rsidRPr="007B6F78">
              <w:rPr>
                <w:rFonts w:eastAsia="SimSun"/>
                <w:color w:val="000000" w:themeColor="text1"/>
                <w:sz w:val="24"/>
                <w:szCs w:val="24"/>
                <w:lang w:eastAsia="zh-CN"/>
              </w:rPr>
              <w:t>.</w:t>
            </w:r>
          </w:p>
          <w:p w14:paraId="6713E682" w14:textId="15555DDC" w:rsidR="000D6E70" w:rsidRPr="007B6F78" w:rsidRDefault="000D6E70" w:rsidP="00572E7F">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r w:rsidR="00456C02" w:rsidRPr="007B6F78">
              <w:rPr>
                <w:rFonts w:eastAsia="Times New Roman"/>
                <w:bCs/>
                <w:color w:val="000000" w:themeColor="text1"/>
                <w:sz w:val="24"/>
                <w:szCs w:val="24"/>
                <w:lang w:eastAsia="ru-RU"/>
              </w:rPr>
              <w:t>.</w:t>
            </w:r>
            <w:r w:rsidRPr="007B6F78">
              <w:rPr>
                <w:rFonts w:eastAsia="Times New Roman"/>
                <w:bCs/>
                <w:color w:val="000000" w:themeColor="text1"/>
                <w:sz w:val="24"/>
                <w:szCs w:val="24"/>
                <w:lang w:eastAsia="ru-RU"/>
              </w:rPr>
              <w:t xml:space="preserve"> </w:t>
            </w:r>
          </w:p>
          <w:p w14:paraId="017EE8FD" w14:textId="77777777" w:rsidR="000D6E70" w:rsidRPr="007B6F78" w:rsidRDefault="000D6E70" w:rsidP="00572E7F">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572E7F" w:rsidRPr="007B6F78" w14:paraId="7530EE32" w14:textId="77777777" w:rsidTr="00572E7F">
        <w:trPr>
          <w:trHeight w:val="174"/>
        </w:trPr>
        <w:tc>
          <w:tcPr>
            <w:tcW w:w="2411" w:type="dxa"/>
          </w:tcPr>
          <w:p w14:paraId="76820F95" w14:textId="77777777" w:rsidR="00572E7F" w:rsidRPr="007B6F78" w:rsidRDefault="00572E7F" w:rsidP="00572E7F">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[6.3.1] - Фармацевтическая промышленность</w:t>
            </w:r>
          </w:p>
        </w:tc>
        <w:tc>
          <w:tcPr>
            <w:tcW w:w="3260" w:type="dxa"/>
          </w:tcPr>
          <w:p w14:paraId="769CBE7D" w14:textId="77777777" w:rsidR="00572E7F" w:rsidRPr="007B6F78" w:rsidRDefault="00572E7F" w:rsidP="00572E7F">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4139" w:type="dxa"/>
          </w:tcPr>
          <w:p w14:paraId="3FF5C1DF" w14:textId="77777777" w:rsidR="00572E7F" w:rsidRPr="007B6F78" w:rsidRDefault="00572E7F" w:rsidP="00572E7F">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2000 кв. м/1000000 кв. м</w:t>
            </w:r>
          </w:p>
          <w:p w14:paraId="521B6DB0" w14:textId="0BC959C1" w:rsidR="00572E7F" w:rsidRPr="007B6F78" w:rsidRDefault="00572E7F" w:rsidP="00572E7F">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r w:rsidR="00456C02" w:rsidRPr="007B6F78">
              <w:rPr>
                <w:rFonts w:eastAsia="Times New Roman"/>
                <w:color w:val="000000" w:themeColor="text1"/>
                <w:sz w:val="24"/>
                <w:szCs w:val="24"/>
                <w:lang w:eastAsia="ru-RU"/>
              </w:rPr>
              <w:t>.</w:t>
            </w:r>
          </w:p>
          <w:p w14:paraId="014BE570" w14:textId="77777777" w:rsidR="00572E7F" w:rsidRPr="007B6F78" w:rsidRDefault="00572E7F" w:rsidP="00572E7F">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57ADADC3" w14:textId="1463C1AD" w:rsidR="00572E7F" w:rsidRPr="007B6F78" w:rsidRDefault="00572E7F" w:rsidP="00572E7F">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r w:rsidR="00456C02" w:rsidRPr="007B6F78">
              <w:rPr>
                <w:rFonts w:eastAsia="SimSun"/>
                <w:color w:val="000000" w:themeColor="text1"/>
                <w:sz w:val="24"/>
                <w:szCs w:val="24"/>
                <w:lang w:eastAsia="zh-CN"/>
              </w:rPr>
              <w:t>.</w:t>
            </w:r>
          </w:p>
          <w:p w14:paraId="3CEFF4E6" w14:textId="3D321036" w:rsidR="00572E7F" w:rsidRPr="007B6F78" w:rsidRDefault="00572E7F" w:rsidP="00572E7F">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lastRenderedPageBreak/>
              <w:t xml:space="preserve">Максимальная высота зданий, строений, сооружений от уровня земли – </w:t>
            </w:r>
            <w:r w:rsidR="00456C02" w:rsidRPr="007B6F78">
              <w:rPr>
                <w:rFonts w:eastAsia="Times New Roman"/>
                <w:bCs/>
                <w:color w:val="000000" w:themeColor="text1"/>
                <w:sz w:val="24"/>
                <w:szCs w:val="24"/>
                <w:lang w:eastAsia="ru-RU"/>
              </w:rPr>
              <w:t>100 м.</w:t>
            </w:r>
          </w:p>
          <w:p w14:paraId="2862E67C" w14:textId="5C92DF70" w:rsidR="00572E7F" w:rsidRPr="007B6F78" w:rsidRDefault="00572E7F" w:rsidP="00456C02">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572E7F" w:rsidRPr="007B6F78" w14:paraId="06F9A5E8" w14:textId="77777777" w:rsidTr="00572E7F">
        <w:trPr>
          <w:trHeight w:val="174"/>
        </w:trPr>
        <w:tc>
          <w:tcPr>
            <w:tcW w:w="2411" w:type="dxa"/>
          </w:tcPr>
          <w:p w14:paraId="712EFB7B" w14:textId="77777777" w:rsidR="00572E7F" w:rsidRPr="007B6F78" w:rsidRDefault="00572E7F" w:rsidP="00572E7F">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[6.4] - Пищевая промышленность</w:t>
            </w:r>
          </w:p>
        </w:tc>
        <w:tc>
          <w:tcPr>
            <w:tcW w:w="3260" w:type="dxa"/>
          </w:tcPr>
          <w:p w14:paraId="32729FAF" w14:textId="77777777" w:rsidR="00572E7F" w:rsidRPr="007B6F78" w:rsidRDefault="00572E7F" w:rsidP="00572E7F">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4139" w:type="dxa"/>
          </w:tcPr>
          <w:p w14:paraId="1444865D" w14:textId="77777777" w:rsidR="00572E7F" w:rsidRPr="007B6F78" w:rsidRDefault="00572E7F" w:rsidP="00572E7F">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2000 кв. м/1000000 кв. м</w:t>
            </w:r>
          </w:p>
          <w:p w14:paraId="23E354EF" w14:textId="18BBDBE1" w:rsidR="00572E7F" w:rsidRPr="007B6F78" w:rsidRDefault="00572E7F" w:rsidP="00572E7F">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r w:rsidR="00456C02" w:rsidRPr="007B6F78">
              <w:rPr>
                <w:rFonts w:eastAsia="Times New Roman"/>
                <w:color w:val="000000" w:themeColor="text1"/>
                <w:sz w:val="24"/>
                <w:szCs w:val="24"/>
                <w:lang w:eastAsia="ru-RU"/>
              </w:rPr>
              <w:t>.</w:t>
            </w:r>
          </w:p>
          <w:p w14:paraId="633E22AC" w14:textId="77777777" w:rsidR="00572E7F" w:rsidRPr="007B6F78" w:rsidRDefault="00572E7F" w:rsidP="00572E7F">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61C5161F" w14:textId="11364694" w:rsidR="00572E7F" w:rsidRPr="007B6F78" w:rsidRDefault="00572E7F" w:rsidP="00572E7F">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r w:rsidR="00456C02" w:rsidRPr="007B6F78">
              <w:rPr>
                <w:rFonts w:eastAsia="SimSun"/>
                <w:color w:val="000000" w:themeColor="text1"/>
                <w:sz w:val="24"/>
                <w:szCs w:val="24"/>
                <w:lang w:eastAsia="zh-CN"/>
              </w:rPr>
              <w:t>.</w:t>
            </w:r>
          </w:p>
          <w:p w14:paraId="60EE83D8" w14:textId="1591706D" w:rsidR="00572E7F" w:rsidRPr="007B6F78" w:rsidRDefault="00572E7F" w:rsidP="00572E7F">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r w:rsidR="00456C02" w:rsidRPr="007B6F78">
              <w:rPr>
                <w:rFonts w:eastAsia="Times New Roman"/>
                <w:bCs/>
                <w:color w:val="000000" w:themeColor="text1"/>
                <w:sz w:val="24"/>
                <w:szCs w:val="24"/>
                <w:lang w:eastAsia="ru-RU"/>
              </w:rPr>
              <w:t>.</w:t>
            </w:r>
            <w:r w:rsidRPr="007B6F78">
              <w:rPr>
                <w:rFonts w:eastAsia="Times New Roman"/>
                <w:bCs/>
                <w:color w:val="000000" w:themeColor="text1"/>
                <w:sz w:val="24"/>
                <w:szCs w:val="24"/>
                <w:lang w:eastAsia="ru-RU"/>
              </w:rPr>
              <w:t xml:space="preserve"> </w:t>
            </w:r>
          </w:p>
          <w:p w14:paraId="62D45625" w14:textId="3944D47B" w:rsidR="00572E7F" w:rsidRPr="007B6F78" w:rsidRDefault="00572E7F" w:rsidP="00456C02">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572E7F" w:rsidRPr="007B6F78" w14:paraId="34B05599" w14:textId="77777777" w:rsidTr="00572E7F">
        <w:trPr>
          <w:trHeight w:val="174"/>
        </w:trPr>
        <w:tc>
          <w:tcPr>
            <w:tcW w:w="2411" w:type="dxa"/>
          </w:tcPr>
          <w:p w14:paraId="325E6E4E" w14:textId="77777777" w:rsidR="00572E7F" w:rsidRPr="007B6F78" w:rsidRDefault="00572E7F" w:rsidP="00572E7F">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[6.5] - Нефтехимическая промышленность</w:t>
            </w:r>
          </w:p>
        </w:tc>
        <w:tc>
          <w:tcPr>
            <w:tcW w:w="3260" w:type="dxa"/>
          </w:tcPr>
          <w:p w14:paraId="6BBA6293" w14:textId="77777777" w:rsidR="00572E7F" w:rsidRPr="007B6F78" w:rsidRDefault="00572E7F" w:rsidP="00572E7F">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4139" w:type="dxa"/>
          </w:tcPr>
          <w:p w14:paraId="7D34BC10" w14:textId="2BCB4168" w:rsidR="00572E7F" w:rsidRPr="007B6F78" w:rsidRDefault="00572E7F" w:rsidP="00572E7F">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2000 кв. м/1000000 кв. м</w:t>
            </w:r>
            <w:r w:rsidR="00140276" w:rsidRPr="007B6F78">
              <w:rPr>
                <w:rFonts w:eastAsia="SimSun"/>
                <w:color w:val="000000" w:themeColor="text1"/>
                <w:sz w:val="24"/>
                <w:szCs w:val="24"/>
                <w:lang w:eastAsia="zh-CN"/>
              </w:rPr>
              <w:t>.</w:t>
            </w:r>
          </w:p>
          <w:p w14:paraId="6B1FBA68" w14:textId="2F69958F" w:rsidR="00572E7F" w:rsidRPr="007B6F78" w:rsidRDefault="00572E7F" w:rsidP="00572E7F">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r w:rsidR="00140276" w:rsidRPr="007B6F78">
              <w:rPr>
                <w:rFonts w:eastAsia="Times New Roman"/>
                <w:color w:val="000000" w:themeColor="text1"/>
                <w:sz w:val="24"/>
                <w:szCs w:val="24"/>
                <w:lang w:eastAsia="ru-RU"/>
              </w:rPr>
              <w:t>.</w:t>
            </w:r>
          </w:p>
          <w:p w14:paraId="3B3F06B7" w14:textId="77777777" w:rsidR="00572E7F" w:rsidRPr="007B6F78" w:rsidRDefault="00572E7F" w:rsidP="00572E7F">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7BF179B6" w14:textId="5C381A6F" w:rsidR="00572E7F" w:rsidRPr="007B6F78" w:rsidRDefault="00572E7F" w:rsidP="00572E7F">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r w:rsidR="00140276" w:rsidRPr="007B6F78">
              <w:rPr>
                <w:rFonts w:eastAsia="SimSun"/>
                <w:color w:val="000000" w:themeColor="text1"/>
                <w:sz w:val="24"/>
                <w:szCs w:val="24"/>
                <w:lang w:eastAsia="zh-CN"/>
              </w:rPr>
              <w:t>.</w:t>
            </w:r>
          </w:p>
          <w:p w14:paraId="79D73625" w14:textId="75F2C346" w:rsidR="00572E7F" w:rsidRPr="007B6F78" w:rsidRDefault="00572E7F" w:rsidP="00572E7F">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r w:rsidR="00140276" w:rsidRPr="007B6F78">
              <w:rPr>
                <w:rFonts w:eastAsia="Times New Roman"/>
                <w:bCs/>
                <w:color w:val="000000" w:themeColor="text1"/>
                <w:sz w:val="24"/>
                <w:szCs w:val="24"/>
                <w:lang w:eastAsia="ru-RU"/>
              </w:rPr>
              <w:t>.</w:t>
            </w:r>
            <w:r w:rsidRPr="007B6F78">
              <w:rPr>
                <w:rFonts w:eastAsia="Times New Roman"/>
                <w:bCs/>
                <w:color w:val="000000" w:themeColor="text1"/>
                <w:sz w:val="24"/>
                <w:szCs w:val="24"/>
                <w:lang w:eastAsia="ru-RU"/>
              </w:rPr>
              <w:t xml:space="preserve"> </w:t>
            </w:r>
          </w:p>
          <w:p w14:paraId="7E203579" w14:textId="50453389" w:rsidR="00572E7F" w:rsidRPr="007B6F78" w:rsidRDefault="00572E7F" w:rsidP="00572E7F">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572E7F" w:rsidRPr="007B6F78" w14:paraId="4D1D6275" w14:textId="77777777" w:rsidTr="00572E7F">
        <w:trPr>
          <w:trHeight w:val="174"/>
        </w:trPr>
        <w:tc>
          <w:tcPr>
            <w:tcW w:w="2411" w:type="dxa"/>
          </w:tcPr>
          <w:p w14:paraId="6BD0A51F" w14:textId="77777777" w:rsidR="00572E7F" w:rsidRPr="007B6F78" w:rsidRDefault="00572E7F" w:rsidP="00572E7F">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[6.6] - Строительная промышленность</w:t>
            </w:r>
          </w:p>
        </w:tc>
        <w:tc>
          <w:tcPr>
            <w:tcW w:w="3260" w:type="dxa"/>
          </w:tcPr>
          <w:p w14:paraId="3E5B8E99" w14:textId="77777777" w:rsidR="00572E7F" w:rsidRPr="007B6F78" w:rsidRDefault="00572E7F" w:rsidP="00572E7F">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4139" w:type="dxa"/>
          </w:tcPr>
          <w:p w14:paraId="4EEA3CCF" w14:textId="37593D4E" w:rsidR="00572E7F" w:rsidRPr="007B6F78" w:rsidRDefault="00572E7F" w:rsidP="00572E7F">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2000 кв. м/1000000 кв. м</w:t>
            </w:r>
            <w:r w:rsidR="00140276" w:rsidRPr="007B6F78">
              <w:rPr>
                <w:rFonts w:eastAsia="SimSun"/>
                <w:color w:val="000000" w:themeColor="text1"/>
                <w:sz w:val="24"/>
                <w:szCs w:val="24"/>
                <w:lang w:eastAsia="zh-CN"/>
              </w:rPr>
              <w:t>.</w:t>
            </w:r>
          </w:p>
          <w:p w14:paraId="0B2B9E74" w14:textId="2264C9A7" w:rsidR="00572E7F" w:rsidRPr="007B6F78" w:rsidRDefault="00572E7F" w:rsidP="00572E7F">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r w:rsidR="00140276" w:rsidRPr="007B6F78">
              <w:rPr>
                <w:rFonts w:eastAsia="Times New Roman"/>
                <w:color w:val="000000" w:themeColor="text1"/>
                <w:sz w:val="24"/>
                <w:szCs w:val="24"/>
                <w:lang w:eastAsia="ru-RU"/>
              </w:rPr>
              <w:t>.</w:t>
            </w:r>
          </w:p>
          <w:p w14:paraId="236A8609" w14:textId="77777777" w:rsidR="00572E7F" w:rsidRPr="007B6F78" w:rsidRDefault="00572E7F" w:rsidP="00572E7F">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48A4BC18" w14:textId="6FE6B7DF" w:rsidR="00572E7F" w:rsidRPr="007B6F78" w:rsidRDefault="00572E7F" w:rsidP="00572E7F">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r w:rsidR="008744E9" w:rsidRPr="007B6F78">
              <w:rPr>
                <w:rFonts w:eastAsia="SimSun"/>
                <w:color w:val="000000" w:themeColor="text1"/>
                <w:sz w:val="24"/>
                <w:szCs w:val="24"/>
                <w:lang w:eastAsia="zh-CN"/>
              </w:rPr>
              <w:t>.</w:t>
            </w:r>
          </w:p>
          <w:p w14:paraId="0128E7B7" w14:textId="39EB1AD5" w:rsidR="008744E9" w:rsidRPr="007B6F78" w:rsidRDefault="008744E9" w:rsidP="00572E7F">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строений, сооружений от уровня</w:t>
            </w:r>
          </w:p>
          <w:p w14:paraId="72D0C0BA" w14:textId="73D7C898" w:rsidR="00572E7F" w:rsidRPr="007B6F78" w:rsidRDefault="00572E7F" w:rsidP="00572E7F">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земли – </w:t>
            </w:r>
            <w:r w:rsidRPr="007B6F78">
              <w:rPr>
                <w:rFonts w:eastAsia="Times New Roman"/>
                <w:bCs/>
                <w:color w:val="000000" w:themeColor="text1"/>
                <w:sz w:val="24"/>
                <w:szCs w:val="24"/>
                <w:lang w:eastAsia="ru-RU"/>
              </w:rPr>
              <w:t>100 м</w:t>
            </w:r>
            <w:r w:rsidR="00140276" w:rsidRPr="007B6F78">
              <w:rPr>
                <w:rFonts w:eastAsia="Times New Roman"/>
                <w:bCs/>
                <w:color w:val="000000" w:themeColor="text1"/>
                <w:sz w:val="24"/>
                <w:szCs w:val="24"/>
                <w:lang w:eastAsia="ru-RU"/>
              </w:rPr>
              <w:t>.</w:t>
            </w:r>
            <w:r w:rsidRPr="007B6F78">
              <w:rPr>
                <w:rFonts w:eastAsia="Times New Roman"/>
                <w:bCs/>
                <w:color w:val="000000" w:themeColor="text1"/>
                <w:sz w:val="24"/>
                <w:szCs w:val="24"/>
                <w:lang w:eastAsia="ru-RU"/>
              </w:rPr>
              <w:t xml:space="preserve"> </w:t>
            </w:r>
          </w:p>
          <w:p w14:paraId="3CFCE657" w14:textId="4D7EA1DF" w:rsidR="00572E7F" w:rsidRPr="007B6F78" w:rsidRDefault="00572E7F" w:rsidP="00572E7F">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572E7F" w:rsidRPr="007B6F78" w14:paraId="75082C49" w14:textId="77777777" w:rsidTr="00572E7F">
        <w:trPr>
          <w:trHeight w:val="174"/>
        </w:trPr>
        <w:tc>
          <w:tcPr>
            <w:tcW w:w="2411" w:type="dxa"/>
          </w:tcPr>
          <w:p w14:paraId="7B570DF3" w14:textId="77777777" w:rsidR="00572E7F" w:rsidRPr="007B6F78" w:rsidRDefault="00572E7F" w:rsidP="00572E7F">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[6.7] - Энергетика</w:t>
            </w:r>
          </w:p>
        </w:tc>
        <w:tc>
          <w:tcPr>
            <w:tcW w:w="3260" w:type="dxa"/>
          </w:tcPr>
          <w:p w14:paraId="55BF0F3F" w14:textId="77777777" w:rsidR="00572E7F" w:rsidRPr="007B6F78" w:rsidRDefault="00572E7F" w:rsidP="00572E7F">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объектов гидроэнергетики, тепловых станций и других </w:t>
            </w:r>
            <w:r w:rsidRPr="007B6F78">
              <w:rPr>
                <w:rFonts w:eastAsia="Times New Roman"/>
                <w:color w:val="000000" w:themeColor="text1"/>
                <w:sz w:val="24"/>
                <w:szCs w:val="24"/>
                <w:lang w:eastAsia="ru-RU"/>
              </w:rPr>
              <w:lastRenderedPageBreak/>
              <w:t>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114" w:anchor="/document/70736874/entry/1031" w:history="1">
              <w:r w:rsidRPr="007B6F78">
                <w:rPr>
                  <w:rFonts w:eastAsia="Times New Roman"/>
                  <w:color w:val="000000" w:themeColor="text1"/>
                  <w:sz w:val="24"/>
                  <w:szCs w:val="24"/>
                  <w:lang w:eastAsia="ru-RU"/>
                </w:rPr>
                <w:t>кодом 3.1</w:t>
              </w:r>
            </w:hyperlink>
          </w:p>
        </w:tc>
        <w:tc>
          <w:tcPr>
            <w:tcW w:w="4139" w:type="dxa"/>
          </w:tcPr>
          <w:p w14:paraId="0C81F721" w14:textId="09D7232C" w:rsidR="00572E7F" w:rsidRPr="007B6F78" w:rsidRDefault="00572E7F" w:rsidP="00572E7F">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Минимальная/максимальная площадь земельных участков –                                  2000 кв. м/1000000 кв. м</w:t>
            </w:r>
            <w:r w:rsidR="00140276" w:rsidRPr="007B6F78">
              <w:rPr>
                <w:rFonts w:eastAsia="SimSun"/>
                <w:color w:val="000000" w:themeColor="text1"/>
                <w:sz w:val="24"/>
                <w:szCs w:val="24"/>
                <w:lang w:eastAsia="zh-CN"/>
              </w:rPr>
              <w:t>.</w:t>
            </w:r>
          </w:p>
          <w:p w14:paraId="70F26050" w14:textId="23D9915C" w:rsidR="00572E7F" w:rsidRPr="007B6F78" w:rsidRDefault="00572E7F" w:rsidP="00572E7F">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lastRenderedPageBreak/>
              <w:t>Минимальные отступы от границ земельных участков – 6 м</w:t>
            </w:r>
            <w:r w:rsidR="00140276" w:rsidRPr="007B6F78">
              <w:rPr>
                <w:rFonts w:eastAsia="Times New Roman"/>
                <w:color w:val="000000" w:themeColor="text1"/>
                <w:sz w:val="24"/>
                <w:szCs w:val="24"/>
                <w:lang w:eastAsia="ru-RU"/>
              </w:rPr>
              <w:t>.</w:t>
            </w:r>
          </w:p>
          <w:p w14:paraId="1D65C72A" w14:textId="5F5D3757" w:rsidR="00572E7F" w:rsidRPr="007B6F78" w:rsidRDefault="00572E7F" w:rsidP="00572E7F">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r w:rsidR="00140276" w:rsidRPr="007B6F78">
              <w:rPr>
                <w:rFonts w:eastAsia="SimSun"/>
                <w:color w:val="000000" w:themeColor="text1"/>
                <w:sz w:val="24"/>
                <w:szCs w:val="24"/>
                <w:lang w:eastAsia="zh-CN"/>
              </w:rPr>
              <w:t>.</w:t>
            </w:r>
          </w:p>
          <w:p w14:paraId="64965186" w14:textId="25C69674" w:rsidR="00572E7F" w:rsidRPr="007B6F78" w:rsidRDefault="00572E7F" w:rsidP="00572E7F">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r w:rsidR="00140276" w:rsidRPr="007B6F78">
              <w:rPr>
                <w:rFonts w:eastAsia="SimSun"/>
                <w:color w:val="000000" w:themeColor="text1"/>
                <w:sz w:val="24"/>
                <w:szCs w:val="24"/>
                <w:lang w:eastAsia="zh-CN"/>
              </w:rPr>
              <w:t>.</w:t>
            </w:r>
          </w:p>
          <w:p w14:paraId="75C27584" w14:textId="1E06A153" w:rsidR="00572E7F" w:rsidRPr="007B6F78" w:rsidRDefault="00572E7F" w:rsidP="00572E7F">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r w:rsidR="00140276" w:rsidRPr="007B6F78">
              <w:rPr>
                <w:rFonts w:eastAsia="Times New Roman"/>
                <w:bCs/>
                <w:color w:val="000000" w:themeColor="text1"/>
                <w:sz w:val="24"/>
                <w:szCs w:val="24"/>
                <w:lang w:eastAsia="ru-RU"/>
              </w:rPr>
              <w:t>.</w:t>
            </w:r>
            <w:r w:rsidRPr="007B6F78">
              <w:rPr>
                <w:rFonts w:eastAsia="Times New Roman"/>
                <w:bCs/>
                <w:color w:val="000000" w:themeColor="text1"/>
                <w:sz w:val="24"/>
                <w:szCs w:val="24"/>
                <w:lang w:eastAsia="ru-RU"/>
              </w:rPr>
              <w:t xml:space="preserve"> </w:t>
            </w:r>
          </w:p>
          <w:p w14:paraId="1F9D6A6A" w14:textId="4023421D" w:rsidR="00572E7F" w:rsidRPr="007B6F78" w:rsidRDefault="00572E7F" w:rsidP="00572E7F">
            <w:pPr>
              <w:keepLines/>
              <w:overflowPunct w:val="0"/>
              <w:autoSpaceDE w:val="0"/>
              <w:autoSpaceDN w:val="0"/>
              <w:adjustRightInd w:val="0"/>
              <w:ind w:firstLine="184"/>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572E7F" w:rsidRPr="007B6F78" w14:paraId="1A5B660B" w14:textId="77777777" w:rsidTr="00572E7F">
        <w:trPr>
          <w:trHeight w:val="174"/>
        </w:trPr>
        <w:tc>
          <w:tcPr>
            <w:tcW w:w="2411" w:type="dxa"/>
          </w:tcPr>
          <w:p w14:paraId="5597ED2C" w14:textId="77777777" w:rsidR="00572E7F" w:rsidRPr="007B6F78" w:rsidRDefault="00572E7F" w:rsidP="00572E7F">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[6.8] - Связь</w:t>
            </w:r>
          </w:p>
        </w:tc>
        <w:tc>
          <w:tcPr>
            <w:tcW w:w="3260" w:type="dxa"/>
          </w:tcPr>
          <w:p w14:paraId="4072862E" w14:textId="77777777" w:rsidR="00572E7F" w:rsidRPr="007B6F78" w:rsidRDefault="00572E7F" w:rsidP="00572E7F">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15" w:anchor="/document/70736874/entry/1311" w:history="1">
              <w:r w:rsidRPr="007B6F78">
                <w:rPr>
                  <w:rFonts w:eastAsia="Times New Roman"/>
                  <w:color w:val="000000" w:themeColor="text1"/>
                  <w:sz w:val="24"/>
                  <w:szCs w:val="24"/>
                  <w:lang w:eastAsia="ru-RU"/>
                </w:rPr>
                <w:t>кодами 3.1.1</w:t>
              </w:r>
            </w:hyperlink>
            <w:r w:rsidRPr="007B6F78">
              <w:rPr>
                <w:rFonts w:eastAsia="Times New Roman"/>
                <w:color w:val="000000" w:themeColor="text1"/>
                <w:sz w:val="24"/>
                <w:szCs w:val="24"/>
                <w:lang w:eastAsia="ru-RU"/>
              </w:rPr>
              <w:t>, </w:t>
            </w:r>
            <w:hyperlink r:id="rId116" w:anchor="/document/70736874/entry/1323" w:history="1">
              <w:r w:rsidRPr="007B6F78">
                <w:rPr>
                  <w:rFonts w:eastAsia="Times New Roman"/>
                  <w:color w:val="000000" w:themeColor="text1"/>
                  <w:sz w:val="24"/>
                  <w:szCs w:val="24"/>
                  <w:lang w:eastAsia="ru-RU"/>
                </w:rPr>
                <w:t>3.2.3</w:t>
              </w:r>
            </w:hyperlink>
          </w:p>
        </w:tc>
        <w:tc>
          <w:tcPr>
            <w:tcW w:w="4139" w:type="dxa"/>
          </w:tcPr>
          <w:p w14:paraId="33A6D917" w14:textId="1DB6D62F" w:rsidR="00572E7F" w:rsidRPr="007B6F78" w:rsidRDefault="00572E7F" w:rsidP="00572E7F">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10 кв. м/100000 кв. м</w:t>
            </w:r>
            <w:r w:rsidR="00140276" w:rsidRPr="007B6F78">
              <w:rPr>
                <w:rFonts w:eastAsia="SimSun"/>
                <w:color w:val="000000" w:themeColor="text1"/>
                <w:sz w:val="24"/>
                <w:szCs w:val="24"/>
                <w:lang w:eastAsia="zh-CN"/>
              </w:rPr>
              <w:t>.</w:t>
            </w:r>
          </w:p>
          <w:p w14:paraId="22E31D60" w14:textId="22228F9C" w:rsidR="00572E7F" w:rsidRPr="007B6F78" w:rsidRDefault="00572E7F" w:rsidP="00572E7F">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r w:rsidR="00140276" w:rsidRPr="007B6F78">
              <w:rPr>
                <w:rFonts w:eastAsia="Times New Roman"/>
                <w:color w:val="000000" w:themeColor="text1"/>
                <w:sz w:val="24"/>
                <w:szCs w:val="24"/>
                <w:lang w:eastAsia="ru-RU"/>
              </w:rPr>
              <w:t>.</w:t>
            </w:r>
          </w:p>
          <w:p w14:paraId="7DEAB36E" w14:textId="2376A16B" w:rsidR="00572E7F" w:rsidRPr="007B6F78" w:rsidRDefault="00572E7F" w:rsidP="00572E7F">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r w:rsidR="00140276" w:rsidRPr="007B6F78">
              <w:rPr>
                <w:rFonts w:eastAsia="SimSun"/>
                <w:color w:val="000000" w:themeColor="text1"/>
                <w:sz w:val="24"/>
                <w:szCs w:val="24"/>
                <w:lang w:eastAsia="zh-CN"/>
              </w:rPr>
              <w:t>.</w:t>
            </w:r>
          </w:p>
          <w:p w14:paraId="2FF26EB6" w14:textId="3F1DB859" w:rsidR="00572E7F" w:rsidRPr="007B6F78" w:rsidRDefault="00572E7F" w:rsidP="00572E7F">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r w:rsidR="00140276" w:rsidRPr="007B6F78">
              <w:rPr>
                <w:rFonts w:eastAsia="SimSun"/>
                <w:color w:val="000000" w:themeColor="text1"/>
                <w:sz w:val="24"/>
                <w:szCs w:val="24"/>
                <w:lang w:eastAsia="zh-CN"/>
              </w:rPr>
              <w:t>.</w:t>
            </w:r>
          </w:p>
          <w:p w14:paraId="028DF764" w14:textId="220A5E45" w:rsidR="00572E7F" w:rsidRPr="007B6F78" w:rsidRDefault="00572E7F" w:rsidP="00572E7F">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r w:rsidR="00140276" w:rsidRPr="007B6F78">
              <w:rPr>
                <w:rFonts w:eastAsia="Times New Roman"/>
                <w:bCs/>
                <w:color w:val="000000" w:themeColor="text1"/>
                <w:sz w:val="24"/>
                <w:szCs w:val="24"/>
                <w:lang w:eastAsia="ru-RU"/>
              </w:rPr>
              <w:t>.</w:t>
            </w:r>
            <w:r w:rsidRPr="007B6F78">
              <w:rPr>
                <w:rFonts w:eastAsia="Times New Roman"/>
                <w:bCs/>
                <w:color w:val="000000" w:themeColor="text1"/>
                <w:sz w:val="24"/>
                <w:szCs w:val="24"/>
                <w:lang w:eastAsia="ru-RU"/>
              </w:rPr>
              <w:t xml:space="preserve"> </w:t>
            </w:r>
          </w:p>
          <w:p w14:paraId="12532266" w14:textId="1B585E71" w:rsidR="00572E7F" w:rsidRPr="007B6F78" w:rsidRDefault="00572E7F" w:rsidP="00572E7F">
            <w:pPr>
              <w:keepLines/>
              <w:overflowPunct w:val="0"/>
              <w:autoSpaceDE w:val="0"/>
              <w:autoSpaceDN w:val="0"/>
              <w:adjustRightInd w:val="0"/>
              <w:ind w:hanging="107"/>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572E7F" w:rsidRPr="007B6F78" w14:paraId="2EF74177" w14:textId="77777777" w:rsidTr="00572E7F">
        <w:trPr>
          <w:trHeight w:val="174"/>
        </w:trPr>
        <w:tc>
          <w:tcPr>
            <w:tcW w:w="2411" w:type="dxa"/>
          </w:tcPr>
          <w:p w14:paraId="3F66764F" w14:textId="77777777" w:rsidR="00572E7F" w:rsidRPr="007B6F78" w:rsidRDefault="00572E7F" w:rsidP="00572E7F">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[6.9] - Склад</w:t>
            </w:r>
          </w:p>
        </w:tc>
        <w:tc>
          <w:tcPr>
            <w:tcW w:w="3260" w:type="dxa"/>
          </w:tcPr>
          <w:p w14:paraId="58D58505" w14:textId="77777777" w:rsidR="00572E7F" w:rsidRPr="007B6F78" w:rsidRDefault="00572E7F" w:rsidP="00572E7F">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w:t>
            </w:r>
            <w:r w:rsidRPr="007B6F78">
              <w:rPr>
                <w:rFonts w:eastAsia="Times New Roman"/>
                <w:color w:val="000000" w:themeColor="text1"/>
                <w:sz w:val="24"/>
                <w:szCs w:val="24"/>
                <w:lang w:eastAsia="ru-RU"/>
              </w:rPr>
              <w:lastRenderedPageBreak/>
              <w:t>железнодорожных перевалочных складов</w:t>
            </w:r>
          </w:p>
        </w:tc>
        <w:tc>
          <w:tcPr>
            <w:tcW w:w="4139" w:type="dxa"/>
          </w:tcPr>
          <w:p w14:paraId="297329BF" w14:textId="15FF9084" w:rsidR="00572E7F" w:rsidRPr="007B6F78" w:rsidRDefault="00572E7F" w:rsidP="00572E7F">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Минимальная/максимальная площадь земельных участков –                                  2000 кв. м/1000000 кв. м</w:t>
            </w:r>
            <w:r w:rsidR="00140276" w:rsidRPr="007B6F78">
              <w:rPr>
                <w:rFonts w:eastAsia="SimSun"/>
                <w:color w:val="000000" w:themeColor="text1"/>
                <w:sz w:val="24"/>
                <w:szCs w:val="24"/>
                <w:lang w:eastAsia="zh-CN"/>
              </w:rPr>
              <w:t>.</w:t>
            </w:r>
          </w:p>
          <w:p w14:paraId="42153BFC" w14:textId="628A2C4E" w:rsidR="00572E7F" w:rsidRPr="007B6F78" w:rsidRDefault="00572E7F" w:rsidP="00572E7F">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r w:rsidR="00140276" w:rsidRPr="007B6F78">
              <w:rPr>
                <w:rFonts w:eastAsia="Times New Roman"/>
                <w:color w:val="000000" w:themeColor="text1"/>
                <w:sz w:val="24"/>
                <w:szCs w:val="24"/>
                <w:lang w:eastAsia="ru-RU"/>
              </w:rPr>
              <w:t>.</w:t>
            </w:r>
          </w:p>
          <w:p w14:paraId="43AB03D8" w14:textId="02B4CAE6" w:rsidR="00572E7F" w:rsidRPr="007B6F78" w:rsidRDefault="00572E7F" w:rsidP="00572E7F">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r w:rsidR="00140276" w:rsidRPr="007B6F78">
              <w:rPr>
                <w:rFonts w:eastAsia="SimSun"/>
                <w:color w:val="000000" w:themeColor="text1"/>
                <w:sz w:val="24"/>
                <w:szCs w:val="24"/>
                <w:lang w:eastAsia="zh-CN"/>
              </w:rPr>
              <w:t>.</w:t>
            </w:r>
            <w:r w:rsidRPr="007B6F78">
              <w:rPr>
                <w:rFonts w:eastAsia="SimSun"/>
                <w:color w:val="000000" w:themeColor="text1"/>
                <w:sz w:val="24"/>
                <w:szCs w:val="24"/>
                <w:lang w:eastAsia="zh-CN"/>
              </w:rPr>
              <w:t>)</w:t>
            </w:r>
          </w:p>
          <w:p w14:paraId="12BF5262" w14:textId="25A0FD7B" w:rsidR="00572E7F" w:rsidRPr="007B6F78" w:rsidRDefault="00572E7F" w:rsidP="00572E7F">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r w:rsidR="00140276" w:rsidRPr="007B6F78">
              <w:rPr>
                <w:rFonts w:eastAsia="SimSun"/>
                <w:color w:val="000000" w:themeColor="text1"/>
                <w:sz w:val="24"/>
                <w:szCs w:val="24"/>
                <w:lang w:eastAsia="zh-CN"/>
              </w:rPr>
              <w:t>.</w:t>
            </w:r>
          </w:p>
          <w:p w14:paraId="50C83611" w14:textId="72F89BEB" w:rsidR="00572E7F" w:rsidRPr="007B6F78" w:rsidRDefault="00572E7F" w:rsidP="00572E7F">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r w:rsidR="00140276" w:rsidRPr="007B6F78">
              <w:rPr>
                <w:rFonts w:eastAsia="Times New Roman"/>
                <w:bCs/>
                <w:color w:val="000000" w:themeColor="text1"/>
                <w:sz w:val="24"/>
                <w:szCs w:val="24"/>
                <w:lang w:eastAsia="ru-RU"/>
              </w:rPr>
              <w:t>.</w:t>
            </w:r>
            <w:r w:rsidRPr="007B6F78">
              <w:rPr>
                <w:rFonts w:eastAsia="Times New Roman"/>
                <w:bCs/>
                <w:color w:val="000000" w:themeColor="text1"/>
                <w:sz w:val="24"/>
                <w:szCs w:val="24"/>
                <w:lang w:eastAsia="ru-RU"/>
              </w:rPr>
              <w:t xml:space="preserve"> </w:t>
            </w:r>
          </w:p>
          <w:p w14:paraId="2A8798A2" w14:textId="2BCF1A6B" w:rsidR="00572E7F" w:rsidRPr="007B6F78" w:rsidRDefault="00572E7F" w:rsidP="00572E7F">
            <w:pPr>
              <w:keepLines/>
              <w:overflowPunct w:val="0"/>
              <w:autoSpaceDE w:val="0"/>
              <w:autoSpaceDN w:val="0"/>
              <w:adjustRightInd w:val="0"/>
              <w:ind w:firstLine="31"/>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572E7F" w:rsidRPr="007B6F78" w14:paraId="0AF407E0" w14:textId="77777777" w:rsidTr="00572E7F">
        <w:trPr>
          <w:trHeight w:val="174"/>
        </w:trPr>
        <w:tc>
          <w:tcPr>
            <w:tcW w:w="2411" w:type="dxa"/>
          </w:tcPr>
          <w:p w14:paraId="5E973810" w14:textId="77777777" w:rsidR="00572E7F" w:rsidRPr="007B6F78" w:rsidRDefault="00572E7F" w:rsidP="00572E7F">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[6.9.1] - Складские площадки</w:t>
            </w:r>
          </w:p>
        </w:tc>
        <w:tc>
          <w:tcPr>
            <w:tcW w:w="3260" w:type="dxa"/>
          </w:tcPr>
          <w:p w14:paraId="6A4EA2BD" w14:textId="77777777" w:rsidR="00572E7F" w:rsidRPr="007B6F78" w:rsidRDefault="00572E7F" w:rsidP="00572E7F">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4139" w:type="dxa"/>
          </w:tcPr>
          <w:p w14:paraId="65C62033" w14:textId="77777777" w:rsidR="00572E7F" w:rsidRPr="007B6F78" w:rsidRDefault="00572E7F" w:rsidP="00572E7F">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Минимальная/максимальная площадь земельного участка – не подлежит ограничению.</w:t>
            </w:r>
          </w:p>
          <w:p w14:paraId="7CCE21CF" w14:textId="77777777" w:rsidR="00572E7F" w:rsidRPr="007B6F78" w:rsidRDefault="00572E7F" w:rsidP="00572E7F">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Строительство объектов капитального строительства не предусмотрено</w:t>
            </w:r>
          </w:p>
        </w:tc>
      </w:tr>
      <w:tr w:rsidR="00572E7F" w:rsidRPr="007B6F78" w14:paraId="2A83F64E" w14:textId="77777777" w:rsidTr="00572E7F">
        <w:trPr>
          <w:trHeight w:val="174"/>
        </w:trPr>
        <w:tc>
          <w:tcPr>
            <w:tcW w:w="2411" w:type="dxa"/>
          </w:tcPr>
          <w:p w14:paraId="3846247C" w14:textId="2053B1B5" w:rsidR="00572E7F" w:rsidRPr="007B6F78" w:rsidRDefault="00572E7F" w:rsidP="00572E7F">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[6.11] - Целлюлозно-бумажная промышленность</w:t>
            </w:r>
          </w:p>
        </w:tc>
        <w:tc>
          <w:tcPr>
            <w:tcW w:w="3260" w:type="dxa"/>
          </w:tcPr>
          <w:p w14:paraId="75F268CF" w14:textId="45D53369" w:rsidR="00572E7F" w:rsidRPr="007B6F78" w:rsidRDefault="00572E7F" w:rsidP="00572E7F">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4139" w:type="dxa"/>
          </w:tcPr>
          <w:p w14:paraId="1F222800" w14:textId="29340C81" w:rsidR="00572E7F" w:rsidRPr="007B6F78" w:rsidRDefault="00572E7F" w:rsidP="00572E7F">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2000 кв. м/1000000 кв. м</w:t>
            </w:r>
            <w:r w:rsidR="00140276" w:rsidRPr="007B6F78">
              <w:rPr>
                <w:rFonts w:eastAsia="SimSun"/>
                <w:color w:val="000000" w:themeColor="text1"/>
                <w:sz w:val="24"/>
                <w:szCs w:val="24"/>
                <w:lang w:eastAsia="zh-CN"/>
              </w:rPr>
              <w:t>.</w:t>
            </w:r>
          </w:p>
          <w:p w14:paraId="7C654E34" w14:textId="1F24AC94" w:rsidR="00572E7F" w:rsidRPr="007B6F78" w:rsidRDefault="00572E7F" w:rsidP="00572E7F">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r w:rsidR="00140276" w:rsidRPr="007B6F78">
              <w:rPr>
                <w:rFonts w:eastAsia="Times New Roman"/>
                <w:color w:val="000000" w:themeColor="text1"/>
                <w:sz w:val="24"/>
                <w:szCs w:val="24"/>
                <w:lang w:eastAsia="ru-RU"/>
              </w:rPr>
              <w:t>.</w:t>
            </w:r>
          </w:p>
          <w:p w14:paraId="557628A9" w14:textId="3B31A803" w:rsidR="00572E7F" w:rsidRPr="007B6F78" w:rsidRDefault="00572E7F" w:rsidP="00572E7F">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r w:rsidR="00140276" w:rsidRPr="007B6F78">
              <w:rPr>
                <w:rFonts w:eastAsia="SimSun"/>
                <w:color w:val="000000" w:themeColor="text1"/>
                <w:sz w:val="24"/>
                <w:szCs w:val="24"/>
                <w:lang w:eastAsia="zh-CN"/>
              </w:rPr>
              <w:t>.</w:t>
            </w:r>
          </w:p>
          <w:p w14:paraId="3102BA54" w14:textId="1BFC9C50" w:rsidR="00572E7F" w:rsidRPr="007B6F78" w:rsidRDefault="00572E7F" w:rsidP="00572E7F">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r w:rsidR="00140276" w:rsidRPr="007B6F78">
              <w:rPr>
                <w:rFonts w:eastAsia="SimSun"/>
                <w:color w:val="000000" w:themeColor="text1"/>
                <w:sz w:val="24"/>
                <w:szCs w:val="24"/>
                <w:lang w:eastAsia="zh-CN"/>
              </w:rPr>
              <w:t>.</w:t>
            </w:r>
          </w:p>
          <w:p w14:paraId="50B307AD" w14:textId="54E78E1C" w:rsidR="00572E7F" w:rsidRPr="007B6F78" w:rsidRDefault="00572E7F" w:rsidP="00572E7F">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r w:rsidR="00140276" w:rsidRPr="007B6F78">
              <w:rPr>
                <w:rFonts w:eastAsia="Times New Roman"/>
                <w:bCs/>
                <w:color w:val="000000" w:themeColor="text1"/>
                <w:sz w:val="24"/>
                <w:szCs w:val="24"/>
                <w:lang w:eastAsia="ru-RU"/>
              </w:rPr>
              <w:t>.</w:t>
            </w:r>
            <w:r w:rsidRPr="007B6F78">
              <w:rPr>
                <w:rFonts w:eastAsia="Times New Roman"/>
                <w:bCs/>
                <w:color w:val="000000" w:themeColor="text1"/>
                <w:sz w:val="24"/>
                <w:szCs w:val="24"/>
                <w:lang w:eastAsia="ru-RU"/>
              </w:rPr>
              <w:t xml:space="preserve"> </w:t>
            </w:r>
          </w:p>
          <w:p w14:paraId="6FABBD24" w14:textId="7F3A458B" w:rsidR="00572E7F" w:rsidRPr="007B6F78" w:rsidRDefault="00572E7F" w:rsidP="00572E7F">
            <w:pPr>
              <w:ind w:firstLine="0"/>
              <w:jc w:val="left"/>
              <w:rPr>
                <w:rFonts w:eastAsia="Times New Roman"/>
                <w:color w:val="000000" w:themeColor="text1"/>
                <w:sz w:val="24"/>
                <w:szCs w:val="24"/>
                <w:lang w:eastAsia="ru-RU"/>
              </w:rPr>
            </w:pPr>
            <w:r w:rsidRPr="007B6F78">
              <w:rPr>
                <w:rFonts w:eastAsia="SimSun"/>
                <w:color w:val="000000" w:themeColor="text1"/>
                <w:sz w:val="24"/>
                <w:szCs w:val="24"/>
                <w:lang w:eastAsia="zh-CN"/>
              </w:rPr>
              <w:t>Процент застройки подземной части не регламентируется</w:t>
            </w:r>
          </w:p>
        </w:tc>
      </w:tr>
      <w:tr w:rsidR="00572E7F" w:rsidRPr="007B6F78" w14:paraId="1C2D43A4" w14:textId="77777777" w:rsidTr="00572E7F">
        <w:trPr>
          <w:trHeight w:val="174"/>
        </w:trPr>
        <w:tc>
          <w:tcPr>
            <w:tcW w:w="2411" w:type="dxa"/>
          </w:tcPr>
          <w:p w14:paraId="3CAB62EC" w14:textId="57AD7FE4" w:rsidR="00572E7F" w:rsidRPr="007B6F78" w:rsidRDefault="00572E7F" w:rsidP="00572E7F">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[6.12] - Научно-производственная деятельность</w:t>
            </w:r>
          </w:p>
        </w:tc>
        <w:tc>
          <w:tcPr>
            <w:tcW w:w="3260" w:type="dxa"/>
          </w:tcPr>
          <w:p w14:paraId="15FED39A" w14:textId="36103C59" w:rsidR="00572E7F" w:rsidRPr="007B6F78" w:rsidRDefault="00572E7F" w:rsidP="00572E7F">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технологических, промышленных, агропромышленных парков, бизнес-инкубаторов</w:t>
            </w:r>
          </w:p>
        </w:tc>
        <w:tc>
          <w:tcPr>
            <w:tcW w:w="4139" w:type="dxa"/>
          </w:tcPr>
          <w:p w14:paraId="2994906B" w14:textId="08425628" w:rsidR="00572E7F" w:rsidRPr="007B6F78" w:rsidRDefault="00572E7F" w:rsidP="00572E7F">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2000 кв. м/1000000 кв. м</w:t>
            </w:r>
            <w:r w:rsidR="00140276" w:rsidRPr="007B6F78">
              <w:rPr>
                <w:rFonts w:eastAsia="SimSun"/>
                <w:color w:val="000000" w:themeColor="text1"/>
                <w:sz w:val="24"/>
                <w:szCs w:val="24"/>
                <w:lang w:eastAsia="zh-CN"/>
              </w:rPr>
              <w:t>.</w:t>
            </w:r>
          </w:p>
          <w:p w14:paraId="4375151D" w14:textId="3B6AC08E" w:rsidR="00572E7F" w:rsidRPr="007B6F78" w:rsidRDefault="00572E7F" w:rsidP="00572E7F">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r w:rsidR="00140276" w:rsidRPr="007B6F78">
              <w:rPr>
                <w:rFonts w:eastAsia="Times New Roman"/>
                <w:color w:val="000000" w:themeColor="text1"/>
                <w:sz w:val="24"/>
                <w:szCs w:val="24"/>
                <w:lang w:eastAsia="ru-RU"/>
              </w:rPr>
              <w:t>.</w:t>
            </w:r>
          </w:p>
          <w:p w14:paraId="7DB7D4DF" w14:textId="1AE9DBFE" w:rsidR="00572E7F" w:rsidRPr="007B6F78" w:rsidRDefault="00572E7F" w:rsidP="00572E7F">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r w:rsidR="00140276" w:rsidRPr="007B6F78">
              <w:rPr>
                <w:rFonts w:eastAsia="SimSun"/>
                <w:color w:val="000000" w:themeColor="text1"/>
                <w:sz w:val="24"/>
                <w:szCs w:val="24"/>
                <w:lang w:eastAsia="zh-CN"/>
              </w:rPr>
              <w:t>.</w:t>
            </w:r>
          </w:p>
          <w:p w14:paraId="106E58F7" w14:textId="39FD7810" w:rsidR="00572E7F" w:rsidRPr="007B6F78" w:rsidRDefault="00572E7F" w:rsidP="00572E7F">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r w:rsidR="00140276" w:rsidRPr="007B6F78">
              <w:rPr>
                <w:rFonts w:eastAsia="SimSun"/>
                <w:color w:val="000000" w:themeColor="text1"/>
                <w:sz w:val="24"/>
                <w:szCs w:val="24"/>
                <w:lang w:eastAsia="zh-CN"/>
              </w:rPr>
              <w:t>.</w:t>
            </w:r>
          </w:p>
          <w:p w14:paraId="7457A936" w14:textId="24CB4B54" w:rsidR="00572E7F" w:rsidRPr="007B6F78" w:rsidRDefault="00572E7F" w:rsidP="00572E7F">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r w:rsidR="00140276" w:rsidRPr="007B6F78">
              <w:rPr>
                <w:rFonts w:eastAsia="Times New Roman"/>
                <w:bCs/>
                <w:color w:val="000000" w:themeColor="text1"/>
                <w:sz w:val="24"/>
                <w:szCs w:val="24"/>
                <w:lang w:eastAsia="ru-RU"/>
              </w:rPr>
              <w:t>.</w:t>
            </w:r>
            <w:r w:rsidRPr="007B6F78">
              <w:rPr>
                <w:rFonts w:eastAsia="Times New Roman"/>
                <w:bCs/>
                <w:color w:val="000000" w:themeColor="text1"/>
                <w:sz w:val="24"/>
                <w:szCs w:val="24"/>
                <w:lang w:eastAsia="ru-RU"/>
              </w:rPr>
              <w:t xml:space="preserve"> </w:t>
            </w:r>
          </w:p>
          <w:p w14:paraId="6C087995" w14:textId="62036045" w:rsidR="00572E7F" w:rsidRPr="007B6F78" w:rsidRDefault="00572E7F" w:rsidP="00572E7F">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572E7F" w:rsidRPr="007B6F78" w14:paraId="49ABC09F" w14:textId="77777777" w:rsidTr="00572E7F">
        <w:trPr>
          <w:trHeight w:val="174"/>
        </w:trPr>
        <w:tc>
          <w:tcPr>
            <w:tcW w:w="2411" w:type="dxa"/>
          </w:tcPr>
          <w:p w14:paraId="4E371BE1" w14:textId="77777777" w:rsidR="00572E7F" w:rsidRPr="007B6F78" w:rsidRDefault="00572E7F" w:rsidP="00572E7F">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[12.0.1] - Улично-дорожная сеть</w:t>
            </w:r>
          </w:p>
        </w:tc>
        <w:tc>
          <w:tcPr>
            <w:tcW w:w="3260" w:type="dxa"/>
          </w:tcPr>
          <w:p w14:paraId="33355D95" w14:textId="77777777" w:rsidR="00572E7F" w:rsidRPr="007B6F78" w:rsidRDefault="00572E7F" w:rsidP="00572E7F">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153E49D" w14:textId="77777777" w:rsidR="00572E7F" w:rsidRPr="007B6F78" w:rsidRDefault="00572E7F" w:rsidP="00572E7F">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придорожных стоянок (парковок) </w:t>
            </w:r>
            <w:r w:rsidRPr="007B6F78">
              <w:rPr>
                <w:rFonts w:eastAsia="Times New Roman"/>
                <w:color w:val="000000" w:themeColor="text1"/>
                <w:sz w:val="24"/>
                <w:szCs w:val="24"/>
                <w:lang w:eastAsia="ru-RU"/>
              </w:rPr>
              <w:lastRenderedPageBreak/>
              <w:t>транспортных средств в границах городских улиц и дорог, за исключением предусмотренных видами разрешенного использования с </w:t>
            </w:r>
            <w:hyperlink r:id="rId117" w:anchor="/document/70736874/entry/10271" w:history="1">
              <w:r w:rsidRPr="007B6F78">
                <w:rPr>
                  <w:rFonts w:eastAsia="Times New Roman"/>
                  <w:color w:val="000000" w:themeColor="text1"/>
                  <w:sz w:val="24"/>
                  <w:szCs w:val="24"/>
                  <w:lang w:eastAsia="ru-RU"/>
                </w:rPr>
                <w:t>кодами 2.7.1</w:t>
              </w:r>
            </w:hyperlink>
            <w:r w:rsidRPr="007B6F78">
              <w:rPr>
                <w:rFonts w:eastAsia="Times New Roman"/>
                <w:color w:val="000000" w:themeColor="text1"/>
                <w:sz w:val="24"/>
                <w:szCs w:val="24"/>
                <w:lang w:eastAsia="ru-RU"/>
              </w:rPr>
              <w:t>, </w:t>
            </w:r>
            <w:hyperlink r:id="rId118" w:anchor="/document/70736874/entry/1049" w:history="1">
              <w:r w:rsidRPr="007B6F78">
                <w:rPr>
                  <w:rFonts w:eastAsia="Times New Roman"/>
                  <w:color w:val="000000" w:themeColor="text1"/>
                  <w:sz w:val="24"/>
                  <w:szCs w:val="24"/>
                  <w:lang w:eastAsia="ru-RU"/>
                </w:rPr>
                <w:t>4.9</w:t>
              </w:r>
            </w:hyperlink>
            <w:r w:rsidRPr="007B6F78">
              <w:rPr>
                <w:rFonts w:eastAsia="Times New Roman"/>
                <w:color w:val="000000" w:themeColor="text1"/>
                <w:sz w:val="24"/>
                <w:szCs w:val="24"/>
                <w:lang w:eastAsia="ru-RU"/>
              </w:rPr>
              <w:t>, </w:t>
            </w:r>
            <w:hyperlink r:id="rId119" w:anchor="/document/70736874/entry/1723" w:history="1">
              <w:r w:rsidRPr="007B6F78">
                <w:rPr>
                  <w:rFonts w:eastAsia="Times New Roman"/>
                  <w:color w:val="000000" w:themeColor="text1"/>
                  <w:sz w:val="24"/>
                  <w:szCs w:val="24"/>
                  <w:lang w:eastAsia="ru-RU"/>
                </w:rPr>
                <w:t>7.2.3</w:t>
              </w:r>
            </w:hyperlink>
            <w:r w:rsidRPr="007B6F78">
              <w:rPr>
                <w:rFonts w:eastAsia="Times New Roman"/>
                <w:color w:val="000000" w:themeColor="text1"/>
                <w:sz w:val="24"/>
                <w:szCs w:val="24"/>
                <w:lang w:eastAsia="ru-RU"/>
              </w:rPr>
              <w:t>, а также некапитальных сооружений, предназначенных для охраны транспортных средств</w:t>
            </w:r>
          </w:p>
        </w:tc>
        <w:tc>
          <w:tcPr>
            <w:tcW w:w="4139" w:type="dxa"/>
          </w:tcPr>
          <w:p w14:paraId="2A761974" w14:textId="77777777" w:rsidR="00572E7F" w:rsidRPr="007B6F78" w:rsidRDefault="00572E7F" w:rsidP="00572E7F">
            <w:pPr>
              <w:keepLines/>
              <w:overflowPunct w:val="0"/>
              <w:autoSpaceDE w:val="0"/>
              <w:autoSpaceDN w:val="0"/>
              <w:adjustRightInd w:val="0"/>
              <w:ind w:firstLine="34"/>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Регламенты не устанавливаются.</w:t>
            </w:r>
          </w:p>
          <w:p w14:paraId="0FBB3662" w14:textId="77777777" w:rsidR="00572E7F" w:rsidRPr="007B6F78" w:rsidRDefault="00572E7F" w:rsidP="00572E7F">
            <w:pPr>
              <w:keepLines/>
              <w:overflowPunct w:val="0"/>
              <w:autoSpaceDE w:val="0"/>
              <w:autoSpaceDN w:val="0"/>
              <w:adjustRightInd w:val="0"/>
              <w:ind w:firstLine="34"/>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w:t>
            </w:r>
          </w:p>
          <w:p w14:paraId="1C220CC5" w14:textId="77777777" w:rsidR="00572E7F" w:rsidRPr="007B6F78" w:rsidRDefault="00572E7F" w:rsidP="00572E7F">
            <w:pPr>
              <w:keepLines/>
              <w:overflowPunct w:val="0"/>
              <w:autoSpaceDE w:val="0"/>
              <w:autoSpaceDN w:val="0"/>
              <w:adjustRightInd w:val="0"/>
              <w:ind w:firstLine="34"/>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распространяется или для которых градостроительные регламенты не устанавливаются, определяется </w:t>
            </w:r>
          </w:p>
          <w:p w14:paraId="615099C3" w14:textId="77777777" w:rsidR="00572E7F" w:rsidRPr="007B6F78" w:rsidRDefault="00572E7F" w:rsidP="00572E7F">
            <w:pPr>
              <w:keepLines/>
              <w:overflowPunct w:val="0"/>
              <w:autoSpaceDE w:val="0"/>
              <w:autoSpaceDN w:val="0"/>
              <w:adjustRightInd w:val="0"/>
              <w:ind w:firstLine="34"/>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w:t>
            </w:r>
          </w:p>
          <w:p w14:paraId="6C27B085" w14:textId="77777777" w:rsidR="00572E7F" w:rsidRPr="007B6F78" w:rsidRDefault="00572E7F" w:rsidP="00572E7F">
            <w:pPr>
              <w:keepLines/>
              <w:overflowPunct w:val="0"/>
              <w:autoSpaceDE w:val="0"/>
              <w:autoSpaceDN w:val="0"/>
              <w:adjustRightInd w:val="0"/>
              <w:ind w:firstLine="34"/>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законами </w:t>
            </w:r>
          </w:p>
        </w:tc>
      </w:tr>
    </w:tbl>
    <w:p w14:paraId="07791ABF" w14:textId="37B2859A" w:rsidR="00B03914" w:rsidRPr="007B6F78" w:rsidRDefault="00B03914" w:rsidP="00140276">
      <w:pPr>
        <w:tabs>
          <w:tab w:val="left" w:pos="2520"/>
        </w:tabs>
        <w:suppressAutoHyphens/>
        <w:ind w:firstLine="0"/>
        <w:rPr>
          <w:rFonts w:eastAsia="SimSun"/>
          <w:b/>
          <w:color w:val="000000" w:themeColor="text1"/>
          <w:sz w:val="27"/>
          <w:szCs w:val="27"/>
          <w:lang w:eastAsia="zh-CN"/>
        </w:rPr>
      </w:pPr>
    </w:p>
    <w:p w14:paraId="376871C6" w14:textId="77777777" w:rsidR="00DB70DB" w:rsidRPr="007B6F78" w:rsidRDefault="00DB70DB" w:rsidP="00DB70DB">
      <w:pPr>
        <w:tabs>
          <w:tab w:val="left" w:pos="2520"/>
        </w:tabs>
        <w:suppressAutoHyphens/>
        <w:ind w:firstLine="426"/>
        <w:jc w:val="center"/>
        <w:rPr>
          <w:rFonts w:eastAsia="SimSun"/>
          <w:b/>
          <w:color w:val="000000" w:themeColor="text1"/>
          <w:sz w:val="27"/>
          <w:szCs w:val="27"/>
          <w:lang w:eastAsia="zh-CN"/>
        </w:rPr>
      </w:pPr>
      <w:r w:rsidRPr="007B6F78">
        <w:rPr>
          <w:rFonts w:eastAsia="SimSun"/>
          <w:b/>
          <w:color w:val="000000" w:themeColor="text1"/>
          <w:sz w:val="27"/>
          <w:szCs w:val="27"/>
          <w:lang w:eastAsia="zh-CN"/>
        </w:rPr>
        <w:t>Условно разрешенные виды и параметры использования</w:t>
      </w:r>
    </w:p>
    <w:p w14:paraId="3CE19D69" w14:textId="77777777" w:rsidR="00DB70DB" w:rsidRPr="007B6F78" w:rsidRDefault="00291858" w:rsidP="00DB70DB">
      <w:pPr>
        <w:tabs>
          <w:tab w:val="left" w:pos="2520"/>
        </w:tabs>
        <w:suppressAutoHyphens/>
        <w:ind w:firstLine="426"/>
        <w:jc w:val="center"/>
        <w:rPr>
          <w:rFonts w:eastAsia="SimSun"/>
          <w:b/>
          <w:color w:val="000000" w:themeColor="text1"/>
          <w:sz w:val="27"/>
          <w:szCs w:val="27"/>
          <w:lang w:eastAsia="zh-CN"/>
        </w:rPr>
      </w:pPr>
      <w:r w:rsidRPr="007B6F78">
        <w:rPr>
          <w:rFonts w:eastAsia="SimSun"/>
          <w:b/>
          <w:color w:val="000000" w:themeColor="text1"/>
          <w:sz w:val="27"/>
          <w:szCs w:val="27"/>
          <w:lang w:eastAsia="zh-CN"/>
        </w:rPr>
        <w:t>з</w:t>
      </w:r>
      <w:r w:rsidR="00DB70DB" w:rsidRPr="007B6F78">
        <w:rPr>
          <w:rFonts w:eastAsia="SimSun"/>
          <w:b/>
          <w:color w:val="000000" w:themeColor="text1"/>
          <w:sz w:val="27"/>
          <w:szCs w:val="27"/>
          <w:lang w:eastAsia="zh-CN"/>
        </w:rPr>
        <w:t>емельных участков и объектов капитального строительства</w:t>
      </w:r>
    </w:p>
    <w:p w14:paraId="36608EE0" w14:textId="77777777" w:rsidR="00DB70DB" w:rsidRPr="007B6F78" w:rsidRDefault="00DB70DB" w:rsidP="00DB70DB">
      <w:pPr>
        <w:tabs>
          <w:tab w:val="left" w:pos="2520"/>
        </w:tabs>
        <w:suppressAutoHyphens/>
        <w:ind w:firstLine="426"/>
        <w:jc w:val="center"/>
        <w:rPr>
          <w:rFonts w:eastAsia="SimSun"/>
          <w:b/>
          <w:color w:val="000000" w:themeColor="text1"/>
          <w:lang w:eastAsia="zh-CN"/>
        </w:rPr>
      </w:pPr>
    </w:p>
    <w:tbl>
      <w:tblPr>
        <w:tblW w:w="9802" w:type="dxa"/>
        <w:tblInd w:w="-15" w:type="dxa"/>
        <w:tblLayout w:type="fixed"/>
        <w:tblLook w:val="0000" w:firstRow="0" w:lastRow="0" w:firstColumn="0" w:lastColumn="0" w:noHBand="0" w:noVBand="0"/>
      </w:tblPr>
      <w:tblGrid>
        <w:gridCol w:w="2821"/>
        <w:gridCol w:w="3265"/>
        <w:gridCol w:w="3716"/>
      </w:tblGrid>
      <w:tr w:rsidR="00B87D33" w:rsidRPr="007B6F78" w14:paraId="51989E19" w14:textId="77777777" w:rsidTr="00D200C7">
        <w:trPr>
          <w:trHeight w:val="23"/>
          <w:tblHeader/>
        </w:trPr>
        <w:tc>
          <w:tcPr>
            <w:tcW w:w="2817" w:type="dxa"/>
            <w:tcBorders>
              <w:top w:val="single" w:sz="4" w:space="0" w:color="auto"/>
              <w:left w:val="single" w:sz="4" w:space="0" w:color="auto"/>
              <w:bottom w:val="single" w:sz="4" w:space="0" w:color="auto"/>
              <w:right w:val="single" w:sz="4" w:space="0" w:color="auto"/>
            </w:tcBorders>
            <w:shd w:val="clear" w:color="auto" w:fill="auto"/>
          </w:tcPr>
          <w:p w14:paraId="3155F706" w14:textId="77777777" w:rsidR="00EA39FB" w:rsidRPr="007B6F78" w:rsidRDefault="00EA39FB" w:rsidP="00D200C7">
            <w:pPr>
              <w:tabs>
                <w:tab w:val="left" w:pos="2520"/>
              </w:tabs>
              <w:suppressAutoHyphen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Наименование вида разрешенного использования земельного участка</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49F27E3E" w14:textId="77777777" w:rsidR="00EA39FB" w:rsidRPr="007B6F78" w:rsidRDefault="00EA39FB" w:rsidP="00D200C7">
            <w:pPr>
              <w:tabs>
                <w:tab w:val="left" w:pos="2520"/>
              </w:tabs>
              <w:suppressAutoHyphen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Описание вида разрешенного использования земельного участка</w:t>
            </w:r>
          </w:p>
        </w:tc>
        <w:tc>
          <w:tcPr>
            <w:tcW w:w="3710" w:type="dxa"/>
            <w:tcBorders>
              <w:top w:val="single" w:sz="4" w:space="0" w:color="000000"/>
              <w:left w:val="single" w:sz="4" w:space="0" w:color="auto"/>
              <w:bottom w:val="single" w:sz="4" w:space="0" w:color="000000"/>
              <w:right w:val="single" w:sz="4" w:space="0" w:color="000000"/>
            </w:tcBorders>
            <w:shd w:val="clear" w:color="auto" w:fill="auto"/>
          </w:tcPr>
          <w:p w14:paraId="76E1DAED" w14:textId="77777777" w:rsidR="00EA39FB" w:rsidRPr="007B6F78" w:rsidRDefault="00EA39FB" w:rsidP="00D200C7">
            <w:pPr>
              <w:tabs>
                <w:tab w:val="left" w:pos="2520"/>
              </w:tabs>
              <w:suppressAutoHyphens/>
              <w:ind w:firstLine="34"/>
              <w:jc w:val="center"/>
              <w:rPr>
                <w:rFonts w:eastAsia="SimSun"/>
                <w:b/>
                <w:color w:val="000000" w:themeColor="text1"/>
                <w:sz w:val="24"/>
                <w:szCs w:val="24"/>
                <w:lang w:eastAsia="zh-CN"/>
              </w:rPr>
            </w:pPr>
            <w:r w:rsidRPr="007B6F78">
              <w:rPr>
                <w:rFonts w:eastAsia="SimSun"/>
                <w:b/>
                <w:color w:val="000000" w:themeColor="text1"/>
                <w:sz w:val="24"/>
                <w:szCs w:val="24"/>
                <w:lang w:eastAsia="zh-CN"/>
              </w:rPr>
              <w:t>Предельные размеры земельных участков и параметры разрешенного строительства, реконструкции объектов капитального строительства</w:t>
            </w:r>
          </w:p>
        </w:tc>
      </w:tr>
    </w:tbl>
    <w:p w14:paraId="66F6036A" w14:textId="77777777" w:rsidR="00EA39FB" w:rsidRPr="007B6F78" w:rsidRDefault="00EA39FB" w:rsidP="00EA39FB">
      <w:pPr>
        <w:tabs>
          <w:tab w:val="left" w:pos="2520"/>
        </w:tabs>
        <w:suppressAutoHyphens/>
        <w:ind w:firstLine="0"/>
        <w:rPr>
          <w:rFonts w:eastAsia="SimSun"/>
          <w:b/>
          <w:color w:val="000000" w:themeColor="text1"/>
          <w:sz w:val="2"/>
          <w:szCs w:val="2"/>
          <w:lang w:eastAsia="zh-CN"/>
        </w:rPr>
      </w:pPr>
    </w:p>
    <w:tbl>
      <w:tblPr>
        <w:tblW w:w="9802" w:type="dxa"/>
        <w:tblInd w:w="-15" w:type="dxa"/>
        <w:tblLayout w:type="fixed"/>
        <w:tblLook w:val="0000" w:firstRow="0" w:lastRow="0" w:firstColumn="0" w:lastColumn="0" w:noHBand="0" w:noVBand="0"/>
      </w:tblPr>
      <w:tblGrid>
        <w:gridCol w:w="15"/>
        <w:gridCol w:w="2802"/>
        <w:gridCol w:w="3260"/>
        <w:gridCol w:w="3710"/>
        <w:gridCol w:w="15"/>
      </w:tblGrid>
      <w:tr w:rsidR="00B87D33" w:rsidRPr="007B6F78" w14:paraId="29ECDB83" w14:textId="77777777" w:rsidTr="00024329">
        <w:trPr>
          <w:gridAfter w:val="1"/>
          <w:wAfter w:w="15" w:type="dxa"/>
          <w:trHeight w:val="23"/>
          <w:tblHeader/>
        </w:trPr>
        <w:tc>
          <w:tcPr>
            <w:tcW w:w="2817" w:type="dxa"/>
            <w:gridSpan w:val="2"/>
            <w:tcBorders>
              <w:top w:val="single" w:sz="4" w:space="0" w:color="auto"/>
              <w:left w:val="single" w:sz="4" w:space="0" w:color="auto"/>
              <w:bottom w:val="single" w:sz="4" w:space="0" w:color="auto"/>
              <w:right w:val="single" w:sz="4" w:space="0" w:color="auto"/>
            </w:tcBorders>
            <w:shd w:val="clear" w:color="auto" w:fill="auto"/>
          </w:tcPr>
          <w:p w14:paraId="06EDEDA7" w14:textId="77777777" w:rsidR="00291858" w:rsidRPr="007B6F78" w:rsidRDefault="00EA39FB" w:rsidP="00EA39FB">
            <w:pPr>
              <w:tabs>
                <w:tab w:val="left" w:pos="2520"/>
              </w:tabs>
              <w:suppressAutoHyphen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70C2C19C" w14:textId="77777777" w:rsidR="00291858" w:rsidRPr="007B6F78" w:rsidRDefault="00EA39FB" w:rsidP="00EA39FB">
            <w:pPr>
              <w:tabs>
                <w:tab w:val="left" w:pos="2520"/>
              </w:tabs>
              <w:suppressAutoHyphen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c>
          <w:tcPr>
            <w:tcW w:w="3710" w:type="dxa"/>
            <w:tcBorders>
              <w:top w:val="single" w:sz="4" w:space="0" w:color="000000"/>
              <w:left w:val="single" w:sz="4" w:space="0" w:color="auto"/>
              <w:bottom w:val="single" w:sz="4" w:space="0" w:color="000000"/>
              <w:right w:val="single" w:sz="4" w:space="0" w:color="000000"/>
            </w:tcBorders>
            <w:shd w:val="clear" w:color="auto" w:fill="auto"/>
          </w:tcPr>
          <w:p w14:paraId="7A8A625F" w14:textId="77777777" w:rsidR="00291858" w:rsidRPr="007B6F78" w:rsidRDefault="00EA39FB" w:rsidP="00EA39FB">
            <w:pPr>
              <w:tabs>
                <w:tab w:val="left" w:pos="2520"/>
              </w:tabs>
              <w:suppressAutoHyphens/>
              <w:ind w:firstLine="34"/>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B87D33" w:rsidRPr="007B6F78" w14:paraId="796A469E" w14:textId="77777777" w:rsidTr="000243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369"/>
        </w:trPr>
        <w:tc>
          <w:tcPr>
            <w:tcW w:w="2802" w:type="dxa"/>
            <w:tcBorders>
              <w:top w:val="single" w:sz="4" w:space="0" w:color="auto"/>
              <w:left w:val="single" w:sz="4" w:space="0" w:color="auto"/>
              <w:bottom w:val="single" w:sz="4" w:space="0" w:color="auto"/>
              <w:right w:val="single" w:sz="4" w:space="0" w:color="auto"/>
            </w:tcBorders>
          </w:tcPr>
          <w:p w14:paraId="7EADF3F2" w14:textId="77777777" w:rsidR="00CD5EF3" w:rsidRPr="007B6F78" w:rsidRDefault="00CD5EF3" w:rsidP="009361B1">
            <w:pPr>
              <w:keepLines/>
              <w:tabs>
                <w:tab w:val="left" w:pos="2520"/>
              </w:tabs>
              <w:suppressAutoHyphens/>
              <w:overflowPunct w:val="0"/>
              <w:autoSpaceDE w:val="0"/>
              <w:ind w:firstLine="0"/>
              <w:jc w:val="left"/>
              <w:rPr>
                <w:rFonts w:eastAsia="SimSun"/>
                <w:color w:val="000000" w:themeColor="text1"/>
                <w:sz w:val="24"/>
                <w:szCs w:val="24"/>
                <w:lang w:eastAsia="zh-CN"/>
              </w:rPr>
            </w:pPr>
            <w:r w:rsidRPr="007B6F78">
              <w:rPr>
                <w:color w:val="000000" w:themeColor="text1"/>
                <w:sz w:val="24"/>
                <w:szCs w:val="24"/>
              </w:rPr>
              <w:t>[3.1.1] -</w:t>
            </w:r>
            <w:r w:rsidRPr="007B6F78">
              <w:rPr>
                <w:color w:val="000000" w:themeColor="text1"/>
                <w:sz w:val="24"/>
                <w:szCs w:val="24"/>
                <w:lang w:val="en-US"/>
              </w:rPr>
              <w:t xml:space="preserve"> </w:t>
            </w:r>
            <w:r w:rsidRPr="007B6F78">
              <w:rPr>
                <w:color w:val="000000" w:themeColor="text1"/>
                <w:sz w:val="24"/>
                <w:szCs w:val="24"/>
              </w:rPr>
              <w:t>Предоставление коммунальных услуг</w:t>
            </w:r>
          </w:p>
        </w:tc>
        <w:tc>
          <w:tcPr>
            <w:tcW w:w="3260" w:type="dxa"/>
            <w:tcBorders>
              <w:top w:val="single" w:sz="4" w:space="0" w:color="auto"/>
              <w:left w:val="single" w:sz="4" w:space="0" w:color="auto"/>
              <w:bottom w:val="single" w:sz="4" w:space="0" w:color="auto"/>
              <w:right w:val="single" w:sz="4" w:space="0" w:color="auto"/>
            </w:tcBorders>
          </w:tcPr>
          <w:p w14:paraId="7274966E" w14:textId="77777777" w:rsidR="00CD5EF3" w:rsidRPr="007B6F78" w:rsidRDefault="00CD5EF3" w:rsidP="009361B1">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725" w:type="dxa"/>
            <w:gridSpan w:val="2"/>
            <w:tcBorders>
              <w:top w:val="single" w:sz="4" w:space="0" w:color="auto"/>
              <w:left w:val="single" w:sz="4" w:space="0" w:color="auto"/>
              <w:bottom w:val="single" w:sz="4" w:space="0" w:color="auto"/>
              <w:right w:val="single" w:sz="4" w:space="0" w:color="auto"/>
            </w:tcBorders>
          </w:tcPr>
          <w:p w14:paraId="7DBBDC30" w14:textId="77777777" w:rsidR="00CD5EF3" w:rsidRPr="007B6F78" w:rsidRDefault="00CD5EF3" w:rsidP="009361B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w:t>
            </w:r>
            <w:r w:rsidR="00024329"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 10 кв. м/</w:t>
            </w:r>
            <w:r w:rsidRPr="007B6F78">
              <w:rPr>
                <w:bCs/>
                <w:color w:val="000000" w:themeColor="text1"/>
                <w:sz w:val="24"/>
                <w:szCs w:val="24"/>
              </w:rPr>
              <w:t>10000 кв. м.</w:t>
            </w:r>
          </w:p>
          <w:p w14:paraId="2AFB22BD" w14:textId="77777777" w:rsidR="00CD5EF3" w:rsidRPr="007B6F78" w:rsidRDefault="00CD5EF3" w:rsidP="009361B1">
            <w:pPr>
              <w:ind w:firstLine="0"/>
              <w:jc w:val="left"/>
              <w:rPr>
                <w:color w:val="000000" w:themeColor="text1"/>
                <w:sz w:val="24"/>
                <w:szCs w:val="24"/>
              </w:rPr>
            </w:pPr>
            <w:r w:rsidRPr="007B6F78">
              <w:rPr>
                <w:color w:val="000000" w:themeColor="text1"/>
                <w:sz w:val="24"/>
                <w:szCs w:val="24"/>
              </w:rPr>
              <w:t>Минимальные отступы от границ земельных участков –                    1 м.</w:t>
            </w:r>
          </w:p>
          <w:p w14:paraId="7F706587" w14:textId="77777777" w:rsidR="00CD5EF3" w:rsidRPr="007B6F78" w:rsidRDefault="00CD5EF3" w:rsidP="009361B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15F3E714" w14:textId="77777777" w:rsidR="00CD5EF3" w:rsidRPr="007B6F78" w:rsidRDefault="00CD5EF3" w:rsidP="009361B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Максимальная высота строений, сооружений от уровня земли – </w:t>
            </w:r>
            <w:r w:rsidR="00CB0D16"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20 м.</w:t>
            </w:r>
          </w:p>
          <w:p w14:paraId="48F4A7A2" w14:textId="7B1E0618" w:rsidR="00CD5EF3" w:rsidRPr="007B6F78" w:rsidRDefault="00CD5EF3" w:rsidP="009361B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70%</w:t>
            </w:r>
            <w:r w:rsidR="00140276" w:rsidRPr="007B6F78">
              <w:rPr>
                <w:rFonts w:eastAsia="SimSun"/>
                <w:color w:val="000000" w:themeColor="text1"/>
                <w:sz w:val="24"/>
                <w:szCs w:val="24"/>
                <w:lang w:eastAsia="zh-CN"/>
              </w:rPr>
              <w:t>.</w:t>
            </w:r>
          </w:p>
          <w:p w14:paraId="6CCFC29F" w14:textId="77777777" w:rsidR="00CD5EF3" w:rsidRPr="007B6F78" w:rsidRDefault="00CD5EF3" w:rsidP="009361B1">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9361B1" w:rsidRPr="007B6F78" w14:paraId="3B5EA249" w14:textId="77777777" w:rsidTr="000243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369"/>
        </w:trPr>
        <w:tc>
          <w:tcPr>
            <w:tcW w:w="2802" w:type="dxa"/>
            <w:shd w:val="clear" w:color="auto" w:fill="auto"/>
          </w:tcPr>
          <w:p w14:paraId="7D241B26" w14:textId="77777777" w:rsidR="009361B1" w:rsidRPr="007B6F78" w:rsidRDefault="009361B1" w:rsidP="009361B1">
            <w:pPr>
              <w:keepLines/>
              <w:tabs>
                <w:tab w:val="left" w:pos="2520"/>
              </w:tabs>
              <w:suppressAutoHyphens/>
              <w:overflowPunct w:val="0"/>
              <w:autoSpaceDE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[4.1] - Деловое управление</w:t>
            </w:r>
          </w:p>
          <w:p w14:paraId="6D327577" w14:textId="77777777" w:rsidR="009361B1" w:rsidRPr="007B6F78" w:rsidRDefault="009361B1" w:rsidP="009361B1">
            <w:pPr>
              <w:keepLines/>
              <w:tabs>
                <w:tab w:val="left" w:pos="2520"/>
              </w:tabs>
              <w:suppressAutoHyphens/>
              <w:overflowPunct w:val="0"/>
              <w:autoSpaceDE w:val="0"/>
              <w:ind w:firstLine="0"/>
              <w:jc w:val="left"/>
              <w:rPr>
                <w:rFonts w:eastAsia="SimSun"/>
                <w:color w:val="000000" w:themeColor="text1"/>
                <w:sz w:val="24"/>
                <w:szCs w:val="24"/>
                <w:lang w:eastAsia="zh-CN"/>
              </w:rPr>
            </w:pPr>
          </w:p>
          <w:p w14:paraId="43D14F64" w14:textId="77777777" w:rsidR="009361B1" w:rsidRPr="007B6F78" w:rsidRDefault="009361B1" w:rsidP="009361B1">
            <w:pPr>
              <w:keepLines/>
              <w:tabs>
                <w:tab w:val="left" w:pos="2520"/>
              </w:tabs>
              <w:suppressAutoHyphens/>
              <w:overflowPunct w:val="0"/>
              <w:autoSpaceDE w:val="0"/>
              <w:ind w:firstLine="0"/>
              <w:jc w:val="left"/>
              <w:rPr>
                <w:rFonts w:eastAsia="SimSun"/>
                <w:color w:val="000000" w:themeColor="text1"/>
                <w:sz w:val="24"/>
                <w:szCs w:val="24"/>
                <w:lang w:eastAsia="zh-CN"/>
              </w:rPr>
            </w:pPr>
          </w:p>
          <w:p w14:paraId="4FDF7E3A" w14:textId="77777777" w:rsidR="009361B1" w:rsidRPr="007B6F78" w:rsidRDefault="009361B1" w:rsidP="009361B1">
            <w:pPr>
              <w:keepLines/>
              <w:tabs>
                <w:tab w:val="left" w:pos="2520"/>
              </w:tabs>
              <w:suppressAutoHyphens/>
              <w:overflowPunct w:val="0"/>
              <w:autoSpaceDE w:val="0"/>
              <w:ind w:firstLine="0"/>
              <w:jc w:val="left"/>
              <w:rPr>
                <w:rFonts w:eastAsia="SimSun"/>
                <w:color w:val="000000" w:themeColor="text1"/>
                <w:sz w:val="24"/>
                <w:szCs w:val="24"/>
                <w:lang w:eastAsia="zh-CN"/>
              </w:rPr>
            </w:pPr>
          </w:p>
          <w:p w14:paraId="4BFA5B2D" w14:textId="77777777" w:rsidR="009361B1" w:rsidRPr="007B6F78" w:rsidRDefault="009361B1" w:rsidP="009361B1">
            <w:pPr>
              <w:keepLines/>
              <w:tabs>
                <w:tab w:val="left" w:pos="2520"/>
              </w:tabs>
              <w:suppressAutoHyphens/>
              <w:overflowPunct w:val="0"/>
              <w:autoSpaceDE w:val="0"/>
              <w:ind w:firstLine="0"/>
              <w:jc w:val="left"/>
              <w:rPr>
                <w:rFonts w:eastAsia="SimSun"/>
                <w:color w:val="000000" w:themeColor="text1"/>
                <w:sz w:val="24"/>
                <w:szCs w:val="24"/>
                <w:lang w:eastAsia="zh-CN"/>
              </w:rPr>
            </w:pPr>
          </w:p>
          <w:p w14:paraId="5E889A99" w14:textId="77777777" w:rsidR="009361B1" w:rsidRPr="007B6F78" w:rsidRDefault="009361B1" w:rsidP="009361B1">
            <w:pPr>
              <w:keepLines/>
              <w:tabs>
                <w:tab w:val="left" w:pos="2520"/>
              </w:tabs>
              <w:suppressAutoHyphens/>
              <w:overflowPunct w:val="0"/>
              <w:autoSpaceDE w:val="0"/>
              <w:ind w:firstLine="0"/>
              <w:jc w:val="left"/>
              <w:rPr>
                <w:rFonts w:eastAsia="SimSun"/>
                <w:color w:val="000000" w:themeColor="text1"/>
                <w:sz w:val="24"/>
                <w:szCs w:val="24"/>
                <w:lang w:eastAsia="zh-CN"/>
              </w:rPr>
            </w:pPr>
          </w:p>
          <w:p w14:paraId="399FC3D6" w14:textId="77777777" w:rsidR="009361B1" w:rsidRPr="007B6F78" w:rsidRDefault="009361B1" w:rsidP="009361B1">
            <w:pPr>
              <w:keepLines/>
              <w:tabs>
                <w:tab w:val="left" w:pos="2520"/>
              </w:tabs>
              <w:suppressAutoHyphens/>
              <w:overflowPunct w:val="0"/>
              <w:autoSpaceDE w:val="0"/>
              <w:ind w:firstLine="0"/>
              <w:jc w:val="left"/>
              <w:rPr>
                <w:rFonts w:eastAsia="SimSun"/>
                <w:color w:val="000000" w:themeColor="text1"/>
                <w:sz w:val="24"/>
                <w:szCs w:val="24"/>
                <w:lang w:eastAsia="zh-CN"/>
              </w:rPr>
            </w:pPr>
          </w:p>
          <w:p w14:paraId="4128C3EE" w14:textId="77777777" w:rsidR="009361B1" w:rsidRPr="007B6F78" w:rsidRDefault="009361B1" w:rsidP="009361B1">
            <w:pPr>
              <w:keepLines/>
              <w:tabs>
                <w:tab w:val="left" w:pos="2520"/>
              </w:tabs>
              <w:suppressAutoHyphens/>
              <w:overflowPunct w:val="0"/>
              <w:autoSpaceDE w:val="0"/>
              <w:ind w:firstLine="0"/>
              <w:jc w:val="left"/>
              <w:rPr>
                <w:rFonts w:eastAsia="SimSun"/>
                <w:color w:val="000000" w:themeColor="text1"/>
                <w:sz w:val="24"/>
                <w:szCs w:val="24"/>
                <w:lang w:eastAsia="zh-CN"/>
              </w:rPr>
            </w:pPr>
          </w:p>
          <w:p w14:paraId="53F15D79" w14:textId="77777777" w:rsidR="009361B1" w:rsidRPr="007B6F78" w:rsidRDefault="009361B1" w:rsidP="009361B1">
            <w:pPr>
              <w:keepLines/>
              <w:tabs>
                <w:tab w:val="left" w:pos="2520"/>
              </w:tabs>
              <w:suppressAutoHyphens/>
              <w:overflowPunct w:val="0"/>
              <w:autoSpaceDE w:val="0"/>
              <w:ind w:firstLine="0"/>
              <w:jc w:val="left"/>
              <w:rPr>
                <w:rFonts w:eastAsia="SimSun"/>
                <w:color w:val="000000" w:themeColor="text1"/>
                <w:sz w:val="24"/>
                <w:szCs w:val="24"/>
                <w:lang w:eastAsia="zh-CN"/>
              </w:rPr>
            </w:pPr>
          </w:p>
          <w:p w14:paraId="6D9BC6E4" w14:textId="77777777" w:rsidR="009361B1" w:rsidRPr="007B6F78" w:rsidRDefault="009361B1" w:rsidP="009361B1">
            <w:pPr>
              <w:keepLines/>
              <w:tabs>
                <w:tab w:val="left" w:pos="2520"/>
              </w:tabs>
              <w:suppressAutoHyphens/>
              <w:overflowPunct w:val="0"/>
              <w:autoSpaceDE w:val="0"/>
              <w:ind w:firstLine="0"/>
              <w:jc w:val="left"/>
              <w:rPr>
                <w:rFonts w:eastAsia="SimSun"/>
                <w:color w:val="000000" w:themeColor="text1"/>
                <w:sz w:val="24"/>
                <w:szCs w:val="24"/>
                <w:lang w:eastAsia="zh-CN"/>
              </w:rPr>
            </w:pPr>
          </w:p>
          <w:p w14:paraId="0C2A142A" w14:textId="77777777" w:rsidR="009361B1" w:rsidRPr="007B6F78" w:rsidRDefault="009361B1" w:rsidP="009361B1">
            <w:pPr>
              <w:keepLines/>
              <w:tabs>
                <w:tab w:val="left" w:pos="2520"/>
              </w:tabs>
              <w:suppressAutoHyphens/>
              <w:overflowPunct w:val="0"/>
              <w:autoSpaceDE w:val="0"/>
              <w:ind w:firstLine="0"/>
              <w:jc w:val="left"/>
              <w:rPr>
                <w:rFonts w:eastAsia="SimSun"/>
                <w:color w:val="000000" w:themeColor="text1"/>
                <w:sz w:val="24"/>
                <w:szCs w:val="24"/>
                <w:lang w:eastAsia="zh-CN"/>
              </w:rPr>
            </w:pPr>
          </w:p>
          <w:p w14:paraId="45544222" w14:textId="77777777" w:rsidR="009361B1" w:rsidRPr="007B6F78" w:rsidRDefault="009361B1" w:rsidP="009361B1">
            <w:pPr>
              <w:keepLines/>
              <w:tabs>
                <w:tab w:val="left" w:pos="2520"/>
              </w:tabs>
              <w:suppressAutoHyphens/>
              <w:overflowPunct w:val="0"/>
              <w:autoSpaceDE w:val="0"/>
              <w:ind w:firstLine="0"/>
              <w:jc w:val="left"/>
              <w:rPr>
                <w:rFonts w:eastAsia="SimSun"/>
                <w:color w:val="000000" w:themeColor="text1"/>
                <w:sz w:val="24"/>
                <w:szCs w:val="24"/>
                <w:lang w:eastAsia="zh-CN"/>
              </w:rPr>
            </w:pPr>
          </w:p>
          <w:p w14:paraId="4C79F901" w14:textId="77777777" w:rsidR="009361B1" w:rsidRPr="007B6F78" w:rsidRDefault="009361B1" w:rsidP="009361B1">
            <w:pPr>
              <w:keepLines/>
              <w:tabs>
                <w:tab w:val="left" w:pos="2520"/>
              </w:tabs>
              <w:suppressAutoHyphens/>
              <w:overflowPunct w:val="0"/>
              <w:autoSpaceDE w:val="0"/>
              <w:ind w:firstLine="0"/>
              <w:jc w:val="left"/>
              <w:rPr>
                <w:rFonts w:eastAsia="SimSun"/>
                <w:color w:val="000000" w:themeColor="text1"/>
                <w:sz w:val="24"/>
                <w:szCs w:val="24"/>
                <w:lang w:eastAsia="zh-CN"/>
              </w:rPr>
            </w:pPr>
          </w:p>
          <w:p w14:paraId="7E526F5B" w14:textId="77777777" w:rsidR="009361B1" w:rsidRPr="007B6F78" w:rsidRDefault="009361B1" w:rsidP="009361B1">
            <w:pPr>
              <w:keepLines/>
              <w:tabs>
                <w:tab w:val="left" w:pos="2520"/>
              </w:tabs>
              <w:suppressAutoHyphens/>
              <w:overflowPunct w:val="0"/>
              <w:autoSpaceDE w:val="0"/>
              <w:ind w:firstLine="0"/>
              <w:jc w:val="left"/>
              <w:rPr>
                <w:rFonts w:eastAsia="SimSun"/>
                <w:color w:val="000000" w:themeColor="text1"/>
                <w:sz w:val="24"/>
                <w:szCs w:val="24"/>
                <w:lang w:eastAsia="zh-CN"/>
              </w:rPr>
            </w:pPr>
          </w:p>
          <w:p w14:paraId="3B86E7A7" w14:textId="77777777" w:rsidR="009361B1" w:rsidRPr="007B6F78" w:rsidRDefault="009361B1" w:rsidP="009361B1">
            <w:pPr>
              <w:keepLines/>
              <w:tabs>
                <w:tab w:val="left" w:pos="2520"/>
              </w:tabs>
              <w:suppressAutoHyphens/>
              <w:overflowPunct w:val="0"/>
              <w:autoSpaceDE w:val="0"/>
              <w:ind w:firstLine="0"/>
              <w:jc w:val="left"/>
              <w:rPr>
                <w:rFonts w:eastAsia="SimSun"/>
                <w:color w:val="000000" w:themeColor="text1"/>
                <w:sz w:val="24"/>
                <w:szCs w:val="24"/>
                <w:lang w:eastAsia="zh-CN"/>
              </w:rPr>
            </w:pPr>
          </w:p>
          <w:p w14:paraId="4171B33B" w14:textId="77777777" w:rsidR="009361B1" w:rsidRPr="007B6F78" w:rsidRDefault="009361B1" w:rsidP="009361B1">
            <w:pPr>
              <w:keepLines/>
              <w:tabs>
                <w:tab w:val="left" w:pos="2520"/>
              </w:tabs>
              <w:suppressAutoHyphens/>
              <w:overflowPunct w:val="0"/>
              <w:autoSpaceDE w:val="0"/>
              <w:ind w:firstLine="0"/>
              <w:jc w:val="left"/>
              <w:rPr>
                <w:rFonts w:eastAsia="SimSun"/>
                <w:color w:val="000000" w:themeColor="text1"/>
                <w:sz w:val="24"/>
                <w:szCs w:val="24"/>
                <w:lang w:eastAsia="zh-CN"/>
              </w:rPr>
            </w:pPr>
          </w:p>
          <w:p w14:paraId="0A4C4B5F" w14:textId="77777777" w:rsidR="009361B1" w:rsidRPr="007B6F78" w:rsidRDefault="009361B1" w:rsidP="009361B1">
            <w:pPr>
              <w:keepLines/>
              <w:tabs>
                <w:tab w:val="left" w:pos="2520"/>
              </w:tabs>
              <w:suppressAutoHyphens/>
              <w:overflowPunct w:val="0"/>
              <w:autoSpaceDE w:val="0"/>
              <w:ind w:firstLine="0"/>
              <w:jc w:val="left"/>
              <w:rPr>
                <w:rFonts w:eastAsia="SimSun"/>
                <w:color w:val="000000" w:themeColor="text1"/>
                <w:sz w:val="24"/>
                <w:szCs w:val="24"/>
                <w:lang w:eastAsia="zh-CN"/>
              </w:rPr>
            </w:pPr>
          </w:p>
        </w:tc>
        <w:tc>
          <w:tcPr>
            <w:tcW w:w="3260" w:type="dxa"/>
            <w:shd w:val="clear" w:color="auto" w:fill="auto"/>
          </w:tcPr>
          <w:p w14:paraId="2BF44372" w14:textId="77777777" w:rsidR="009361B1" w:rsidRPr="007B6F78" w:rsidRDefault="009361B1" w:rsidP="009361B1">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w:t>
            </w:r>
            <w:r w:rsidRPr="007B6F78">
              <w:rPr>
                <w:rFonts w:eastAsia="Times New Roman"/>
                <w:color w:val="000000" w:themeColor="text1"/>
                <w:sz w:val="24"/>
                <w:szCs w:val="24"/>
                <w:lang w:eastAsia="ru-RU"/>
              </w:rPr>
              <w:lastRenderedPageBreak/>
              <w:t>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725" w:type="dxa"/>
            <w:gridSpan w:val="2"/>
            <w:shd w:val="clear" w:color="auto" w:fill="auto"/>
          </w:tcPr>
          <w:p w14:paraId="6782229E" w14:textId="6C25D56C" w:rsidR="009361B1" w:rsidRPr="007B6F78" w:rsidRDefault="009361B1"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Минимальная/максимальная площадь земельных участков – </w:t>
            </w:r>
            <w:r w:rsidR="00B03914"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50</w:t>
            </w:r>
            <w:r w:rsidR="00B03914"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/10000 кв. м.</w:t>
            </w:r>
          </w:p>
          <w:p w14:paraId="0676F6F8" w14:textId="77777777" w:rsidR="009361B1" w:rsidRPr="007B6F78" w:rsidRDefault="009361B1" w:rsidP="009361B1">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- 3 м.</w:t>
            </w:r>
          </w:p>
          <w:p w14:paraId="1CED4D54" w14:textId="13D5FDAC" w:rsidR="009361B1" w:rsidRPr="007B6F78" w:rsidRDefault="009361B1"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w:t>
            </w:r>
            <w:r w:rsidR="00140276"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 4 этажа (включая мансардный этаж).</w:t>
            </w:r>
          </w:p>
          <w:p w14:paraId="56BC630F" w14:textId="77777777" w:rsidR="009361B1" w:rsidRPr="007B6F78" w:rsidRDefault="009361B1" w:rsidP="009361B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Максимальный процент застройки в границах земельного участка – 50%.</w:t>
            </w:r>
          </w:p>
          <w:p w14:paraId="14312499" w14:textId="77777777" w:rsidR="009361B1" w:rsidRPr="007B6F78" w:rsidRDefault="009361B1" w:rsidP="009361B1">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озеленения земельного участка –    30 %.</w:t>
            </w:r>
          </w:p>
          <w:p w14:paraId="75438BFF" w14:textId="3C55B582" w:rsidR="009361B1" w:rsidRPr="007B6F78" w:rsidRDefault="009361B1" w:rsidP="009361B1">
            <w:pPr>
              <w:tabs>
                <w:tab w:val="left" w:pos="1134"/>
              </w:tabs>
              <w:ind w:firstLine="0"/>
              <w:jc w:val="left"/>
              <w:rPr>
                <w:rFonts w:eastAsia="SimSun"/>
                <w:color w:val="000000" w:themeColor="text1"/>
                <w:sz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512F56" w:rsidRPr="007B6F78" w14:paraId="251A5D55" w14:textId="77777777" w:rsidTr="001A75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369"/>
        </w:trPr>
        <w:tc>
          <w:tcPr>
            <w:tcW w:w="2802" w:type="dxa"/>
            <w:tcBorders>
              <w:bottom w:val="single" w:sz="4" w:space="0" w:color="auto"/>
            </w:tcBorders>
          </w:tcPr>
          <w:p w14:paraId="76BED976" w14:textId="6FAD93D9" w:rsidR="00512F56" w:rsidRPr="007B6F78" w:rsidRDefault="00512F56" w:rsidP="00512F56">
            <w:pPr>
              <w:keepLines/>
              <w:tabs>
                <w:tab w:val="left" w:pos="2520"/>
              </w:tabs>
              <w:suppressAutoHyphens/>
              <w:overflowPunct w:val="0"/>
              <w:autoSpaceDE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lastRenderedPageBreak/>
              <w:t>[4.9] - Служебные гаражи</w:t>
            </w:r>
          </w:p>
        </w:tc>
        <w:tc>
          <w:tcPr>
            <w:tcW w:w="3260" w:type="dxa"/>
            <w:tcBorders>
              <w:bottom w:val="single" w:sz="4" w:space="0" w:color="auto"/>
            </w:tcBorders>
          </w:tcPr>
          <w:p w14:paraId="12A96859" w14:textId="710DEA4F" w:rsidR="00512F56" w:rsidRPr="007B6F78" w:rsidRDefault="00512F56" w:rsidP="00512F56">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20" w:anchor="/document/70736874/entry/1030" w:history="1">
              <w:r w:rsidRPr="007B6F78">
                <w:rPr>
                  <w:rFonts w:eastAsia="Times New Roman"/>
                  <w:color w:val="000000" w:themeColor="text1"/>
                  <w:sz w:val="24"/>
                  <w:szCs w:val="24"/>
                  <w:lang w:eastAsia="ru-RU"/>
                </w:rPr>
                <w:t>кодами 3.0</w:t>
              </w:r>
            </w:hyperlink>
            <w:r w:rsidRPr="007B6F78">
              <w:rPr>
                <w:rFonts w:eastAsia="Times New Roman"/>
                <w:color w:val="000000" w:themeColor="text1"/>
                <w:sz w:val="24"/>
                <w:szCs w:val="24"/>
                <w:lang w:eastAsia="ru-RU"/>
              </w:rPr>
              <w:t>, </w:t>
            </w:r>
            <w:hyperlink r:id="rId121" w:anchor="/document/70736874/entry/1040" w:history="1">
              <w:r w:rsidRPr="007B6F78">
                <w:rPr>
                  <w:rFonts w:eastAsia="Times New Roman"/>
                  <w:color w:val="000000" w:themeColor="text1"/>
                  <w:sz w:val="24"/>
                  <w:szCs w:val="24"/>
                  <w:lang w:eastAsia="ru-RU"/>
                </w:rPr>
                <w:t>4.0</w:t>
              </w:r>
            </w:hyperlink>
            <w:r w:rsidRPr="007B6F78">
              <w:rPr>
                <w:rFonts w:eastAsia="Times New Roman"/>
                <w:color w:val="000000" w:themeColor="text1"/>
                <w:sz w:val="24"/>
                <w:szCs w:val="24"/>
                <w:lang w:eastAsia="ru-RU"/>
              </w:rPr>
              <w:t>, а также для стоянки и хранения транспортных средств общего пользования, в том числе в депо</w:t>
            </w:r>
          </w:p>
        </w:tc>
        <w:tc>
          <w:tcPr>
            <w:tcW w:w="3725" w:type="dxa"/>
            <w:gridSpan w:val="2"/>
          </w:tcPr>
          <w:p w14:paraId="3DE2C9EB" w14:textId="77777777" w:rsidR="00512F56" w:rsidRPr="007B6F78" w:rsidRDefault="00512F56" w:rsidP="00512F56">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50 кв. м/5000 кв. м</w:t>
            </w:r>
          </w:p>
          <w:p w14:paraId="40690188" w14:textId="77777777" w:rsidR="00512F56" w:rsidRPr="007B6F78" w:rsidRDefault="00512F56" w:rsidP="00512F56">
            <w:pPr>
              <w:autoSpaceDN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земельных участков - 3 м.</w:t>
            </w:r>
          </w:p>
          <w:p w14:paraId="176C8AFC" w14:textId="77777777" w:rsidR="00512F56" w:rsidRPr="007B6F78" w:rsidRDefault="00512F56" w:rsidP="00512F56">
            <w:pPr>
              <w:autoSpaceDN w:val="0"/>
              <w:ind w:firstLine="0"/>
              <w:jc w:val="left"/>
              <w:rPr>
                <w:rFonts w:eastAsia="Times New Roman"/>
                <w:color w:val="000000" w:themeColor="text1"/>
                <w:sz w:val="24"/>
                <w:szCs w:val="24"/>
                <w:lang w:eastAsia="ru-RU"/>
              </w:rPr>
            </w:pPr>
            <w:r w:rsidRPr="007B6F78">
              <w:rPr>
                <w:color w:val="000000" w:themeColor="text1"/>
                <w:sz w:val="24"/>
                <w:szCs w:val="24"/>
              </w:rPr>
              <w:t>Минимальный отступ строений от красной линии - 5 м.</w:t>
            </w:r>
          </w:p>
          <w:p w14:paraId="3A1CB173" w14:textId="082532F4" w:rsidR="00512F56" w:rsidRPr="007B6F78" w:rsidRDefault="00512F56" w:rsidP="00512F5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w:t>
            </w:r>
            <w:r w:rsidR="00140276"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 3 этажа. </w:t>
            </w:r>
          </w:p>
          <w:p w14:paraId="79D062B0" w14:textId="77777777" w:rsidR="00512F56" w:rsidRPr="007B6F78" w:rsidRDefault="00512F56" w:rsidP="00512F5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80%</w:t>
            </w:r>
          </w:p>
          <w:p w14:paraId="0814E824" w14:textId="4A66F8F1" w:rsidR="00512F56" w:rsidRPr="007B6F78" w:rsidRDefault="00512F56" w:rsidP="00512F5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0352A5BA" w14:textId="77777777" w:rsidTr="000243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369"/>
        </w:trPr>
        <w:tc>
          <w:tcPr>
            <w:tcW w:w="2802" w:type="dxa"/>
            <w:tcBorders>
              <w:top w:val="single" w:sz="4" w:space="0" w:color="auto"/>
              <w:left w:val="single" w:sz="8" w:space="0" w:color="000000"/>
              <w:bottom w:val="single" w:sz="8" w:space="0" w:color="000000"/>
            </w:tcBorders>
            <w:shd w:val="clear" w:color="auto" w:fill="auto"/>
          </w:tcPr>
          <w:p w14:paraId="161CCF5F" w14:textId="77777777" w:rsidR="005124FF" w:rsidRPr="007B6F78" w:rsidRDefault="005124FF" w:rsidP="009361B1">
            <w:pPr>
              <w:keepLines/>
              <w:tabs>
                <w:tab w:val="left" w:pos="2520"/>
              </w:tabs>
              <w:suppressAutoHyphens/>
              <w:overflowPunct w:val="0"/>
              <w:autoSpaceDE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w:t>
            </w:r>
            <w:r w:rsidRPr="007B6F78">
              <w:rPr>
                <w:rFonts w:eastAsia="Times New Roman"/>
                <w:color w:val="000000" w:themeColor="text1"/>
                <w:sz w:val="24"/>
                <w:szCs w:val="24"/>
                <w:lang w:eastAsia="zh-CN"/>
              </w:rPr>
              <w:t>4.9.1.1</w:t>
            </w:r>
            <w:r w:rsidRPr="007B6F78">
              <w:rPr>
                <w:rFonts w:eastAsia="SimSun"/>
                <w:color w:val="000000" w:themeColor="text1"/>
                <w:sz w:val="24"/>
                <w:szCs w:val="24"/>
                <w:lang w:eastAsia="zh-CN"/>
              </w:rPr>
              <w:t>] – Заправка транспортных средств</w:t>
            </w:r>
          </w:p>
        </w:tc>
        <w:tc>
          <w:tcPr>
            <w:tcW w:w="3260" w:type="dxa"/>
            <w:tcBorders>
              <w:top w:val="single" w:sz="4" w:space="0" w:color="auto"/>
              <w:left w:val="single" w:sz="8" w:space="0" w:color="000000"/>
              <w:bottom w:val="single" w:sz="8" w:space="0" w:color="000000"/>
            </w:tcBorders>
            <w:shd w:val="clear" w:color="auto" w:fill="auto"/>
          </w:tcPr>
          <w:p w14:paraId="6A4C2AA1" w14:textId="77777777" w:rsidR="005124FF" w:rsidRPr="007B6F78" w:rsidRDefault="005124FF" w:rsidP="009361B1">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725" w:type="dxa"/>
            <w:gridSpan w:val="2"/>
            <w:tcBorders>
              <w:top w:val="single" w:sz="4" w:space="0" w:color="auto"/>
              <w:left w:val="single" w:sz="8" w:space="0" w:color="000000"/>
              <w:bottom w:val="single" w:sz="8" w:space="0" w:color="000000"/>
              <w:right w:val="single" w:sz="8" w:space="0" w:color="000000"/>
            </w:tcBorders>
            <w:shd w:val="clear" w:color="auto" w:fill="auto"/>
          </w:tcPr>
          <w:p w14:paraId="070C4865" w14:textId="5E01C5FC" w:rsidR="005124FF" w:rsidRPr="007B6F78" w:rsidRDefault="005124FF" w:rsidP="009361B1">
            <w:pPr>
              <w:tabs>
                <w:tab w:val="left" w:pos="1134"/>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w:t>
            </w:r>
            <w:r w:rsidR="00CB0D16" w:rsidRPr="007B6F78">
              <w:rPr>
                <w:rFonts w:eastAsia="SimSun"/>
                <w:color w:val="000000" w:themeColor="text1"/>
                <w:sz w:val="24"/>
                <w:szCs w:val="24"/>
                <w:lang w:eastAsia="zh-CN"/>
              </w:rPr>
              <w:t xml:space="preserve">ная площадь земельных участков </w:t>
            </w:r>
            <w:r w:rsidRPr="007B6F78">
              <w:rPr>
                <w:rFonts w:ascii="SimSun" w:eastAsia="SimSun" w:hAnsi="SimSun" w:cs="SimSun"/>
                <w:color w:val="000000" w:themeColor="text1"/>
                <w:sz w:val="24"/>
                <w:szCs w:val="24"/>
                <w:lang w:eastAsia="zh-CN"/>
              </w:rPr>
              <w:t>–</w:t>
            </w:r>
            <w:r w:rsidRPr="007B6F78">
              <w:rPr>
                <w:rFonts w:eastAsia="SimSun"/>
                <w:color w:val="000000" w:themeColor="text1"/>
                <w:sz w:val="24"/>
                <w:szCs w:val="24"/>
                <w:lang w:eastAsia="zh-CN"/>
              </w:rPr>
              <w:t xml:space="preserve"> 500</w:t>
            </w:r>
            <w:r w:rsidR="009361B1"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/3500 кв. м.</w:t>
            </w:r>
          </w:p>
          <w:p w14:paraId="7D41FF5D" w14:textId="77777777" w:rsidR="005124FF" w:rsidRPr="007B6F78" w:rsidRDefault="005124FF" w:rsidP="009361B1">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строений, сооружений от уровня земли - 5 м.</w:t>
            </w:r>
          </w:p>
          <w:p w14:paraId="67EE8739" w14:textId="77777777" w:rsidR="005124FF" w:rsidRPr="007B6F78" w:rsidRDefault="005124FF" w:rsidP="009361B1">
            <w:pPr>
              <w:tabs>
                <w:tab w:val="left" w:pos="2520"/>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Максимальный процент застройки в границах земельного участка </w:t>
            </w:r>
            <w:r w:rsidRPr="007B6F78">
              <w:rPr>
                <w:rFonts w:ascii="SimSun" w:eastAsia="SimSun" w:hAnsi="SimSun" w:cs="SimSun"/>
                <w:color w:val="000000" w:themeColor="text1"/>
                <w:sz w:val="24"/>
                <w:szCs w:val="24"/>
                <w:lang w:eastAsia="zh-CN"/>
              </w:rPr>
              <w:t>–</w:t>
            </w:r>
            <w:r w:rsidRPr="007B6F78">
              <w:rPr>
                <w:rFonts w:eastAsia="SimSun"/>
                <w:color w:val="000000" w:themeColor="text1"/>
                <w:sz w:val="24"/>
                <w:szCs w:val="24"/>
                <w:lang w:eastAsia="zh-CN"/>
              </w:rPr>
              <w:t xml:space="preserve"> 60%.</w:t>
            </w:r>
          </w:p>
          <w:p w14:paraId="44C67A09" w14:textId="77777777" w:rsidR="005124FF" w:rsidRPr="007B6F78" w:rsidRDefault="005124FF" w:rsidP="009361B1">
            <w:pPr>
              <w:suppressAutoHyphens/>
              <w:autoSpaceDE w:val="0"/>
              <w:ind w:firstLine="0"/>
              <w:jc w:val="left"/>
              <w:rPr>
                <w:rFonts w:eastAsia="Times New Roman"/>
                <w:color w:val="000000" w:themeColor="text1"/>
                <w:sz w:val="24"/>
                <w:szCs w:val="24"/>
                <w:lang w:eastAsia="zh-CN"/>
              </w:rPr>
            </w:pPr>
            <w:r w:rsidRPr="007B6F78">
              <w:rPr>
                <w:rFonts w:eastAsia="SimSun"/>
                <w:color w:val="000000" w:themeColor="text1"/>
                <w:sz w:val="24"/>
                <w:szCs w:val="24"/>
                <w:lang w:eastAsia="zh-CN"/>
              </w:rPr>
              <w:t>Расстояние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- 50 м.</w:t>
            </w:r>
          </w:p>
          <w:p w14:paraId="0D448D6E" w14:textId="77777777" w:rsidR="005124FF" w:rsidRPr="007B6F78" w:rsidRDefault="005124FF" w:rsidP="009361B1">
            <w:pPr>
              <w:keepLines/>
              <w:widowControl w:val="0"/>
              <w:suppressAutoHyphens/>
              <w:overflowPunct w:val="0"/>
              <w:autoSpaceDE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zh-CN"/>
              </w:rPr>
              <w:t>Указанное расстояние следует определять от топливораздаточных колонок и подземных резервуаров для хранения жидкого топлива.</w:t>
            </w:r>
          </w:p>
          <w:p w14:paraId="19F2667E" w14:textId="77777777" w:rsidR="005124FF" w:rsidRPr="007B6F78" w:rsidRDefault="005124FF" w:rsidP="009361B1">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w:t>
            </w:r>
            <w:r w:rsidRPr="007B6F78">
              <w:rPr>
                <w:rFonts w:eastAsia="SimSun"/>
                <w:color w:val="000000" w:themeColor="text1"/>
                <w:sz w:val="24"/>
                <w:szCs w:val="24"/>
                <w:lang w:eastAsia="zh-CN"/>
              </w:rPr>
              <w:lastRenderedPageBreak/>
              <w:t>других общественных зданий и сооружений - 100 м</w:t>
            </w:r>
          </w:p>
        </w:tc>
      </w:tr>
    </w:tbl>
    <w:p w14:paraId="14AC7BA8" w14:textId="016DFB41" w:rsidR="001F2406" w:rsidRPr="007B6F78" w:rsidRDefault="001F2406" w:rsidP="00291858">
      <w:pPr>
        <w:tabs>
          <w:tab w:val="left" w:pos="2520"/>
        </w:tabs>
        <w:suppressAutoHyphens/>
        <w:ind w:firstLine="426"/>
        <w:jc w:val="left"/>
        <w:rPr>
          <w:rFonts w:eastAsia="SimSun"/>
          <w:color w:val="000000" w:themeColor="text1"/>
          <w:lang w:eastAsia="zh-CN"/>
        </w:rPr>
      </w:pPr>
    </w:p>
    <w:p w14:paraId="3810A085" w14:textId="77777777" w:rsidR="00DB70DB" w:rsidRPr="007B6F78" w:rsidRDefault="00DB70DB" w:rsidP="00DB70DB">
      <w:pPr>
        <w:tabs>
          <w:tab w:val="left" w:pos="2520"/>
        </w:tabs>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t>Вспомогательные виды и параметры разрешенного использования земельных участков и объектов капитального строительства</w:t>
      </w:r>
    </w:p>
    <w:p w14:paraId="70EAD98B" w14:textId="77777777" w:rsidR="00DB70DB" w:rsidRPr="007B6F78" w:rsidRDefault="00DB70DB" w:rsidP="00DB70DB">
      <w:pPr>
        <w:tabs>
          <w:tab w:val="left" w:pos="2520"/>
        </w:tabs>
        <w:suppressAutoHyphens/>
        <w:ind w:firstLine="0"/>
        <w:jc w:val="center"/>
        <w:rPr>
          <w:rFonts w:eastAsia="SimSun"/>
          <w:b/>
          <w:color w:val="000000" w:themeColor="text1"/>
          <w:sz w:val="27"/>
          <w:szCs w:val="27"/>
          <w:lang w:eastAsia="zh-CN"/>
        </w:rPr>
      </w:pPr>
    </w:p>
    <w:tbl>
      <w:tblPr>
        <w:tblW w:w="9767" w:type="dxa"/>
        <w:tblInd w:w="-10" w:type="dxa"/>
        <w:tblLayout w:type="fixed"/>
        <w:tblLook w:val="0000" w:firstRow="0" w:lastRow="0" w:firstColumn="0" w:lastColumn="0" w:noHBand="0" w:noVBand="0"/>
      </w:tblPr>
      <w:tblGrid>
        <w:gridCol w:w="4644"/>
        <w:gridCol w:w="5123"/>
      </w:tblGrid>
      <w:tr w:rsidR="00B87D33" w:rsidRPr="007B6F78" w14:paraId="45FCCCCA" w14:textId="77777777" w:rsidTr="00D200C7">
        <w:trPr>
          <w:trHeight w:val="552"/>
          <w:tblHeader/>
        </w:trPr>
        <w:tc>
          <w:tcPr>
            <w:tcW w:w="4644" w:type="dxa"/>
            <w:tcBorders>
              <w:top w:val="single" w:sz="4" w:space="0" w:color="000000"/>
              <w:left w:val="single" w:sz="4" w:space="0" w:color="000000"/>
              <w:bottom w:val="single" w:sz="4" w:space="0" w:color="auto"/>
            </w:tcBorders>
            <w:shd w:val="clear" w:color="auto" w:fill="auto"/>
          </w:tcPr>
          <w:p w14:paraId="7CA8916B" w14:textId="77777777" w:rsidR="00EA39FB" w:rsidRPr="007B6F78" w:rsidRDefault="00EA39FB" w:rsidP="00D200C7">
            <w:pPr>
              <w:tabs>
                <w:tab w:val="left" w:pos="2520"/>
              </w:tabs>
              <w:suppressAutoHyphen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5123" w:type="dxa"/>
            <w:tcBorders>
              <w:top w:val="single" w:sz="4" w:space="0" w:color="000000"/>
              <w:left w:val="single" w:sz="4" w:space="0" w:color="000000"/>
              <w:bottom w:val="single" w:sz="4" w:space="0" w:color="auto"/>
              <w:right w:val="single" w:sz="4" w:space="0" w:color="000000"/>
            </w:tcBorders>
            <w:shd w:val="clear" w:color="auto" w:fill="auto"/>
          </w:tcPr>
          <w:p w14:paraId="69DFB3AC" w14:textId="77777777" w:rsidR="00EA39FB" w:rsidRPr="007B6F78" w:rsidRDefault="00EA39FB" w:rsidP="00D200C7">
            <w:pPr>
              <w:tabs>
                <w:tab w:val="left" w:pos="2520"/>
              </w:tabs>
              <w:suppressAutoHyphens/>
              <w:ind w:firstLine="34"/>
              <w:jc w:val="center"/>
              <w:rPr>
                <w:rFonts w:eastAsia="SimSun"/>
                <w:b/>
                <w:color w:val="000000" w:themeColor="text1"/>
                <w:sz w:val="24"/>
                <w:szCs w:val="24"/>
                <w:lang w:eastAsia="zh-CN"/>
              </w:rPr>
            </w:pPr>
            <w:r w:rsidRPr="007B6F78">
              <w:rPr>
                <w:rFonts w:eastAsia="SimSun"/>
                <w:b/>
                <w:color w:val="000000" w:themeColor="text1"/>
                <w:sz w:val="24"/>
                <w:szCs w:val="24"/>
                <w:lang w:eastAsia="zh-CN"/>
              </w:rPr>
              <w:t>Предельные размеры земельных участков и параметры разрешенного строительства, реконструкции объектов капитального строительства</w:t>
            </w:r>
          </w:p>
        </w:tc>
      </w:tr>
    </w:tbl>
    <w:p w14:paraId="0E492C2A" w14:textId="77777777" w:rsidR="00EA39FB" w:rsidRPr="007B6F78" w:rsidRDefault="00EA39FB" w:rsidP="00EA39FB">
      <w:pPr>
        <w:tabs>
          <w:tab w:val="left" w:pos="2520"/>
        </w:tabs>
        <w:suppressAutoHyphens/>
        <w:ind w:firstLine="0"/>
        <w:rPr>
          <w:rFonts w:eastAsia="SimSun"/>
          <w:b/>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4644"/>
        <w:gridCol w:w="5123"/>
      </w:tblGrid>
      <w:tr w:rsidR="00B87D33" w:rsidRPr="007B6F78" w14:paraId="38EFF2F5" w14:textId="77777777" w:rsidTr="00EA39FB">
        <w:trPr>
          <w:trHeight w:val="284"/>
          <w:tblHeader/>
        </w:trPr>
        <w:tc>
          <w:tcPr>
            <w:tcW w:w="4644" w:type="dxa"/>
            <w:tcBorders>
              <w:top w:val="single" w:sz="4" w:space="0" w:color="000000"/>
              <w:left w:val="single" w:sz="4" w:space="0" w:color="000000"/>
              <w:bottom w:val="single" w:sz="4" w:space="0" w:color="auto"/>
            </w:tcBorders>
            <w:shd w:val="clear" w:color="auto" w:fill="auto"/>
          </w:tcPr>
          <w:p w14:paraId="28300560" w14:textId="77777777" w:rsidR="00D87581" w:rsidRPr="007B6F78" w:rsidRDefault="00EA39FB" w:rsidP="00EA39FB">
            <w:pPr>
              <w:tabs>
                <w:tab w:val="left" w:pos="2520"/>
              </w:tabs>
              <w:suppressAutoHyphen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5123" w:type="dxa"/>
            <w:tcBorders>
              <w:top w:val="single" w:sz="4" w:space="0" w:color="000000"/>
              <w:left w:val="single" w:sz="4" w:space="0" w:color="000000"/>
              <w:bottom w:val="single" w:sz="4" w:space="0" w:color="auto"/>
              <w:right w:val="single" w:sz="4" w:space="0" w:color="000000"/>
            </w:tcBorders>
            <w:shd w:val="clear" w:color="auto" w:fill="auto"/>
          </w:tcPr>
          <w:p w14:paraId="554AFD9A" w14:textId="77777777" w:rsidR="00D87581" w:rsidRPr="007B6F78" w:rsidRDefault="00EA39FB" w:rsidP="00EA39FB">
            <w:pPr>
              <w:tabs>
                <w:tab w:val="left" w:pos="2520"/>
              </w:tabs>
              <w:suppressAutoHyphens/>
              <w:ind w:firstLine="34"/>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r>
      <w:tr w:rsidR="00B87D33" w:rsidRPr="007B6F78" w14:paraId="76324B84" w14:textId="77777777" w:rsidTr="00530DC7">
        <w:trPr>
          <w:trHeight w:val="552"/>
        </w:trPr>
        <w:tc>
          <w:tcPr>
            <w:tcW w:w="4644" w:type="dxa"/>
            <w:tcBorders>
              <w:top w:val="single" w:sz="4" w:space="0" w:color="auto"/>
              <w:left w:val="single" w:sz="4" w:space="0" w:color="auto"/>
              <w:bottom w:val="single" w:sz="4" w:space="0" w:color="auto"/>
              <w:right w:val="single" w:sz="4" w:space="0" w:color="auto"/>
            </w:tcBorders>
          </w:tcPr>
          <w:p w14:paraId="68487E10" w14:textId="77777777" w:rsidR="00530DC7" w:rsidRPr="007B6F78" w:rsidRDefault="00530DC7" w:rsidP="009361B1">
            <w:pPr>
              <w:tabs>
                <w:tab w:val="left" w:pos="2520"/>
              </w:tabs>
              <w:ind w:firstLine="13"/>
              <w:jc w:val="left"/>
              <w:rPr>
                <w:rFonts w:eastAsia="SimSun"/>
                <w:color w:val="000000" w:themeColor="text1"/>
                <w:sz w:val="24"/>
                <w:szCs w:val="24"/>
                <w:lang w:eastAsia="zh-CN"/>
              </w:rPr>
            </w:pPr>
            <w:r w:rsidRPr="007B6F78">
              <w:rPr>
                <w:rFonts w:eastAsia="SimSun"/>
                <w:color w:val="000000" w:themeColor="text1"/>
                <w:sz w:val="24"/>
                <w:szCs w:val="24"/>
                <w:lang w:eastAsia="zh-CN"/>
              </w:rPr>
              <w:t>Виды разрешенного использования земельных участков - аналогичны</w:t>
            </w:r>
            <w:r w:rsidRPr="007B6F78">
              <w:rPr>
                <w:rFonts w:eastAsia="Times New Roman"/>
                <w:color w:val="000000" w:themeColor="text1"/>
                <w:sz w:val="24"/>
                <w:szCs w:val="24"/>
                <w:lang w:eastAsia="ru-RU"/>
              </w:rPr>
              <w:t xml:space="preserve"> видам разрешенного использования земельных участков</w:t>
            </w:r>
            <w:r w:rsidRPr="007B6F78">
              <w:rPr>
                <w:rFonts w:eastAsia="SimSun"/>
                <w:color w:val="000000" w:themeColor="text1"/>
                <w:sz w:val="24"/>
                <w:szCs w:val="24"/>
                <w:lang w:eastAsia="zh-CN"/>
              </w:rPr>
              <w:t xml:space="preserve"> с основными и условно разрешенными видами использования;</w:t>
            </w:r>
          </w:p>
          <w:p w14:paraId="40191C94" w14:textId="77777777" w:rsidR="00530DC7" w:rsidRPr="007B6F78" w:rsidRDefault="00530DC7" w:rsidP="009361B1">
            <w:pPr>
              <w:tabs>
                <w:tab w:val="left" w:pos="2520"/>
              </w:tabs>
              <w:ind w:firstLine="13"/>
              <w:jc w:val="left"/>
              <w:rPr>
                <w:rFonts w:eastAsia="SimSun"/>
                <w:color w:val="000000" w:themeColor="text1"/>
                <w:sz w:val="24"/>
                <w:szCs w:val="24"/>
                <w:lang w:eastAsia="zh-CN"/>
              </w:rPr>
            </w:pPr>
            <w:r w:rsidRPr="007B6F78">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E6A41C5" w14:textId="77777777" w:rsidR="00530DC7" w:rsidRPr="007B6F78" w:rsidRDefault="00530DC7" w:rsidP="009361B1">
            <w:pPr>
              <w:tabs>
                <w:tab w:val="left" w:pos="2520"/>
              </w:tabs>
              <w:ind w:firstLine="13"/>
              <w:jc w:val="left"/>
              <w:rPr>
                <w:rFonts w:eastAsia="SimSun"/>
                <w:color w:val="000000" w:themeColor="text1"/>
                <w:sz w:val="24"/>
                <w:szCs w:val="24"/>
                <w:lang w:eastAsia="zh-CN"/>
              </w:rPr>
            </w:pPr>
            <w:r w:rsidRPr="007B6F78">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D69DA89" w14:textId="2D3787FA" w:rsidR="00530DC7" w:rsidRPr="007B6F78" w:rsidRDefault="00530DC7" w:rsidP="009361B1">
            <w:pPr>
              <w:tabs>
                <w:tab w:val="left" w:pos="2520"/>
              </w:tabs>
              <w:ind w:firstLine="13"/>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0F1ADE9" w14:textId="3976D54F" w:rsidR="00530DC7" w:rsidRPr="007B6F78" w:rsidRDefault="00530DC7" w:rsidP="009361B1">
            <w:pPr>
              <w:tabs>
                <w:tab w:val="left" w:pos="2520"/>
              </w:tabs>
              <w:ind w:firstLine="13"/>
              <w:jc w:val="left"/>
              <w:rPr>
                <w:rFonts w:eastAsia="SimSun"/>
                <w:color w:val="000000" w:themeColor="text1"/>
                <w:sz w:val="24"/>
                <w:szCs w:val="24"/>
                <w:lang w:eastAsia="zh-CN"/>
              </w:rPr>
            </w:pPr>
            <w:r w:rsidRPr="007B6F78">
              <w:rPr>
                <w:rFonts w:eastAsia="SimSun"/>
                <w:color w:val="000000" w:themeColor="text1"/>
                <w:sz w:val="24"/>
                <w:szCs w:val="24"/>
                <w:lang w:eastAsia="zh-CN"/>
              </w:rPr>
              <w:t>проезды общего пользования;</w:t>
            </w:r>
          </w:p>
          <w:p w14:paraId="22A98C1A" w14:textId="392BCD74" w:rsidR="00530DC7" w:rsidRPr="007B6F78" w:rsidRDefault="00530DC7" w:rsidP="009361B1">
            <w:pPr>
              <w:tabs>
                <w:tab w:val="left" w:pos="2520"/>
              </w:tabs>
              <w:ind w:firstLine="13"/>
              <w:jc w:val="left"/>
              <w:rPr>
                <w:rFonts w:eastAsia="SimSun"/>
                <w:color w:val="000000" w:themeColor="text1"/>
                <w:sz w:val="24"/>
                <w:szCs w:val="24"/>
                <w:lang w:eastAsia="zh-CN"/>
              </w:rPr>
            </w:pPr>
            <w:r w:rsidRPr="007B6F78">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5D708DB9" w14:textId="155C77AD" w:rsidR="00530DC7" w:rsidRPr="007B6F78" w:rsidRDefault="00530DC7" w:rsidP="009361B1">
            <w:pPr>
              <w:tabs>
                <w:tab w:val="left" w:pos="2520"/>
              </w:tabs>
              <w:ind w:firstLine="13"/>
              <w:jc w:val="left"/>
              <w:rPr>
                <w:rFonts w:eastAsia="SimSun"/>
                <w:color w:val="000000" w:themeColor="text1"/>
                <w:sz w:val="24"/>
                <w:szCs w:val="24"/>
                <w:lang w:eastAsia="zh-CN"/>
              </w:rPr>
            </w:pPr>
            <w:r w:rsidRPr="007B6F78">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41F9C899" w14:textId="1F72ADC4" w:rsidR="00530DC7" w:rsidRPr="007B6F78" w:rsidRDefault="00530DC7" w:rsidP="009361B1">
            <w:pPr>
              <w:tabs>
                <w:tab w:val="left" w:pos="2520"/>
              </w:tabs>
              <w:ind w:firstLine="13"/>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26917FFB" w14:textId="33FFEACD" w:rsidR="00530DC7" w:rsidRPr="007B6F78" w:rsidRDefault="00530DC7" w:rsidP="009361B1">
            <w:pPr>
              <w:tabs>
                <w:tab w:val="left" w:pos="2520"/>
              </w:tabs>
              <w:ind w:firstLine="13"/>
              <w:jc w:val="left"/>
              <w:rPr>
                <w:rFonts w:eastAsia="SimSun"/>
                <w:color w:val="000000" w:themeColor="text1"/>
                <w:sz w:val="24"/>
                <w:szCs w:val="24"/>
                <w:lang w:eastAsia="zh-CN"/>
              </w:rPr>
            </w:pPr>
            <w:r w:rsidRPr="007B6F78">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6DA52E81" w14:textId="2EEE8DE8" w:rsidR="00530DC7" w:rsidRPr="007B6F78" w:rsidRDefault="00530DC7" w:rsidP="009361B1">
            <w:pPr>
              <w:ind w:firstLine="13"/>
              <w:jc w:val="left"/>
              <w:rPr>
                <w:rFonts w:eastAsia="SimSun"/>
                <w:color w:val="000000" w:themeColor="text1"/>
                <w:sz w:val="24"/>
                <w:lang w:eastAsia="zh-CN"/>
              </w:rPr>
            </w:pPr>
            <w:r w:rsidRPr="007B6F78">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123" w:type="dxa"/>
            <w:tcBorders>
              <w:top w:val="single" w:sz="4" w:space="0" w:color="auto"/>
              <w:left w:val="single" w:sz="4" w:space="0" w:color="auto"/>
              <w:bottom w:val="single" w:sz="4" w:space="0" w:color="auto"/>
              <w:right w:val="single" w:sz="4" w:space="0" w:color="auto"/>
            </w:tcBorders>
          </w:tcPr>
          <w:p w14:paraId="74F60585" w14:textId="77777777" w:rsidR="00530DC7" w:rsidRPr="007B6F78" w:rsidRDefault="00530DC7" w:rsidP="009361B1">
            <w:pPr>
              <w:keepLines/>
              <w:overflowPunct w:val="0"/>
              <w:autoSpaceDE w:val="0"/>
              <w:autoSpaceDN w:val="0"/>
              <w:adjustRightInd w:val="0"/>
              <w:ind w:firstLine="13"/>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Минимальная площадь земельных участков -</w:t>
            </w:r>
            <w:r w:rsidR="00EA39FB"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 1 кв. м.</w:t>
            </w:r>
          </w:p>
          <w:p w14:paraId="1D3EA67F" w14:textId="77777777" w:rsidR="00530DC7" w:rsidRPr="007B6F78" w:rsidRDefault="00530DC7" w:rsidP="009361B1">
            <w:pPr>
              <w:keepLines/>
              <w:overflowPunct w:val="0"/>
              <w:autoSpaceDE w:val="0"/>
              <w:autoSpaceDN w:val="0"/>
              <w:adjustRightInd w:val="0"/>
              <w:ind w:firstLine="13"/>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площадь  земельного участка, установленная для объектов вспомогательного</w:t>
            </w:r>
          </w:p>
          <w:p w14:paraId="07860E43" w14:textId="77777777" w:rsidR="00530DC7" w:rsidRPr="007B6F78" w:rsidRDefault="00530DC7" w:rsidP="009361B1">
            <w:pPr>
              <w:keepLines/>
              <w:overflowPunct w:val="0"/>
              <w:autoSpaceDE w:val="0"/>
              <w:autoSpaceDN w:val="0"/>
              <w:adjustRightInd w:val="0"/>
              <w:ind w:firstLine="13"/>
              <w:jc w:val="left"/>
              <w:rPr>
                <w:rFonts w:eastAsia="SimSun"/>
                <w:color w:val="000000" w:themeColor="text1"/>
                <w:sz w:val="24"/>
                <w:szCs w:val="24"/>
                <w:lang w:eastAsia="zh-CN"/>
              </w:rPr>
            </w:pPr>
            <w:r w:rsidRPr="007B6F78">
              <w:rPr>
                <w:rFonts w:eastAsia="SimSun"/>
                <w:color w:val="000000" w:themeColor="text1"/>
                <w:sz w:val="24"/>
                <w:szCs w:val="24"/>
                <w:lang w:eastAsia="zh-CN"/>
              </w:rPr>
              <w:t>назначения равнозначна максимальной</w:t>
            </w:r>
          </w:p>
          <w:p w14:paraId="3CDDD5B0" w14:textId="77777777" w:rsidR="00530DC7" w:rsidRPr="007B6F78" w:rsidRDefault="00530DC7" w:rsidP="009361B1">
            <w:pPr>
              <w:keepLines/>
              <w:overflowPunct w:val="0"/>
              <w:autoSpaceDE w:val="0"/>
              <w:autoSpaceDN w:val="0"/>
              <w:adjustRightInd w:val="0"/>
              <w:ind w:firstLine="13"/>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255BA75E" w14:textId="77777777" w:rsidR="00530DC7" w:rsidRPr="007B6F78" w:rsidRDefault="00530DC7" w:rsidP="009361B1">
            <w:pPr>
              <w:keepLines/>
              <w:overflowPunct w:val="0"/>
              <w:autoSpaceDE w:val="0"/>
              <w:autoSpaceDN w:val="0"/>
              <w:adjustRightInd w:val="0"/>
              <w:ind w:firstLine="13"/>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 ширина земельных участков вдоль фронта улицы (проезда)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830803D" w14:textId="12775655" w:rsidR="00530DC7" w:rsidRPr="007B6F78" w:rsidRDefault="00530DC7" w:rsidP="009361B1">
            <w:pPr>
              <w:keepLines/>
              <w:overflowPunct w:val="0"/>
              <w:autoSpaceDE w:val="0"/>
              <w:autoSpaceDN w:val="0"/>
              <w:adjustRightInd w:val="0"/>
              <w:ind w:firstLine="13"/>
              <w:jc w:val="left"/>
              <w:rPr>
                <w:rFonts w:eastAsia="Times New Roman"/>
                <w:color w:val="000000" w:themeColor="text1"/>
                <w:sz w:val="24"/>
                <w:szCs w:val="24"/>
                <w:lang w:eastAsia="ru-RU"/>
              </w:rPr>
            </w:pPr>
            <w:r w:rsidRPr="007B6F78">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r w:rsidR="008744E9" w:rsidRPr="007B6F78">
              <w:rPr>
                <w:rFonts w:eastAsia="SimSun"/>
                <w:color w:val="000000" w:themeColor="text1"/>
                <w:sz w:val="24"/>
                <w:szCs w:val="24"/>
                <w:lang w:eastAsia="zh-CN"/>
              </w:rPr>
              <w:t>.</w:t>
            </w:r>
            <w:r w:rsidRPr="007B6F78">
              <w:rPr>
                <w:rFonts w:eastAsia="SimSun"/>
                <w:color w:val="000000" w:themeColor="text1"/>
                <w:sz w:val="24"/>
                <w:szCs w:val="24"/>
                <w:lang w:eastAsia="zh-CN"/>
              </w:rPr>
              <w:t xml:space="preserve"> </w:t>
            </w:r>
          </w:p>
          <w:p w14:paraId="07B47BC1" w14:textId="77777777" w:rsidR="00530DC7" w:rsidRPr="007B6F78" w:rsidRDefault="00530DC7" w:rsidP="009361B1">
            <w:pPr>
              <w:keepLines/>
              <w:overflowPunct w:val="0"/>
              <w:autoSpaceDE w:val="0"/>
              <w:autoSpaceDN w:val="0"/>
              <w:adjustRightInd w:val="0"/>
              <w:ind w:firstLine="13"/>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земельных участков - 1 м.</w:t>
            </w:r>
          </w:p>
          <w:p w14:paraId="31FC5B8E" w14:textId="77777777" w:rsidR="00530DC7" w:rsidRPr="007B6F78" w:rsidRDefault="00530DC7" w:rsidP="009361B1">
            <w:pPr>
              <w:keepLines/>
              <w:tabs>
                <w:tab w:val="left" w:pos="-6204"/>
              </w:tabs>
              <w:overflowPunct w:val="0"/>
              <w:autoSpaceDE w:val="0"/>
              <w:autoSpaceDN w:val="0"/>
              <w:adjustRightInd w:val="0"/>
              <w:ind w:firstLine="13"/>
              <w:jc w:val="left"/>
              <w:rPr>
                <w:rFonts w:eastAsia="SimSun"/>
                <w:color w:val="000000" w:themeColor="text1"/>
                <w:sz w:val="24"/>
                <w:szCs w:val="24"/>
                <w:lang w:eastAsia="zh-CN"/>
              </w:rPr>
            </w:pPr>
            <w:r w:rsidRPr="007B6F78">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39511228" w14:textId="77777777" w:rsidR="00530DC7" w:rsidRPr="007B6F78" w:rsidRDefault="00530DC7" w:rsidP="009361B1">
            <w:pPr>
              <w:autoSpaceDE w:val="0"/>
              <w:autoSpaceDN w:val="0"/>
              <w:adjustRightInd w:val="0"/>
              <w:ind w:firstLine="13"/>
              <w:jc w:val="left"/>
              <w:rPr>
                <w:rFonts w:eastAsia="SimSun"/>
                <w:color w:val="000000" w:themeColor="text1"/>
                <w:sz w:val="24"/>
                <w:lang w:eastAsia="zh-CN"/>
              </w:rPr>
            </w:pPr>
          </w:p>
        </w:tc>
      </w:tr>
    </w:tbl>
    <w:p w14:paraId="0287EFA2" w14:textId="77777777" w:rsidR="00DE18E5" w:rsidRPr="007B6F78" w:rsidRDefault="00DE18E5" w:rsidP="00063CEC">
      <w:pPr>
        <w:suppressAutoHyphens/>
        <w:rPr>
          <w:rFonts w:eastAsia="SimSun"/>
          <w:bCs/>
          <w:color w:val="000000" w:themeColor="text1"/>
          <w:sz w:val="27"/>
          <w:szCs w:val="27"/>
          <w:lang w:eastAsia="zh-CN"/>
        </w:rPr>
      </w:pPr>
    </w:p>
    <w:p w14:paraId="65AC496D" w14:textId="77777777" w:rsidR="009361B1" w:rsidRPr="007B6F78" w:rsidRDefault="009361B1" w:rsidP="009361B1">
      <w:pPr>
        <w:ind w:firstLine="709"/>
        <w:rPr>
          <w:bCs/>
          <w:color w:val="000000" w:themeColor="text1"/>
          <w:sz w:val="27"/>
          <w:szCs w:val="27"/>
        </w:rPr>
      </w:pPr>
      <w:r w:rsidRPr="007B6F78">
        <w:rPr>
          <w:bCs/>
          <w:color w:val="000000" w:themeColor="text1"/>
          <w:sz w:val="27"/>
          <w:szCs w:val="27"/>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14:paraId="1D89DA6E" w14:textId="77777777" w:rsidR="009361B1" w:rsidRPr="007B6F78" w:rsidRDefault="009361B1" w:rsidP="009361B1">
      <w:pPr>
        <w:ind w:firstLine="709"/>
        <w:rPr>
          <w:bCs/>
          <w:color w:val="000000" w:themeColor="text1"/>
          <w:sz w:val="27"/>
          <w:szCs w:val="27"/>
        </w:rPr>
      </w:pPr>
      <w:r w:rsidRPr="007B6F78">
        <w:rPr>
          <w:bCs/>
          <w:color w:val="000000" w:themeColor="text1"/>
          <w:sz w:val="27"/>
          <w:szCs w:val="27"/>
        </w:rPr>
        <w:t>1) 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4C8D5CCA" w14:textId="77777777" w:rsidR="009361B1" w:rsidRPr="007B6F78" w:rsidRDefault="009361B1" w:rsidP="009361B1">
      <w:pPr>
        <w:ind w:firstLine="709"/>
        <w:rPr>
          <w:bCs/>
          <w:color w:val="000000" w:themeColor="text1"/>
          <w:sz w:val="27"/>
          <w:szCs w:val="27"/>
        </w:rPr>
      </w:pPr>
      <w:r w:rsidRPr="007B6F78">
        <w:rPr>
          <w:bCs/>
          <w:color w:val="000000" w:themeColor="text1"/>
          <w:sz w:val="27"/>
          <w:szCs w:val="27"/>
        </w:rPr>
        <w:t>2) 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662D9F60" w14:textId="77777777" w:rsidR="009361B1" w:rsidRPr="007B6F78" w:rsidRDefault="009361B1" w:rsidP="009361B1">
      <w:pPr>
        <w:ind w:firstLine="709"/>
        <w:rPr>
          <w:bCs/>
          <w:color w:val="000000" w:themeColor="text1"/>
          <w:sz w:val="27"/>
          <w:szCs w:val="27"/>
        </w:rPr>
      </w:pPr>
      <w:r w:rsidRPr="007B6F78">
        <w:rPr>
          <w:bCs/>
          <w:color w:val="000000" w:themeColor="text1"/>
          <w:sz w:val="27"/>
          <w:szCs w:val="27"/>
        </w:rPr>
        <w:t>3) 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7F481896" w14:textId="77777777" w:rsidR="009361B1" w:rsidRPr="007B6F78" w:rsidRDefault="009361B1" w:rsidP="009361B1">
      <w:pPr>
        <w:ind w:firstLine="709"/>
        <w:rPr>
          <w:bCs/>
          <w:color w:val="000000" w:themeColor="text1"/>
          <w:sz w:val="27"/>
          <w:szCs w:val="27"/>
        </w:rPr>
      </w:pPr>
      <w:r w:rsidRPr="007B6F78">
        <w:rPr>
          <w:bCs/>
          <w:color w:val="000000" w:themeColor="text1"/>
          <w:sz w:val="27"/>
          <w:szCs w:val="27"/>
        </w:rPr>
        <w:t>После проведения реконструкции или перепрофилирования производственного объекта санитарно-защитная зона для него должна быть подтверждена результатами расчетов.</w:t>
      </w:r>
    </w:p>
    <w:p w14:paraId="0BE43638" w14:textId="77777777" w:rsidR="009361B1" w:rsidRPr="007B6F78" w:rsidRDefault="009361B1" w:rsidP="009361B1">
      <w:pPr>
        <w:ind w:firstLine="709"/>
        <w:rPr>
          <w:color w:val="000000" w:themeColor="text1"/>
          <w:sz w:val="27"/>
          <w:szCs w:val="27"/>
        </w:rPr>
      </w:pPr>
      <w:r w:rsidRPr="007B6F78">
        <w:rPr>
          <w:bCs/>
          <w:color w:val="000000" w:themeColor="text1"/>
          <w:sz w:val="27"/>
          <w:szCs w:val="27"/>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14:paraId="4D00C268" w14:textId="77777777" w:rsidR="009361B1" w:rsidRPr="007B6F78" w:rsidRDefault="009361B1" w:rsidP="009361B1">
      <w:pPr>
        <w:ind w:firstLine="709"/>
        <w:rPr>
          <w:color w:val="000000" w:themeColor="text1"/>
          <w:sz w:val="27"/>
          <w:szCs w:val="27"/>
        </w:rPr>
      </w:pPr>
      <w:r w:rsidRPr="007B6F78">
        <w:rPr>
          <w:color w:val="000000" w:themeColor="text1"/>
          <w:sz w:val="27"/>
          <w:szCs w:val="27"/>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14:paraId="312EF53C" w14:textId="77777777" w:rsidR="009361B1" w:rsidRPr="007B6F78" w:rsidRDefault="009361B1" w:rsidP="009361B1">
      <w:pPr>
        <w:ind w:firstLine="709"/>
        <w:rPr>
          <w:color w:val="000000" w:themeColor="text1"/>
          <w:sz w:val="27"/>
          <w:szCs w:val="27"/>
        </w:rPr>
      </w:pPr>
      <w:r w:rsidRPr="007B6F78">
        <w:rPr>
          <w:color w:val="000000" w:themeColor="text1"/>
          <w:sz w:val="27"/>
          <w:szCs w:val="27"/>
        </w:rPr>
        <w:t>на 10 постов - 1,0 га;</w:t>
      </w:r>
    </w:p>
    <w:p w14:paraId="7182D663" w14:textId="77777777" w:rsidR="009361B1" w:rsidRPr="007B6F78" w:rsidRDefault="009361B1" w:rsidP="009361B1">
      <w:pPr>
        <w:ind w:firstLine="709"/>
        <w:rPr>
          <w:color w:val="000000" w:themeColor="text1"/>
          <w:sz w:val="27"/>
          <w:szCs w:val="27"/>
        </w:rPr>
      </w:pPr>
      <w:r w:rsidRPr="007B6F78">
        <w:rPr>
          <w:color w:val="000000" w:themeColor="text1"/>
          <w:sz w:val="27"/>
          <w:szCs w:val="27"/>
        </w:rPr>
        <w:t>на 15 постов - 1,5 га;</w:t>
      </w:r>
    </w:p>
    <w:p w14:paraId="43677AC4" w14:textId="77777777" w:rsidR="009361B1" w:rsidRPr="007B6F78" w:rsidRDefault="009361B1" w:rsidP="009361B1">
      <w:pPr>
        <w:ind w:firstLine="709"/>
        <w:rPr>
          <w:color w:val="000000" w:themeColor="text1"/>
          <w:sz w:val="27"/>
          <w:szCs w:val="27"/>
        </w:rPr>
      </w:pPr>
      <w:r w:rsidRPr="007B6F78">
        <w:rPr>
          <w:color w:val="000000" w:themeColor="text1"/>
          <w:sz w:val="27"/>
          <w:szCs w:val="27"/>
        </w:rPr>
        <w:t>на 25 постов - 2,0 га;</w:t>
      </w:r>
    </w:p>
    <w:p w14:paraId="73DD9322" w14:textId="77777777" w:rsidR="009361B1" w:rsidRPr="007B6F78" w:rsidRDefault="009361B1" w:rsidP="009361B1">
      <w:pPr>
        <w:ind w:firstLine="709"/>
        <w:rPr>
          <w:color w:val="000000" w:themeColor="text1"/>
          <w:sz w:val="27"/>
          <w:szCs w:val="27"/>
        </w:rPr>
      </w:pPr>
      <w:r w:rsidRPr="007B6F78">
        <w:rPr>
          <w:color w:val="000000" w:themeColor="text1"/>
          <w:sz w:val="27"/>
          <w:szCs w:val="27"/>
        </w:rPr>
        <w:t>на 40 постов - 3,5 га.</w:t>
      </w:r>
    </w:p>
    <w:p w14:paraId="166268B4" w14:textId="77777777" w:rsidR="009361B1" w:rsidRPr="007B6F78" w:rsidRDefault="009361B1" w:rsidP="009361B1">
      <w:pPr>
        <w:ind w:firstLine="709"/>
        <w:rPr>
          <w:color w:val="000000" w:themeColor="text1"/>
          <w:sz w:val="27"/>
          <w:szCs w:val="27"/>
        </w:rPr>
      </w:pPr>
      <w:r w:rsidRPr="007B6F78">
        <w:rPr>
          <w:color w:val="000000" w:themeColor="text1"/>
          <w:sz w:val="27"/>
          <w:szCs w:val="27"/>
        </w:rPr>
        <w:t>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w:t>
      </w:r>
    </w:p>
    <w:p w14:paraId="585783DA" w14:textId="2729D128" w:rsidR="009361B1" w:rsidRPr="007B6F78" w:rsidRDefault="009361B1" w:rsidP="009361B1">
      <w:pPr>
        <w:rPr>
          <w:color w:val="000000" w:themeColor="text1"/>
          <w:sz w:val="27"/>
          <w:szCs w:val="27"/>
        </w:rPr>
      </w:pPr>
    </w:p>
    <w:p w14:paraId="7C4A4C81" w14:textId="13691798" w:rsidR="00140276" w:rsidRPr="007B6F78" w:rsidRDefault="00140276" w:rsidP="00140276">
      <w:pPr>
        <w:jc w:val="right"/>
        <w:rPr>
          <w:color w:val="000000" w:themeColor="text1"/>
          <w:sz w:val="27"/>
          <w:szCs w:val="27"/>
        </w:rPr>
      </w:pPr>
      <w:r w:rsidRPr="007B6F78">
        <w:rPr>
          <w:color w:val="000000" w:themeColor="text1"/>
          <w:sz w:val="27"/>
          <w:szCs w:val="27"/>
        </w:rPr>
        <w:lastRenderedPageBreak/>
        <w:t>(метров)</w:t>
      </w:r>
    </w:p>
    <w:tbl>
      <w:tblPr>
        <w:tblW w:w="5000" w:type="pct"/>
        <w:tblCellMar>
          <w:left w:w="75" w:type="dxa"/>
          <w:right w:w="75" w:type="dxa"/>
        </w:tblCellMar>
        <w:tblLook w:val="04A0" w:firstRow="1" w:lastRow="0" w:firstColumn="1" w:lastColumn="0" w:noHBand="0" w:noVBand="1"/>
      </w:tblPr>
      <w:tblGrid>
        <w:gridCol w:w="5085"/>
        <w:gridCol w:w="2544"/>
        <w:gridCol w:w="1999"/>
      </w:tblGrid>
      <w:tr w:rsidR="007B6F78" w:rsidRPr="007B6F78" w14:paraId="31C89C7E" w14:textId="77777777" w:rsidTr="00BE4658">
        <w:trPr>
          <w:trHeight w:val="173"/>
          <w:tblHeader/>
        </w:trPr>
        <w:tc>
          <w:tcPr>
            <w:tcW w:w="2641" w:type="pct"/>
            <w:vMerge w:val="restart"/>
            <w:tcBorders>
              <w:top w:val="single" w:sz="4" w:space="0" w:color="000000"/>
              <w:left w:val="single" w:sz="4" w:space="0" w:color="000000"/>
              <w:bottom w:val="single" w:sz="4" w:space="0" w:color="000000"/>
              <w:right w:val="nil"/>
            </w:tcBorders>
            <w:hideMark/>
          </w:tcPr>
          <w:p w14:paraId="306A2075" w14:textId="77777777" w:rsidR="009361B1" w:rsidRPr="007B6F78" w:rsidRDefault="009361B1" w:rsidP="00BE4658">
            <w:pPr>
              <w:pStyle w:val="aff9"/>
              <w:jc w:val="center"/>
              <w:rPr>
                <w:rFonts w:eastAsia="Times New Roman"/>
                <w:color w:val="000000" w:themeColor="text1"/>
              </w:rPr>
            </w:pPr>
            <w:r w:rsidRPr="007B6F78">
              <w:rPr>
                <w:color w:val="000000" w:themeColor="text1"/>
              </w:rPr>
              <w:t>Здания, до которых определяется расстояние</w:t>
            </w:r>
          </w:p>
        </w:tc>
        <w:tc>
          <w:tcPr>
            <w:tcW w:w="2359" w:type="pct"/>
            <w:gridSpan w:val="2"/>
            <w:tcBorders>
              <w:top w:val="single" w:sz="4" w:space="0" w:color="000000"/>
              <w:left w:val="single" w:sz="4" w:space="0" w:color="000000"/>
              <w:bottom w:val="single" w:sz="4" w:space="0" w:color="000000"/>
              <w:right w:val="single" w:sz="4" w:space="0" w:color="000000"/>
            </w:tcBorders>
            <w:vAlign w:val="center"/>
            <w:hideMark/>
          </w:tcPr>
          <w:p w14:paraId="726BEF4F" w14:textId="629AABB7" w:rsidR="009361B1" w:rsidRPr="007B6F78" w:rsidRDefault="00140276" w:rsidP="00BE4658">
            <w:pPr>
              <w:pStyle w:val="aff9"/>
              <w:jc w:val="center"/>
              <w:rPr>
                <w:color w:val="000000" w:themeColor="text1"/>
              </w:rPr>
            </w:pPr>
            <w:r w:rsidRPr="007B6F78">
              <w:rPr>
                <w:color w:val="000000" w:themeColor="text1"/>
              </w:rPr>
              <w:t>Расстояние</w:t>
            </w:r>
          </w:p>
        </w:tc>
      </w:tr>
      <w:tr w:rsidR="007B6F78" w:rsidRPr="007B6F78" w14:paraId="22DDF0F8" w14:textId="77777777" w:rsidTr="00BE4658">
        <w:trPr>
          <w:trHeight w:val="163"/>
          <w:tblHeader/>
        </w:trPr>
        <w:tc>
          <w:tcPr>
            <w:tcW w:w="2641" w:type="pct"/>
            <w:vMerge/>
            <w:tcBorders>
              <w:top w:val="single" w:sz="4" w:space="0" w:color="000000"/>
              <w:left w:val="single" w:sz="4" w:space="0" w:color="000000"/>
              <w:bottom w:val="single" w:sz="4" w:space="0" w:color="000000"/>
              <w:right w:val="nil"/>
            </w:tcBorders>
            <w:vAlign w:val="center"/>
            <w:hideMark/>
          </w:tcPr>
          <w:p w14:paraId="78284BBC" w14:textId="77777777" w:rsidR="009361B1" w:rsidRPr="007B6F78" w:rsidRDefault="009361B1" w:rsidP="00BE4658">
            <w:pPr>
              <w:pStyle w:val="aff9"/>
              <w:rPr>
                <w:rFonts w:eastAsia="Times New Roman"/>
                <w:color w:val="000000" w:themeColor="text1"/>
              </w:rPr>
            </w:pPr>
          </w:p>
        </w:tc>
        <w:tc>
          <w:tcPr>
            <w:tcW w:w="2359" w:type="pct"/>
            <w:gridSpan w:val="2"/>
            <w:tcBorders>
              <w:top w:val="nil"/>
              <w:left w:val="single" w:sz="4" w:space="0" w:color="000000"/>
              <w:bottom w:val="single" w:sz="4" w:space="0" w:color="000000"/>
              <w:right w:val="single" w:sz="4" w:space="0" w:color="000000"/>
            </w:tcBorders>
            <w:hideMark/>
          </w:tcPr>
          <w:p w14:paraId="3CEE73D1" w14:textId="77777777" w:rsidR="009361B1" w:rsidRPr="007B6F78" w:rsidRDefault="009361B1" w:rsidP="00BE4658">
            <w:pPr>
              <w:pStyle w:val="aff9"/>
              <w:jc w:val="center"/>
              <w:rPr>
                <w:color w:val="000000" w:themeColor="text1"/>
              </w:rPr>
            </w:pPr>
            <w:r w:rsidRPr="007B6F78">
              <w:rPr>
                <w:color w:val="000000" w:themeColor="text1"/>
              </w:rPr>
              <w:t>от станций технического обслуживания при числе  постов</w:t>
            </w:r>
          </w:p>
        </w:tc>
      </w:tr>
      <w:tr w:rsidR="007B6F78" w:rsidRPr="007B6F78" w14:paraId="5FA02BDB" w14:textId="77777777" w:rsidTr="00BE4658">
        <w:trPr>
          <w:tblHeader/>
        </w:trPr>
        <w:tc>
          <w:tcPr>
            <w:tcW w:w="2641" w:type="pct"/>
            <w:vMerge/>
            <w:tcBorders>
              <w:top w:val="single" w:sz="4" w:space="0" w:color="000000"/>
              <w:left w:val="single" w:sz="4" w:space="0" w:color="000000"/>
              <w:bottom w:val="single" w:sz="4" w:space="0" w:color="000000"/>
              <w:right w:val="nil"/>
            </w:tcBorders>
            <w:vAlign w:val="center"/>
            <w:hideMark/>
          </w:tcPr>
          <w:p w14:paraId="37721DFB" w14:textId="77777777" w:rsidR="009361B1" w:rsidRPr="007B6F78" w:rsidRDefault="009361B1" w:rsidP="00BE4658">
            <w:pPr>
              <w:pStyle w:val="aff9"/>
              <w:rPr>
                <w:rFonts w:eastAsia="Times New Roman"/>
                <w:color w:val="000000" w:themeColor="text1"/>
              </w:rPr>
            </w:pPr>
          </w:p>
        </w:tc>
        <w:tc>
          <w:tcPr>
            <w:tcW w:w="1321" w:type="pct"/>
            <w:tcBorders>
              <w:top w:val="nil"/>
              <w:left w:val="single" w:sz="4" w:space="0" w:color="000000"/>
              <w:bottom w:val="single" w:sz="4" w:space="0" w:color="000000"/>
              <w:right w:val="nil"/>
            </w:tcBorders>
            <w:hideMark/>
          </w:tcPr>
          <w:p w14:paraId="2FF4EF64" w14:textId="77777777" w:rsidR="009361B1" w:rsidRPr="007B6F78" w:rsidRDefault="009361B1" w:rsidP="00BE4658">
            <w:pPr>
              <w:pStyle w:val="aff9"/>
              <w:jc w:val="center"/>
              <w:rPr>
                <w:color w:val="000000" w:themeColor="text1"/>
              </w:rPr>
            </w:pPr>
            <w:r w:rsidRPr="007B6F78">
              <w:rPr>
                <w:color w:val="000000" w:themeColor="text1"/>
              </w:rPr>
              <w:t>10 и менее</w:t>
            </w:r>
          </w:p>
        </w:tc>
        <w:tc>
          <w:tcPr>
            <w:tcW w:w="1038" w:type="pct"/>
            <w:tcBorders>
              <w:top w:val="nil"/>
              <w:left w:val="single" w:sz="4" w:space="0" w:color="000000"/>
              <w:bottom w:val="single" w:sz="4" w:space="0" w:color="000000"/>
              <w:right w:val="single" w:sz="4" w:space="0" w:color="000000"/>
            </w:tcBorders>
            <w:hideMark/>
          </w:tcPr>
          <w:p w14:paraId="6290948F" w14:textId="77777777" w:rsidR="009361B1" w:rsidRPr="007B6F78" w:rsidRDefault="009361B1" w:rsidP="00BE4658">
            <w:pPr>
              <w:pStyle w:val="aff9"/>
              <w:jc w:val="center"/>
              <w:rPr>
                <w:color w:val="000000" w:themeColor="text1"/>
                <w:sz w:val="27"/>
                <w:szCs w:val="27"/>
              </w:rPr>
            </w:pPr>
            <w:r w:rsidRPr="007B6F78">
              <w:rPr>
                <w:color w:val="000000" w:themeColor="text1"/>
                <w:sz w:val="27"/>
                <w:szCs w:val="27"/>
              </w:rPr>
              <w:t>11 - 30</w:t>
            </w:r>
          </w:p>
        </w:tc>
      </w:tr>
      <w:tr w:rsidR="007B6F78" w:rsidRPr="007B6F78" w14:paraId="4891C54C" w14:textId="77777777" w:rsidTr="00140276">
        <w:tc>
          <w:tcPr>
            <w:tcW w:w="2641" w:type="pct"/>
            <w:tcBorders>
              <w:top w:val="nil"/>
              <w:left w:val="single" w:sz="4" w:space="0" w:color="000000"/>
              <w:bottom w:val="single" w:sz="4" w:space="0" w:color="000000"/>
              <w:right w:val="nil"/>
            </w:tcBorders>
            <w:vAlign w:val="center"/>
          </w:tcPr>
          <w:p w14:paraId="29201191" w14:textId="06BD2A38" w:rsidR="00140276" w:rsidRPr="007B6F78" w:rsidRDefault="00140276" w:rsidP="00140276">
            <w:pPr>
              <w:pStyle w:val="affb"/>
              <w:jc w:val="center"/>
              <w:rPr>
                <w:color w:val="000000" w:themeColor="text1"/>
              </w:rPr>
            </w:pPr>
            <w:r w:rsidRPr="007B6F78">
              <w:rPr>
                <w:color w:val="000000" w:themeColor="text1"/>
              </w:rPr>
              <w:t>1</w:t>
            </w:r>
          </w:p>
        </w:tc>
        <w:tc>
          <w:tcPr>
            <w:tcW w:w="1321" w:type="pct"/>
            <w:tcBorders>
              <w:top w:val="nil"/>
              <w:left w:val="single" w:sz="4" w:space="0" w:color="000000"/>
              <w:bottom w:val="single" w:sz="4" w:space="0" w:color="000000"/>
              <w:right w:val="nil"/>
            </w:tcBorders>
            <w:vAlign w:val="center"/>
          </w:tcPr>
          <w:p w14:paraId="4E4EC1AA" w14:textId="67548FBD" w:rsidR="00140276" w:rsidRPr="007B6F78" w:rsidRDefault="00140276" w:rsidP="00140276">
            <w:pPr>
              <w:pStyle w:val="affb"/>
              <w:jc w:val="center"/>
              <w:rPr>
                <w:color w:val="000000" w:themeColor="text1"/>
              </w:rPr>
            </w:pPr>
            <w:r w:rsidRPr="007B6F78">
              <w:rPr>
                <w:color w:val="000000" w:themeColor="text1"/>
              </w:rPr>
              <w:t>2</w:t>
            </w:r>
          </w:p>
        </w:tc>
        <w:tc>
          <w:tcPr>
            <w:tcW w:w="1038" w:type="pct"/>
            <w:tcBorders>
              <w:top w:val="nil"/>
              <w:left w:val="single" w:sz="4" w:space="0" w:color="000000"/>
              <w:bottom w:val="single" w:sz="4" w:space="0" w:color="000000"/>
              <w:right w:val="single" w:sz="4" w:space="0" w:color="000000"/>
            </w:tcBorders>
            <w:vAlign w:val="center"/>
          </w:tcPr>
          <w:p w14:paraId="3E68765E" w14:textId="272ABC0A" w:rsidR="00140276" w:rsidRPr="007B6F78" w:rsidRDefault="00140276" w:rsidP="00140276">
            <w:pPr>
              <w:pStyle w:val="affb"/>
              <w:jc w:val="center"/>
              <w:rPr>
                <w:color w:val="000000" w:themeColor="text1"/>
              </w:rPr>
            </w:pPr>
            <w:r w:rsidRPr="007B6F78">
              <w:rPr>
                <w:color w:val="000000" w:themeColor="text1"/>
              </w:rPr>
              <w:t>3</w:t>
            </w:r>
          </w:p>
        </w:tc>
      </w:tr>
      <w:tr w:rsidR="007B6F78" w:rsidRPr="007B6F78" w14:paraId="79E4468A" w14:textId="77777777" w:rsidTr="00BE4658">
        <w:tc>
          <w:tcPr>
            <w:tcW w:w="2641" w:type="pct"/>
            <w:tcBorders>
              <w:top w:val="nil"/>
              <w:left w:val="single" w:sz="4" w:space="0" w:color="000000"/>
              <w:bottom w:val="single" w:sz="4" w:space="0" w:color="000000"/>
              <w:right w:val="nil"/>
            </w:tcBorders>
            <w:vAlign w:val="center"/>
            <w:hideMark/>
          </w:tcPr>
          <w:p w14:paraId="1EBF5EB5" w14:textId="77777777" w:rsidR="009361B1" w:rsidRPr="007B6F78" w:rsidRDefault="009361B1" w:rsidP="00BE4658">
            <w:pPr>
              <w:pStyle w:val="affb"/>
              <w:rPr>
                <w:color w:val="000000" w:themeColor="text1"/>
              </w:rPr>
            </w:pPr>
            <w:r w:rsidRPr="007B6F78">
              <w:rPr>
                <w:color w:val="000000" w:themeColor="text1"/>
              </w:rPr>
              <w:t>Жилые дома,</w:t>
            </w:r>
          </w:p>
        </w:tc>
        <w:tc>
          <w:tcPr>
            <w:tcW w:w="1321" w:type="pct"/>
            <w:tcBorders>
              <w:top w:val="nil"/>
              <w:left w:val="single" w:sz="4" w:space="0" w:color="000000"/>
              <w:bottom w:val="single" w:sz="4" w:space="0" w:color="000000"/>
              <w:right w:val="nil"/>
            </w:tcBorders>
            <w:hideMark/>
          </w:tcPr>
          <w:p w14:paraId="2EA0F9AE" w14:textId="77777777" w:rsidR="009361B1" w:rsidRPr="007B6F78" w:rsidRDefault="009361B1" w:rsidP="00BE4658">
            <w:pPr>
              <w:pStyle w:val="affb"/>
              <w:jc w:val="center"/>
              <w:rPr>
                <w:color w:val="000000" w:themeColor="text1"/>
              </w:rPr>
            </w:pPr>
            <w:r w:rsidRPr="007B6F78">
              <w:rPr>
                <w:color w:val="000000" w:themeColor="text1"/>
              </w:rPr>
              <w:t>15</w:t>
            </w:r>
          </w:p>
        </w:tc>
        <w:tc>
          <w:tcPr>
            <w:tcW w:w="1038" w:type="pct"/>
            <w:tcBorders>
              <w:top w:val="nil"/>
              <w:left w:val="single" w:sz="4" w:space="0" w:color="000000"/>
              <w:bottom w:val="single" w:sz="4" w:space="0" w:color="000000"/>
              <w:right w:val="single" w:sz="4" w:space="0" w:color="000000"/>
            </w:tcBorders>
            <w:hideMark/>
          </w:tcPr>
          <w:p w14:paraId="70975D54" w14:textId="77777777" w:rsidR="009361B1" w:rsidRPr="007B6F78" w:rsidRDefault="009361B1" w:rsidP="00BE4658">
            <w:pPr>
              <w:pStyle w:val="affb"/>
              <w:jc w:val="center"/>
              <w:rPr>
                <w:color w:val="000000" w:themeColor="text1"/>
              </w:rPr>
            </w:pPr>
            <w:r w:rsidRPr="007B6F78">
              <w:rPr>
                <w:color w:val="000000" w:themeColor="text1"/>
              </w:rPr>
              <w:t>25</w:t>
            </w:r>
          </w:p>
        </w:tc>
      </w:tr>
      <w:tr w:rsidR="007B6F78" w:rsidRPr="007B6F78" w14:paraId="57C18A07" w14:textId="77777777" w:rsidTr="00BE4658">
        <w:tc>
          <w:tcPr>
            <w:tcW w:w="2641" w:type="pct"/>
            <w:tcBorders>
              <w:top w:val="nil"/>
              <w:left w:val="single" w:sz="4" w:space="0" w:color="000000"/>
              <w:bottom w:val="single" w:sz="4" w:space="0" w:color="000000"/>
              <w:right w:val="nil"/>
            </w:tcBorders>
            <w:vAlign w:val="center"/>
            <w:hideMark/>
          </w:tcPr>
          <w:p w14:paraId="4573130B" w14:textId="77777777" w:rsidR="009361B1" w:rsidRPr="007B6F78" w:rsidRDefault="009361B1" w:rsidP="00BE4658">
            <w:pPr>
              <w:pStyle w:val="affb"/>
              <w:rPr>
                <w:color w:val="000000" w:themeColor="text1"/>
              </w:rPr>
            </w:pPr>
            <w:r w:rsidRPr="007B6F78">
              <w:rPr>
                <w:color w:val="000000" w:themeColor="text1"/>
              </w:rPr>
              <w:t>в том числе торцы жилых домов без окон</w:t>
            </w:r>
          </w:p>
        </w:tc>
        <w:tc>
          <w:tcPr>
            <w:tcW w:w="1321" w:type="pct"/>
            <w:tcBorders>
              <w:top w:val="nil"/>
              <w:left w:val="single" w:sz="4" w:space="0" w:color="000000"/>
              <w:bottom w:val="single" w:sz="4" w:space="0" w:color="000000"/>
              <w:right w:val="nil"/>
            </w:tcBorders>
            <w:hideMark/>
          </w:tcPr>
          <w:p w14:paraId="6AAE7106" w14:textId="77777777" w:rsidR="009361B1" w:rsidRPr="007B6F78" w:rsidRDefault="009361B1" w:rsidP="00BE4658">
            <w:pPr>
              <w:pStyle w:val="affb"/>
              <w:jc w:val="center"/>
              <w:rPr>
                <w:color w:val="000000" w:themeColor="text1"/>
              </w:rPr>
            </w:pPr>
            <w:r w:rsidRPr="007B6F78">
              <w:rPr>
                <w:color w:val="000000" w:themeColor="text1"/>
              </w:rPr>
              <w:t>15</w:t>
            </w:r>
          </w:p>
        </w:tc>
        <w:tc>
          <w:tcPr>
            <w:tcW w:w="1038" w:type="pct"/>
            <w:tcBorders>
              <w:top w:val="nil"/>
              <w:left w:val="single" w:sz="4" w:space="0" w:color="000000"/>
              <w:bottom w:val="single" w:sz="4" w:space="0" w:color="000000"/>
              <w:right w:val="single" w:sz="4" w:space="0" w:color="000000"/>
            </w:tcBorders>
            <w:hideMark/>
          </w:tcPr>
          <w:p w14:paraId="4132DFD3" w14:textId="77777777" w:rsidR="009361B1" w:rsidRPr="007B6F78" w:rsidRDefault="009361B1" w:rsidP="00BE4658">
            <w:pPr>
              <w:pStyle w:val="affb"/>
              <w:jc w:val="center"/>
              <w:rPr>
                <w:color w:val="000000" w:themeColor="text1"/>
              </w:rPr>
            </w:pPr>
            <w:r w:rsidRPr="007B6F78">
              <w:rPr>
                <w:color w:val="000000" w:themeColor="text1"/>
              </w:rPr>
              <w:t>25</w:t>
            </w:r>
          </w:p>
        </w:tc>
      </w:tr>
      <w:tr w:rsidR="007B6F78" w:rsidRPr="007B6F78" w14:paraId="229D0827" w14:textId="77777777" w:rsidTr="00BE4658">
        <w:tc>
          <w:tcPr>
            <w:tcW w:w="2641" w:type="pct"/>
            <w:tcBorders>
              <w:top w:val="nil"/>
              <w:left w:val="single" w:sz="4" w:space="0" w:color="000000"/>
              <w:bottom w:val="single" w:sz="4" w:space="0" w:color="000000"/>
              <w:right w:val="nil"/>
            </w:tcBorders>
            <w:vAlign w:val="center"/>
            <w:hideMark/>
          </w:tcPr>
          <w:p w14:paraId="36D9095B" w14:textId="77777777" w:rsidR="009361B1" w:rsidRPr="007B6F78" w:rsidRDefault="009361B1" w:rsidP="00BE4658">
            <w:pPr>
              <w:pStyle w:val="affb"/>
              <w:rPr>
                <w:color w:val="000000" w:themeColor="text1"/>
              </w:rPr>
            </w:pPr>
            <w:r w:rsidRPr="007B6F78">
              <w:rPr>
                <w:color w:val="000000" w:themeColor="text1"/>
              </w:rPr>
              <w:t>Общественные здания</w:t>
            </w:r>
          </w:p>
        </w:tc>
        <w:tc>
          <w:tcPr>
            <w:tcW w:w="1321" w:type="pct"/>
            <w:tcBorders>
              <w:top w:val="nil"/>
              <w:left w:val="single" w:sz="4" w:space="0" w:color="000000"/>
              <w:bottom w:val="single" w:sz="4" w:space="0" w:color="000000"/>
              <w:right w:val="nil"/>
            </w:tcBorders>
            <w:hideMark/>
          </w:tcPr>
          <w:p w14:paraId="3F48C798" w14:textId="77777777" w:rsidR="009361B1" w:rsidRPr="007B6F78" w:rsidRDefault="009361B1" w:rsidP="00BE4658">
            <w:pPr>
              <w:pStyle w:val="affb"/>
              <w:jc w:val="center"/>
              <w:rPr>
                <w:color w:val="000000" w:themeColor="text1"/>
              </w:rPr>
            </w:pPr>
            <w:r w:rsidRPr="007B6F78">
              <w:rPr>
                <w:color w:val="000000" w:themeColor="text1"/>
              </w:rPr>
              <w:t>15</w:t>
            </w:r>
          </w:p>
        </w:tc>
        <w:tc>
          <w:tcPr>
            <w:tcW w:w="1038" w:type="pct"/>
            <w:tcBorders>
              <w:top w:val="nil"/>
              <w:left w:val="single" w:sz="4" w:space="0" w:color="000000"/>
              <w:bottom w:val="single" w:sz="4" w:space="0" w:color="000000"/>
              <w:right w:val="single" w:sz="4" w:space="0" w:color="000000"/>
            </w:tcBorders>
            <w:hideMark/>
          </w:tcPr>
          <w:p w14:paraId="661DDC65" w14:textId="77777777" w:rsidR="009361B1" w:rsidRPr="007B6F78" w:rsidRDefault="009361B1" w:rsidP="00BE4658">
            <w:pPr>
              <w:pStyle w:val="affb"/>
              <w:jc w:val="center"/>
              <w:rPr>
                <w:color w:val="000000" w:themeColor="text1"/>
              </w:rPr>
            </w:pPr>
            <w:r w:rsidRPr="007B6F78">
              <w:rPr>
                <w:color w:val="000000" w:themeColor="text1"/>
              </w:rPr>
              <w:t>20</w:t>
            </w:r>
          </w:p>
        </w:tc>
      </w:tr>
      <w:tr w:rsidR="007B6F78" w:rsidRPr="007B6F78" w14:paraId="0622C352" w14:textId="77777777" w:rsidTr="00BE4658">
        <w:trPr>
          <w:trHeight w:val="156"/>
        </w:trPr>
        <w:tc>
          <w:tcPr>
            <w:tcW w:w="2641" w:type="pct"/>
            <w:tcBorders>
              <w:top w:val="nil"/>
              <w:left w:val="single" w:sz="4" w:space="0" w:color="000000"/>
              <w:bottom w:val="single" w:sz="4" w:space="0" w:color="000000"/>
              <w:right w:val="nil"/>
            </w:tcBorders>
            <w:vAlign w:val="center"/>
            <w:hideMark/>
          </w:tcPr>
          <w:p w14:paraId="7D4E8480" w14:textId="77777777" w:rsidR="009361B1" w:rsidRPr="007B6F78" w:rsidRDefault="009361B1" w:rsidP="00BE4658">
            <w:pPr>
              <w:pStyle w:val="affb"/>
              <w:rPr>
                <w:color w:val="000000" w:themeColor="text1"/>
              </w:rPr>
            </w:pPr>
            <w:r w:rsidRPr="007B6F78">
              <w:rPr>
                <w:color w:val="000000" w:themeColor="text1"/>
              </w:rPr>
              <w:t>Общеобразовательные школы и дошкольные образовательные учреждения</w:t>
            </w:r>
          </w:p>
        </w:tc>
        <w:tc>
          <w:tcPr>
            <w:tcW w:w="1321" w:type="pct"/>
            <w:tcBorders>
              <w:top w:val="nil"/>
              <w:left w:val="single" w:sz="4" w:space="0" w:color="000000"/>
              <w:bottom w:val="single" w:sz="4" w:space="0" w:color="000000"/>
              <w:right w:val="nil"/>
            </w:tcBorders>
            <w:hideMark/>
          </w:tcPr>
          <w:p w14:paraId="483E1584" w14:textId="77777777" w:rsidR="009361B1" w:rsidRPr="007B6F78" w:rsidRDefault="009361B1" w:rsidP="00BE4658">
            <w:pPr>
              <w:pStyle w:val="affb"/>
              <w:jc w:val="center"/>
              <w:rPr>
                <w:color w:val="000000" w:themeColor="text1"/>
              </w:rPr>
            </w:pPr>
            <w:r w:rsidRPr="007B6F78">
              <w:rPr>
                <w:color w:val="000000" w:themeColor="text1"/>
              </w:rPr>
              <w:t>50</w:t>
            </w:r>
          </w:p>
        </w:tc>
        <w:tc>
          <w:tcPr>
            <w:tcW w:w="1038" w:type="pct"/>
            <w:tcBorders>
              <w:top w:val="nil"/>
              <w:left w:val="single" w:sz="4" w:space="0" w:color="000000"/>
              <w:bottom w:val="single" w:sz="4" w:space="0" w:color="000000"/>
              <w:right w:val="single" w:sz="4" w:space="0" w:color="000000"/>
            </w:tcBorders>
            <w:hideMark/>
          </w:tcPr>
          <w:p w14:paraId="10CC3BE7" w14:textId="77777777" w:rsidR="009361B1" w:rsidRPr="007B6F78" w:rsidRDefault="00005EED" w:rsidP="00BE4658">
            <w:pPr>
              <w:pStyle w:val="affb"/>
              <w:jc w:val="center"/>
              <w:rPr>
                <w:color w:val="000000" w:themeColor="text1"/>
              </w:rPr>
            </w:pPr>
            <w:hyperlink r:id="rId122" w:history="1">
              <w:r w:rsidR="009361B1" w:rsidRPr="007B6F78">
                <w:rPr>
                  <w:rStyle w:val="afff0"/>
                  <w:color w:val="000000" w:themeColor="text1"/>
                </w:rPr>
                <w:t>&lt;*&gt;</w:t>
              </w:r>
            </w:hyperlink>
          </w:p>
        </w:tc>
      </w:tr>
      <w:tr w:rsidR="007B6F78" w:rsidRPr="007B6F78" w14:paraId="57BCD38B" w14:textId="77777777" w:rsidTr="00BE4658">
        <w:tc>
          <w:tcPr>
            <w:tcW w:w="2641" w:type="pct"/>
            <w:tcBorders>
              <w:top w:val="nil"/>
              <w:left w:val="single" w:sz="4" w:space="0" w:color="000000"/>
              <w:bottom w:val="single" w:sz="4" w:space="0" w:color="000000"/>
              <w:right w:val="nil"/>
            </w:tcBorders>
            <w:vAlign w:val="center"/>
            <w:hideMark/>
          </w:tcPr>
          <w:p w14:paraId="7EABCF51" w14:textId="77777777" w:rsidR="009361B1" w:rsidRPr="007B6F78" w:rsidRDefault="009361B1" w:rsidP="00BE4658">
            <w:pPr>
              <w:pStyle w:val="affb"/>
              <w:rPr>
                <w:color w:val="000000" w:themeColor="text1"/>
              </w:rPr>
            </w:pPr>
            <w:r w:rsidRPr="007B6F78">
              <w:rPr>
                <w:color w:val="000000" w:themeColor="text1"/>
              </w:rPr>
              <w:t>Лечебные учреждения со стационаром</w:t>
            </w:r>
          </w:p>
        </w:tc>
        <w:tc>
          <w:tcPr>
            <w:tcW w:w="1321" w:type="pct"/>
            <w:tcBorders>
              <w:top w:val="nil"/>
              <w:left w:val="single" w:sz="4" w:space="0" w:color="000000"/>
              <w:bottom w:val="single" w:sz="4" w:space="0" w:color="000000"/>
              <w:right w:val="nil"/>
            </w:tcBorders>
            <w:hideMark/>
          </w:tcPr>
          <w:p w14:paraId="203D4EEA" w14:textId="77777777" w:rsidR="009361B1" w:rsidRPr="007B6F78" w:rsidRDefault="009361B1" w:rsidP="00BE4658">
            <w:pPr>
              <w:pStyle w:val="affb"/>
              <w:jc w:val="center"/>
              <w:rPr>
                <w:color w:val="000000" w:themeColor="text1"/>
              </w:rPr>
            </w:pPr>
            <w:r w:rsidRPr="007B6F78">
              <w:rPr>
                <w:color w:val="000000" w:themeColor="text1"/>
              </w:rPr>
              <w:t>50</w:t>
            </w:r>
          </w:p>
        </w:tc>
        <w:tc>
          <w:tcPr>
            <w:tcW w:w="1038" w:type="pct"/>
            <w:tcBorders>
              <w:top w:val="nil"/>
              <w:left w:val="single" w:sz="4" w:space="0" w:color="000000"/>
              <w:bottom w:val="single" w:sz="4" w:space="0" w:color="000000"/>
              <w:right w:val="single" w:sz="4" w:space="0" w:color="000000"/>
            </w:tcBorders>
            <w:hideMark/>
          </w:tcPr>
          <w:p w14:paraId="6B091D7A" w14:textId="77777777" w:rsidR="009361B1" w:rsidRPr="007B6F78" w:rsidRDefault="00005EED" w:rsidP="00BE4658">
            <w:pPr>
              <w:pStyle w:val="affb"/>
              <w:jc w:val="center"/>
              <w:rPr>
                <w:color w:val="000000" w:themeColor="text1"/>
              </w:rPr>
            </w:pPr>
            <w:hyperlink r:id="rId123" w:history="1">
              <w:r w:rsidR="009361B1" w:rsidRPr="007B6F78">
                <w:rPr>
                  <w:rStyle w:val="afff0"/>
                  <w:color w:val="000000" w:themeColor="text1"/>
                </w:rPr>
                <w:t>&lt;*&gt;</w:t>
              </w:r>
            </w:hyperlink>
          </w:p>
        </w:tc>
      </w:tr>
    </w:tbl>
    <w:p w14:paraId="020C7004" w14:textId="77777777" w:rsidR="009361B1" w:rsidRPr="007B6F78" w:rsidRDefault="009361B1" w:rsidP="009361B1">
      <w:pPr>
        <w:ind w:firstLine="709"/>
        <w:rPr>
          <w:color w:val="000000" w:themeColor="text1"/>
          <w:sz w:val="27"/>
          <w:szCs w:val="27"/>
        </w:rPr>
      </w:pPr>
      <w:r w:rsidRPr="007B6F78">
        <w:rPr>
          <w:color w:val="000000" w:themeColor="text1"/>
          <w:sz w:val="27"/>
          <w:szCs w:val="27"/>
        </w:rPr>
        <w:t>&lt;*&gt; Определяется по согласованию с органами Государственного санитарно-эпидемиологического надзора</w:t>
      </w:r>
    </w:p>
    <w:p w14:paraId="3231E7E0" w14:textId="77777777" w:rsidR="009361B1" w:rsidRPr="007B6F78" w:rsidRDefault="009361B1" w:rsidP="009361B1">
      <w:pPr>
        <w:ind w:firstLine="709"/>
        <w:rPr>
          <w:color w:val="000000" w:themeColor="text1"/>
          <w:sz w:val="27"/>
          <w:szCs w:val="27"/>
        </w:rPr>
      </w:pPr>
    </w:p>
    <w:p w14:paraId="3F994C7A" w14:textId="77777777" w:rsidR="009361B1" w:rsidRPr="007B6F78" w:rsidRDefault="009361B1" w:rsidP="009361B1">
      <w:pPr>
        <w:ind w:firstLine="709"/>
        <w:rPr>
          <w:color w:val="000000" w:themeColor="text1"/>
          <w:sz w:val="27"/>
          <w:szCs w:val="27"/>
        </w:rPr>
      </w:pPr>
      <w:r w:rsidRPr="007B6F78">
        <w:rPr>
          <w:color w:val="000000" w:themeColor="text1"/>
          <w:sz w:val="27"/>
          <w:szCs w:val="27"/>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7717B577" w14:textId="77777777" w:rsidR="009361B1" w:rsidRPr="007B6F78" w:rsidRDefault="009361B1" w:rsidP="009361B1">
      <w:pPr>
        <w:ind w:firstLine="709"/>
        <w:rPr>
          <w:color w:val="000000" w:themeColor="text1"/>
          <w:sz w:val="27"/>
          <w:szCs w:val="27"/>
        </w:rPr>
      </w:pPr>
      <w:r w:rsidRPr="007B6F78">
        <w:rPr>
          <w:color w:val="000000" w:themeColor="text1"/>
          <w:sz w:val="27"/>
          <w:szCs w:val="27"/>
        </w:rPr>
        <w:t>на 2 колонки - 0,1 га;</w:t>
      </w:r>
    </w:p>
    <w:p w14:paraId="63998B91" w14:textId="77777777" w:rsidR="009361B1" w:rsidRPr="007B6F78" w:rsidRDefault="009361B1" w:rsidP="009361B1">
      <w:pPr>
        <w:ind w:firstLine="709"/>
        <w:rPr>
          <w:color w:val="000000" w:themeColor="text1"/>
          <w:sz w:val="27"/>
          <w:szCs w:val="27"/>
        </w:rPr>
      </w:pPr>
      <w:r w:rsidRPr="007B6F78">
        <w:rPr>
          <w:color w:val="000000" w:themeColor="text1"/>
          <w:sz w:val="27"/>
          <w:szCs w:val="27"/>
        </w:rPr>
        <w:t>на 5 колонок - 0,2 га;</w:t>
      </w:r>
    </w:p>
    <w:p w14:paraId="148C24E7" w14:textId="77777777" w:rsidR="009361B1" w:rsidRPr="007B6F78" w:rsidRDefault="009361B1" w:rsidP="009361B1">
      <w:pPr>
        <w:ind w:firstLine="709"/>
        <w:rPr>
          <w:color w:val="000000" w:themeColor="text1"/>
          <w:sz w:val="27"/>
          <w:szCs w:val="27"/>
        </w:rPr>
      </w:pPr>
      <w:r w:rsidRPr="007B6F78">
        <w:rPr>
          <w:color w:val="000000" w:themeColor="text1"/>
          <w:sz w:val="27"/>
          <w:szCs w:val="27"/>
        </w:rPr>
        <w:t>на 7 колонок - 0,3 га;</w:t>
      </w:r>
    </w:p>
    <w:p w14:paraId="5F70629F" w14:textId="77777777" w:rsidR="009361B1" w:rsidRPr="007B6F78" w:rsidRDefault="009361B1" w:rsidP="009361B1">
      <w:pPr>
        <w:ind w:firstLine="709"/>
        <w:rPr>
          <w:color w:val="000000" w:themeColor="text1"/>
          <w:sz w:val="27"/>
          <w:szCs w:val="27"/>
        </w:rPr>
      </w:pPr>
      <w:r w:rsidRPr="007B6F78">
        <w:rPr>
          <w:color w:val="000000" w:themeColor="text1"/>
          <w:sz w:val="27"/>
          <w:szCs w:val="27"/>
        </w:rPr>
        <w:t>на 9 колонок - 0,35 га;</w:t>
      </w:r>
    </w:p>
    <w:p w14:paraId="75844A25" w14:textId="77777777" w:rsidR="009361B1" w:rsidRPr="007B6F78" w:rsidRDefault="009361B1" w:rsidP="009361B1">
      <w:pPr>
        <w:ind w:firstLine="709"/>
        <w:rPr>
          <w:color w:val="000000" w:themeColor="text1"/>
          <w:sz w:val="27"/>
          <w:szCs w:val="27"/>
        </w:rPr>
      </w:pPr>
      <w:r w:rsidRPr="007B6F78">
        <w:rPr>
          <w:color w:val="000000" w:themeColor="text1"/>
          <w:sz w:val="27"/>
          <w:szCs w:val="27"/>
        </w:rPr>
        <w:t>на 11 колонок - 0,4 га.</w:t>
      </w:r>
    </w:p>
    <w:p w14:paraId="6F1D6C38" w14:textId="77777777" w:rsidR="009361B1" w:rsidRPr="007B6F78" w:rsidRDefault="009361B1" w:rsidP="009361B1">
      <w:pPr>
        <w:ind w:firstLine="709"/>
        <w:rPr>
          <w:color w:val="000000" w:themeColor="text1"/>
          <w:sz w:val="27"/>
          <w:szCs w:val="27"/>
        </w:rPr>
      </w:pPr>
      <w:r w:rsidRPr="007B6F78">
        <w:rPr>
          <w:color w:val="000000" w:themeColor="text1"/>
          <w:sz w:val="27"/>
          <w:szCs w:val="27"/>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56CD8712" w14:textId="77777777" w:rsidR="009361B1" w:rsidRPr="007B6F78" w:rsidRDefault="009361B1" w:rsidP="009361B1">
      <w:pPr>
        <w:ind w:firstLine="709"/>
        <w:rPr>
          <w:color w:val="000000" w:themeColor="text1"/>
          <w:sz w:val="27"/>
          <w:szCs w:val="27"/>
        </w:rPr>
      </w:pPr>
      <w:r w:rsidRPr="007B6F78">
        <w:rPr>
          <w:color w:val="000000" w:themeColor="text1"/>
          <w:sz w:val="27"/>
          <w:szCs w:val="27"/>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25C39894" w14:textId="77777777" w:rsidR="009361B1" w:rsidRPr="007B6F78" w:rsidRDefault="009361B1" w:rsidP="009361B1">
      <w:pPr>
        <w:ind w:firstLine="709"/>
        <w:rPr>
          <w:color w:val="000000" w:themeColor="text1"/>
          <w:sz w:val="27"/>
          <w:szCs w:val="27"/>
        </w:rPr>
      </w:pPr>
      <w:r w:rsidRPr="007B6F78">
        <w:rPr>
          <w:color w:val="000000" w:themeColor="text1"/>
          <w:sz w:val="27"/>
          <w:szCs w:val="27"/>
        </w:rPr>
        <w:t>Требования к ограждению земельных участков:</w:t>
      </w:r>
    </w:p>
    <w:p w14:paraId="5BC133D7" w14:textId="77777777" w:rsidR="009361B1" w:rsidRPr="007B6F78" w:rsidRDefault="009361B1" w:rsidP="009361B1">
      <w:pPr>
        <w:ind w:firstLine="709"/>
        <w:rPr>
          <w:rFonts w:eastAsia="SimSun"/>
          <w:color w:val="000000" w:themeColor="text1"/>
          <w:sz w:val="27"/>
          <w:szCs w:val="27"/>
          <w:lang w:eastAsia="zh-CN"/>
        </w:rPr>
      </w:pPr>
      <w:r w:rsidRPr="007B6F78">
        <w:rPr>
          <w:rFonts w:eastAsia="SimSun"/>
          <w:color w:val="000000" w:themeColor="text1"/>
          <w:sz w:val="27"/>
          <w:szCs w:val="27"/>
          <w:lang w:eastAsia="zh-CN"/>
        </w:rPr>
        <w:t>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1DEEA349" w14:textId="77777777" w:rsidR="009361B1" w:rsidRPr="007B6F78" w:rsidRDefault="009361B1" w:rsidP="009361B1">
      <w:pPr>
        <w:ind w:firstLine="709"/>
        <w:rPr>
          <w:rFonts w:eastAsia="SimSun"/>
          <w:color w:val="000000" w:themeColor="text1"/>
          <w:sz w:val="27"/>
          <w:szCs w:val="27"/>
          <w:lang w:eastAsia="zh-CN"/>
        </w:rPr>
      </w:pPr>
      <w:r w:rsidRPr="007B6F78">
        <w:rPr>
          <w:rFonts w:eastAsia="SimSun"/>
          <w:color w:val="000000" w:themeColor="text1"/>
          <w:sz w:val="27"/>
          <w:szCs w:val="27"/>
          <w:lang w:eastAsia="zh-CN"/>
        </w:rPr>
        <w:t>Настоящие Указания не распространяются на проектирование специальных видов ограждений и охранных зон режимных предприятий и объектов, временных ограждений строек.</w:t>
      </w:r>
    </w:p>
    <w:p w14:paraId="66FAFBBD" w14:textId="77777777" w:rsidR="009361B1" w:rsidRPr="007B6F78" w:rsidRDefault="009361B1" w:rsidP="009361B1">
      <w:pPr>
        <w:ind w:firstLine="709"/>
        <w:rPr>
          <w:color w:val="000000" w:themeColor="text1"/>
          <w:sz w:val="27"/>
          <w:szCs w:val="27"/>
        </w:rPr>
      </w:pPr>
      <w:r w:rsidRPr="007B6F78">
        <w:rPr>
          <w:color w:val="000000" w:themeColor="text1"/>
          <w:sz w:val="27"/>
          <w:szCs w:val="27"/>
        </w:rPr>
        <w:t>Ограждения должны быть светопрозрачными, решетчатыми, эстетически привлекательными, иметь устойчивость к загрязнению и запылению и способность</w:t>
      </w:r>
    </w:p>
    <w:p w14:paraId="459861CB" w14:textId="77777777" w:rsidR="009361B1" w:rsidRPr="007B6F78" w:rsidRDefault="009361B1" w:rsidP="009361B1">
      <w:pPr>
        <w:ind w:firstLine="709"/>
        <w:rPr>
          <w:color w:val="000000" w:themeColor="text1"/>
          <w:sz w:val="27"/>
          <w:szCs w:val="27"/>
        </w:rPr>
      </w:pPr>
      <w:r w:rsidRPr="007B6F78">
        <w:rPr>
          <w:color w:val="000000" w:themeColor="text1"/>
          <w:sz w:val="27"/>
          <w:szCs w:val="27"/>
        </w:rPr>
        <w:t>к легкой механической очистке.</w:t>
      </w:r>
    </w:p>
    <w:p w14:paraId="01EC8450" w14:textId="77777777" w:rsidR="009361B1" w:rsidRPr="007B6F78" w:rsidRDefault="009361B1" w:rsidP="009361B1">
      <w:pPr>
        <w:ind w:firstLine="709"/>
        <w:rPr>
          <w:rFonts w:eastAsia="SimSun"/>
          <w:color w:val="000000" w:themeColor="text1"/>
          <w:sz w:val="27"/>
          <w:szCs w:val="27"/>
          <w:lang w:eastAsia="zh-CN"/>
        </w:rPr>
      </w:pPr>
      <w:r w:rsidRPr="007B6F78">
        <w:rPr>
          <w:rFonts w:eastAsia="SimSun"/>
          <w:color w:val="000000" w:themeColor="text1"/>
          <w:sz w:val="27"/>
          <w:szCs w:val="27"/>
          <w:lang w:eastAsia="zh-CN"/>
        </w:rPr>
        <w:t>Во всех случаях запрещается предусматривать ограждения:</w:t>
      </w:r>
    </w:p>
    <w:p w14:paraId="699CA330" w14:textId="77777777" w:rsidR="009361B1" w:rsidRPr="007B6F78" w:rsidRDefault="009361B1" w:rsidP="009361B1">
      <w:pPr>
        <w:ind w:firstLine="709"/>
        <w:rPr>
          <w:rFonts w:eastAsia="SimSun"/>
          <w:color w:val="000000" w:themeColor="text1"/>
          <w:sz w:val="27"/>
          <w:szCs w:val="27"/>
          <w:lang w:eastAsia="zh-CN"/>
        </w:rPr>
      </w:pPr>
      <w:r w:rsidRPr="007B6F78">
        <w:rPr>
          <w:rFonts w:eastAsia="SimSun"/>
          <w:color w:val="000000" w:themeColor="text1"/>
          <w:sz w:val="27"/>
          <w:szCs w:val="27"/>
          <w:lang w:eastAsia="zh-CN"/>
        </w:rPr>
        <w:lastRenderedPageBreak/>
        <w:t>1) предприятий, производства которых размещены в одном или в нескольких зданиях с охраняемыми входами (при отсутствии складов открытого хранения ценных материалов и наземных технологических транспортных связей);</w:t>
      </w:r>
    </w:p>
    <w:p w14:paraId="392D5623" w14:textId="77777777" w:rsidR="009361B1" w:rsidRPr="007B6F78" w:rsidRDefault="009361B1" w:rsidP="009361B1">
      <w:pPr>
        <w:ind w:firstLine="709"/>
        <w:rPr>
          <w:rFonts w:eastAsia="SimSun"/>
          <w:color w:val="000000" w:themeColor="text1"/>
          <w:sz w:val="27"/>
          <w:szCs w:val="27"/>
          <w:lang w:eastAsia="zh-CN"/>
        </w:rPr>
      </w:pPr>
      <w:r w:rsidRPr="007B6F78">
        <w:rPr>
          <w:rFonts w:eastAsia="SimSun"/>
          <w:color w:val="000000" w:themeColor="text1"/>
          <w:sz w:val="27"/>
          <w:szCs w:val="27"/>
          <w:lang w:eastAsia="zh-CN"/>
        </w:rPr>
        <w:t>2) отдельных участков зданий и сооружений в пределах общего наружного ограждения площадки, за исключением участков, ограждение которых необходимо по требованиям техники безопасности или по санитарным требованиям (открытые электроподстанции, карантины и изоляторы мясокомбинатов и т.п.);</w:t>
      </w:r>
    </w:p>
    <w:p w14:paraId="1B4E4433" w14:textId="77777777" w:rsidR="009361B1" w:rsidRPr="007B6F78" w:rsidRDefault="009361B1" w:rsidP="009361B1">
      <w:pPr>
        <w:ind w:firstLine="709"/>
        <w:rPr>
          <w:rFonts w:eastAsia="SimSun"/>
          <w:color w:val="000000" w:themeColor="text1"/>
          <w:sz w:val="27"/>
          <w:szCs w:val="27"/>
          <w:lang w:eastAsia="zh-CN"/>
        </w:rPr>
      </w:pPr>
      <w:r w:rsidRPr="007B6F78">
        <w:rPr>
          <w:rFonts w:eastAsia="SimSun"/>
          <w:color w:val="000000" w:themeColor="text1"/>
          <w:sz w:val="27"/>
          <w:szCs w:val="27"/>
          <w:lang w:eastAsia="zh-CN"/>
        </w:rPr>
        <w:t>3) территорий, резервируемых для последующего расширения предприятий;</w:t>
      </w:r>
    </w:p>
    <w:p w14:paraId="249B16F2" w14:textId="77777777" w:rsidR="009361B1" w:rsidRPr="007B6F78" w:rsidRDefault="009361B1" w:rsidP="009361B1">
      <w:pPr>
        <w:ind w:firstLine="709"/>
        <w:rPr>
          <w:rFonts w:eastAsia="SimSun"/>
          <w:color w:val="000000" w:themeColor="text1"/>
          <w:sz w:val="27"/>
          <w:szCs w:val="27"/>
          <w:lang w:eastAsia="zh-CN"/>
        </w:rPr>
      </w:pPr>
      <w:r w:rsidRPr="007B6F78">
        <w:rPr>
          <w:rFonts w:eastAsia="SimSun"/>
          <w:color w:val="000000" w:themeColor="text1"/>
          <w:sz w:val="27"/>
          <w:szCs w:val="27"/>
          <w:lang w:eastAsia="zh-CN"/>
        </w:rPr>
        <w:t>4) сооружений коммунального назначения (полей фильтрации, орошения и т.п.);</w:t>
      </w:r>
    </w:p>
    <w:p w14:paraId="6CCC0127" w14:textId="77777777" w:rsidR="009361B1" w:rsidRPr="007B6F78" w:rsidRDefault="009361B1" w:rsidP="009361B1">
      <w:pPr>
        <w:ind w:firstLine="709"/>
        <w:rPr>
          <w:rFonts w:eastAsia="SimSun"/>
          <w:color w:val="000000" w:themeColor="text1"/>
          <w:sz w:val="27"/>
          <w:szCs w:val="27"/>
          <w:lang w:eastAsia="zh-CN"/>
        </w:rPr>
      </w:pPr>
      <w:r w:rsidRPr="007B6F78">
        <w:rPr>
          <w:rFonts w:eastAsia="SimSun"/>
          <w:color w:val="000000" w:themeColor="text1"/>
          <w:sz w:val="27"/>
          <w:szCs w:val="27"/>
          <w:lang w:eastAsia="zh-CN"/>
        </w:rPr>
        <w:t>5) складов малоценного сырья и материалов;</w:t>
      </w:r>
    </w:p>
    <w:p w14:paraId="69551AB2" w14:textId="77777777" w:rsidR="009361B1" w:rsidRPr="007B6F78" w:rsidRDefault="009361B1" w:rsidP="009361B1">
      <w:pPr>
        <w:ind w:firstLine="709"/>
        <w:rPr>
          <w:rFonts w:eastAsia="SimSun"/>
          <w:color w:val="000000" w:themeColor="text1"/>
          <w:sz w:val="27"/>
          <w:szCs w:val="27"/>
          <w:lang w:eastAsia="zh-CN"/>
        </w:rPr>
      </w:pPr>
      <w:r w:rsidRPr="007B6F78">
        <w:rPr>
          <w:rFonts w:eastAsia="SimSun"/>
          <w:color w:val="000000" w:themeColor="text1"/>
          <w:sz w:val="27"/>
          <w:szCs w:val="27"/>
          <w:lang w:eastAsia="zh-CN"/>
        </w:rPr>
        <w:t>6)  производственных отвалов, не опасных по своему составу для населения и животных (кроме отвалов, ограждение которых требуется по условиям техники безопасности);</w:t>
      </w:r>
    </w:p>
    <w:p w14:paraId="00EDFD4D" w14:textId="77777777" w:rsidR="009361B1" w:rsidRPr="007B6F78" w:rsidRDefault="009361B1" w:rsidP="009361B1">
      <w:pPr>
        <w:ind w:firstLine="709"/>
        <w:rPr>
          <w:rFonts w:eastAsia="SimSun"/>
          <w:color w:val="000000" w:themeColor="text1"/>
          <w:sz w:val="27"/>
          <w:szCs w:val="27"/>
          <w:lang w:eastAsia="zh-CN"/>
        </w:rPr>
      </w:pPr>
      <w:r w:rsidRPr="007B6F78">
        <w:rPr>
          <w:rFonts w:eastAsia="SimSun"/>
          <w:color w:val="000000" w:themeColor="text1"/>
          <w:sz w:val="27"/>
          <w:szCs w:val="27"/>
          <w:lang w:eastAsia="zh-CN"/>
        </w:rPr>
        <w:t>7) вспомогательных зданий и сооружений, располагаемых на предзаводских площадках промышленных предприятий;</w:t>
      </w:r>
    </w:p>
    <w:p w14:paraId="451B3642" w14:textId="77777777" w:rsidR="009361B1" w:rsidRPr="007B6F78" w:rsidRDefault="009361B1" w:rsidP="009361B1">
      <w:pPr>
        <w:ind w:firstLine="709"/>
        <w:rPr>
          <w:rFonts w:eastAsia="SimSun"/>
          <w:color w:val="000000" w:themeColor="text1"/>
          <w:sz w:val="27"/>
          <w:szCs w:val="27"/>
          <w:lang w:eastAsia="zh-CN"/>
        </w:rPr>
      </w:pPr>
      <w:r w:rsidRPr="007B6F78">
        <w:rPr>
          <w:rFonts w:eastAsia="SimSun"/>
          <w:color w:val="000000" w:themeColor="text1"/>
          <w:sz w:val="27"/>
          <w:szCs w:val="27"/>
          <w:lang w:eastAsia="zh-CN"/>
        </w:rPr>
        <w:t>Ограждения, как правило, не следует предусматривать вдоль фасадов зданий, расположенных на границах площадки. В этих случаях ограждение должно предусматриваться только в разрывах между зданиями.</w:t>
      </w:r>
    </w:p>
    <w:p w14:paraId="3FFD602A" w14:textId="77777777" w:rsidR="009361B1" w:rsidRPr="007B6F78" w:rsidRDefault="009361B1" w:rsidP="009361B1">
      <w:pPr>
        <w:ind w:firstLine="709"/>
        <w:rPr>
          <w:rFonts w:eastAsia="SimSun"/>
          <w:color w:val="000000" w:themeColor="text1"/>
          <w:sz w:val="27"/>
          <w:szCs w:val="27"/>
          <w:lang w:eastAsia="zh-CN"/>
        </w:rPr>
      </w:pPr>
      <w:r w:rsidRPr="007B6F78">
        <w:rPr>
          <w:rFonts w:eastAsia="SimSun"/>
          <w:color w:val="000000" w:themeColor="text1"/>
          <w:sz w:val="27"/>
          <w:szCs w:val="27"/>
          <w:lang w:eastAsia="zh-CN"/>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765EF68F" w14:textId="77777777" w:rsidR="009361B1" w:rsidRPr="007B6F78" w:rsidRDefault="009361B1" w:rsidP="009361B1">
      <w:pPr>
        <w:ind w:firstLine="709"/>
        <w:rPr>
          <w:rFonts w:eastAsia="SimSun"/>
          <w:color w:val="000000" w:themeColor="text1"/>
          <w:sz w:val="27"/>
          <w:szCs w:val="27"/>
          <w:lang w:eastAsia="zh-CN"/>
        </w:rPr>
      </w:pPr>
      <w:r w:rsidRPr="007B6F78">
        <w:rPr>
          <w:rFonts w:eastAsia="SimSun"/>
          <w:color w:val="000000" w:themeColor="text1"/>
          <w:sz w:val="27"/>
          <w:szCs w:val="27"/>
          <w:lang w:eastAsia="zh-CN"/>
        </w:rPr>
        <w:t>Высоту и вид ограждения следует принимать:</w:t>
      </w:r>
    </w:p>
    <w:p w14:paraId="3425BAD8" w14:textId="77777777" w:rsidR="009361B1" w:rsidRPr="007B6F78" w:rsidRDefault="009361B1" w:rsidP="009361B1">
      <w:pPr>
        <w:ind w:firstLine="709"/>
        <w:rPr>
          <w:rFonts w:eastAsia="SimSun"/>
          <w:color w:val="000000" w:themeColor="text1"/>
          <w:sz w:val="27"/>
          <w:szCs w:val="27"/>
          <w:lang w:eastAsia="zh-CN"/>
        </w:rPr>
      </w:pPr>
      <w:r w:rsidRPr="007B6F78">
        <w:rPr>
          <w:rFonts w:eastAsia="SimSun"/>
          <w:color w:val="000000" w:themeColor="text1"/>
          <w:sz w:val="27"/>
          <w:szCs w:val="27"/>
          <w:lang w:eastAsia="zh-CN"/>
        </w:rPr>
        <w:t>1)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 - 1,6 м, стальная сетка или железобетонное решетчатое;</w:t>
      </w:r>
    </w:p>
    <w:p w14:paraId="267DC3B7" w14:textId="77777777" w:rsidR="009361B1" w:rsidRPr="007B6F78" w:rsidRDefault="009361B1" w:rsidP="009361B1">
      <w:pPr>
        <w:ind w:firstLine="709"/>
        <w:rPr>
          <w:rFonts w:eastAsia="SimSun"/>
          <w:color w:val="000000" w:themeColor="text1"/>
          <w:sz w:val="27"/>
          <w:szCs w:val="27"/>
          <w:lang w:eastAsia="zh-CN"/>
        </w:rPr>
      </w:pPr>
      <w:r w:rsidRPr="007B6F78">
        <w:rPr>
          <w:rFonts w:eastAsia="SimSun"/>
          <w:color w:val="000000" w:themeColor="text1"/>
          <w:sz w:val="27"/>
          <w:szCs w:val="27"/>
          <w:lang w:eastAsia="zh-CN"/>
        </w:rPr>
        <w:t>2)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 - не менее 1,6 м, стальная сетка с цоколем или железобетонное решетчатое с цоколем;</w:t>
      </w:r>
    </w:p>
    <w:p w14:paraId="41CA15C0" w14:textId="77777777" w:rsidR="009361B1" w:rsidRPr="007B6F78" w:rsidRDefault="009361B1" w:rsidP="009361B1">
      <w:pPr>
        <w:ind w:firstLine="709"/>
        <w:rPr>
          <w:rFonts w:eastAsia="SimSun"/>
          <w:color w:val="000000" w:themeColor="text1"/>
          <w:sz w:val="27"/>
          <w:szCs w:val="27"/>
          <w:lang w:eastAsia="zh-CN"/>
        </w:rPr>
      </w:pPr>
      <w:r w:rsidRPr="007B6F78">
        <w:rPr>
          <w:rFonts w:eastAsia="SimSun"/>
          <w:color w:val="000000" w:themeColor="text1"/>
          <w:sz w:val="27"/>
          <w:szCs w:val="27"/>
          <w:lang w:eastAsia="zh-CN"/>
        </w:rPr>
        <w:t>3) предприятия по производству ценной продукции, склады ценных материалов и оборудования, при размещении их в нескольких неохраняемых зданиях - не менее 1,6 м, стальная сетка или железобетонное решетчатое;</w:t>
      </w:r>
    </w:p>
    <w:p w14:paraId="00B15187" w14:textId="77777777" w:rsidR="009361B1" w:rsidRPr="007B6F78" w:rsidRDefault="009361B1" w:rsidP="009361B1">
      <w:pPr>
        <w:ind w:firstLine="709"/>
        <w:rPr>
          <w:rFonts w:eastAsia="SimSun"/>
          <w:color w:val="000000" w:themeColor="text1"/>
          <w:sz w:val="27"/>
          <w:szCs w:val="27"/>
          <w:lang w:eastAsia="zh-CN"/>
        </w:rPr>
      </w:pPr>
      <w:r w:rsidRPr="007B6F78">
        <w:rPr>
          <w:rFonts w:eastAsia="SimSun"/>
          <w:color w:val="000000" w:themeColor="text1"/>
          <w:sz w:val="27"/>
          <w:szCs w:val="27"/>
          <w:lang w:eastAsia="zh-CN"/>
        </w:rPr>
        <w:t>4) предприятия по производству особо ценных материалов, оборудования и продукции (драгоценные металлы, камни и т.п) - 2 м, железобетонное сплошное;</w:t>
      </w:r>
    </w:p>
    <w:p w14:paraId="2D91554D" w14:textId="77777777" w:rsidR="009361B1" w:rsidRPr="007B6F78" w:rsidRDefault="009361B1" w:rsidP="009361B1">
      <w:pPr>
        <w:ind w:firstLine="709"/>
        <w:rPr>
          <w:rFonts w:eastAsia="SimSun"/>
          <w:color w:val="000000" w:themeColor="text1"/>
          <w:sz w:val="27"/>
          <w:szCs w:val="27"/>
          <w:lang w:eastAsia="zh-CN"/>
        </w:rPr>
      </w:pPr>
      <w:r w:rsidRPr="007B6F78">
        <w:rPr>
          <w:rFonts w:eastAsia="SimSun"/>
          <w:color w:val="000000" w:themeColor="text1"/>
          <w:sz w:val="27"/>
          <w:szCs w:val="27"/>
          <w:lang w:eastAsia="zh-CN"/>
        </w:rPr>
        <w:t>5) сельскохозяйственные предприятия, ограждаемые по ветеринарным или санитарным требованиям - не менее 1,6 м, стальная сетка с цоколем или железобетонное решетчатое с цоколем;</w:t>
      </w:r>
    </w:p>
    <w:p w14:paraId="3B8239B9" w14:textId="77777777" w:rsidR="009361B1" w:rsidRPr="007B6F78" w:rsidRDefault="009361B1" w:rsidP="009361B1">
      <w:pPr>
        <w:ind w:firstLine="709"/>
        <w:rPr>
          <w:rFonts w:eastAsia="SimSun"/>
          <w:color w:val="000000" w:themeColor="text1"/>
          <w:sz w:val="27"/>
          <w:szCs w:val="27"/>
          <w:lang w:eastAsia="zh-CN"/>
        </w:rPr>
      </w:pPr>
      <w:r w:rsidRPr="007B6F78">
        <w:rPr>
          <w:rFonts w:eastAsia="SimSun"/>
          <w:color w:val="000000" w:themeColor="text1"/>
          <w:sz w:val="27"/>
          <w:szCs w:val="27"/>
          <w:lang w:eastAsia="zh-CN"/>
        </w:rPr>
        <w:t>6)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  - не  менее 1,6 м, стальная сетка или железобетонное решетчатое;</w:t>
      </w:r>
    </w:p>
    <w:p w14:paraId="0DED4FE1" w14:textId="77777777" w:rsidR="009361B1" w:rsidRPr="007B6F78" w:rsidRDefault="009361B1" w:rsidP="009361B1">
      <w:pPr>
        <w:ind w:firstLine="709"/>
        <w:rPr>
          <w:rFonts w:eastAsia="SimSun"/>
          <w:color w:val="000000" w:themeColor="text1"/>
          <w:sz w:val="27"/>
          <w:szCs w:val="27"/>
          <w:lang w:eastAsia="zh-CN"/>
        </w:rPr>
      </w:pPr>
      <w:r w:rsidRPr="007B6F78">
        <w:rPr>
          <w:rFonts w:eastAsia="SimSun"/>
          <w:color w:val="000000" w:themeColor="text1"/>
          <w:sz w:val="27"/>
          <w:szCs w:val="27"/>
          <w:lang w:eastAsia="zh-CN"/>
        </w:rPr>
        <w:t>7) охраняемые объекты радиовещания и телевидения - 2 м, стальная сетка;</w:t>
      </w:r>
    </w:p>
    <w:p w14:paraId="641E287A" w14:textId="77777777" w:rsidR="009361B1" w:rsidRPr="007B6F78" w:rsidRDefault="009361B1" w:rsidP="009361B1">
      <w:pPr>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8) хозяйственные зоны предприятий общественного питания и бытового обслуживания - 1,6 м, живая изгородь (стальная сетка при необходимости охраны). </w:t>
      </w:r>
    </w:p>
    <w:p w14:paraId="7403C3EF" w14:textId="77777777" w:rsidR="009361B1" w:rsidRPr="007B6F78" w:rsidRDefault="009361B1" w:rsidP="009361B1">
      <w:pPr>
        <w:ind w:firstLine="709"/>
        <w:rPr>
          <w:color w:val="000000" w:themeColor="text1"/>
          <w:sz w:val="27"/>
          <w:szCs w:val="27"/>
          <w:lang w:eastAsia="zh-CN"/>
        </w:rPr>
      </w:pPr>
      <w:r w:rsidRPr="007B6F78">
        <w:rPr>
          <w:color w:val="000000" w:themeColor="text1"/>
          <w:sz w:val="27"/>
          <w:szCs w:val="27"/>
          <w:lang w:eastAsia="zh-CN"/>
        </w:rPr>
        <w:lastRenderedPageBreak/>
        <w:t>Устройство оград следует выполнять в соответствии со СНиП III-10-75 «Благоустройство территорий».</w:t>
      </w:r>
    </w:p>
    <w:p w14:paraId="4F808C14" w14:textId="77777777" w:rsidR="009361B1" w:rsidRPr="007B6F78" w:rsidRDefault="009361B1" w:rsidP="009361B1">
      <w:pPr>
        <w:ind w:firstLine="709"/>
        <w:rPr>
          <w:color w:val="000000" w:themeColor="text1"/>
          <w:sz w:val="27"/>
          <w:szCs w:val="27"/>
          <w:lang w:eastAsia="zh-CN"/>
        </w:rPr>
      </w:pPr>
      <w:r w:rsidRPr="007B6F78">
        <w:rPr>
          <w:color w:val="000000" w:themeColor="text1"/>
          <w:sz w:val="27"/>
          <w:szCs w:val="27"/>
          <w:lang w:eastAsia="zh-CN"/>
        </w:rPr>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118AB69B" w14:textId="4598E467" w:rsidR="009361B1" w:rsidRPr="007B6F78" w:rsidRDefault="009361B1" w:rsidP="009361B1">
      <w:pPr>
        <w:ind w:firstLine="709"/>
        <w:rPr>
          <w:color w:val="000000" w:themeColor="text1"/>
          <w:sz w:val="27"/>
          <w:szCs w:val="27"/>
          <w:lang w:eastAsia="zh-CN"/>
        </w:rPr>
      </w:pPr>
      <w:r w:rsidRPr="007B6F78">
        <w:rPr>
          <w:color w:val="000000" w:themeColor="text1"/>
          <w:sz w:val="27"/>
          <w:szCs w:val="27"/>
          <w:lang w:eastAsia="zh-CN"/>
        </w:rPr>
        <w:t>в границах территорий общего пользования;</w:t>
      </w:r>
    </w:p>
    <w:p w14:paraId="118C1BE6" w14:textId="178CE456" w:rsidR="009361B1" w:rsidRPr="007B6F78" w:rsidRDefault="009361B1" w:rsidP="009361B1">
      <w:pPr>
        <w:ind w:firstLine="709"/>
        <w:rPr>
          <w:color w:val="000000" w:themeColor="text1"/>
          <w:sz w:val="27"/>
          <w:szCs w:val="27"/>
          <w:lang w:eastAsia="zh-CN"/>
        </w:rPr>
      </w:pPr>
      <w:r w:rsidRPr="007B6F78">
        <w:rPr>
          <w:color w:val="000000" w:themeColor="text1"/>
          <w:sz w:val="27"/>
          <w:szCs w:val="27"/>
          <w:lang w:eastAsia="zh-CN"/>
        </w:rPr>
        <w:t>предназначенные для размещения линейных объектов и (или) занятые линейными объектами.</w:t>
      </w:r>
    </w:p>
    <w:p w14:paraId="4716F3E3" w14:textId="051DF400" w:rsidR="009361B1" w:rsidRPr="007B6F78" w:rsidRDefault="009361B1" w:rsidP="009361B1">
      <w:pPr>
        <w:ind w:firstLine="709"/>
        <w:rPr>
          <w:color w:val="000000" w:themeColor="text1"/>
          <w:sz w:val="27"/>
          <w:szCs w:val="27"/>
          <w:lang w:eastAsia="zh-CN"/>
        </w:rPr>
      </w:pPr>
      <w:r w:rsidRPr="007B6F78">
        <w:rPr>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B03914" w:rsidRPr="007B6F78">
        <w:rPr>
          <w:color w:val="000000" w:themeColor="text1"/>
          <w:sz w:val="27"/>
          <w:szCs w:val="27"/>
          <w:lang w:eastAsia="zh-CN"/>
        </w:rPr>
        <w:t xml:space="preserve"> общего пользования (код 12.0.)</w:t>
      </w:r>
      <w:r w:rsidRPr="007B6F78">
        <w:rPr>
          <w:color w:val="000000" w:themeColor="text1"/>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697212F" w14:textId="77777777" w:rsidR="009361B1" w:rsidRPr="007B6F78" w:rsidRDefault="009361B1" w:rsidP="009361B1">
      <w:pPr>
        <w:ind w:firstLine="709"/>
        <w:rPr>
          <w:color w:val="000000" w:themeColor="text1"/>
          <w:sz w:val="27"/>
          <w:szCs w:val="27"/>
          <w:lang w:eastAsia="zh-CN"/>
        </w:rPr>
      </w:pPr>
      <w:r w:rsidRPr="007B6F78">
        <w:rPr>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7EE0DA1E" w14:textId="77777777" w:rsidR="009361B1" w:rsidRPr="007B6F78" w:rsidRDefault="009361B1" w:rsidP="009361B1">
      <w:pPr>
        <w:ind w:firstLine="709"/>
        <w:rPr>
          <w:rFonts w:eastAsia="SimSun"/>
          <w:color w:val="000000" w:themeColor="text1"/>
          <w:sz w:val="27"/>
          <w:szCs w:val="27"/>
          <w:lang w:eastAsia="zh-CN"/>
        </w:rPr>
      </w:pPr>
      <w:r w:rsidRPr="007B6F78">
        <w:rPr>
          <w:rFonts w:eastAsia="SimSun"/>
          <w:color w:val="000000" w:themeColor="text1"/>
          <w:sz w:val="27"/>
          <w:szCs w:val="27"/>
          <w:lang w:eastAsia="zh-CN"/>
        </w:rPr>
        <w:t>Размещение зданий, строений и сооружений возможно при соблюдении требований статей 38, 39,40, 44, 51 настоящих Правил.</w:t>
      </w:r>
    </w:p>
    <w:p w14:paraId="131CAD22" w14:textId="5E164C80" w:rsidR="009361B1" w:rsidRPr="007B6F78" w:rsidRDefault="009361B1" w:rsidP="009361B1">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1881B9D9" w14:textId="77777777" w:rsidR="009361B1" w:rsidRPr="007B6F78" w:rsidRDefault="009361B1" w:rsidP="009361B1">
      <w:pPr>
        <w:suppressAutoHyphens/>
        <w:ind w:firstLine="709"/>
        <w:rPr>
          <w:rFonts w:eastAsia="SimSun"/>
          <w:color w:val="000000" w:themeColor="text1"/>
          <w:sz w:val="27"/>
          <w:szCs w:val="27"/>
          <w:lang w:eastAsia="zh-CN"/>
        </w:rPr>
      </w:pPr>
    </w:p>
    <w:p w14:paraId="18C500FD" w14:textId="77777777" w:rsidR="00DB70DB" w:rsidRPr="007B6F78" w:rsidRDefault="00DB70DB" w:rsidP="00DB70DB">
      <w:pPr>
        <w:widowControl w:val="0"/>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t xml:space="preserve">П-2. Зона предприятий, производств и объектов </w:t>
      </w:r>
      <w:r w:rsidRPr="007B6F78">
        <w:rPr>
          <w:rFonts w:eastAsia="SimSun"/>
          <w:b/>
          <w:color w:val="000000" w:themeColor="text1"/>
          <w:sz w:val="27"/>
          <w:szCs w:val="27"/>
          <w:lang w:val="en-US" w:eastAsia="zh-CN"/>
        </w:rPr>
        <w:t>II</w:t>
      </w:r>
      <w:r w:rsidRPr="007B6F78">
        <w:rPr>
          <w:rFonts w:eastAsia="SimSun"/>
          <w:b/>
          <w:color w:val="000000" w:themeColor="text1"/>
          <w:sz w:val="27"/>
          <w:szCs w:val="27"/>
          <w:lang w:eastAsia="zh-CN"/>
        </w:rPr>
        <w:t xml:space="preserve"> класса опасности </w:t>
      </w:r>
      <w:r w:rsidR="00DF267B" w:rsidRPr="007B6F78">
        <w:rPr>
          <w:rFonts w:eastAsia="SimSun"/>
          <w:b/>
          <w:color w:val="000000" w:themeColor="text1"/>
          <w:sz w:val="27"/>
          <w:szCs w:val="27"/>
          <w:lang w:eastAsia="zh-CN"/>
        </w:rPr>
        <w:t xml:space="preserve">                         </w:t>
      </w:r>
      <w:r w:rsidRPr="007B6F78">
        <w:rPr>
          <w:rFonts w:eastAsia="SimSun"/>
          <w:b/>
          <w:color w:val="000000" w:themeColor="text1"/>
          <w:sz w:val="27"/>
          <w:szCs w:val="27"/>
          <w:lang w:eastAsia="zh-CN"/>
        </w:rPr>
        <w:t>СЗЗ-500 м</w:t>
      </w:r>
    </w:p>
    <w:p w14:paraId="58C3A28E" w14:textId="77777777" w:rsidR="00DB70DB" w:rsidRPr="007B6F78" w:rsidRDefault="00DB70DB" w:rsidP="00DB70DB">
      <w:pPr>
        <w:widowControl w:val="0"/>
        <w:suppressAutoHyphens/>
        <w:ind w:firstLine="426"/>
        <w:jc w:val="center"/>
        <w:rPr>
          <w:rFonts w:eastAsia="SimSun"/>
          <w:color w:val="000000" w:themeColor="text1"/>
          <w:sz w:val="27"/>
          <w:szCs w:val="27"/>
          <w:u w:val="single"/>
          <w:lang w:eastAsia="zh-CN"/>
        </w:rPr>
      </w:pPr>
    </w:p>
    <w:p w14:paraId="644007B6" w14:textId="77777777" w:rsidR="002778D6" w:rsidRPr="007B6F78" w:rsidRDefault="00DB70DB" w:rsidP="002778D6">
      <w:pPr>
        <w:widowControl w:val="0"/>
        <w:suppressAutoHyphens/>
        <w:ind w:firstLine="426"/>
        <w:rPr>
          <w:rFonts w:eastAsia="Times New Roman"/>
          <w:color w:val="000000" w:themeColor="text1"/>
          <w:lang w:eastAsia="zh-CN"/>
        </w:rPr>
      </w:pPr>
      <w:r w:rsidRPr="007B6F78">
        <w:rPr>
          <w:rFonts w:eastAsia="SimSun"/>
          <w:iCs/>
          <w:color w:val="000000" w:themeColor="text1"/>
          <w:lang w:eastAsia="zh-CN"/>
        </w:rPr>
        <w:t xml:space="preserve">Зона П-2 выделена для обеспечения правовых условий формирования предприятий, производств и объектов </w:t>
      </w:r>
      <w:r w:rsidRPr="007B6F78">
        <w:rPr>
          <w:rFonts w:eastAsia="SimSun"/>
          <w:iCs/>
          <w:color w:val="000000" w:themeColor="text1"/>
          <w:lang w:val="en-US" w:eastAsia="zh-CN"/>
        </w:rPr>
        <w:t>II</w:t>
      </w:r>
      <w:r w:rsidRPr="007B6F78">
        <w:rPr>
          <w:rFonts w:eastAsia="SimSun"/>
          <w:iCs/>
          <w:color w:val="000000" w:themeColor="text1"/>
          <w:lang w:eastAsia="zh-CN"/>
        </w:rPr>
        <w:t xml:space="preserve"> класса </w:t>
      </w:r>
      <w:r w:rsidRPr="007B6F78">
        <w:rPr>
          <w:rFonts w:eastAsia="SimSun"/>
          <w:bCs/>
          <w:color w:val="000000" w:themeColor="text1"/>
          <w:lang w:eastAsia="zh-CN"/>
        </w:rPr>
        <w:t>опасности</w:t>
      </w:r>
      <w:r w:rsidRPr="007B6F78">
        <w:rPr>
          <w:rFonts w:eastAsia="SimSun"/>
          <w:iCs/>
          <w:color w:val="000000" w:themeColor="text1"/>
          <w:lang w:eastAsia="zh-CN"/>
        </w:rPr>
        <w:t>.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0774C110" w14:textId="3EB91296" w:rsidR="002778D6" w:rsidRPr="007B6F78" w:rsidRDefault="002778D6" w:rsidP="00DB70DB">
      <w:pPr>
        <w:widowControl w:val="0"/>
        <w:suppressAutoHyphens/>
        <w:ind w:firstLine="426"/>
        <w:rPr>
          <w:rFonts w:eastAsia="SimSun"/>
          <w:color w:val="000000" w:themeColor="text1"/>
          <w:lang w:eastAsia="zh-CN"/>
        </w:rPr>
      </w:pPr>
    </w:p>
    <w:p w14:paraId="332A5841" w14:textId="0D678F81" w:rsidR="00B03914" w:rsidRPr="007B6F78" w:rsidRDefault="00B03914" w:rsidP="00140276">
      <w:pPr>
        <w:widowControl w:val="0"/>
        <w:suppressAutoHyphens/>
        <w:ind w:firstLine="0"/>
        <w:rPr>
          <w:rFonts w:eastAsia="SimSun"/>
          <w:color w:val="000000" w:themeColor="text1"/>
          <w:lang w:eastAsia="zh-CN"/>
        </w:rPr>
      </w:pPr>
    </w:p>
    <w:p w14:paraId="58F8FE09" w14:textId="77777777" w:rsidR="00CC3C36" w:rsidRPr="007B6F78" w:rsidRDefault="00CC3C36" w:rsidP="00140276">
      <w:pPr>
        <w:widowControl w:val="0"/>
        <w:suppressAutoHyphens/>
        <w:ind w:firstLine="0"/>
        <w:rPr>
          <w:rFonts w:eastAsia="SimSun"/>
          <w:color w:val="000000" w:themeColor="text1"/>
          <w:lang w:eastAsia="zh-CN"/>
        </w:rPr>
      </w:pPr>
    </w:p>
    <w:p w14:paraId="251F4487" w14:textId="77777777" w:rsidR="00AC2EDD" w:rsidRPr="007B6F78" w:rsidRDefault="00AC2EDD" w:rsidP="00AC2EDD">
      <w:pPr>
        <w:widowControl w:val="0"/>
        <w:ind w:right="-1" w:firstLine="426"/>
        <w:jc w:val="center"/>
        <w:rPr>
          <w:rFonts w:eastAsia="Times New Roman"/>
          <w:b/>
          <w:color w:val="000000" w:themeColor="text1"/>
          <w:sz w:val="27"/>
          <w:szCs w:val="27"/>
          <w:lang w:eastAsia="ru-RU"/>
        </w:rPr>
      </w:pPr>
      <w:r w:rsidRPr="007B6F78">
        <w:rPr>
          <w:rFonts w:eastAsia="Times New Roman"/>
          <w:b/>
          <w:color w:val="000000" w:themeColor="text1"/>
          <w:sz w:val="27"/>
          <w:szCs w:val="27"/>
          <w:lang w:eastAsia="ru-RU"/>
        </w:rPr>
        <w:lastRenderedPageBreak/>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B94ADFC" w14:textId="77777777" w:rsidR="00AC2EDD" w:rsidRPr="007B6F78" w:rsidRDefault="00AC2EDD" w:rsidP="00AC2EDD">
      <w:pPr>
        <w:widowControl w:val="0"/>
        <w:ind w:firstLine="426"/>
        <w:jc w:val="center"/>
        <w:rPr>
          <w:rFonts w:eastAsia="Times New Roman"/>
          <w:b/>
          <w:color w:val="000000" w:themeColor="text1"/>
          <w:sz w:val="27"/>
          <w:szCs w:val="27"/>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2835"/>
        <w:gridCol w:w="4536"/>
      </w:tblGrid>
      <w:tr w:rsidR="00AC2EDD" w:rsidRPr="007B6F78" w14:paraId="135137BD" w14:textId="77777777" w:rsidTr="00AC2EDD">
        <w:trPr>
          <w:trHeight w:val="20"/>
          <w:tblHeader/>
        </w:trPr>
        <w:tc>
          <w:tcPr>
            <w:tcW w:w="2268" w:type="dxa"/>
            <w:tcBorders>
              <w:top w:val="single" w:sz="4" w:space="0" w:color="auto"/>
              <w:left w:val="single" w:sz="4" w:space="0" w:color="auto"/>
              <w:bottom w:val="single" w:sz="4" w:space="0" w:color="auto"/>
              <w:right w:val="single" w:sz="4" w:space="0" w:color="auto"/>
            </w:tcBorders>
          </w:tcPr>
          <w:p w14:paraId="51E36633" w14:textId="77777777" w:rsidR="00AC2EDD" w:rsidRPr="007B6F78" w:rsidRDefault="00AC2EDD" w:rsidP="00AC2EDD">
            <w:pPr>
              <w:tabs>
                <w:tab w:val="left" w:pos="2520"/>
              </w:tabs>
              <w:ind w:firstLine="0"/>
              <w:jc w:val="center"/>
              <w:rPr>
                <w:rFonts w:eastAsia="SimSun"/>
                <w:b/>
                <w:color w:val="000000" w:themeColor="text1"/>
                <w:sz w:val="24"/>
                <w:szCs w:val="24"/>
                <w:lang w:eastAsia="zh-CN"/>
              </w:rPr>
            </w:pPr>
            <w:r w:rsidRPr="007B6F78">
              <w:rPr>
                <w:rFonts w:eastAsia="Times New Roman"/>
                <w:b/>
                <w:color w:val="000000" w:themeColor="text1"/>
                <w:sz w:val="24"/>
                <w:szCs w:val="24"/>
                <w:lang w:eastAsia="ru-RU"/>
              </w:rPr>
              <w:t>Наименование вида разрешенного использования земельного участка</w:t>
            </w:r>
          </w:p>
        </w:tc>
        <w:tc>
          <w:tcPr>
            <w:tcW w:w="2835" w:type="dxa"/>
            <w:tcBorders>
              <w:top w:val="single" w:sz="4" w:space="0" w:color="auto"/>
              <w:left w:val="single" w:sz="4" w:space="0" w:color="auto"/>
              <w:bottom w:val="single" w:sz="4" w:space="0" w:color="auto"/>
              <w:right w:val="single" w:sz="4" w:space="0" w:color="auto"/>
            </w:tcBorders>
          </w:tcPr>
          <w:p w14:paraId="1BD4A193" w14:textId="77777777" w:rsidR="00AC2EDD" w:rsidRPr="007B6F78" w:rsidRDefault="00AC2EDD" w:rsidP="00AC2EDD">
            <w:pPr>
              <w:tabs>
                <w:tab w:val="left" w:pos="2520"/>
              </w:tabs>
              <w:ind w:firstLine="0"/>
              <w:jc w:val="center"/>
              <w:rPr>
                <w:rFonts w:eastAsia="SimSun"/>
                <w:b/>
                <w:color w:val="000000" w:themeColor="text1"/>
                <w:sz w:val="24"/>
                <w:szCs w:val="24"/>
                <w:lang w:eastAsia="zh-CN"/>
              </w:rPr>
            </w:pPr>
            <w:r w:rsidRPr="007B6F78">
              <w:rPr>
                <w:rFonts w:eastAsia="Times New Roman"/>
                <w:b/>
                <w:color w:val="000000" w:themeColor="text1"/>
                <w:sz w:val="24"/>
                <w:szCs w:val="24"/>
                <w:lang w:eastAsia="ru-RU"/>
              </w:rPr>
              <w:t>Описание вида разрешенного использования земельного участка</w:t>
            </w:r>
          </w:p>
        </w:tc>
        <w:tc>
          <w:tcPr>
            <w:tcW w:w="4536" w:type="dxa"/>
            <w:tcBorders>
              <w:top w:val="single" w:sz="4" w:space="0" w:color="auto"/>
              <w:left w:val="single" w:sz="4" w:space="0" w:color="auto"/>
              <w:bottom w:val="single" w:sz="4" w:space="0" w:color="auto"/>
              <w:right w:val="single" w:sz="4" w:space="0" w:color="auto"/>
            </w:tcBorders>
          </w:tcPr>
          <w:p w14:paraId="47473F39" w14:textId="77777777" w:rsidR="00AC2EDD" w:rsidRPr="007B6F78" w:rsidRDefault="00AC2EDD" w:rsidP="00AC2EDD">
            <w:pPr>
              <w:tabs>
                <w:tab w:val="left" w:pos="2520"/>
                <w:tab w:val="left" w:pos="5637"/>
                <w:tab w:val="left" w:pos="6846"/>
                <w:tab w:val="left" w:pos="7409"/>
              </w:tabs>
              <w:ind w:firstLine="0"/>
              <w:jc w:val="center"/>
              <w:rPr>
                <w:rFonts w:eastAsia="SimSun"/>
                <w:b/>
                <w:color w:val="000000" w:themeColor="text1"/>
                <w:sz w:val="24"/>
                <w:szCs w:val="24"/>
                <w:lang w:eastAsia="zh-CN"/>
              </w:rPr>
            </w:pPr>
            <w:r w:rsidRPr="007B6F78">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DD412D2" w14:textId="77777777" w:rsidR="00AC2EDD" w:rsidRPr="007B6F78" w:rsidRDefault="00AC2EDD" w:rsidP="00AC2EDD">
      <w:pPr>
        <w:widowControl w:val="0"/>
        <w:ind w:firstLine="426"/>
        <w:jc w:val="center"/>
        <w:rPr>
          <w:rFonts w:eastAsia="Times New Roman"/>
          <w:b/>
          <w:iCs/>
          <w:color w:val="000000" w:themeColor="text1"/>
          <w:sz w:val="2"/>
          <w:szCs w:val="2"/>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2835"/>
        <w:gridCol w:w="4536"/>
      </w:tblGrid>
      <w:tr w:rsidR="00B87D33" w:rsidRPr="007B6F78" w14:paraId="7104DC5A" w14:textId="77777777" w:rsidTr="00AC2EDD">
        <w:trPr>
          <w:trHeight w:val="20"/>
          <w:tblHeader/>
        </w:trPr>
        <w:tc>
          <w:tcPr>
            <w:tcW w:w="2268" w:type="dxa"/>
            <w:tcBorders>
              <w:top w:val="single" w:sz="4" w:space="0" w:color="auto"/>
              <w:left w:val="single" w:sz="4" w:space="0" w:color="auto"/>
              <w:bottom w:val="single" w:sz="4" w:space="0" w:color="auto"/>
              <w:right w:val="single" w:sz="4" w:space="0" w:color="auto"/>
            </w:tcBorders>
          </w:tcPr>
          <w:p w14:paraId="3BE2CEDE" w14:textId="77777777" w:rsidR="00AC2EDD" w:rsidRPr="007B6F78" w:rsidRDefault="00AC2EDD" w:rsidP="00AC2EDD">
            <w:pPr>
              <w:tabs>
                <w:tab w:val="left" w:pos="2520"/>
              </w:tabs>
              <w:ind w:firstLine="0"/>
              <w:jc w:val="center"/>
              <w:rPr>
                <w:rFonts w:eastAsia="SimSun"/>
                <w:color w:val="000000" w:themeColor="text1"/>
                <w:sz w:val="24"/>
                <w:szCs w:val="24"/>
                <w:lang w:eastAsia="zh-CN"/>
              </w:rPr>
            </w:pPr>
            <w:r w:rsidRPr="007B6F78">
              <w:rPr>
                <w:rFonts w:eastAsia="Times New Roman"/>
                <w:color w:val="000000" w:themeColor="text1"/>
                <w:sz w:val="24"/>
                <w:szCs w:val="24"/>
                <w:lang w:eastAsia="ru-RU"/>
              </w:rPr>
              <w:t>1</w:t>
            </w:r>
          </w:p>
        </w:tc>
        <w:tc>
          <w:tcPr>
            <w:tcW w:w="2835" w:type="dxa"/>
            <w:tcBorders>
              <w:top w:val="single" w:sz="4" w:space="0" w:color="auto"/>
              <w:left w:val="single" w:sz="4" w:space="0" w:color="auto"/>
              <w:bottom w:val="single" w:sz="4" w:space="0" w:color="auto"/>
              <w:right w:val="single" w:sz="4" w:space="0" w:color="auto"/>
            </w:tcBorders>
          </w:tcPr>
          <w:p w14:paraId="0726E68E" w14:textId="77777777" w:rsidR="00AC2EDD" w:rsidRPr="007B6F78" w:rsidRDefault="00AC2EDD" w:rsidP="00AC2EDD">
            <w:pPr>
              <w:tabs>
                <w:tab w:val="left" w:pos="2520"/>
              </w:tabs>
              <w:ind w:firstLine="0"/>
              <w:jc w:val="center"/>
              <w:rPr>
                <w:rFonts w:eastAsia="SimSun"/>
                <w:color w:val="000000" w:themeColor="text1"/>
                <w:sz w:val="24"/>
                <w:szCs w:val="24"/>
                <w:lang w:eastAsia="zh-CN"/>
              </w:rPr>
            </w:pPr>
            <w:r w:rsidRPr="007B6F78">
              <w:rPr>
                <w:rFonts w:eastAsia="Times New Roman"/>
                <w:color w:val="000000" w:themeColor="text1"/>
                <w:sz w:val="24"/>
                <w:szCs w:val="24"/>
                <w:lang w:eastAsia="ru-RU"/>
              </w:rPr>
              <w:t>2</w:t>
            </w:r>
          </w:p>
        </w:tc>
        <w:tc>
          <w:tcPr>
            <w:tcW w:w="4536" w:type="dxa"/>
            <w:tcBorders>
              <w:top w:val="single" w:sz="4" w:space="0" w:color="auto"/>
              <w:left w:val="single" w:sz="4" w:space="0" w:color="auto"/>
              <w:bottom w:val="single" w:sz="4" w:space="0" w:color="auto"/>
              <w:right w:val="single" w:sz="4" w:space="0" w:color="auto"/>
            </w:tcBorders>
          </w:tcPr>
          <w:p w14:paraId="7A678922" w14:textId="77777777" w:rsidR="00AC2EDD" w:rsidRPr="007B6F78" w:rsidRDefault="00AC2EDD" w:rsidP="00AC2EDD">
            <w:pPr>
              <w:tabs>
                <w:tab w:val="left" w:pos="2520"/>
              </w:tabs>
              <w:ind w:firstLine="0"/>
              <w:jc w:val="center"/>
              <w:rPr>
                <w:rFonts w:eastAsia="SimSun"/>
                <w:color w:val="000000" w:themeColor="text1"/>
                <w:sz w:val="24"/>
                <w:szCs w:val="24"/>
                <w:lang w:eastAsia="zh-CN"/>
              </w:rPr>
            </w:pPr>
            <w:r w:rsidRPr="007B6F78">
              <w:rPr>
                <w:rFonts w:eastAsia="Times New Roman"/>
                <w:color w:val="000000" w:themeColor="text1"/>
                <w:sz w:val="24"/>
                <w:szCs w:val="24"/>
                <w:lang w:eastAsia="ru-RU"/>
              </w:rPr>
              <w:t>3</w:t>
            </w:r>
          </w:p>
        </w:tc>
      </w:tr>
      <w:tr w:rsidR="00B87D33" w:rsidRPr="007B6F78" w14:paraId="15BDFB0B" w14:textId="77777777" w:rsidTr="00AC2EDD">
        <w:trPr>
          <w:trHeight w:val="174"/>
        </w:trPr>
        <w:tc>
          <w:tcPr>
            <w:tcW w:w="2268" w:type="dxa"/>
          </w:tcPr>
          <w:p w14:paraId="62866466" w14:textId="77777777" w:rsidR="00AC2EDD" w:rsidRPr="007B6F78" w:rsidRDefault="00AC2EDD" w:rsidP="00AC2EDD">
            <w:pPr>
              <w:ind w:firstLine="0"/>
              <w:rPr>
                <w:rFonts w:eastAsia="Times New Roman"/>
                <w:color w:val="000000" w:themeColor="text1"/>
                <w:sz w:val="24"/>
                <w:szCs w:val="24"/>
                <w:lang w:eastAsia="ru-RU"/>
              </w:rPr>
            </w:pPr>
            <w:r w:rsidRPr="007B6F78">
              <w:rPr>
                <w:rFonts w:eastAsia="Times New Roman"/>
                <w:color w:val="000000" w:themeColor="text1"/>
                <w:sz w:val="24"/>
                <w:szCs w:val="24"/>
                <w:lang w:eastAsia="ru-RU"/>
              </w:rPr>
              <w:t>[4.9] - Служебные гаражи</w:t>
            </w:r>
          </w:p>
        </w:tc>
        <w:tc>
          <w:tcPr>
            <w:tcW w:w="2835" w:type="dxa"/>
          </w:tcPr>
          <w:p w14:paraId="58C6990F" w14:textId="77777777" w:rsidR="00AC2EDD" w:rsidRPr="007B6F78" w:rsidRDefault="00AC2EDD" w:rsidP="00AC2EDD">
            <w:pPr>
              <w:ind w:firstLine="0"/>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24" w:anchor="/document/70736874/entry/1030" w:history="1">
              <w:r w:rsidRPr="007B6F78">
                <w:rPr>
                  <w:rFonts w:eastAsia="Times New Roman"/>
                  <w:color w:val="000000" w:themeColor="text1"/>
                  <w:sz w:val="24"/>
                  <w:szCs w:val="24"/>
                  <w:lang w:eastAsia="ru-RU"/>
                </w:rPr>
                <w:t>кодами 3.0</w:t>
              </w:r>
            </w:hyperlink>
            <w:r w:rsidRPr="007B6F78">
              <w:rPr>
                <w:rFonts w:eastAsia="Times New Roman"/>
                <w:color w:val="000000" w:themeColor="text1"/>
                <w:sz w:val="24"/>
                <w:szCs w:val="24"/>
                <w:lang w:eastAsia="ru-RU"/>
              </w:rPr>
              <w:t>, </w:t>
            </w:r>
            <w:hyperlink r:id="rId125" w:anchor="/document/70736874/entry/1040" w:history="1">
              <w:r w:rsidRPr="007B6F78">
                <w:rPr>
                  <w:rFonts w:eastAsia="Times New Roman"/>
                  <w:color w:val="000000" w:themeColor="text1"/>
                  <w:sz w:val="24"/>
                  <w:szCs w:val="24"/>
                  <w:lang w:eastAsia="ru-RU"/>
                </w:rPr>
                <w:t>4.0</w:t>
              </w:r>
            </w:hyperlink>
            <w:r w:rsidRPr="007B6F78">
              <w:rPr>
                <w:rFonts w:eastAsia="Times New Roman"/>
                <w:color w:val="000000" w:themeColor="text1"/>
                <w:sz w:val="24"/>
                <w:szCs w:val="24"/>
                <w:lang w:eastAsia="ru-RU"/>
              </w:rPr>
              <w:t>, а также для стоянки и хранения транспортных средств общего пользования, в том числе в депо</w:t>
            </w:r>
          </w:p>
        </w:tc>
        <w:tc>
          <w:tcPr>
            <w:tcW w:w="4536" w:type="dxa"/>
          </w:tcPr>
          <w:p w14:paraId="55EAC5E4" w14:textId="76A4A017" w:rsidR="00AC2EDD" w:rsidRPr="007B6F78" w:rsidRDefault="00AC2EDD" w:rsidP="00AC2EDD">
            <w:pPr>
              <w:tabs>
                <w:tab w:val="left" w:pos="1134"/>
              </w:tabs>
              <w:autoSpaceDN w:val="0"/>
              <w:ind w:firstLine="0"/>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50</w:t>
            </w:r>
            <w:r w:rsidR="009361B1"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/5000 кв. м.</w:t>
            </w:r>
          </w:p>
          <w:p w14:paraId="2AB695D2" w14:textId="77777777" w:rsidR="00AC2EDD" w:rsidRPr="007B6F78" w:rsidRDefault="00AC2EDD" w:rsidP="00AC2EDD">
            <w:pPr>
              <w:autoSpaceDN w:val="0"/>
              <w:ind w:firstLine="0"/>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земельных участков - 3 м.</w:t>
            </w:r>
          </w:p>
          <w:p w14:paraId="399E5289" w14:textId="77777777" w:rsidR="00AC2EDD" w:rsidRPr="007B6F78" w:rsidRDefault="00AC2EDD" w:rsidP="00AC2EDD">
            <w:pPr>
              <w:autoSpaceDN w:val="0"/>
              <w:ind w:firstLine="0"/>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Максимальное количество надземных этажей зданий – 3 этажа. </w:t>
            </w:r>
          </w:p>
          <w:p w14:paraId="09D122EC" w14:textId="77777777" w:rsidR="00AC2EDD" w:rsidRPr="007B6F78" w:rsidRDefault="00AC2EDD" w:rsidP="00AC2EDD">
            <w:pPr>
              <w:autoSpaceDN w:val="0"/>
              <w:ind w:firstLine="0"/>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80%.</w:t>
            </w:r>
          </w:p>
          <w:p w14:paraId="37356059" w14:textId="77777777" w:rsidR="00AC2EDD" w:rsidRPr="007B6F78" w:rsidRDefault="00AC2EDD" w:rsidP="00AC2EDD">
            <w:pPr>
              <w:autoSpaceDN w:val="0"/>
              <w:ind w:firstLine="0"/>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9361B1" w:rsidRPr="007B6F78" w14:paraId="02AF94A6" w14:textId="77777777" w:rsidTr="00AC2EDD">
        <w:trPr>
          <w:trHeight w:val="174"/>
        </w:trPr>
        <w:tc>
          <w:tcPr>
            <w:tcW w:w="2268" w:type="dxa"/>
          </w:tcPr>
          <w:p w14:paraId="572340B2" w14:textId="604A7908" w:rsidR="009361B1" w:rsidRPr="007B6F78" w:rsidRDefault="009361B1" w:rsidP="009361B1">
            <w:pPr>
              <w:ind w:firstLine="0"/>
              <w:rPr>
                <w:rFonts w:eastAsia="Times New Roman"/>
                <w:color w:val="000000" w:themeColor="text1"/>
                <w:sz w:val="24"/>
                <w:szCs w:val="24"/>
                <w:lang w:eastAsia="ru-RU"/>
              </w:rPr>
            </w:pPr>
            <w:r w:rsidRPr="007B6F78">
              <w:rPr>
                <w:rFonts w:eastAsia="Times New Roman"/>
                <w:color w:val="000000" w:themeColor="text1"/>
                <w:sz w:val="24"/>
                <w:szCs w:val="24"/>
                <w:lang w:eastAsia="ru-RU"/>
              </w:rPr>
              <w:t>[6.1] - Недропользование</w:t>
            </w:r>
          </w:p>
        </w:tc>
        <w:tc>
          <w:tcPr>
            <w:tcW w:w="2835" w:type="dxa"/>
          </w:tcPr>
          <w:p w14:paraId="6169B31A" w14:textId="77777777" w:rsidR="009361B1" w:rsidRPr="007B6F78" w:rsidRDefault="009361B1" w:rsidP="009361B1">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Осуществление геологических изысканий;</w:t>
            </w:r>
          </w:p>
          <w:p w14:paraId="2F08CD1B" w14:textId="77777777" w:rsidR="009361B1" w:rsidRPr="007B6F78" w:rsidRDefault="009361B1" w:rsidP="009361B1">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добыча полезных ископаемых открытым (карьеры, отвалы) и закрытым (шахты, скважины) способами;</w:t>
            </w:r>
          </w:p>
          <w:p w14:paraId="7FB1446B" w14:textId="77777777" w:rsidR="009361B1" w:rsidRPr="007B6F78" w:rsidRDefault="009361B1" w:rsidP="009361B1">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в том числе подземных, в целях добычи полезных ископаемых;</w:t>
            </w:r>
          </w:p>
          <w:p w14:paraId="4E9AC53D" w14:textId="77777777" w:rsidR="009361B1" w:rsidRPr="007B6F78" w:rsidRDefault="009361B1" w:rsidP="009361B1">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14:paraId="7E75C4B4" w14:textId="228DA57B" w:rsidR="009361B1" w:rsidRPr="007B6F78" w:rsidRDefault="009361B1" w:rsidP="009361B1">
            <w:pPr>
              <w:ind w:firstLine="0"/>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объектов капитального </w:t>
            </w:r>
            <w:r w:rsidRPr="007B6F78">
              <w:rPr>
                <w:rFonts w:eastAsia="Times New Roman"/>
                <w:color w:val="000000" w:themeColor="text1"/>
                <w:sz w:val="24"/>
                <w:szCs w:val="24"/>
                <w:lang w:eastAsia="ru-RU"/>
              </w:rPr>
              <w:lastRenderedPageBreak/>
              <w:t>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4536" w:type="dxa"/>
          </w:tcPr>
          <w:p w14:paraId="6510EB12" w14:textId="336A6AF9" w:rsidR="009361B1" w:rsidRPr="007B6F78" w:rsidRDefault="009361B1" w:rsidP="009361B1">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Минимальная/максимальная площадь земельных участков-100 кв. м/10000 кв. м</w:t>
            </w:r>
          </w:p>
          <w:p w14:paraId="5517036E" w14:textId="77777777" w:rsidR="009361B1" w:rsidRPr="007B6F78" w:rsidRDefault="009361B1" w:rsidP="009361B1">
            <w:pPr>
              <w:autoSpaceDN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земельных участков – 6 м.</w:t>
            </w:r>
          </w:p>
          <w:p w14:paraId="6EEB7065" w14:textId="77777777" w:rsidR="009361B1" w:rsidRPr="007B6F78" w:rsidRDefault="009361B1"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от красной линии - 5 м.</w:t>
            </w:r>
          </w:p>
          <w:p w14:paraId="5943BFF0" w14:textId="77777777" w:rsidR="009361B1" w:rsidRPr="007B6F78" w:rsidRDefault="009361B1"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17272DBC" w14:textId="77777777" w:rsidR="009361B1" w:rsidRPr="007B6F78" w:rsidRDefault="009361B1"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p>
          <w:p w14:paraId="55124D14" w14:textId="383B7876" w:rsidR="009361B1" w:rsidRPr="007B6F78" w:rsidRDefault="009361B1" w:rsidP="009361B1">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r w:rsidR="00140276" w:rsidRPr="007B6F78">
              <w:rPr>
                <w:rFonts w:eastAsia="Times New Roman"/>
                <w:bCs/>
                <w:color w:val="000000" w:themeColor="text1"/>
                <w:sz w:val="24"/>
                <w:szCs w:val="24"/>
                <w:lang w:eastAsia="ru-RU"/>
              </w:rPr>
              <w:t>.</w:t>
            </w:r>
          </w:p>
          <w:p w14:paraId="3A23D28E" w14:textId="77777777" w:rsidR="009361B1" w:rsidRPr="007B6F78" w:rsidRDefault="009361B1" w:rsidP="009361B1">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Процент застройки подземной</w:t>
            </w:r>
          </w:p>
          <w:p w14:paraId="26F0E5E0" w14:textId="0B5166B5" w:rsidR="009361B1" w:rsidRPr="007B6F78" w:rsidRDefault="009361B1" w:rsidP="009361B1">
            <w:pPr>
              <w:keepLines/>
              <w:overflowPunct w:val="0"/>
              <w:autoSpaceDE w:val="0"/>
              <w:autoSpaceDN w:val="0"/>
              <w:adjustRightInd w:val="0"/>
              <w:ind w:firstLine="0"/>
              <w:rPr>
                <w:rFonts w:eastAsia="SimSun"/>
                <w:color w:val="000000" w:themeColor="text1"/>
                <w:sz w:val="24"/>
                <w:szCs w:val="24"/>
                <w:lang w:eastAsia="zh-CN"/>
              </w:rPr>
            </w:pPr>
            <w:r w:rsidRPr="007B6F78">
              <w:rPr>
                <w:rFonts w:eastAsia="SimSun"/>
                <w:color w:val="000000" w:themeColor="text1"/>
                <w:sz w:val="24"/>
                <w:szCs w:val="24"/>
                <w:lang w:eastAsia="zh-CN"/>
              </w:rPr>
              <w:t>части не регламентируется</w:t>
            </w:r>
          </w:p>
        </w:tc>
      </w:tr>
      <w:tr w:rsidR="009361B1" w:rsidRPr="007B6F78" w14:paraId="556BC6AC" w14:textId="77777777" w:rsidTr="00AC2EDD">
        <w:trPr>
          <w:trHeight w:val="174"/>
        </w:trPr>
        <w:tc>
          <w:tcPr>
            <w:tcW w:w="2268" w:type="dxa"/>
          </w:tcPr>
          <w:p w14:paraId="24E668B7" w14:textId="79104F57" w:rsidR="009361B1" w:rsidRPr="007B6F78" w:rsidRDefault="009361B1" w:rsidP="009361B1">
            <w:pPr>
              <w:ind w:firstLine="0"/>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[6.2] - Тяжелая промышленность</w:t>
            </w:r>
          </w:p>
        </w:tc>
        <w:tc>
          <w:tcPr>
            <w:tcW w:w="2835" w:type="dxa"/>
          </w:tcPr>
          <w:p w14:paraId="364C081B" w14:textId="5A90DD83" w:rsidR="009361B1" w:rsidRPr="007B6F78" w:rsidRDefault="009361B1" w:rsidP="009361B1">
            <w:pPr>
              <w:ind w:firstLine="0"/>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4536" w:type="dxa"/>
          </w:tcPr>
          <w:p w14:paraId="3DDB4D0E" w14:textId="545E834B" w:rsidR="009361B1" w:rsidRPr="007B6F78" w:rsidRDefault="009361B1" w:rsidP="009361B1">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2000 кв. м/1000000 кв. м</w:t>
            </w:r>
            <w:r w:rsidR="00140276" w:rsidRPr="007B6F78">
              <w:rPr>
                <w:rFonts w:eastAsia="SimSun"/>
                <w:color w:val="000000" w:themeColor="text1"/>
                <w:sz w:val="24"/>
                <w:szCs w:val="24"/>
                <w:lang w:eastAsia="zh-CN"/>
              </w:rPr>
              <w:t>.</w:t>
            </w:r>
          </w:p>
          <w:p w14:paraId="2127DAB2" w14:textId="77777777" w:rsidR="009361B1" w:rsidRPr="007B6F78" w:rsidRDefault="009361B1" w:rsidP="009361B1">
            <w:pPr>
              <w:autoSpaceDN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земельных участков – 6 м.</w:t>
            </w:r>
          </w:p>
          <w:p w14:paraId="10FDA985" w14:textId="77777777" w:rsidR="009361B1" w:rsidRPr="007B6F78" w:rsidRDefault="009361B1"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от красной линии - 5 м.</w:t>
            </w:r>
          </w:p>
          <w:p w14:paraId="6E5D1866" w14:textId="77777777" w:rsidR="009361B1" w:rsidRPr="007B6F78" w:rsidRDefault="009361B1"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047DED08" w14:textId="77777777" w:rsidR="009361B1" w:rsidRPr="007B6F78" w:rsidRDefault="009361B1"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p>
          <w:p w14:paraId="6DFAF5A4" w14:textId="47AD2A54" w:rsidR="009361B1" w:rsidRPr="007B6F78" w:rsidRDefault="009361B1" w:rsidP="009361B1">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r w:rsidR="00140276" w:rsidRPr="007B6F78">
              <w:rPr>
                <w:rFonts w:eastAsia="Times New Roman"/>
                <w:bCs/>
                <w:color w:val="000000" w:themeColor="text1"/>
                <w:sz w:val="24"/>
                <w:szCs w:val="24"/>
                <w:lang w:eastAsia="ru-RU"/>
              </w:rPr>
              <w:t>.</w:t>
            </w:r>
            <w:r w:rsidRPr="007B6F78">
              <w:rPr>
                <w:rFonts w:eastAsia="Times New Roman"/>
                <w:bCs/>
                <w:color w:val="000000" w:themeColor="text1"/>
                <w:sz w:val="24"/>
                <w:szCs w:val="24"/>
                <w:lang w:eastAsia="ru-RU"/>
              </w:rPr>
              <w:t xml:space="preserve"> </w:t>
            </w:r>
          </w:p>
          <w:p w14:paraId="7864FDDC" w14:textId="4FAE7516" w:rsidR="009361B1" w:rsidRPr="007B6F78" w:rsidRDefault="009361B1" w:rsidP="009361B1">
            <w:pPr>
              <w:keepLines/>
              <w:overflowPunct w:val="0"/>
              <w:autoSpaceDE w:val="0"/>
              <w:autoSpaceDN w:val="0"/>
              <w:adjustRightInd w:val="0"/>
              <w:ind w:firstLine="0"/>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9361B1" w:rsidRPr="007B6F78" w14:paraId="547DF8F2" w14:textId="77777777" w:rsidTr="00AC2EDD">
        <w:trPr>
          <w:trHeight w:val="174"/>
        </w:trPr>
        <w:tc>
          <w:tcPr>
            <w:tcW w:w="2268" w:type="dxa"/>
          </w:tcPr>
          <w:p w14:paraId="22B1A81A" w14:textId="61E6949B" w:rsidR="009361B1" w:rsidRPr="007B6F78" w:rsidRDefault="009361B1" w:rsidP="009361B1">
            <w:pPr>
              <w:ind w:firstLine="0"/>
              <w:rPr>
                <w:rFonts w:eastAsia="Times New Roman"/>
                <w:color w:val="000000" w:themeColor="text1"/>
                <w:sz w:val="24"/>
                <w:szCs w:val="24"/>
                <w:lang w:eastAsia="ru-RU"/>
              </w:rPr>
            </w:pPr>
            <w:r w:rsidRPr="007B6F78">
              <w:rPr>
                <w:rFonts w:eastAsia="Times New Roman"/>
                <w:color w:val="000000" w:themeColor="text1"/>
                <w:sz w:val="24"/>
                <w:szCs w:val="24"/>
                <w:lang w:eastAsia="ru-RU"/>
              </w:rPr>
              <w:t>[6.2.1] – Автомобилестрои</w:t>
            </w:r>
            <w:r w:rsidR="00500C31" w:rsidRPr="007B6F78">
              <w:rPr>
                <w:rFonts w:eastAsia="Times New Roman"/>
                <w:color w:val="000000" w:themeColor="text1"/>
                <w:sz w:val="24"/>
                <w:szCs w:val="24"/>
                <w:lang w:eastAsia="ru-RU"/>
              </w:rPr>
              <w:t>-те</w:t>
            </w:r>
            <w:r w:rsidRPr="007B6F78">
              <w:rPr>
                <w:rFonts w:eastAsia="Times New Roman"/>
                <w:color w:val="000000" w:themeColor="text1"/>
                <w:sz w:val="24"/>
                <w:szCs w:val="24"/>
                <w:lang w:eastAsia="ru-RU"/>
              </w:rPr>
              <w:t>льная промышленность</w:t>
            </w:r>
          </w:p>
        </w:tc>
        <w:tc>
          <w:tcPr>
            <w:tcW w:w="2835" w:type="dxa"/>
          </w:tcPr>
          <w:p w14:paraId="148AAB57" w14:textId="34FA20B6" w:rsidR="009361B1" w:rsidRPr="007B6F78" w:rsidRDefault="009361B1" w:rsidP="009361B1">
            <w:pPr>
              <w:ind w:firstLine="0"/>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w:t>
            </w:r>
            <w:r w:rsidRPr="007B6F78">
              <w:rPr>
                <w:rFonts w:eastAsia="Times New Roman"/>
                <w:color w:val="000000" w:themeColor="text1"/>
                <w:sz w:val="24"/>
                <w:szCs w:val="24"/>
                <w:lang w:eastAsia="ru-RU"/>
              </w:rPr>
              <w:lastRenderedPageBreak/>
              <w:t>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4536" w:type="dxa"/>
          </w:tcPr>
          <w:p w14:paraId="0E3F98BE" w14:textId="785C8C88" w:rsidR="009361B1" w:rsidRPr="007B6F78" w:rsidRDefault="009361B1" w:rsidP="009361B1">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Минимальная/максимальная площадь земельных участков –                                  2000 кв. м/1000000 кв. м</w:t>
            </w:r>
            <w:r w:rsidR="00140276" w:rsidRPr="007B6F78">
              <w:rPr>
                <w:rFonts w:eastAsia="SimSun"/>
                <w:color w:val="000000" w:themeColor="text1"/>
                <w:sz w:val="24"/>
                <w:szCs w:val="24"/>
                <w:lang w:eastAsia="zh-CN"/>
              </w:rPr>
              <w:t>.</w:t>
            </w:r>
          </w:p>
          <w:p w14:paraId="38D35E5B" w14:textId="77777777" w:rsidR="009361B1" w:rsidRPr="007B6F78" w:rsidRDefault="009361B1" w:rsidP="009361B1">
            <w:pPr>
              <w:autoSpaceDN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земельных участков – 6 м.</w:t>
            </w:r>
          </w:p>
          <w:p w14:paraId="1FD79EC7" w14:textId="77777777" w:rsidR="009361B1" w:rsidRPr="007B6F78" w:rsidRDefault="009361B1" w:rsidP="009361B1">
            <w:pPr>
              <w:autoSpaceDN w:val="0"/>
              <w:ind w:firstLine="0"/>
              <w:jc w:val="left"/>
              <w:rPr>
                <w:rFonts w:eastAsia="SimSun"/>
                <w:color w:val="000000" w:themeColor="text1"/>
                <w:sz w:val="24"/>
                <w:szCs w:val="24"/>
                <w:lang w:eastAsia="zh-CN"/>
              </w:rPr>
            </w:pPr>
            <w:r w:rsidRPr="007B6F78">
              <w:rPr>
                <w:color w:val="000000" w:themeColor="text1"/>
                <w:sz w:val="24"/>
                <w:szCs w:val="24"/>
              </w:rPr>
              <w:t>Минимальный отступ строений от красной линии - 5 м.</w:t>
            </w:r>
          </w:p>
          <w:p w14:paraId="2DF30A57" w14:textId="77777777" w:rsidR="009361B1" w:rsidRPr="007B6F78" w:rsidRDefault="009361B1"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5FE08179" w14:textId="77777777" w:rsidR="009361B1" w:rsidRPr="007B6F78" w:rsidRDefault="009361B1"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p>
          <w:p w14:paraId="42D3DEF1" w14:textId="77777777" w:rsidR="009361B1" w:rsidRPr="007B6F78" w:rsidRDefault="009361B1" w:rsidP="009361B1">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lastRenderedPageBreak/>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 xml:space="preserve">100 м. </w:t>
            </w:r>
          </w:p>
          <w:p w14:paraId="4EFCD4D6" w14:textId="551C912D" w:rsidR="009361B1" w:rsidRPr="007B6F78" w:rsidRDefault="009361B1" w:rsidP="009361B1">
            <w:pPr>
              <w:keepLines/>
              <w:overflowPunct w:val="0"/>
              <w:autoSpaceDE w:val="0"/>
              <w:autoSpaceDN w:val="0"/>
              <w:adjustRightInd w:val="0"/>
              <w:ind w:firstLine="0"/>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9361B1" w:rsidRPr="007B6F78" w14:paraId="404EA2AF" w14:textId="77777777" w:rsidTr="00AC2EDD">
        <w:trPr>
          <w:trHeight w:val="174"/>
        </w:trPr>
        <w:tc>
          <w:tcPr>
            <w:tcW w:w="2268" w:type="dxa"/>
          </w:tcPr>
          <w:p w14:paraId="7FC448A2" w14:textId="74458835" w:rsidR="009361B1" w:rsidRPr="007B6F78" w:rsidRDefault="009361B1" w:rsidP="009361B1">
            <w:pPr>
              <w:ind w:firstLine="0"/>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[6.3] - Легкая промышленность</w:t>
            </w:r>
          </w:p>
        </w:tc>
        <w:tc>
          <w:tcPr>
            <w:tcW w:w="2835" w:type="dxa"/>
          </w:tcPr>
          <w:p w14:paraId="28235E32" w14:textId="261AE845" w:rsidR="009361B1" w:rsidRPr="007B6F78" w:rsidRDefault="009361B1" w:rsidP="009361B1">
            <w:pPr>
              <w:ind w:firstLine="0"/>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текстильной, фарфоро-фаянсовой, электронной промышленности</w:t>
            </w:r>
          </w:p>
        </w:tc>
        <w:tc>
          <w:tcPr>
            <w:tcW w:w="4536" w:type="dxa"/>
          </w:tcPr>
          <w:p w14:paraId="4083B7BA" w14:textId="11074413" w:rsidR="009361B1" w:rsidRPr="007B6F78" w:rsidRDefault="009361B1" w:rsidP="009361B1">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2000 кв. м/1000000 кв. м</w:t>
            </w:r>
            <w:r w:rsidR="00140276" w:rsidRPr="007B6F78">
              <w:rPr>
                <w:rFonts w:eastAsia="SimSun"/>
                <w:color w:val="000000" w:themeColor="text1"/>
                <w:sz w:val="24"/>
                <w:szCs w:val="24"/>
                <w:lang w:eastAsia="zh-CN"/>
              </w:rPr>
              <w:t>.</w:t>
            </w:r>
          </w:p>
          <w:p w14:paraId="182C286C" w14:textId="6DAF8B1F" w:rsidR="009361B1" w:rsidRPr="007B6F78" w:rsidRDefault="009361B1" w:rsidP="009361B1">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r w:rsidR="00140276" w:rsidRPr="007B6F78">
              <w:rPr>
                <w:rFonts w:eastAsia="Times New Roman"/>
                <w:color w:val="000000" w:themeColor="text1"/>
                <w:sz w:val="24"/>
                <w:szCs w:val="24"/>
                <w:lang w:eastAsia="ru-RU"/>
              </w:rPr>
              <w:t>.</w:t>
            </w:r>
          </w:p>
          <w:p w14:paraId="71178681" w14:textId="424CC12D" w:rsidR="009361B1" w:rsidRPr="007B6F78" w:rsidRDefault="009361B1"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r w:rsidR="00140276" w:rsidRPr="007B6F78">
              <w:rPr>
                <w:rFonts w:eastAsia="SimSun"/>
                <w:color w:val="000000" w:themeColor="text1"/>
                <w:sz w:val="24"/>
                <w:szCs w:val="24"/>
                <w:lang w:eastAsia="zh-CN"/>
              </w:rPr>
              <w:t>.</w:t>
            </w:r>
          </w:p>
          <w:p w14:paraId="2E9009CF" w14:textId="56AD7870" w:rsidR="009361B1" w:rsidRPr="007B6F78" w:rsidRDefault="009361B1"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r w:rsidR="00140276" w:rsidRPr="007B6F78">
              <w:rPr>
                <w:rFonts w:eastAsia="SimSun"/>
                <w:color w:val="000000" w:themeColor="text1"/>
                <w:sz w:val="24"/>
                <w:szCs w:val="24"/>
                <w:lang w:eastAsia="zh-CN"/>
              </w:rPr>
              <w:t>.</w:t>
            </w:r>
          </w:p>
          <w:p w14:paraId="66D52948" w14:textId="3DF5ED6B" w:rsidR="009361B1" w:rsidRPr="007B6F78" w:rsidRDefault="009361B1" w:rsidP="009361B1">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r w:rsidR="00140276" w:rsidRPr="007B6F78">
              <w:rPr>
                <w:rFonts w:eastAsia="Times New Roman"/>
                <w:bCs/>
                <w:color w:val="000000" w:themeColor="text1"/>
                <w:sz w:val="24"/>
                <w:szCs w:val="24"/>
                <w:lang w:eastAsia="ru-RU"/>
              </w:rPr>
              <w:t>.</w:t>
            </w:r>
            <w:r w:rsidRPr="007B6F78">
              <w:rPr>
                <w:rFonts w:eastAsia="Times New Roman"/>
                <w:bCs/>
                <w:color w:val="000000" w:themeColor="text1"/>
                <w:sz w:val="24"/>
                <w:szCs w:val="24"/>
                <w:lang w:eastAsia="ru-RU"/>
              </w:rPr>
              <w:t xml:space="preserve"> </w:t>
            </w:r>
          </w:p>
          <w:p w14:paraId="25F843D2" w14:textId="1A9D9C41" w:rsidR="009361B1" w:rsidRPr="007B6F78" w:rsidRDefault="009361B1" w:rsidP="009361B1">
            <w:pPr>
              <w:keepLines/>
              <w:overflowPunct w:val="0"/>
              <w:autoSpaceDE w:val="0"/>
              <w:autoSpaceDN w:val="0"/>
              <w:adjustRightInd w:val="0"/>
              <w:ind w:firstLine="0"/>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9361B1" w:rsidRPr="007B6F78" w14:paraId="3346D0E8" w14:textId="77777777" w:rsidTr="00AC2EDD">
        <w:trPr>
          <w:trHeight w:val="174"/>
        </w:trPr>
        <w:tc>
          <w:tcPr>
            <w:tcW w:w="2268" w:type="dxa"/>
          </w:tcPr>
          <w:p w14:paraId="23C3F3C9" w14:textId="6F9AADFD" w:rsidR="009361B1" w:rsidRPr="007B6F78" w:rsidRDefault="009361B1" w:rsidP="009361B1">
            <w:pPr>
              <w:ind w:firstLine="0"/>
              <w:rPr>
                <w:rFonts w:eastAsia="Times New Roman"/>
                <w:color w:val="000000" w:themeColor="text1"/>
                <w:sz w:val="24"/>
                <w:szCs w:val="24"/>
                <w:lang w:eastAsia="ru-RU"/>
              </w:rPr>
            </w:pPr>
            <w:r w:rsidRPr="007B6F78">
              <w:rPr>
                <w:rFonts w:eastAsia="Times New Roman"/>
                <w:color w:val="000000" w:themeColor="text1"/>
                <w:sz w:val="24"/>
                <w:szCs w:val="24"/>
                <w:lang w:eastAsia="ru-RU"/>
              </w:rPr>
              <w:t>[6.3.1] - Фармацевтическая промышленность</w:t>
            </w:r>
          </w:p>
        </w:tc>
        <w:tc>
          <w:tcPr>
            <w:tcW w:w="2835" w:type="dxa"/>
          </w:tcPr>
          <w:p w14:paraId="2F6C2230" w14:textId="6BE7F5C9" w:rsidR="009361B1" w:rsidRPr="007B6F78" w:rsidRDefault="009361B1" w:rsidP="009361B1">
            <w:pPr>
              <w:ind w:firstLine="0"/>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4536" w:type="dxa"/>
          </w:tcPr>
          <w:p w14:paraId="231AEABC" w14:textId="34091634" w:rsidR="009361B1" w:rsidRPr="007B6F78" w:rsidRDefault="009361B1" w:rsidP="009361B1">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2000 кв. м/1000000 кв. м</w:t>
            </w:r>
            <w:r w:rsidR="00140276" w:rsidRPr="007B6F78">
              <w:rPr>
                <w:rFonts w:eastAsia="SimSun"/>
                <w:color w:val="000000" w:themeColor="text1"/>
                <w:sz w:val="24"/>
                <w:szCs w:val="24"/>
                <w:lang w:eastAsia="zh-CN"/>
              </w:rPr>
              <w:t>.</w:t>
            </w:r>
          </w:p>
          <w:p w14:paraId="5AAC04C3" w14:textId="081FF060" w:rsidR="009361B1" w:rsidRPr="007B6F78" w:rsidRDefault="009361B1" w:rsidP="009361B1">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r w:rsidR="00140276" w:rsidRPr="007B6F78">
              <w:rPr>
                <w:rFonts w:eastAsia="Times New Roman"/>
                <w:color w:val="000000" w:themeColor="text1"/>
                <w:sz w:val="24"/>
                <w:szCs w:val="24"/>
                <w:lang w:eastAsia="ru-RU"/>
              </w:rPr>
              <w:t>.</w:t>
            </w:r>
          </w:p>
          <w:p w14:paraId="143F9E36" w14:textId="77D50EDA" w:rsidR="009361B1" w:rsidRPr="007B6F78" w:rsidRDefault="009361B1"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r w:rsidR="00140276" w:rsidRPr="007B6F78">
              <w:rPr>
                <w:rFonts w:eastAsia="SimSun"/>
                <w:color w:val="000000" w:themeColor="text1"/>
                <w:sz w:val="24"/>
                <w:szCs w:val="24"/>
                <w:lang w:eastAsia="zh-CN"/>
              </w:rPr>
              <w:t>.</w:t>
            </w:r>
          </w:p>
          <w:p w14:paraId="67A52A46" w14:textId="6DFB51A8" w:rsidR="009361B1" w:rsidRPr="007B6F78" w:rsidRDefault="009361B1"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r w:rsidR="00140276" w:rsidRPr="007B6F78">
              <w:rPr>
                <w:rFonts w:eastAsia="SimSun"/>
                <w:color w:val="000000" w:themeColor="text1"/>
                <w:sz w:val="24"/>
                <w:szCs w:val="24"/>
                <w:lang w:eastAsia="zh-CN"/>
              </w:rPr>
              <w:t>.</w:t>
            </w:r>
          </w:p>
          <w:p w14:paraId="4653A329" w14:textId="042181BB" w:rsidR="009361B1" w:rsidRPr="007B6F78" w:rsidRDefault="009361B1" w:rsidP="009361B1">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r w:rsidR="00140276" w:rsidRPr="007B6F78">
              <w:rPr>
                <w:rFonts w:eastAsia="Times New Roman"/>
                <w:bCs/>
                <w:color w:val="000000" w:themeColor="text1"/>
                <w:sz w:val="24"/>
                <w:szCs w:val="24"/>
                <w:lang w:eastAsia="ru-RU"/>
              </w:rPr>
              <w:t>.</w:t>
            </w:r>
            <w:r w:rsidRPr="007B6F78">
              <w:rPr>
                <w:rFonts w:eastAsia="Times New Roman"/>
                <w:bCs/>
                <w:color w:val="000000" w:themeColor="text1"/>
                <w:sz w:val="24"/>
                <w:szCs w:val="24"/>
                <w:lang w:eastAsia="ru-RU"/>
              </w:rPr>
              <w:t xml:space="preserve"> </w:t>
            </w:r>
          </w:p>
          <w:p w14:paraId="5A7AC790" w14:textId="11A72CAC" w:rsidR="009361B1" w:rsidRPr="007B6F78" w:rsidRDefault="009361B1" w:rsidP="009361B1">
            <w:pPr>
              <w:keepLines/>
              <w:overflowPunct w:val="0"/>
              <w:autoSpaceDE w:val="0"/>
              <w:autoSpaceDN w:val="0"/>
              <w:adjustRightInd w:val="0"/>
              <w:ind w:firstLine="0"/>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9361B1" w:rsidRPr="007B6F78" w14:paraId="1DAF176D" w14:textId="77777777" w:rsidTr="00AC2EDD">
        <w:trPr>
          <w:trHeight w:val="174"/>
        </w:trPr>
        <w:tc>
          <w:tcPr>
            <w:tcW w:w="2268" w:type="dxa"/>
          </w:tcPr>
          <w:p w14:paraId="3EC915D8" w14:textId="48C57CB6" w:rsidR="009361B1" w:rsidRPr="007B6F78" w:rsidRDefault="009361B1" w:rsidP="009361B1">
            <w:pPr>
              <w:ind w:firstLine="0"/>
              <w:rPr>
                <w:rFonts w:eastAsia="Times New Roman"/>
                <w:color w:val="000000" w:themeColor="text1"/>
                <w:sz w:val="24"/>
                <w:szCs w:val="24"/>
                <w:lang w:eastAsia="ru-RU"/>
              </w:rPr>
            </w:pPr>
            <w:r w:rsidRPr="007B6F78">
              <w:rPr>
                <w:rFonts w:eastAsia="Times New Roman"/>
                <w:color w:val="000000" w:themeColor="text1"/>
                <w:sz w:val="24"/>
                <w:szCs w:val="24"/>
                <w:lang w:eastAsia="ru-RU"/>
              </w:rPr>
              <w:t>[6.4] - Пищевая промышленность</w:t>
            </w:r>
          </w:p>
        </w:tc>
        <w:tc>
          <w:tcPr>
            <w:tcW w:w="2835" w:type="dxa"/>
          </w:tcPr>
          <w:p w14:paraId="4357D6D6" w14:textId="63F00588" w:rsidR="009361B1" w:rsidRPr="007B6F78" w:rsidRDefault="009361B1" w:rsidP="009361B1">
            <w:pPr>
              <w:ind w:firstLine="0"/>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4536" w:type="dxa"/>
          </w:tcPr>
          <w:p w14:paraId="4EAD34EA" w14:textId="29F029C2" w:rsidR="009361B1" w:rsidRPr="007B6F78" w:rsidRDefault="009361B1" w:rsidP="009361B1">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2000 кв. м/1000000 кв. м</w:t>
            </w:r>
            <w:r w:rsidR="00140276" w:rsidRPr="007B6F78">
              <w:rPr>
                <w:rFonts w:eastAsia="SimSun"/>
                <w:color w:val="000000" w:themeColor="text1"/>
                <w:sz w:val="24"/>
                <w:szCs w:val="24"/>
                <w:lang w:eastAsia="zh-CN"/>
              </w:rPr>
              <w:t>.</w:t>
            </w:r>
          </w:p>
          <w:p w14:paraId="65D3DE21" w14:textId="685B8329" w:rsidR="009361B1" w:rsidRPr="007B6F78" w:rsidRDefault="009361B1" w:rsidP="009361B1">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r w:rsidR="00140276" w:rsidRPr="007B6F78">
              <w:rPr>
                <w:rFonts w:eastAsia="Times New Roman"/>
                <w:color w:val="000000" w:themeColor="text1"/>
                <w:sz w:val="24"/>
                <w:szCs w:val="24"/>
                <w:lang w:eastAsia="ru-RU"/>
              </w:rPr>
              <w:t>.</w:t>
            </w:r>
          </w:p>
          <w:p w14:paraId="0BFD9220" w14:textId="233F388E" w:rsidR="009361B1" w:rsidRPr="007B6F78" w:rsidRDefault="009361B1"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r w:rsidR="00140276" w:rsidRPr="007B6F78">
              <w:rPr>
                <w:rFonts w:eastAsia="SimSun"/>
                <w:color w:val="000000" w:themeColor="text1"/>
                <w:sz w:val="24"/>
                <w:szCs w:val="24"/>
                <w:lang w:eastAsia="zh-CN"/>
              </w:rPr>
              <w:t>.</w:t>
            </w:r>
          </w:p>
          <w:p w14:paraId="19DB8BF3" w14:textId="4BF88377" w:rsidR="009361B1" w:rsidRPr="007B6F78" w:rsidRDefault="009361B1"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r w:rsidR="00140276" w:rsidRPr="007B6F78">
              <w:rPr>
                <w:rFonts w:eastAsia="SimSun"/>
                <w:color w:val="000000" w:themeColor="text1"/>
                <w:sz w:val="24"/>
                <w:szCs w:val="24"/>
                <w:lang w:eastAsia="zh-CN"/>
              </w:rPr>
              <w:t>.</w:t>
            </w:r>
          </w:p>
          <w:p w14:paraId="1694B735" w14:textId="7E80BF56" w:rsidR="009361B1" w:rsidRPr="007B6F78" w:rsidRDefault="009361B1" w:rsidP="009361B1">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r w:rsidR="00140276" w:rsidRPr="007B6F78">
              <w:rPr>
                <w:rFonts w:eastAsia="Times New Roman"/>
                <w:bCs/>
                <w:color w:val="000000" w:themeColor="text1"/>
                <w:sz w:val="24"/>
                <w:szCs w:val="24"/>
                <w:lang w:eastAsia="ru-RU"/>
              </w:rPr>
              <w:t>.</w:t>
            </w:r>
            <w:r w:rsidRPr="007B6F78">
              <w:rPr>
                <w:rFonts w:eastAsia="Times New Roman"/>
                <w:bCs/>
                <w:color w:val="000000" w:themeColor="text1"/>
                <w:sz w:val="24"/>
                <w:szCs w:val="24"/>
                <w:lang w:eastAsia="ru-RU"/>
              </w:rPr>
              <w:t xml:space="preserve"> </w:t>
            </w:r>
          </w:p>
          <w:p w14:paraId="1C55ABDE" w14:textId="62451C22" w:rsidR="009361B1" w:rsidRPr="007B6F78" w:rsidRDefault="009361B1" w:rsidP="009361B1">
            <w:pPr>
              <w:keepLines/>
              <w:overflowPunct w:val="0"/>
              <w:autoSpaceDE w:val="0"/>
              <w:autoSpaceDN w:val="0"/>
              <w:adjustRightInd w:val="0"/>
              <w:ind w:firstLine="0"/>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9361B1" w:rsidRPr="007B6F78" w14:paraId="1B0917A3" w14:textId="77777777" w:rsidTr="00AC2EDD">
        <w:trPr>
          <w:trHeight w:val="174"/>
        </w:trPr>
        <w:tc>
          <w:tcPr>
            <w:tcW w:w="2268" w:type="dxa"/>
          </w:tcPr>
          <w:p w14:paraId="612277C7" w14:textId="2CD8AAF3" w:rsidR="009361B1" w:rsidRPr="007B6F78" w:rsidRDefault="009361B1" w:rsidP="009361B1">
            <w:pPr>
              <w:ind w:firstLine="0"/>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[6.5] - Нефтехимическая промышленность</w:t>
            </w:r>
          </w:p>
        </w:tc>
        <w:tc>
          <w:tcPr>
            <w:tcW w:w="2835" w:type="dxa"/>
          </w:tcPr>
          <w:p w14:paraId="0259FC91" w14:textId="493F11A7" w:rsidR="009361B1" w:rsidRPr="007B6F78" w:rsidRDefault="009361B1" w:rsidP="009361B1">
            <w:pPr>
              <w:ind w:firstLine="0"/>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4536" w:type="dxa"/>
          </w:tcPr>
          <w:p w14:paraId="5A9E0A18" w14:textId="77725CFB" w:rsidR="009361B1" w:rsidRPr="007B6F78" w:rsidRDefault="009361B1" w:rsidP="009361B1">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2000 кв. м/1000000 кв. м</w:t>
            </w:r>
            <w:r w:rsidR="00140276" w:rsidRPr="007B6F78">
              <w:rPr>
                <w:rFonts w:eastAsia="SimSun"/>
                <w:color w:val="000000" w:themeColor="text1"/>
                <w:sz w:val="24"/>
                <w:szCs w:val="24"/>
                <w:lang w:eastAsia="zh-CN"/>
              </w:rPr>
              <w:t>.</w:t>
            </w:r>
          </w:p>
          <w:p w14:paraId="7BF6106F" w14:textId="40AC7AD7" w:rsidR="009361B1" w:rsidRPr="007B6F78" w:rsidRDefault="009361B1" w:rsidP="009361B1">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r w:rsidR="00140276" w:rsidRPr="007B6F78">
              <w:rPr>
                <w:rFonts w:eastAsia="Times New Roman"/>
                <w:color w:val="000000" w:themeColor="text1"/>
                <w:sz w:val="24"/>
                <w:szCs w:val="24"/>
                <w:lang w:eastAsia="ru-RU"/>
              </w:rPr>
              <w:t>.</w:t>
            </w:r>
          </w:p>
          <w:p w14:paraId="29E16ABC" w14:textId="113930CC" w:rsidR="009361B1" w:rsidRPr="007B6F78" w:rsidRDefault="009361B1"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r w:rsidR="00140276" w:rsidRPr="007B6F78">
              <w:rPr>
                <w:rFonts w:eastAsia="SimSun"/>
                <w:color w:val="000000" w:themeColor="text1"/>
                <w:sz w:val="24"/>
                <w:szCs w:val="24"/>
                <w:lang w:eastAsia="zh-CN"/>
              </w:rPr>
              <w:t>.</w:t>
            </w:r>
          </w:p>
          <w:p w14:paraId="47C8843D" w14:textId="2452C652" w:rsidR="009361B1" w:rsidRPr="007B6F78" w:rsidRDefault="009361B1"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r w:rsidR="00140276" w:rsidRPr="007B6F78">
              <w:rPr>
                <w:rFonts w:eastAsia="SimSun"/>
                <w:color w:val="000000" w:themeColor="text1"/>
                <w:sz w:val="24"/>
                <w:szCs w:val="24"/>
                <w:lang w:eastAsia="zh-CN"/>
              </w:rPr>
              <w:t>.</w:t>
            </w:r>
          </w:p>
          <w:p w14:paraId="7285FF1C" w14:textId="39D93F2C" w:rsidR="009361B1" w:rsidRPr="007B6F78" w:rsidRDefault="009361B1" w:rsidP="009361B1">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r w:rsidR="00140276" w:rsidRPr="007B6F78">
              <w:rPr>
                <w:rFonts w:eastAsia="Times New Roman"/>
                <w:bCs/>
                <w:color w:val="000000" w:themeColor="text1"/>
                <w:sz w:val="24"/>
                <w:szCs w:val="24"/>
                <w:lang w:eastAsia="ru-RU"/>
              </w:rPr>
              <w:t>.</w:t>
            </w:r>
            <w:r w:rsidRPr="007B6F78">
              <w:rPr>
                <w:rFonts w:eastAsia="Times New Roman"/>
                <w:bCs/>
                <w:color w:val="000000" w:themeColor="text1"/>
                <w:sz w:val="24"/>
                <w:szCs w:val="24"/>
                <w:lang w:eastAsia="ru-RU"/>
              </w:rPr>
              <w:t xml:space="preserve"> </w:t>
            </w:r>
          </w:p>
          <w:p w14:paraId="14C314FE" w14:textId="1998C50B" w:rsidR="009361B1" w:rsidRPr="007B6F78" w:rsidRDefault="009361B1" w:rsidP="009361B1">
            <w:pPr>
              <w:keepLines/>
              <w:overflowPunct w:val="0"/>
              <w:autoSpaceDE w:val="0"/>
              <w:autoSpaceDN w:val="0"/>
              <w:adjustRightInd w:val="0"/>
              <w:ind w:firstLine="0"/>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9361B1" w:rsidRPr="007B6F78" w14:paraId="43ACDC1B" w14:textId="77777777" w:rsidTr="00AC2EDD">
        <w:trPr>
          <w:trHeight w:val="174"/>
        </w:trPr>
        <w:tc>
          <w:tcPr>
            <w:tcW w:w="2268" w:type="dxa"/>
          </w:tcPr>
          <w:p w14:paraId="46DC8701" w14:textId="6F08A8F4" w:rsidR="009361B1" w:rsidRPr="007B6F78" w:rsidRDefault="009361B1" w:rsidP="009361B1">
            <w:pPr>
              <w:ind w:firstLine="0"/>
              <w:rPr>
                <w:rFonts w:eastAsia="Times New Roman"/>
                <w:color w:val="000000" w:themeColor="text1"/>
                <w:sz w:val="24"/>
                <w:szCs w:val="24"/>
                <w:lang w:eastAsia="ru-RU"/>
              </w:rPr>
            </w:pPr>
            <w:r w:rsidRPr="007B6F78">
              <w:rPr>
                <w:rFonts w:eastAsia="Times New Roman"/>
                <w:color w:val="000000" w:themeColor="text1"/>
                <w:sz w:val="24"/>
                <w:szCs w:val="24"/>
                <w:lang w:eastAsia="ru-RU"/>
              </w:rPr>
              <w:t>[6.6] - Строительная промышленность</w:t>
            </w:r>
          </w:p>
        </w:tc>
        <w:tc>
          <w:tcPr>
            <w:tcW w:w="2835" w:type="dxa"/>
          </w:tcPr>
          <w:p w14:paraId="15341373" w14:textId="3E490BE9" w:rsidR="009361B1" w:rsidRPr="007B6F78" w:rsidRDefault="009361B1" w:rsidP="009361B1">
            <w:pPr>
              <w:ind w:firstLine="0"/>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4536" w:type="dxa"/>
          </w:tcPr>
          <w:p w14:paraId="1AFEE9C0" w14:textId="1F22E3D8" w:rsidR="009361B1" w:rsidRPr="007B6F78" w:rsidRDefault="009361B1" w:rsidP="009361B1">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2000 кв. м/1000000 кв. м</w:t>
            </w:r>
            <w:r w:rsidR="00140276" w:rsidRPr="007B6F78">
              <w:rPr>
                <w:rFonts w:eastAsia="SimSun"/>
                <w:color w:val="000000" w:themeColor="text1"/>
                <w:sz w:val="24"/>
                <w:szCs w:val="24"/>
                <w:lang w:eastAsia="zh-CN"/>
              </w:rPr>
              <w:t>.</w:t>
            </w:r>
          </w:p>
          <w:p w14:paraId="405A1D67" w14:textId="010A8D7A" w:rsidR="009361B1" w:rsidRPr="007B6F78" w:rsidRDefault="009361B1" w:rsidP="009361B1">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r w:rsidR="00140276" w:rsidRPr="007B6F78">
              <w:rPr>
                <w:rFonts w:eastAsia="Times New Roman"/>
                <w:color w:val="000000" w:themeColor="text1"/>
                <w:sz w:val="24"/>
                <w:szCs w:val="24"/>
                <w:lang w:eastAsia="ru-RU"/>
              </w:rPr>
              <w:t>.</w:t>
            </w:r>
          </w:p>
          <w:p w14:paraId="5C26CA2A" w14:textId="23D0F10F" w:rsidR="009361B1" w:rsidRPr="007B6F78" w:rsidRDefault="009361B1"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r w:rsidR="00140276" w:rsidRPr="007B6F78">
              <w:rPr>
                <w:rFonts w:eastAsia="SimSun"/>
                <w:color w:val="000000" w:themeColor="text1"/>
                <w:sz w:val="24"/>
                <w:szCs w:val="24"/>
                <w:lang w:eastAsia="zh-CN"/>
              </w:rPr>
              <w:t>.</w:t>
            </w:r>
          </w:p>
          <w:p w14:paraId="57268D9D" w14:textId="7466A9D8" w:rsidR="009361B1" w:rsidRPr="007B6F78" w:rsidRDefault="009361B1"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r w:rsidR="00140276" w:rsidRPr="007B6F78">
              <w:rPr>
                <w:rFonts w:eastAsia="SimSun"/>
                <w:color w:val="000000" w:themeColor="text1"/>
                <w:sz w:val="24"/>
                <w:szCs w:val="24"/>
                <w:lang w:eastAsia="zh-CN"/>
              </w:rPr>
              <w:t>.</w:t>
            </w:r>
          </w:p>
          <w:p w14:paraId="7D13B080" w14:textId="75A8ECAD" w:rsidR="009361B1" w:rsidRPr="007B6F78" w:rsidRDefault="009361B1" w:rsidP="009361B1">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r w:rsidR="00140276" w:rsidRPr="007B6F78">
              <w:rPr>
                <w:rFonts w:eastAsia="Times New Roman"/>
                <w:bCs/>
                <w:color w:val="000000" w:themeColor="text1"/>
                <w:sz w:val="24"/>
                <w:szCs w:val="24"/>
                <w:lang w:eastAsia="ru-RU"/>
              </w:rPr>
              <w:t>.</w:t>
            </w:r>
            <w:r w:rsidRPr="007B6F78">
              <w:rPr>
                <w:rFonts w:eastAsia="Times New Roman"/>
                <w:bCs/>
                <w:color w:val="000000" w:themeColor="text1"/>
                <w:sz w:val="24"/>
                <w:szCs w:val="24"/>
                <w:lang w:eastAsia="ru-RU"/>
              </w:rPr>
              <w:t xml:space="preserve"> </w:t>
            </w:r>
          </w:p>
          <w:p w14:paraId="2BF3D130" w14:textId="776710FD" w:rsidR="009361B1" w:rsidRPr="007B6F78" w:rsidRDefault="009361B1" w:rsidP="009361B1">
            <w:pPr>
              <w:keepLines/>
              <w:overflowPunct w:val="0"/>
              <w:autoSpaceDE w:val="0"/>
              <w:autoSpaceDN w:val="0"/>
              <w:adjustRightInd w:val="0"/>
              <w:ind w:firstLine="0"/>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9361B1" w:rsidRPr="007B6F78" w14:paraId="5FBCCE7A" w14:textId="77777777" w:rsidTr="00AC2EDD">
        <w:trPr>
          <w:trHeight w:val="174"/>
        </w:trPr>
        <w:tc>
          <w:tcPr>
            <w:tcW w:w="2268" w:type="dxa"/>
          </w:tcPr>
          <w:p w14:paraId="5984BE17" w14:textId="4F6CDA49" w:rsidR="009361B1" w:rsidRPr="007B6F78" w:rsidRDefault="009361B1" w:rsidP="009361B1">
            <w:pPr>
              <w:ind w:firstLine="0"/>
              <w:rPr>
                <w:rFonts w:eastAsia="Times New Roman"/>
                <w:color w:val="000000" w:themeColor="text1"/>
                <w:sz w:val="24"/>
                <w:szCs w:val="24"/>
                <w:lang w:eastAsia="ru-RU"/>
              </w:rPr>
            </w:pPr>
            <w:r w:rsidRPr="007B6F78">
              <w:rPr>
                <w:rFonts w:eastAsia="Times New Roman"/>
                <w:color w:val="000000" w:themeColor="text1"/>
                <w:sz w:val="24"/>
                <w:szCs w:val="24"/>
                <w:lang w:eastAsia="ru-RU"/>
              </w:rPr>
              <w:t>[6.7] - Энергетика</w:t>
            </w:r>
          </w:p>
        </w:tc>
        <w:tc>
          <w:tcPr>
            <w:tcW w:w="2835" w:type="dxa"/>
          </w:tcPr>
          <w:p w14:paraId="547D60BB" w14:textId="5AAB4104" w:rsidR="009361B1" w:rsidRPr="007B6F78" w:rsidRDefault="009361B1" w:rsidP="009361B1">
            <w:pPr>
              <w:ind w:firstLine="0"/>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w:t>
            </w:r>
            <w:r w:rsidRPr="007B6F78">
              <w:rPr>
                <w:rFonts w:eastAsia="Times New Roman"/>
                <w:color w:val="000000" w:themeColor="text1"/>
                <w:sz w:val="24"/>
                <w:szCs w:val="24"/>
                <w:lang w:eastAsia="ru-RU"/>
              </w:rPr>
              <w:lastRenderedPageBreak/>
              <w:t>использования с </w:t>
            </w:r>
            <w:hyperlink r:id="rId126" w:anchor="/document/70736874/entry/1031" w:history="1">
              <w:r w:rsidRPr="007B6F78">
                <w:rPr>
                  <w:rFonts w:eastAsia="Times New Roman"/>
                  <w:color w:val="000000" w:themeColor="text1"/>
                  <w:sz w:val="24"/>
                  <w:szCs w:val="24"/>
                  <w:lang w:eastAsia="ru-RU"/>
                </w:rPr>
                <w:t>кодом 3.1</w:t>
              </w:r>
            </w:hyperlink>
          </w:p>
        </w:tc>
        <w:tc>
          <w:tcPr>
            <w:tcW w:w="4536" w:type="dxa"/>
          </w:tcPr>
          <w:p w14:paraId="0C26C2EE" w14:textId="7813BE1E" w:rsidR="009361B1" w:rsidRPr="007B6F78" w:rsidRDefault="009361B1" w:rsidP="009361B1">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Минимальная/максимальная площадь земельных участков –                                  2000 кв. м/1000000 кв. м</w:t>
            </w:r>
            <w:r w:rsidR="00140276" w:rsidRPr="007B6F78">
              <w:rPr>
                <w:rFonts w:eastAsia="SimSun"/>
                <w:color w:val="000000" w:themeColor="text1"/>
                <w:sz w:val="24"/>
                <w:szCs w:val="24"/>
                <w:lang w:eastAsia="zh-CN"/>
              </w:rPr>
              <w:t>.</w:t>
            </w:r>
          </w:p>
          <w:p w14:paraId="4610E43A" w14:textId="41DE77F9" w:rsidR="009361B1" w:rsidRPr="007B6F78" w:rsidRDefault="009361B1" w:rsidP="009361B1">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r w:rsidR="00140276" w:rsidRPr="007B6F78">
              <w:rPr>
                <w:rFonts w:eastAsia="Times New Roman"/>
                <w:color w:val="000000" w:themeColor="text1"/>
                <w:sz w:val="24"/>
                <w:szCs w:val="24"/>
                <w:lang w:eastAsia="ru-RU"/>
              </w:rPr>
              <w:t>.</w:t>
            </w:r>
          </w:p>
          <w:p w14:paraId="11104EA7" w14:textId="0BBE2EFD" w:rsidR="009361B1" w:rsidRPr="007B6F78" w:rsidRDefault="009361B1"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r w:rsidR="00140276" w:rsidRPr="007B6F78">
              <w:rPr>
                <w:rFonts w:eastAsia="SimSun"/>
                <w:color w:val="000000" w:themeColor="text1"/>
                <w:sz w:val="24"/>
                <w:szCs w:val="24"/>
                <w:lang w:eastAsia="zh-CN"/>
              </w:rPr>
              <w:t>.</w:t>
            </w:r>
          </w:p>
          <w:p w14:paraId="39A61E61" w14:textId="5E3A7262" w:rsidR="009361B1" w:rsidRPr="007B6F78" w:rsidRDefault="009361B1"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r w:rsidR="00140276" w:rsidRPr="007B6F78">
              <w:rPr>
                <w:rFonts w:eastAsia="SimSun"/>
                <w:color w:val="000000" w:themeColor="text1"/>
                <w:sz w:val="24"/>
                <w:szCs w:val="24"/>
                <w:lang w:eastAsia="zh-CN"/>
              </w:rPr>
              <w:t>.</w:t>
            </w:r>
          </w:p>
          <w:p w14:paraId="34E8548B" w14:textId="266830AB" w:rsidR="009361B1" w:rsidRPr="007B6F78" w:rsidRDefault="009361B1" w:rsidP="009361B1">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r w:rsidR="00140276" w:rsidRPr="007B6F78">
              <w:rPr>
                <w:rFonts w:eastAsia="Times New Roman"/>
                <w:bCs/>
                <w:color w:val="000000" w:themeColor="text1"/>
                <w:sz w:val="24"/>
                <w:szCs w:val="24"/>
                <w:lang w:eastAsia="ru-RU"/>
              </w:rPr>
              <w:t>.</w:t>
            </w:r>
            <w:r w:rsidRPr="007B6F78">
              <w:rPr>
                <w:rFonts w:eastAsia="Times New Roman"/>
                <w:bCs/>
                <w:color w:val="000000" w:themeColor="text1"/>
                <w:sz w:val="24"/>
                <w:szCs w:val="24"/>
                <w:lang w:eastAsia="ru-RU"/>
              </w:rPr>
              <w:t xml:space="preserve"> </w:t>
            </w:r>
          </w:p>
          <w:p w14:paraId="108F2CF8" w14:textId="50002226" w:rsidR="009361B1" w:rsidRPr="007B6F78" w:rsidRDefault="009361B1" w:rsidP="009361B1">
            <w:pPr>
              <w:keepLines/>
              <w:overflowPunct w:val="0"/>
              <w:autoSpaceDE w:val="0"/>
              <w:autoSpaceDN w:val="0"/>
              <w:adjustRightInd w:val="0"/>
              <w:ind w:firstLine="0"/>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9361B1" w:rsidRPr="007B6F78" w14:paraId="50BB38DA" w14:textId="77777777" w:rsidTr="00AC2EDD">
        <w:trPr>
          <w:trHeight w:val="174"/>
        </w:trPr>
        <w:tc>
          <w:tcPr>
            <w:tcW w:w="2268" w:type="dxa"/>
          </w:tcPr>
          <w:p w14:paraId="694A1AD9" w14:textId="7BE63803" w:rsidR="009361B1" w:rsidRPr="007B6F78" w:rsidRDefault="009361B1" w:rsidP="009361B1">
            <w:pPr>
              <w:ind w:firstLine="0"/>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[6.8] - Связь</w:t>
            </w:r>
          </w:p>
        </w:tc>
        <w:tc>
          <w:tcPr>
            <w:tcW w:w="2835" w:type="dxa"/>
          </w:tcPr>
          <w:p w14:paraId="5AF4F2B0" w14:textId="72C84934" w:rsidR="009361B1" w:rsidRPr="007B6F78" w:rsidRDefault="009361B1" w:rsidP="009361B1">
            <w:pPr>
              <w:ind w:firstLine="0"/>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27" w:anchor="/document/70736874/entry/1311" w:history="1">
              <w:r w:rsidRPr="007B6F78">
                <w:rPr>
                  <w:rFonts w:eastAsia="Times New Roman"/>
                  <w:color w:val="000000" w:themeColor="text1"/>
                  <w:sz w:val="24"/>
                  <w:szCs w:val="24"/>
                  <w:lang w:eastAsia="ru-RU"/>
                </w:rPr>
                <w:t>кодами 3.1.1</w:t>
              </w:r>
            </w:hyperlink>
            <w:r w:rsidRPr="007B6F78">
              <w:rPr>
                <w:rFonts w:eastAsia="Times New Roman"/>
                <w:color w:val="000000" w:themeColor="text1"/>
                <w:sz w:val="24"/>
                <w:szCs w:val="24"/>
                <w:lang w:eastAsia="ru-RU"/>
              </w:rPr>
              <w:t>, </w:t>
            </w:r>
            <w:hyperlink r:id="rId128" w:anchor="/document/70736874/entry/1323" w:history="1">
              <w:r w:rsidRPr="007B6F78">
                <w:rPr>
                  <w:rFonts w:eastAsia="Times New Roman"/>
                  <w:color w:val="000000" w:themeColor="text1"/>
                  <w:sz w:val="24"/>
                  <w:szCs w:val="24"/>
                  <w:lang w:eastAsia="ru-RU"/>
                </w:rPr>
                <w:t>3.2.3</w:t>
              </w:r>
            </w:hyperlink>
          </w:p>
        </w:tc>
        <w:tc>
          <w:tcPr>
            <w:tcW w:w="4536" w:type="dxa"/>
          </w:tcPr>
          <w:p w14:paraId="79E9B16E" w14:textId="77777777" w:rsidR="009361B1" w:rsidRPr="007B6F78" w:rsidRDefault="009361B1" w:rsidP="009361B1">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10 кв. м/100000 кв. м</w:t>
            </w:r>
          </w:p>
          <w:p w14:paraId="1548B0D1" w14:textId="3F40E0AD" w:rsidR="009361B1" w:rsidRPr="007B6F78" w:rsidRDefault="009361B1" w:rsidP="009361B1">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r w:rsidR="00140276" w:rsidRPr="007B6F78">
              <w:rPr>
                <w:rFonts w:eastAsia="Times New Roman"/>
                <w:color w:val="000000" w:themeColor="text1"/>
                <w:sz w:val="24"/>
                <w:szCs w:val="24"/>
                <w:lang w:eastAsia="ru-RU"/>
              </w:rPr>
              <w:t>.</w:t>
            </w:r>
          </w:p>
          <w:p w14:paraId="20B3EC1D" w14:textId="52931203" w:rsidR="009361B1" w:rsidRPr="007B6F78" w:rsidRDefault="009361B1"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r w:rsidR="00140276" w:rsidRPr="007B6F78">
              <w:rPr>
                <w:rFonts w:eastAsia="SimSun"/>
                <w:color w:val="000000" w:themeColor="text1"/>
                <w:sz w:val="24"/>
                <w:szCs w:val="24"/>
                <w:lang w:eastAsia="zh-CN"/>
              </w:rPr>
              <w:t>.</w:t>
            </w:r>
          </w:p>
          <w:p w14:paraId="3175D221" w14:textId="059DD7C8" w:rsidR="009361B1" w:rsidRPr="007B6F78" w:rsidRDefault="009361B1"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r w:rsidR="00140276" w:rsidRPr="007B6F78">
              <w:rPr>
                <w:rFonts w:eastAsia="SimSun"/>
                <w:color w:val="000000" w:themeColor="text1"/>
                <w:sz w:val="24"/>
                <w:szCs w:val="24"/>
                <w:lang w:eastAsia="zh-CN"/>
              </w:rPr>
              <w:t>.</w:t>
            </w:r>
          </w:p>
          <w:p w14:paraId="100AFB4E" w14:textId="35352CE5" w:rsidR="009361B1" w:rsidRPr="007B6F78" w:rsidRDefault="009361B1" w:rsidP="009361B1">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r w:rsidR="00140276" w:rsidRPr="007B6F78">
              <w:rPr>
                <w:rFonts w:eastAsia="Times New Roman"/>
                <w:bCs/>
                <w:color w:val="000000" w:themeColor="text1"/>
                <w:sz w:val="24"/>
                <w:szCs w:val="24"/>
                <w:lang w:eastAsia="ru-RU"/>
              </w:rPr>
              <w:t>.</w:t>
            </w:r>
            <w:r w:rsidRPr="007B6F78">
              <w:rPr>
                <w:rFonts w:eastAsia="Times New Roman"/>
                <w:bCs/>
                <w:color w:val="000000" w:themeColor="text1"/>
                <w:sz w:val="24"/>
                <w:szCs w:val="24"/>
                <w:lang w:eastAsia="ru-RU"/>
              </w:rPr>
              <w:t xml:space="preserve"> </w:t>
            </w:r>
          </w:p>
          <w:p w14:paraId="75E0EB99" w14:textId="1057A579" w:rsidR="009361B1" w:rsidRPr="007B6F78" w:rsidRDefault="009361B1" w:rsidP="009361B1">
            <w:pPr>
              <w:keepLines/>
              <w:overflowPunct w:val="0"/>
              <w:autoSpaceDE w:val="0"/>
              <w:autoSpaceDN w:val="0"/>
              <w:adjustRightInd w:val="0"/>
              <w:ind w:firstLine="0"/>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9361B1" w:rsidRPr="007B6F78" w14:paraId="2D22F97E" w14:textId="77777777" w:rsidTr="00AC2EDD">
        <w:trPr>
          <w:trHeight w:val="174"/>
        </w:trPr>
        <w:tc>
          <w:tcPr>
            <w:tcW w:w="2268" w:type="dxa"/>
          </w:tcPr>
          <w:p w14:paraId="3980EF2B" w14:textId="2DA760F7" w:rsidR="009361B1" w:rsidRPr="007B6F78" w:rsidRDefault="009361B1" w:rsidP="009361B1">
            <w:pPr>
              <w:ind w:firstLine="0"/>
              <w:rPr>
                <w:rFonts w:eastAsia="Times New Roman"/>
                <w:color w:val="000000" w:themeColor="text1"/>
                <w:sz w:val="24"/>
                <w:szCs w:val="24"/>
                <w:lang w:eastAsia="ru-RU"/>
              </w:rPr>
            </w:pPr>
            <w:r w:rsidRPr="007B6F78">
              <w:rPr>
                <w:rFonts w:eastAsia="Times New Roman"/>
                <w:color w:val="000000" w:themeColor="text1"/>
                <w:sz w:val="24"/>
                <w:szCs w:val="24"/>
                <w:lang w:eastAsia="ru-RU"/>
              </w:rPr>
              <w:t>[6.9] - Склад</w:t>
            </w:r>
          </w:p>
        </w:tc>
        <w:tc>
          <w:tcPr>
            <w:tcW w:w="2835" w:type="dxa"/>
          </w:tcPr>
          <w:p w14:paraId="226414A6" w14:textId="68565563" w:rsidR="009361B1" w:rsidRPr="007B6F78" w:rsidRDefault="009361B1" w:rsidP="009361B1">
            <w:pPr>
              <w:ind w:firstLine="0"/>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536" w:type="dxa"/>
          </w:tcPr>
          <w:p w14:paraId="28E84505" w14:textId="0EA9BFC8" w:rsidR="009361B1" w:rsidRPr="007B6F78" w:rsidRDefault="009361B1" w:rsidP="009361B1">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2000 кв. м/1000000 кв. м</w:t>
            </w:r>
            <w:r w:rsidR="00140276" w:rsidRPr="007B6F78">
              <w:rPr>
                <w:rFonts w:eastAsia="SimSun"/>
                <w:color w:val="000000" w:themeColor="text1"/>
                <w:sz w:val="24"/>
                <w:szCs w:val="24"/>
                <w:lang w:eastAsia="zh-CN"/>
              </w:rPr>
              <w:t>.</w:t>
            </w:r>
          </w:p>
          <w:p w14:paraId="71AC9A51" w14:textId="6C18A678" w:rsidR="009361B1" w:rsidRPr="007B6F78" w:rsidRDefault="009361B1" w:rsidP="009361B1">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r w:rsidR="00140276" w:rsidRPr="007B6F78">
              <w:rPr>
                <w:rFonts w:eastAsia="Times New Roman"/>
                <w:color w:val="000000" w:themeColor="text1"/>
                <w:sz w:val="24"/>
                <w:szCs w:val="24"/>
                <w:lang w:eastAsia="ru-RU"/>
              </w:rPr>
              <w:t>.</w:t>
            </w:r>
          </w:p>
          <w:p w14:paraId="05A91CE6" w14:textId="062D5A56" w:rsidR="009361B1" w:rsidRPr="007B6F78" w:rsidRDefault="009361B1"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r w:rsidR="00140276" w:rsidRPr="007B6F78">
              <w:rPr>
                <w:rFonts w:eastAsia="SimSun"/>
                <w:color w:val="000000" w:themeColor="text1"/>
                <w:sz w:val="24"/>
                <w:szCs w:val="24"/>
                <w:lang w:eastAsia="zh-CN"/>
              </w:rPr>
              <w:t>.</w:t>
            </w:r>
          </w:p>
          <w:p w14:paraId="43C6669E" w14:textId="2A56B8FA" w:rsidR="009361B1" w:rsidRPr="007B6F78" w:rsidRDefault="009361B1"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r w:rsidR="00140276" w:rsidRPr="007B6F78">
              <w:rPr>
                <w:rFonts w:eastAsia="SimSun"/>
                <w:color w:val="000000" w:themeColor="text1"/>
                <w:sz w:val="24"/>
                <w:szCs w:val="24"/>
                <w:lang w:eastAsia="zh-CN"/>
              </w:rPr>
              <w:t>.</w:t>
            </w:r>
          </w:p>
          <w:p w14:paraId="2D5B84AE" w14:textId="18E49C0B" w:rsidR="009361B1" w:rsidRPr="007B6F78" w:rsidRDefault="009361B1" w:rsidP="009361B1">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r w:rsidR="00140276" w:rsidRPr="007B6F78">
              <w:rPr>
                <w:rFonts w:eastAsia="Times New Roman"/>
                <w:bCs/>
                <w:color w:val="000000" w:themeColor="text1"/>
                <w:sz w:val="24"/>
                <w:szCs w:val="24"/>
                <w:lang w:eastAsia="ru-RU"/>
              </w:rPr>
              <w:t>.</w:t>
            </w:r>
            <w:r w:rsidRPr="007B6F78">
              <w:rPr>
                <w:rFonts w:eastAsia="Times New Roman"/>
                <w:bCs/>
                <w:color w:val="000000" w:themeColor="text1"/>
                <w:sz w:val="24"/>
                <w:szCs w:val="24"/>
                <w:lang w:eastAsia="ru-RU"/>
              </w:rPr>
              <w:t xml:space="preserve"> </w:t>
            </w:r>
          </w:p>
          <w:p w14:paraId="5AEF65D8" w14:textId="2AFDD36A" w:rsidR="009361B1" w:rsidRPr="007B6F78" w:rsidRDefault="009361B1" w:rsidP="009361B1">
            <w:pPr>
              <w:keepLines/>
              <w:overflowPunct w:val="0"/>
              <w:autoSpaceDE w:val="0"/>
              <w:autoSpaceDN w:val="0"/>
              <w:adjustRightInd w:val="0"/>
              <w:ind w:firstLine="0"/>
              <w:rPr>
                <w:rFonts w:eastAsia="Times New Roman"/>
                <w:color w:val="000000" w:themeColor="text1"/>
                <w:sz w:val="24"/>
                <w:szCs w:val="24"/>
                <w:lang w:eastAsia="ru-RU"/>
              </w:rPr>
            </w:pPr>
            <w:r w:rsidRPr="007B6F78">
              <w:rPr>
                <w:rFonts w:eastAsia="SimSun"/>
                <w:color w:val="000000" w:themeColor="text1"/>
                <w:sz w:val="24"/>
                <w:szCs w:val="24"/>
                <w:lang w:eastAsia="zh-CN"/>
              </w:rPr>
              <w:t>Процент застройки подземной части не регламентируется</w:t>
            </w:r>
          </w:p>
        </w:tc>
      </w:tr>
      <w:tr w:rsidR="008744E9" w:rsidRPr="007B6F78" w14:paraId="759ADFA5" w14:textId="77777777" w:rsidTr="00AC2EDD">
        <w:trPr>
          <w:trHeight w:val="174"/>
        </w:trPr>
        <w:tc>
          <w:tcPr>
            <w:tcW w:w="2268" w:type="dxa"/>
          </w:tcPr>
          <w:p w14:paraId="71B7497C" w14:textId="012D30BB" w:rsidR="008744E9" w:rsidRPr="007B6F78" w:rsidRDefault="008744E9" w:rsidP="008744E9">
            <w:pPr>
              <w:ind w:firstLine="0"/>
              <w:rPr>
                <w:rFonts w:eastAsia="Times New Roman"/>
                <w:color w:val="000000" w:themeColor="text1"/>
                <w:sz w:val="24"/>
                <w:szCs w:val="24"/>
                <w:lang w:eastAsia="ru-RU"/>
              </w:rPr>
            </w:pPr>
            <w:r w:rsidRPr="007B6F78">
              <w:rPr>
                <w:rFonts w:eastAsia="Times New Roman"/>
                <w:color w:val="000000" w:themeColor="text1"/>
                <w:sz w:val="24"/>
                <w:szCs w:val="24"/>
                <w:lang w:eastAsia="ru-RU"/>
              </w:rPr>
              <w:t>[6.9.1] - Складские площадки</w:t>
            </w:r>
          </w:p>
        </w:tc>
        <w:tc>
          <w:tcPr>
            <w:tcW w:w="2835" w:type="dxa"/>
          </w:tcPr>
          <w:p w14:paraId="1F8AFE4E" w14:textId="3DB31E05" w:rsidR="008744E9" w:rsidRPr="007B6F78" w:rsidRDefault="008744E9" w:rsidP="008744E9">
            <w:pPr>
              <w:ind w:firstLine="0"/>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Временное хранение, распределение и перевалка грузов (за исключением хранения </w:t>
            </w:r>
            <w:r w:rsidRPr="007B6F78">
              <w:rPr>
                <w:rFonts w:eastAsia="Times New Roman"/>
                <w:color w:val="000000" w:themeColor="text1"/>
                <w:sz w:val="24"/>
                <w:szCs w:val="24"/>
                <w:lang w:eastAsia="ru-RU"/>
              </w:rPr>
              <w:lastRenderedPageBreak/>
              <w:t>стратегических запасов) на открытом воздухе</w:t>
            </w:r>
          </w:p>
        </w:tc>
        <w:tc>
          <w:tcPr>
            <w:tcW w:w="4536" w:type="dxa"/>
          </w:tcPr>
          <w:p w14:paraId="6D5F19C1" w14:textId="77777777" w:rsidR="008744E9" w:rsidRPr="007B6F78" w:rsidRDefault="008744E9" w:rsidP="008744E9">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Минимальная/максимальная площадь земельного участка – не подлежит ограничению.</w:t>
            </w:r>
          </w:p>
          <w:p w14:paraId="746BE48A" w14:textId="77777777" w:rsidR="008744E9" w:rsidRPr="007B6F78" w:rsidRDefault="008744E9" w:rsidP="008744E9">
            <w:pPr>
              <w:keepLines/>
              <w:overflowPunct w:val="0"/>
              <w:autoSpaceDE w:val="0"/>
              <w:autoSpaceDN w:val="0"/>
              <w:adjustRightInd w:val="0"/>
              <w:ind w:firstLine="0"/>
              <w:rPr>
                <w:rFonts w:eastAsia="SimSun"/>
                <w:color w:val="000000" w:themeColor="text1"/>
                <w:sz w:val="24"/>
                <w:szCs w:val="24"/>
                <w:lang w:eastAsia="zh-CN"/>
              </w:rPr>
            </w:pPr>
            <w:r w:rsidRPr="007B6F78">
              <w:rPr>
                <w:rFonts w:eastAsia="Times New Roman"/>
                <w:color w:val="000000" w:themeColor="text1"/>
                <w:sz w:val="24"/>
                <w:szCs w:val="24"/>
                <w:lang w:eastAsia="ru-RU"/>
              </w:rPr>
              <w:t>Строительство объектов капитального строительства не предусмотрено</w:t>
            </w:r>
          </w:p>
          <w:p w14:paraId="6A2B83D5" w14:textId="77777777" w:rsidR="008744E9" w:rsidRPr="007B6F78" w:rsidRDefault="008744E9" w:rsidP="008744E9">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Минимальная/максимальная площадь земельных участков –                                  2000 кв. м/1000000 кв. м.</w:t>
            </w:r>
          </w:p>
          <w:p w14:paraId="226D6C68" w14:textId="77777777" w:rsidR="008744E9" w:rsidRPr="007B6F78" w:rsidRDefault="008744E9" w:rsidP="008744E9">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p>
          <w:p w14:paraId="5AE48614" w14:textId="77777777" w:rsidR="008744E9" w:rsidRPr="007B6F78" w:rsidRDefault="008744E9" w:rsidP="008744E9">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0BF8A53B" w14:textId="77777777" w:rsidR="008744E9" w:rsidRPr="007B6F78" w:rsidRDefault="008744E9" w:rsidP="008744E9">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p>
          <w:p w14:paraId="5CE7747D" w14:textId="77777777" w:rsidR="008744E9" w:rsidRPr="007B6F78" w:rsidRDefault="008744E9" w:rsidP="008744E9">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 xml:space="preserve">100 м. </w:t>
            </w:r>
          </w:p>
          <w:p w14:paraId="324AAB50" w14:textId="366CD81F" w:rsidR="008744E9" w:rsidRPr="007B6F78" w:rsidRDefault="008744E9" w:rsidP="008744E9">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8744E9" w:rsidRPr="007B6F78" w14:paraId="77B068F2" w14:textId="77777777" w:rsidTr="00AC2EDD">
        <w:trPr>
          <w:trHeight w:val="174"/>
        </w:trPr>
        <w:tc>
          <w:tcPr>
            <w:tcW w:w="2268" w:type="dxa"/>
          </w:tcPr>
          <w:p w14:paraId="436058C3" w14:textId="45C65151" w:rsidR="008744E9" w:rsidRPr="007B6F78" w:rsidRDefault="008744E9" w:rsidP="008744E9">
            <w:pPr>
              <w:ind w:firstLine="0"/>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[6.11] - Целлюлозно-бумажная промышленность</w:t>
            </w:r>
          </w:p>
        </w:tc>
        <w:tc>
          <w:tcPr>
            <w:tcW w:w="2835" w:type="dxa"/>
          </w:tcPr>
          <w:p w14:paraId="623A14A4" w14:textId="48333BC8" w:rsidR="008744E9" w:rsidRPr="007B6F78" w:rsidRDefault="008744E9" w:rsidP="008744E9">
            <w:pPr>
              <w:ind w:firstLine="0"/>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4536" w:type="dxa"/>
          </w:tcPr>
          <w:p w14:paraId="6A5A9348" w14:textId="77777777" w:rsidR="008744E9" w:rsidRPr="007B6F78" w:rsidRDefault="008744E9" w:rsidP="008744E9">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Минимальная/максимальная площадь земельного участка – не подлежит ограничению.</w:t>
            </w:r>
          </w:p>
          <w:p w14:paraId="2FD1212D" w14:textId="77777777" w:rsidR="008744E9" w:rsidRPr="007B6F78" w:rsidRDefault="008744E9" w:rsidP="008744E9">
            <w:pPr>
              <w:keepLines/>
              <w:overflowPunct w:val="0"/>
              <w:autoSpaceDE w:val="0"/>
              <w:autoSpaceDN w:val="0"/>
              <w:adjustRightInd w:val="0"/>
              <w:ind w:firstLine="0"/>
              <w:rPr>
                <w:rFonts w:eastAsia="SimSun"/>
                <w:color w:val="000000" w:themeColor="text1"/>
                <w:sz w:val="24"/>
                <w:szCs w:val="24"/>
                <w:lang w:eastAsia="zh-CN"/>
              </w:rPr>
            </w:pPr>
            <w:r w:rsidRPr="007B6F78">
              <w:rPr>
                <w:rFonts w:eastAsia="Times New Roman"/>
                <w:color w:val="000000" w:themeColor="text1"/>
                <w:sz w:val="24"/>
                <w:szCs w:val="24"/>
                <w:lang w:eastAsia="ru-RU"/>
              </w:rPr>
              <w:t>Строительство объектов капитального строительства не предусмотрено</w:t>
            </w:r>
          </w:p>
          <w:p w14:paraId="04F28408" w14:textId="77777777" w:rsidR="008744E9" w:rsidRPr="007B6F78" w:rsidRDefault="008744E9" w:rsidP="008744E9">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2000 кв. м/1000000 кв. м.</w:t>
            </w:r>
          </w:p>
          <w:p w14:paraId="66BFE1B9" w14:textId="77777777" w:rsidR="008744E9" w:rsidRPr="007B6F78" w:rsidRDefault="008744E9" w:rsidP="008744E9">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p>
          <w:p w14:paraId="6A436699" w14:textId="77777777" w:rsidR="008744E9" w:rsidRPr="007B6F78" w:rsidRDefault="008744E9" w:rsidP="008744E9">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36C3E71B" w14:textId="77777777" w:rsidR="008744E9" w:rsidRPr="007B6F78" w:rsidRDefault="008744E9" w:rsidP="008744E9">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p>
          <w:p w14:paraId="1485C363" w14:textId="77777777" w:rsidR="008744E9" w:rsidRPr="007B6F78" w:rsidRDefault="008744E9" w:rsidP="008744E9">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 xml:space="preserve">100 м. </w:t>
            </w:r>
          </w:p>
          <w:p w14:paraId="6936D5AE" w14:textId="6AA578DD" w:rsidR="008744E9" w:rsidRPr="007B6F78" w:rsidRDefault="008744E9" w:rsidP="008744E9">
            <w:pPr>
              <w:keepLines/>
              <w:overflowPunct w:val="0"/>
              <w:autoSpaceDE w:val="0"/>
              <w:autoSpaceDN w:val="0"/>
              <w:adjustRightInd w:val="0"/>
              <w:ind w:firstLine="0"/>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8744E9" w:rsidRPr="007B6F78" w14:paraId="50FFEA34" w14:textId="77777777" w:rsidTr="00AC2EDD">
        <w:trPr>
          <w:trHeight w:val="174"/>
        </w:trPr>
        <w:tc>
          <w:tcPr>
            <w:tcW w:w="2268" w:type="dxa"/>
          </w:tcPr>
          <w:p w14:paraId="45B70BF7" w14:textId="168AE9AE" w:rsidR="008744E9" w:rsidRPr="007B6F78" w:rsidRDefault="008744E9" w:rsidP="008744E9">
            <w:pPr>
              <w:ind w:firstLine="0"/>
              <w:rPr>
                <w:rFonts w:eastAsia="Times New Roman"/>
                <w:color w:val="000000" w:themeColor="text1"/>
                <w:sz w:val="24"/>
                <w:szCs w:val="24"/>
                <w:lang w:eastAsia="ru-RU"/>
              </w:rPr>
            </w:pPr>
            <w:r w:rsidRPr="007B6F78">
              <w:rPr>
                <w:rFonts w:eastAsia="Times New Roman"/>
                <w:color w:val="000000" w:themeColor="text1"/>
                <w:sz w:val="24"/>
                <w:szCs w:val="24"/>
                <w:lang w:eastAsia="ru-RU"/>
              </w:rPr>
              <w:t>[6.12] - Научно-производственная деятельность</w:t>
            </w:r>
          </w:p>
        </w:tc>
        <w:tc>
          <w:tcPr>
            <w:tcW w:w="2835" w:type="dxa"/>
          </w:tcPr>
          <w:p w14:paraId="1A52ECE8" w14:textId="5286074C" w:rsidR="008744E9" w:rsidRPr="007B6F78" w:rsidRDefault="008744E9" w:rsidP="008744E9">
            <w:pPr>
              <w:ind w:firstLine="0"/>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технологических, промышленных, агропромышленных парков, бизнес-инкубаторов</w:t>
            </w:r>
          </w:p>
        </w:tc>
        <w:tc>
          <w:tcPr>
            <w:tcW w:w="4536" w:type="dxa"/>
          </w:tcPr>
          <w:p w14:paraId="04D664A4" w14:textId="585A6E3A" w:rsidR="008744E9" w:rsidRPr="007B6F78" w:rsidRDefault="008744E9" w:rsidP="008744E9">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2000 кв. м/1000000 кв. м.</w:t>
            </w:r>
          </w:p>
          <w:p w14:paraId="2FDF9BF4" w14:textId="054E3FEA" w:rsidR="008744E9" w:rsidRPr="007B6F78" w:rsidRDefault="008744E9" w:rsidP="008744E9">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p>
          <w:p w14:paraId="306EB835" w14:textId="0B9D6ABD" w:rsidR="008744E9" w:rsidRPr="007B6F78" w:rsidRDefault="008744E9" w:rsidP="008744E9">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229D978E" w14:textId="50440325" w:rsidR="008744E9" w:rsidRPr="007B6F78" w:rsidRDefault="008744E9" w:rsidP="008744E9">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p>
          <w:p w14:paraId="12CBF54F" w14:textId="370B78DF" w:rsidR="008744E9" w:rsidRPr="007B6F78" w:rsidRDefault="008744E9" w:rsidP="008744E9">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 xml:space="preserve">100 м. </w:t>
            </w:r>
          </w:p>
          <w:p w14:paraId="55AC6086" w14:textId="358E9F8E" w:rsidR="008744E9" w:rsidRPr="007B6F78" w:rsidRDefault="008744E9" w:rsidP="008744E9">
            <w:pPr>
              <w:keepLines/>
              <w:overflowPunct w:val="0"/>
              <w:autoSpaceDE w:val="0"/>
              <w:autoSpaceDN w:val="0"/>
              <w:adjustRightInd w:val="0"/>
              <w:ind w:firstLine="0"/>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8744E9" w:rsidRPr="007B6F78" w14:paraId="3D1D6593" w14:textId="77777777" w:rsidTr="00AC2EDD">
        <w:trPr>
          <w:trHeight w:val="174"/>
        </w:trPr>
        <w:tc>
          <w:tcPr>
            <w:tcW w:w="2268" w:type="dxa"/>
          </w:tcPr>
          <w:p w14:paraId="4F7D6F6D" w14:textId="2BCE856E" w:rsidR="008744E9" w:rsidRPr="007B6F78" w:rsidRDefault="008744E9" w:rsidP="008744E9">
            <w:pPr>
              <w:ind w:firstLine="0"/>
              <w:rPr>
                <w:rFonts w:eastAsia="Times New Roman"/>
                <w:color w:val="000000" w:themeColor="text1"/>
                <w:sz w:val="24"/>
                <w:szCs w:val="24"/>
                <w:lang w:eastAsia="ru-RU"/>
              </w:rPr>
            </w:pPr>
            <w:r w:rsidRPr="007B6F78">
              <w:rPr>
                <w:rFonts w:eastAsia="Times New Roman"/>
                <w:color w:val="000000" w:themeColor="text1"/>
                <w:sz w:val="24"/>
                <w:szCs w:val="24"/>
                <w:lang w:eastAsia="ru-RU"/>
              </w:rPr>
              <w:t>[12.0.1] - Улично-дорожная сеть</w:t>
            </w:r>
          </w:p>
        </w:tc>
        <w:tc>
          <w:tcPr>
            <w:tcW w:w="2835" w:type="dxa"/>
          </w:tcPr>
          <w:p w14:paraId="2CE19C50" w14:textId="77777777" w:rsidR="008744E9" w:rsidRPr="007B6F78" w:rsidRDefault="008744E9" w:rsidP="008744E9">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объектов улично-дорожной сети: автомобильных дорог, трамвайных путей и пешеходных тротуаров в границах населенных </w:t>
            </w:r>
            <w:r w:rsidRPr="007B6F78">
              <w:rPr>
                <w:rFonts w:eastAsia="Times New Roman"/>
                <w:color w:val="000000" w:themeColor="text1"/>
                <w:sz w:val="24"/>
                <w:szCs w:val="24"/>
                <w:lang w:eastAsia="ru-RU"/>
              </w:rPr>
              <w:lastRenderedPageBreak/>
              <w:t>пунктов, пешеходных переходов, бульваров, площадей, проездов, велодорожек и объектов велотранспортной и инженерной инфраструктуры;</w:t>
            </w:r>
          </w:p>
          <w:p w14:paraId="1A289938" w14:textId="66366A40" w:rsidR="008744E9" w:rsidRPr="007B6F78" w:rsidRDefault="008744E9" w:rsidP="008744E9">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29" w:anchor="/document/70736874/entry/10271" w:history="1">
              <w:r w:rsidRPr="007B6F78">
                <w:rPr>
                  <w:rFonts w:eastAsia="Times New Roman"/>
                  <w:color w:val="000000" w:themeColor="text1"/>
                  <w:sz w:val="24"/>
                  <w:szCs w:val="24"/>
                  <w:lang w:eastAsia="ru-RU"/>
                </w:rPr>
                <w:t>кодами 2.7.1</w:t>
              </w:r>
            </w:hyperlink>
            <w:r w:rsidRPr="007B6F78">
              <w:rPr>
                <w:rFonts w:eastAsia="Times New Roman"/>
                <w:color w:val="000000" w:themeColor="text1"/>
                <w:sz w:val="24"/>
                <w:szCs w:val="24"/>
                <w:lang w:eastAsia="ru-RU"/>
              </w:rPr>
              <w:t>, </w:t>
            </w:r>
            <w:hyperlink r:id="rId130" w:anchor="/document/70736874/entry/1049" w:history="1">
              <w:r w:rsidRPr="007B6F78">
                <w:rPr>
                  <w:rFonts w:eastAsia="Times New Roman"/>
                  <w:color w:val="000000" w:themeColor="text1"/>
                  <w:sz w:val="24"/>
                  <w:szCs w:val="24"/>
                  <w:lang w:eastAsia="ru-RU"/>
                </w:rPr>
                <w:t>4.9</w:t>
              </w:r>
            </w:hyperlink>
            <w:r w:rsidRPr="007B6F78">
              <w:rPr>
                <w:rFonts w:eastAsia="Times New Roman"/>
                <w:color w:val="000000" w:themeColor="text1"/>
                <w:sz w:val="24"/>
                <w:szCs w:val="24"/>
                <w:lang w:eastAsia="ru-RU"/>
              </w:rPr>
              <w:t>, </w:t>
            </w:r>
            <w:hyperlink r:id="rId131" w:anchor="/document/70736874/entry/1723" w:history="1">
              <w:r w:rsidRPr="007B6F78">
                <w:rPr>
                  <w:rFonts w:eastAsia="Times New Roman"/>
                  <w:color w:val="000000" w:themeColor="text1"/>
                  <w:sz w:val="24"/>
                  <w:szCs w:val="24"/>
                  <w:lang w:eastAsia="ru-RU"/>
                </w:rPr>
                <w:t>7.2.3</w:t>
              </w:r>
            </w:hyperlink>
            <w:r w:rsidRPr="007B6F78">
              <w:rPr>
                <w:rFonts w:eastAsia="Times New Roman"/>
                <w:color w:val="000000" w:themeColor="text1"/>
                <w:sz w:val="24"/>
                <w:szCs w:val="24"/>
                <w:lang w:eastAsia="ru-RU"/>
              </w:rPr>
              <w:t>, а также некапитальных сооружений, предназначенных для охраны транспортных средств</w:t>
            </w:r>
          </w:p>
        </w:tc>
        <w:tc>
          <w:tcPr>
            <w:tcW w:w="4536" w:type="dxa"/>
          </w:tcPr>
          <w:p w14:paraId="5096F423" w14:textId="77777777" w:rsidR="008744E9" w:rsidRPr="007B6F78" w:rsidRDefault="008744E9" w:rsidP="008744E9">
            <w:pPr>
              <w:keepLines/>
              <w:overflowPunct w:val="0"/>
              <w:autoSpaceDE w:val="0"/>
              <w:autoSpaceDN w:val="0"/>
              <w:adjustRightInd w:val="0"/>
              <w:ind w:firstLine="34"/>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Регламенты не устанавливаются.</w:t>
            </w:r>
          </w:p>
          <w:p w14:paraId="66D42F66" w14:textId="483B197C" w:rsidR="008744E9" w:rsidRPr="007B6F78" w:rsidRDefault="008744E9" w:rsidP="008744E9">
            <w:pPr>
              <w:keepLines/>
              <w:overflowPunct w:val="0"/>
              <w:autoSpaceDE w:val="0"/>
              <w:autoSpaceDN w:val="0"/>
              <w:adjustRightInd w:val="0"/>
              <w:ind w:firstLine="34"/>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распространяется или для которых градостроительные регламенты не устанавливаются, определяется </w:t>
            </w:r>
          </w:p>
          <w:p w14:paraId="752B55E3" w14:textId="77777777" w:rsidR="008744E9" w:rsidRPr="007B6F78" w:rsidRDefault="008744E9" w:rsidP="008744E9">
            <w:pPr>
              <w:keepLines/>
              <w:overflowPunct w:val="0"/>
              <w:autoSpaceDE w:val="0"/>
              <w:autoSpaceDN w:val="0"/>
              <w:adjustRightInd w:val="0"/>
              <w:ind w:firstLine="34"/>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w:t>
            </w:r>
          </w:p>
          <w:p w14:paraId="228AAD0C" w14:textId="1A8ACCA5" w:rsidR="008744E9" w:rsidRPr="007B6F78" w:rsidRDefault="008744E9" w:rsidP="008744E9">
            <w:pPr>
              <w:tabs>
                <w:tab w:val="left" w:pos="1134"/>
              </w:tabs>
              <w:autoSpaceDN w:val="0"/>
              <w:ind w:firstLine="31"/>
              <w:jc w:val="left"/>
              <w:rPr>
                <w:rFonts w:eastAsia="SimSun"/>
                <w:color w:val="000000" w:themeColor="text1"/>
                <w:sz w:val="24"/>
                <w:szCs w:val="24"/>
                <w:lang w:eastAsia="zh-CN"/>
              </w:rPr>
            </w:pPr>
            <w:r w:rsidRPr="007B6F78">
              <w:rPr>
                <w:rFonts w:eastAsia="Times New Roman"/>
                <w:color w:val="000000" w:themeColor="text1"/>
                <w:sz w:val="24"/>
                <w:szCs w:val="24"/>
                <w:lang w:eastAsia="ru-RU"/>
              </w:rPr>
              <w:t xml:space="preserve">законами </w:t>
            </w:r>
          </w:p>
        </w:tc>
      </w:tr>
    </w:tbl>
    <w:p w14:paraId="523BDF57" w14:textId="5727B15E" w:rsidR="00AC2EDD" w:rsidRPr="007B6F78" w:rsidRDefault="00AC2EDD" w:rsidP="00852193">
      <w:pPr>
        <w:widowControl w:val="0"/>
        <w:ind w:firstLine="0"/>
        <w:rPr>
          <w:rFonts w:eastAsia="Times New Roman"/>
          <w:b/>
          <w:color w:val="000000" w:themeColor="text1"/>
          <w:sz w:val="27"/>
          <w:szCs w:val="27"/>
          <w:lang w:eastAsia="ru-RU"/>
        </w:rPr>
      </w:pPr>
    </w:p>
    <w:p w14:paraId="7496CA26" w14:textId="77777777" w:rsidR="00AC2EDD" w:rsidRPr="007B6F78" w:rsidRDefault="00AC2EDD" w:rsidP="002E5FED">
      <w:pPr>
        <w:widowControl w:val="0"/>
        <w:ind w:firstLine="0"/>
        <w:jc w:val="center"/>
        <w:rPr>
          <w:rFonts w:eastAsia="Times New Roman"/>
          <w:b/>
          <w:color w:val="000000" w:themeColor="text1"/>
          <w:sz w:val="27"/>
          <w:szCs w:val="27"/>
          <w:lang w:eastAsia="ru-RU"/>
        </w:rPr>
      </w:pPr>
      <w:r w:rsidRPr="007B6F78">
        <w:rPr>
          <w:rFonts w:eastAsia="Times New Roman"/>
          <w:b/>
          <w:color w:val="000000" w:themeColor="text1"/>
          <w:sz w:val="27"/>
          <w:szCs w:val="27"/>
          <w:lang w:eastAsia="ru-RU"/>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7D5FA15" w14:textId="77777777" w:rsidR="00AC2EDD" w:rsidRPr="007B6F78" w:rsidRDefault="00AC2EDD" w:rsidP="00AC2EDD">
      <w:pPr>
        <w:widowControl w:val="0"/>
        <w:ind w:firstLine="426"/>
        <w:jc w:val="center"/>
        <w:rPr>
          <w:rFonts w:eastAsia="Times New Roman"/>
          <w:b/>
          <w:color w:val="000000" w:themeColor="text1"/>
          <w:lang w:eastAsia="ru-RU"/>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127"/>
        <w:gridCol w:w="2835"/>
        <w:gridCol w:w="4677"/>
      </w:tblGrid>
      <w:tr w:rsidR="00AC2EDD" w:rsidRPr="007B6F78" w14:paraId="3750ACDD" w14:textId="77777777" w:rsidTr="00BE4658">
        <w:trPr>
          <w:trHeight w:val="20"/>
          <w:tblHeader/>
        </w:trPr>
        <w:tc>
          <w:tcPr>
            <w:tcW w:w="2127" w:type="dxa"/>
            <w:tcBorders>
              <w:top w:val="single" w:sz="4" w:space="0" w:color="auto"/>
              <w:left w:val="single" w:sz="4" w:space="0" w:color="auto"/>
              <w:bottom w:val="single" w:sz="4" w:space="0" w:color="auto"/>
              <w:right w:val="single" w:sz="4" w:space="0" w:color="auto"/>
            </w:tcBorders>
          </w:tcPr>
          <w:p w14:paraId="46E7CF38" w14:textId="77777777" w:rsidR="00AC2EDD" w:rsidRPr="007B6F78" w:rsidRDefault="00AC2EDD" w:rsidP="00AC2EDD">
            <w:pPr>
              <w:tabs>
                <w:tab w:val="left" w:pos="2520"/>
              </w:tabs>
              <w:ind w:firstLine="0"/>
              <w:jc w:val="center"/>
              <w:rPr>
                <w:rFonts w:eastAsia="SimSun"/>
                <w:b/>
                <w:color w:val="000000" w:themeColor="text1"/>
                <w:sz w:val="24"/>
                <w:szCs w:val="24"/>
                <w:lang w:eastAsia="zh-CN"/>
              </w:rPr>
            </w:pPr>
            <w:r w:rsidRPr="007B6F78">
              <w:rPr>
                <w:rFonts w:eastAsia="Times New Roman"/>
                <w:b/>
                <w:color w:val="000000" w:themeColor="text1"/>
                <w:sz w:val="24"/>
                <w:szCs w:val="24"/>
                <w:lang w:eastAsia="ru-RU"/>
              </w:rPr>
              <w:t>Наименование вида разрешенного использования земельного участка</w:t>
            </w:r>
          </w:p>
        </w:tc>
        <w:tc>
          <w:tcPr>
            <w:tcW w:w="2835" w:type="dxa"/>
            <w:tcBorders>
              <w:top w:val="single" w:sz="4" w:space="0" w:color="auto"/>
              <w:left w:val="single" w:sz="4" w:space="0" w:color="auto"/>
              <w:bottom w:val="single" w:sz="4" w:space="0" w:color="auto"/>
              <w:right w:val="single" w:sz="4" w:space="0" w:color="auto"/>
            </w:tcBorders>
          </w:tcPr>
          <w:p w14:paraId="46057E25" w14:textId="77777777" w:rsidR="00AC2EDD" w:rsidRPr="007B6F78" w:rsidRDefault="00AC2EDD" w:rsidP="00AC2EDD">
            <w:pPr>
              <w:tabs>
                <w:tab w:val="left" w:pos="2520"/>
              </w:tabs>
              <w:ind w:firstLine="0"/>
              <w:jc w:val="center"/>
              <w:rPr>
                <w:rFonts w:eastAsia="SimSun"/>
                <w:b/>
                <w:color w:val="000000" w:themeColor="text1"/>
                <w:sz w:val="24"/>
                <w:szCs w:val="24"/>
                <w:lang w:eastAsia="zh-CN"/>
              </w:rPr>
            </w:pPr>
            <w:r w:rsidRPr="007B6F78">
              <w:rPr>
                <w:rFonts w:eastAsia="Times New Roman"/>
                <w:b/>
                <w:color w:val="000000" w:themeColor="text1"/>
                <w:sz w:val="24"/>
                <w:szCs w:val="24"/>
                <w:lang w:eastAsia="ru-RU"/>
              </w:rPr>
              <w:t>Описание вида разрешенного использования земельного участка</w:t>
            </w:r>
          </w:p>
        </w:tc>
        <w:tc>
          <w:tcPr>
            <w:tcW w:w="4677" w:type="dxa"/>
            <w:tcBorders>
              <w:top w:val="single" w:sz="4" w:space="0" w:color="auto"/>
              <w:left w:val="single" w:sz="4" w:space="0" w:color="auto"/>
              <w:bottom w:val="single" w:sz="4" w:space="0" w:color="auto"/>
              <w:right w:val="single" w:sz="4" w:space="0" w:color="auto"/>
            </w:tcBorders>
          </w:tcPr>
          <w:p w14:paraId="5BC5335F" w14:textId="77777777" w:rsidR="00AC2EDD" w:rsidRPr="007B6F78" w:rsidRDefault="00AC2EDD" w:rsidP="00AC2EDD">
            <w:pPr>
              <w:tabs>
                <w:tab w:val="left" w:pos="2520"/>
              </w:tabs>
              <w:ind w:firstLine="0"/>
              <w:jc w:val="center"/>
              <w:rPr>
                <w:rFonts w:eastAsia="SimSun"/>
                <w:b/>
                <w:color w:val="000000" w:themeColor="text1"/>
                <w:sz w:val="24"/>
                <w:szCs w:val="24"/>
                <w:lang w:eastAsia="zh-CN"/>
              </w:rPr>
            </w:pPr>
            <w:r w:rsidRPr="007B6F78">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D045C99" w14:textId="77777777" w:rsidR="00AC2EDD" w:rsidRPr="007B6F78" w:rsidRDefault="00AC2EDD" w:rsidP="00AC2EDD">
      <w:pPr>
        <w:widowControl w:val="0"/>
        <w:ind w:firstLine="426"/>
        <w:jc w:val="center"/>
        <w:rPr>
          <w:rFonts w:eastAsia="Times New Roman"/>
          <w:b/>
          <w:color w:val="000000" w:themeColor="text1"/>
          <w:sz w:val="2"/>
          <w:szCs w:val="2"/>
          <w:lang w:eastAsia="ru-RU"/>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127"/>
        <w:gridCol w:w="2835"/>
        <w:gridCol w:w="4677"/>
      </w:tblGrid>
      <w:tr w:rsidR="00B87D33" w:rsidRPr="007B6F78" w14:paraId="1E67D31C" w14:textId="77777777" w:rsidTr="00BE4658">
        <w:trPr>
          <w:trHeight w:val="20"/>
          <w:tblHeader/>
        </w:trPr>
        <w:tc>
          <w:tcPr>
            <w:tcW w:w="2127" w:type="dxa"/>
            <w:tcBorders>
              <w:top w:val="single" w:sz="4" w:space="0" w:color="auto"/>
              <w:left w:val="single" w:sz="4" w:space="0" w:color="auto"/>
              <w:bottom w:val="single" w:sz="4" w:space="0" w:color="auto"/>
              <w:right w:val="single" w:sz="4" w:space="0" w:color="auto"/>
            </w:tcBorders>
          </w:tcPr>
          <w:p w14:paraId="1B6129E8" w14:textId="77777777" w:rsidR="00AC2EDD" w:rsidRPr="007B6F78" w:rsidRDefault="00AC2EDD" w:rsidP="00AC2EDD">
            <w:pPr>
              <w:tabs>
                <w:tab w:val="left" w:pos="2520"/>
              </w:tabs>
              <w:ind w:firstLine="0"/>
              <w:jc w:val="center"/>
              <w:rPr>
                <w:rFonts w:eastAsia="SimSun"/>
                <w:color w:val="000000" w:themeColor="text1"/>
                <w:sz w:val="24"/>
                <w:szCs w:val="24"/>
                <w:lang w:eastAsia="zh-CN"/>
              </w:rPr>
            </w:pPr>
            <w:r w:rsidRPr="007B6F78">
              <w:rPr>
                <w:rFonts w:eastAsia="Times New Roman"/>
                <w:color w:val="000000" w:themeColor="text1"/>
                <w:sz w:val="24"/>
                <w:szCs w:val="24"/>
                <w:lang w:eastAsia="ru-RU"/>
              </w:rPr>
              <w:t>1</w:t>
            </w:r>
          </w:p>
        </w:tc>
        <w:tc>
          <w:tcPr>
            <w:tcW w:w="2835" w:type="dxa"/>
            <w:tcBorders>
              <w:top w:val="single" w:sz="4" w:space="0" w:color="auto"/>
              <w:left w:val="single" w:sz="4" w:space="0" w:color="auto"/>
              <w:bottom w:val="single" w:sz="4" w:space="0" w:color="auto"/>
              <w:right w:val="single" w:sz="4" w:space="0" w:color="auto"/>
            </w:tcBorders>
          </w:tcPr>
          <w:p w14:paraId="79917854" w14:textId="77777777" w:rsidR="00AC2EDD" w:rsidRPr="007B6F78" w:rsidRDefault="00AC2EDD" w:rsidP="00AC2EDD">
            <w:pPr>
              <w:tabs>
                <w:tab w:val="left" w:pos="2520"/>
              </w:tabs>
              <w:ind w:firstLine="0"/>
              <w:jc w:val="center"/>
              <w:rPr>
                <w:rFonts w:eastAsia="SimSun"/>
                <w:color w:val="000000" w:themeColor="text1"/>
                <w:sz w:val="24"/>
                <w:szCs w:val="24"/>
                <w:lang w:eastAsia="zh-CN"/>
              </w:rPr>
            </w:pPr>
            <w:r w:rsidRPr="007B6F78">
              <w:rPr>
                <w:rFonts w:eastAsia="Times New Roman"/>
                <w:color w:val="000000" w:themeColor="text1"/>
                <w:sz w:val="24"/>
                <w:szCs w:val="24"/>
                <w:lang w:eastAsia="ru-RU"/>
              </w:rPr>
              <w:t>2</w:t>
            </w:r>
          </w:p>
        </w:tc>
        <w:tc>
          <w:tcPr>
            <w:tcW w:w="4677" w:type="dxa"/>
            <w:tcBorders>
              <w:top w:val="single" w:sz="4" w:space="0" w:color="auto"/>
              <w:left w:val="single" w:sz="4" w:space="0" w:color="auto"/>
              <w:bottom w:val="single" w:sz="4" w:space="0" w:color="auto"/>
              <w:right w:val="single" w:sz="4" w:space="0" w:color="auto"/>
            </w:tcBorders>
          </w:tcPr>
          <w:p w14:paraId="5CC2208E" w14:textId="77777777" w:rsidR="00AC2EDD" w:rsidRPr="007B6F78" w:rsidRDefault="00AC2EDD" w:rsidP="00AC2EDD">
            <w:pPr>
              <w:tabs>
                <w:tab w:val="left" w:pos="2520"/>
              </w:tabs>
              <w:ind w:firstLine="0"/>
              <w:jc w:val="center"/>
              <w:rPr>
                <w:rFonts w:eastAsia="SimSun"/>
                <w:color w:val="000000" w:themeColor="text1"/>
                <w:sz w:val="24"/>
                <w:szCs w:val="24"/>
                <w:lang w:eastAsia="zh-CN"/>
              </w:rPr>
            </w:pPr>
            <w:r w:rsidRPr="007B6F78">
              <w:rPr>
                <w:rFonts w:eastAsia="Times New Roman"/>
                <w:color w:val="000000" w:themeColor="text1"/>
                <w:sz w:val="24"/>
                <w:szCs w:val="24"/>
                <w:lang w:eastAsia="ru-RU"/>
              </w:rPr>
              <w:t>3</w:t>
            </w:r>
          </w:p>
        </w:tc>
      </w:tr>
      <w:tr w:rsidR="00B87D33" w:rsidRPr="007B6F78" w14:paraId="56AFFF18" w14:textId="77777777" w:rsidTr="00BE4658">
        <w:trPr>
          <w:trHeight w:val="20"/>
        </w:trPr>
        <w:tc>
          <w:tcPr>
            <w:tcW w:w="2127" w:type="dxa"/>
            <w:tcBorders>
              <w:top w:val="single" w:sz="4" w:space="0" w:color="auto"/>
              <w:bottom w:val="single" w:sz="4" w:space="0" w:color="auto"/>
            </w:tcBorders>
            <w:shd w:val="clear" w:color="auto" w:fill="auto"/>
          </w:tcPr>
          <w:p w14:paraId="101AA5C0" w14:textId="77777777" w:rsidR="00AC2EDD" w:rsidRPr="007B6F78" w:rsidRDefault="00AC2EDD" w:rsidP="009361B1">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[3.1.1] -</w:t>
            </w:r>
            <w:r w:rsidRPr="007B6F78">
              <w:rPr>
                <w:rFonts w:eastAsia="Times New Roman"/>
                <w:color w:val="000000" w:themeColor="text1"/>
                <w:sz w:val="24"/>
                <w:szCs w:val="24"/>
                <w:lang w:val="en-US" w:eastAsia="ru-RU"/>
              </w:rPr>
              <w:t xml:space="preserve"> </w:t>
            </w:r>
            <w:r w:rsidRPr="007B6F78">
              <w:rPr>
                <w:rFonts w:eastAsia="Times New Roman"/>
                <w:color w:val="000000" w:themeColor="text1"/>
                <w:sz w:val="24"/>
                <w:szCs w:val="24"/>
                <w:lang w:eastAsia="ru-RU"/>
              </w:rPr>
              <w:t>Предоставление коммунальных услуг</w:t>
            </w:r>
          </w:p>
        </w:tc>
        <w:tc>
          <w:tcPr>
            <w:tcW w:w="2835" w:type="dxa"/>
            <w:tcBorders>
              <w:top w:val="single" w:sz="4" w:space="0" w:color="auto"/>
              <w:bottom w:val="single" w:sz="4" w:space="0" w:color="auto"/>
            </w:tcBorders>
            <w:shd w:val="clear" w:color="auto" w:fill="auto"/>
          </w:tcPr>
          <w:p w14:paraId="695582A6" w14:textId="77777777" w:rsidR="00AC2EDD" w:rsidRPr="007B6F78" w:rsidRDefault="00AC2EDD" w:rsidP="009361B1">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w:t>
            </w:r>
            <w:r w:rsidRPr="007B6F78">
              <w:rPr>
                <w:rFonts w:eastAsia="Times New Roman"/>
                <w:color w:val="000000" w:themeColor="text1"/>
                <w:sz w:val="24"/>
                <w:szCs w:val="24"/>
                <w:lang w:eastAsia="ru-RU"/>
              </w:rPr>
              <w:lastRenderedPageBreak/>
              <w:t>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677" w:type="dxa"/>
            <w:shd w:val="clear" w:color="auto" w:fill="auto"/>
          </w:tcPr>
          <w:p w14:paraId="10821A96" w14:textId="7F17A536" w:rsidR="00AC2EDD" w:rsidRPr="007B6F78" w:rsidRDefault="00AC2EDD"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Минимальная/максимальн</w:t>
            </w:r>
            <w:r w:rsidR="00BE4658" w:rsidRPr="007B6F78">
              <w:rPr>
                <w:rFonts w:eastAsia="SimSun"/>
                <w:color w:val="000000" w:themeColor="text1"/>
                <w:sz w:val="24"/>
                <w:szCs w:val="24"/>
                <w:lang w:eastAsia="zh-CN"/>
              </w:rPr>
              <w:t xml:space="preserve">ая площадь земельных участков - </w:t>
            </w:r>
            <w:r w:rsidRPr="007B6F78">
              <w:rPr>
                <w:rFonts w:eastAsia="SimSun"/>
                <w:color w:val="000000" w:themeColor="text1"/>
                <w:sz w:val="24"/>
                <w:szCs w:val="24"/>
                <w:lang w:eastAsia="zh-CN"/>
              </w:rPr>
              <w:t>10 кв. м/</w:t>
            </w:r>
            <w:r w:rsidRPr="007B6F78">
              <w:rPr>
                <w:rFonts w:eastAsia="Times New Roman"/>
                <w:bCs/>
                <w:color w:val="000000" w:themeColor="text1"/>
                <w:sz w:val="24"/>
                <w:szCs w:val="24"/>
                <w:lang w:eastAsia="ru-RU"/>
              </w:rPr>
              <w:t>10000 кв. м.</w:t>
            </w:r>
          </w:p>
          <w:p w14:paraId="6A429EC4" w14:textId="77777777" w:rsidR="00AC2EDD" w:rsidRPr="007B6F78" w:rsidRDefault="00AC2EDD" w:rsidP="009361B1">
            <w:pPr>
              <w:autoSpaceDN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w:t>
            </w:r>
            <w:r w:rsidR="00852193" w:rsidRPr="007B6F78">
              <w:rPr>
                <w:rFonts w:eastAsia="Times New Roman"/>
                <w:color w:val="000000" w:themeColor="text1"/>
                <w:sz w:val="24"/>
                <w:szCs w:val="24"/>
                <w:lang w:eastAsia="ru-RU"/>
              </w:rPr>
              <w:t xml:space="preserve"> земельных участков – </w:t>
            </w:r>
            <w:r w:rsidRPr="007B6F78">
              <w:rPr>
                <w:rFonts w:eastAsia="Times New Roman"/>
                <w:color w:val="000000" w:themeColor="text1"/>
                <w:sz w:val="24"/>
                <w:szCs w:val="24"/>
                <w:lang w:eastAsia="ru-RU"/>
              </w:rPr>
              <w:t xml:space="preserve">1 м.        </w:t>
            </w:r>
          </w:p>
          <w:p w14:paraId="18D1C0D6" w14:textId="77777777" w:rsidR="00AC2EDD" w:rsidRPr="007B6F78" w:rsidRDefault="00AC2EDD"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w:t>
            </w:r>
            <w:r w:rsidR="00852193" w:rsidRPr="007B6F78">
              <w:rPr>
                <w:rFonts w:eastAsia="SimSun"/>
                <w:color w:val="000000" w:themeColor="text1"/>
                <w:sz w:val="24"/>
                <w:szCs w:val="24"/>
                <w:lang w:eastAsia="zh-CN"/>
              </w:rPr>
              <w:t xml:space="preserve">тажей зданий – </w:t>
            </w:r>
            <w:r w:rsidRPr="007B6F78">
              <w:rPr>
                <w:rFonts w:eastAsia="SimSun"/>
                <w:color w:val="000000" w:themeColor="text1"/>
                <w:sz w:val="24"/>
                <w:szCs w:val="24"/>
                <w:lang w:eastAsia="zh-CN"/>
              </w:rPr>
              <w:t xml:space="preserve">3 этажа (включая мансардный этаж). </w:t>
            </w:r>
          </w:p>
          <w:p w14:paraId="41DFA058" w14:textId="77777777" w:rsidR="00AC2EDD" w:rsidRPr="007B6F78" w:rsidRDefault="00AC2EDD"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строений, сооружений от уровня земли – 20 м.</w:t>
            </w:r>
          </w:p>
          <w:p w14:paraId="3B171833" w14:textId="77777777" w:rsidR="00AC2EDD" w:rsidRPr="007B6F78" w:rsidRDefault="00AC2EDD" w:rsidP="009361B1">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80%.</w:t>
            </w:r>
          </w:p>
          <w:p w14:paraId="00083A44" w14:textId="77777777" w:rsidR="00AC2EDD" w:rsidRPr="007B6F78" w:rsidRDefault="00AC2EDD" w:rsidP="009361B1">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7FB45DD7" w14:textId="77777777" w:rsidTr="00BE4658">
        <w:trPr>
          <w:trHeight w:val="20"/>
        </w:trPr>
        <w:tc>
          <w:tcPr>
            <w:tcW w:w="2127" w:type="dxa"/>
            <w:tcBorders>
              <w:top w:val="single" w:sz="4" w:space="0" w:color="auto"/>
              <w:bottom w:val="single" w:sz="4" w:space="0" w:color="auto"/>
            </w:tcBorders>
            <w:shd w:val="clear" w:color="auto" w:fill="auto"/>
          </w:tcPr>
          <w:p w14:paraId="725F18EF" w14:textId="77777777" w:rsidR="00AC2EDD" w:rsidRPr="007B6F78" w:rsidRDefault="00AC2EDD" w:rsidP="009361B1">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[4.1] - Деловое управление</w:t>
            </w:r>
          </w:p>
        </w:tc>
        <w:tc>
          <w:tcPr>
            <w:tcW w:w="2835" w:type="dxa"/>
            <w:tcBorders>
              <w:top w:val="single" w:sz="4" w:space="0" w:color="auto"/>
              <w:bottom w:val="single" w:sz="4" w:space="0" w:color="auto"/>
            </w:tcBorders>
            <w:shd w:val="clear" w:color="auto" w:fill="auto"/>
          </w:tcPr>
          <w:p w14:paraId="454C73BF" w14:textId="77777777" w:rsidR="00AC2EDD" w:rsidRPr="007B6F78" w:rsidRDefault="00AC2EDD" w:rsidP="009361B1">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677" w:type="dxa"/>
            <w:shd w:val="clear" w:color="auto" w:fill="auto"/>
          </w:tcPr>
          <w:p w14:paraId="21014805" w14:textId="10C80E53" w:rsidR="00AC2EDD" w:rsidRPr="007B6F78" w:rsidRDefault="00AC2EDD"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w:t>
            </w:r>
            <w:r w:rsidR="00BE4658" w:rsidRPr="007B6F78">
              <w:rPr>
                <w:rFonts w:eastAsia="SimSun"/>
                <w:color w:val="000000" w:themeColor="text1"/>
                <w:sz w:val="24"/>
                <w:szCs w:val="24"/>
                <w:lang w:eastAsia="zh-CN"/>
              </w:rPr>
              <w:t>лощадь земельных участков -</w:t>
            </w:r>
            <w:r w:rsidR="00267CA1" w:rsidRPr="007B6F78">
              <w:rPr>
                <w:rFonts w:eastAsia="SimSun"/>
                <w:color w:val="000000" w:themeColor="text1"/>
                <w:sz w:val="24"/>
                <w:szCs w:val="24"/>
                <w:lang w:eastAsia="zh-CN"/>
              </w:rPr>
              <w:t xml:space="preserve"> 50</w:t>
            </w:r>
            <w:r w:rsidR="00BE4658" w:rsidRPr="007B6F78">
              <w:rPr>
                <w:rFonts w:eastAsia="SimSun"/>
                <w:color w:val="000000" w:themeColor="text1"/>
                <w:sz w:val="24"/>
                <w:szCs w:val="24"/>
                <w:lang w:eastAsia="zh-CN"/>
              </w:rPr>
              <w:t xml:space="preserve"> кв. м</w:t>
            </w:r>
            <w:r w:rsidR="00267CA1" w:rsidRPr="007B6F78">
              <w:rPr>
                <w:rFonts w:eastAsia="SimSun"/>
                <w:color w:val="000000" w:themeColor="text1"/>
                <w:sz w:val="24"/>
                <w:szCs w:val="24"/>
                <w:lang w:eastAsia="zh-CN"/>
              </w:rPr>
              <w:t>/10</w:t>
            </w:r>
            <w:r w:rsidRPr="007B6F78">
              <w:rPr>
                <w:rFonts w:eastAsia="SimSun"/>
                <w:color w:val="000000" w:themeColor="text1"/>
                <w:sz w:val="24"/>
                <w:szCs w:val="24"/>
                <w:lang w:eastAsia="zh-CN"/>
              </w:rPr>
              <w:t>000 кв. м.</w:t>
            </w:r>
          </w:p>
          <w:p w14:paraId="4934B54B" w14:textId="77777777" w:rsidR="00AC2EDD" w:rsidRPr="007B6F78" w:rsidRDefault="00AC2EDD" w:rsidP="009361B1">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w:t>
            </w:r>
            <w:r w:rsidR="00852193" w:rsidRPr="007B6F78">
              <w:rPr>
                <w:rFonts w:eastAsia="Times New Roman"/>
                <w:color w:val="000000" w:themeColor="text1"/>
                <w:sz w:val="24"/>
                <w:szCs w:val="24"/>
                <w:lang w:eastAsia="ru-RU"/>
              </w:rPr>
              <w:t xml:space="preserve">мельных участков - </w:t>
            </w:r>
            <w:r w:rsidRPr="007B6F78">
              <w:rPr>
                <w:rFonts w:eastAsia="Times New Roman"/>
                <w:color w:val="000000" w:themeColor="text1"/>
                <w:sz w:val="24"/>
                <w:szCs w:val="24"/>
                <w:lang w:eastAsia="ru-RU"/>
              </w:rPr>
              <w:t>3 м.</w:t>
            </w:r>
          </w:p>
          <w:p w14:paraId="061BD10C" w14:textId="77777777" w:rsidR="00AC2EDD" w:rsidRPr="007B6F78" w:rsidRDefault="00AC2EDD"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w:t>
            </w:r>
            <w:r w:rsidR="00852193" w:rsidRPr="007B6F78">
              <w:rPr>
                <w:rFonts w:eastAsia="SimSun"/>
                <w:color w:val="000000" w:themeColor="text1"/>
                <w:sz w:val="24"/>
                <w:szCs w:val="24"/>
                <w:lang w:eastAsia="zh-CN"/>
              </w:rPr>
              <w:t xml:space="preserve">тажей зданий – </w:t>
            </w:r>
            <w:r w:rsidRPr="007B6F78">
              <w:rPr>
                <w:rFonts w:eastAsia="SimSun"/>
                <w:color w:val="000000" w:themeColor="text1"/>
                <w:sz w:val="24"/>
                <w:szCs w:val="24"/>
                <w:lang w:eastAsia="zh-CN"/>
              </w:rPr>
              <w:t>4 этажа (включая мансардный этаж).</w:t>
            </w:r>
          </w:p>
          <w:p w14:paraId="742F61D1" w14:textId="77777777" w:rsidR="00AC2EDD" w:rsidRPr="007B6F78" w:rsidRDefault="00AC2EDD" w:rsidP="009361B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p>
          <w:p w14:paraId="58C8926C" w14:textId="3887509C" w:rsidR="00AC2EDD" w:rsidRPr="007B6F78" w:rsidRDefault="00AC2EDD" w:rsidP="009361B1">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озеленения земельного участка</w:t>
            </w:r>
            <w:r w:rsidR="00BE4658" w:rsidRPr="007B6F78">
              <w:rPr>
                <w:rFonts w:eastAsia="SimSun"/>
                <w:color w:val="000000" w:themeColor="text1"/>
                <w:sz w:val="24"/>
                <w:szCs w:val="24"/>
                <w:lang w:eastAsia="zh-CN"/>
              </w:rPr>
              <w:t xml:space="preserve"> – </w:t>
            </w:r>
            <w:r w:rsidR="008744E9" w:rsidRPr="007B6F78">
              <w:rPr>
                <w:rFonts w:eastAsia="SimSun"/>
                <w:color w:val="000000" w:themeColor="text1"/>
                <w:sz w:val="24"/>
                <w:szCs w:val="24"/>
                <w:lang w:eastAsia="zh-CN"/>
              </w:rPr>
              <w:t>30</w:t>
            </w:r>
            <w:r w:rsidRPr="007B6F78">
              <w:rPr>
                <w:rFonts w:eastAsia="SimSun"/>
                <w:color w:val="000000" w:themeColor="text1"/>
                <w:sz w:val="24"/>
                <w:szCs w:val="24"/>
                <w:lang w:eastAsia="zh-CN"/>
              </w:rPr>
              <w:t>%.</w:t>
            </w:r>
          </w:p>
          <w:p w14:paraId="21A6310C" w14:textId="77777777" w:rsidR="00AC2EDD" w:rsidRPr="007B6F78" w:rsidRDefault="00AC2EDD" w:rsidP="009361B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2C65454D" w14:textId="77777777" w:rsidTr="00BE4658">
        <w:trPr>
          <w:trHeight w:val="20"/>
        </w:trPr>
        <w:tc>
          <w:tcPr>
            <w:tcW w:w="2127" w:type="dxa"/>
            <w:tcBorders>
              <w:top w:val="single" w:sz="4" w:space="0" w:color="auto"/>
              <w:bottom w:val="single" w:sz="4" w:space="0" w:color="auto"/>
            </w:tcBorders>
            <w:shd w:val="clear" w:color="auto" w:fill="auto"/>
          </w:tcPr>
          <w:p w14:paraId="4581020F" w14:textId="77777777" w:rsidR="00AC2EDD" w:rsidRPr="007B6F78" w:rsidRDefault="00AC2EDD" w:rsidP="009361B1">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[4.9.1.1] - Заправка транспортных средств</w:t>
            </w:r>
          </w:p>
        </w:tc>
        <w:tc>
          <w:tcPr>
            <w:tcW w:w="2835" w:type="dxa"/>
            <w:tcBorders>
              <w:top w:val="single" w:sz="4" w:space="0" w:color="auto"/>
              <w:bottom w:val="single" w:sz="4" w:space="0" w:color="auto"/>
            </w:tcBorders>
            <w:shd w:val="clear" w:color="auto" w:fill="auto"/>
          </w:tcPr>
          <w:p w14:paraId="0138C428" w14:textId="77777777" w:rsidR="00AC2EDD" w:rsidRPr="007B6F78" w:rsidRDefault="00AC2EDD" w:rsidP="009361B1">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4677" w:type="dxa"/>
            <w:shd w:val="clear" w:color="auto" w:fill="auto"/>
            <w:vAlign w:val="center"/>
          </w:tcPr>
          <w:p w14:paraId="79C9E9AD" w14:textId="2B4E5E14" w:rsidR="00AC2EDD" w:rsidRPr="007B6F78" w:rsidRDefault="00AC2EDD" w:rsidP="009361B1">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w:t>
            </w:r>
            <w:r w:rsidR="00BE4658" w:rsidRPr="007B6F78">
              <w:rPr>
                <w:rFonts w:eastAsia="SimSun"/>
                <w:color w:val="000000" w:themeColor="text1"/>
                <w:sz w:val="24"/>
                <w:szCs w:val="24"/>
                <w:lang w:eastAsia="zh-CN"/>
              </w:rPr>
              <w:t>–</w:t>
            </w:r>
            <w:r w:rsidRPr="007B6F78">
              <w:rPr>
                <w:rFonts w:eastAsia="SimSun"/>
                <w:color w:val="000000" w:themeColor="text1"/>
                <w:sz w:val="24"/>
                <w:szCs w:val="24"/>
                <w:lang w:eastAsia="zh-CN"/>
              </w:rPr>
              <w:t xml:space="preserve"> 100</w:t>
            </w:r>
            <w:r w:rsidR="00BE4658"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/5000 кв. м.</w:t>
            </w:r>
          </w:p>
          <w:p w14:paraId="52168610" w14:textId="77777777" w:rsidR="00AC2EDD" w:rsidRPr="007B6F78" w:rsidRDefault="00AC2EDD"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Минимальные отступы от границ земел</w:t>
            </w:r>
            <w:r w:rsidR="00852193" w:rsidRPr="007B6F78">
              <w:rPr>
                <w:rFonts w:eastAsia="SimSun"/>
                <w:color w:val="000000" w:themeColor="text1"/>
                <w:sz w:val="24"/>
                <w:szCs w:val="24"/>
                <w:lang w:eastAsia="zh-CN"/>
              </w:rPr>
              <w:t xml:space="preserve">ьных участков </w:t>
            </w:r>
            <w:r w:rsidRPr="007B6F78">
              <w:rPr>
                <w:rFonts w:eastAsia="SimSun"/>
                <w:color w:val="000000" w:themeColor="text1"/>
                <w:sz w:val="24"/>
                <w:szCs w:val="24"/>
                <w:lang w:eastAsia="zh-CN"/>
              </w:rPr>
              <w:t>3 м.</w:t>
            </w:r>
          </w:p>
          <w:p w14:paraId="4521EEB3" w14:textId="77777777" w:rsidR="00AC2EDD" w:rsidRPr="007B6F78" w:rsidRDefault="00AC2EDD"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строений, сооружений от уровня земли - 10 м.</w:t>
            </w:r>
          </w:p>
          <w:p w14:paraId="41CF2F88" w14:textId="77777777" w:rsidR="00AC2EDD" w:rsidRPr="007B6F78" w:rsidRDefault="00AC2EDD"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p>
          <w:p w14:paraId="445F3A77" w14:textId="7E42A549" w:rsidR="00AC2EDD" w:rsidRPr="007B6F78" w:rsidRDefault="00AC2EDD" w:rsidP="009361B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r w:rsidR="00140276" w:rsidRPr="007B6F78">
              <w:rPr>
                <w:rFonts w:eastAsia="SimSun"/>
                <w:color w:val="000000" w:themeColor="text1"/>
                <w:sz w:val="24"/>
                <w:szCs w:val="24"/>
                <w:lang w:eastAsia="zh-CN"/>
              </w:rPr>
              <w:t>.</w:t>
            </w:r>
          </w:p>
          <w:p w14:paraId="1452BAB4" w14:textId="23C6018B" w:rsidR="00AC2EDD" w:rsidRPr="007B6F78" w:rsidRDefault="00AC2EDD" w:rsidP="009361B1">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озел</w:t>
            </w:r>
            <w:r w:rsidR="00852193" w:rsidRPr="007B6F78">
              <w:rPr>
                <w:rFonts w:eastAsia="SimSun"/>
                <w:color w:val="000000" w:themeColor="text1"/>
                <w:sz w:val="24"/>
                <w:szCs w:val="24"/>
                <w:lang w:eastAsia="zh-CN"/>
              </w:rPr>
              <w:t xml:space="preserve">енения земельного участка – </w:t>
            </w:r>
            <w:r w:rsidR="00140276" w:rsidRPr="007B6F78">
              <w:rPr>
                <w:rFonts w:eastAsia="SimSun"/>
                <w:color w:val="000000" w:themeColor="text1"/>
                <w:sz w:val="24"/>
                <w:szCs w:val="24"/>
                <w:lang w:eastAsia="zh-CN"/>
              </w:rPr>
              <w:t>30</w:t>
            </w:r>
            <w:r w:rsidRPr="007B6F78">
              <w:rPr>
                <w:rFonts w:eastAsia="SimSun"/>
                <w:color w:val="000000" w:themeColor="text1"/>
                <w:sz w:val="24"/>
                <w:szCs w:val="24"/>
                <w:lang w:eastAsia="zh-CN"/>
              </w:rPr>
              <w:t>%.</w:t>
            </w:r>
          </w:p>
          <w:p w14:paraId="44D14C34" w14:textId="77777777" w:rsidR="00AC2EDD" w:rsidRPr="007B6F78" w:rsidRDefault="00AC2EDD" w:rsidP="009361B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Процент застройки подземной части не регламентируется</w:t>
            </w:r>
          </w:p>
        </w:tc>
      </w:tr>
      <w:tr w:rsidR="00B87D33" w:rsidRPr="007B6F78" w14:paraId="21E08DEA" w14:textId="77777777" w:rsidTr="00BE4658">
        <w:trPr>
          <w:trHeight w:val="20"/>
        </w:trPr>
        <w:tc>
          <w:tcPr>
            <w:tcW w:w="2127" w:type="dxa"/>
            <w:tcBorders>
              <w:top w:val="single" w:sz="4" w:space="0" w:color="auto"/>
              <w:bottom w:val="single" w:sz="4" w:space="0" w:color="auto"/>
            </w:tcBorders>
            <w:shd w:val="clear" w:color="auto" w:fill="auto"/>
          </w:tcPr>
          <w:p w14:paraId="44206FB7" w14:textId="77777777" w:rsidR="00AC2EDD" w:rsidRPr="007B6F78" w:rsidRDefault="00AC2EDD" w:rsidP="009361B1">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[4.9.1.3] - Автомобильные мойки</w:t>
            </w:r>
          </w:p>
        </w:tc>
        <w:tc>
          <w:tcPr>
            <w:tcW w:w="2835" w:type="dxa"/>
            <w:tcBorders>
              <w:top w:val="single" w:sz="4" w:space="0" w:color="auto"/>
              <w:bottom w:val="single" w:sz="4" w:space="0" w:color="auto"/>
            </w:tcBorders>
            <w:shd w:val="clear" w:color="auto" w:fill="auto"/>
          </w:tcPr>
          <w:p w14:paraId="2B6AAA08" w14:textId="77777777" w:rsidR="00AC2EDD" w:rsidRPr="007B6F78" w:rsidRDefault="00AC2EDD" w:rsidP="009361B1">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автомобильных моек, а также размещение магазинов сопутствующей торговли</w:t>
            </w:r>
          </w:p>
        </w:tc>
        <w:tc>
          <w:tcPr>
            <w:tcW w:w="4677" w:type="dxa"/>
            <w:shd w:val="clear" w:color="auto" w:fill="auto"/>
            <w:vAlign w:val="center"/>
          </w:tcPr>
          <w:p w14:paraId="3609B39F" w14:textId="57AB431B" w:rsidR="00AC2EDD" w:rsidRPr="007B6F78" w:rsidRDefault="00AC2EDD" w:rsidP="009361B1">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w:t>
            </w:r>
            <w:r w:rsidR="00BE4658" w:rsidRPr="007B6F78">
              <w:rPr>
                <w:rFonts w:eastAsia="SimSun"/>
                <w:color w:val="000000" w:themeColor="text1"/>
                <w:sz w:val="24"/>
                <w:szCs w:val="24"/>
                <w:lang w:eastAsia="zh-CN"/>
              </w:rPr>
              <w:t>–</w:t>
            </w:r>
            <w:r w:rsidRPr="007B6F78">
              <w:rPr>
                <w:rFonts w:eastAsia="SimSun"/>
                <w:color w:val="000000" w:themeColor="text1"/>
                <w:sz w:val="24"/>
                <w:szCs w:val="24"/>
                <w:lang w:eastAsia="zh-CN"/>
              </w:rPr>
              <w:t xml:space="preserve"> 100</w:t>
            </w:r>
            <w:r w:rsidR="00BE4658"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/5000 кв. м;</w:t>
            </w:r>
          </w:p>
          <w:p w14:paraId="2D3CB5E0" w14:textId="77777777" w:rsidR="00AC2EDD" w:rsidRPr="007B6F78" w:rsidRDefault="00AC2EDD"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Минимальные отступы от границ земельн</w:t>
            </w:r>
            <w:r w:rsidR="00852193" w:rsidRPr="007B6F78">
              <w:rPr>
                <w:rFonts w:eastAsia="SimSun"/>
                <w:color w:val="000000" w:themeColor="text1"/>
                <w:sz w:val="24"/>
                <w:szCs w:val="24"/>
                <w:lang w:eastAsia="zh-CN"/>
              </w:rPr>
              <w:t xml:space="preserve">ых участков </w:t>
            </w:r>
            <w:r w:rsidRPr="007B6F78">
              <w:rPr>
                <w:rFonts w:eastAsia="SimSun"/>
                <w:color w:val="000000" w:themeColor="text1"/>
                <w:sz w:val="24"/>
                <w:szCs w:val="24"/>
                <w:lang w:eastAsia="zh-CN"/>
              </w:rPr>
              <w:t>- 3 м.</w:t>
            </w:r>
          </w:p>
          <w:p w14:paraId="0D1A276C" w14:textId="77777777" w:rsidR="00AC2EDD" w:rsidRPr="007B6F78" w:rsidRDefault="00AC2EDD"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строений, сооружений от уровня земли - 10 м.</w:t>
            </w:r>
          </w:p>
          <w:p w14:paraId="3F6713EE" w14:textId="77777777" w:rsidR="00AC2EDD" w:rsidRPr="007B6F78" w:rsidRDefault="00AC2EDD"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p>
          <w:p w14:paraId="7074660D" w14:textId="77777777" w:rsidR="00AC2EDD" w:rsidRPr="007B6F78" w:rsidRDefault="00AC2EDD" w:rsidP="009361B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3C7C03B3" w14:textId="01ED3088" w:rsidR="00AC2EDD" w:rsidRPr="007B6F78" w:rsidRDefault="00AC2EDD" w:rsidP="009361B1">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озел</w:t>
            </w:r>
            <w:r w:rsidR="00140276" w:rsidRPr="007B6F78">
              <w:rPr>
                <w:rFonts w:eastAsia="SimSun"/>
                <w:color w:val="000000" w:themeColor="text1"/>
                <w:sz w:val="24"/>
                <w:szCs w:val="24"/>
                <w:lang w:eastAsia="zh-CN"/>
              </w:rPr>
              <w:t>енения земельного участка –  30</w:t>
            </w:r>
            <w:r w:rsidRPr="007B6F78">
              <w:rPr>
                <w:rFonts w:eastAsia="SimSun"/>
                <w:color w:val="000000" w:themeColor="text1"/>
                <w:sz w:val="24"/>
                <w:szCs w:val="24"/>
                <w:lang w:eastAsia="zh-CN"/>
              </w:rPr>
              <w:t>%.</w:t>
            </w:r>
          </w:p>
          <w:p w14:paraId="7CA6B0FB" w14:textId="77777777" w:rsidR="00AC2EDD" w:rsidRPr="007B6F78" w:rsidRDefault="00AC2EDD" w:rsidP="009361B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007D00AE" w14:textId="77777777" w:rsidTr="00BE4658">
        <w:trPr>
          <w:trHeight w:val="20"/>
        </w:trPr>
        <w:tc>
          <w:tcPr>
            <w:tcW w:w="2127" w:type="dxa"/>
            <w:tcBorders>
              <w:top w:val="single" w:sz="4" w:space="0" w:color="auto"/>
              <w:bottom w:val="single" w:sz="4" w:space="0" w:color="auto"/>
            </w:tcBorders>
            <w:shd w:val="clear" w:color="auto" w:fill="auto"/>
          </w:tcPr>
          <w:p w14:paraId="3EB0FFE2" w14:textId="77777777" w:rsidR="00AC2EDD" w:rsidRPr="007B6F78" w:rsidRDefault="00AC2EDD" w:rsidP="009361B1">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[4.9.1.4] - Ремонт автомобилей</w:t>
            </w:r>
          </w:p>
        </w:tc>
        <w:tc>
          <w:tcPr>
            <w:tcW w:w="2835" w:type="dxa"/>
            <w:tcBorders>
              <w:top w:val="single" w:sz="4" w:space="0" w:color="auto"/>
              <w:bottom w:val="single" w:sz="4" w:space="0" w:color="auto"/>
            </w:tcBorders>
            <w:shd w:val="clear" w:color="auto" w:fill="auto"/>
          </w:tcPr>
          <w:p w14:paraId="27554B95" w14:textId="77777777" w:rsidR="00AC2EDD" w:rsidRPr="007B6F78" w:rsidRDefault="00AC2EDD" w:rsidP="009361B1">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4677" w:type="dxa"/>
            <w:shd w:val="clear" w:color="auto" w:fill="auto"/>
            <w:vAlign w:val="center"/>
          </w:tcPr>
          <w:p w14:paraId="0E415BBD" w14:textId="47AFA0E5" w:rsidR="00AC2EDD" w:rsidRPr="007B6F78" w:rsidRDefault="00AC2EDD" w:rsidP="009361B1">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w:t>
            </w:r>
            <w:r w:rsidR="009361B1" w:rsidRPr="007B6F78">
              <w:rPr>
                <w:rFonts w:eastAsia="SimSun"/>
                <w:color w:val="000000" w:themeColor="text1"/>
                <w:sz w:val="24"/>
                <w:szCs w:val="24"/>
                <w:lang w:eastAsia="zh-CN"/>
              </w:rPr>
              <w:t>–</w:t>
            </w:r>
            <w:r w:rsidRPr="007B6F78">
              <w:rPr>
                <w:rFonts w:eastAsia="SimSun"/>
                <w:color w:val="000000" w:themeColor="text1"/>
                <w:sz w:val="24"/>
                <w:szCs w:val="24"/>
                <w:lang w:eastAsia="zh-CN"/>
              </w:rPr>
              <w:t xml:space="preserve"> </w:t>
            </w:r>
            <w:r w:rsidR="00BE4658"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100</w:t>
            </w:r>
            <w:r w:rsidR="009361B1"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/5000 кв. м.</w:t>
            </w:r>
          </w:p>
          <w:p w14:paraId="7C691582" w14:textId="77777777" w:rsidR="00AC2EDD" w:rsidRPr="007B6F78" w:rsidRDefault="00AC2EDD"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Минимальные отступы от границ земельных</w:t>
            </w:r>
            <w:r w:rsidR="00852193" w:rsidRPr="007B6F78">
              <w:rPr>
                <w:rFonts w:eastAsia="SimSun"/>
                <w:color w:val="000000" w:themeColor="text1"/>
                <w:sz w:val="24"/>
                <w:szCs w:val="24"/>
                <w:lang w:eastAsia="zh-CN"/>
              </w:rPr>
              <w:t xml:space="preserve"> участков - </w:t>
            </w:r>
            <w:r w:rsidRPr="007B6F78">
              <w:rPr>
                <w:rFonts w:eastAsia="SimSun"/>
                <w:color w:val="000000" w:themeColor="text1"/>
                <w:sz w:val="24"/>
                <w:szCs w:val="24"/>
                <w:lang w:eastAsia="zh-CN"/>
              </w:rPr>
              <w:t>3 м.</w:t>
            </w:r>
          </w:p>
          <w:p w14:paraId="666B10BD" w14:textId="77777777" w:rsidR="00AC2EDD" w:rsidRPr="007B6F78" w:rsidRDefault="00AC2EDD"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строений, сооружений от уровня земли - 10 м.</w:t>
            </w:r>
          </w:p>
          <w:p w14:paraId="346E0DE2" w14:textId="77777777" w:rsidR="00AC2EDD" w:rsidRPr="007B6F78" w:rsidRDefault="00AC2EDD"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p>
          <w:p w14:paraId="7D176E2A" w14:textId="77777777" w:rsidR="00AC2EDD" w:rsidRPr="007B6F78" w:rsidRDefault="00AC2EDD" w:rsidP="009361B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r w:rsidR="00852193" w:rsidRPr="007B6F78">
              <w:rPr>
                <w:rFonts w:eastAsia="SimSun"/>
                <w:color w:val="000000" w:themeColor="text1"/>
                <w:sz w:val="24"/>
                <w:szCs w:val="24"/>
                <w:lang w:eastAsia="zh-CN"/>
              </w:rPr>
              <w:t>.</w:t>
            </w:r>
          </w:p>
          <w:p w14:paraId="06EA4403" w14:textId="541A687B" w:rsidR="00AC2EDD" w:rsidRPr="007B6F78" w:rsidRDefault="00AC2EDD" w:rsidP="009361B1">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озел</w:t>
            </w:r>
            <w:r w:rsidR="00140276" w:rsidRPr="007B6F78">
              <w:rPr>
                <w:rFonts w:eastAsia="SimSun"/>
                <w:color w:val="000000" w:themeColor="text1"/>
                <w:sz w:val="24"/>
                <w:szCs w:val="24"/>
                <w:lang w:eastAsia="zh-CN"/>
              </w:rPr>
              <w:t>енения земельного участка –  30</w:t>
            </w:r>
            <w:r w:rsidRPr="007B6F78">
              <w:rPr>
                <w:rFonts w:eastAsia="SimSun"/>
                <w:color w:val="000000" w:themeColor="text1"/>
                <w:sz w:val="24"/>
                <w:szCs w:val="24"/>
                <w:lang w:eastAsia="zh-CN"/>
              </w:rPr>
              <w:t>%.</w:t>
            </w:r>
          </w:p>
          <w:p w14:paraId="643FD937" w14:textId="77777777" w:rsidR="00AC2EDD" w:rsidRPr="007B6F78" w:rsidRDefault="00AC2EDD" w:rsidP="009361B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AC2EDD" w:rsidRPr="007B6F78" w14:paraId="64B6C1C1" w14:textId="77777777" w:rsidTr="00BE4658">
        <w:trPr>
          <w:trHeight w:val="20"/>
        </w:trPr>
        <w:tc>
          <w:tcPr>
            <w:tcW w:w="2127" w:type="dxa"/>
            <w:tcBorders>
              <w:top w:val="single" w:sz="4" w:space="0" w:color="auto"/>
              <w:bottom w:val="single" w:sz="4" w:space="0" w:color="auto"/>
            </w:tcBorders>
            <w:shd w:val="clear" w:color="auto" w:fill="auto"/>
          </w:tcPr>
          <w:p w14:paraId="568FC3B0" w14:textId="77777777" w:rsidR="00AC2EDD" w:rsidRPr="007B6F78" w:rsidRDefault="00AC2EDD" w:rsidP="009361B1">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[9.3] - Историко-культурная деятельность</w:t>
            </w:r>
          </w:p>
        </w:tc>
        <w:tc>
          <w:tcPr>
            <w:tcW w:w="2835" w:type="dxa"/>
            <w:tcBorders>
              <w:top w:val="single" w:sz="4" w:space="0" w:color="auto"/>
              <w:bottom w:val="single" w:sz="4" w:space="0" w:color="auto"/>
            </w:tcBorders>
            <w:shd w:val="clear" w:color="auto" w:fill="auto"/>
          </w:tcPr>
          <w:p w14:paraId="645324C8" w14:textId="77777777" w:rsidR="00AC2EDD" w:rsidRPr="007B6F78" w:rsidRDefault="00AC2EDD" w:rsidP="009361B1">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677" w:type="dxa"/>
            <w:shd w:val="clear" w:color="auto" w:fill="auto"/>
          </w:tcPr>
          <w:p w14:paraId="64B6FCE6" w14:textId="77777777" w:rsidR="00AC2EDD" w:rsidRPr="007B6F78" w:rsidRDefault="00AC2EDD"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- 1 кв. м/10000 кв. м.</w:t>
            </w:r>
          </w:p>
          <w:p w14:paraId="5B10E124" w14:textId="77777777" w:rsidR="00AC2EDD" w:rsidRPr="007B6F78" w:rsidRDefault="00AC2EDD"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Минимальные отступы от границ зе</w:t>
            </w:r>
            <w:r w:rsidR="00852193" w:rsidRPr="007B6F78">
              <w:rPr>
                <w:rFonts w:eastAsia="SimSun"/>
                <w:color w:val="000000" w:themeColor="text1"/>
                <w:sz w:val="24"/>
                <w:szCs w:val="24"/>
                <w:lang w:eastAsia="zh-CN"/>
              </w:rPr>
              <w:t xml:space="preserve">мельных участков - </w:t>
            </w:r>
            <w:r w:rsidRPr="007B6F78">
              <w:rPr>
                <w:rFonts w:eastAsia="SimSun"/>
                <w:color w:val="000000" w:themeColor="text1"/>
                <w:sz w:val="24"/>
                <w:szCs w:val="24"/>
                <w:lang w:eastAsia="zh-CN"/>
              </w:rPr>
              <w:t>1 м.</w:t>
            </w:r>
          </w:p>
          <w:p w14:paraId="3199F6E6" w14:textId="77777777" w:rsidR="00AC2EDD" w:rsidRPr="007B6F78" w:rsidRDefault="00AC2EDD" w:rsidP="009361B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строений, сооружений от уровня земли - 30 м.</w:t>
            </w:r>
          </w:p>
          <w:p w14:paraId="7AA1A0B4" w14:textId="77777777" w:rsidR="00AC2EDD" w:rsidRPr="007B6F78" w:rsidRDefault="00AC2EDD" w:rsidP="009361B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70%</w:t>
            </w:r>
            <w:r w:rsidR="00852193" w:rsidRPr="007B6F78">
              <w:rPr>
                <w:rFonts w:eastAsia="SimSun"/>
                <w:color w:val="000000" w:themeColor="text1"/>
                <w:sz w:val="24"/>
                <w:szCs w:val="24"/>
                <w:lang w:eastAsia="zh-CN"/>
              </w:rPr>
              <w:t>.</w:t>
            </w:r>
          </w:p>
          <w:p w14:paraId="259F20B7" w14:textId="77777777" w:rsidR="00AC2EDD" w:rsidRPr="007B6F78" w:rsidRDefault="00AC2EDD" w:rsidP="009361B1">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bl>
    <w:p w14:paraId="5233E892" w14:textId="77777777" w:rsidR="00DB70DB" w:rsidRPr="007B6F78" w:rsidRDefault="00DB70DB" w:rsidP="00852193">
      <w:pPr>
        <w:tabs>
          <w:tab w:val="left" w:pos="2520"/>
        </w:tabs>
        <w:suppressAutoHyphens/>
        <w:ind w:firstLine="0"/>
        <w:jc w:val="left"/>
        <w:rPr>
          <w:rFonts w:eastAsia="SimSun"/>
          <w:b/>
          <w:color w:val="000000" w:themeColor="text1"/>
          <w:sz w:val="27"/>
          <w:szCs w:val="27"/>
          <w:lang w:eastAsia="zh-CN"/>
        </w:rPr>
      </w:pPr>
    </w:p>
    <w:p w14:paraId="2C6E129D" w14:textId="633257B2" w:rsidR="00DB70DB" w:rsidRPr="007B6F78" w:rsidRDefault="00DB70DB" w:rsidP="00DB70DB">
      <w:pPr>
        <w:tabs>
          <w:tab w:val="left" w:pos="2520"/>
        </w:tabs>
        <w:suppressAutoHyphens/>
        <w:ind w:firstLine="426"/>
        <w:jc w:val="center"/>
        <w:rPr>
          <w:rFonts w:eastAsia="SimSun"/>
          <w:b/>
          <w:color w:val="000000" w:themeColor="text1"/>
          <w:sz w:val="27"/>
          <w:szCs w:val="27"/>
          <w:lang w:eastAsia="zh-CN"/>
        </w:rPr>
      </w:pPr>
      <w:r w:rsidRPr="007B6F78">
        <w:rPr>
          <w:rFonts w:eastAsia="SimSun"/>
          <w:b/>
          <w:color w:val="000000" w:themeColor="text1"/>
          <w:sz w:val="27"/>
          <w:szCs w:val="27"/>
          <w:lang w:eastAsia="zh-CN"/>
        </w:rPr>
        <w:t>Вспомогательные виды и параметры разрешенного использования земельных участков и объектов капитального строительства</w:t>
      </w:r>
    </w:p>
    <w:p w14:paraId="1D5B453F" w14:textId="77777777" w:rsidR="006011DD" w:rsidRPr="007B6F78" w:rsidRDefault="006011DD" w:rsidP="00DB70DB">
      <w:pPr>
        <w:tabs>
          <w:tab w:val="left" w:pos="2520"/>
        </w:tabs>
        <w:suppressAutoHyphens/>
        <w:ind w:firstLine="426"/>
        <w:jc w:val="center"/>
        <w:rPr>
          <w:rFonts w:eastAsia="SimSun"/>
          <w:b/>
          <w:color w:val="000000" w:themeColor="text1"/>
          <w:sz w:val="27"/>
          <w:szCs w:val="27"/>
          <w:lang w:eastAsia="zh-CN"/>
        </w:rPr>
      </w:pPr>
    </w:p>
    <w:tbl>
      <w:tblPr>
        <w:tblW w:w="9767" w:type="dxa"/>
        <w:tblInd w:w="-10" w:type="dxa"/>
        <w:tblLayout w:type="fixed"/>
        <w:tblLook w:val="0000" w:firstRow="0" w:lastRow="0" w:firstColumn="0" w:lastColumn="0" w:noHBand="0" w:noVBand="0"/>
      </w:tblPr>
      <w:tblGrid>
        <w:gridCol w:w="4938"/>
        <w:gridCol w:w="4829"/>
      </w:tblGrid>
      <w:tr w:rsidR="006011DD" w:rsidRPr="007B6F78" w14:paraId="5E0FEA33" w14:textId="77777777" w:rsidTr="009D56F0">
        <w:trPr>
          <w:trHeight w:val="284"/>
          <w:tblHeader/>
        </w:trPr>
        <w:tc>
          <w:tcPr>
            <w:tcW w:w="4938" w:type="dxa"/>
            <w:tcBorders>
              <w:top w:val="single" w:sz="4" w:space="0" w:color="000000"/>
              <w:left w:val="single" w:sz="4" w:space="0" w:color="000000"/>
              <w:bottom w:val="single" w:sz="4" w:space="0" w:color="auto"/>
            </w:tcBorders>
            <w:shd w:val="clear" w:color="auto" w:fill="auto"/>
          </w:tcPr>
          <w:p w14:paraId="2BF68F66" w14:textId="77777777" w:rsidR="006011DD" w:rsidRPr="007B6F78" w:rsidRDefault="006011DD" w:rsidP="009D56F0">
            <w:pPr>
              <w:tabs>
                <w:tab w:val="left" w:pos="2520"/>
              </w:tabs>
              <w:suppressAutoHyphens/>
              <w:ind w:firstLine="0"/>
              <w:jc w:val="center"/>
              <w:rPr>
                <w:rFonts w:eastAsia="SimSun"/>
                <w:color w:val="000000" w:themeColor="text1"/>
                <w:sz w:val="24"/>
                <w:szCs w:val="24"/>
                <w:lang w:eastAsia="zh-CN"/>
              </w:rPr>
            </w:pPr>
            <w:r w:rsidRPr="007B6F78">
              <w:rPr>
                <w:rFonts w:eastAsia="Times New Roman"/>
                <w:b/>
                <w:color w:val="000000" w:themeColor="text1"/>
                <w:sz w:val="24"/>
                <w:szCs w:val="24"/>
                <w:lang w:eastAsia="ru-RU"/>
              </w:rPr>
              <w:t>Виды разрешенного использования земельных участков и объектов капитального строительства</w:t>
            </w:r>
          </w:p>
        </w:tc>
        <w:tc>
          <w:tcPr>
            <w:tcW w:w="4829" w:type="dxa"/>
            <w:tcBorders>
              <w:top w:val="single" w:sz="4" w:space="0" w:color="000000"/>
              <w:left w:val="single" w:sz="4" w:space="0" w:color="000000"/>
              <w:bottom w:val="single" w:sz="4" w:space="0" w:color="auto"/>
              <w:right w:val="single" w:sz="4" w:space="0" w:color="000000"/>
            </w:tcBorders>
            <w:shd w:val="clear" w:color="auto" w:fill="auto"/>
          </w:tcPr>
          <w:p w14:paraId="2CE81239" w14:textId="77777777" w:rsidR="006011DD" w:rsidRPr="007B6F78" w:rsidRDefault="006011DD" w:rsidP="009D56F0">
            <w:pPr>
              <w:tabs>
                <w:tab w:val="left" w:pos="2520"/>
              </w:tabs>
              <w:suppressAutoHyphens/>
              <w:ind w:firstLine="0"/>
              <w:jc w:val="center"/>
              <w:rPr>
                <w:rFonts w:eastAsia="SimSun"/>
                <w:color w:val="000000" w:themeColor="text1"/>
                <w:sz w:val="24"/>
                <w:szCs w:val="24"/>
                <w:lang w:eastAsia="zh-CN"/>
              </w:rPr>
            </w:pPr>
            <w:r w:rsidRPr="007B6F78">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43287D66" w14:textId="26894F3A" w:rsidR="00EA39FB" w:rsidRPr="007B6F78" w:rsidRDefault="00EA39FB" w:rsidP="00EA39FB">
      <w:pPr>
        <w:tabs>
          <w:tab w:val="left" w:pos="2520"/>
        </w:tabs>
        <w:suppressAutoHyphens/>
        <w:ind w:firstLine="0"/>
        <w:rPr>
          <w:rFonts w:eastAsia="SimSun"/>
          <w:b/>
          <w:color w:val="000000" w:themeColor="text1"/>
          <w:sz w:val="2"/>
          <w:szCs w:val="2"/>
          <w:lang w:eastAsia="zh-CN"/>
        </w:rPr>
      </w:pPr>
    </w:p>
    <w:p w14:paraId="233B56E1" w14:textId="77777777" w:rsidR="006011DD" w:rsidRPr="007B6F78" w:rsidRDefault="006011DD" w:rsidP="00EA39FB">
      <w:pPr>
        <w:tabs>
          <w:tab w:val="left" w:pos="2520"/>
        </w:tabs>
        <w:suppressAutoHyphens/>
        <w:ind w:firstLine="0"/>
        <w:rPr>
          <w:rFonts w:eastAsia="SimSun"/>
          <w:b/>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4938"/>
        <w:gridCol w:w="4829"/>
      </w:tblGrid>
      <w:tr w:rsidR="00B87D33" w:rsidRPr="007B6F78" w14:paraId="56E46FFE" w14:textId="77777777" w:rsidTr="00EA39FB">
        <w:trPr>
          <w:trHeight w:val="284"/>
          <w:tblHeader/>
        </w:trPr>
        <w:tc>
          <w:tcPr>
            <w:tcW w:w="4938" w:type="dxa"/>
            <w:tcBorders>
              <w:top w:val="single" w:sz="4" w:space="0" w:color="000000"/>
              <w:left w:val="single" w:sz="4" w:space="0" w:color="000000"/>
              <w:bottom w:val="single" w:sz="4" w:space="0" w:color="auto"/>
            </w:tcBorders>
            <w:shd w:val="clear" w:color="auto" w:fill="auto"/>
          </w:tcPr>
          <w:p w14:paraId="035F9497" w14:textId="77777777" w:rsidR="00DB70DB" w:rsidRPr="007B6F78" w:rsidRDefault="00EA39FB" w:rsidP="00EA39FB">
            <w:pPr>
              <w:tabs>
                <w:tab w:val="left" w:pos="2520"/>
              </w:tabs>
              <w:suppressAutoHyphen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4829" w:type="dxa"/>
            <w:tcBorders>
              <w:top w:val="single" w:sz="4" w:space="0" w:color="000000"/>
              <w:left w:val="single" w:sz="4" w:space="0" w:color="000000"/>
              <w:bottom w:val="single" w:sz="4" w:space="0" w:color="auto"/>
              <w:right w:val="single" w:sz="4" w:space="0" w:color="000000"/>
            </w:tcBorders>
            <w:shd w:val="clear" w:color="auto" w:fill="auto"/>
          </w:tcPr>
          <w:p w14:paraId="04D412DE" w14:textId="77777777" w:rsidR="00DB70DB" w:rsidRPr="007B6F78" w:rsidRDefault="00EA39FB" w:rsidP="00EA39FB">
            <w:pPr>
              <w:tabs>
                <w:tab w:val="left" w:pos="2520"/>
              </w:tabs>
              <w:suppressAutoHyphen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r>
      <w:tr w:rsidR="00B87D33" w:rsidRPr="007B6F78" w14:paraId="79D5BAEA" w14:textId="77777777" w:rsidTr="00530DC7">
        <w:trPr>
          <w:trHeight w:val="552"/>
        </w:trPr>
        <w:tc>
          <w:tcPr>
            <w:tcW w:w="4938" w:type="dxa"/>
            <w:tcBorders>
              <w:top w:val="single" w:sz="4" w:space="0" w:color="auto"/>
              <w:left w:val="single" w:sz="4" w:space="0" w:color="auto"/>
              <w:bottom w:val="single" w:sz="4" w:space="0" w:color="auto"/>
              <w:right w:val="single" w:sz="4" w:space="0" w:color="auto"/>
            </w:tcBorders>
          </w:tcPr>
          <w:p w14:paraId="14A93699" w14:textId="77777777" w:rsidR="00530DC7" w:rsidRPr="007B6F78" w:rsidRDefault="00530DC7" w:rsidP="006011DD">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Виды разрешенного использования земельных участков - аналогичны</w:t>
            </w:r>
            <w:r w:rsidRPr="007B6F78">
              <w:rPr>
                <w:rFonts w:eastAsia="Times New Roman"/>
                <w:color w:val="000000" w:themeColor="text1"/>
                <w:sz w:val="24"/>
                <w:szCs w:val="24"/>
                <w:lang w:eastAsia="ru-RU"/>
              </w:rPr>
              <w:t xml:space="preserve"> видам разрешенного использования земельных участков</w:t>
            </w:r>
            <w:r w:rsidRPr="007B6F78">
              <w:rPr>
                <w:rFonts w:eastAsia="SimSun"/>
                <w:color w:val="000000" w:themeColor="text1"/>
                <w:sz w:val="24"/>
                <w:szCs w:val="24"/>
                <w:lang w:eastAsia="zh-CN"/>
              </w:rPr>
              <w:t xml:space="preserve"> с основными и условно разрешенными видами использования;</w:t>
            </w:r>
          </w:p>
          <w:p w14:paraId="3AA03E76" w14:textId="77777777" w:rsidR="00530DC7" w:rsidRPr="007B6F78" w:rsidRDefault="00530DC7" w:rsidP="006011DD">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3088F528" w14:textId="77777777" w:rsidR="00530DC7" w:rsidRPr="007B6F78" w:rsidRDefault="00530DC7" w:rsidP="006011DD">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Для всех видов объектов с основными и условно разрешенными видами </w:t>
            </w:r>
            <w:r w:rsidRPr="007B6F78">
              <w:rPr>
                <w:rFonts w:eastAsia="SimSun"/>
                <w:color w:val="000000" w:themeColor="text1"/>
                <w:sz w:val="24"/>
                <w:szCs w:val="24"/>
                <w:lang w:eastAsia="zh-CN"/>
              </w:rPr>
              <w:lastRenderedPageBreak/>
              <w:t>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131D387" w14:textId="00930FB7" w:rsidR="00530DC7" w:rsidRPr="007B6F78" w:rsidRDefault="00530DC7" w:rsidP="006011DD">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F8CAD45" w14:textId="060B24C4" w:rsidR="00530DC7" w:rsidRPr="007B6F78" w:rsidRDefault="00530DC7" w:rsidP="006011DD">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проезды общего пользования;</w:t>
            </w:r>
          </w:p>
          <w:p w14:paraId="12E017FF" w14:textId="721D5320" w:rsidR="00530DC7" w:rsidRPr="007B6F78" w:rsidRDefault="00530DC7" w:rsidP="006011DD">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3A0542A4" w14:textId="57419319" w:rsidR="00530DC7" w:rsidRPr="007B6F78" w:rsidRDefault="00530DC7" w:rsidP="006011DD">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76DA5F79" w14:textId="47ED66FC" w:rsidR="00530DC7" w:rsidRPr="007B6F78" w:rsidRDefault="00530DC7" w:rsidP="006011DD">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w:t>
            </w:r>
          </w:p>
          <w:p w14:paraId="328D9341" w14:textId="34BD524B" w:rsidR="00530DC7" w:rsidRPr="007B6F78" w:rsidRDefault="00530DC7" w:rsidP="006011DD">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2CD4A333" w14:textId="76E78363" w:rsidR="00530DC7" w:rsidRPr="007B6F78" w:rsidRDefault="00530DC7" w:rsidP="006011DD">
            <w:pPr>
              <w:ind w:firstLine="0"/>
              <w:jc w:val="left"/>
              <w:rPr>
                <w:rFonts w:eastAsia="SimSun"/>
                <w:color w:val="000000" w:themeColor="text1"/>
                <w:sz w:val="24"/>
                <w:lang w:eastAsia="zh-CN"/>
              </w:rPr>
            </w:pPr>
            <w:r w:rsidRPr="007B6F78">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829" w:type="dxa"/>
            <w:tcBorders>
              <w:top w:val="single" w:sz="4" w:space="0" w:color="auto"/>
              <w:left w:val="single" w:sz="4" w:space="0" w:color="auto"/>
              <w:bottom w:val="single" w:sz="4" w:space="0" w:color="auto"/>
              <w:right w:val="single" w:sz="4" w:space="0" w:color="auto"/>
            </w:tcBorders>
          </w:tcPr>
          <w:p w14:paraId="74859D16" w14:textId="487A30FC" w:rsidR="00530DC7" w:rsidRPr="007B6F78" w:rsidRDefault="00530DC7" w:rsidP="006011DD">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Минимальная площадь земельных участков - 1 кв. м. </w:t>
            </w:r>
          </w:p>
          <w:p w14:paraId="12B613AF" w14:textId="3023570F" w:rsidR="00B03914" w:rsidRPr="007B6F78" w:rsidRDefault="00B03914" w:rsidP="006011DD">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площадь  земельного участка, установленная для объектов вспомогательного назначения равнозначна</w:t>
            </w:r>
            <w:r w:rsidR="006011DD" w:rsidRPr="007B6F78">
              <w:rPr>
                <w:rFonts w:eastAsia="SimSun"/>
                <w:color w:val="000000" w:themeColor="text1"/>
                <w:sz w:val="24"/>
                <w:szCs w:val="24"/>
                <w:lang w:eastAsia="zh-CN"/>
              </w:rPr>
              <w:t xml:space="preserve"> максимальной площади, предназначенной для основных и(или) условно разрешенных</w:t>
            </w:r>
          </w:p>
          <w:p w14:paraId="44E852B9" w14:textId="76C5F017" w:rsidR="00530DC7" w:rsidRPr="007B6F78" w:rsidRDefault="00530DC7" w:rsidP="006011DD">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видов использования, с обязательным условием применения понижающего коэффициента 0,5. </w:t>
            </w:r>
          </w:p>
          <w:p w14:paraId="1FBA5541" w14:textId="77777777" w:rsidR="00530DC7" w:rsidRPr="007B6F78" w:rsidRDefault="00530DC7" w:rsidP="006011DD">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A65747B" w14:textId="095B6F05" w:rsidR="00530DC7" w:rsidRPr="007B6F78" w:rsidRDefault="00530DC7" w:rsidP="006011DD">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r w:rsidR="008744E9" w:rsidRPr="007B6F78">
              <w:rPr>
                <w:rFonts w:eastAsia="SimSun"/>
                <w:color w:val="000000" w:themeColor="text1"/>
                <w:sz w:val="24"/>
                <w:szCs w:val="24"/>
                <w:lang w:eastAsia="zh-CN"/>
              </w:rPr>
              <w:t>.</w:t>
            </w:r>
            <w:r w:rsidRPr="007B6F78">
              <w:rPr>
                <w:rFonts w:eastAsia="SimSun"/>
                <w:color w:val="000000" w:themeColor="text1"/>
                <w:sz w:val="24"/>
                <w:szCs w:val="24"/>
                <w:lang w:eastAsia="zh-CN"/>
              </w:rPr>
              <w:t xml:space="preserve"> </w:t>
            </w:r>
          </w:p>
          <w:p w14:paraId="313272AB" w14:textId="77777777" w:rsidR="00530DC7" w:rsidRPr="007B6F78" w:rsidRDefault="00530DC7" w:rsidP="006011DD">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земельных участков - 1 м.</w:t>
            </w:r>
          </w:p>
          <w:p w14:paraId="7765D7BE" w14:textId="77777777" w:rsidR="00530DC7" w:rsidRPr="007B6F78" w:rsidRDefault="00530DC7" w:rsidP="006011DD">
            <w:pPr>
              <w:keepLines/>
              <w:tabs>
                <w:tab w:val="left" w:pos="-6204"/>
              </w:tab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19129B1F" w14:textId="77777777" w:rsidR="00530DC7" w:rsidRPr="007B6F78" w:rsidRDefault="00530DC7" w:rsidP="006011DD">
            <w:pPr>
              <w:autoSpaceDE w:val="0"/>
              <w:autoSpaceDN w:val="0"/>
              <w:adjustRightInd w:val="0"/>
              <w:ind w:firstLine="0"/>
              <w:jc w:val="left"/>
              <w:rPr>
                <w:rFonts w:eastAsia="SimSun"/>
                <w:color w:val="000000" w:themeColor="text1"/>
                <w:sz w:val="24"/>
                <w:lang w:eastAsia="zh-CN"/>
              </w:rPr>
            </w:pPr>
          </w:p>
        </w:tc>
      </w:tr>
    </w:tbl>
    <w:p w14:paraId="1770AE3A" w14:textId="77777777" w:rsidR="00754E1C" w:rsidRPr="007B6F78" w:rsidRDefault="00754E1C" w:rsidP="00896C96">
      <w:pPr>
        <w:suppressAutoHyphens/>
        <w:autoSpaceDE w:val="0"/>
        <w:ind w:firstLine="0"/>
        <w:rPr>
          <w:rFonts w:eastAsia="SimSun"/>
          <w:color w:val="000000" w:themeColor="text1"/>
          <w:sz w:val="27"/>
          <w:szCs w:val="27"/>
          <w:lang w:eastAsia="zh-CN"/>
        </w:rPr>
      </w:pPr>
    </w:p>
    <w:p w14:paraId="1D9FA419" w14:textId="77777777" w:rsidR="00BE4658" w:rsidRPr="007B6F78" w:rsidRDefault="00BE4658" w:rsidP="00BE4658">
      <w:pPr>
        <w:ind w:firstLine="709"/>
        <w:rPr>
          <w:bCs/>
          <w:color w:val="000000" w:themeColor="text1"/>
          <w:sz w:val="27"/>
          <w:szCs w:val="27"/>
        </w:rPr>
      </w:pPr>
      <w:r w:rsidRPr="007B6F78">
        <w:rPr>
          <w:bCs/>
          <w:color w:val="000000" w:themeColor="text1"/>
          <w:sz w:val="27"/>
          <w:szCs w:val="27"/>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14:paraId="106714CC" w14:textId="77777777" w:rsidR="00BE4658" w:rsidRPr="007B6F78" w:rsidRDefault="00BE4658" w:rsidP="00BE4658">
      <w:pPr>
        <w:ind w:firstLine="709"/>
        <w:rPr>
          <w:bCs/>
          <w:color w:val="000000" w:themeColor="text1"/>
          <w:sz w:val="27"/>
          <w:szCs w:val="27"/>
        </w:rPr>
      </w:pPr>
      <w:r w:rsidRPr="007B6F78">
        <w:rPr>
          <w:bCs/>
          <w:color w:val="000000" w:themeColor="text1"/>
          <w:sz w:val="27"/>
          <w:szCs w:val="27"/>
        </w:rPr>
        <w:t>1) 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5D95950C" w14:textId="77777777" w:rsidR="00BE4658" w:rsidRPr="007B6F78" w:rsidRDefault="00BE4658" w:rsidP="00BE4658">
      <w:pPr>
        <w:ind w:firstLine="709"/>
        <w:rPr>
          <w:bCs/>
          <w:color w:val="000000" w:themeColor="text1"/>
          <w:sz w:val="27"/>
          <w:szCs w:val="27"/>
        </w:rPr>
      </w:pPr>
      <w:r w:rsidRPr="007B6F78">
        <w:rPr>
          <w:bCs/>
          <w:color w:val="000000" w:themeColor="text1"/>
          <w:sz w:val="27"/>
          <w:szCs w:val="27"/>
        </w:rPr>
        <w:t>2) 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4E83DD60" w14:textId="77777777" w:rsidR="00BE4658" w:rsidRPr="007B6F78" w:rsidRDefault="00BE4658" w:rsidP="00BE4658">
      <w:pPr>
        <w:ind w:firstLine="709"/>
        <w:rPr>
          <w:bCs/>
          <w:color w:val="000000" w:themeColor="text1"/>
          <w:sz w:val="27"/>
          <w:szCs w:val="27"/>
        </w:rPr>
      </w:pPr>
      <w:r w:rsidRPr="007B6F78">
        <w:rPr>
          <w:bCs/>
          <w:color w:val="000000" w:themeColor="text1"/>
          <w:sz w:val="27"/>
          <w:szCs w:val="27"/>
        </w:rPr>
        <w:t xml:space="preserve">3) 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w:t>
      </w:r>
      <w:r w:rsidRPr="007B6F78">
        <w:rPr>
          <w:bCs/>
          <w:color w:val="000000" w:themeColor="text1"/>
          <w:sz w:val="27"/>
          <w:szCs w:val="27"/>
        </w:rPr>
        <w:lastRenderedPageBreak/>
        <w:t>предприятиями, требующими значительных складских помещений, крупногабаритных подъездов, разворотных площадок.</w:t>
      </w:r>
    </w:p>
    <w:p w14:paraId="33D09AEB" w14:textId="77777777" w:rsidR="00BE4658" w:rsidRPr="007B6F78" w:rsidRDefault="00BE4658" w:rsidP="00BE4658">
      <w:pPr>
        <w:ind w:firstLine="709"/>
        <w:rPr>
          <w:bCs/>
          <w:color w:val="000000" w:themeColor="text1"/>
          <w:sz w:val="27"/>
          <w:szCs w:val="27"/>
        </w:rPr>
      </w:pPr>
      <w:r w:rsidRPr="007B6F78">
        <w:rPr>
          <w:bCs/>
          <w:color w:val="000000" w:themeColor="text1"/>
          <w:sz w:val="27"/>
          <w:szCs w:val="27"/>
        </w:rPr>
        <w:t>После проведения реконструкции или перепрофилирования производственного объекта санитарно-защитная зона для него должна быть подтверждена результатами расчетов.</w:t>
      </w:r>
    </w:p>
    <w:p w14:paraId="64D40A8D" w14:textId="77777777" w:rsidR="00BE4658" w:rsidRPr="007B6F78" w:rsidRDefault="00BE4658" w:rsidP="00BE4658">
      <w:pPr>
        <w:ind w:firstLine="709"/>
        <w:rPr>
          <w:color w:val="000000" w:themeColor="text1"/>
          <w:sz w:val="27"/>
          <w:szCs w:val="27"/>
        </w:rPr>
      </w:pPr>
      <w:r w:rsidRPr="007B6F78">
        <w:rPr>
          <w:bCs/>
          <w:color w:val="000000" w:themeColor="text1"/>
          <w:sz w:val="27"/>
          <w:szCs w:val="27"/>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14:paraId="35A5B39E" w14:textId="77777777" w:rsidR="00BE4658" w:rsidRPr="007B6F78" w:rsidRDefault="00BE4658" w:rsidP="00BE4658">
      <w:pPr>
        <w:ind w:firstLine="709"/>
        <w:rPr>
          <w:color w:val="000000" w:themeColor="text1"/>
          <w:sz w:val="27"/>
          <w:szCs w:val="27"/>
        </w:rPr>
      </w:pPr>
      <w:r w:rsidRPr="007B6F78">
        <w:rPr>
          <w:color w:val="000000" w:themeColor="text1"/>
          <w:sz w:val="27"/>
          <w:szCs w:val="27"/>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14:paraId="30E8798F" w14:textId="77777777" w:rsidR="00BE4658" w:rsidRPr="007B6F78" w:rsidRDefault="00BE4658" w:rsidP="00BE4658">
      <w:pPr>
        <w:ind w:firstLine="709"/>
        <w:rPr>
          <w:color w:val="000000" w:themeColor="text1"/>
          <w:sz w:val="27"/>
          <w:szCs w:val="27"/>
        </w:rPr>
      </w:pPr>
      <w:r w:rsidRPr="007B6F78">
        <w:rPr>
          <w:color w:val="000000" w:themeColor="text1"/>
          <w:sz w:val="27"/>
          <w:szCs w:val="27"/>
        </w:rPr>
        <w:t>на 10 постов - 1,0 га;</w:t>
      </w:r>
    </w:p>
    <w:p w14:paraId="618C2F86" w14:textId="77777777" w:rsidR="00BE4658" w:rsidRPr="007B6F78" w:rsidRDefault="00BE4658" w:rsidP="00BE4658">
      <w:pPr>
        <w:ind w:firstLine="709"/>
        <w:rPr>
          <w:color w:val="000000" w:themeColor="text1"/>
          <w:sz w:val="27"/>
          <w:szCs w:val="27"/>
        </w:rPr>
      </w:pPr>
      <w:r w:rsidRPr="007B6F78">
        <w:rPr>
          <w:color w:val="000000" w:themeColor="text1"/>
          <w:sz w:val="27"/>
          <w:szCs w:val="27"/>
        </w:rPr>
        <w:t>на 15 постов - 1,5 га;</w:t>
      </w:r>
    </w:p>
    <w:p w14:paraId="5A0819F2" w14:textId="77777777" w:rsidR="00BE4658" w:rsidRPr="007B6F78" w:rsidRDefault="00BE4658" w:rsidP="00BE4658">
      <w:pPr>
        <w:ind w:firstLine="709"/>
        <w:rPr>
          <w:color w:val="000000" w:themeColor="text1"/>
          <w:sz w:val="27"/>
          <w:szCs w:val="27"/>
        </w:rPr>
      </w:pPr>
      <w:r w:rsidRPr="007B6F78">
        <w:rPr>
          <w:color w:val="000000" w:themeColor="text1"/>
          <w:sz w:val="27"/>
          <w:szCs w:val="27"/>
        </w:rPr>
        <w:t>на 25 постов - 2,0 га;</w:t>
      </w:r>
    </w:p>
    <w:p w14:paraId="03D832D5" w14:textId="77777777" w:rsidR="00BE4658" w:rsidRPr="007B6F78" w:rsidRDefault="00BE4658" w:rsidP="00BE4658">
      <w:pPr>
        <w:ind w:firstLine="709"/>
        <w:rPr>
          <w:color w:val="000000" w:themeColor="text1"/>
          <w:sz w:val="27"/>
          <w:szCs w:val="27"/>
        </w:rPr>
      </w:pPr>
      <w:r w:rsidRPr="007B6F78">
        <w:rPr>
          <w:color w:val="000000" w:themeColor="text1"/>
          <w:sz w:val="27"/>
          <w:szCs w:val="27"/>
        </w:rPr>
        <w:t>на 40 постов - 3,5 га.</w:t>
      </w:r>
    </w:p>
    <w:p w14:paraId="1822C7A9" w14:textId="77777777" w:rsidR="00BE4658" w:rsidRPr="007B6F78" w:rsidRDefault="00BE4658" w:rsidP="00BE4658">
      <w:pPr>
        <w:ind w:firstLine="709"/>
        <w:rPr>
          <w:color w:val="000000" w:themeColor="text1"/>
          <w:sz w:val="27"/>
          <w:szCs w:val="27"/>
        </w:rPr>
      </w:pPr>
      <w:r w:rsidRPr="007B6F78">
        <w:rPr>
          <w:color w:val="000000" w:themeColor="text1"/>
          <w:sz w:val="27"/>
          <w:szCs w:val="27"/>
        </w:rPr>
        <w:t>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w:t>
      </w:r>
    </w:p>
    <w:p w14:paraId="09524D4E" w14:textId="45A9BC61" w:rsidR="00BE4658" w:rsidRPr="007B6F78" w:rsidRDefault="002030A6" w:rsidP="002030A6">
      <w:pPr>
        <w:jc w:val="right"/>
        <w:rPr>
          <w:color w:val="000000" w:themeColor="text1"/>
          <w:sz w:val="27"/>
          <w:szCs w:val="27"/>
        </w:rPr>
      </w:pPr>
      <w:r w:rsidRPr="007B6F78">
        <w:rPr>
          <w:color w:val="000000" w:themeColor="text1"/>
          <w:sz w:val="27"/>
          <w:szCs w:val="27"/>
        </w:rPr>
        <w:t>(метров)</w:t>
      </w:r>
    </w:p>
    <w:tbl>
      <w:tblPr>
        <w:tblW w:w="5000" w:type="pct"/>
        <w:tblCellMar>
          <w:left w:w="75" w:type="dxa"/>
          <w:right w:w="75" w:type="dxa"/>
        </w:tblCellMar>
        <w:tblLook w:val="04A0" w:firstRow="1" w:lastRow="0" w:firstColumn="1" w:lastColumn="0" w:noHBand="0" w:noVBand="1"/>
      </w:tblPr>
      <w:tblGrid>
        <w:gridCol w:w="5085"/>
        <w:gridCol w:w="2544"/>
        <w:gridCol w:w="1999"/>
      </w:tblGrid>
      <w:tr w:rsidR="007B6F78" w:rsidRPr="007B6F78" w14:paraId="7A5CF095" w14:textId="77777777" w:rsidTr="00BE4658">
        <w:trPr>
          <w:trHeight w:val="173"/>
          <w:tblHeader/>
        </w:trPr>
        <w:tc>
          <w:tcPr>
            <w:tcW w:w="2641" w:type="pct"/>
            <w:vMerge w:val="restart"/>
            <w:tcBorders>
              <w:top w:val="single" w:sz="4" w:space="0" w:color="000000"/>
              <w:left w:val="single" w:sz="4" w:space="0" w:color="000000"/>
              <w:bottom w:val="single" w:sz="4" w:space="0" w:color="000000"/>
              <w:right w:val="nil"/>
            </w:tcBorders>
            <w:hideMark/>
          </w:tcPr>
          <w:p w14:paraId="356C5193" w14:textId="77777777" w:rsidR="00BE4658" w:rsidRPr="007B6F78" w:rsidRDefault="00BE4658" w:rsidP="00BE4658">
            <w:pPr>
              <w:pStyle w:val="aff9"/>
              <w:jc w:val="center"/>
              <w:rPr>
                <w:rFonts w:eastAsia="Times New Roman"/>
                <w:color w:val="000000" w:themeColor="text1"/>
              </w:rPr>
            </w:pPr>
            <w:r w:rsidRPr="007B6F78">
              <w:rPr>
                <w:color w:val="000000" w:themeColor="text1"/>
              </w:rPr>
              <w:t>Здания, до которых определяется расстояние</w:t>
            </w:r>
          </w:p>
        </w:tc>
        <w:tc>
          <w:tcPr>
            <w:tcW w:w="2359" w:type="pct"/>
            <w:gridSpan w:val="2"/>
            <w:tcBorders>
              <w:top w:val="single" w:sz="4" w:space="0" w:color="000000"/>
              <w:left w:val="single" w:sz="4" w:space="0" w:color="000000"/>
              <w:bottom w:val="single" w:sz="4" w:space="0" w:color="000000"/>
              <w:right w:val="single" w:sz="4" w:space="0" w:color="000000"/>
            </w:tcBorders>
            <w:vAlign w:val="center"/>
            <w:hideMark/>
          </w:tcPr>
          <w:p w14:paraId="17823CA3" w14:textId="2A003847" w:rsidR="00BE4658" w:rsidRPr="007B6F78" w:rsidRDefault="00773E9F" w:rsidP="00BE4658">
            <w:pPr>
              <w:pStyle w:val="aff9"/>
              <w:jc w:val="center"/>
              <w:rPr>
                <w:color w:val="000000" w:themeColor="text1"/>
              </w:rPr>
            </w:pPr>
            <w:r w:rsidRPr="007B6F78">
              <w:rPr>
                <w:color w:val="000000" w:themeColor="text1"/>
              </w:rPr>
              <w:t>Расстояние</w:t>
            </w:r>
          </w:p>
        </w:tc>
      </w:tr>
      <w:tr w:rsidR="007B6F78" w:rsidRPr="007B6F78" w14:paraId="60512D57" w14:textId="77777777" w:rsidTr="00BE4658">
        <w:trPr>
          <w:trHeight w:val="163"/>
          <w:tblHeader/>
        </w:trPr>
        <w:tc>
          <w:tcPr>
            <w:tcW w:w="2641" w:type="pct"/>
            <w:vMerge/>
            <w:tcBorders>
              <w:top w:val="single" w:sz="4" w:space="0" w:color="000000"/>
              <w:left w:val="single" w:sz="4" w:space="0" w:color="000000"/>
              <w:bottom w:val="single" w:sz="4" w:space="0" w:color="000000"/>
              <w:right w:val="nil"/>
            </w:tcBorders>
            <w:vAlign w:val="center"/>
            <w:hideMark/>
          </w:tcPr>
          <w:p w14:paraId="5A868D3F" w14:textId="77777777" w:rsidR="00BE4658" w:rsidRPr="007B6F78" w:rsidRDefault="00BE4658" w:rsidP="00BE4658">
            <w:pPr>
              <w:pStyle w:val="aff9"/>
              <w:rPr>
                <w:rFonts w:eastAsia="Times New Roman"/>
                <w:color w:val="000000" w:themeColor="text1"/>
              </w:rPr>
            </w:pPr>
          </w:p>
        </w:tc>
        <w:tc>
          <w:tcPr>
            <w:tcW w:w="2359" w:type="pct"/>
            <w:gridSpan w:val="2"/>
            <w:tcBorders>
              <w:top w:val="nil"/>
              <w:left w:val="single" w:sz="4" w:space="0" w:color="000000"/>
              <w:bottom w:val="single" w:sz="4" w:space="0" w:color="000000"/>
              <w:right w:val="single" w:sz="4" w:space="0" w:color="000000"/>
            </w:tcBorders>
            <w:hideMark/>
          </w:tcPr>
          <w:p w14:paraId="76E5934F" w14:textId="77777777" w:rsidR="00BE4658" w:rsidRPr="007B6F78" w:rsidRDefault="00BE4658" w:rsidP="00BE4658">
            <w:pPr>
              <w:pStyle w:val="aff9"/>
              <w:jc w:val="center"/>
              <w:rPr>
                <w:color w:val="000000" w:themeColor="text1"/>
              </w:rPr>
            </w:pPr>
            <w:r w:rsidRPr="007B6F78">
              <w:rPr>
                <w:color w:val="000000" w:themeColor="text1"/>
              </w:rPr>
              <w:t>от станций технического обслуживания при числе  постов</w:t>
            </w:r>
          </w:p>
        </w:tc>
      </w:tr>
      <w:tr w:rsidR="007B6F78" w:rsidRPr="007B6F78" w14:paraId="18AE7D39" w14:textId="77777777" w:rsidTr="00BE4658">
        <w:trPr>
          <w:tblHeader/>
        </w:trPr>
        <w:tc>
          <w:tcPr>
            <w:tcW w:w="2641" w:type="pct"/>
            <w:vMerge/>
            <w:tcBorders>
              <w:top w:val="single" w:sz="4" w:space="0" w:color="000000"/>
              <w:left w:val="single" w:sz="4" w:space="0" w:color="000000"/>
              <w:bottom w:val="single" w:sz="4" w:space="0" w:color="000000"/>
              <w:right w:val="nil"/>
            </w:tcBorders>
            <w:vAlign w:val="center"/>
            <w:hideMark/>
          </w:tcPr>
          <w:p w14:paraId="25455553" w14:textId="77777777" w:rsidR="00BE4658" w:rsidRPr="007B6F78" w:rsidRDefault="00BE4658" w:rsidP="00BE4658">
            <w:pPr>
              <w:pStyle w:val="aff9"/>
              <w:rPr>
                <w:rFonts w:eastAsia="Times New Roman"/>
                <w:color w:val="000000" w:themeColor="text1"/>
              </w:rPr>
            </w:pPr>
          </w:p>
        </w:tc>
        <w:tc>
          <w:tcPr>
            <w:tcW w:w="1321" w:type="pct"/>
            <w:tcBorders>
              <w:top w:val="nil"/>
              <w:left w:val="single" w:sz="4" w:space="0" w:color="000000"/>
              <w:bottom w:val="single" w:sz="4" w:space="0" w:color="000000"/>
              <w:right w:val="nil"/>
            </w:tcBorders>
            <w:hideMark/>
          </w:tcPr>
          <w:p w14:paraId="6FE70826" w14:textId="77777777" w:rsidR="00BE4658" w:rsidRPr="007B6F78" w:rsidRDefault="00BE4658" w:rsidP="00BE4658">
            <w:pPr>
              <w:pStyle w:val="aff9"/>
              <w:jc w:val="center"/>
              <w:rPr>
                <w:color w:val="000000" w:themeColor="text1"/>
              </w:rPr>
            </w:pPr>
            <w:r w:rsidRPr="007B6F78">
              <w:rPr>
                <w:color w:val="000000" w:themeColor="text1"/>
              </w:rPr>
              <w:t>10 и менее</w:t>
            </w:r>
          </w:p>
        </w:tc>
        <w:tc>
          <w:tcPr>
            <w:tcW w:w="1038" w:type="pct"/>
            <w:tcBorders>
              <w:top w:val="nil"/>
              <w:left w:val="single" w:sz="4" w:space="0" w:color="000000"/>
              <w:bottom w:val="single" w:sz="4" w:space="0" w:color="000000"/>
              <w:right w:val="single" w:sz="4" w:space="0" w:color="000000"/>
            </w:tcBorders>
            <w:hideMark/>
          </w:tcPr>
          <w:p w14:paraId="0D308016" w14:textId="77777777" w:rsidR="00BE4658" w:rsidRPr="007B6F78" w:rsidRDefault="00BE4658" w:rsidP="00BE4658">
            <w:pPr>
              <w:pStyle w:val="aff9"/>
              <w:jc w:val="center"/>
              <w:rPr>
                <w:color w:val="000000" w:themeColor="text1"/>
              </w:rPr>
            </w:pPr>
            <w:r w:rsidRPr="007B6F78">
              <w:rPr>
                <w:color w:val="000000" w:themeColor="text1"/>
              </w:rPr>
              <w:t>11 - 30</w:t>
            </w:r>
          </w:p>
        </w:tc>
      </w:tr>
      <w:tr w:rsidR="007B6F78" w:rsidRPr="007B6F78" w14:paraId="2E37BF4D" w14:textId="77777777" w:rsidTr="00BE4658">
        <w:tc>
          <w:tcPr>
            <w:tcW w:w="2641" w:type="pct"/>
            <w:tcBorders>
              <w:top w:val="nil"/>
              <w:left w:val="single" w:sz="4" w:space="0" w:color="000000"/>
              <w:bottom w:val="single" w:sz="4" w:space="0" w:color="000000"/>
              <w:right w:val="nil"/>
            </w:tcBorders>
            <w:vAlign w:val="center"/>
          </w:tcPr>
          <w:p w14:paraId="03606D1E" w14:textId="78C62D34" w:rsidR="000252AA" w:rsidRPr="007B6F78" w:rsidRDefault="000252AA" w:rsidP="000252AA">
            <w:pPr>
              <w:pStyle w:val="affb"/>
              <w:jc w:val="center"/>
              <w:rPr>
                <w:color w:val="000000" w:themeColor="text1"/>
              </w:rPr>
            </w:pPr>
            <w:r w:rsidRPr="007B6F78">
              <w:rPr>
                <w:color w:val="000000" w:themeColor="text1"/>
              </w:rPr>
              <w:t>1</w:t>
            </w:r>
          </w:p>
        </w:tc>
        <w:tc>
          <w:tcPr>
            <w:tcW w:w="1321" w:type="pct"/>
            <w:tcBorders>
              <w:top w:val="nil"/>
              <w:left w:val="single" w:sz="4" w:space="0" w:color="000000"/>
              <w:bottom w:val="single" w:sz="4" w:space="0" w:color="000000"/>
              <w:right w:val="nil"/>
            </w:tcBorders>
          </w:tcPr>
          <w:p w14:paraId="2546D232" w14:textId="1C452BFE" w:rsidR="000252AA" w:rsidRPr="007B6F78" w:rsidRDefault="000252AA" w:rsidP="00BE4658">
            <w:pPr>
              <w:pStyle w:val="affb"/>
              <w:jc w:val="center"/>
              <w:rPr>
                <w:color w:val="000000" w:themeColor="text1"/>
              </w:rPr>
            </w:pPr>
            <w:r w:rsidRPr="007B6F78">
              <w:rPr>
                <w:color w:val="000000" w:themeColor="text1"/>
              </w:rPr>
              <w:t>2</w:t>
            </w:r>
          </w:p>
        </w:tc>
        <w:tc>
          <w:tcPr>
            <w:tcW w:w="1038" w:type="pct"/>
            <w:tcBorders>
              <w:top w:val="nil"/>
              <w:left w:val="single" w:sz="4" w:space="0" w:color="000000"/>
              <w:bottom w:val="single" w:sz="4" w:space="0" w:color="000000"/>
              <w:right w:val="single" w:sz="4" w:space="0" w:color="000000"/>
            </w:tcBorders>
          </w:tcPr>
          <w:p w14:paraId="28FA87C8" w14:textId="19D3B777" w:rsidR="000252AA" w:rsidRPr="007B6F78" w:rsidRDefault="000252AA" w:rsidP="00BE4658">
            <w:pPr>
              <w:pStyle w:val="affb"/>
              <w:jc w:val="center"/>
              <w:rPr>
                <w:color w:val="000000" w:themeColor="text1"/>
              </w:rPr>
            </w:pPr>
            <w:r w:rsidRPr="007B6F78">
              <w:rPr>
                <w:color w:val="000000" w:themeColor="text1"/>
              </w:rPr>
              <w:t>3</w:t>
            </w:r>
          </w:p>
        </w:tc>
      </w:tr>
      <w:tr w:rsidR="007B6F78" w:rsidRPr="007B6F78" w14:paraId="203D4A78" w14:textId="77777777" w:rsidTr="00BE4658">
        <w:tc>
          <w:tcPr>
            <w:tcW w:w="2641" w:type="pct"/>
            <w:tcBorders>
              <w:top w:val="nil"/>
              <w:left w:val="single" w:sz="4" w:space="0" w:color="000000"/>
              <w:bottom w:val="single" w:sz="4" w:space="0" w:color="000000"/>
              <w:right w:val="nil"/>
            </w:tcBorders>
            <w:vAlign w:val="center"/>
            <w:hideMark/>
          </w:tcPr>
          <w:p w14:paraId="7906B424" w14:textId="77777777" w:rsidR="00BE4658" w:rsidRPr="007B6F78" w:rsidRDefault="00BE4658" w:rsidP="00BE4658">
            <w:pPr>
              <w:pStyle w:val="affb"/>
              <w:rPr>
                <w:color w:val="000000" w:themeColor="text1"/>
              </w:rPr>
            </w:pPr>
            <w:r w:rsidRPr="007B6F78">
              <w:rPr>
                <w:color w:val="000000" w:themeColor="text1"/>
              </w:rPr>
              <w:t>Жилые дома,</w:t>
            </w:r>
          </w:p>
        </w:tc>
        <w:tc>
          <w:tcPr>
            <w:tcW w:w="1321" w:type="pct"/>
            <w:tcBorders>
              <w:top w:val="nil"/>
              <w:left w:val="single" w:sz="4" w:space="0" w:color="000000"/>
              <w:bottom w:val="single" w:sz="4" w:space="0" w:color="000000"/>
              <w:right w:val="nil"/>
            </w:tcBorders>
            <w:hideMark/>
          </w:tcPr>
          <w:p w14:paraId="1139D160" w14:textId="77777777" w:rsidR="00BE4658" w:rsidRPr="007B6F78" w:rsidRDefault="00BE4658" w:rsidP="00BE4658">
            <w:pPr>
              <w:pStyle w:val="affb"/>
              <w:jc w:val="center"/>
              <w:rPr>
                <w:color w:val="000000" w:themeColor="text1"/>
              </w:rPr>
            </w:pPr>
            <w:r w:rsidRPr="007B6F78">
              <w:rPr>
                <w:color w:val="000000" w:themeColor="text1"/>
              </w:rPr>
              <w:t>15</w:t>
            </w:r>
          </w:p>
        </w:tc>
        <w:tc>
          <w:tcPr>
            <w:tcW w:w="1038" w:type="pct"/>
            <w:tcBorders>
              <w:top w:val="nil"/>
              <w:left w:val="single" w:sz="4" w:space="0" w:color="000000"/>
              <w:bottom w:val="single" w:sz="4" w:space="0" w:color="000000"/>
              <w:right w:val="single" w:sz="4" w:space="0" w:color="000000"/>
            </w:tcBorders>
            <w:hideMark/>
          </w:tcPr>
          <w:p w14:paraId="722212EF" w14:textId="77777777" w:rsidR="00BE4658" w:rsidRPr="007B6F78" w:rsidRDefault="00BE4658" w:rsidP="00BE4658">
            <w:pPr>
              <w:pStyle w:val="affb"/>
              <w:jc w:val="center"/>
              <w:rPr>
                <w:color w:val="000000" w:themeColor="text1"/>
              </w:rPr>
            </w:pPr>
            <w:r w:rsidRPr="007B6F78">
              <w:rPr>
                <w:color w:val="000000" w:themeColor="text1"/>
              </w:rPr>
              <w:t>25</w:t>
            </w:r>
          </w:p>
        </w:tc>
      </w:tr>
      <w:tr w:rsidR="007B6F78" w:rsidRPr="007B6F78" w14:paraId="7C2A2444" w14:textId="77777777" w:rsidTr="00BE4658">
        <w:tc>
          <w:tcPr>
            <w:tcW w:w="2641" w:type="pct"/>
            <w:tcBorders>
              <w:top w:val="nil"/>
              <w:left w:val="single" w:sz="4" w:space="0" w:color="000000"/>
              <w:bottom w:val="single" w:sz="4" w:space="0" w:color="000000"/>
              <w:right w:val="nil"/>
            </w:tcBorders>
            <w:vAlign w:val="center"/>
            <w:hideMark/>
          </w:tcPr>
          <w:p w14:paraId="6A5EA9F2" w14:textId="77777777" w:rsidR="00BE4658" w:rsidRPr="007B6F78" w:rsidRDefault="00BE4658" w:rsidP="00BE4658">
            <w:pPr>
              <w:pStyle w:val="affb"/>
              <w:rPr>
                <w:color w:val="000000" w:themeColor="text1"/>
              </w:rPr>
            </w:pPr>
            <w:r w:rsidRPr="007B6F78">
              <w:rPr>
                <w:color w:val="000000" w:themeColor="text1"/>
              </w:rPr>
              <w:t>в том числе торцы жилых домов без окон</w:t>
            </w:r>
          </w:p>
        </w:tc>
        <w:tc>
          <w:tcPr>
            <w:tcW w:w="1321" w:type="pct"/>
            <w:tcBorders>
              <w:top w:val="nil"/>
              <w:left w:val="single" w:sz="4" w:space="0" w:color="000000"/>
              <w:bottom w:val="single" w:sz="4" w:space="0" w:color="000000"/>
              <w:right w:val="nil"/>
            </w:tcBorders>
            <w:hideMark/>
          </w:tcPr>
          <w:p w14:paraId="4CAA8646" w14:textId="77777777" w:rsidR="00BE4658" w:rsidRPr="007B6F78" w:rsidRDefault="00BE4658" w:rsidP="00BE4658">
            <w:pPr>
              <w:pStyle w:val="affb"/>
              <w:jc w:val="center"/>
              <w:rPr>
                <w:color w:val="000000" w:themeColor="text1"/>
              </w:rPr>
            </w:pPr>
            <w:r w:rsidRPr="007B6F78">
              <w:rPr>
                <w:color w:val="000000" w:themeColor="text1"/>
              </w:rPr>
              <w:t>15</w:t>
            </w:r>
          </w:p>
        </w:tc>
        <w:tc>
          <w:tcPr>
            <w:tcW w:w="1038" w:type="pct"/>
            <w:tcBorders>
              <w:top w:val="nil"/>
              <w:left w:val="single" w:sz="4" w:space="0" w:color="000000"/>
              <w:bottom w:val="single" w:sz="4" w:space="0" w:color="000000"/>
              <w:right w:val="single" w:sz="4" w:space="0" w:color="000000"/>
            </w:tcBorders>
            <w:hideMark/>
          </w:tcPr>
          <w:p w14:paraId="44EE11B5" w14:textId="77777777" w:rsidR="00BE4658" w:rsidRPr="007B6F78" w:rsidRDefault="00BE4658" w:rsidP="00BE4658">
            <w:pPr>
              <w:pStyle w:val="affb"/>
              <w:jc w:val="center"/>
              <w:rPr>
                <w:color w:val="000000" w:themeColor="text1"/>
              </w:rPr>
            </w:pPr>
            <w:r w:rsidRPr="007B6F78">
              <w:rPr>
                <w:color w:val="000000" w:themeColor="text1"/>
              </w:rPr>
              <w:t>25</w:t>
            </w:r>
          </w:p>
        </w:tc>
      </w:tr>
      <w:tr w:rsidR="007B6F78" w:rsidRPr="007B6F78" w14:paraId="74142E1C" w14:textId="77777777" w:rsidTr="00BE4658">
        <w:tc>
          <w:tcPr>
            <w:tcW w:w="2641" w:type="pct"/>
            <w:tcBorders>
              <w:top w:val="nil"/>
              <w:left w:val="single" w:sz="4" w:space="0" w:color="000000"/>
              <w:bottom w:val="single" w:sz="4" w:space="0" w:color="000000"/>
              <w:right w:val="nil"/>
            </w:tcBorders>
            <w:vAlign w:val="center"/>
            <w:hideMark/>
          </w:tcPr>
          <w:p w14:paraId="77BE4AE6" w14:textId="77777777" w:rsidR="00BE4658" w:rsidRPr="007B6F78" w:rsidRDefault="00BE4658" w:rsidP="00BE4658">
            <w:pPr>
              <w:pStyle w:val="affb"/>
              <w:rPr>
                <w:color w:val="000000" w:themeColor="text1"/>
              </w:rPr>
            </w:pPr>
            <w:r w:rsidRPr="007B6F78">
              <w:rPr>
                <w:color w:val="000000" w:themeColor="text1"/>
              </w:rPr>
              <w:t>Общественные здания</w:t>
            </w:r>
          </w:p>
        </w:tc>
        <w:tc>
          <w:tcPr>
            <w:tcW w:w="1321" w:type="pct"/>
            <w:tcBorders>
              <w:top w:val="nil"/>
              <w:left w:val="single" w:sz="4" w:space="0" w:color="000000"/>
              <w:bottom w:val="single" w:sz="4" w:space="0" w:color="000000"/>
              <w:right w:val="nil"/>
            </w:tcBorders>
            <w:hideMark/>
          </w:tcPr>
          <w:p w14:paraId="5A4C3FAE" w14:textId="77777777" w:rsidR="00BE4658" w:rsidRPr="007B6F78" w:rsidRDefault="00BE4658" w:rsidP="00BE4658">
            <w:pPr>
              <w:pStyle w:val="affb"/>
              <w:jc w:val="center"/>
              <w:rPr>
                <w:color w:val="000000" w:themeColor="text1"/>
              </w:rPr>
            </w:pPr>
            <w:r w:rsidRPr="007B6F78">
              <w:rPr>
                <w:color w:val="000000" w:themeColor="text1"/>
              </w:rPr>
              <w:t>15</w:t>
            </w:r>
          </w:p>
        </w:tc>
        <w:tc>
          <w:tcPr>
            <w:tcW w:w="1038" w:type="pct"/>
            <w:tcBorders>
              <w:top w:val="nil"/>
              <w:left w:val="single" w:sz="4" w:space="0" w:color="000000"/>
              <w:bottom w:val="single" w:sz="4" w:space="0" w:color="000000"/>
              <w:right w:val="single" w:sz="4" w:space="0" w:color="000000"/>
            </w:tcBorders>
            <w:hideMark/>
          </w:tcPr>
          <w:p w14:paraId="3A33E63B" w14:textId="77777777" w:rsidR="00BE4658" w:rsidRPr="007B6F78" w:rsidRDefault="00BE4658" w:rsidP="00BE4658">
            <w:pPr>
              <w:pStyle w:val="affb"/>
              <w:jc w:val="center"/>
              <w:rPr>
                <w:color w:val="000000" w:themeColor="text1"/>
              </w:rPr>
            </w:pPr>
            <w:r w:rsidRPr="007B6F78">
              <w:rPr>
                <w:color w:val="000000" w:themeColor="text1"/>
              </w:rPr>
              <w:t>20</w:t>
            </w:r>
          </w:p>
        </w:tc>
      </w:tr>
      <w:tr w:rsidR="007B6F78" w:rsidRPr="007B6F78" w14:paraId="2676E33D" w14:textId="77777777" w:rsidTr="00BE4658">
        <w:trPr>
          <w:trHeight w:val="156"/>
        </w:trPr>
        <w:tc>
          <w:tcPr>
            <w:tcW w:w="2641" w:type="pct"/>
            <w:tcBorders>
              <w:top w:val="nil"/>
              <w:left w:val="single" w:sz="4" w:space="0" w:color="000000"/>
              <w:bottom w:val="single" w:sz="4" w:space="0" w:color="000000"/>
              <w:right w:val="nil"/>
            </w:tcBorders>
            <w:vAlign w:val="center"/>
            <w:hideMark/>
          </w:tcPr>
          <w:p w14:paraId="4539EFB8" w14:textId="77777777" w:rsidR="00BE4658" w:rsidRPr="007B6F78" w:rsidRDefault="00BE4658" w:rsidP="00BE4658">
            <w:pPr>
              <w:pStyle w:val="affb"/>
              <w:rPr>
                <w:color w:val="000000" w:themeColor="text1"/>
              </w:rPr>
            </w:pPr>
            <w:r w:rsidRPr="007B6F78">
              <w:rPr>
                <w:color w:val="000000" w:themeColor="text1"/>
              </w:rPr>
              <w:t>Общеобразовательные школы и дошкольные образовательные учреждения</w:t>
            </w:r>
          </w:p>
        </w:tc>
        <w:tc>
          <w:tcPr>
            <w:tcW w:w="1321" w:type="pct"/>
            <w:tcBorders>
              <w:top w:val="nil"/>
              <w:left w:val="single" w:sz="4" w:space="0" w:color="000000"/>
              <w:bottom w:val="single" w:sz="4" w:space="0" w:color="000000"/>
              <w:right w:val="nil"/>
            </w:tcBorders>
            <w:hideMark/>
          </w:tcPr>
          <w:p w14:paraId="5AAE2FF2" w14:textId="77777777" w:rsidR="00BE4658" w:rsidRPr="007B6F78" w:rsidRDefault="00BE4658" w:rsidP="00BE4658">
            <w:pPr>
              <w:pStyle w:val="affb"/>
              <w:jc w:val="center"/>
              <w:rPr>
                <w:color w:val="000000" w:themeColor="text1"/>
              </w:rPr>
            </w:pPr>
            <w:r w:rsidRPr="007B6F78">
              <w:rPr>
                <w:color w:val="000000" w:themeColor="text1"/>
              </w:rPr>
              <w:t>50</w:t>
            </w:r>
          </w:p>
        </w:tc>
        <w:tc>
          <w:tcPr>
            <w:tcW w:w="1038" w:type="pct"/>
            <w:tcBorders>
              <w:top w:val="nil"/>
              <w:left w:val="single" w:sz="4" w:space="0" w:color="000000"/>
              <w:bottom w:val="single" w:sz="4" w:space="0" w:color="000000"/>
              <w:right w:val="single" w:sz="4" w:space="0" w:color="000000"/>
            </w:tcBorders>
            <w:hideMark/>
          </w:tcPr>
          <w:p w14:paraId="67724967" w14:textId="77777777" w:rsidR="00BE4658" w:rsidRPr="007B6F78" w:rsidRDefault="00005EED" w:rsidP="00BE4658">
            <w:pPr>
              <w:pStyle w:val="affb"/>
              <w:jc w:val="center"/>
              <w:rPr>
                <w:color w:val="000000" w:themeColor="text1"/>
              </w:rPr>
            </w:pPr>
            <w:hyperlink r:id="rId132" w:history="1">
              <w:r w:rsidR="00BE4658" w:rsidRPr="007B6F78">
                <w:rPr>
                  <w:rStyle w:val="afff0"/>
                  <w:color w:val="000000" w:themeColor="text1"/>
                </w:rPr>
                <w:t>&lt;*&gt;</w:t>
              </w:r>
            </w:hyperlink>
          </w:p>
        </w:tc>
      </w:tr>
      <w:tr w:rsidR="007B6F78" w:rsidRPr="007B6F78" w14:paraId="2D7ACFE7" w14:textId="77777777" w:rsidTr="00BE4658">
        <w:tc>
          <w:tcPr>
            <w:tcW w:w="2641" w:type="pct"/>
            <w:tcBorders>
              <w:top w:val="nil"/>
              <w:left w:val="single" w:sz="4" w:space="0" w:color="000000"/>
              <w:bottom w:val="single" w:sz="4" w:space="0" w:color="000000"/>
              <w:right w:val="nil"/>
            </w:tcBorders>
            <w:vAlign w:val="center"/>
            <w:hideMark/>
          </w:tcPr>
          <w:p w14:paraId="39F86770" w14:textId="77777777" w:rsidR="00BE4658" w:rsidRPr="007B6F78" w:rsidRDefault="00BE4658" w:rsidP="00BE4658">
            <w:pPr>
              <w:pStyle w:val="affb"/>
              <w:rPr>
                <w:color w:val="000000" w:themeColor="text1"/>
              </w:rPr>
            </w:pPr>
            <w:r w:rsidRPr="007B6F78">
              <w:rPr>
                <w:color w:val="000000" w:themeColor="text1"/>
              </w:rPr>
              <w:t>Лечебные учреждения со стационаром</w:t>
            </w:r>
          </w:p>
        </w:tc>
        <w:tc>
          <w:tcPr>
            <w:tcW w:w="1321" w:type="pct"/>
            <w:tcBorders>
              <w:top w:val="nil"/>
              <w:left w:val="single" w:sz="4" w:space="0" w:color="000000"/>
              <w:bottom w:val="single" w:sz="4" w:space="0" w:color="000000"/>
              <w:right w:val="nil"/>
            </w:tcBorders>
            <w:hideMark/>
          </w:tcPr>
          <w:p w14:paraId="09A50A15" w14:textId="77777777" w:rsidR="00BE4658" w:rsidRPr="007B6F78" w:rsidRDefault="00BE4658" w:rsidP="00BE4658">
            <w:pPr>
              <w:pStyle w:val="affb"/>
              <w:jc w:val="center"/>
              <w:rPr>
                <w:color w:val="000000" w:themeColor="text1"/>
              </w:rPr>
            </w:pPr>
            <w:r w:rsidRPr="007B6F78">
              <w:rPr>
                <w:color w:val="000000" w:themeColor="text1"/>
              </w:rPr>
              <w:t>50</w:t>
            </w:r>
          </w:p>
        </w:tc>
        <w:tc>
          <w:tcPr>
            <w:tcW w:w="1038" w:type="pct"/>
            <w:tcBorders>
              <w:top w:val="nil"/>
              <w:left w:val="single" w:sz="4" w:space="0" w:color="000000"/>
              <w:bottom w:val="single" w:sz="4" w:space="0" w:color="000000"/>
              <w:right w:val="single" w:sz="4" w:space="0" w:color="000000"/>
            </w:tcBorders>
            <w:hideMark/>
          </w:tcPr>
          <w:p w14:paraId="1B808BAB" w14:textId="77777777" w:rsidR="00BE4658" w:rsidRPr="007B6F78" w:rsidRDefault="00005EED" w:rsidP="00BE4658">
            <w:pPr>
              <w:pStyle w:val="affb"/>
              <w:jc w:val="center"/>
              <w:rPr>
                <w:color w:val="000000" w:themeColor="text1"/>
              </w:rPr>
            </w:pPr>
            <w:hyperlink r:id="rId133" w:history="1">
              <w:r w:rsidR="00BE4658" w:rsidRPr="007B6F78">
                <w:rPr>
                  <w:rStyle w:val="afff0"/>
                  <w:color w:val="000000" w:themeColor="text1"/>
                </w:rPr>
                <w:t>&lt;*&gt;</w:t>
              </w:r>
            </w:hyperlink>
          </w:p>
        </w:tc>
      </w:tr>
    </w:tbl>
    <w:p w14:paraId="5B868DE9" w14:textId="77777777" w:rsidR="00BE4658" w:rsidRPr="007B6F78" w:rsidRDefault="00BE4658" w:rsidP="00BE4658">
      <w:pPr>
        <w:ind w:firstLine="709"/>
        <w:rPr>
          <w:color w:val="000000" w:themeColor="text1"/>
          <w:sz w:val="27"/>
          <w:szCs w:val="27"/>
        </w:rPr>
      </w:pPr>
      <w:r w:rsidRPr="007B6F78">
        <w:rPr>
          <w:color w:val="000000" w:themeColor="text1"/>
          <w:sz w:val="27"/>
          <w:szCs w:val="27"/>
        </w:rPr>
        <w:t>&lt;*&gt; Определяется по согласованию с органами Государственного санитарно-эпидемиологического надзора</w:t>
      </w:r>
    </w:p>
    <w:p w14:paraId="53FEF7F0" w14:textId="77777777" w:rsidR="00BE4658" w:rsidRPr="007B6F78" w:rsidRDefault="00BE4658" w:rsidP="00BE4658">
      <w:pPr>
        <w:ind w:firstLine="709"/>
        <w:rPr>
          <w:color w:val="000000" w:themeColor="text1"/>
          <w:sz w:val="27"/>
          <w:szCs w:val="27"/>
        </w:rPr>
      </w:pPr>
    </w:p>
    <w:p w14:paraId="777A9949" w14:textId="77777777" w:rsidR="00BE4658" w:rsidRPr="007B6F78" w:rsidRDefault="00BE4658" w:rsidP="00BE4658">
      <w:pPr>
        <w:ind w:firstLine="709"/>
        <w:rPr>
          <w:color w:val="000000" w:themeColor="text1"/>
          <w:sz w:val="27"/>
          <w:szCs w:val="27"/>
        </w:rPr>
      </w:pPr>
      <w:r w:rsidRPr="007B6F78">
        <w:rPr>
          <w:color w:val="000000" w:themeColor="text1"/>
          <w:sz w:val="27"/>
          <w:szCs w:val="27"/>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35578353" w14:textId="77777777" w:rsidR="00BE4658" w:rsidRPr="007B6F78" w:rsidRDefault="00BE4658" w:rsidP="00BE4658">
      <w:pPr>
        <w:ind w:firstLine="709"/>
        <w:rPr>
          <w:color w:val="000000" w:themeColor="text1"/>
          <w:sz w:val="27"/>
          <w:szCs w:val="27"/>
        </w:rPr>
      </w:pPr>
      <w:r w:rsidRPr="007B6F78">
        <w:rPr>
          <w:color w:val="000000" w:themeColor="text1"/>
          <w:sz w:val="27"/>
          <w:szCs w:val="27"/>
        </w:rPr>
        <w:t>на 2 колонки - 0,1 га;</w:t>
      </w:r>
    </w:p>
    <w:p w14:paraId="7955E017" w14:textId="77777777" w:rsidR="00BE4658" w:rsidRPr="007B6F78" w:rsidRDefault="00BE4658" w:rsidP="00BE4658">
      <w:pPr>
        <w:ind w:firstLine="709"/>
        <w:rPr>
          <w:color w:val="000000" w:themeColor="text1"/>
          <w:sz w:val="27"/>
          <w:szCs w:val="27"/>
        </w:rPr>
      </w:pPr>
      <w:r w:rsidRPr="007B6F78">
        <w:rPr>
          <w:color w:val="000000" w:themeColor="text1"/>
          <w:sz w:val="27"/>
          <w:szCs w:val="27"/>
        </w:rPr>
        <w:t>на 5 колонок - 0,2 га;</w:t>
      </w:r>
    </w:p>
    <w:p w14:paraId="6E82C37F" w14:textId="77777777" w:rsidR="00BE4658" w:rsidRPr="007B6F78" w:rsidRDefault="00BE4658" w:rsidP="00BE4658">
      <w:pPr>
        <w:ind w:firstLine="709"/>
        <w:rPr>
          <w:color w:val="000000" w:themeColor="text1"/>
          <w:sz w:val="27"/>
          <w:szCs w:val="27"/>
        </w:rPr>
      </w:pPr>
      <w:r w:rsidRPr="007B6F78">
        <w:rPr>
          <w:color w:val="000000" w:themeColor="text1"/>
          <w:sz w:val="27"/>
          <w:szCs w:val="27"/>
        </w:rPr>
        <w:t>на 7 колонок - 0,3 га;</w:t>
      </w:r>
    </w:p>
    <w:p w14:paraId="2992C3C4" w14:textId="77777777" w:rsidR="00BE4658" w:rsidRPr="007B6F78" w:rsidRDefault="00BE4658" w:rsidP="00BE4658">
      <w:pPr>
        <w:ind w:firstLine="709"/>
        <w:rPr>
          <w:color w:val="000000" w:themeColor="text1"/>
          <w:sz w:val="27"/>
          <w:szCs w:val="27"/>
        </w:rPr>
      </w:pPr>
      <w:r w:rsidRPr="007B6F78">
        <w:rPr>
          <w:color w:val="000000" w:themeColor="text1"/>
          <w:sz w:val="27"/>
          <w:szCs w:val="27"/>
        </w:rPr>
        <w:t>на 9 колонок - 0,35 га;</w:t>
      </w:r>
    </w:p>
    <w:p w14:paraId="7E6D0DF1" w14:textId="77777777" w:rsidR="00BE4658" w:rsidRPr="007B6F78" w:rsidRDefault="00BE4658" w:rsidP="00BE4658">
      <w:pPr>
        <w:ind w:firstLine="709"/>
        <w:rPr>
          <w:color w:val="000000" w:themeColor="text1"/>
          <w:sz w:val="27"/>
          <w:szCs w:val="27"/>
        </w:rPr>
      </w:pPr>
      <w:r w:rsidRPr="007B6F78">
        <w:rPr>
          <w:color w:val="000000" w:themeColor="text1"/>
          <w:sz w:val="27"/>
          <w:szCs w:val="27"/>
        </w:rPr>
        <w:t>на 11 колонок - 0,4 га.</w:t>
      </w:r>
    </w:p>
    <w:p w14:paraId="38BCCB4A" w14:textId="77777777" w:rsidR="00BE4658" w:rsidRPr="007B6F78" w:rsidRDefault="00BE4658" w:rsidP="00BE4658">
      <w:pPr>
        <w:ind w:firstLine="709"/>
        <w:rPr>
          <w:color w:val="000000" w:themeColor="text1"/>
          <w:sz w:val="27"/>
          <w:szCs w:val="27"/>
        </w:rPr>
      </w:pPr>
      <w:r w:rsidRPr="007B6F78">
        <w:rPr>
          <w:color w:val="000000" w:themeColor="text1"/>
          <w:sz w:val="27"/>
          <w:szCs w:val="27"/>
        </w:rPr>
        <w:t xml:space="preserve">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w:t>
      </w:r>
      <w:r w:rsidRPr="007B6F78">
        <w:rPr>
          <w:color w:val="000000" w:themeColor="text1"/>
          <w:sz w:val="27"/>
          <w:szCs w:val="27"/>
        </w:rPr>
        <w:lastRenderedPageBreak/>
        <w:t>жилых домов и других общественных зданий и сооружений следует принимать не менее 50 м.</w:t>
      </w:r>
    </w:p>
    <w:p w14:paraId="3DCFAFB9" w14:textId="77777777" w:rsidR="00BE4658" w:rsidRPr="007B6F78" w:rsidRDefault="00BE4658" w:rsidP="00BE4658">
      <w:pPr>
        <w:ind w:firstLine="709"/>
        <w:rPr>
          <w:color w:val="000000" w:themeColor="text1"/>
          <w:sz w:val="27"/>
          <w:szCs w:val="27"/>
        </w:rPr>
      </w:pPr>
      <w:r w:rsidRPr="007B6F78">
        <w:rPr>
          <w:color w:val="000000" w:themeColor="text1"/>
          <w:sz w:val="27"/>
          <w:szCs w:val="27"/>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63951DE1" w14:textId="77777777" w:rsidR="00BE4658" w:rsidRPr="007B6F78" w:rsidRDefault="00BE4658" w:rsidP="00BE4658">
      <w:pPr>
        <w:ind w:firstLine="709"/>
        <w:rPr>
          <w:color w:val="000000" w:themeColor="text1"/>
          <w:sz w:val="27"/>
          <w:szCs w:val="27"/>
        </w:rPr>
      </w:pPr>
      <w:r w:rsidRPr="007B6F78">
        <w:rPr>
          <w:color w:val="000000" w:themeColor="text1"/>
          <w:sz w:val="27"/>
          <w:szCs w:val="27"/>
        </w:rPr>
        <w:t>Требования к ограждению земельных участков:</w:t>
      </w:r>
    </w:p>
    <w:p w14:paraId="6AA81A20"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4DFF3237"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Настоящие Указания не распространяются на проектирование специальных видов ограждений и охранных зон режимных предприятий и объектов, временных ограждений строек.</w:t>
      </w:r>
    </w:p>
    <w:p w14:paraId="523633BB" w14:textId="77777777" w:rsidR="00BE4658" w:rsidRPr="007B6F78" w:rsidRDefault="00BE4658" w:rsidP="00BE4658">
      <w:pPr>
        <w:ind w:firstLine="709"/>
        <w:rPr>
          <w:color w:val="000000" w:themeColor="text1"/>
          <w:sz w:val="27"/>
          <w:szCs w:val="27"/>
        </w:rPr>
      </w:pPr>
      <w:r w:rsidRPr="007B6F78">
        <w:rPr>
          <w:color w:val="000000" w:themeColor="text1"/>
          <w:sz w:val="27"/>
          <w:szCs w:val="27"/>
        </w:rPr>
        <w:t>Ограждения должны быть светопрозрачными, решетчатыми, эстетически привлекательными, иметь устойчивость к загрязнению и запылению и способность</w:t>
      </w:r>
    </w:p>
    <w:p w14:paraId="046B7F47" w14:textId="77777777" w:rsidR="00BE4658" w:rsidRPr="007B6F78" w:rsidRDefault="00BE4658" w:rsidP="00BE4658">
      <w:pPr>
        <w:ind w:firstLine="709"/>
        <w:rPr>
          <w:color w:val="000000" w:themeColor="text1"/>
          <w:sz w:val="27"/>
          <w:szCs w:val="27"/>
        </w:rPr>
      </w:pPr>
      <w:r w:rsidRPr="007B6F78">
        <w:rPr>
          <w:color w:val="000000" w:themeColor="text1"/>
          <w:sz w:val="27"/>
          <w:szCs w:val="27"/>
        </w:rPr>
        <w:t>к легкой механической очистке.</w:t>
      </w:r>
    </w:p>
    <w:p w14:paraId="2AFE8150"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Во всех случаях запрещается предусматривать ограждения:</w:t>
      </w:r>
    </w:p>
    <w:p w14:paraId="00B3AE96"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1) предприятий, производства которых размещены в одном или в нескольких зданиях с охраняемыми входами (при отсутствии складов открытого хранения ценных материалов и наземных технологических транспортных связей);</w:t>
      </w:r>
    </w:p>
    <w:p w14:paraId="083D5FC7"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2) отдельных участков зданий и сооружений в пределах общего наружного ограждения площадки, за исключением участков, ограждение которых необходимо по требованиям техники безопасности или по санитарным требованиям (открытые электроподстанции, карантины и изоляторы мясокомбинатов и т.п.);</w:t>
      </w:r>
    </w:p>
    <w:p w14:paraId="358FFA03"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3) территорий, резервируемых для последующего расширения предприятий;</w:t>
      </w:r>
    </w:p>
    <w:p w14:paraId="6F770437"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4) сооружений коммунального назначения (полей фильтрации, орошения и т.п.);</w:t>
      </w:r>
    </w:p>
    <w:p w14:paraId="43E9A046"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5) складов малоценного сырья и материалов;</w:t>
      </w:r>
    </w:p>
    <w:p w14:paraId="74B685A7"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6)  производственных отвалов, не опасных по своему составу для населения и животных (кроме отвалов, ограждение которых требуется по условиям техники безопасности);</w:t>
      </w:r>
    </w:p>
    <w:p w14:paraId="19324AE9"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7) вспомогательных зданий и сооружений, располагаемых на предзаводских площадках промышленных предприятий;</w:t>
      </w:r>
    </w:p>
    <w:p w14:paraId="39708E35"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Ограждения, как правило, не следует предусматривать вдоль фасадов зданий, расположенных на границах площадки. В этих случаях ограждение должно предусматриваться только в разрывах между зданиями.</w:t>
      </w:r>
    </w:p>
    <w:p w14:paraId="2E0C5E9F"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2B96CBA9"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Высоту и вид ограждения следует принимать:</w:t>
      </w:r>
    </w:p>
    <w:p w14:paraId="530FDA53"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1)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 - 1,6 м, стальная сетка или железобетонное решетчатое;</w:t>
      </w:r>
    </w:p>
    <w:p w14:paraId="22378A61"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2) предприятия по переработке пищевых, сельскохозяйственных и других продуктов, ограждаемые по санитарным требованиям (мясомолочные и </w:t>
      </w:r>
      <w:r w:rsidRPr="007B6F78">
        <w:rPr>
          <w:rFonts w:eastAsia="SimSun"/>
          <w:color w:val="000000" w:themeColor="text1"/>
          <w:sz w:val="27"/>
          <w:szCs w:val="27"/>
          <w:lang w:eastAsia="zh-CN"/>
        </w:rPr>
        <w:lastRenderedPageBreak/>
        <w:t>рыбообрабатывающие предприятия, овощеконсервные, винодельческие заводы и т.п.) - не менее 1,6 м, стальная сетка с цоколем или железобетонное решетчатое с цоколем;</w:t>
      </w:r>
    </w:p>
    <w:p w14:paraId="47C4781D"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3) предприятия по производству ценной продукции, склады ценных материалов и оборудования, при размещении их в нескольких неохраняемых зданиях - не менее 1,6 м, стальная сетка или железобетонное решетчатое;</w:t>
      </w:r>
    </w:p>
    <w:p w14:paraId="5740D84F"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4) предприятия по производству особо ценных материалов, оборудования и продукции (драгоценные металлы, камни и т.п) - 2 м, железобетонное сплошное;</w:t>
      </w:r>
    </w:p>
    <w:p w14:paraId="6DB73E7D"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5) сельскохозяйственные предприятия, ограждаемые по ветеринарным или санитарным требованиям - не менее 1,6 м, стальная сетка с цоколем или железобетонное решетчатое с цоколем;</w:t>
      </w:r>
    </w:p>
    <w:p w14:paraId="29E541EA"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6)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  - не  менее 1,6 м, стальная сетка или железобетонное решетчатое;</w:t>
      </w:r>
    </w:p>
    <w:p w14:paraId="5B1E7543"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7) охраняемые объекты радиовещания и телевидения - 2 м, стальная сетка;</w:t>
      </w:r>
    </w:p>
    <w:p w14:paraId="3A858194"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8) хозяйственные зоны предприятий общественного питания и бытового обслуживания - 1,6 м, живая изгородь (стальная сетка при необходимости охраны). </w:t>
      </w:r>
    </w:p>
    <w:p w14:paraId="2EC8D65F" w14:textId="77777777" w:rsidR="00BE4658" w:rsidRPr="007B6F78" w:rsidRDefault="00BE4658" w:rsidP="00BE4658">
      <w:pPr>
        <w:ind w:firstLine="709"/>
        <w:rPr>
          <w:color w:val="000000" w:themeColor="text1"/>
          <w:sz w:val="27"/>
          <w:szCs w:val="27"/>
          <w:lang w:eastAsia="zh-CN"/>
        </w:rPr>
      </w:pPr>
      <w:r w:rsidRPr="007B6F78">
        <w:rPr>
          <w:color w:val="000000" w:themeColor="text1"/>
          <w:sz w:val="27"/>
          <w:szCs w:val="27"/>
          <w:lang w:eastAsia="zh-CN"/>
        </w:rPr>
        <w:t>Устройство оград следует выполнять в соответствии со СНиП III-10-75 «Благоустройство территорий».</w:t>
      </w:r>
    </w:p>
    <w:p w14:paraId="69D4B88D" w14:textId="77777777" w:rsidR="00BE4658" w:rsidRPr="007B6F78" w:rsidRDefault="00BE4658" w:rsidP="00BE4658">
      <w:pPr>
        <w:ind w:firstLine="709"/>
        <w:rPr>
          <w:color w:val="000000" w:themeColor="text1"/>
          <w:sz w:val="27"/>
          <w:szCs w:val="27"/>
          <w:lang w:eastAsia="zh-CN"/>
        </w:rPr>
      </w:pPr>
      <w:r w:rsidRPr="007B6F78">
        <w:rPr>
          <w:color w:val="000000" w:themeColor="text1"/>
          <w:sz w:val="27"/>
          <w:szCs w:val="27"/>
          <w:lang w:eastAsia="zh-CN"/>
        </w:rPr>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20B8E259" w14:textId="1B336404" w:rsidR="00BE4658" w:rsidRPr="007B6F78" w:rsidRDefault="00BE4658" w:rsidP="00BE4658">
      <w:pPr>
        <w:ind w:firstLine="709"/>
        <w:rPr>
          <w:color w:val="000000" w:themeColor="text1"/>
          <w:sz w:val="27"/>
          <w:szCs w:val="27"/>
          <w:lang w:eastAsia="zh-CN"/>
        </w:rPr>
      </w:pPr>
      <w:r w:rsidRPr="007B6F78">
        <w:rPr>
          <w:color w:val="000000" w:themeColor="text1"/>
          <w:sz w:val="27"/>
          <w:szCs w:val="27"/>
          <w:lang w:eastAsia="zh-CN"/>
        </w:rPr>
        <w:t>в границах территорий общего пользования;</w:t>
      </w:r>
    </w:p>
    <w:p w14:paraId="6FD04419" w14:textId="3E892F6F" w:rsidR="00BE4658" w:rsidRPr="007B6F78" w:rsidRDefault="00BE4658" w:rsidP="00BE4658">
      <w:pPr>
        <w:ind w:firstLine="709"/>
        <w:rPr>
          <w:color w:val="000000" w:themeColor="text1"/>
          <w:sz w:val="27"/>
          <w:szCs w:val="27"/>
          <w:lang w:eastAsia="zh-CN"/>
        </w:rPr>
      </w:pPr>
      <w:r w:rsidRPr="007B6F78">
        <w:rPr>
          <w:color w:val="000000" w:themeColor="text1"/>
          <w:sz w:val="27"/>
          <w:szCs w:val="27"/>
          <w:lang w:eastAsia="zh-CN"/>
        </w:rPr>
        <w:t>предназначенные для размещения линейных объектов и (или) занятые линейными объектами.</w:t>
      </w:r>
    </w:p>
    <w:p w14:paraId="23D17622" w14:textId="4FC40FFB" w:rsidR="00BE4658" w:rsidRPr="007B6F78" w:rsidRDefault="00BE4658" w:rsidP="00BE4658">
      <w:pPr>
        <w:ind w:firstLine="709"/>
        <w:rPr>
          <w:color w:val="000000" w:themeColor="text1"/>
          <w:sz w:val="27"/>
          <w:szCs w:val="27"/>
          <w:lang w:eastAsia="zh-CN"/>
        </w:rPr>
      </w:pPr>
      <w:r w:rsidRPr="007B6F78">
        <w:rPr>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0252AA" w:rsidRPr="007B6F78">
        <w:rPr>
          <w:color w:val="000000" w:themeColor="text1"/>
          <w:sz w:val="27"/>
          <w:szCs w:val="27"/>
          <w:lang w:eastAsia="zh-CN"/>
        </w:rPr>
        <w:t xml:space="preserve"> общего пользования (код 12.0.)</w:t>
      </w:r>
      <w:r w:rsidRPr="007B6F78">
        <w:rPr>
          <w:color w:val="000000" w:themeColor="text1"/>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5ADC45A" w14:textId="77777777" w:rsidR="00BE4658" w:rsidRPr="007B6F78" w:rsidRDefault="00BE4658" w:rsidP="00BE4658">
      <w:pPr>
        <w:ind w:firstLine="709"/>
        <w:rPr>
          <w:color w:val="000000" w:themeColor="text1"/>
          <w:sz w:val="27"/>
          <w:szCs w:val="27"/>
          <w:lang w:eastAsia="zh-CN"/>
        </w:rPr>
      </w:pPr>
      <w:r w:rsidRPr="007B6F78">
        <w:rPr>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66528DE7"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Размещение зданий, строений и сооружений возможно при соблюдении требований статей 38, 39,40, 44, 51 настоящих Правил.</w:t>
      </w:r>
    </w:p>
    <w:p w14:paraId="081AD5A0" w14:textId="75AB2F56" w:rsidR="00BE4658" w:rsidRPr="007B6F78" w:rsidRDefault="00BE4658" w:rsidP="00BE4658">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w:t>
      </w:r>
      <w:r w:rsidRPr="007B6F78">
        <w:rPr>
          <w:rFonts w:eastAsia="SimSun"/>
          <w:color w:val="000000" w:themeColor="text1"/>
          <w:sz w:val="27"/>
          <w:szCs w:val="27"/>
          <w:lang w:eastAsia="zh-CN"/>
        </w:rPr>
        <w:lastRenderedPageBreak/>
        <w:t xml:space="preserve">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w:t>
      </w:r>
      <w:r w:rsidR="006011DD" w:rsidRPr="007B6F78">
        <w:rPr>
          <w:rFonts w:eastAsia="SimSun"/>
          <w:color w:val="000000" w:themeColor="text1"/>
          <w:sz w:val="27"/>
          <w:szCs w:val="27"/>
          <w:lang w:eastAsia="zh-CN"/>
        </w:rPr>
        <w:t xml:space="preserve">                                         </w:t>
      </w:r>
      <w:r w:rsidRPr="007B6F78">
        <w:rPr>
          <w:rFonts w:eastAsia="SimSun"/>
          <w:color w:val="000000" w:themeColor="text1"/>
          <w:sz w:val="27"/>
          <w:szCs w:val="27"/>
          <w:lang w:eastAsia="zh-CN"/>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4AB17DA3" w14:textId="77777777" w:rsidR="00F35AF4" w:rsidRPr="007B6F78" w:rsidRDefault="00F35AF4" w:rsidP="00896C96">
      <w:pPr>
        <w:ind w:firstLine="709"/>
        <w:outlineLvl w:val="0"/>
        <w:rPr>
          <w:rFonts w:eastAsia="SimSun"/>
          <w:b/>
          <w:color w:val="000000" w:themeColor="text1"/>
          <w:sz w:val="27"/>
          <w:szCs w:val="27"/>
          <w:lang w:eastAsia="zh-CN"/>
        </w:rPr>
      </w:pPr>
    </w:p>
    <w:p w14:paraId="486D13E9" w14:textId="77777777" w:rsidR="00DB70DB" w:rsidRPr="007B6F78" w:rsidRDefault="00DB70DB" w:rsidP="00E3300D">
      <w:pPr>
        <w:widowControl w:val="0"/>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t xml:space="preserve">П-3. Зона предприятий, производств и объектов </w:t>
      </w:r>
      <w:r w:rsidRPr="007B6F78">
        <w:rPr>
          <w:rFonts w:eastAsia="SimSun"/>
          <w:b/>
          <w:color w:val="000000" w:themeColor="text1"/>
          <w:sz w:val="27"/>
          <w:szCs w:val="27"/>
          <w:lang w:val="en-US" w:eastAsia="zh-CN"/>
        </w:rPr>
        <w:t>III</w:t>
      </w:r>
      <w:r w:rsidRPr="007B6F78">
        <w:rPr>
          <w:rFonts w:eastAsia="SimSun"/>
          <w:b/>
          <w:color w:val="000000" w:themeColor="text1"/>
          <w:sz w:val="27"/>
          <w:szCs w:val="27"/>
          <w:lang w:eastAsia="zh-CN"/>
        </w:rPr>
        <w:t xml:space="preserve"> класса опасности                       СЗЗ-300 </w:t>
      </w:r>
      <w:r w:rsidR="00D84F4C" w:rsidRPr="007B6F78">
        <w:rPr>
          <w:rFonts w:eastAsia="SimSun"/>
          <w:b/>
          <w:color w:val="000000" w:themeColor="text1"/>
          <w:sz w:val="27"/>
          <w:szCs w:val="27"/>
          <w:lang w:eastAsia="zh-CN"/>
        </w:rPr>
        <w:t>м</w:t>
      </w:r>
      <w:r w:rsidRPr="007B6F78">
        <w:rPr>
          <w:rFonts w:eastAsia="SimSun"/>
          <w:b/>
          <w:color w:val="000000" w:themeColor="text1"/>
          <w:sz w:val="27"/>
          <w:szCs w:val="27"/>
          <w:lang w:eastAsia="zh-CN"/>
        </w:rPr>
        <w:t>.</w:t>
      </w:r>
    </w:p>
    <w:p w14:paraId="1BA1BDEB" w14:textId="77777777" w:rsidR="00DB70DB" w:rsidRPr="007B6F78" w:rsidRDefault="00DB70DB" w:rsidP="00DB70DB">
      <w:pPr>
        <w:widowControl w:val="0"/>
        <w:suppressAutoHyphens/>
        <w:ind w:firstLine="426"/>
        <w:jc w:val="center"/>
        <w:rPr>
          <w:rFonts w:eastAsia="SimSun"/>
          <w:color w:val="000000" w:themeColor="text1"/>
          <w:sz w:val="27"/>
          <w:szCs w:val="27"/>
          <w:lang w:eastAsia="zh-CN"/>
        </w:rPr>
      </w:pPr>
    </w:p>
    <w:p w14:paraId="26FFA5E8" w14:textId="77777777" w:rsidR="0033773B" w:rsidRPr="007B6F78" w:rsidRDefault="00DB70DB" w:rsidP="00852193">
      <w:pPr>
        <w:widowControl w:val="0"/>
        <w:suppressAutoHyphens/>
        <w:ind w:firstLine="709"/>
        <w:rPr>
          <w:rFonts w:eastAsia="SimSun"/>
          <w:color w:val="000000" w:themeColor="text1"/>
          <w:sz w:val="27"/>
          <w:szCs w:val="27"/>
          <w:lang w:eastAsia="zh-CN"/>
        </w:rPr>
      </w:pPr>
      <w:r w:rsidRPr="007B6F78">
        <w:rPr>
          <w:rFonts w:eastAsia="SimSun"/>
          <w:iCs/>
          <w:color w:val="000000" w:themeColor="text1"/>
          <w:sz w:val="27"/>
          <w:szCs w:val="27"/>
          <w:lang w:eastAsia="zh-CN"/>
        </w:rPr>
        <w:t xml:space="preserve">Зона П-3 выделена для обеспечения правовых условий формирования предприятий, производств и объектов </w:t>
      </w:r>
      <w:r w:rsidRPr="007B6F78">
        <w:rPr>
          <w:rFonts w:eastAsia="SimSun"/>
          <w:iCs/>
          <w:color w:val="000000" w:themeColor="text1"/>
          <w:sz w:val="27"/>
          <w:szCs w:val="27"/>
          <w:lang w:val="en-US" w:eastAsia="zh-CN"/>
        </w:rPr>
        <w:t>III</w:t>
      </w:r>
      <w:r w:rsidRPr="007B6F78">
        <w:rPr>
          <w:rFonts w:eastAsia="SimSun"/>
          <w:iCs/>
          <w:color w:val="000000" w:themeColor="text1"/>
          <w:sz w:val="27"/>
          <w:szCs w:val="27"/>
          <w:lang w:eastAsia="zh-CN"/>
        </w:rPr>
        <w:t xml:space="preserve"> класса </w:t>
      </w:r>
      <w:r w:rsidRPr="007B6F78">
        <w:rPr>
          <w:rFonts w:eastAsia="SimSun"/>
          <w:bCs/>
          <w:color w:val="000000" w:themeColor="text1"/>
          <w:sz w:val="27"/>
          <w:szCs w:val="27"/>
          <w:lang w:eastAsia="zh-CN"/>
        </w:rPr>
        <w:t>опасности</w:t>
      </w:r>
      <w:r w:rsidRPr="007B6F78">
        <w:rPr>
          <w:rFonts w:eastAsia="SimSun"/>
          <w:iCs/>
          <w:color w:val="000000" w:themeColor="text1"/>
          <w:sz w:val="27"/>
          <w:szCs w:val="27"/>
          <w:lang w:eastAsia="zh-CN"/>
        </w:rPr>
        <w:t>.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388C7E56" w14:textId="7AF4BAF0" w:rsidR="0033773B" w:rsidRPr="007B6F78" w:rsidRDefault="0033773B" w:rsidP="00DB70DB">
      <w:pPr>
        <w:tabs>
          <w:tab w:val="left" w:pos="2520"/>
        </w:tabs>
        <w:suppressAutoHyphens/>
        <w:ind w:firstLine="0"/>
        <w:rPr>
          <w:rFonts w:eastAsia="SimSun"/>
          <w:b/>
          <w:color w:val="000000" w:themeColor="text1"/>
          <w:lang w:eastAsia="zh-CN"/>
        </w:rPr>
      </w:pPr>
    </w:p>
    <w:p w14:paraId="00D786E8" w14:textId="77777777" w:rsidR="00DB70DB" w:rsidRPr="007B6F78" w:rsidRDefault="00DB70DB" w:rsidP="00DB70DB">
      <w:pPr>
        <w:tabs>
          <w:tab w:val="left" w:pos="2520"/>
        </w:tabs>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t>Основные виды и параметры разрешенного использования</w:t>
      </w:r>
    </w:p>
    <w:p w14:paraId="675F27B4" w14:textId="711BB157" w:rsidR="00DB70DB" w:rsidRPr="007B6F78" w:rsidRDefault="00D84F4C" w:rsidP="00DB70DB">
      <w:pPr>
        <w:tabs>
          <w:tab w:val="left" w:pos="2520"/>
        </w:tabs>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t>з</w:t>
      </w:r>
      <w:r w:rsidR="00DB70DB" w:rsidRPr="007B6F78">
        <w:rPr>
          <w:rFonts w:eastAsia="SimSun"/>
          <w:b/>
          <w:color w:val="000000" w:themeColor="text1"/>
          <w:sz w:val="27"/>
          <w:szCs w:val="27"/>
          <w:lang w:eastAsia="zh-CN"/>
        </w:rPr>
        <w:t>емельных участков и объектов капитального строительства</w:t>
      </w:r>
    </w:p>
    <w:p w14:paraId="4E6F53A9" w14:textId="77777777" w:rsidR="00DF252E" w:rsidRPr="007B6F78" w:rsidRDefault="00DF252E" w:rsidP="00DB70DB">
      <w:pPr>
        <w:tabs>
          <w:tab w:val="left" w:pos="2520"/>
        </w:tabs>
        <w:suppressAutoHyphens/>
        <w:ind w:firstLine="0"/>
        <w:jc w:val="center"/>
        <w:rPr>
          <w:rFonts w:eastAsia="SimSun"/>
          <w:b/>
          <w:color w:val="000000" w:themeColor="text1"/>
          <w:sz w:val="27"/>
          <w:szCs w:val="27"/>
          <w:lang w:eastAsia="zh-CN"/>
        </w:rPr>
      </w:pPr>
    </w:p>
    <w:tbl>
      <w:tblPr>
        <w:tblpPr w:leftFromText="180" w:rightFromText="180" w:vertAnchor="text" w:tblpX="30" w:tblpY="1"/>
        <w:tblOverlap w:val="never"/>
        <w:tblW w:w="9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3666"/>
        <w:gridCol w:w="3828"/>
      </w:tblGrid>
      <w:tr w:rsidR="00DF252E" w:rsidRPr="007B6F78" w14:paraId="2F1CA1C5" w14:textId="77777777" w:rsidTr="00DF252E">
        <w:trPr>
          <w:trHeight w:val="20"/>
        </w:trPr>
        <w:tc>
          <w:tcPr>
            <w:tcW w:w="2263" w:type="dxa"/>
            <w:tcBorders>
              <w:top w:val="single" w:sz="4" w:space="0" w:color="auto"/>
              <w:left w:val="single" w:sz="4" w:space="0" w:color="auto"/>
              <w:bottom w:val="single" w:sz="4" w:space="0" w:color="auto"/>
              <w:right w:val="single" w:sz="4" w:space="0" w:color="auto"/>
            </w:tcBorders>
          </w:tcPr>
          <w:p w14:paraId="635D1089" w14:textId="77777777" w:rsidR="00DF252E" w:rsidRPr="007B6F78" w:rsidRDefault="00DF252E" w:rsidP="003F55A6">
            <w:pPr>
              <w:tabs>
                <w:tab w:val="left" w:pos="2520"/>
              </w:tabs>
              <w:ind w:firstLine="0"/>
              <w:jc w:val="center"/>
              <w:rPr>
                <w:rFonts w:eastAsia="SimSun"/>
                <w:color w:val="000000" w:themeColor="text1"/>
                <w:sz w:val="24"/>
                <w:szCs w:val="24"/>
                <w:lang w:eastAsia="zh-CN"/>
              </w:rPr>
            </w:pPr>
            <w:r w:rsidRPr="007B6F78">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666" w:type="dxa"/>
            <w:tcBorders>
              <w:top w:val="single" w:sz="4" w:space="0" w:color="auto"/>
              <w:left w:val="single" w:sz="4" w:space="0" w:color="auto"/>
              <w:bottom w:val="single" w:sz="4" w:space="0" w:color="auto"/>
              <w:right w:val="single" w:sz="4" w:space="0" w:color="auto"/>
            </w:tcBorders>
          </w:tcPr>
          <w:p w14:paraId="045055A7" w14:textId="77777777" w:rsidR="00DF252E" w:rsidRPr="007B6F78" w:rsidRDefault="00DF252E" w:rsidP="003F55A6">
            <w:pPr>
              <w:tabs>
                <w:tab w:val="left" w:pos="2520"/>
              </w:tabs>
              <w:ind w:firstLine="0"/>
              <w:jc w:val="center"/>
              <w:rPr>
                <w:rFonts w:eastAsia="SimSun"/>
                <w:color w:val="000000" w:themeColor="text1"/>
                <w:sz w:val="24"/>
                <w:szCs w:val="24"/>
                <w:lang w:eastAsia="zh-CN"/>
              </w:rPr>
            </w:pPr>
            <w:r w:rsidRPr="007B6F78">
              <w:rPr>
                <w:rFonts w:eastAsia="Times New Roman"/>
                <w:b/>
                <w:color w:val="000000" w:themeColor="text1"/>
                <w:sz w:val="24"/>
                <w:szCs w:val="24"/>
                <w:lang w:eastAsia="ru-RU"/>
              </w:rPr>
              <w:t>Описание вида разрешенного использования земельного участка</w:t>
            </w:r>
          </w:p>
        </w:tc>
        <w:tc>
          <w:tcPr>
            <w:tcW w:w="3828" w:type="dxa"/>
            <w:tcBorders>
              <w:top w:val="single" w:sz="4" w:space="0" w:color="auto"/>
              <w:left w:val="single" w:sz="4" w:space="0" w:color="auto"/>
              <w:bottom w:val="single" w:sz="4" w:space="0" w:color="auto"/>
              <w:right w:val="single" w:sz="4" w:space="0" w:color="auto"/>
            </w:tcBorders>
          </w:tcPr>
          <w:p w14:paraId="18F2A124" w14:textId="77777777" w:rsidR="00DF252E" w:rsidRPr="007B6F78" w:rsidRDefault="00DF252E" w:rsidP="003F55A6">
            <w:pPr>
              <w:tabs>
                <w:tab w:val="left" w:pos="2520"/>
              </w:tabs>
              <w:ind w:firstLine="0"/>
              <w:jc w:val="center"/>
              <w:rPr>
                <w:rFonts w:eastAsia="SimSun"/>
                <w:color w:val="000000" w:themeColor="text1"/>
                <w:sz w:val="24"/>
                <w:szCs w:val="24"/>
                <w:lang w:eastAsia="zh-CN"/>
              </w:rPr>
            </w:pPr>
            <w:r w:rsidRPr="007B6F78">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488311C9" w14:textId="19B7A33C" w:rsidR="00DB70DB" w:rsidRPr="007B6F78" w:rsidRDefault="00DB70DB" w:rsidP="00DB70DB">
      <w:pPr>
        <w:tabs>
          <w:tab w:val="left" w:pos="2520"/>
        </w:tabs>
        <w:suppressAutoHyphens/>
        <w:ind w:firstLine="0"/>
        <w:jc w:val="center"/>
        <w:rPr>
          <w:rFonts w:eastAsia="SimSun"/>
          <w:b/>
          <w:color w:val="000000" w:themeColor="text1"/>
          <w:sz w:val="2"/>
          <w:szCs w:val="2"/>
          <w:lang w:eastAsia="zh-CN"/>
        </w:rPr>
      </w:pPr>
    </w:p>
    <w:p w14:paraId="53DCCECE" w14:textId="77777777" w:rsidR="008E7C74" w:rsidRPr="007B6F78" w:rsidRDefault="008E7C74" w:rsidP="00DB70DB">
      <w:pPr>
        <w:tabs>
          <w:tab w:val="left" w:pos="2520"/>
        </w:tabs>
        <w:suppressAutoHyphens/>
        <w:ind w:firstLine="0"/>
        <w:jc w:val="center"/>
        <w:rPr>
          <w:rFonts w:eastAsia="SimSun"/>
          <w:b/>
          <w:color w:val="000000" w:themeColor="text1"/>
          <w:sz w:val="2"/>
          <w:szCs w:val="2"/>
          <w:lang w:eastAsia="zh-CN"/>
        </w:rPr>
      </w:pPr>
    </w:p>
    <w:p w14:paraId="3ED193AA" w14:textId="77777777" w:rsidR="00896C96" w:rsidRPr="007B6F78" w:rsidRDefault="00896C96" w:rsidP="00896C96">
      <w:pPr>
        <w:tabs>
          <w:tab w:val="left" w:pos="2520"/>
        </w:tabs>
        <w:suppressAutoHyphens/>
        <w:ind w:firstLine="0"/>
        <w:rPr>
          <w:rFonts w:eastAsia="SimSun"/>
          <w:b/>
          <w:color w:val="000000" w:themeColor="text1"/>
          <w:sz w:val="2"/>
          <w:szCs w:val="2"/>
          <w:lang w:eastAsia="zh-CN"/>
        </w:rPr>
      </w:pPr>
    </w:p>
    <w:tbl>
      <w:tblPr>
        <w:tblpPr w:leftFromText="180" w:rightFromText="180" w:vertAnchor="text" w:tblpX="30" w:tblpY="1"/>
        <w:tblOverlap w:val="never"/>
        <w:tblW w:w="9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3666"/>
        <w:gridCol w:w="3828"/>
      </w:tblGrid>
      <w:tr w:rsidR="00B87D33" w:rsidRPr="007B6F78" w14:paraId="376D4EA3" w14:textId="77777777" w:rsidTr="00DF252E">
        <w:trPr>
          <w:trHeight w:val="20"/>
          <w:tblHeader/>
        </w:trPr>
        <w:tc>
          <w:tcPr>
            <w:tcW w:w="2263" w:type="dxa"/>
            <w:tcBorders>
              <w:top w:val="single" w:sz="4" w:space="0" w:color="auto"/>
              <w:left w:val="single" w:sz="4" w:space="0" w:color="auto"/>
              <w:bottom w:val="single" w:sz="4" w:space="0" w:color="auto"/>
              <w:right w:val="single" w:sz="4" w:space="0" w:color="auto"/>
            </w:tcBorders>
          </w:tcPr>
          <w:p w14:paraId="091AB102" w14:textId="77777777" w:rsidR="00610552" w:rsidRPr="007B6F78" w:rsidRDefault="00896C96" w:rsidP="00DF252E">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3666" w:type="dxa"/>
            <w:tcBorders>
              <w:top w:val="single" w:sz="4" w:space="0" w:color="auto"/>
              <w:left w:val="single" w:sz="4" w:space="0" w:color="auto"/>
              <w:bottom w:val="single" w:sz="4" w:space="0" w:color="auto"/>
              <w:right w:val="single" w:sz="4" w:space="0" w:color="auto"/>
            </w:tcBorders>
          </w:tcPr>
          <w:p w14:paraId="600561CE" w14:textId="77777777" w:rsidR="00610552" w:rsidRPr="007B6F78" w:rsidRDefault="00896C96" w:rsidP="00DF252E">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c>
          <w:tcPr>
            <w:tcW w:w="3828" w:type="dxa"/>
            <w:tcBorders>
              <w:top w:val="single" w:sz="4" w:space="0" w:color="auto"/>
              <w:left w:val="single" w:sz="4" w:space="0" w:color="auto"/>
              <w:bottom w:val="single" w:sz="4" w:space="0" w:color="auto"/>
              <w:right w:val="single" w:sz="4" w:space="0" w:color="auto"/>
            </w:tcBorders>
          </w:tcPr>
          <w:p w14:paraId="498611FF" w14:textId="77777777" w:rsidR="00610552" w:rsidRPr="007B6F78" w:rsidRDefault="00896C96" w:rsidP="00DF252E">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B87D33" w:rsidRPr="007B6F78" w14:paraId="76ED73AA" w14:textId="77777777" w:rsidTr="00DF252E">
        <w:trPr>
          <w:trHeight w:val="174"/>
        </w:trPr>
        <w:tc>
          <w:tcPr>
            <w:tcW w:w="2263" w:type="dxa"/>
            <w:tcBorders>
              <w:top w:val="single" w:sz="4" w:space="0" w:color="auto"/>
              <w:left w:val="single" w:sz="4" w:space="0" w:color="auto"/>
              <w:bottom w:val="single" w:sz="4" w:space="0" w:color="auto"/>
              <w:right w:val="single" w:sz="4" w:space="0" w:color="auto"/>
            </w:tcBorders>
          </w:tcPr>
          <w:p w14:paraId="776E8560" w14:textId="77777777" w:rsidR="00610552" w:rsidRPr="007B6F78" w:rsidRDefault="00610552" w:rsidP="00DF252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[4.9] - Служебные гаражи</w:t>
            </w:r>
          </w:p>
        </w:tc>
        <w:tc>
          <w:tcPr>
            <w:tcW w:w="3666" w:type="dxa"/>
            <w:tcBorders>
              <w:top w:val="single" w:sz="4" w:space="0" w:color="auto"/>
              <w:left w:val="single" w:sz="4" w:space="0" w:color="auto"/>
              <w:bottom w:val="single" w:sz="4" w:space="0" w:color="auto"/>
              <w:right w:val="single" w:sz="4" w:space="0" w:color="auto"/>
            </w:tcBorders>
          </w:tcPr>
          <w:p w14:paraId="65FF9C9F" w14:textId="77777777" w:rsidR="00610552" w:rsidRPr="007B6F78" w:rsidRDefault="00610552" w:rsidP="00DF252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34" w:anchor="/document/70736874/entry/1030" w:history="1">
              <w:r w:rsidRPr="007B6F78">
                <w:rPr>
                  <w:rFonts w:eastAsia="Times New Roman"/>
                  <w:color w:val="000000" w:themeColor="text1"/>
                  <w:sz w:val="24"/>
                  <w:szCs w:val="24"/>
                  <w:lang w:eastAsia="ru-RU"/>
                </w:rPr>
                <w:t>кодами 3.0</w:t>
              </w:r>
            </w:hyperlink>
            <w:r w:rsidRPr="007B6F78">
              <w:rPr>
                <w:rFonts w:eastAsia="Times New Roman"/>
                <w:color w:val="000000" w:themeColor="text1"/>
                <w:sz w:val="24"/>
                <w:szCs w:val="24"/>
                <w:lang w:eastAsia="ru-RU"/>
              </w:rPr>
              <w:t>, </w:t>
            </w:r>
            <w:hyperlink r:id="rId135" w:anchor="/document/70736874/entry/1040" w:history="1">
              <w:r w:rsidRPr="007B6F78">
                <w:rPr>
                  <w:rFonts w:eastAsia="Times New Roman"/>
                  <w:color w:val="000000" w:themeColor="text1"/>
                  <w:sz w:val="24"/>
                  <w:szCs w:val="24"/>
                  <w:lang w:eastAsia="ru-RU"/>
                </w:rPr>
                <w:t>4.0</w:t>
              </w:r>
            </w:hyperlink>
            <w:r w:rsidRPr="007B6F78">
              <w:rPr>
                <w:rFonts w:eastAsia="Times New Roman"/>
                <w:color w:val="000000" w:themeColor="text1"/>
                <w:sz w:val="24"/>
                <w:szCs w:val="24"/>
                <w:lang w:eastAsia="ru-RU"/>
              </w:rPr>
              <w:t>, а также для стоянки и хранения транспортных средств общего пользования, в том числе в депо</w:t>
            </w:r>
          </w:p>
        </w:tc>
        <w:tc>
          <w:tcPr>
            <w:tcW w:w="3828" w:type="dxa"/>
            <w:tcBorders>
              <w:left w:val="single" w:sz="4" w:space="0" w:color="auto"/>
            </w:tcBorders>
            <w:vAlign w:val="center"/>
          </w:tcPr>
          <w:p w14:paraId="1A287D92" w14:textId="367E8134" w:rsidR="00610552" w:rsidRPr="007B6F78" w:rsidRDefault="00610552" w:rsidP="00DF252E">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 </w:t>
            </w:r>
            <w:r w:rsidR="00BE4658"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50</w:t>
            </w:r>
            <w:r w:rsidR="00BE4658"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/5000 кв. м.</w:t>
            </w:r>
          </w:p>
          <w:p w14:paraId="1E65FC8B" w14:textId="77777777" w:rsidR="00610552" w:rsidRPr="007B6F78" w:rsidRDefault="00610552" w:rsidP="00DF252E">
            <w:pPr>
              <w:autoSpaceDN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земельн</w:t>
            </w:r>
            <w:r w:rsidR="0033773B" w:rsidRPr="007B6F78">
              <w:rPr>
                <w:rFonts w:eastAsia="Times New Roman"/>
                <w:color w:val="000000" w:themeColor="text1"/>
                <w:sz w:val="24"/>
                <w:szCs w:val="24"/>
                <w:lang w:eastAsia="ru-RU"/>
              </w:rPr>
              <w:t xml:space="preserve">ых участков - </w:t>
            </w:r>
            <w:r w:rsidRPr="007B6F78">
              <w:rPr>
                <w:rFonts w:eastAsia="Times New Roman"/>
                <w:color w:val="000000" w:themeColor="text1"/>
                <w:sz w:val="24"/>
                <w:szCs w:val="24"/>
                <w:lang w:eastAsia="ru-RU"/>
              </w:rPr>
              <w:t>3 м.</w:t>
            </w:r>
          </w:p>
          <w:p w14:paraId="4996244E" w14:textId="77777777" w:rsidR="00610552" w:rsidRPr="007B6F78" w:rsidRDefault="00610552" w:rsidP="00DF252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Максимальное количество надземных этажей зданий –                                         3 этажа. </w:t>
            </w:r>
          </w:p>
          <w:p w14:paraId="1FFBACF0" w14:textId="7C298DA8" w:rsidR="00610552" w:rsidRPr="007B6F78" w:rsidRDefault="00610552" w:rsidP="00DF252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80%</w:t>
            </w:r>
            <w:r w:rsidR="00140276" w:rsidRPr="007B6F78">
              <w:rPr>
                <w:rFonts w:eastAsia="SimSun"/>
                <w:color w:val="000000" w:themeColor="text1"/>
                <w:sz w:val="24"/>
                <w:szCs w:val="24"/>
                <w:lang w:eastAsia="zh-CN"/>
              </w:rPr>
              <w:t>.</w:t>
            </w:r>
          </w:p>
          <w:p w14:paraId="15263C8C" w14:textId="77777777" w:rsidR="00610552" w:rsidRPr="007B6F78" w:rsidRDefault="00610552" w:rsidP="00DF252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6D158190" w14:textId="77777777" w:rsidTr="00DF252E">
        <w:trPr>
          <w:trHeight w:val="20"/>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0E7B326D" w14:textId="77777777" w:rsidR="00610552" w:rsidRPr="007B6F78" w:rsidRDefault="00610552" w:rsidP="00DF252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[6.1] - Недропользование</w:t>
            </w:r>
          </w:p>
        </w:tc>
        <w:tc>
          <w:tcPr>
            <w:tcW w:w="3666" w:type="dxa"/>
            <w:tcBorders>
              <w:top w:val="single" w:sz="4" w:space="0" w:color="auto"/>
              <w:left w:val="single" w:sz="4" w:space="0" w:color="auto"/>
              <w:bottom w:val="single" w:sz="4" w:space="0" w:color="auto"/>
              <w:right w:val="single" w:sz="4" w:space="0" w:color="auto"/>
            </w:tcBorders>
            <w:shd w:val="clear" w:color="auto" w:fill="auto"/>
          </w:tcPr>
          <w:p w14:paraId="274A4834" w14:textId="77777777" w:rsidR="00610552" w:rsidRPr="007B6F78" w:rsidRDefault="00610552" w:rsidP="00DF252E">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Осуществление геологических изысканий;</w:t>
            </w:r>
          </w:p>
          <w:p w14:paraId="67C0CD1A" w14:textId="77777777" w:rsidR="00610552" w:rsidRPr="007B6F78" w:rsidRDefault="00610552" w:rsidP="00DF252E">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добыча полезных ископаемых открытым (карьеры, отвалы) и закрытым (шахты, скважины) способами;</w:t>
            </w:r>
          </w:p>
          <w:p w14:paraId="0F81E445" w14:textId="70EC5BAC" w:rsidR="000724BA" w:rsidRPr="007B6F78" w:rsidRDefault="00610552" w:rsidP="000724BA">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объектов капитального строительства, в том числе </w:t>
            </w:r>
          </w:p>
        </w:tc>
        <w:tc>
          <w:tcPr>
            <w:tcW w:w="3828" w:type="dxa"/>
            <w:tcBorders>
              <w:left w:val="single" w:sz="4" w:space="0" w:color="auto"/>
            </w:tcBorders>
          </w:tcPr>
          <w:p w14:paraId="051EE537" w14:textId="31FC5F8A" w:rsidR="00610552" w:rsidRPr="007B6F78" w:rsidRDefault="00610552" w:rsidP="00DF252E">
            <w:pPr>
              <w:tabs>
                <w:tab w:val="left" w:pos="1134"/>
              </w:tabs>
              <w:autoSpaceDN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Минимальная/максимальная площадь земельных участков –</w:t>
            </w:r>
            <w:r w:rsidR="008E7C74"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 100 кв. м/</w:t>
            </w:r>
            <w:r w:rsidRPr="007B6F78">
              <w:rPr>
                <w:rFonts w:eastAsia="Times New Roman"/>
                <w:bCs/>
                <w:color w:val="000000" w:themeColor="text1"/>
                <w:sz w:val="24"/>
                <w:szCs w:val="24"/>
                <w:lang w:eastAsia="ru-RU"/>
              </w:rPr>
              <w:t xml:space="preserve">1000000 </w:t>
            </w:r>
            <w:r w:rsidRPr="007B6F78">
              <w:rPr>
                <w:rFonts w:eastAsia="SimSun"/>
                <w:color w:val="000000" w:themeColor="text1"/>
                <w:sz w:val="24"/>
                <w:szCs w:val="24"/>
                <w:lang w:eastAsia="zh-CN"/>
              </w:rPr>
              <w:t>кв. м.</w:t>
            </w:r>
          </w:p>
          <w:p w14:paraId="0D4C20A9" w14:textId="77777777" w:rsidR="00610552" w:rsidRPr="007B6F78" w:rsidRDefault="00610552" w:rsidP="00DF252E">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w:t>
            </w:r>
            <w:r w:rsidR="0033773B" w:rsidRPr="007B6F78">
              <w:rPr>
                <w:rFonts w:eastAsia="Times New Roman"/>
                <w:color w:val="000000" w:themeColor="text1"/>
                <w:sz w:val="24"/>
                <w:szCs w:val="24"/>
                <w:lang w:eastAsia="ru-RU"/>
              </w:rPr>
              <w:t xml:space="preserve">ьных участков – </w:t>
            </w:r>
            <w:r w:rsidRPr="007B6F78">
              <w:rPr>
                <w:rFonts w:eastAsia="Times New Roman"/>
                <w:color w:val="000000" w:themeColor="text1"/>
                <w:sz w:val="24"/>
                <w:szCs w:val="24"/>
                <w:lang w:eastAsia="ru-RU"/>
              </w:rPr>
              <w:t>6 м.</w:t>
            </w:r>
          </w:p>
          <w:p w14:paraId="7F65525C" w14:textId="781AD0DB" w:rsidR="00610552" w:rsidRPr="007B6F78" w:rsidRDefault="00610552" w:rsidP="00DF252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p>
        </w:tc>
      </w:tr>
      <w:tr w:rsidR="00DF252E" w:rsidRPr="007B6F78" w14:paraId="29FA11C9" w14:textId="77777777" w:rsidTr="00DF252E">
        <w:trPr>
          <w:trHeight w:val="20"/>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4AD067A8" w14:textId="744F79BD" w:rsidR="00DF252E" w:rsidRPr="007B6F78" w:rsidRDefault="00DF252E" w:rsidP="00DF252E">
            <w:pPr>
              <w:spacing w:before="100" w:beforeAutospacing="1" w:after="100" w:afterAutospacing="1"/>
              <w:ind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1</w:t>
            </w:r>
          </w:p>
        </w:tc>
        <w:tc>
          <w:tcPr>
            <w:tcW w:w="3666" w:type="dxa"/>
            <w:tcBorders>
              <w:top w:val="single" w:sz="4" w:space="0" w:color="auto"/>
              <w:left w:val="single" w:sz="4" w:space="0" w:color="auto"/>
              <w:bottom w:val="single" w:sz="4" w:space="0" w:color="auto"/>
              <w:right w:val="single" w:sz="4" w:space="0" w:color="auto"/>
            </w:tcBorders>
            <w:shd w:val="clear" w:color="auto" w:fill="auto"/>
          </w:tcPr>
          <w:p w14:paraId="382567D5" w14:textId="60A5C1F0" w:rsidR="00DF252E" w:rsidRPr="007B6F78" w:rsidRDefault="00DF252E" w:rsidP="00DF252E">
            <w:pPr>
              <w:ind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2</w:t>
            </w:r>
          </w:p>
        </w:tc>
        <w:tc>
          <w:tcPr>
            <w:tcW w:w="3828" w:type="dxa"/>
            <w:tcBorders>
              <w:left w:val="single" w:sz="4" w:space="0" w:color="auto"/>
            </w:tcBorders>
          </w:tcPr>
          <w:p w14:paraId="0E0D2967" w14:textId="507D8685" w:rsidR="00DF252E" w:rsidRPr="007B6F78" w:rsidRDefault="00DF252E" w:rsidP="00DF252E">
            <w:pPr>
              <w:tabs>
                <w:tab w:val="left" w:pos="1134"/>
              </w:tabs>
              <w:autoSpaceDN w:val="0"/>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DF252E" w:rsidRPr="007B6F78" w14:paraId="67C99FAF" w14:textId="77777777" w:rsidTr="00DF252E">
        <w:trPr>
          <w:trHeight w:val="20"/>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2C42B2AE" w14:textId="77777777" w:rsidR="00DF252E" w:rsidRPr="007B6F78" w:rsidRDefault="00DF252E" w:rsidP="00DF252E">
            <w:pPr>
              <w:spacing w:before="100" w:beforeAutospacing="1" w:after="100" w:afterAutospacing="1"/>
              <w:ind w:firstLine="0"/>
              <w:jc w:val="left"/>
              <w:rPr>
                <w:rFonts w:eastAsia="Times New Roman"/>
                <w:color w:val="000000" w:themeColor="text1"/>
                <w:sz w:val="24"/>
                <w:szCs w:val="24"/>
                <w:lang w:eastAsia="ru-RU"/>
              </w:rPr>
            </w:pPr>
          </w:p>
        </w:tc>
        <w:tc>
          <w:tcPr>
            <w:tcW w:w="3666" w:type="dxa"/>
            <w:tcBorders>
              <w:top w:val="single" w:sz="4" w:space="0" w:color="auto"/>
              <w:left w:val="single" w:sz="4" w:space="0" w:color="auto"/>
              <w:bottom w:val="single" w:sz="4" w:space="0" w:color="auto"/>
              <w:right w:val="single" w:sz="4" w:space="0" w:color="auto"/>
            </w:tcBorders>
            <w:shd w:val="clear" w:color="auto" w:fill="auto"/>
          </w:tcPr>
          <w:p w14:paraId="5CE4C154" w14:textId="77777777" w:rsidR="00DF252E" w:rsidRPr="007B6F78" w:rsidRDefault="00DF252E" w:rsidP="00DF252E">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подземных, в целях добычи полезных ископаемых;</w:t>
            </w:r>
          </w:p>
          <w:p w14:paraId="4ED98FFA" w14:textId="77777777" w:rsidR="00DF252E" w:rsidRPr="007B6F78" w:rsidRDefault="00DF252E" w:rsidP="00DF252E">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14:paraId="15CD8FC9" w14:textId="0B754935" w:rsidR="00DF252E" w:rsidRPr="007B6F78" w:rsidRDefault="00DF252E" w:rsidP="00DF252E">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3828" w:type="dxa"/>
            <w:tcBorders>
              <w:left w:val="single" w:sz="4" w:space="0" w:color="auto"/>
            </w:tcBorders>
          </w:tcPr>
          <w:p w14:paraId="2D74CDBA" w14:textId="77777777" w:rsidR="00DF252E" w:rsidRPr="007B6F78" w:rsidRDefault="00DF252E" w:rsidP="00DF252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p>
          <w:p w14:paraId="75051B7A" w14:textId="77777777" w:rsidR="00DF252E" w:rsidRPr="007B6F78" w:rsidRDefault="00DF252E" w:rsidP="00DF252E">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p>
          <w:p w14:paraId="0A11CBF1" w14:textId="5FFC1F63" w:rsidR="00DF252E" w:rsidRPr="007B6F78" w:rsidRDefault="00DF252E" w:rsidP="00DF252E">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282C4C5E" w14:textId="77777777" w:rsidTr="00DF252E">
        <w:trPr>
          <w:trHeight w:val="20"/>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6D18721D" w14:textId="77777777" w:rsidR="00610552" w:rsidRPr="007B6F78" w:rsidRDefault="00610552" w:rsidP="00DF252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[6.2] - Тяжелая промышленность</w:t>
            </w:r>
          </w:p>
        </w:tc>
        <w:tc>
          <w:tcPr>
            <w:tcW w:w="3666" w:type="dxa"/>
            <w:tcBorders>
              <w:top w:val="single" w:sz="4" w:space="0" w:color="auto"/>
              <w:left w:val="single" w:sz="4" w:space="0" w:color="auto"/>
              <w:bottom w:val="single" w:sz="4" w:space="0" w:color="auto"/>
              <w:right w:val="single" w:sz="4" w:space="0" w:color="auto"/>
            </w:tcBorders>
            <w:shd w:val="clear" w:color="auto" w:fill="auto"/>
          </w:tcPr>
          <w:p w14:paraId="5DDEA5AA" w14:textId="77777777" w:rsidR="00610552" w:rsidRPr="007B6F78" w:rsidRDefault="00610552" w:rsidP="00DF252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3828" w:type="dxa"/>
            <w:tcBorders>
              <w:left w:val="single" w:sz="4" w:space="0" w:color="auto"/>
            </w:tcBorders>
          </w:tcPr>
          <w:p w14:paraId="41865096" w14:textId="77777777" w:rsidR="00610552" w:rsidRPr="007B6F78" w:rsidRDefault="00610552" w:rsidP="00DF252E">
            <w:pPr>
              <w:tabs>
                <w:tab w:val="left" w:pos="1134"/>
              </w:tabs>
              <w:autoSpaceDN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Минимальная/максимальная площадь земельных участков – 2000 кв. м/</w:t>
            </w:r>
            <w:r w:rsidRPr="007B6F78">
              <w:rPr>
                <w:rFonts w:eastAsia="Times New Roman"/>
                <w:bCs/>
                <w:color w:val="000000" w:themeColor="text1"/>
                <w:sz w:val="24"/>
                <w:szCs w:val="24"/>
                <w:lang w:eastAsia="ru-RU"/>
              </w:rPr>
              <w:t xml:space="preserve">1000000 </w:t>
            </w:r>
            <w:r w:rsidRPr="007B6F78">
              <w:rPr>
                <w:rFonts w:eastAsia="SimSun"/>
                <w:color w:val="000000" w:themeColor="text1"/>
                <w:sz w:val="24"/>
                <w:szCs w:val="24"/>
                <w:lang w:eastAsia="zh-CN"/>
              </w:rPr>
              <w:t>кв. м</w:t>
            </w:r>
            <w:r w:rsidRPr="007B6F78">
              <w:rPr>
                <w:rFonts w:eastAsia="Times New Roman"/>
                <w:bCs/>
                <w:color w:val="000000" w:themeColor="text1"/>
                <w:sz w:val="24"/>
                <w:szCs w:val="24"/>
                <w:lang w:eastAsia="ru-RU"/>
              </w:rPr>
              <w:t>.</w:t>
            </w:r>
          </w:p>
          <w:p w14:paraId="58CE5E8F" w14:textId="77777777" w:rsidR="00610552" w:rsidRPr="007B6F78" w:rsidRDefault="00610552" w:rsidP="00DF252E">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w:t>
            </w:r>
            <w:r w:rsidR="0033773B" w:rsidRPr="007B6F78">
              <w:rPr>
                <w:rFonts w:eastAsia="Times New Roman"/>
                <w:color w:val="000000" w:themeColor="text1"/>
                <w:sz w:val="24"/>
                <w:szCs w:val="24"/>
                <w:lang w:eastAsia="ru-RU"/>
              </w:rPr>
              <w:t xml:space="preserve">ельных участков – </w:t>
            </w:r>
            <w:r w:rsidRPr="007B6F78">
              <w:rPr>
                <w:rFonts w:eastAsia="Times New Roman"/>
                <w:color w:val="000000" w:themeColor="text1"/>
                <w:sz w:val="24"/>
                <w:szCs w:val="24"/>
                <w:lang w:eastAsia="ru-RU"/>
              </w:rPr>
              <w:t>6 м.</w:t>
            </w:r>
          </w:p>
          <w:p w14:paraId="000E8C83" w14:textId="77777777" w:rsidR="00610552" w:rsidRPr="007B6F78" w:rsidRDefault="00610552" w:rsidP="00DF252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49313B08" w14:textId="77777777" w:rsidR="00610552" w:rsidRPr="007B6F78" w:rsidRDefault="00610552" w:rsidP="00DF252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p>
          <w:p w14:paraId="00B279A7" w14:textId="34948B94" w:rsidR="00610552" w:rsidRPr="007B6F78" w:rsidRDefault="00610552" w:rsidP="00DF252E">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r w:rsidR="00140276" w:rsidRPr="007B6F78">
              <w:rPr>
                <w:rFonts w:eastAsia="Times New Roman"/>
                <w:bCs/>
                <w:color w:val="000000" w:themeColor="text1"/>
                <w:sz w:val="24"/>
                <w:szCs w:val="24"/>
                <w:lang w:eastAsia="ru-RU"/>
              </w:rPr>
              <w:t>.</w:t>
            </w:r>
          </w:p>
          <w:p w14:paraId="59F1B151" w14:textId="77777777" w:rsidR="00610552" w:rsidRPr="007B6F78" w:rsidRDefault="00610552" w:rsidP="00DF252E">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DF252E" w:rsidRPr="007B6F78" w14:paraId="795B780A" w14:textId="77777777" w:rsidTr="00813B21">
        <w:trPr>
          <w:trHeight w:val="20"/>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4939CE30" w14:textId="0FF786FC" w:rsidR="00DF252E" w:rsidRPr="007B6F78" w:rsidRDefault="00DF252E" w:rsidP="00DF252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6.2.1] – Автомобилестро-ительная промышленность</w:t>
            </w:r>
          </w:p>
        </w:tc>
        <w:tc>
          <w:tcPr>
            <w:tcW w:w="3666" w:type="dxa"/>
            <w:tcBorders>
              <w:top w:val="single" w:sz="4" w:space="0" w:color="auto"/>
              <w:left w:val="single" w:sz="4" w:space="0" w:color="auto"/>
              <w:bottom w:val="single" w:sz="4" w:space="0" w:color="auto"/>
              <w:right w:val="single" w:sz="4" w:space="0" w:color="auto"/>
            </w:tcBorders>
            <w:shd w:val="clear" w:color="auto" w:fill="auto"/>
          </w:tcPr>
          <w:p w14:paraId="2B873164" w14:textId="1574CC2D" w:rsidR="00DF252E" w:rsidRPr="007B6F78" w:rsidRDefault="00DF252E" w:rsidP="00DF252E">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производства транспортных средств и оборудования,</w:t>
            </w:r>
          </w:p>
          <w:p w14:paraId="21CF0DF1" w14:textId="77777777" w:rsidR="00DF252E" w:rsidRPr="007B6F78" w:rsidRDefault="00DF252E" w:rsidP="00DF252E">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производства автомобилей, производства автомобильных кузовов, производства прицепов, полуприцепов и контейнеров, предназначенных для перевозки </w:t>
            </w:r>
          </w:p>
          <w:p w14:paraId="49A7E04D" w14:textId="15CEFAB7" w:rsidR="00DF252E" w:rsidRPr="007B6F78" w:rsidRDefault="00DF252E" w:rsidP="00813B21">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одним или несколькими видами транспорта, производства частей и принадлежностей автомобилей</w:t>
            </w:r>
          </w:p>
        </w:tc>
        <w:tc>
          <w:tcPr>
            <w:tcW w:w="3828" w:type="dxa"/>
            <w:tcBorders>
              <w:left w:val="single" w:sz="4" w:space="0" w:color="auto"/>
            </w:tcBorders>
          </w:tcPr>
          <w:p w14:paraId="69501CDC" w14:textId="77777777" w:rsidR="00DF252E" w:rsidRPr="007B6F78" w:rsidRDefault="00DF252E" w:rsidP="00813B21">
            <w:pPr>
              <w:tabs>
                <w:tab w:val="left" w:pos="1134"/>
              </w:tabs>
              <w:autoSpaceDN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Минимальная/максимальная площадь земельных участков – 2000 кв. м/</w:t>
            </w:r>
            <w:r w:rsidRPr="007B6F78">
              <w:rPr>
                <w:rFonts w:eastAsia="Times New Roman"/>
                <w:bCs/>
                <w:color w:val="000000" w:themeColor="text1"/>
                <w:sz w:val="24"/>
                <w:szCs w:val="24"/>
                <w:lang w:eastAsia="ru-RU"/>
              </w:rPr>
              <w:t xml:space="preserve">1000000 </w:t>
            </w:r>
            <w:r w:rsidRPr="007B6F78">
              <w:rPr>
                <w:rFonts w:eastAsia="SimSun"/>
                <w:color w:val="000000" w:themeColor="text1"/>
                <w:sz w:val="24"/>
                <w:szCs w:val="24"/>
                <w:lang w:eastAsia="zh-CN"/>
              </w:rPr>
              <w:t>кв. м</w:t>
            </w:r>
            <w:r w:rsidRPr="007B6F78">
              <w:rPr>
                <w:rFonts w:eastAsia="Times New Roman"/>
                <w:bCs/>
                <w:color w:val="000000" w:themeColor="text1"/>
                <w:sz w:val="24"/>
                <w:szCs w:val="24"/>
                <w:lang w:eastAsia="ru-RU"/>
              </w:rPr>
              <w:t>.</w:t>
            </w:r>
          </w:p>
          <w:p w14:paraId="41701E94" w14:textId="77777777" w:rsidR="00DF252E" w:rsidRPr="007B6F78" w:rsidRDefault="00DF252E" w:rsidP="00813B21">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p>
          <w:p w14:paraId="0551FADF" w14:textId="77777777" w:rsidR="00DF252E" w:rsidRPr="007B6F78" w:rsidRDefault="00DF252E" w:rsidP="00813B2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3511EE17" w14:textId="009F70B0" w:rsidR="00DF252E" w:rsidRPr="007B6F78" w:rsidRDefault="00DF252E" w:rsidP="00813B2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p>
          <w:p w14:paraId="1C653E4D" w14:textId="77777777" w:rsidR="00DF252E" w:rsidRPr="007B6F78" w:rsidRDefault="00813B21" w:rsidP="00813B2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Максимальная высота зданий, </w:t>
            </w:r>
          </w:p>
          <w:p w14:paraId="4854D425" w14:textId="69D49BAD" w:rsidR="000724BA" w:rsidRPr="007B6F78" w:rsidRDefault="000724BA" w:rsidP="00813B21">
            <w:pPr>
              <w:autoSpaceDN w:val="0"/>
              <w:ind w:firstLine="0"/>
              <w:jc w:val="left"/>
              <w:rPr>
                <w:rFonts w:eastAsia="SimSun"/>
                <w:color w:val="000000" w:themeColor="text1"/>
                <w:sz w:val="24"/>
                <w:szCs w:val="24"/>
                <w:lang w:eastAsia="zh-CN"/>
              </w:rPr>
            </w:pPr>
          </w:p>
        </w:tc>
      </w:tr>
      <w:tr w:rsidR="00813B21" w:rsidRPr="007B6F78" w14:paraId="22497D1A" w14:textId="77777777" w:rsidTr="00813B21">
        <w:trPr>
          <w:trHeight w:val="20"/>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12E17820" w14:textId="6F92B677" w:rsidR="00813B21" w:rsidRPr="007B6F78" w:rsidRDefault="00813B21" w:rsidP="00813B21">
            <w:pPr>
              <w:spacing w:before="100" w:beforeAutospacing="1" w:after="100" w:afterAutospacing="1"/>
              <w:ind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1</w:t>
            </w:r>
          </w:p>
        </w:tc>
        <w:tc>
          <w:tcPr>
            <w:tcW w:w="3666" w:type="dxa"/>
            <w:tcBorders>
              <w:top w:val="single" w:sz="4" w:space="0" w:color="auto"/>
              <w:left w:val="single" w:sz="4" w:space="0" w:color="auto"/>
              <w:bottom w:val="single" w:sz="4" w:space="0" w:color="auto"/>
              <w:right w:val="single" w:sz="4" w:space="0" w:color="auto"/>
            </w:tcBorders>
            <w:shd w:val="clear" w:color="auto" w:fill="auto"/>
          </w:tcPr>
          <w:p w14:paraId="6ECA1ED1" w14:textId="6AB8AAB4" w:rsidR="00813B21" w:rsidRPr="007B6F78" w:rsidRDefault="00813B21" w:rsidP="00813B21">
            <w:pPr>
              <w:ind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2</w:t>
            </w:r>
          </w:p>
        </w:tc>
        <w:tc>
          <w:tcPr>
            <w:tcW w:w="3828" w:type="dxa"/>
            <w:tcBorders>
              <w:left w:val="single" w:sz="4" w:space="0" w:color="auto"/>
            </w:tcBorders>
          </w:tcPr>
          <w:p w14:paraId="5B0D24CC" w14:textId="412DF6ED" w:rsidR="00813B21" w:rsidRPr="007B6F78" w:rsidRDefault="00813B21" w:rsidP="00813B21">
            <w:pPr>
              <w:tabs>
                <w:tab w:val="left" w:pos="1134"/>
              </w:tabs>
              <w:autoSpaceDN w:val="0"/>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813B21" w:rsidRPr="007B6F78" w14:paraId="26D02A0A" w14:textId="77777777" w:rsidTr="00813B21">
        <w:trPr>
          <w:trHeight w:val="20"/>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09EB9B42" w14:textId="77777777" w:rsidR="00813B21" w:rsidRPr="007B6F78" w:rsidRDefault="00813B21" w:rsidP="00DF252E">
            <w:pPr>
              <w:spacing w:before="100" w:beforeAutospacing="1" w:after="100" w:afterAutospacing="1"/>
              <w:ind w:firstLine="0"/>
              <w:jc w:val="left"/>
              <w:rPr>
                <w:rFonts w:eastAsia="Times New Roman"/>
                <w:color w:val="000000" w:themeColor="text1"/>
                <w:sz w:val="24"/>
                <w:szCs w:val="24"/>
                <w:lang w:eastAsia="ru-RU"/>
              </w:rPr>
            </w:pPr>
          </w:p>
        </w:tc>
        <w:tc>
          <w:tcPr>
            <w:tcW w:w="3666" w:type="dxa"/>
            <w:tcBorders>
              <w:top w:val="single" w:sz="4" w:space="0" w:color="auto"/>
              <w:left w:val="single" w:sz="4" w:space="0" w:color="auto"/>
              <w:bottom w:val="single" w:sz="4" w:space="0" w:color="auto"/>
              <w:right w:val="single" w:sz="4" w:space="0" w:color="auto"/>
            </w:tcBorders>
            <w:shd w:val="clear" w:color="auto" w:fill="auto"/>
          </w:tcPr>
          <w:p w14:paraId="32CD747E" w14:textId="77777777" w:rsidR="00813B21" w:rsidRPr="007B6F78" w:rsidRDefault="00813B21" w:rsidP="00813B21">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и их двигателей</w:t>
            </w:r>
          </w:p>
          <w:p w14:paraId="2EAFF836" w14:textId="77777777" w:rsidR="00813B21" w:rsidRPr="007B6F78" w:rsidRDefault="00813B21" w:rsidP="00DF252E">
            <w:pPr>
              <w:ind w:firstLine="0"/>
              <w:jc w:val="left"/>
              <w:rPr>
                <w:rFonts w:eastAsia="Times New Roman"/>
                <w:color w:val="000000" w:themeColor="text1"/>
                <w:sz w:val="24"/>
                <w:szCs w:val="24"/>
                <w:lang w:eastAsia="ru-RU"/>
              </w:rPr>
            </w:pPr>
          </w:p>
        </w:tc>
        <w:tc>
          <w:tcPr>
            <w:tcW w:w="3828" w:type="dxa"/>
            <w:tcBorders>
              <w:left w:val="single" w:sz="4" w:space="0" w:color="auto"/>
            </w:tcBorders>
          </w:tcPr>
          <w:p w14:paraId="243A5A23" w14:textId="77777777" w:rsidR="00813B21" w:rsidRPr="007B6F78" w:rsidRDefault="00813B21" w:rsidP="00813B21">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строений, сооружений от уровня земли – </w:t>
            </w:r>
            <w:r w:rsidRPr="007B6F78">
              <w:rPr>
                <w:rFonts w:eastAsia="Times New Roman"/>
                <w:bCs/>
                <w:color w:val="000000" w:themeColor="text1"/>
                <w:sz w:val="24"/>
                <w:szCs w:val="24"/>
                <w:lang w:eastAsia="ru-RU"/>
              </w:rPr>
              <w:t>100 м.</w:t>
            </w:r>
          </w:p>
          <w:p w14:paraId="2FD2032A" w14:textId="6DA0C3E2" w:rsidR="00813B21" w:rsidRPr="007B6F78" w:rsidRDefault="00813B21" w:rsidP="00813B21">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813B21" w:rsidRPr="007B6F78" w14:paraId="26CA17ED" w14:textId="77777777" w:rsidTr="00813B21">
        <w:trPr>
          <w:trHeight w:val="4823"/>
        </w:trPr>
        <w:tc>
          <w:tcPr>
            <w:tcW w:w="2263" w:type="dxa"/>
            <w:tcBorders>
              <w:top w:val="single" w:sz="4" w:space="0" w:color="auto"/>
              <w:left w:val="single" w:sz="4" w:space="0" w:color="auto"/>
              <w:right w:val="single" w:sz="4" w:space="0" w:color="auto"/>
            </w:tcBorders>
            <w:shd w:val="clear" w:color="auto" w:fill="auto"/>
          </w:tcPr>
          <w:p w14:paraId="4DA73DA3" w14:textId="707DA796" w:rsidR="00813B21" w:rsidRPr="007B6F78" w:rsidRDefault="00813B21" w:rsidP="00DF252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[6.3] - Легкая промышленность</w:t>
            </w:r>
          </w:p>
        </w:tc>
        <w:tc>
          <w:tcPr>
            <w:tcW w:w="3666" w:type="dxa"/>
            <w:tcBorders>
              <w:top w:val="single" w:sz="4" w:space="0" w:color="auto"/>
              <w:left w:val="single" w:sz="4" w:space="0" w:color="auto"/>
              <w:right w:val="single" w:sz="4" w:space="0" w:color="auto"/>
            </w:tcBorders>
            <w:shd w:val="clear" w:color="auto" w:fill="auto"/>
          </w:tcPr>
          <w:p w14:paraId="23F47201" w14:textId="77777777" w:rsidR="00813B21" w:rsidRPr="007B6F78" w:rsidRDefault="00813B21" w:rsidP="00DF252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текстильной, фарфоро-фаянсовой, электронной промышленности</w:t>
            </w:r>
          </w:p>
        </w:tc>
        <w:tc>
          <w:tcPr>
            <w:tcW w:w="3828" w:type="dxa"/>
            <w:tcBorders>
              <w:left w:val="single" w:sz="4" w:space="0" w:color="auto"/>
            </w:tcBorders>
          </w:tcPr>
          <w:p w14:paraId="73C65764" w14:textId="77777777" w:rsidR="00813B21" w:rsidRPr="007B6F78" w:rsidRDefault="00813B21" w:rsidP="00813B21">
            <w:pPr>
              <w:tabs>
                <w:tab w:val="left" w:pos="1134"/>
              </w:tabs>
              <w:autoSpaceDN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Минимальная/максимальная площадь земельных участков – 2000 кв. м/</w:t>
            </w:r>
            <w:r w:rsidRPr="007B6F78">
              <w:rPr>
                <w:rFonts w:eastAsia="Times New Roman"/>
                <w:bCs/>
                <w:color w:val="000000" w:themeColor="text1"/>
                <w:sz w:val="24"/>
                <w:szCs w:val="24"/>
                <w:lang w:eastAsia="ru-RU"/>
              </w:rPr>
              <w:t xml:space="preserve">1000000 </w:t>
            </w:r>
            <w:r w:rsidRPr="007B6F78">
              <w:rPr>
                <w:rFonts w:eastAsia="SimSun"/>
                <w:color w:val="000000" w:themeColor="text1"/>
                <w:sz w:val="24"/>
                <w:szCs w:val="24"/>
                <w:lang w:eastAsia="zh-CN"/>
              </w:rPr>
              <w:t>кв. м</w:t>
            </w:r>
            <w:r w:rsidRPr="007B6F78">
              <w:rPr>
                <w:rFonts w:eastAsia="Times New Roman"/>
                <w:bCs/>
                <w:color w:val="000000" w:themeColor="text1"/>
                <w:sz w:val="24"/>
                <w:szCs w:val="24"/>
                <w:lang w:eastAsia="ru-RU"/>
              </w:rPr>
              <w:t>.</w:t>
            </w:r>
          </w:p>
          <w:p w14:paraId="1B139F07" w14:textId="3541CA4A" w:rsidR="00813B21" w:rsidRPr="007B6F78" w:rsidRDefault="00813B21" w:rsidP="00813B21">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p>
          <w:p w14:paraId="5AC88138" w14:textId="77777777" w:rsidR="00813B21" w:rsidRPr="007B6F78" w:rsidRDefault="00813B21" w:rsidP="00813B2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59122B97" w14:textId="77777777" w:rsidR="00813B21" w:rsidRPr="007B6F78" w:rsidRDefault="00813B21" w:rsidP="00813B2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p>
          <w:p w14:paraId="291F2F6D" w14:textId="6EE68005" w:rsidR="00813B21" w:rsidRPr="007B6F78" w:rsidRDefault="00813B21" w:rsidP="00813B21">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p>
          <w:p w14:paraId="2C6B2DD5" w14:textId="6C1E26CC" w:rsidR="00813B21" w:rsidRPr="007B6F78" w:rsidRDefault="00813B21" w:rsidP="00813B21">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DF252E" w:rsidRPr="007B6F78" w14:paraId="51AA1574" w14:textId="77777777" w:rsidTr="00DF252E">
        <w:trPr>
          <w:trHeight w:val="20"/>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3204A6E1" w14:textId="77777777" w:rsidR="00DF252E" w:rsidRPr="007B6F78" w:rsidRDefault="00DF252E" w:rsidP="00DF252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[6.3.1] - Фармацевтическая промышленность</w:t>
            </w:r>
          </w:p>
        </w:tc>
        <w:tc>
          <w:tcPr>
            <w:tcW w:w="3666" w:type="dxa"/>
            <w:tcBorders>
              <w:top w:val="single" w:sz="4" w:space="0" w:color="auto"/>
              <w:left w:val="single" w:sz="4" w:space="0" w:color="auto"/>
              <w:bottom w:val="single" w:sz="4" w:space="0" w:color="auto"/>
              <w:right w:val="single" w:sz="4" w:space="0" w:color="auto"/>
            </w:tcBorders>
            <w:shd w:val="clear" w:color="auto" w:fill="auto"/>
          </w:tcPr>
          <w:p w14:paraId="7782E006" w14:textId="77777777" w:rsidR="00DF252E" w:rsidRPr="007B6F78" w:rsidRDefault="00DF252E" w:rsidP="00DF252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3828" w:type="dxa"/>
            <w:tcBorders>
              <w:left w:val="single" w:sz="4" w:space="0" w:color="auto"/>
            </w:tcBorders>
            <w:vAlign w:val="center"/>
          </w:tcPr>
          <w:p w14:paraId="72D941A9" w14:textId="77777777" w:rsidR="00DF252E" w:rsidRPr="007B6F78" w:rsidRDefault="00DF252E" w:rsidP="00DF252E">
            <w:pPr>
              <w:tabs>
                <w:tab w:val="left" w:pos="1134"/>
              </w:tabs>
              <w:autoSpaceDN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Минимальная/максимальная площадь земельных участков – 2000 кв. м/</w:t>
            </w:r>
            <w:r w:rsidRPr="007B6F78">
              <w:rPr>
                <w:rFonts w:eastAsia="Times New Roman"/>
                <w:bCs/>
                <w:color w:val="000000" w:themeColor="text1"/>
                <w:sz w:val="24"/>
                <w:szCs w:val="24"/>
                <w:lang w:eastAsia="ru-RU"/>
              </w:rPr>
              <w:t xml:space="preserve">1000000 </w:t>
            </w:r>
            <w:r w:rsidRPr="007B6F78">
              <w:rPr>
                <w:rFonts w:eastAsia="SimSun"/>
                <w:color w:val="000000" w:themeColor="text1"/>
                <w:sz w:val="24"/>
                <w:szCs w:val="24"/>
                <w:lang w:eastAsia="zh-CN"/>
              </w:rPr>
              <w:t>кв. м</w:t>
            </w:r>
            <w:r w:rsidRPr="007B6F78">
              <w:rPr>
                <w:rFonts w:eastAsia="Times New Roman"/>
                <w:bCs/>
                <w:color w:val="000000" w:themeColor="text1"/>
                <w:sz w:val="24"/>
                <w:szCs w:val="24"/>
                <w:lang w:eastAsia="ru-RU"/>
              </w:rPr>
              <w:t>.</w:t>
            </w:r>
          </w:p>
          <w:p w14:paraId="13B8D76D" w14:textId="77777777" w:rsidR="00DF252E" w:rsidRPr="007B6F78" w:rsidRDefault="00DF252E" w:rsidP="00DF252E">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 xml:space="preserve">Минимальные отступы от границ земельных участков – 6 м.              </w:t>
            </w:r>
          </w:p>
          <w:p w14:paraId="352D1AC9" w14:textId="77777777" w:rsidR="00DF252E" w:rsidRPr="007B6F78" w:rsidRDefault="00DF252E" w:rsidP="00DF252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1E694E9D" w14:textId="77777777" w:rsidR="00DF252E" w:rsidRPr="007B6F78" w:rsidRDefault="00DF252E" w:rsidP="00DF252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p>
          <w:p w14:paraId="48F99C59" w14:textId="36473FAC" w:rsidR="00DF252E" w:rsidRPr="007B6F78" w:rsidRDefault="00DF252E" w:rsidP="00DF252E">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p>
          <w:p w14:paraId="2AEFEED4" w14:textId="77777777" w:rsidR="00DF252E" w:rsidRPr="007B6F78" w:rsidRDefault="00DF252E" w:rsidP="00DF252E">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DF252E" w:rsidRPr="007B6F78" w14:paraId="5E2938AF" w14:textId="77777777" w:rsidTr="00813B21">
        <w:trPr>
          <w:trHeight w:val="20"/>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0505E633" w14:textId="77777777" w:rsidR="00DF252E" w:rsidRPr="007B6F78" w:rsidRDefault="00DF252E" w:rsidP="00DF252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[6.4] - Пищевая промышленность</w:t>
            </w:r>
          </w:p>
        </w:tc>
        <w:tc>
          <w:tcPr>
            <w:tcW w:w="3666" w:type="dxa"/>
            <w:tcBorders>
              <w:top w:val="single" w:sz="4" w:space="0" w:color="auto"/>
              <w:left w:val="single" w:sz="4" w:space="0" w:color="auto"/>
              <w:bottom w:val="single" w:sz="4" w:space="0" w:color="auto"/>
              <w:right w:val="single" w:sz="4" w:space="0" w:color="auto"/>
            </w:tcBorders>
            <w:shd w:val="clear" w:color="auto" w:fill="auto"/>
          </w:tcPr>
          <w:p w14:paraId="4E5CEAF3" w14:textId="77777777" w:rsidR="00DF252E" w:rsidRPr="007B6F78" w:rsidRDefault="00DF252E" w:rsidP="00DF252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828" w:type="dxa"/>
            <w:tcBorders>
              <w:left w:val="single" w:sz="4" w:space="0" w:color="auto"/>
            </w:tcBorders>
          </w:tcPr>
          <w:p w14:paraId="5DAE3D80" w14:textId="77777777" w:rsidR="00DF252E" w:rsidRPr="007B6F78" w:rsidRDefault="00DF252E" w:rsidP="00813B21">
            <w:pPr>
              <w:tabs>
                <w:tab w:val="left" w:pos="1134"/>
              </w:tabs>
              <w:autoSpaceDN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Минимальная/максимальная площадь земельных участков – 2000 кв. м/</w:t>
            </w:r>
            <w:r w:rsidRPr="007B6F78">
              <w:rPr>
                <w:rFonts w:eastAsia="Times New Roman"/>
                <w:bCs/>
                <w:color w:val="000000" w:themeColor="text1"/>
                <w:sz w:val="24"/>
                <w:szCs w:val="24"/>
                <w:lang w:eastAsia="ru-RU"/>
              </w:rPr>
              <w:t xml:space="preserve">1000000 </w:t>
            </w:r>
            <w:r w:rsidRPr="007B6F78">
              <w:rPr>
                <w:rFonts w:eastAsia="SimSun"/>
                <w:color w:val="000000" w:themeColor="text1"/>
                <w:sz w:val="24"/>
                <w:szCs w:val="24"/>
                <w:lang w:eastAsia="zh-CN"/>
              </w:rPr>
              <w:t>кв. м</w:t>
            </w:r>
            <w:r w:rsidRPr="007B6F78">
              <w:rPr>
                <w:rFonts w:eastAsia="Times New Roman"/>
                <w:bCs/>
                <w:color w:val="000000" w:themeColor="text1"/>
                <w:sz w:val="24"/>
                <w:szCs w:val="24"/>
                <w:lang w:eastAsia="ru-RU"/>
              </w:rPr>
              <w:t>.</w:t>
            </w:r>
          </w:p>
          <w:p w14:paraId="007A2D72" w14:textId="77777777" w:rsidR="00DF252E" w:rsidRPr="007B6F78" w:rsidRDefault="00DF252E" w:rsidP="00813B21">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p>
          <w:p w14:paraId="6A2E2F00" w14:textId="7DD5C766" w:rsidR="00DF252E" w:rsidRPr="007B6F78" w:rsidRDefault="00DF252E" w:rsidP="00813B2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507DA1F6" w14:textId="276C6D13" w:rsidR="00813B21" w:rsidRPr="007B6F78" w:rsidRDefault="00813B21" w:rsidP="00813B21">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p>
          <w:p w14:paraId="555CA4C0" w14:textId="386AFF02" w:rsidR="00DF252E" w:rsidRPr="007B6F78" w:rsidRDefault="00CA2AAC" w:rsidP="00813B21">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p>
        </w:tc>
      </w:tr>
      <w:tr w:rsidR="00DF252E" w:rsidRPr="007B6F78" w14:paraId="53B9EA79" w14:textId="77777777" w:rsidTr="00DF252E">
        <w:trPr>
          <w:trHeight w:val="20"/>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4BE79A85" w14:textId="1C063216" w:rsidR="00DF252E" w:rsidRPr="007B6F78" w:rsidRDefault="00CA2AAC" w:rsidP="00CA2AAC">
            <w:pPr>
              <w:spacing w:before="100" w:beforeAutospacing="1" w:after="100" w:afterAutospacing="1"/>
              <w:ind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1</w:t>
            </w:r>
          </w:p>
        </w:tc>
        <w:tc>
          <w:tcPr>
            <w:tcW w:w="3666" w:type="dxa"/>
            <w:tcBorders>
              <w:top w:val="single" w:sz="4" w:space="0" w:color="auto"/>
              <w:left w:val="single" w:sz="4" w:space="0" w:color="auto"/>
              <w:bottom w:val="single" w:sz="4" w:space="0" w:color="auto"/>
              <w:right w:val="single" w:sz="4" w:space="0" w:color="auto"/>
            </w:tcBorders>
            <w:shd w:val="clear" w:color="auto" w:fill="auto"/>
          </w:tcPr>
          <w:p w14:paraId="0F1FC240" w14:textId="2D529BC8" w:rsidR="00DF252E" w:rsidRPr="007B6F78" w:rsidRDefault="00CA2AAC" w:rsidP="00CA2AAC">
            <w:pPr>
              <w:spacing w:before="100" w:beforeAutospacing="1" w:after="100" w:afterAutospacing="1"/>
              <w:ind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2</w:t>
            </w:r>
          </w:p>
        </w:tc>
        <w:tc>
          <w:tcPr>
            <w:tcW w:w="3828" w:type="dxa"/>
            <w:tcBorders>
              <w:left w:val="single" w:sz="4" w:space="0" w:color="auto"/>
            </w:tcBorders>
            <w:vAlign w:val="center"/>
          </w:tcPr>
          <w:p w14:paraId="506BD43C" w14:textId="46AAFF5C" w:rsidR="00DF252E" w:rsidRPr="007B6F78" w:rsidRDefault="00CA2AAC" w:rsidP="00CA2AAC">
            <w:pPr>
              <w:tabs>
                <w:tab w:val="left" w:pos="1134"/>
              </w:tabs>
              <w:autoSpaceDN w:val="0"/>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CA2AAC" w:rsidRPr="007B6F78" w14:paraId="50BB530D" w14:textId="77777777" w:rsidTr="00DF252E">
        <w:trPr>
          <w:trHeight w:val="20"/>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431CC839" w14:textId="77777777" w:rsidR="00CA2AAC" w:rsidRPr="007B6F78" w:rsidRDefault="00CA2AAC" w:rsidP="00DF252E">
            <w:pPr>
              <w:spacing w:before="100" w:beforeAutospacing="1" w:after="100" w:afterAutospacing="1"/>
              <w:ind w:firstLine="0"/>
              <w:jc w:val="left"/>
              <w:rPr>
                <w:rFonts w:eastAsia="Times New Roman"/>
                <w:color w:val="000000" w:themeColor="text1"/>
                <w:sz w:val="24"/>
                <w:szCs w:val="24"/>
                <w:lang w:eastAsia="ru-RU"/>
              </w:rPr>
            </w:pPr>
          </w:p>
        </w:tc>
        <w:tc>
          <w:tcPr>
            <w:tcW w:w="3666" w:type="dxa"/>
            <w:tcBorders>
              <w:top w:val="single" w:sz="4" w:space="0" w:color="auto"/>
              <w:left w:val="single" w:sz="4" w:space="0" w:color="auto"/>
              <w:bottom w:val="single" w:sz="4" w:space="0" w:color="auto"/>
              <w:right w:val="single" w:sz="4" w:space="0" w:color="auto"/>
            </w:tcBorders>
            <w:shd w:val="clear" w:color="auto" w:fill="auto"/>
          </w:tcPr>
          <w:p w14:paraId="423A1756" w14:textId="77777777" w:rsidR="00CA2AAC" w:rsidRPr="007B6F78" w:rsidRDefault="00CA2AAC" w:rsidP="00DF252E">
            <w:pPr>
              <w:spacing w:before="100" w:beforeAutospacing="1" w:after="100" w:afterAutospacing="1"/>
              <w:ind w:firstLine="0"/>
              <w:jc w:val="left"/>
              <w:rPr>
                <w:rFonts w:eastAsia="Times New Roman"/>
                <w:color w:val="000000" w:themeColor="text1"/>
                <w:sz w:val="24"/>
                <w:szCs w:val="24"/>
                <w:lang w:eastAsia="ru-RU"/>
              </w:rPr>
            </w:pPr>
          </w:p>
        </w:tc>
        <w:tc>
          <w:tcPr>
            <w:tcW w:w="3828" w:type="dxa"/>
            <w:tcBorders>
              <w:left w:val="single" w:sz="4" w:space="0" w:color="auto"/>
            </w:tcBorders>
            <w:vAlign w:val="center"/>
          </w:tcPr>
          <w:p w14:paraId="499E15E8" w14:textId="4874280C" w:rsidR="00CA2AAC" w:rsidRPr="007B6F78" w:rsidRDefault="00CA2AAC" w:rsidP="00CA2AAC">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CA2AAC" w:rsidRPr="007B6F78" w14:paraId="28123DE4" w14:textId="77777777" w:rsidTr="003F55A6">
        <w:trPr>
          <w:trHeight w:val="4692"/>
        </w:trPr>
        <w:tc>
          <w:tcPr>
            <w:tcW w:w="2263" w:type="dxa"/>
            <w:tcBorders>
              <w:top w:val="single" w:sz="4" w:space="0" w:color="auto"/>
              <w:left w:val="single" w:sz="4" w:space="0" w:color="auto"/>
              <w:right w:val="single" w:sz="4" w:space="0" w:color="auto"/>
            </w:tcBorders>
            <w:shd w:val="clear" w:color="auto" w:fill="auto"/>
          </w:tcPr>
          <w:p w14:paraId="6E7070BB" w14:textId="77777777" w:rsidR="00CA2AAC" w:rsidRPr="007B6F78" w:rsidRDefault="00CA2AAC" w:rsidP="00DF252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[6.5] - Нефтехимическая промышленность</w:t>
            </w:r>
          </w:p>
        </w:tc>
        <w:tc>
          <w:tcPr>
            <w:tcW w:w="3666" w:type="dxa"/>
            <w:tcBorders>
              <w:top w:val="single" w:sz="4" w:space="0" w:color="auto"/>
              <w:left w:val="single" w:sz="4" w:space="0" w:color="auto"/>
              <w:right w:val="single" w:sz="4" w:space="0" w:color="auto"/>
            </w:tcBorders>
            <w:shd w:val="clear" w:color="auto" w:fill="auto"/>
          </w:tcPr>
          <w:p w14:paraId="6AA1A9FF" w14:textId="77777777" w:rsidR="00CA2AAC" w:rsidRPr="007B6F78" w:rsidRDefault="00CA2AAC" w:rsidP="00DF252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828" w:type="dxa"/>
            <w:tcBorders>
              <w:left w:val="single" w:sz="4" w:space="0" w:color="auto"/>
            </w:tcBorders>
            <w:vAlign w:val="center"/>
          </w:tcPr>
          <w:p w14:paraId="57038369" w14:textId="77777777" w:rsidR="00CA2AAC" w:rsidRPr="007B6F78" w:rsidRDefault="00CA2AAC" w:rsidP="00DF252E">
            <w:pPr>
              <w:tabs>
                <w:tab w:val="left" w:pos="1134"/>
              </w:tabs>
              <w:autoSpaceDN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Минимальная/максимальная площадь земельных участков – 2000 кв. м/</w:t>
            </w:r>
            <w:r w:rsidRPr="007B6F78">
              <w:rPr>
                <w:rFonts w:eastAsia="Times New Roman"/>
                <w:bCs/>
                <w:color w:val="000000" w:themeColor="text1"/>
                <w:sz w:val="24"/>
                <w:szCs w:val="24"/>
                <w:lang w:eastAsia="ru-RU"/>
              </w:rPr>
              <w:t xml:space="preserve">1000000 </w:t>
            </w:r>
            <w:r w:rsidRPr="007B6F78">
              <w:rPr>
                <w:rFonts w:eastAsia="SimSun"/>
                <w:color w:val="000000" w:themeColor="text1"/>
                <w:sz w:val="24"/>
                <w:szCs w:val="24"/>
                <w:lang w:eastAsia="zh-CN"/>
              </w:rPr>
              <w:t>кв. м</w:t>
            </w:r>
            <w:r w:rsidRPr="007B6F78">
              <w:rPr>
                <w:rFonts w:eastAsia="Times New Roman"/>
                <w:bCs/>
                <w:color w:val="000000" w:themeColor="text1"/>
                <w:sz w:val="24"/>
                <w:szCs w:val="24"/>
                <w:lang w:eastAsia="ru-RU"/>
              </w:rPr>
              <w:t>.</w:t>
            </w:r>
          </w:p>
          <w:p w14:paraId="3CD542F0" w14:textId="77777777" w:rsidR="00CA2AAC" w:rsidRPr="007B6F78" w:rsidRDefault="00CA2AAC" w:rsidP="00DF252E">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p>
          <w:p w14:paraId="5C75CB53" w14:textId="77777777" w:rsidR="00CA2AAC" w:rsidRPr="007B6F78" w:rsidRDefault="00CA2AAC" w:rsidP="00DF252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2E061CB3" w14:textId="77777777" w:rsidR="00CA2AAC" w:rsidRPr="007B6F78" w:rsidRDefault="00CA2AAC" w:rsidP="00DF252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p>
          <w:p w14:paraId="6354B43B" w14:textId="77777777" w:rsidR="00CA2AAC" w:rsidRPr="007B6F78" w:rsidRDefault="00CA2AAC" w:rsidP="00DF252E">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p>
          <w:p w14:paraId="630DEB8C" w14:textId="4393283B" w:rsidR="00CA2AAC" w:rsidRPr="007B6F78" w:rsidRDefault="00CA2AAC" w:rsidP="00CA2AAC">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DF252E" w:rsidRPr="007B6F78" w14:paraId="74697BBB" w14:textId="77777777" w:rsidTr="00DF252E">
        <w:trPr>
          <w:trHeight w:val="20"/>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5EDD1A1C" w14:textId="77777777" w:rsidR="00DF252E" w:rsidRPr="007B6F78" w:rsidRDefault="00DF252E" w:rsidP="00DF252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[6.6] - Строительная промышленность</w:t>
            </w:r>
          </w:p>
        </w:tc>
        <w:tc>
          <w:tcPr>
            <w:tcW w:w="3666" w:type="dxa"/>
            <w:tcBorders>
              <w:top w:val="single" w:sz="4" w:space="0" w:color="auto"/>
              <w:left w:val="single" w:sz="4" w:space="0" w:color="auto"/>
              <w:bottom w:val="single" w:sz="4" w:space="0" w:color="auto"/>
              <w:right w:val="single" w:sz="4" w:space="0" w:color="auto"/>
            </w:tcBorders>
            <w:shd w:val="clear" w:color="auto" w:fill="auto"/>
          </w:tcPr>
          <w:p w14:paraId="633F8C8C" w14:textId="77777777" w:rsidR="00DF252E" w:rsidRPr="007B6F78" w:rsidRDefault="00DF252E" w:rsidP="00DF252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828" w:type="dxa"/>
            <w:tcBorders>
              <w:left w:val="single" w:sz="4" w:space="0" w:color="auto"/>
            </w:tcBorders>
            <w:vAlign w:val="center"/>
          </w:tcPr>
          <w:p w14:paraId="17FFB1AD" w14:textId="77777777" w:rsidR="00DF252E" w:rsidRPr="007B6F78" w:rsidRDefault="00DF252E" w:rsidP="00DF252E">
            <w:pPr>
              <w:tabs>
                <w:tab w:val="left" w:pos="1134"/>
              </w:tabs>
              <w:autoSpaceDN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Минимальная/максимальная площадь земельных участков – 2000 кв. м/</w:t>
            </w:r>
            <w:r w:rsidRPr="007B6F78">
              <w:rPr>
                <w:rFonts w:eastAsia="Times New Roman"/>
                <w:bCs/>
                <w:color w:val="000000" w:themeColor="text1"/>
                <w:sz w:val="24"/>
                <w:szCs w:val="24"/>
                <w:lang w:eastAsia="ru-RU"/>
              </w:rPr>
              <w:t xml:space="preserve">1000000 </w:t>
            </w:r>
            <w:r w:rsidRPr="007B6F78">
              <w:rPr>
                <w:rFonts w:eastAsia="SimSun"/>
                <w:color w:val="000000" w:themeColor="text1"/>
                <w:sz w:val="24"/>
                <w:szCs w:val="24"/>
                <w:lang w:eastAsia="zh-CN"/>
              </w:rPr>
              <w:t>кв. м</w:t>
            </w:r>
            <w:r w:rsidRPr="007B6F78">
              <w:rPr>
                <w:rFonts w:eastAsia="Times New Roman"/>
                <w:bCs/>
                <w:color w:val="000000" w:themeColor="text1"/>
                <w:sz w:val="24"/>
                <w:szCs w:val="24"/>
                <w:lang w:eastAsia="ru-RU"/>
              </w:rPr>
              <w:t>.</w:t>
            </w:r>
          </w:p>
          <w:p w14:paraId="474FF305" w14:textId="77777777" w:rsidR="00DF252E" w:rsidRPr="007B6F78" w:rsidRDefault="00DF252E" w:rsidP="00DF252E">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p>
          <w:p w14:paraId="612AD0FE" w14:textId="77777777" w:rsidR="00DF252E" w:rsidRPr="007B6F78" w:rsidRDefault="00DF252E" w:rsidP="00DF252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42A099BB" w14:textId="77777777" w:rsidR="00DF252E" w:rsidRPr="007B6F78" w:rsidRDefault="00DF252E" w:rsidP="00DF252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p>
          <w:p w14:paraId="263685A2" w14:textId="77777777" w:rsidR="00DF252E" w:rsidRPr="007B6F78" w:rsidRDefault="00DF252E" w:rsidP="00DF252E">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p>
          <w:p w14:paraId="14B16482" w14:textId="77777777" w:rsidR="00DF252E" w:rsidRPr="007B6F78" w:rsidRDefault="00DF252E" w:rsidP="00DF252E">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DF252E" w:rsidRPr="007B6F78" w14:paraId="1CB77966" w14:textId="77777777" w:rsidTr="00DF252E">
        <w:trPr>
          <w:trHeight w:val="20"/>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0DBCB118" w14:textId="77777777" w:rsidR="00DF252E" w:rsidRPr="007B6F78" w:rsidRDefault="00DF252E" w:rsidP="00DF252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[6.7] - Энергетика</w:t>
            </w:r>
          </w:p>
        </w:tc>
        <w:tc>
          <w:tcPr>
            <w:tcW w:w="3666" w:type="dxa"/>
            <w:tcBorders>
              <w:top w:val="single" w:sz="4" w:space="0" w:color="auto"/>
              <w:left w:val="single" w:sz="4" w:space="0" w:color="auto"/>
              <w:bottom w:val="single" w:sz="4" w:space="0" w:color="auto"/>
              <w:right w:val="single" w:sz="4" w:space="0" w:color="auto"/>
            </w:tcBorders>
            <w:shd w:val="clear" w:color="auto" w:fill="auto"/>
          </w:tcPr>
          <w:p w14:paraId="1AE29873" w14:textId="3B095793" w:rsidR="00DF252E" w:rsidRPr="007B6F78" w:rsidRDefault="00DF252E" w:rsidP="00DF252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w:t>
            </w:r>
          </w:p>
        </w:tc>
        <w:tc>
          <w:tcPr>
            <w:tcW w:w="3828" w:type="dxa"/>
            <w:tcBorders>
              <w:left w:val="single" w:sz="4" w:space="0" w:color="auto"/>
            </w:tcBorders>
          </w:tcPr>
          <w:p w14:paraId="01FF2622" w14:textId="77777777" w:rsidR="00DF252E" w:rsidRPr="007B6F78" w:rsidRDefault="00DF252E" w:rsidP="00DF252E">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10 кв. м/</w:t>
            </w:r>
            <w:r w:rsidRPr="007B6F78">
              <w:rPr>
                <w:rFonts w:eastAsia="Times New Roman"/>
                <w:bCs/>
                <w:color w:val="000000" w:themeColor="text1"/>
                <w:sz w:val="24"/>
                <w:szCs w:val="24"/>
                <w:lang w:eastAsia="ru-RU"/>
              </w:rPr>
              <w:t xml:space="preserve">1000000 </w:t>
            </w:r>
            <w:r w:rsidRPr="007B6F78">
              <w:rPr>
                <w:rFonts w:eastAsia="SimSun"/>
                <w:color w:val="000000" w:themeColor="text1"/>
                <w:sz w:val="24"/>
                <w:szCs w:val="24"/>
                <w:lang w:eastAsia="zh-CN"/>
              </w:rPr>
              <w:t>кв. м</w:t>
            </w:r>
            <w:r w:rsidRPr="007B6F78">
              <w:rPr>
                <w:rFonts w:eastAsia="Times New Roman"/>
                <w:bCs/>
                <w:color w:val="000000" w:themeColor="text1"/>
                <w:sz w:val="24"/>
                <w:szCs w:val="24"/>
                <w:lang w:eastAsia="ru-RU"/>
              </w:rPr>
              <w:t>.</w:t>
            </w:r>
          </w:p>
          <w:p w14:paraId="34669C3A" w14:textId="77777777" w:rsidR="00DF252E" w:rsidRPr="007B6F78" w:rsidRDefault="00DF252E" w:rsidP="00DF252E">
            <w:pPr>
              <w:autoSpaceDN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земельных участков - 1 м.</w:t>
            </w:r>
          </w:p>
          <w:p w14:paraId="5F84278D" w14:textId="77777777" w:rsidR="00DF252E" w:rsidRPr="007B6F78" w:rsidRDefault="00DF252E" w:rsidP="00DF252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47081918" w14:textId="32069B12" w:rsidR="00DF252E" w:rsidRPr="007B6F78" w:rsidRDefault="00DF252E" w:rsidP="00DF252E">
            <w:pPr>
              <w:keepLines/>
              <w:overflowPunct w:val="0"/>
              <w:autoSpaceDE w:val="0"/>
              <w:autoSpaceDN w:val="0"/>
              <w:adjustRightInd w:val="0"/>
              <w:ind w:firstLine="0"/>
              <w:jc w:val="left"/>
              <w:rPr>
                <w:rFonts w:eastAsia="SimSun"/>
                <w:color w:val="000000" w:themeColor="text1"/>
                <w:sz w:val="24"/>
                <w:szCs w:val="24"/>
                <w:lang w:eastAsia="zh-CN"/>
              </w:rPr>
            </w:pPr>
          </w:p>
        </w:tc>
      </w:tr>
      <w:tr w:rsidR="00DF252E" w:rsidRPr="007B6F78" w14:paraId="12186567" w14:textId="77777777" w:rsidTr="00DF252E">
        <w:trPr>
          <w:trHeight w:val="20"/>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16F87029" w14:textId="77777777" w:rsidR="00DF252E" w:rsidRPr="007B6F78" w:rsidRDefault="00DF252E" w:rsidP="00DF252E">
            <w:pPr>
              <w:spacing w:before="100" w:beforeAutospacing="1" w:after="100" w:afterAutospacing="1"/>
              <w:ind w:firstLine="0"/>
              <w:jc w:val="left"/>
              <w:rPr>
                <w:rFonts w:eastAsia="Times New Roman"/>
                <w:color w:val="000000" w:themeColor="text1"/>
                <w:sz w:val="24"/>
                <w:szCs w:val="24"/>
                <w:lang w:eastAsia="ru-RU"/>
              </w:rPr>
            </w:pPr>
          </w:p>
        </w:tc>
        <w:tc>
          <w:tcPr>
            <w:tcW w:w="3666" w:type="dxa"/>
            <w:tcBorders>
              <w:top w:val="single" w:sz="4" w:space="0" w:color="auto"/>
              <w:left w:val="single" w:sz="4" w:space="0" w:color="auto"/>
              <w:bottom w:val="single" w:sz="4" w:space="0" w:color="auto"/>
              <w:right w:val="single" w:sz="4" w:space="0" w:color="auto"/>
            </w:tcBorders>
            <w:shd w:val="clear" w:color="auto" w:fill="auto"/>
          </w:tcPr>
          <w:p w14:paraId="53F380E0" w14:textId="18ADD947" w:rsidR="00DF252E" w:rsidRPr="007B6F78" w:rsidRDefault="00DF252E" w:rsidP="00DF252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которых предусмотрено содержанием вида разрешенного использования с </w:t>
            </w:r>
            <w:hyperlink r:id="rId136" w:anchor="/document/70736874/entry/1031" w:history="1">
              <w:r w:rsidRPr="007B6F78">
                <w:rPr>
                  <w:rFonts w:eastAsia="Times New Roman"/>
                  <w:color w:val="000000" w:themeColor="text1"/>
                  <w:sz w:val="24"/>
                  <w:szCs w:val="24"/>
                  <w:lang w:eastAsia="ru-RU"/>
                </w:rPr>
                <w:t>кодом 3.1</w:t>
              </w:r>
            </w:hyperlink>
          </w:p>
        </w:tc>
        <w:tc>
          <w:tcPr>
            <w:tcW w:w="3828" w:type="dxa"/>
            <w:tcBorders>
              <w:left w:val="single" w:sz="4" w:space="0" w:color="auto"/>
            </w:tcBorders>
          </w:tcPr>
          <w:p w14:paraId="3E29EFDD" w14:textId="77777777" w:rsidR="00DF252E" w:rsidRPr="007B6F78" w:rsidRDefault="00DF252E" w:rsidP="00DF252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строений, сооружений от уровня земли -               30 м.</w:t>
            </w:r>
          </w:p>
          <w:p w14:paraId="3FA4031E" w14:textId="10E08AFA" w:rsidR="00CA2AAC" w:rsidRPr="007B6F78" w:rsidRDefault="00CA2AAC" w:rsidP="00CA2AAC">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w:t>
            </w:r>
          </w:p>
        </w:tc>
      </w:tr>
      <w:tr w:rsidR="00CA2AAC" w:rsidRPr="007B6F78" w14:paraId="1CD274F8" w14:textId="77777777" w:rsidTr="00DF252E">
        <w:trPr>
          <w:trHeight w:val="20"/>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47E9174F" w14:textId="0A6D47C5" w:rsidR="00CA2AAC" w:rsidRPr="007B6F78" w:rsidRDefault="00CA2AAC" w:rsidP="00CA2AAC">
            <w:pPr>
              <w:spacing w:before="100" w:beforeAutospacing="1" w:after="100" w:afterAutospacing="1"/>
              <w:ind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1</w:t>
            </w:r>
          </w:p>
        </w:tc>
        <w:tc>
          <w:tcPr>
            <w:tcW w:w="3666" w:type="dxa"/>
            <w:tcBorders>
              <w:top w:val="single" w:sz="4" w:space="0" w:color="auto"/>
              <w:left w:val="single" w:sz="4" w:space="0" w:color="auto"/>
              <w:bottom w:val="single" w:sz="4" w:space="0" w:color="auto"/>
              <w:right w:val="single" w:sz="4" w:space="0" w:color="auto"/>
            </w:tcBorders>
            <w:shd w:val="clear" w:color="auto" w:fill="auto"/>
          </w:tcPr>
          <w:p w14:paraId="542FFBF4" w14:textId="055C5F89" w:rsidR="00CA2AAC" w:rsidRPr="007B6F78" w:rsidRDefault="00CA2AAC" w:rsidP="00CA2AAC">
            <w:pPr>
              <w:spacing w:before="100" w:beforeAutospacing="1" w:after="100" w:afterAutospacing="1"/>
              <w:ind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2</w:t>
            </w:r>
          </w:p>
        </w:tc>
        <w:tc>
          <w:tcPr>
            <w:tcW w:w="3828" w:type="dxa"/>
            <w:tcBorders>
              <w:left w:val="single" w:sz="4" w:space="0" w:color="auto"/>
            </w:tcBorders>
          </w:tcPr>
          <w:p w14:paraId="4FE199B4" w14:textId="608783A2" w:rsidR="00CA2AAC" w:rsidRPr="007B6F78" w:rsidRDefault="00CA2AAC" w:rsidP="00CA2AAC">
            <w:pPr>
              <w:autoSpaceDN w:val="0"/>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CA2AAC" w:rsidRPr="007B6F78" w14:paraId="603CD4DA" w14:textId="77777777" w:rsidTr="00DF252E">
        <w:trPr>
          <w:trHeight w:val="20"/>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2FF9B38F" w14:textId="77777777" w:rsidR="00CA2AAC" w:rsidRPr="007B6F78" w:rsidRDefault="00CA2AAC" w:rsidP="00DF252E">
            <w:pPr>
              <w:spacing w:before="100" w:beforeAutospacing="1" w:after="100" w:afterAutospacing="1"/>
              <w:ind w:firstLine="0"/>
              <w:jc w:val="left"/>
              <w:rPr>
                <w:rFonts w:eastAsia="Times New Roman"/>
                <w:color w:val="000000" w:themeColor="text1"/>
                <w:sz w:val="24"/>
                <w:szCs w:val="24"/>
                <w:lang w:eastAsia="ru-RU"/>
              </w:rPr>
            </w:pPr>
          </w:p>
        </w:tc>
        <w:tc>
          <w:tcPr>
            <w:tcW w:w="3666" w:type="dxa"/>
            <w:tcBorders>
              <w:top w:val="single" w:sz="4" w:space="0" w:color="auto"/>
              <w:left w:val="single" w:sz="4" w:space="0" w:color="auto"/>
              <w:bottom w:val="single" w:sz="4" w:space="0" w:color="auto"/>
              <w:right w:val="single" w:sz="4" w:space="0" w:color="auto"/>
            </w:tcBorders>
            <w:shd w:val="clear" w:color="auto" w:fill="auto"/>
          </w:tcPr>
          <w:p w14:paraId="196A3949" w14:textId="6C0832D6" w:rsidR="00CA2AAC" w:rsidRPr="007B6F78" w:rsidRDefault="00CA2AAC" w:rsidP="00DF252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которых предусмотрено содержанием вида разрешенного использования с </w:t>
            </w:r>
            <w:hyperlink r:id="rId137" w:anchor="/document/70736874/entry/1031" w:history="1">
              <w:r w:rsidRPr="007B6F78">
                <w:rPr>
                  <w:rFonts w:eastAsia="Times New Roman"/>
                  <w:color w:val="000000" w:themeColor="text1"/>
                  <w:sz w:val="24"/>
                  <w:szCs w:val="24"/>
                  <w:lang w:eastAsia="ru-RU"/>
                </w:rPr>
                <w:t>кодом 3.1</w:t>
              </w:r>
            </w:hyperlink>
          </w:p>
        </w:tc>
        <w:tc>
          <w:tcPr>
            <w:tcW w:w="3828" w:type="dxa"/>
            <w:tcBorders>
              <w:left w:val="single" w:sz="4" w:space="0" w:color="auto"/>
            </w:tcBorders>
          </w:tcPr>
          <w:p w14:paraId="11622A5B" w14:textId="57C1D87D" w:rsidR="00CA2AAC" w:rsidRPr="007B6F78" w:rsidRDefault="00CA2AAC" w:rsidP="00CA2AAC">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80%.</w:t>
            </w:r>
          </w:p>
          <w:p w14:paraId="1B24722C" w14:textId="7DFFA5B8" w:rsidR="00CA2AAC" w:rsidRPr="007B6F78" w:rsidRDefault="00CA2AAC" w:rsidP="00CA2AAC">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CA2AAC" w:rsidRPr="007B6F78" w14:paraId="085777A7" w14:textId="77777777" w:rsidTr="00CA2AAC">
        <w:trPr>
          <w:trHeight w:val="4823"/>
        </w:trPr>
        <w:tc>
          <w:tcPr>
            <w:tcW w:w="2263" w:type="dxa"/>
            <w:tcBorders>
              <w:top w:val="single" w:sz="4" w:space="0" w:color="auto"/>
              <w:left w:val="single" w:sz="4" w:space="0" w:color="auto"/>
              <w:right w:val="single" w:sz="4" w:space="0" w:color="auto"/>
            </w:tcBorders>
            <w:shd w:val="clear" w:color="auto" w:fill="auto"/>
          </w:tcPr>
          <w:p w14:paraId="45B90310" w14:textId="77777777" w:rsidR="00CA2AAC" w:rsidRPr="007B6F78" w:rsidRDefault="00CA2AAC" w:rsidP="00DF252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[6.8] - Связь</w:t>
            </w:r>
          </w:p>
        </w:tc>
        <w:tc>
          <w:tcPr>
            <w:tcW w:w="3666" w:type="dxa"/>
            <w:tcBorders>
              <w:top w:val="single" w:sz="4" w:space="0" w:color="auto"/>
              <w:left w:val="single" w:sz="4" w:space="0" w:color="auto"/>
              <w:right w:val="single" w:sz="4" w:space="0" w:color="auto"/>
            </w:tcBorders>
            <w:shd w:val="clear" w:color="auto" w:fill="auto"/>
          </w:tcPr>
          <w:p w14:paraId="65B761D0" w14:textId="73D36859" w:rsidR="00CA2AAC" w:rsidRPr="007B6F78" w:rsidRDefault="00CA2AAC" w:rsidP="00CA2AAC">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38" w:anchor="/document/70736874/entry/1311" w:history="1">
              <w:r w:rsidRPr="007B6F78">
                <w:rPr>
                  <w:rFonts w:eastAsia="Times New Roman"/>
                  <w:color w:val="000000" w:themeColor="text1"/>
                  <w:sz w:val="24"/>
                  <w:szCs w:val="24"/>
                  <w:lang w:eastAsia="ru-RU"/>
                </w:rPr>
                <w:t>кодами 3.1.1</w:t>
              </w:r>
            </w:hyperlink>
            <w:r w:rsidRPr="007B6F78">
              <w:rPr>
                <w:rFonts w:eastAsia="Times New Roman"/>
                <w:color w:val="000000" w:themeColor="text1"/>
                <w:sz w:val="24"/>
                <w:szCs w:val="24"/>
                <w:lang w:eastAsia="ru-RU"/>
              </w:rPr>
              <w:t>, </w:t>
            </w:r>
            <w:hyperlink r:id="rId139" w:anchor="/document/70736874/entry/1323" w:history="1">
              <w:r w:rsidRPr="007B6F78">
                <w:rPr>
                  <w:rFonts w:eastAsia="Times New Roman"/>
                  <w:color w:val="000000" w:themeColor="text1"/>
                  <w:sz w:val="24"/>
                  <w:szCs w:val="24"/>
                  <w:lang w:eastAsia="ru-RU"/>
                </w:rPr>
                <w:t>3.2.3</w:t>
              </w:r>
            </w:hyperlink>
          </w:p>
        </w:tc>
        <w:tc>
          <w:tcPr>
            <w:tcW w:w="3828" w:type="dxa"/>
            <w:tcBorders>
              <w:left w:val="single" w:sz="4" w:space="0" w:color="auto"/>
            </w:tcBorders>
          </w:tcPr>
          <w:p w14:paraId="47306312" w14:textId="77777777" w:rsidR="00CA2AAC" w:rsidRPr="007B6F78" w:rsidRDefault="00CA2AAC" w:rsidP="00DF252E">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10 кв. м/10000 кв. м.</w:t>
            </w:r>
          </w:p>
          <w:p w14:paraId="265582B5" w14:textId="77777777" w:rsidR="00CA2AAC" w:rsidRPr="007B6F78" w:rsidRDefault="00CA2AAC" w:rsidP="00DF252E">
            <w:pPr>
              <w:autoSpaceDN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земельных участков - 1 м.</w:t>
            </w:r>
          </w:p>
          <w:p w14:paraId="39841313" w14:textId="77777777" w:rsidR="00CA2AAC" w:rsidRPr="007B6F78" w:rsidRDefault="00CA2AAC" w:rsidP="00DF252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Максимальное количество надземных этажей зданий –                     3 этажа (включая мансардный этаж). </w:t>
            </w:r>
          </w:p>
          <w:p w14:paraId="1ADC9805" w14:textId="77777777" w:rsidR="00CA2AAC" w:rsidRPr="007B6F78" w:rsidRDefault="00CA2AAC" w:rsidP="00DF252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строений, сооружений от уровня земли -                   100 м.</w:t>
            </w:r>
          </w:p>
          <w:p w14:paraId="539DD9C6" w14:textId="77777777" w:rsidR="00CA2AAC" w:rsidRPr="007B6F78" w:rsidRDefault="00CA2AAC" w:rsidP="00DF252E">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80%.</w:t>
            </w:r>
          </w:p>
          <w:p w14:paraId="4CF90591" w14:textId="69B8682E" w:rsidR="00CA2AAC" w:rsidRPr="007B6F78" w:rsidRDefault="00CA2AAC" w:rsidP="00CA2AAC">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DF252E" w:rsidRPr="007B6F78" w14:paraId="7F5116FD" w14:textId="77777777" w:rsidTr="00DF252E">
        <w:trPr>
          <w:trHeight w:val="20"/>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1E95EB55" w14:textId="7203B3BD" w:rsidR="00DF252E" w:rsidRPr="007B6F78" w:rsidRDefault="00CC3C36" w:rsidP="00DF252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[6.9] - Склад</w:t>
            </w:r>
          </w:p>
        </w:tc>
        <w:tc>
          <w:tcPr>
            <w:tcW w:w="3666" w:type="dxa"/>
            <w:tcBorders>
              <w:top w:val="single" w:sz="4" w:space="0" w:color="auto"/>
              <w:left w:val="single" w:sz="4" w:space="0" w:color="auto"/>
              <w:bottom w:val="single" w:sz="4" w:space="0" w:color="auto"/>
              <w:right w:val="single" w:sz="4" w:space="0" w:color="auto"/>
            </w:tcBorders>
            <w:shd w:val="clear" w:color="auto" w:fill="auto"/>
          </w:tcPr>
          <w:p w14:paraId="7871CF0D" w14:textId="77777777" w:rsidR="00DF252E" w:rsidRPr="007B6F78" w:rsidRDefault="00DF252E" w:rsidP="00DF252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828" w:type="dxa"/>
            <w:tcBorders>
              <w:left w:val="single" w:sz="4" w:space="0" w:color="auto"/>
            </w:tcBorders>
          </w:tcPr>
          <w:p w14:paraId="4121283F" w14:textId="77777777" w:rsidR="00DF252E" w:rsidRPr="007B6F78" w:rsidRDefault="00DF252E" w:rsidP="00DF252E">
            <w:pPr>
              <w:tabs>
                <w:tab w:val="left" w:pos="1134"/>
              </w:tabs>
              <w:autoSpaceDN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Минимальная/максимальная площадь земельных участков – 2000 кв. м/</w:t>
            </w:r>
            <w:r w:rsidRPr="007B6F78">
              <w:rPr>
                <w:rFonts w:eastAsia="Times New Roman"/>
                <w:bCs/>
                <w:color w:val="000000" w:themeColor="text1"/>
                <w:sz w:val="24"/>
                <w:szCs w:val="24"/>
                <w:lang w:eastAsia="ru-RU"/>
              </w:rPr>
              <w:t xml:space="preserve">1000000 </w:t>
            </w:r>
            <w:r w:rsidRPr="007B6F78">
              <w:rPr>
                <w:rFonts w:eastAsia="SimSun"/>
                <w:color w:val="000000" w:themeColor="text1"/>
                <w:sz w:val="24"/>
                <w:szCs w:val="24"/>
                <w:lang w:eastAsia="zh-CN"/>
              </w:rPr>
              <w:t>кв. м</w:t>
            </w:r>
            <w:r w:rsidRPr="007B6F78">
              <w:rPr>
                <w:rFonts w:eastAsia="Times New Roman"/>
                <w:bCs/>
                <w:color w:val="000000" w:themeColor="text1"/>
                <w:sz w:val="24"/>
                <w:szCs w:val="24"/>
                <w:lang w:eastAsia="ru-RU"/>
              </w:rPr>
              <w:t>.</w:t>
            </w:r>
          </w:p>
          <w:p w14:paraId="3011E2E9" w14:textId="77777777" w:rsidR="00DF252E" w:rsidRPr="007B6F78" w:rsidRDefault="00DF252E" w:rsidP="00DF252E">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3 м.</w:t>
            </w:r>
          </w:p>
          <w:p w14:paraId="393ADF4F" w14:textId="77777777" w:rsidR="00DF252E" w:rsidRPr="007B6F78" w:rsidRDefault="00DF252E" w:rsidP="00DF252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2295AB4C" w14:textId="77777777" w:rsidR="00DF252E" w:rsidRPr="007B6F78" w:rsidRDefault="00DF252E" w:rsidP="00DF252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80%.</w:t>
            </w:r>
          </w:p>
          <w:p w14:paraId="62D95507" w14:textId="5292A26D" w:rsidR="00DF252E" w:rsidRPr="007B6F78" w:rsidRDefault="00DF252E" w:rsidP="00DF252E">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Максимальная высота зданий, строений, сооружений от уровня земли – 30</w:t>
            </w:r>
            <w:r w:rsidRPr="007B6F78">
              <w:rPr>
                <w:rFonts w:eastAsia="Times New Roman"/>
                <w:bCs/>
                <w:color w:val="000000" w:themeColor="text1"/>
                <w:sz w:val="24"/>
                <w:szCs w:val="24"/>
                <w:lang w:eastAsia="ru-RU"/>
              </w:rPr>
              <w:t xml:space="preserve"> м.</w:t>
            </w:r>
          </w:p>
          <w:p w14:paraId="469FE641" w14:textId="77777777" w:rsidR="00DF252E" w:rsidRPr="007B6F78" w:rsidRDefault="00DF252E" w:rsidP="00DF252E">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DF252E" w:rsidRPr="007B6F78" w14:paraId="2A08B0A8" w14:textId="77777777" w:rsidTr="00CA2AAC">
        <w:trPr>
          <w:trHeight w:val="1696"/>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64EBDDC5" w14:textId="77777777" w:rsidR="00DF252E" w:rsidRPr="007B6F78" w:rsidRDefault="00DF252E" w:rsidP="00DF252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[6.9.1] - Складские площадки</w:t>
            </w:r>
          </w:p>
        </w:tc>
        <w:tc>
          <w:tcPr>
            <w:tcW w:w="3666" w:type="dxa"/>
            <w:tcBorders>
              <w:top w:val="single" w:sz="4" w:space="0" w:color="auto"/>
              <w:left w:val="single" w:sz="4" w:space="0" w:color="auto"/>
              <w:bottom w:val="single" w:sz="4" w:space="0" w:color="auto"/>
              <w:right w:val="single" w:sz="4" w:space="0" w:color="auto"/>
            </w:tcBorders>
            <w:shd w:val="clear" w:color="auto" w:fill="auto"/>
          </w:tcPr>
          <w:p w14:paraId="47A7C421" w14:textId="0931122E" w:rsidR="00DF252E" w:rsidRPr="007B6F78" w:rsidRDefault="00DF252E" w:rsidP="00CA2AAC">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3828" w:type="dxa"/>
            <w:tcBorders>
              <w:left w:val="single" w:sz="4" w:space="0" w:color="auto"/>
            </w:tcBorders>
          </w:tcPr>
          <w:p w14:paraId="0A1BFF9B" w14:textId="77777777" w:rsidR="00DF252E" w:rsidRPr="007B6F78" w:rsidRDefault="00DF252E" w:rsidP="00DF252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земельного участка – не подлежит ограничению.</w:t>
            </w:r>
          </w:p>
          <w:p w14:paraId="6F299A13" w14:textId="77777777" w:rsidR="00DF252E" w:rsidRPr="007B6F78" w:rsidRDefault="00DF252E" w:rsidP="00DF252E">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Строительство объектов капитального строительства не предусмотрено</w:t>
            </w:r>
          </w:p>
        </w:tc>
      </w:tr>
      <w:tr w:rsidR="00DF252E" w:rsidRPr="007B6F78" w14:paraId="31938EE3" w14:textId="77777777" w:rsidTr="00DF252E">
        <w:trPr>
          <w:trHeight w:val="20"/>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2A6DEA49" w14:textId="77777777" w:rsidR="00DF252E" w:rsidRPr="007B6F78" w:rsidRDefault="00DF252E" w:rsidP="00DF252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[6.11] - Целлюлозно-бумажная промышленность</w:t>
            </w:r>
          </w:p>
        </w:tc>
        <w:tc>
          <w:tcPr>
            <w:tcW w:w="3666" w:type="dxa"/>
            <w:tcBorders>
              <w:top w:val="single" w:sz="4" w:space="0" w:color="auto"/>
              <w:left w:val="single" w:sz="4" w:space="0" w:color="auto"/>
              <w:bottom w:val="single" w:sz="4" w:space="0" w:color="auto"/>
              <w:right w:val="single" w:sz="4" w:space="0" w:color="auto"/>
            </w:tcBorders>
            <w:shd w:val="clear" w:color="auto" w:fill="auto"/>
          </w:tcPr>
          <w:p w14:paraId="55C1B069" w14:textId="41689B54" w:rsidR="00DF252E" w:rsidRPr="007B6F78" w:rsidRDefault="00DF252E" w:rsidP="00CA2AAC">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целлюлозно-бумажного производства, производства</w:t>
            </w:r>
          </w:p>
        </w:tc>
        <w:tc>
          <w:tcPr>
            <w:tcW w:w="3828" w:type="dxa"/>
            <w:tcBorders>
              <w:left w:val="single" w:sz="4" w:space="0" w:color="auto"/>
            </w:tcBorders>
            <w:vAlign w:val="center"/>
          </w:tcPr>
          <w:p w14:paraId="02998756" w14:textId="77777777" w:rsidR="00DF252E" w:rsidRPr="007B6F78" w:rsidRDefault="00DF252E" w:rsidP="00DF252E">
            <w:pPr>
              <w:tabs>
                <w:tab w:val="left" w:pos="1134"/>
              </w:tabs>
              <w:autoSpaceDN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Минимальная/максимальная площадь земельных участков – 2000 кв. м/</w:t>
            </w:r>
            <w:r w:rsidRPr="007B6F78">
              <w:rPr>
                <w:rFonts w:eastAsia="Times New Roman"/>
                <w:bCs/>
                <w:color w:val="000000" w:themeColor="text1"/>
                <w:sz w:val="24"/>
                <w:szCs w:val="24"/>
                <w:lang w:eastAsia="ru-RU"/>
              </w:rPr>
              <w:t xml:space="preserve">1000000 </w:t>
            </w:r>
            <w:r w:rsidRPr="007B6F78">
              <w:rPr>
                <w:rFonts w:eastAsia="SimSun"/>
                <w:color w:val="000000" w:themeColor="text1"/>
                <w:sz w:val="24"/>
                <w:szCs w:val="24"/>
                <w:lang w:eastAsia="zh-CN"/>
              </w:rPr>
              <w:t>кв. м</w:t>
            </w:r>
            <w:r w:rsidRPr="007B6F78">
              <w:rPr>
                <w:rFonts w:eastAsia="Times New Roman"/>
                <w:bCs/>
                <w:color w:val="000000" w:themeColor="text1"/>
                <w:sz w:val="24"/>
                <w:szCs w:val="24"/>
                <w:lang w:eastAsia="ru-RU"/>
              </w:rPr>
              <w:t>.</w:t>
            </w:r>
          </w:p>
          <w:p w14:paraId="66CBC00D" w14:textId="62AB6A24" w:rsidR="00DF252E" w:rsidRPr="007B6F78" w:rsidRDefault="00DF252E" w:rsidP="00CA2AAC">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p>
        </w:tc>
      </w:tr>
      <w:tr w:rsidR="00CA2AAC" w:rsidRPr="007B6F78" w14:paraId="26B35286" w14:textId="77777777" w:rsidTr="00DF252E">
        <w:trPr>
          <w:trHeight w:val="20"/>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5EEDC5EE" w14:textId="07F698E1" w:rsidR="00CA2AAC" w:rsidRPr="007B6F78" w:rsidRDefault="00CA2AAC" w:rsidP="00CA2AAC">
            <w:pPr>
              <w:spacing w:before="100" w:beforeAutospacing="1" w:after="100" w:afterAutospacing="1"/>
              <w:ind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1</w:t>
            </w:r>
          </w:p>
        </w:tc>
        <w:tc>
          <w:tcPr>
            <w:tcW w:w="3666" w:type="dxa"/>
            <w:tcBorders>
              <w:top w:val="single" w:sz="4" w:space="0" w:color="auto"/>
              <w:left w:val="single" w:sz="4" w:space="0" w:color="auto"/>
              <w:bottom w:val="single" w:sz="4" w:space="0" w:color="auto"/>
              <w:right w:val="single" w:sz="4" w:space="0" w:color="auto"/>
            </w:tcBorders>
            <w:shd w:val="clear" w:color="auto" w:fill="auto"/>
          </w:tcPr>
          <w:p w14:paraId="62CF1898" w14:textId="50A40010" w:rsidR="00CA2AAC" w:rsidRPr="007B6F78" w:rsidRDefault="00CA2AAC" w:rsidP="00CA2AAC">
            <w:pPr>
              <w:spacing w:before="100" w:beforeAutospacing="1" w:after="100" w:afterAutospacing="1"/>
              <w:ind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2</w:t>
            </w:r>
          </w:p>
        </w:tc>
        <w:tc>
          <w:tcPr>
            <w:tcW w:w="3828" w:type="dxa"/>
            <w:tcBorders>
              <w:left w:val="single" w:sz="4" w:space="0" w:color="auto"/>
            </w:tcBorders>
            <w:vAlign w:val="center"/>
          </w:tcPr>
          <w:p w14:paraId="3DEF76F4" w14:textId="61EB32BF" w:rsidR="00CA2AAC" w:rsidRPr="007B6F78" w:rsidRDefault="00CA2AAC" w:rsidP="00CA2AAC">
            <w:pPr>
              <w:tabs>
                <w:tab w:val="left" w:pos="1134"/>
              </w:tabs>
              <w:autoSpaceDN w:val="0"/>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CA2AAC" w:rsidRPr="007B6F78" w14:paraId="5110CC1F" w14:textId="77777777" w:rsidTr="00DF252E">
        <w:trPr>
          <w:trHeight w:val="20"/>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41DD2875" w14:textId="77777777" w:rsidR="00CA2AAC" w:rsidRPr="007B6F78" w:rsidRDefault="00CA2AAC" w:rsidP="00DF252E">
            <w:pPr>
              <w:spacing w:before="100" w:beforeAutospacing="1" w:after="100" w:afterAutospacing="1"/>
              <w:ind w:firstLine="0"/>
              <w:jc w:val="left"/>
              <w:rPr>
                <w:rFonts w:eastAsia="Times New Roman"/>
                <w:color w:val="000000" w:themeColor="text1"/>
                <w:sz w:val="24"/>
                <w:szCs w:val="24"/>
                <w:lang w:eastAsia="ru-RU"/>
              </w:rPr>
            </w:pPr>
          </w:p>
        </w:tc>
        <w:tc>
          <w:tcPr>
            <w:tcW w:w="3666" w:type="dxa"/>
            <w:tcBorders>
              <w:top w:val="single" w:sz="4" w:space="0" w:color="auto"/>
              <w:left w:val="single" w:sz="4" w:space="0" w:color="auto"/>
              <w:bottom w:val="single" w:sz="4" w:space="0" w:color="auto"/>
              <w:right w:val="single" w:sz="4" w:space="0" w:color="auto"/>
            </w:tcBorders>
            <w:shd w:val="clear" w:color="auto" w:fill="auto"/>
          </w:tcPr>
          <w:p w14:paraId="5C65E77F" w14:textId="724E14A7" w:rsidR="00CA2AAC" w:rsidRPr="007B6F78" w:rsidRDefault="00CA2AAC" w:rsidP="00DF252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828" w:type="dxa"/>
            <w:tcBorders>
              <w:left w:val="single" w:sz="4" w:space="0" w:color="auto"/>
            </w:tcBorders>
            <w:vAlign w:val="center"/>
          </w:tcPr>
          <w:p w14:paraId="3413418D" w14:textId="77777777" w:rsidR="00CA2AAC" w:rsidRPr="007B6F78" w:rsidRDefault="00CA2AAC" w:rsidP="00CA2AAC">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61C69A3C" w14:textId="77777777" w:rsidR="00CA2AAC" w:rsidRPr="007B6F78" w:rsidRDefault="00CA2AAC" w:rsidP="00CA2AAC">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p>
          <w:p w14:paraId="1B17CBBD" w14:textId="77777777" w:rsidR="00CA2AAC" w:rsidRPr="007B6F78" w:rsidRDefault="00CA2AAC" w:rsidP="00CA2AAC">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p>
          <w:p w14:paraId="4C6EC88E" w14:textId="7AEFC043" w:rsidR="00CA2AAC" w:rsidRPr="007B6F78" w:rsidRDefault="00CA2AAC" w:rsidP="00CA2AAC">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CA2AAC" w:rsidRPr="007B6F78" w14:paraId="472264A7" w14:textId="77777777" w:rsidTr="003F55A6">
        <w:trPr>
          <w:trHeight w:val="4702"/>
        </w:trPr>
        <w:tc>
          <w:tcPr>
            <w:tcW w:w="2263" w:type="dxa"/>
            <w:tcBorders>
              <w:top w:val="single" w:sz="4" w:space="0" w:color="auto"/>
              <w:left w:val="single" w:sz="4" w:space="0" w:color="auto"/>
              <w:right w:val="single" w:sz="4" w:space="0" w:color="auto"/>
            </w:tcBorders>
            <w:shd w:val="clear" w:color="auto" w:fill="auto"/>
          </w:tcPr>
          <w:p w14:paraId="4E89ED38" w14:textId="267296DC" w:rsidR="00CA2AAC" w:rsidRPr="007B6F78" w:rsidRDefault="00CA2AAC" w:rsidP="00DF252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[6.12] - Научно-производственная деятельность</w:t>
            </w:r>
          </w:p>
        </w:tc>
        <w:tc>
          <w:tcPr>
            <w:tcW w:w="3666" w:type="dxa"/>
            <w:tcBorders>
              <w:top w:val="single" w:sz="4" w:space="0" w:color="auto"/>
              <w:left w:val="single" w:sz="4" w:space="0" w:color="auto"/>
              <w:right w:val="single" w:sz="4" w:space="0" w:color="auto"/>
            </w:tcBorders>
            <w:shd w:val="clear" w:color="auto" w:fill="auto"/>
          </w:tcPr>
          <w:p w14:paraId="7849952A" w14:textId="77777777" w:rsidR="00CA2AAC" w:rsidRPr="007B6F78" w:rsidRDefault="00CA2AAC" w:rsidP="00CA2AAC">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технологических, промышленных, </w:t>
            </w:r>
          </w:p>
          <w:p w14:paraId="1C5E5696" w14:textId="39EC700F" w:rsidR="00CA2AAC" w:rsidRPr="007B6F78" w:rsidRDefault="00CA2AAC" w:rsidP="00CA2AAC">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агропромышленных парков, бизнес-инкубаторов</w:t>
            </w:r>
          </w:p>
        </w:tc>
        <w:tc>
          <w:tcPr>
            <w:tcW w:w="3828" w:type="dxa"/>
            <w:tcBorders>
              <w:left w:val="single" w:sz="4" w:space="0" w:color="auto"/>
            </w:tcBorders>
            <w:vAlign w:val="center"/>
          </w:tcPr>
          <w:p w14:paraId="11BA212E" w14:textId="77777777" w:rsidR="00CA2AAC" w:rsidRPr="007B6F78" w:rsidRDefault="00CA2AAC" w:rsidP="00DF252E">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2000 кв. м/</w:t>
            </w:r>
            <w:r w:rsidRPr="007B6F78">
              <w:rPr>
                <w:rFonts w:eastAsia="Times New Roman"/>
                <w:bCs/>
                <w:color w:val="000000" w:themeColor="text1"/>
                <w:sz w:val="24"/>
                <w:szCs w:val="24"/>
                <w:lang w:eastAsia="ru-RU"/>
              </w:rPr>
              <w:t xml:space="preserve">1000000 </w:t>
            </w:r>
            <w:r w:rsidRPr="007B6F78">
              <w:rPr>
                <w:rFonts w:eastAsia="SimSun"/>
                <w:color w:val="000000" w:themeColor="text1"/>
                <w:sz w:val="24"/>
                <w:szCs w:val="24"/>
                <w:lang w:eastAsia="zh-CN"/>
              </w:rPr>
              <w:t>кв. м</w:t>
            </w:r>
            <w:r w:rsidRPr="007B6F78">
              <w:rPr>
                <w:rFonts w:eastAsia="Times New Roman"/>
                <w:bCs/>
                <w:color w:val="000000" w:themeColor="text1"/>
                <w:sz w:val="24"/>
                <w:szCs w:val="24"/>
                <w:lang w:eastAsia="ru-RU"/>
              </w:rPr>
              <w:t>.</w:t>
            </w:r>
          </w:p>
          <w:p w14:paraId="2C979A49" w14:textId="77777777" w:rsidR="00CA2AAC" w:rsidRPr="007B6F78" w:rsidRDefault="00CA2AAC" w:rsidP="00DF252E">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p>
          <w:p w14:paraId="4F069B51" w14:textId="77777777" w:rsidR="00CA2AAC" w:rsidRPr="007B6F78" w:rsidRDefault="00CA2AAC" w:rsidP="00DF252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4B814020" w14:textId="77777777" w:rsidR="00CA2AAC" w:rsidRPr="007B6F78" w:rsidRDefault="00CA2AAC" w:rsidP="00DF252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p>
          <w:p w14:paraId="3885F354" w14:textId="77777777" w:rsidR="00CA2AAC" w:rsidRPr="007B6F78" w:rsidRDefault="00CA2AAC" w:rsidP="00DF252E">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p>
          <w:p w14:paraId="6A2C78C7" w14:textId="05D49FFB" w:rsidR="00CA2AAC" w:rsidRPr="007B6F78" w:rsidRDefault="00CA2AAC" w:rsidP="00CA2AAC">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DF252E" w:rsidRPr="007B6F78" w14:paraId="094E2D42" w14:textId="77777777" w:rsidTr="00DF252E">
        <w:trPr>
          <w:trHeight w:val="20"/>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7C70F06A" w14:textId="77777777" w:rsidR="00DF252E" w:rsidRPr="007B6F78" w:rsidRDefault="00DF252E" w:rsidP="00DF252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[7.1] - Железнодорожный транспорт</w:t>
            </w:r>
          </w:p>
        </w:tc>
        <w:tc>
          <w:tcPr>
            <w:tcW w:w="3666" w:type="dxa"/>
            <w:tcBorders>
              <w:top w:val="single" w:sz="4" w:space="0" w:color="auto"/>
              <w:left w:val="single" w:sz="4" w:space="0" w:color="auto"/>
              <w:bottom w:val="single" w:sz="4" w:space="0" w:color="auto"/>
              <w:right w:val="single" w:sz="4" w:space="0" w:color="auto"/>
            </w:tcBorders>
            <w:shd w:val="clear" w:color="auto" w:fill="auto"/>
          </w:tcPr>
          <w:p w14:paraId="13C40719" w14:textId="77777777" w:rsidR="00DF252E" w:rsidRPr="007B6F78" w:rsidRDefault="00DF252E" w:rsidP="00DF252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140" w:anchor="/document/70736874/entry/1711" w:history="1">
              <w:r w:rsidRPr="007B6F78">
                <w:rPr>
                  <w:rFonts w:eastAsia="Times New Roman"/>
                  <w:color w:val="000000" w:themeColor="text1"/>
                  <w:sz w:val="24"/>
                  <w:szCs w:val="24"/>
                  <w:lang w:eastAsia="ru-RU"/>
                </w:rPr>
                <w:t>кодами 7.1.1 - 7.1.2</w:t>
              </w:r>
            </w:hyperlink>
          </w:p>
        </w:tc>
        <w:tc>
          <w:tcPr>
            <w:tcW w:w="3828" w:type="dxa"/>
            <w:tcBorders>
              <w:left w:val="single" w:sz="4" w:space="0" w:color="auto"/>
            </w:tcBorders>
            <w:vAlign w:val="center"/>
          </w:tcPr>
          <w:p w14:paraId="625115D5" w14:textId="77777777" w:rsidR="00DF252E" w:rsidRPr="007B6F78" w:rsidRDefault="00DF252E" w:rsidP="00DF252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10 кв. м/</w:t>
            </w:r>
            <w:r w:rsidRPr="007B6F78">
              <w:rPr>
                <w:rFonts w:eastAsia="Times New Roman"/>
                <w:bCs/>
                <w:color w:val="000000" w:themeColor="text1"/>
                <w:sz w:val="24"/>
                <w:szCs w:val="24"/>
                <w:lang w:eastAsia="ru-RU"/>
              </w:rPr>
              <w:t xml:space="preserve">50000 кв. м.                          </w:t>
            </w:r>
          </w:p>
          <w:p w14:paraId="5BBF7EB8" w14:textId="77777777" w:rsidR="00DF252E" w:rsidRPr="007B6F78" w:rsidRDefault="00DF252E" w:rsidP="00DF252E">
            <w:pPr>
              <w:autoSpaceDN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земельных участков - 1 м.</w:t>
            </w:r>
          </w:p>
          <w:p w14:paraId="5C6D39BA" w14:textId="77777777" w:rsidR="00DF252E" w:rsidRPr="007B6F78" w:rsidRDefault="00DF252E" w:rsidP="00DF252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654C6916" w14:textId="77777777" w:rsidR="00DF252E" w:rsidRPr="007B6F78" w:rsidRDefault="00DF252E" w:rsidP="00DF252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Максимальная высота строений, сооружений от уровня земли -                     </w:t>
            </w:r>
            <w:r w:rsidRPr="007B6F78">
              <w:rPr>
                <w:rFonts w:eastAsia="Times New Roman"/>
                <w:bCs/>
                <w:color w:val="000000" w:themeColor="text1"/>
                <w:sz w:val="24"/>
                <w:szCs w:val="24"/>
                <w:lang w:eastAsia="ru-RU"/>
              </w:rPr>
              <w:t>20 м.</w:t>
            </w:r>
          </w:p>
          <w:p w14:paraId="3F686D00" w14:textId="30F6B547" w:rsidR="00DF252E" w:rsidRPr="007B6F78" w:rsidRDefault="00DF252E" w:rsidP="00DF252E">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p>
          <w:p w14:paraId="242A6415" w14:textId="3E27F020" w:rsidR="00DF252E" w:rsidRPr="007B6F78" w:rsidRDefault="00DF252E" w:rsidP="00CA2AAC">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DF252E" w:rsidRPr="007B6F78" w14:paraId="4A94C19C" w14:textId="77777777" w:rsidTr="00DF252E">
        <w:trPr>
          <w:trHeight w:val="20"/>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0408ACA6" w14:textId="01E9B082" w:rsidR="00DF252E" w:rsidRPr="007B6F78" w:rsidRDefault="00DF252E" w:rsidP="00DF252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[7.2] - Автомобильный транспорт</w:t>
            </w:r>
          </w:p>
        </w:tc>
        <w:tc>
          <w:tcPr>
            <w:tcW w:w="3666" w:type="dxa"/>
            <w:tcBorders>
              <w:top w:val="single" w:sz="4" w:space="0" w:color="auto"/>
              <w:left w:val="single" w:sz="4" w:space="0" w:color="auto"/>
              <w:bottom w:val="single" w:sz="4" w:space="0" w:color="auto"/>
              <w:right w:val="single" w:sz="4" w:space="0" w:color="auto"/>
            </w:tcBorders>
            <w:shd w:val="clear" w:color="auto" w:fill="auto"/>
          </w:tcPr>
          <w:p w14:paraId="7D250A18" w14:textId="77777777" w:rsidR="00DF252E" w:rsidRPr="007B6F78" w:rsidRDefault="00DF252E" w:rsidP="00DF252E">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и сооружений автомобильного транспорта.</w:t>
            </w:r>
          </w:p>
          <w:p w14:paraId="5BD41626" w14:textId="530368C8" w:rsidR="00DF252E" w:rsidRPr="007B6F78" w:rsidRDefault="00DF252E" w:rsidP="00CA2AAC">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Содержание данного вида разрешенного использования включает в себя содержание видов разрешенного </w:t>
            </w:r>
          </w:p>
        </w:tc>
        <w:tc>
          <w:tcPr>
            <w:tcW w:w="3828" w:type="dxa"/>
            <w:tcBorders>
              <w:left w:val="single" w:sz="4" w:space="0" w:color="auto"/>
            </w:tcBorders>
            <w:vAlign w:val="center"/>
          </w:tcPr>
          <w:p w14:paraId="764CE345" w14:textId="77777777" w:rsidR="00DF252E" w:rsidRPr="007B6F78" w:rsidRDefault="00DF252E" w:rsidP="00DF252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50 кв. м/</w:t>
            </w:r>
            <w:r w:rsidRPr="007B6F78">
              <w:rPr>
                <w:rFonts w:eastAsia="Times New Roman"/>
                <w:bCs/>
                <w:color w:val="000000" w:themeColor="text1"/>
                <w:sz w:val="24"/>
                <w:szCs w:val="24"/>
                <w:lang w:eastAsia="ru-RU"/>
              </w:rPr>
              <w:t>10000 кв. м.</w:t>
            </w:r>
          </w:p>
          <w:p w14:paraId="7EB7C5A6" w14:textId="77777777" w:rsidR="00DF252E" w:rsidRPr="007B6F78" w:rsidRDefault="00DF252E" w:rsidP="00DF252E">
            <w:pPr>
              <w:autoSpaceDN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земельных участков - 3 м.</w:t>
            </w:r>
          </w:p>
          <w:p w14:paraId="72629255" w14:textId="7FEB37C4" w:rsidR="00DF252E" w:rsidRPr="007B6F78" w:rsidRDefault="00DF252E" w:rsidP="00CA2AAC">
            <w:pPr>
              <w:autoSpaceDN w:val="0"/>
              <w:ind w:firstLine="0"/>
              <w:jc w:val="left"/>
              <w:rPr>
                <w:rFonts w:eastAsia="Times New Roman"/>
                <w:color w:val="000000" w:themeColor="text1"/>
                <w:sz w:val="24"/>
                <w:szCs w:val="24"/>
                <w:lang w:eastAsia="ru-RU"/>
              </w:rPr>
            </w:pPr>
            <w:r w:rsidRPr="007B6F78">
              <w:rPr>
                <w:rFonts w:eastAsia="SimSun"/>
                <w:color w:val="000000" w:themeColor="text1"/>
                <w:sz w:val="24"/>
                <w:szCs w:val="24"/>
                <w:lang w:eastAsia="zh-CN"/>
              </w:rPr>
              <w:t xml:space="preserve">Максимальное количество надземных этажей зданий –      </w:t>
            </w:r>
          </w:p>
        </w:tc>
      </w:tr>
      <w:tr w:rsidR="00CA2AAC" w:rsidRPr="007B6F78" w14:paraId="44323547" w14:textId="77777777" w:rsidTr="00DF252E">
        <w:trPr>
          <w:trHeight w:val="20"/>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2BD7F66A" w14:textId="56F04A7C" w:rsidR="00CA2AAC" w:rsidRPr="007B6F78" w:rsidRDefault="00CA2AAC" w:rsidP="00CA2AAC">
            <w:pPr>
              <w:spacing w:before="100" w:beforeAutospacing="1" w:after="100" w:afterAutospacing="1"/>
              <w:ind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1</w:t>
            </w:r>
          </w:p>
        </w:tc>
        <w:tc>
          <w:tcPr>
            <w:tcW w:w="3666" w:type="dxa"/>
            <w:tcBorders>
              <w:top w:val="single" w:sz="4" w:space="0" w:color="auto"/>
              <w:left w:val="single" w:sz="4" w:space="0" w:color="auto"/>
              <w:bottom w:val="single" w:sz="4" w:space="0" w:color="auto"/>
              <w:right w:val="single" w:sz="4" w:space="0" w:color="auto"/>
            </w:tcBorders>
            <w:shd w:val="clear" w:color="auto" w:fill="auto"/>
          </w:tcPr>
          <w:p w14:paraId="17150FB6" w14:textId="5090DB85" w:rsidR="00CA2AAC" w:rsidRPr="007B6F78" w:rsidRDefault="00CA2AAC" w:rsidP="00CA2AAC">
            <w:pPr>
              <w:ind w:firstLine="0"/>
              <w:jc w:val="center"/>
              <w:rPr>
                <w:rFonts w:eastAsia="Times New Roman"/>
                <w:color w:val="000000" w:themeColor="text1"/>
                <w:sz w:val="24"/>
                <w:szCs w:val="24"/>
                <w:lang w:eastAsia="ru-RU"/>
              </w:rPr>
            </w:pPr>
            <w:r w:rsidRPr="007B6F78">
              <w:rPr>
                <w:rFonts w:eastAsia="Times New Roman"/>
                <w:color w:val="000000" w:themeColor="text1"/>
                <w:sz w:val="24"/>
                <w:szCs w:val="24"/>
                <w:lang w:eastAsia="ru-RU"/>
              </w:rPr>
              <w:t>2</w:t>
            </w:r>
          </w:p>
        </w:tc>
        <w:tc>
          <w:tcPr>
            <w:tcW w:w="3828" w:type="dxa"/>
            <w:tcBorders>
              <w:left w:val="single" w:sz="4" w:space="0" w:color="auto"/>
            </w:tcBorders>
            <w:vAlign w:val="center"/>
          </w:tcPr>
          <w:p w14:paraId="1E086C5F" w14:textId="17E8DC13" w:rsidR="00CA2AAC" w:rsidRPr="007B6F78" w:rsidRDefault="00CA2AAC" w:rsidP="00CA2AAC">
            <w:pPr>
              <w:autoSpaceDN w:val="0"/>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CA2AAC" w:rsidRPr="007B6F78" w14:paraId="529CC49B" w14:textId="77777777" w:rsidTr="00DF252E">
        <w:trPr>
          <w:trHeight w:val="20"/>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170DB5B0" w14:textId="77777777" w:rsidR="00CA2AAC" w:rsidRPr="007B6F78" w:rsidRDefault="00CA2AAC" w:rsidP="00DF252E">
            <w:pPr>
              <w:spacing w:before="100" w:beforeAutospacing="1" w:after="100" w:afterAutospacing="1"/>
              <w:ind w:firstLine="0"/>
              <w:jc w:val="left"/>
              <w:rPr>
                <w:rFonts w:eastAsia="Times New Roman"/>
                <w:color w:val="000000" w:themeColor="text1"/>
                <w:sz w:val="24"/>
                <w:szCs w:val="24"/>
                <w:lang w:eastAsia="ru-RU"/>
              </w:rPr>
            </w:pPr>
          </w:p>
        </w:tc>
        <w:tc>
          <w:tcPr>
            <w:tcW w:w="3666" w:type="dxa"/>
            <w:tcBorders>
              <w:top w:val="single" w:sz="4" w:space="0" w:color="auto"/>
              <w:left w:val="single" w:sz="4" w:space="0" w:color="auto"/>
              <w:bottom w:val="single" w:sz="4" w:space="0" w:color="auto"/>
              <w:right w:val="single" w:sz="4" w:space="0" w:color="auto"/>
            </w:tcBorders>
            <w:shd w:val="clear" w:color="auto" w:fill="auto"/>
          </w:tcPr>
          <w:p w14:paraId="03FFE068" w14:textId="0521BB70" w:rsidR="00CA2AAC" w:rsidRPr="007B6F78" w:rsidRDefault="00CA2AAC" w:rsidP="00DF252E">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использования с </w:t>
            </w:r>
            <w:hyperlink r:id="rId141" w:anchor="/document/70736874/entry/1721" w:history="1">
              <w:r w:rsidRPr="007B6F78">
                <w:rPr>
                  <w:rFonts w:eastAsia="Times New Roman"/>
                  <w:color w:val="000000" w:themeColor="text1"/>
                  <w:sz w:val="24"/>
                  <w:szCs w:val="24"/>
                  <w:lang w:eastAsia="ru-RU"/>
                </w:rPr>
                <w:t>кодами 7.2.1 - 7.2.3</w:t>
              </w:r>
            </w:hyperlink>
          </w:p>
        </w:tc>
        <w:tc>
          <w:tcPr>
            <w:tcW w:w="3828" w:type="dxa"/>
            <w:tcBorders>
              <w:left w:val="single" w:sz="4" w:space="0" w:color="auto"/>
            </w:tcBorders>
            <w:vAlign w:val="center"/>
          </w:tcPr>
          <w:p w14:paraId="62EF103D" w14:textId="77777777" w:rsidR="00CA2AAC" w:rsidRPr="007B6F78" w:rsidRDefault="00CA2AAC" w:rsidP="00CA2AAC">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3 этажа (включая мансардный этаж). </w:t>
            </w:r>
          </w:p>
          <w:p w14:paraId="084EED2C" w14:textId="77777777" w:rsidR="00CA2AAC" w:rsidRPr="007B6F78" w:rsidRDefault="00CA2AAC" w:rsidP="00CA2AAC">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строений, сооружений от уровня земли -                20 м.</w:t>
            </w:r>
          </w:p>
          <w:p w14:paraId="56ED71DF" w14:textId="77777777" w:rsidR="00CA2AAC" w:rsidRPr="007B6F78" w:rsidRDefault="00CA2AAC" w:rsidP="00CA2AAC">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80%.</w:t>
            </w:r>
          </w:p>
          <w:p w14:paraId="0A50A37E" w14:textId="6E365D63" w:rsidR="00CA2AAC" w:rsidRPr="007B6F78" w:rsidRDefault="00CA2AAC" w:rsidP="00CA2AAC">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DF252E" w:rsidRPr="007B6F78" w14:paraId="5400D3D6" w14:textId="77777777" w:rsidTr="00DF252E">
        <w:trPr>
          <w:trHeight w:val="20"/>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5FE19FB0" w14:textId="77777777" w:rsidR="00DF252E" w:rsidRPr="007B6F78" w:rsidRDefault="00DF252E" w:rsidP="00DF252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[12.0.1] - Улично-дорожная сеть</w:t>
            </w:r>
          </w:p>
        </w:tc>
        <w:tc>
          <w:tcPr>
            <w:tcW w:w="3666" w:type="dxa"/>
            <w:tcBorders>
              <w:top w:val="single" w:sz="4" w:space="0" w:color="auto"/>
              <w:left w:val="single" w:sz="4" w:space="0" w:color="auto"/>
              <w:bottom w:val="single" w:sz="4" w:space="0" w:color="auto"/>
              <w:right w:val="single" w:sz="4" w:space="0" w:color="auto"/>
            </w:tcBorders>
            <w:shd w:val="clear" w:color="auto" w:fill="auto"/>
          </w:tcPr>
          <w:p w14:paraId="4A4BC338" w14:textId="02AD7818" w:rsidR="00DF252E" w:rsidRPr="007B6F78" w:rsidRDefault="00DF252E" w:rsidP="00DF252E">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объектов улично-дорожной сети: автомобильных дорог, трамвайных путей и </w:t>
            </w:r>
          </w:p>
        </w:tc>
        <w:tc>
          <w:tcPr>
            <w:tcW w:w="3828" w:type="dxa"/>
            <w:tcBorders>
              <w:left w:val="single" w:sz="4" w:space="0" w:color="auto"/>
            </w:tcBorders>
          </w:tcPr>
          <w:p w14:paraId="578D0E4A" w14:textId="77777777" w:rsidR="00DF252E" w:rsidRPr="007B6F78" w:rsidRDefault="00DF252E" w:rsidP="00DF252E">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Регламенты не устанавливаются.</w:t>
            </w:r>
          </w:p>
          <w:p w14:paraId="596A09A5" w14:textId="6B85E663" w:rsidR="00DF252E" w:rsidRPr="007B6F78" w:rsidRDefault="00DF252E" w:rsidP="00DF252E">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Использование земельных участков, на которые действие </w:t>
            </w:r>
          </w:p>
        </w:tc>
      </w:tr>
      <w:tr w:rsidR="00DF252E" w:rsidRPr="007B6F78" w14:paraId="206DC071" w14:textId="77777777" w:rsidTr="00DF252E">
        <w:trPr>
          <w:trHeight w:val="20"/>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62B59735" w14:textId="77777777" w:rsidR="00DF252E" w:rsidRPr="007B6F78" w:rsidRDefault="00DF252E" w:rsidP="00DF252E">
            <w:pPr>
              <w:spacing w:before="100" w:beforeAutospacing="1" w:after="100" w:afterAutospacing="1"/>
              <w:ind w:firstLine="0"/>
              <w:jc w:val="left"/>
              <w:rPr>
                <w:rFonts w:eastAsia="Times New Roman"/>
                <w:color w:val="000000" w:themeColor="text1"/>
                <w:sz w:val="24"/>
                <w:szCs w:val="24"/>
                <w:lang w:eastAsia="ru-RU"/>
              </w:rPr>
            </w:pPr>
          </w:p>
        </w:tc>
        <w:tc>
          <w:tcPr>
            <w:tcW w:w="3666" w:type="dxa"/>
            <w:tcBorders>
              <w:top w:val="single" w:sz="4" w:space="0" w:color="auto"/>
              <w:left w:val="single" w:sz="4" w:space="0" w:color="auto"/>
              <w:bottom w:val="single" w:sz="4" w:space="0" w:color="auto"/>
              <w:right w:val="single" w:sz="4" w:space="0" w:color="auto"/>
            </w:tcBorders>
            <w:shd w:val="clear" w:color="auto" w:fill="auto"/>
          </w:tcPr>
          <w:p w14:paraId="0479B267" w14:textId="77777777" w:rsidR="00DF252E" w:rsidRPr="007B6F78" w:rsidRDefault="00DF252E" w:rsidP="00DF252E">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B76B4C7" w14:textId="4BBDD5F6" w:rsidR="00DF252E" w:rsidRPr="007B6F78" w:rsidRDefault="00DF252E" w:rsidP="00DF252E">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42" w:anchor="/document/70736874/entry/10271" w:history="1">
              <w:r w:rsidRPr="007B6F78">
                <w:rPr>
                  <w:rFonts w:eastAsia="Times New Roman"/>
                  <w:color w:val="000000" w:themeColor="text1"/>
                  <w:sz w:val="24"/>
                  <w:szCs w:val="24"/>
                  <w:lang w:eastAsia="ru-RU"/>
                </w:rPr>
                <w:t>кодами 2.7.1</w:t>
              </w:r>
            </w:hyperlink>
            <w:r w:rsidRPr="007B6F78">
              <w:rPr>
                <w:rFonts w:eastAsia="Times New Roman"/>
                <w:color w:val="000000" w:themeColor="text1"/>
                <w:sz w:val="24"/>
                <w:szCs w:val="24"/>
                <w:lang w:eastAsia="ru-RU"/>
              </w:rPr>
              <w:t>, </w:t>
            </w:r>
            <w:hyperlink r:id="rId143" w:anchor="/document/70736874/entry/1049" w:history="1">
              <w:r w:rsidRPr="007B6F78">
                <w:rPr>
                  <w:rFonts w:eastAsia="Times New Roman"/>
                  <w:color w:val="000000" w:themeColor="text1"/>
                  <w:sz w:val="24"/>
                  <w:szCs w:val="24"/>
                  <w:lang w:eastAsia="ru-RU"/>
                </w:rPr>
                <w:t>4.9</w:t>
              </w:r>
            </w:hyperlink>
            <w:r w:rsidRPr="007B6F78">
              <w:rPr>
                <w:rFonts w:eastAsia="Times New Roman"/>
                <w:color w:val="000000" w:themeColor="text1"/>
                <w:sz w:val="24"/>
                <w:szCs w:val="24"/>
                <w:lang w:eastAsia="ru-RU"/>
              </w:rPr>
              <w:t>, </w:t>
            </w:r>
            <w:hyperlink r:id="rId144" w:anchor="/document/70736874/entry/1723" w:history="1">
              <w:r w:rsidRPr="007B6F78">
                <w:rPr>
                  <w:rFonts w:eastAsia="Times New Roman"/>
                  <w:color w:val="000000" w:themeColor="text1"/>
                  <w:sz w:val="24"/>
                  <w:szCs w:val="24"/>
                  <w:lang w:eastAsia="ru-RU"/>
                </w:rPr>
                <w:t>7.2.3</w:t>
              </w:r>
            </w:hyperlink>
            <w:r w:rsidRPr="007B6F78">
              <w:rPr>
                <w:rFonts w:eastAsia="Times New Roman"/>
                <w:color w:val="000000" w:themeColor="text1"/>
                <w:sz w:val="24"/>
                <w:szCs w:val="24"/>
                <w:lang w:eastAsia="ru-RU"/>
              </w:rPr>
              <w:t>, а также некапитальных сооружений, предназначенных для охраны транспортных средств</w:t>
            </w:r>
          </w:p>
        </w:tc>
        <w:tc>
          <w:tcPr>
            <w:tcW w:w="3828" w:type="dxa"/>
            <w:tcBorders>
              <w:left w:val="single" w:sz="4" w:space="0" w:color="auto"/>
            </w:tcBorders>
          </w:tcPr>
          <w:p w14:paraId="44021F0B" w14:textId="6FC13D28" w:rsidR="00DF252E" w:rsidRPr="007B6F78" w:rsidRDefault="00DF252E" w:rsidP="00DF252E">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1F8522A1" w14:textId="20CD8C27" w:rsidR="00BE4658" w:rsidRPr="007B6F78" w:rsidRDefault="00BE4658" w:rsidP="00852193">
      <w:pPr>
        <w:widowControl w:val="0"/>
        <w:ind w:firstLine="0"/>
        <w:jc w:val="center"/>
        <w:rPr>
          <w:rFonts w:eastAsia="Times New Roman"/>
          <w:b/>
          <w:color w:val="000000" w:themeColor="text1"/>
          <w:sz w:val="27"/>
          <w:szCs w:val="27"/>
          <w:lang w:eastAsia="ru-RU"/>
        </w:rPr>
      </w:pPr>
    </w:p>
    <w:p w14:paraId="3ECB8ADD" w14:textId="49B66228" w:rsidR="00610552" w:rsidRPr="007B6F78" w:rsidRDefault="00610552" w:rsidP="00852193">
      <w:pPr>
        <w:widowControl w:val="0"/>
        <w:ind w:firstLine="0"/>
        <w:jc w:val="center"/>
        <w:rPr>
          <w:rFonts w:eastAsia="Times New Roman"/>
          <w:b/>
          <w:color w:val="000000" w:themeColor="text1"/>
          <w:sz w:val="27"/>
          <w:szCs w:val="27"/>
          <w:lang w:eastAsia="ru-RU"/>
        </w:rPr>
      </w:pPr>
      <w:r w:rsidRPr="007B6F78">
        <w:rPr>
          <w:rFonts w:eastAsia="Times New Roman"/>
          <w:b/>
          <w:color w:val="000000" w:themeColor="text1"/>
          <w:sz w:val="27"/>
          <w:szCs w:val="27"/>
          <w:lang w:eastAsia="ru-RU"/>
        </w:rPr>
        <w:t xml:space="preserve">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w:t>
      </w:r>
      <w:r w:rsidR="00896C96" w:rsidRPr="007B6F78">
        <w:rPr>
          <w:rFonts w:eastAsia="Times New Roman"/>
          <w:b/>
          <w:color w:val="000000" w:themeColor="text1"/>
          <w:sz w:val="27"/>
          <w:szCs w:val="27"/>
          <w:lang w:eastAsia="ru-RU"/>
        </w:rPr>
        <w:t xml:space="preserve">                                 </w:t>
      </w:r>
      <w:r w:rsidRPr="007B6F78">
        <w:rPr>
          <w:rFonts w:eastAsia="Times New Roman"/>
          <w:b/>
          <w:color w:val="000000" w:themeColor="text1"/>
          <w:sz w:val="27"/>
          <w:szCs w:val="27"/>
          <w:lang w:eastAsia="ru-RU"/>
        </w:rPr>
        <w:t>капитального строительства</w:t>
      </w:r>
    </w:p>
    <w:p w14:paraId="219B1D20" w14:textId="0C640163" w:rsidR="00610552" w:rsidRPr="007B6F78" w:rsidRDefault="00610552" w:rsidP="00610552">
      <w:pPr>
        <w:widowControl w:val="0"/>
        <w:ind w:firstLine="426"/>
        <w:jc w:val="center"/>
        <w:rPr>
          <w:rFonts w:eastAsia="Times New Roman"/>
          <w:b/>
          <w:color w:val="000000" w:themeColor="text1"/>
          <w:sz w:val="27"/>
          <w:szCs w:val="27"/>
          <w:lang w:eastAsia="ru-RU"/>
        </w:rPr>
      </w:pPr>
    </w:p>
    <w:tbl>
      <w:tblPr>
        <w:tblW w:w="9782"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36"/>
        <w:gridCol w:w="3260"/>
        <w:gridCol w:w="3686"/>
      </w:tblGrid>
      <w:tr w:rsidR="009D56F0" w:rsidRPr="007B6F78" w14:paraId="6E174B10" w14:textId="77777777" w:rsidTr="009D56F0">
        <w:trPr>
          <w:trHeight w:val="20"/>
          <w:tblHeader/>
        </w:trPr>
        <w:tc>
          <w:tcPr>
            <w:tcW w:w="2836" w:type="dxa"/>
            <w:tcBorders>
              <w:top w:val="single" w:sz="4" w:space="0" w:color="auto"/>
              <w:left w:val="single" w:sz="4" w:space="0" w:color="auto"/>
              <w:bottom w:val="single" w:sz="4" w:space="0" w:color="auto"/>
              <w:right w:val="single" w:sz="4" w:space="0" w:color="auto"/>
            </w:tcBorders>
          </w:tcPr>
          <w:p w14:paraId="66E2E08C" w14:textId="77777777" w:rsidR="009D56F0" w:rsidRPr="007B6F78" w:rsidRDefault="009D56F0" w:rsidP="009D56F0">
            <w:pPr>
              <w:tabs>
                <w:tab w:val="left" w:pos="2520"/>
              </w:tabs>
              <w:ind w:firstLine="0"/>
              <w:jc w:val="center"/>
              <w:rPr>
                <w:rFonts w:eastAsia="SimSun"/>
                <w:color w:val="000000" w:themeColor="text1"/>
                <w:sz w:val="24"/>
                <w:szCs w:val="24"/>
                <w:lang w:eastAsia="zh-CN"/>
              </w:rPr>
            </w:pPr>
            <w:r w:rsidRPr="007B6F78">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260" w:type="dxa"/>
            <w:tcBorders>
              <w:top w:val="single" w:sz="4" w:space="0" w:color="auto"/>
              <w:left w:val="single" w:sz="4" w:space="0" w:color="auto"/>
              <w:bottom w:val="single" w:sz="4" w:space="0" w:color="auto"/>
              <w:right w:val="single" w:sz="4" w:space="0" w:color="auto"/>
            </w:tcBorders>
          </w:tcPr>
          <w:p w14:paraId="28CD41F6" w14:textId="77777777" w:rsidR="009D56F0" w:rsidRPr="007B6F78" w:rsidRDefault="009D56F0" w:rsidP="009D56F0">
            <w:pPr>
              <w:tabs>
                <w:tab w:val="left" w:pos="2520"/>
              </w:tabs>
              <w:ind w:firstLine="0"/>
              <w:jc w:val="center"/>
              <w:rPr>
                <w:rFonts w:eastAsia="SimSun"/>
                <w:color w:val="000000" w:themeColor="text1"/>
                <w:sz w:val="24"/>
                <w:szCs w:val="24"/>
                <w:lang w:eastAsia="zh-CN"/>
              </w:rPr>
            </w:pPr>
            <w:r w:rsidRPr="007B6F78">
              <w:rPr>
                <w:rFonts w:eastAsia="Times New Roman"/>
                <w:b/>
                <w:color w:val="000000" w:themeColor="text1"/>
                <w:sz w:val="24"/>
                <w:szCs w:val="24"/>
                <w:lang w:eastAsia="ru-RU"/>
              </w:rPr>
              <w:t>Описание вида разрешенного использования земельного участка</w:t>
            </w:r>
          </w:p>
        </w:tc>
        <w:tc>
          <w:tcPr>
            <w:tcW w:w="3686" w:type="dxa"/>
            <w:tcBorders>
              <w:top w:val="single" w:sz="4" w:space="0" w:color="auto"/>
              <w:left w:val="single" w:sz="4" w:space="0" w:color="auto"/>
              <w:bottom w:val="single" w:sz="4" w:space="0" w:color="auto"/>
              <w:right w:val="single" w:sz="4" w:space="0" w:color="auto"/>
            </w:tcBorders>
          </w:tcPr>
          <w:p w14:paraId="656851CE" w14:textId="77777777" w:rsidR="009D56F0" w:rsidRPr="007B6F78" w:rsidRDefault="009D56F0" w:rsidP="009D56F0">
            <w:pPr>
              <w:tabs>
                <w:tab w:val="left" w:pos="2520"/>
              </w:tabs>
              <w:ind w:firstLine="0"/>
              <w:jc w:val="center"/>
              <w:rPr>
                <w:rFonts w:eastAsia="SimSun"/>
                <w:color w:val="000000" w:themeColor="text1"/>
                <w:sz w:val="24"/>
                <w:szCs w:val="24"/>
                <w:lang w:eastAsia="zh-CN"/>
              </w:rPr>
            </w:pPr>
            <w:r w:rsidRPr="007B6F78">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7395E397" w14:textId="02D0D05D" w:rsidR="009D56F0" w:rsidRPr="007B6F78" w:rsidRDefault="009D56F0" w:rsidP="00610552">
      <w:pPr>
        <w:widowControl w:val="0"/>
        <w:ind w:firstLine="426"/>
        <w:jc w:val="center"/>
        <w:rPr>
          <w:rFonts w:eastAsia="Times New Roman"/>
          <w:b/>
          <w:color w:val="000000" w:themeColor="text1"/>
          <w:sz w:val="2"/>
          <w:szCs w:val="2"/>
          <w:lang w:eastAsia="ru-RU"/>
        </w:rPr>
      </w:pPr>
    </w:p>
    <w:p w14:paraId="12DD18E4" w14:textId="77777777" w:rsidR="00896C96" w:rsidRPr="007B6F78" w:rsidRDefault="00896C96" w:rsidP="00896C96">
      <w:pPr>
        <w:widowControl w:val="0"/>
        <w:ind w:firstLine="0"/>
        <w:rPr>
          <w:rFonts w:eastAsia="Times New Roman"/>
          <w:b/>
          <w:color w:val="000000" w:themeColor="text1"/>
          <w:sz w:val="2"/>
          <w:szCs w:val="2"/>
          <w:lang w:eastAsia="ru-RU"/>
        </w:rPr>
      </w:pPr>
    </w:p>
    <w:tbl>
      <w:tblPr>
        <w:tblW w:w="9782"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36"/>
        <w:gridCol w:w="3260"/>
        <w:gridCol w:w="3686"/>
      </w:tblGrid>
      <w:tr w:rsidR="00B87D33" w:rsidRPr="007B6F78" w14:paraId="20150952" w14:textId="77777777" w:rsidTr="00610552">
        <w:trPr>
          <w:trHeight w:val="20"/>
          <w:tblHeader/>
        </w:trPr>
        <w:tc>
          <w:tcPr>
            <w:tcW w:w="2836" w:type="dxa"/>
            <w:tcBorders>
              <w:top w:val="single" w:sz="4" w:space="0" w:color="auto"/>
              <w:left w:val="single" w:sz="4" w:space="0" w:color="auto"/>
              <w:bottom w:val="single" w:sz="4" w:space="0" w:color="auto"/>
              <w:right w:val="single" w:sz="4" w:space="0" w:color="auto"/>
            </w:tcBorders>
          </w:tcPr>
          <w:p w14:paraId="47109B8C" w14:textId="77777777" w:rsidR="00610552" w:rsidRPr="007B6F78" w:rsidRDefault="00896C96" w:rsidP="00896C96">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3260" w:type="dxa"/>
            <w:tcBorders>
              <w:top w:val="single" w:sz="4" w:space="0" w:color="auto"/>
              <w:left w:val="single" w:sz="4" w:space="0" w:color="auto"/>
              <w:bottom w:val="single" w:sz="4" w:space="0" w:color="auto"/>
              <w:right w:val="single" w:sz="4" w:space="0" w:color="auto"/>
            </w:tcBorders>
          </w:tcPr>
          <w:p w14:paraId="632C36F4" w14:textId="77777777" w:rsidR="00610552" w:rsidRPr="007B6F78" w:rsidRDefault="00896C96" w:rsidP="00896C96">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c>
          <w:tcPr>
            <w:tcW w:w="3686" w:type="dxa"/>
            <w:tcBorders>
              <w:top w:val="single" w:sz="4" w:space="0" w:color="auto"/>
              <w:left w:val="single" w:sz="4" w:space="0" w:color="auto"/>
              <w:bottom w:val="single" w:sz="4" w:space="0" w:color="auto"/>
              <w:right w:val="single" w:sz="4" w:space="0" w:color="auto"/>
            </w:tcBorders>
          </w:tcPr>
          <w:p w14:paraId="32451A77" w14:textId="77777777" w:rsidR="00610552" w:rsidRPr="007B6F78" w:rsidRDefault="00896C96" w:rsidP="00896C96">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B87D33" w:rsidRPr="007B6F78" w14:paraId="37006098" w14:textId="77777777" w:rsidTr="00610552">
        <w:trPr>
          <w:trHeight w:val="20"/>
        </w:trPr>
        <w:tc>
          <w:tcPr>
            <w:tcW w:w="2836" w:type="dxa"/>
            <w:tcBorders>
              <w:top w:val="single" w:sz="4" w:space="0" w:color="auto"/>
              <w:bottom w:val="single" w:sz="4" w:space="0" w:color="auto"/>
            </w:tcBorders>
            <w:shd w:val="clear" w:color="auto" w:fill="auto"/>
          </w:tcPr>
          <w:p w14:paraId="62134A35" w14:textId="77777777" w:rsidR="00610552" w:rsidRPr="007B6F78" w:rsidRDefault="00610552"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[3.1.1] -</w:t>
            </w:r>
            <w:r w:rsidRPr="007B6F78">
              <w:rPr>
                <w:rFonts w:eastAsia="Times New Roman"/>
                <w:color w:val="000000" w:themeColor="text1"/>
                <w:sz w:val="24"/>
                <w:szCs w:val="24"/>
                <w:lang w:val="en-US" w:eastAsia="ru-RU"/>
              </w:rPr>
              <w:t xml:space="preserve"> </w:t>
            </w:r>
            <w:r w:rsidRPr="007B6F78">
              <w:rPr>
                <w:rFonts w:eastAsia="Times New Roman"/>
                <w:color w:val="000000" w:themeColor="text1"/>
                <w:sz w:val="24"/>
                <w:szCs w:val="24"/>
                <w:lang w:eastAsia="ru-RU"/>
              </w:rPr>
              <w:t>Предоставление коммунальных услуг</w:t>
            </w:r>
          </w:p>
        </w:tc>
        <w:tc>
          <w:tcPr>
            <w:tcW w:w="3260" w:type="dxa"/>
            <w:tcBorders>
              <w:top w:val="single" w:sz="4" w:space="0" w:color="auto"/>
              <w:bottom w:val="single" w:sz="4" w:space="0" w:color="auto"/>
            </w:tcBorders>
            <w:shd w:val="clear" w:color="auto" w:fill="auto"/>
          </w:tcPr>
          <w:p w14:paraId="1912AEAB" w14:textId="77777777" w:rsidR="00610552" w:rsidRPr="007B6F78" w:rsidRDefault="00610552"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w:t>
            </w:r>
            <w:r w:rsidRPr="007B6F78">
              <w:rPr>
                <w:rFonts w:eastAsia="Times New Roman"/>
                <w:color w:val="000000" w:themeColor="text1"/>
                <w:sz w:val="24"/>
                <w:szCs w:val="24"/>
                <w:lang w:eastAsia="ru-RU"/>
              </w:rPr>
              <w:lastRenderedPageBreak/>
              <w:t>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686" w:type="dxa"/>
            <w:shd w:val="clear" w:color="auto" w:fill="auto"/>
          </w:tcPr>
          <w:p w14:paraId="7CC3A0AC" w14:textId="702540ED" w:rsidR="00610552" w:rsidRPr="007B6F78" w:rsidRDefault="00610552" w:rsidP="009D56F0">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Минимальная/максимальная площадь земельных участков – </w:t>
            </w:r>
            <w:r w:rsidR="009D56F0"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10 кв. м/</w:t>
            </w:r>
            <w:r w:rsidRPr="007B6F78">
              <w:rPr>
                <w:rFonts w:eastAsia="Times New Roman"/>
                <w:bCs/>
                <w:color w:val="000000" w:themeColor="text1"/>
                <w:sz w:val="24"/>
                <w:szCs w:val="24"/>
                <w:lang w:eastAsia="ru-RU"/>
              </w:rPr>
              <w:t>10000 кв. м.</w:t>
            </w:r>
          </w:p>
          <w:p w14:paraId="77F7DC6B" w14:textId="0EA01519" w:rsidR="00610552" w:rsidRPr="007B6F78" w:rsidRDefault="00610552" w:rsidP="009D56F0">
            <w:pPr>
              <w:autoSpaceDN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w:t>
            </w:r>
            <w:r w:rsidR="00852193" w:rsidRPr="007B6F78">
              <w:rPr>
                <w:rFonts w:eastAsia="Times New Roman"/>
                <w:color w:val="000000" w:themeColor="text1"/>
                <w:sz w:val="24"/>
                <w:szCs w:val="24"/>
                <w:lang w:eastAsia="ru-RU"/>
              </w:rPr>
              <w:t xml:space="preserve"> земельных участков – </w:t>
            </w:r>
            <w:r w:rsidRPr="007B6F78">
              <w:rPr>
                <w:rFonts w:eastAsia="Times New Roman"/>
                <w:color w:val="000000" w:themeColor="text1"/>
                <w:sz w:val="24"/>
                <w:szCs w:val="24"/>
                <w:lang w:eastAsia="ru-RU"/>
              </w:rPr>
              <w:t>1 м</w:t>
            </w:r>
            <w:r w:rsidR="001A75FF" w:rsidRPr="007B6F78">
              <w:rPr>
                <w:rFonts w:eastAsia="Times New Roman"/>
                <w:color w:val="000000" w:themeColor="text1"/>
                <w:sz w:val="24"/>
                <w:szCs w:val="24"/>
                <w:lang w:eastAsia="ru-RU"/>
              </w:rPr>
              <w:t>.</w:t>
            </w:r>
          </w:p>
          <w:p w14:paraId="7ACFF179" w14:textId="77777777" w:rsidR="00610552" w:rsidRPr="007B6F78" w:rsidRDefault="00610552" w:rsidP="009D56F0">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Максимальное количество надземных этажей зданий –                3 этажа (включая мансардный этаж).</w:t>
            </w:r>
          </w:p>
          <w:p w14:paraId="166FB1DC" w14:textId="77777777" w:rsidR="00610552" w:rsidRPr="007B6F78" w:rsidRDefault="00610552" w:rsidP="009D56F0">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Максимальная высота строений, сооружений от уровня земли – </w:t>
            </w:r>
            <w:r w:rsidR="00852193"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20 м.</w:t>
            </w:r>
          </w:p>
          <w:p w14:paraId="560704FC" w14:textId="77777777" w:rsidR="00610552" w:rsidRPr="007B6F78" w:rsidRDefault="00610552" w:rsidP="009D56F0">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70%</w:t>
            </w:r>
            <w:r w:rsidR="00852193" w:rsidRPr="007B6F78">
              <w:rPr>
                <w:rFonts w:eastAsia="SimSun"/>
                <w:color w:val="000000" w:themeColor="text1"/>
                <w:sz w:val="24"/>
                <w:szCs w:val="24"/>
                <w:lang w:eastAsia="zh-CN"/>
              </w:rPr>
              <w:t>.</w:t>
            </w:r>
          </w:p>
          <w:p w14:paraId="66571CFF" w14:textId="77777777" w:rsidR="00610552" w:rsidRPr="007B6F78" w:rsidRDefault="00610552" w:rsidP="009D56F0">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12417BD7" w14:textId="77777777" w:rsidTr="00610552">
        <w:trPr>
          <w:trHeight w:val="20"/>
        </w:trPr>
        <w:tc>
          <w:tcPr>
            <w:tcW w:w="2836" w:type="dxa"/>
            <w:tcBorders>
              <w:top w:val="single" w:sz="4" w:space="0" w:color="auto"/>
              <w:bottom w:val="single" w:sz="4" w:space="0" w:color="auto"/>
            </w:tcBorders>
            <w:shd w:val="clear" w:color="auto" w:fill="auto"/>
          </w:tcPr>
          <w:p w14:paraId="248667A9" w14:textId="77777777" w:rsidR="00610552" w:rsidRPr="007B6F78" w:rsidRDefault="00610552"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[3.1.2] - Административные здания организаций, обеспечивающих предоставление коммунальных услуг</w:t>
            </w:r>
          </w:p>
        </w:tc>
        <w:tc>
          <w:tcPr>
            <w:tcW w:w="3260" w:type="dxa"/>
            <w:tcBorders>
              <w:top w:val="single" w:sz="4" w:space="0" w:color="auto"/>
              <w:bottom w:val="single" w:sz="4" w:space="0" w:color="auto"/>
            </w:tcBorders>
            <w:shd w:val="clear" w:color="auto" w:fill="auto"/>
          </w:tcPr>
          <w:p w14:paraId="534379F6" w14:textId="77777777" w:rsidR="00610552" w:rsidRPr="007B6F78" w:rsidRDefault="00610552"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3686" w:type="dxa"/>
            <w:shd w:val="clear" w:color="auto" w:fill="auto"/>
            <w:vAlign w:val="center"/>
          </w:tcPr>
          <w:p w14:paraId="5EAABBB7" w14:textId="14E7B87D" w:rsidR="00610552" w:rsidRPr="007B6F78" w:rsidRDefault="00610552" w:rsidP="009D56F0">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w:t>
            </w:r>
            <w:r w:rsidR="009D56F0"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 50 кв. м/</w:t>
            </w:r>
            <w:r w:rsidRPr="007B6F78">
              <w:rPr>
                <w:rFonts w:eastAsia="Times New Roman"/>
                <w:bCs/>
                <w:color w:val="000000" w:themeColor="text1"/>
                <w:sz w:val="24"/>
                <w:szCs w:val="24"/>
                <w:lang w:eastAsia="ru-RU"/>
              </w:rPr>
              <w:t>5000 кв. м.</w:t>
            </w:r>
            <w:r w:rsidRPr="007B6F78">
              <w:rPr>
                <w:rFonts w:eastAsia="SimSun"/>
                <w:color w:val="000000" w:themeColor="text1"/>
                <w:sz w:val="24"/>
                <w:szCs w:val="24"/>
                <w:lang w:eastAsia="zh-CN"/>
              </w:rPr>
              <w:t xml:space="preserve"> </w:t>
            </w:r>
          </w:p>
          <w:p w14:paraId="56F04427" w14:textId="77777777" w:rsidR="00610552" w:rsidRPr="007B6F78" w:rsidRDefault="00610552" w:rsidP="009D56F0">
            <w:pPr>
              <w:autoSpaceDN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w:t>
            </w:r>
            <w:r w:rsidR="00852193" w:rsidRPr="007B6F78">
              <w:rPr>
                <w:rFonts w:eastAsia="Times New Roman"/>
                <w:color w:val="000000" w:themeColor="text1"/>
                <w:sz w:val="24"/>
                <w:szCs w:val="24"/>
                <w:lang w:eastAsia="ru-RU"/>
              </w:rPr>
              <w:t xml:space="preserve">емельных участков – </w:t>
            </w:r>
            <w:r w:rsidRPr="007B6F78">
              <w:rPr>
                <w:rFonts w:eastAsia="Times New Roman"/>
                <w:color w:val="000000" w:themeColor="text1"/>
                <w:sz w:val="24"/>
                <w:szCs w:val="24"/>
                <w:lang w:eastAsia="ru-RU"/>
              </w:rPr>
              <w:t>3 м.</w:t>
            </w:r>
          </w:p>
          <w:p w14:paraId="5A7382DA" w14:textId="77777777" w:rsidR="00610552" w:rsidRPr="007B6F78" w:rsidRDefault="00610552" w:rsidP="009D56F0">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1C6FDA9C" w14:textId="77777777" w:rsidR="00610552" w:rsidRPr="007B6F78" w:rsidRDefault="00610552" w:rsidP="009D56F0">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Максимальная высота строений, сооружений от уровня земли – </w:t>
            </w:r>
            <w:r w:rsidR="00852193"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20 м.</w:t>
            </w:r>
          </w:p>
          <w:p w14:paraId="0A225E5A" w14:textId="615F3EBE" w:rsidR="00610552" w:rsidRPr="007B6F78" w:rsidRDefault="00610552" w:rsidP="009D56F0">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r w:rsidR="001A75FF" w:rsidRPr="007B6F78">
              <w:rPr>
                <w:rFonts w:eastAsia="SimSun"/>
                <w:color w:val="000000" w:themeColor="text1"/>
                <w:sz w:val="24"/>
                <w:szCs w:val="24"/>
                <w:lang w:eastAsia="zh-CN"/>
              </w:rPr>
              <w:t>.</w:t>
            </w:r>
          </w:p>
          <w:p w14:paraId="638A67B4" w14:textId="74980553" w:rsidR="00610552" w:rsidRPr="007B6F78" w:rsidRDefault="00610552" w:rsidP="009D56F0">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1A75FF"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4FB94965" w14:textId="77777777" w:rsidR="00610552" w:rsidRPr="007B6F78" w:rsidRDefault="00610552" w:rsidP="009D56F0">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3BA2053A" w14:textId="77777777" w:rsidTr="00610552">
        <w:trPr>
          <w:trHeight w:val="20"/>
        </w:trPr>
        <w:tc>
          <w:tcPr>
            <w:tcW w:w="2836" w:type="dxa"/>
            <w:tcBorders>
              <w:top w:val="single" w:sz="4" w:space="0" w:color="auto"/>
              <w:bottom w:val="single" w:sz="4" w:space="0" w:color="auto"/>
            </w:tcBorders>
            <w:shd w:val="clear" w:color="auto" w:fill="auto"/>
          </w:tcPr>
          <w:p w14:paraId="753899E7" w14:textId="77777777" w:rsidR="00610552" w:rsidRPr="007B6F78" w:rsidRDefault="00610552"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[3.9] - Обеспечение научной деятельности</w:t>
            </w:r>
          </w:p>
        </w:tc>
        <w:tc>
          <w:tcPr>
            <w:tcW w:w="3260" w:type="dxa"/>
            <w:tcBorders>
              <w:top w:val="single" w:sz="4" w:space="0" w:color="auto"/>
              <w:bottom w:val="single" w:sz="4" w:space="0" w:color="auto"/>
            </w:tcBorders>
            <w:shd w:val="clear" w:color="auto" w:fill="auto"/>
          </w:tcPr>
          <w:p w14:paraId="177538F8" w14:textId="77777777" w:rsidR="00610552" w:rsidRPr="007B6F78" w:rsidRDefault="00610552"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145" w:anchor="/document/70736874/entry/10391" w:history="1">
              <w:r w:rsidRPr="007B6F78">
                <w:rPr>
                  <w:rFonts w:eastAsia="Times New Roman"/>
                  <w:color w:val="000000" w:themeColor="text1"/>
                  <w:sz w:val="24"/>
                  <w:szCs w:val="24"/>
                  <w:lang w:eastAsia="ru-RU"/>
                </w:rPr>
                <w:t>кодами 3.9.1 - 3.9.3</w:t>
              </w:r>
            </w:hyperlink>
          </w:p>
        </w:tc>
        <w:tc>
          <w:tcPr>
            <w:tcW w:w="3686" w:type="dxa"/>
            <w:shd w:val="clear" w:color="auto" w:fill="auto"/>
            <w:vAlign w:val="center"/>
          </w:tcPr>
          <w:p w14:paraId="071733ED" w14:textId="77777777" w:rsidR="00610552" w:rsidRPr="007B6F78" w:rsidRDefault="00610552" w:rsidP="009D56F0">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50 кв. м/</w:t>
            </w:r>
            <w:r w:rsidRPr="007B6F78">
              <w:rPr>
                <w:rFonts w:eastAsia="Times New Roman"/>
                <w:bCs/>
                <w:color w:val="000000" w:themeColor="text1"/>
                <w:sz w:val="24"/>
                <w:szCs w:val="24"/>
                <w:lang w:eastAsia="ru-RU"/>
              </w:rPr>
              <w:t>10000 кв. м.</w:t>
            </w:r>
          </w:p>
          <w:p w14:paraId="202FB68F" w14:textId="77777777" w:rsidR="00610552" w:rsidRPr="007B6F78" w:rsidRDefault="00610552" w:rsidP="009D56F0">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w:t>
            </w:r>
            <w:r w:rsidR="00852193" w:rsidRPr="007B6F78">
              <w:rPr>
                <w:rFonts w:eastAsia="Times New Roman"/>
                <w:color w:val="000000" w:themeColor="text1"/>
                <w:sz w:val="24"/>
                <w:szCs w:val="24"/>
                <w:lang w:eastAsia="ru-RU"/>
              </w:rPr>
              <w:t xml:space="preserve">льных участков - </w:t>
            </w:r>
            <w:r w:rsidRPr="007B6F78">
              <w:rPr>
                <w:rFonts w:eastAsia="Times New Roman"/>
                <w:color w:val="000000" w:themeColor="text1"/>
                <w:sz w:val="24"/>
                <w:szCs w:val="24"/>
                <w:lang w:eastAsia="ru-RU"/>
              </w:rPr>
              <w:t>3 м.</w:t>
            </w:r>
          </w:p>
          <w:p w14:paraId="617B4CE9" w14:textId="77777777" w:rsidR="00610552" w:rsidRPr="007B6F78" w:rsidRDefault="00610552" w:rsidP="009D56F0">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524272FD" w14:textId="69BC30A5" w:rsidR="00610552" w:rsidRPr="007B6F78" w:rsidRDefault="00610552" w:rsidP="009D56F0">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r w:rsidR="001A75FF" w:rsidRPr="007B6F78">
              <w:rPr>
                <w:rFonts w:eastAsia="SimSun"/>
                <w:color w:val="000000" w:themeColor="text1"/>
                <w:sz w:val="24"/>
                <w:szCs w:val="24"/>
                <w:lang w:eastAsia="zh-CN"/>
              </w:rPr>
              <w:t>.</w:t>
            </w:r>
          </w:p>
          <w:p w14:paraId="5A4246C6" w14:textId="77777777" w:rsidR="00610552" w:rsidRPr="007B6F78" w:rsidRDefault="00610552" w:rsidP="009D56F0">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4A284811" w14:textId="77777777" w:rsidTr="00610552">
        <w:trPr>
          <w:trHeight w:val="20"/>
        </w:trPr>
        <w:tc>
          <w:tcPr>
            <w:tcW w:w="2836" w:type="dxa"/>
            <w:tcBorders>
              <w:top w:val="single" w:sz="4" w:space="0" w:color="auto"/>
              <w:bottom w:val="single" w:sz="4" w:space="0" w:color="auto"/>
            </w:tcBorders>
            <w:shd w:val="clear" w:color="auto" w:fill="auto"/>
          </w:tcPr>
          <w:p w14:paraId="51AF601B" w14:textId="77777777" w:rsidR="00610552" w:rsidRPr="007B6F78" w:rsidRDefault="00610552"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[4.1] - Деловое управление</w:t>
            </w:r>
          </w:p>
        </w:tc>
        <w:tc>
          <w:tcPr>
            <w:tcW w:w="3260" w:type="dxa"/>
            <w:tcBorders>
              <w:top w:val="single" w:sz="4" w:space="0" w:color="auto"/>
              <w:bottom w:val="single" w:sz="4" w:space="0" w:color="auto"/>
            </w:tcBorders>
            <w:shd w:val="clear" w:color="auto" w:fill="auto"/>
          </w:tcPr>
          <w:p w14:paraId="5006C413" w14:textId="77777777" w:rsidR="00610552" w:rsidRPr="007B6F78" w:rsidRDefault="00610552"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объектов капитального строительства с целью: размещения </w:t>
            </w:r>
            <w:r w:rsidRPr="007B6F78">
              <w:rPr>
                <w:rFonts w:eastAsia="Times New Roman"/>
                <w:color w:val="000000" w:themeColor="text1"/>
                <w:sz w:val="24"/>
                <w:szCs w:val="24"/>
                <w:lang w:eastAsia="ru-RU"/>
              </w:rPr>
              <w:lastRenderedPageBreak/>
              <w:t>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686" w:type="dxa"/>
            <w:shd w:val="clear" w:color="auto" w:fill="auto"/>
            <w:vAlign w:val="center"/>
          </w:tcPr>
          <w:p w14:paraId="2E9CE5B2" w14:textId="3E09154B" w:rsidR="00610552" w:rsidRPr="007B6F78" w:rsidRDefault="00610552" w:rsidP="009D56F0">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Минимальная/максимальная п</w:t>
            </w:r>
            <w:r w:rsidR="00267CA1" w:rsidRPr="007B6F78">
              <w:rPr>
                <w:rFonts w:eastAsia="SimSun"/>
                <w:color w:val="000000" w:themeColor="text1"/>
                <w:sz w:val="24"/>
                <w:szCs w:val="24"/>
                <w:lang w:eastAsia="zh-CN"/>
              </w:rPr>
              <w:t>лощадь земельных участков – 50</w:t>
            </w:r>
            <w:r w:rsidR="00BE4658" w:rsidRPr="007B6F78">
              <w:rPr>
                <w:rFonts w:eastAsia="SimSun"/>
                <w:color w:val="000000" w:themeColor="text1"/>
                <w:sz w:val="24"/>
                <w:szCs w:val="24"/>
                <w:lang w:eastAsia="zh-CN"/>
              </w:rPr>
              <w:t xml:space="preserve"> кв. м</w:t>
            </w:r>
            <w:r w:rsidR="00267CA1" w:rsidRPr="007B6F78">
              <w:rPr>
                <w:rFonts w:eastAsia="SimSun"/>
                <w:color w:val="000000" w:themeColor="text1"/>
                <w:sz w:val="24"/>
                <w:szCs w:val="24"/>
                <w:lang w:eastAsia="zh-CN"/>
              </w:rPr>
              <w:t>/10</w:t>
            </w:r>
            <w:r w:rsidRPr="007B6F78">
              <w:rPr>
                <w:rFonts w:eastAsia="SimSun"/>
                <w:color w:val="000000" w:themeColor="text1"/>
                <w:sz w:val="24"/>
                <w:szCs w:val="24"/>
                <w:lang w:eastAsia="zh-CN"/>
              </w:rPr>
              <w:t>000 кв. м</w:t>
            </w:r>
          </w:p>
          <w:p w14:paraId="54249A81" w14:textId="77777777" w:rsidR="00610552" w:rsidRPr="007B6F78" w:rsidRDefault="00610552" w:rsidP="009D56F0">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lastRenderedPageBreak/>
              <w:t>Минимальные отступы от границ зем</w:t>
            </w:r>
            <w:r w:rsidR="00852193" w:rsidRPr="007B6F78">
              <w:rPr>
                <w:rFonts w:eastAsia="Times New Roman"/>
                <w:color w:val="000000" w:themeColor="text1"/>
                <w:sz w:val="24"/>
                <w:szCs w:val="24"/>
                <w:lang w:eastAsia="ru-RU"/>
              </w:rPr>
              <w:t xml:space="preserve">ельных участков - </w:t>
            </w:r>
            <w:r w:rsidRPr="007B6F78">
              <w:rPr>
                <w:rFonts w:eastAsia="Times New Roman"/>
                <w:color w:val="000000" w:themeColor="text1"/>
                <w:sz w:val="24"/>
                <w:szCs w:val="24"/>
                <w:lang w:eastAsia="ru-RU"/>
              </w:rPr>
              <w:t>3 м.</w:t>
            </w:r>
          </w:p>
          <w:p w14:paraId="1B483396" w14:textId="2DDA673D" w:rsidR="00610552" w:rsidRPr="007B6F78" w:rsidRDefault="00610552" w:rsidP="009D56F0">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r w:rsidR="001A75FF" w:rsidRPr="007B6F78">
              <w:rPr>
                <w:rFonts w:eastAsia="SimSun"/>
                <w:color w:val="000000" w:themeColor="text1"/>
                <w:sz w:val="24"/>
                <w:szCs w:val="24"/>
                <w:lang w:eastAsia="zh-CN"/>
              </w:rPr>
              <w:t>.</w:t>
            </w:r>
          </w:p>
          <w:p w14:paraId="3BEFCA79" w14:textId="77777777" w:rsidR="00610552" w:rsidRPr="007B6F78" w:rsidRDefault="00610552" w:rsidP="009D56F0">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w:t>
            </w:r>
          </w:p>
          <w:p w14:paraId="79375AA5" w14:textId="61F724C8" w:rsidR="00610552" w:rsidRPr="007B6F78" w:rsidRDefault="00610552" w:rsidP="009D56F0">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участка – 50%</w:t>
            </w:r>
            <w:r w:rsidR="001A75FF" w:rsidRPr="007B6F78">
              <w:rPr>
                <w:rFonts w:eastAsia="SimSun"/>
                <w:color w:val="000000" w:themeColor="text1"/>
                <w:sz w:val="24"/>
                <w:szCs w:val="24"/>
                <w:lang w:eastAsia="zh-CN"/>
              </w:rPr>
              <w:t>.</w:t>
            </w:r>
          </w:p>
          <w:p w14:paraId="5B9D7236" w14:textId="782073C0" w:rsidR="00610552" w:rsidRPr="007B6F78" w:rsidRDefault="00610552" w:rsidP="009D56F0">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1A75FF"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42336EA3" w14:textId="77777777" w:rsidR="00610552" w:rsidRPr="007B6F78" w:rsidRDefault="00610552" w:rsidP="009D56F0">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3DE4BB8F" w14:textId="77777777" w:rsidTr="00610552">
        <w:trPr>
          <w:trHeight w:val="20"/>
        </w:trPr>
        <w:tc>
          <w:tcPr>
            <w:tcW w:w="2836" w:type="dxa"/>
            <w:tcBorders>
              <w:top w:val="single" w:sz="4" w:space="0" w:color="auto"/>
              <w:bottom w:val="single" w:sz="4" w:space="0" w:color="auto"/>
            </w:tcBorders>
            <w:shd w:val="clear" w:color="auto" w:fill="auto"/>
          </w:tcPr>
          <w:p w14:paraId="0661A0C0" w14:textId="77777777" w:rsidR="00610552" w:rsidRPr="007B6F78" w:rsidRDefault="00610552"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[4.9.1.1] - Заправка транспортных средств</w:t>
            </w:r>
          </w:p>
        </w:tc>
        <w:tc>
          <w:tcPr>
            <w:tcW w:w="3260" w:type="dxa"/>
            <w:tcBorders>
              <w:top w:val="single" w:sz="4" w:space="0" w:color="auto"/>
              <w:bottom w:val="single" w:sz="4" w:space="0" w:color="auto"/>
            </w:tcBorders>
            <w:shd w:val="clear" w:color="auto" w:fill="auto"/>
          </w:tcPr>
          <w:p w14:paraId="6A60A0CB" w14:textId="77777777" w:rsidR="00610552" w:rsidRPr="007B6F78" w:rsidRDefault="00610552"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686" w:type="dxa"/>
            <w:shd w:val="clear" w:color="auto" w:fill="auto"/>
            <w:vAlign w:val="center"/>
          </w:tcPr>
          <w:p w14:paraId="18056AAF" w14:textId="1257D5A8" w:rsidR="00610552" w:rsidRPr="007B6F78" w:rsidRDefault="00610552" w:rsidP="009D56F0">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w:t>
            </w:r>
            <w:r w:rsidR="00BE4658" w:rsidRPr="007B6F78">
              <w:rPr>
                <w:rFonts w:eastAsia="SimSun"/>
                <w:color w:val="000000" w:themeColor="text1"/>
                <w:sz w:val="24"/>
                <w:szCs w:val="24"/>
                <w:lang w:eastAsia="zh-CN"/>
              </w:rPr>
              <w:t>–</w:t>
            </w:r>
            <w:r w:rsidRPr="007B6F78">
              <w:rPr>
                <w:rFonts w:eastAsia="SimSun"/>
                <w:color w:val="000000" w:themeColor="text1"/>
                <w:sz w:val="24"/>
                <w:szCs w:val="24"/>
                <w:lang w:eastAsia="zh-CN"/>
              </w:rPr>
              <w:t xml:space="preserve"> 100</w:t>
            </w:r>
            <w:r w:rsidR="00BE4658"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/11000 кв. м.</w:t>
            </w:r>
          </w:p>
          <w:p w14:paraId="22DA745F" w14:textId="77777777" w:rsidR="00610552" w:rsidRPr="007B6F78" w:rsidRDefault="00610552" w:rsidP="009D56F0">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Минимальные отступы от границ зем</w:t>
            </w:r>
            <w:r w:rsidR="00852193" w:rsidRPr="007B6F78">
              <w:rPr>
                <w:rFonts w:eastAsia="SimSun"/>
                <w:color w:val="000000" w:themeColor="text1"/>
                <w:sz w:val="24"/>
                <w:szCs w:val="24"/>
                <w:lang w:eastAsia="zh-CN"/>
              </w:rPr>
              <w:t xml:space="preserve">ельных участков - </w:t>
            </w:r>
            <w:r w:rsidRPr="007B6F78">
              <w:rPr>
                <w:rFonts w:eastAsia="SimSun"/>
                <w:color w:val="000000" w:themeColor="text1"/>
                <w:sz w:val="24"/>
                <w:szCs w:val="24"/>
                <w:lang w:eastAsia="zh-CN"/>
              </w:rPr>
              <w:t>3 м.</w:t>
            </w:r>
          </w:p>
          <w:p w14:paraId="31AF2E37" w14:textId="77777777" w:rsidR="00610552" w:rsidRPr="007B6F78" w:rsidRDefault="00610552" w:rsidP="009D56F0">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строений, сооружений от уровня земли - 10 м.</w:t>
            </w:r>
          </w:p>
          <w:p w14:paraId="288CB552" w14:textId="77777777" w:rsidR="00610552" w:rsidRPr="007B6F78" w:rsidRDefault="00610552" w:rsidP="009D56F0">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p>
          <w:p w14:paraId="3914CD40" w14:textId="77777777" w:rsidR="00610552" w:rsidRPr="007B6F78" w:rsidRDefault="00610552" w:rsidP="009D56F0">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6E12EE82" w14:textId="35A8A4CF" w:rsidR="00610552" w:rsidRPr="007B6F78" w:rsidRDefault="00610552" w:rsidP="009D56F0">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w:t>
            </w:r>
            <w:r w:rsidR="001A75FF" w:rsidRPr="007B6F78">
              <w:rPr>
                <w:rFonts w:eastAsia="SimSun"/>
                <w:color w:val="000000" w:themeColor="text1"/>
                <w:sz w:val="24"/>
                <w:szCs w:val="24"/>
                <w:lang w:eastAsia="zh-CN"/>
              </w:rPr>
              <w:t>еленения земельного участка – 3</w:t>
            </w:r>
            <w:r w:rsidRPr="007B6F78">
              <w:rPr>
                <w:rFonts w:eastAsia="SimSun"/>
                <w:color w:val="000000" w:themeColor="text1"/>
                <w:sz w:val="24"/>
                <w:szCs w:val="24"/>
                <w:lang w:eastAsia="zh-CN"/>
              </w:rPr>
              <w:t xml:space="preserve"> %.</w:t>
            </w:r>
          </w:p>
          <w:p w14:paraId="6754DE65" w14:textId="77777777" w:rsidR="00610552" w:rsidRPr="007B6F78" w:rsidRDefault="00610552" w:rsidP="009D56F0">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23720C8B" w14:textId="77777777" w:rsidTr="00610552">
        <w:trPr>
          <w:trHeight w:val="20"/>
        </w:trPr>
        <w:tc>
          <w:tcPr>
            <w:tcW w:w="2836" w:type="dxa"/>
            <w:tcBorders>
              <w:top w:val="single" w:sz="4" w:space="0" w:color="auto"/>
              <w:bottom w:val="single" w:sz="4" w:space="0" w:color="auto"/>
            </w:tcBorders>
            <w:shd w:val="clear" w:color="auto" w:fill="auto"/>
          </w:tcPr>
          <w:p w14:paraId="0AFC21E3" w14:textId="77777777" w:rsidR="00610552" w:rsidRPr="007B6F78" w:rsidRDefault="00610552"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[4.9.1.3] - Автомобильные мойки</w:t>
            </w:r>
          </w:p>
        </w:tc>
        <w:tc>
          <w:tcPr>
            <w:tcW w:w="3260" w:type="dxa"/>
            <w:tcBorders>
              <w:top w:val="single" w:sz="4" w:space="0" w:color="auto"/>
              <w:bottom w:val="single" w:sz="4" w:space="0" w:color="auto"/>
            </w:tcBorders>
            <w:shd w:val="clear" w:color="auto" w:fill="auto"/>
          </w:tcPr>
          <w:p w14:paraId="05ACB924" w14:textId="77777777" w:rsidR="00610552" w:rsidRPr="007B6F78" w:rsidRDefault="00610552"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автомобильных моек, а также размещение магазинов сопутствующей торговли</w:t>
            </w:r>
          </w:p>
        </w:tc>
        <w:tc>
          <w:tcPr>
            <w:tcW w:w="3686" w:type="dxa"/>
            <w:shd w:val="clear" w:color="auto" w:fill="auto"/>
            <w:vAlign w:val="center"/>
          </w:tcPr>
          <w:p w14:paraId="4E474BFB" w14:textId="3033A1EA" w:rsidR="00610552" w:rsidRPr="007B6F78" w:rsidRDefault="00610552" w:rsidP="009D56F0">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w:t>
            </w:r>
            <w:r w:rsidR="00BE4658" w:rsidRPr="007B6F78">
              <w:rPr>
                <w:rFonts w:eastAsia="SimSun"/>
                <w:color w:val="000000" w:themeColor="text1"/>
                <w:sz w:val="24"/>
                <w:szCs w:val="24"/>
                <w:lang w:eastAsia="zh-CN"/>
              </w:rPr>
              <w:t>–</w:t>
            </w:r>
            <w:r w:rsidRPr="007B6F78">
              <w:rPr>
                <w:rFonts w:eastAsia="SimSun"/>
                <w:color w:val="000000" w:themeColor="text1"/>
                <w:sz w:val="24"/>
                <w:szCs w:val="24"/>
                <w:lang w:eastAsia="zh-CN"/>
              </w:rPr>
              <w:t xml:space="preserve"> 100</w:t>
            </w:r>
            <w:r w:rsidR="00BE4658"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/5000 кв. м.</w:t>
            </w:r>
          </w:p>
          <w:p w14:paraId="203AB4FA" w14:textId="77777777" w:rsidR="00610552" w:rsidRPr="007B6F78" w:rsidRDefault="00610552" w:rsidP="009D56F0">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Минимальные отступы от границ земельных уч</w:t>
            </w:r>
            <w:r w:rsidR="00852193" w:rsidRPr="007B6F78">
              <w:rPr>
                <w:rFonts w:eastAsia="SimSun"/>
                <w:color w:val="000000" w:themeColor="text1"/>
                <w:sz w:val="24"/>
                <w:szCs w:val="24"/>
                <w:lang w:eastAsia="zh-CN"/>
              </w:rPr>
              <w:t xml:space="preserve">астков - </w:t>
            </w:r>
            <w:r w:rsidRPr="007B6F78">
              <w:rPr>
                <w:rFonts w:eastAsia="SimSun"/>
                <w:color w:val="000000" w:themeColor="text1"/>
                <w:sz w:val="24"/>
                <w:szCs w:val="24"/>
                <w:lang w:eastAsia="zh-CN"/>
              </w:rPr>
              <w:t>3 м.</w:t>
            </w:r>
          </w:p>
          <w:p w14:paraId="073D97AA" w14:textId="77777777" w:rsidR="00610552" w:rsidRPr="007B6F78" w:rsidRDefault="00610552" w:rsidP="009D56F0">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Максимальная высота зданий, строений, сооружений от уровня земли - 10 м.</w:t>
            </w:r>
          </w:p>
          <w:p w14:paraId="60F01B1D" w14:textId="3E58F259" w:rsidR="00610552" w:rsidRPr="007B6F78" w:rsidRDefault="00610552" w:rsidP="009D56F0">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r w:rsidR="001A75FF" w:rsidRPr="007B6F78">
              <w:rPr>
                <w:rFonts w:eastAsia="SimSun"/>
                <w:color w:val="000000" w:themeColor="text1"/>
                <w:sz w:val="24"/>
                <w:szCs w:val="24"/>
                <w:lang w:eastAsia="zh-CN"/>
              </w:rPr>
              <w:t>.</w:t>
            </w:r>
          </w:p>
          <w:p w14:paraId="764D16E0" w14:textId="77777777" w:rsidR="00610552" w:rsidRPr="007B6F78" w:rsidRDefault="00610552" w:rsidP="009D56F0">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06738C6F" w14:textId="77777777" w:rsidR="00610552" w:rsidRPr="007B6F78" w:rsidRDefault="00610552" w:rsidP="009D56F0">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озеленения земельного участка – 30 %.</w:t>
            </w:r>
          </w:p>
          <w:p w14:paraId="19DF37F2" w14:textId="77777777" w:rsidR="00610552" w:rsidRPr="007B6F78" w:rsidRDefault="00610552" w:rsidP="009D56F0">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62EC9918" w14:textId="77777777" w:rsidTr="00610552">
        <w:trPr>
          <w:trHeight w:val="20"/>
        </w:trPr>
        <w:tc>
          <w:tcPr>
            <w:tcW w:w="2836" w:type="dxa"/>
            <w:tcBorders>
              <w:top w:val="single" w:sz="4" w:space="0" w:color="auto"/>
              <w:bottom w:val="single" w:sz="4" w:space="0" w:color="auto"/>
            </w:tcBorders>
            <w:shd w:val="clear" w:color="auto" w:fill="auto"/>
          </w:tcPr>
          <w:p w14:paraId="6957EADD" w14:textId="77777777" w:rsidR="00610552" w:rsidRPr="007B6F78" w:rsidRDefault="00610552"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[4.9.1.4] - Ремонт автомобилей</w:t>
            </w:r>
          </w:p>
        </w:tc>
        <w:tc>
          <w:tcPr>
            <w:tcW w:w="3260" w:type="dxa"/>
            <w:tcBorders>
              <w:top w:val="single" w:sz="4" w:space="0" w:color="auto"/>
              <w:bottom w:val="single" w:sz="4" w:space="0" w:color="auto"/>
            </w:tcBorders>
            <w:shd w:val="clear" w:color="auto" w:fill="auto"/>
          </w:tcPr>
          <w:p w14:paraId="6CDA0D3A" w14:textId="77777777" w:rsidR="00610552" w:rsidRPr="007B6F78" w:rsidRDefault="00610552"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686" w:type="dxa"/>
            <w:shd w:val="clear" w:color="auto" w:fill="auto"/>
            <w:vAlign w:val="center"/>
          </w:tcPr>
          <w:p w14:paraId="043A6E53" w14:textId="0A43B8CD" w:rsidR="00610552" w:rsidRPr="007B6F78" w:rsidRDefault="00610552" w:rsidP="009D56F0">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w:t>
            </w:r>
            <w:r w:rsidR="00BE4658" w:rsidRPr="007B6F78">
              <w:rPr>
                <w:rFonts w:eastAsia="SimSun"/>
                <w:color w:val="000000" w:themeColor="text1"/>
                <w:sz w:val="24"/>
                <w:szCs w:val="24"/>
                <w:lang w:eastAsia="zh-CN"/>
              </w:rPr>
              <w:t>–</w:t>
            </w:r>
            <w:r w:rsidRPr="007B6F78">
              <w:rPr>
                <w:rFonts w:eastAsia="SimSun"/>
                <w:color w:val="000000" w:themeColor="text1"/>
                <w:sz w:val="24"/>
                <w:szCs w:val="24"/>
                <w:lang w:eastAsia="zh-CN"/>
              </w:rPr>
              <w:t xml:space="preserve"> 100</w:t>
            </w:r>
            <w:r w:rsidR="00BE4658" w:rsidRPr="007B6F78">
              <w:rPr>
                <w:rFonts w:eastAsia="SimSun"/>
                <w:color w:val="000000" w:themeColor="text1"/>
                <w:sz w:val="24"/>
                <w:szCs w:val="24"/>
                <w:lang w:eastAsia="zh-CN"/>
              </w:rPr>
              <w:t xml:space="preserve"> кв.</w:t>
            </w:r>
            <w:r w:rsidR="009D56F0" w:rsidRPr="007B6F78">
              <w:rPr>
                <w:rFonts w:eastAsia="SimSun"/>
                <w:color w:val="000000" w:themeColor="text1"/>
                <w:sz w:val="24"/>
                <w:szCs w:val="24"/>
                <w:lang w:eastAsia="zh-CN"/>
              </w:rPr>
              <w:t xml:space="preserve"> </w:t>
            </w:r>
            <w:r w:rsidR="00BE4658" w:rsidRPr="007B6F78">
              <w:rPr>
                <w:rFonts w:eastAsia="SimSun"/>
                <w:color w:val="000000" w:themeColor="text1"/>
                <w:sz w:val="24"/>
                <w:szCs w:val="24"/>
                <w:lang w:eastAsia="zh-CN"/>
              </w:rPr>
              <w:t>м</w:t>
            </w:r>
            <w:r w:rsidRPr="007B6F78">
              <w:rPr>
                <w:rFonts w:eastAsia="SimSun"/>
                <w:color w:val="000000" w:themeColor="text1"/>
                <w:sz w:val="24"/>
                <w:szCs w:val="24"/>
                <w:lang w:eastAsia="zh-CN"/>
              </w:rPr>
              <w:t>/5000 кв. м.</w:t>
            </w:r>
          </w:p>
          <w:p w14:paraId="50A70A31" w14:textId="77777777" w:rsidR="00610552" w:rsidRPr="007B6F78" w:rsidRDefault="00610552" w:rsidP="009D56F0">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Минимальные отступы о</w:t>
            </w:r>
            <w:r w:rsidR="00852193" w:rsidRPr="007B6F78">
              <w:rPr>
                <w:rFonts w:eastAsia="SimSun"/>
                <w:color w:val="000000" w:themeColor="text1"/>
                <w:sz w:val="24"/>
                <w:szCs w:val="24"/>
                <w:lang w:eastAsia="zh-CN"/>
              </w:rPr>
              <w:t xml:space="preserve">т границ земельных участков - </w:t>
            </w:r>
            <w:r w:rsidRPr="007B6F78">
              <w:rPr>
                <w:rFonts w:eastAsia="SimSun"/>
                <w:color w:val="000000" w:themeColor="text1"/>
                <w:sz w:val="24"/>
                <w:szCs w:val="24"/>
                <w:lang w:eastAsia="zh-CN"/>
              </w:rPr>
              <w:t>3 м.</w:t>
            </w:r>
          </w:p>
          <w:p w14:paraId="333EE1CD" w14:textId="77777777" w:rsidR="00610552" w:rsidRPr="007B6F78" w:rsidRDefault="00610552" w:rsidP="009D56F0">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строений, сооружений от уровня земли - 10 м.</w:t>
            </w:r>
          </w:p>
          <w:p w14:paraId="0E6953D0" w14:textId="77777777" w:rsidR="00610552" w:rsidRPr="007B6F78" w:rsidRDefault="00610552" w:rsidP="009D56F0">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p>
          <w:p w14:paraId="79C0F9F9" w14:textId="77777777" w:rsidR="00610552" w:rsidRPr="007B6F78" w:rsidRDefault="00610552" w:rsidP="009D56F0">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w:t>
            </w:r>
            <w:r w:rsidRPr="007B6F78">
              <w:rPr>
                <w:rFonts w:eastAsia="SimSun"/>
                <w:color w:val="000000" w:themeColor="text1"/>
                <w:sz w:val="24"/>
                <w:szCs w:val="24"/>
                <w:lang w:eastAsia="zh-CN"/>
              </w:rPr>
              <w:lastRenderedPageBreak/>
              <w:t>воздух (шум, вибрация, электромагнитные излучения).</w:t>
            </w:r>
          </w:p>
          <w:p w14:paraId="7B42B41F" w14:textId="597BE79E" w:rsidR="00610552" w:rsidRPr="007B6F78" w:rsidRDefault="00610552" w:rsidP="009D56F0">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1A75FF"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49051467" w14:textId="77777777" w:rsidR="00610552" w:rsidRPr="007B6F78" w:rsidRDefault="00610552" w:rsidP="009D56F0">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5F471F23" w14:textId="77777777" w:rsidTr="00610552">
        <w:trPr>
          <w:trHeight w:val="20"/>
        </w:trPr>
        <w:tc>
          <w:tcPr>
            <w:tcW w:w="2836" w:type="dxa"/>
            <w:tcBorders>
              <w:top w:val="single" w:sz="4" w:space="0" w:color="auto"/>
              <w:bottom w:val="single" w:sz="4" w:space="0" w:color="auto"/>
            </w:tcBorders>
            <w:shd w:val="clear" w:color="auto" w:fill="auto"/>
          </w:tcPr>
          <w:p w14:paraId="29BA1A37" w14:textId="77777777" w:rsidR="00610552" w:rsidRPr="007B6F78" w:rsidRDefault="00610552"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[9.3] - Историко-культурная деятельность</w:t>
            </w:r>
          </w:p>
        </w:tc>
        <w:tc>
          <w:tcPr>
            <w:tcW w:w="3260" w:type="dxa"/>
            <w:tcBorders>
              <w:top w:val="single" w:sz="4" w:space="0" w:color="auto"/>
              <w:bottom w:val="single" w:sz="4" w:space="0" w:color="auto"/>
            </w:tcBorders>
            <w:shd w:val="clear" w:color="auto" w:fill="auto"/>
          </w:tcPr>
          <w:p w14:paraId="638C8A6B" w14:textId="77777777" w:rsidR="00610552" w:rsidRPr="007B6F78" w:rsidRDefault="00610552"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686" w:type="dxa"/>
            <w:shd w:val="clear" w:color="auto" w:fill="auto"/>
          </w:tcPr>
          <w:p w14:paraId="21A70DEE" w14:textId="77777777" w:rsidR="00610552" w:rsidRPr="007B6F78" w:rsidRDefault="00610552" w:rsidP="009D56F0">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1 кв. м/10000 кв. м.</w:t>
            </w:r>
          </w:p>
          <w:p w14:paraId="20CE1BE2" w14:textId="77777777" w:rsidR="00610552" w:rsidRPr="007B6F78" w:rsidRDefault="00610552" w:rsidP="009D56F0">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Минимальные отступы от границ земельных участков - 1 м.</w:t>
            </w:r>
          </w:p>
          <w:p w14:paraId="1E107E54" w14:textId="77777777" w:rsidR="00610552" w:rsidRPr="007B6F78" w:rsidRDefault="00610552" w:rsidP="009D56F0">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Максимальная высота строений, сооружений от уровня земли - </w:t>
            </w:r>
            <w:r w:rsidR="00852193"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30 м.</w:t>
            </w:r>
          </w:p>
          <w:p w14:paraId="79CB0C18" w14:textId="7C37A64E" w:rsidR="00610552" w:rsidRPr="007B6F78" w:rsidRDefault="00610552" w:rsidP="009D56F0">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70%</w:t>
            </w:r>
            <w:r w:rsidR="001A75FF" w:rsidRPr="007B6F78">
              <w:rPr>
                <w:rFonts w:eastAsia="SimSun"/>
                <w:color w:val="000000" w:themeColor="text1"/>
                <w:sz w:val="24"/>
                <w:szCs w:val="24"/>
                <w:lang w:eastAsia="zh-CN"/>
              </w:rPr>
              <w:t>.</w:t>
            </w:r>
          </w:p>
          <w:p w14:paraId="7D9BDBAB" w14:textId="77777777" w:rsidR="00610552" w:rsidRPr="007B6F78" w:rsidRDefault="00610552" w:rsidP="009D56F0">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06C61C6D" w14:textId="77777777" w:rsidTr="00610552">
        <w:trPr>
          <w:trHeight w:val="20"/>
        </w:trPr>
        <w:tc>
          <w:tcPr>
            <w:tcW w:w="2836" w:type="dxa"/>
            <w:tcBorders>
              <w:top w:val="single" w:sz="4" w:space="0" w:color="auto"/>
            </w:tcBorders>
            <w:shd w:val="clear" w:color="auto" w:fill="auto"/>
          </w:tcPr>
          <w:p w14:paraId="468270D5" w14:textId="77777777" w:rsidR="00610552" w:rsidRPr="007B6F78" w:rsidRDefault="00610552"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[12.0.2] - Благоустройство территории</w:t>
            </w:r>
          </w:p>
        </w:tc>
        <w:tc>
          <w:tcPr>
            <w:tcW w:w="3260" w:type="dxa"/>
            <w:tcBorders>
              <w:top w:val="single" w:sz="4" w:space="0" w:color="auto"/>
            </w:tcBorders>
            <w:shd w:val="clear" w:color="auto" w:fill="auto"/>
          </w:tcPr>
          <w:p w14:paraId="152F8388" w14:textId="77777777" w:rsidR="00610552" w:rsidRPr="007B6F78" w:rsidRDefault="00610552"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686" w:type="dxa"/>
            <w:shd w:val="clear" w:color="auto" w:fill="auto"/>
            <w:vAlign w:val="center"/>
          </w:tcPr>
          <w:p w14:paraId="5AD5BE50" w14:textId="77777777" w:rsidR="00610552" w:rsidRPr="007B6F78" w:rsidRDefault="00610552" w:rsidP="009D56F0">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Регламенты не устанавливаются.</w:t>
            </w:r>
          </w:p>
          <w:p w14:paraId="54F2EEF5" w14:textId="77777777" w:rsidR="00610552" w:rsidRPr="007B6F78" w:rsidRDefault="00610552" w:rsidP="009D56F0">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793D38E4" w14:textId="131ADCC3" w:rsidR="00610552" w:rsidRPr="007B6F78" w:rsidRDefault="00610552" w:rsidP="002778D6">
      <w:pPr>
        <w:tabs>
          <w:tab w:val="left" w:pos="2520"/>
        </w:tabs>
        <w:suppressAutoHyphens/>
        <w:ind w:firstLine="0"/>
        <w:rPr>
          <w:rFonts w:eastAsia="SimSun"/>
          <w:color w:val="000000" w:themeColor="text1"/>
          <w:sz w:val="27"/>
          <w:szCs w:val="27"/>
          <w:lang w:eastAsia="zh-CN"/>
        </w:rPr>
      </w:pPr>
    </w:p>
    <w:p w14:paraId="0893DDCA" w14:textId="1B714D50" w:rsidR="000724BA" w:rsidRPr="007B6F78" w:rsidRDefault="000724BA" w:rsidP="002778D6">
      <w:pPr>
        <w:tabs>
          <w:tab w:val="left" w:pos="2520"/>
        </w:tabs>
        <w:suppressAutoHyphens/>
        <w:ind w:firstLine="0"/>
        <w:rPr>
          <w:rFonts w:eastAsia="SimSun"/>
          <w:color w:val="000000" w:themeColor="text1"/>
          <w:sz w:val="27"/>
          <w:szCs w:val="27"/>
          <w:lang w:eastAsia="zh-CN"/>
        </w:rPr>
      </w:pPr>
    </w:p>
    <w:p w14:paraId="64AFC3B0" w14:textId="77777777" w:rsidR="000724BA" w:rsidRPr="007B6F78" w:rsidRDefault="000724BA" w:rsidP="002778D6">
      <w:pPr>
        <w:tabs>
          <w:tab w:val="left" w:pos="2520"/>
        </w:tabs>
        <w:suppressAutoHyphens/>
        <w:ind w:firstLine="0"/>
        <w:rPr>
          <w:rFonts w:eastAsia="SimSun"/>
          <w:color w:val="000000" w:themeColor="text1"/>
          <w:sz w:val="27"/>
          <w:szCs w:val="27"/>
          <w:lang w:eastAsia="zh-CN"/>
        </w:rPr>
      </w:pPr>
    </w:p>
    <w:p w14:paraId="3CBC84FB" w14:textId="77777777" w:rsidR="00DB70DB" w:rsidRPr="007B6F78" w:rsidRDefault="00DB70DB" w:rsidP="00A277E3">
      <w:pPr>
        <w:tabs>
          <w:tab w:val="left" w:pos="2520"/>
        </w:tabs>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lastRenderedPageBreak/>
        <w:t>Вспомогательные виды и параметры разрешенного использования земельных участков и объектов капитального строительства</w:t>
      </w:r>
    </w:p>
    <w:p w14:paraId="2746584B" w14:textId="77777777" w:rsidR="00DB70DB" w:rsidRPr="007B6F78" w:rsidRDefault="00DB70DB" w:rsidP="00DB70DB">
      <w:pPr>
        <w:tabs>
          <w:tab w:val="left" w:pos="2520"/>
        </w:tabs>
        <w:suppressAutoHyphens/>
        <w:ind w:firstLine="426"/>
        <w:jc w:val="center"/>
        <w:rPr>
          <w:rFonts w:eastAsia="SimSun"/>
          <w:b/>
          <w:color w:val="000000" w:themeColor="text1"/>
          <w:sz w:val="27"/>
          <w:szCs w:val="27"/>
          <w:lang w:eastAsia="zh-CN"/>
        </w:rPr>
      </w:pPr>
    </w:p>
    <w:tbl>
      <w:tblPr>
        <w:tblW w:w="9757" w:type="dxa"/>
        <w:tblInd w:w="-10" w:type="dxa"/>
        <w:tblLayout w:type="fixed"/>
        <w:tblLook w:val="0000" w:firstRow="0" w:lastRow="0" w:firstColumn="0" w:lastColumn="0" w:noHBand="0" w:noVBand="0"/>
      </w:tblPr>
      <w:tblGrid>
        <w:gridCol w:w="4644"/>
        <w:gridCol w:w="5113"/>
      </w:tblGrid>
      <w:tr w:rsidR="00B87D33" w:rsidRPr="007B6F78" w14:paraId="6395B006" w14:textId="77777777" w:rsidTr="00D200C7">
        <w:trPr>
          <w:trHeight w:val="552"/>
          <w:tblHeader/>
        </w:trPr>
        <w:tc>
          <w:tcPr>
            <w:tcW w:w="4644" w:type="dxa"/>
            <w:tcBorders>
              <w:top w:val="single" w:sz="4" w:space="0" w:color="000000"/>
              <w:left w:val="single" w:sz="4" w:space="0" w:color="000000"/>
              <w:bottom w:val="single" w:sz="4" w:space="0" w:color="auto"/>
            </w:tcBorders>
            <w:shd w:val="clear" w:color="auto" w:fill="auto"/>
          </w:tcPr>
          <w:p w14:paraId="50B5F72F" w14:textId="77777777" w:rsidR="00896C96" w:rsidRPr="007B6F78" w:rsidRDefault="00896C96" w:rsidP="00D200C7">
            <w:pPr>
              <w:tabs>
                <w:tab w:val="left" w:pos="2520"/>
              </w:tabs>
              <w:suppressAutoHyphen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5113" w:type="dxa"/>
            <w:tcBorders>
              <w:top w:val="single" w:sz="4" w:space="0" w:color="000000"/>
              <w:left w:val="single" w:sz="4" w:space="0" w:color="000000"/>
              <w:bottom w:val="single" w:sz="4" w:space="0" w:color="auto"/>
              <w:right w:val="single" w:sz="4" w:space="0" w:color="000000"/>
            </w:tcBorders>
            <w:shd w:val="clear" w:color="auto" w:fill="auto"/>
          </w:tcPr>
          <w:p w14:paraId="6FD899EB" w14:textId="77777777" w:rsidR="00896C96" w:rsidRPr="007B6F78" w:rsidRDefault="00896C96" w:rsidP="00D200C7">
            <w:pPr>
              <w:tabs>
                <w:tab w:val="left" w:pos="2520"/>
              </w:tabs>
              <w:suppressAutoHyphens/>
              <w:ind w:firstLine="34"/>
              <w:jc w:val="center"/>
              <w:rPr>
                <w:rFonts w:eastAsia="SimSun"/>
                <w:b/>
                <w:color w:val="000000" w:themeColor="text1"/>
                <w:sz w:val="24"/>
                <w:szCs w:val="24"/>
                <w:lang w:eastAsia="zh-CN"/>
              </w:rPr>
            </w:pPr>
            <w:r w:rsidRPr="007B6F78">
              <w:rPr>
                <w:rFonts w:eastAsia="SimSun"/>
                <w:b/>
                <w:color w:val="000000" w:themeColor="text1"/>
                <w:sz w:val="24"/>
                <w:szCs w:val="24"/>
                <w:lang w:eastAsia="zh-CN"/>
              </w:rPr>
              <w:t>Предельные размеры земельных участков и параметры разрешенного строительства, реконструкции объектов капитального строительства</w:t>
            </w:r>
          </w:p>
        </w:tc>
      </w:tr>
    </w:tbl>
    <w:p w14:paraId="008EC680" w14:textId="77777777" w:rsidR="00896C96" w:rsidRPr="007B6F78" w:rsidRDefault="00896C96" w:rsidP="00896C96">
      <w:pPr>
        <w:tabs>
          <w:tab w:val="left" w:pos="2520"/>
        </w:tabs>
        <w:suppressAutoHyphens/>
        <w:ind w:firstLine="0"/>
        <w:rPr>
          <w:rFonts w:eastAsia="SimSun"/>
          <w:b/>
          <w:color w:val="000000" w:themeColor="text1"/>
          <w:sz w:val="2"/>
          <w:szCs w:val="2"/>
          <w:lang w:eastAsia="zh-CN"/>
        </w:rPr>
      </w:pPr>
    </w:p>
    <w:tbl>
      <w:tblPr>
        <w:tblW w:w="9757" w:type="dxa"/>
        <w:tblInd w:w="-10" w:type="dxa"/>
        <w:tblLayout w:type="fixed"/>
        <w:tblLook w:val="0000" w:firstRow="0" w:lastRow="0" w:firstColumn="0" w:lastColumn="0" w:noHBand="0" w:noVBand="0"/>
      </w:tblPr>
      <w:tblGrid>
        <w:gridCol w:w="4644"/>
        <w:gridCol w:w="5113"/>
      </w:tblGrid>
      <w:tr w:rsidR="00B87D33" w:rsidRPr="007B6F78" w14:paraId="00079C08" w14:textId="77777777" w:rsidTr="00896C96">
        <w:trPr>
          <w:trHeight w:val="284"/>
          <w:tblHeader/>
        </w:trPr>
        <w:tc>
          <w:tcPr>
            <w:tcW w:w="4644" w:type="dxa"/>
            <w:tcBorders>
              <w:top w:val="single" w:sz="4" w:space="0" w:color="000000"/>
              <w:left w:val="single" w:sz="4" w:space="0" w:color="000000"/>
              <w:bottom w:val="single" w:sz="4" w:space="0" w:color="auto"/>
            </w:tcBorders>
            <w:shd w:val="clear" w:color="auto" w:fill="auto"/>
          </w:tcPr>
          <w:p w14:paraId="0061DAB2" w14:textId="77777777" w:rsidR="00D84F4C" w:rsidRPr="007B6F78" w:rsidRDefault="00896C96" w:rsidP="00896C96">
            <w:pPr>
              <w:tabs>
                <w:tab w:val="left" w:pos="2520"/>
              </w:tabs>
              <w:suppressAutoHyphen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5113" w:type="dxa"/>
            <w:tcBorders>
              <w:top w:val="single" w:sz="4" w:space="0" w:color="000000"/>
              <w:left w:val="single" w:sz="4" w:space="0" w:color="000000"/>
              <w:bottom w:val="single" w:sz="4" w:space="0" w:color="auto"/>
              <w:right w:val="single" w:sz="4" w:space="0" w:color="000000"/>
            </w:tcBorders>
            <w:shd w:val="clear" w:color="auto" w:fill="auto"/>
          </w:tcPr>
          <w:p w14:paraId="450F8900" w14:textId="77777777" w:rsidR="00D84F4C" w:rsidRPr="007B6F78" w:rsidRDefault="00896C96" w:rsidP="00896C96">
            <w:pPr>
              <w:tabs>
                <w:tab w:val="left" w:pos="2520"/>
              </w:tabs>
              <w:suppressAutoHyphens/>
              <w:ind w:firstLine="34"/>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r>
      <w:tr w:rsidR="00B87D33" w:rsidRPr="007B6F78" w14:paraId="4E85F751" w14:textId="77777777" w:rsidTr="00941AED">
        <w:trPr>
          <w:trHeight w:val="552"/>
        </w:trPr>
        <w:tc>
          <w:tcPr>
            <w:tcW w:w="4644" w:type="dxa"/>
            <w:tcBorders>
              <w:top w:val="single" w:sz="4" w:space="0" w:color="000000"/>
              <w:left w:val="single" w:sz="4" w:space="0" w:color="000000"/>
              <w:bottom w:val="single" w:sz="4" w:space="0" w:color="000000"/>
            </w:tcBorders>
            <w:shd w:val="clear" w:color="auto" w:fill="auto"/>
            <w:vAlign w:val="center"/>
          </w:tcPr>
          <w:p w14:paraId="3EF99082" w14:textId="77777777" w:rsidR="00941AED" w:rsidRPr="007B6F78" w:rsidRDefault="00941AED" w:rsidP="00BE4658">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Виды разрешенного использования земельных участков - аналогичны</w:t>
            </w:r>
            <w:r w:rsidRPr="007B6F78">
              <w:rPr>
                <w:rFonts w:eastAsia="Times New Roman"/>
                <w:color w:val="000000" w:themeColor="text1"/>
                <w:sz w:val="24"/>
                <w:szCs w:val="24"/>
                <w:lang w:eastAsia="ru-RU"/>
              </w:rPr>
              <w:t xml:space="preserve"> видам разрешенного использования земельных участков</w:t>
            </w:r>
            <w:r w:rsidRPr="007B6F78">
              <w:rPr>
                <w:rFonts w:eastAsia="SimSun"/>
                <w:color w:val="000000" w:themeColor="text1"/>
                <w:sz w:val="24"/>
                <w:szCs w:val="24"/>
                <w:lang w:eastAsia="zh-CN"/>
              </w:rPr>
              <w:t xml:space="preserve"> с основными и условно разрешенными видами использования.</w:t>
            </w:r>
          </w:p>
          <w:p w14:paraId="0729AE83" w14:textId="77777777" w:rsidR="00941AED" w:rsidRPr="007B6F78" w:rsidRDefault="00941AED" w:rsidP="00BE4658">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5188C30" w14:textId="77777777" w:rsidR="00941AED" w:rsidRPr="007B6F78" w:rsidRDefault="00941AED" w:rsidP="00BE4658">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9C6FAE8" w14:textId="22837932" w:rsidR="00941AED" w:rsidRPr="007B6F78" w:rsidRDefault="00941AED" w:rsidP="00BE4658">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1947E94" w14:textId="799FAA17" w:rsidR="00941AED" w:rsidRPr="007B6F78" w:rsidRDefault="00941AED" w:rsidP="00BE4658">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проезды общего пользования;</w:t>
            </w:r>
          </w:p>
          <w:p w14:paraId="18C8EDFA" w14:textId="68F690BB" w:rsidR="00941AED" w:rsidRPr="007B6F78" w:rsidRDefault="00941AED" w:rsidP="00BE4658">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6F5E4D1C" w14:textId="422B5EBB" w:rsidR="00941AED" w:rsidRPr="007B6F78" w:rsidRDefault="00941AED" w:rsidP="00BE4658">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благоустроенные, в том числе озелененные территории, площадки для отдыха, спортивных занятий;</w:t>
            </w:r>
          </w:p>
          <w:p w14:paraId="0FC11B58" w14:textId="2AD37B55" w:rsidR="00941AED" w:rsidRPr="007B6F78" w:rsidRDefault="00941AED" w:rsidP="00BE4658">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постройки хозяйственного назначения; </w:t>
            </w:r>
          </w:p>
          <w:p w14:paraId="7E42AF4B" w14:textId="2508FB54" w:rsidR="00941AED" w:rsidRPr="007B6F78" w:rsidRDefault="00941AED" w:rsidP="00BE4658">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площадки хозяйственные, в том числе площадки для мусоросборников;</w:t>
            </w:r>
          </w:p>
          <w:p w14:paraId="7B7172F8" w14:textId="314F16F8" w:rsidR="00DB70DB" w:rsidRPr="007B6F78" w:rsidRDefault="00941AED" w:rsidP="00BE4658">
            <w:pPr>
              <w:keepLines/>
              <w:tabs>
                <w:tab w:val="left" w:pos="2520"/>
              </w:tabs>
              <w:suppressAutoHyphens/>
              <w:overflowPunct w:val="0"/>
              <w:autoSpaceDE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113" w:type="dxa"/>
            <w:tcBorders>
              <w:top w:val="single" w:sz="4" w:space="0" w:color="000000"/>
              <w:left w:val="single" w:sz="4" w:space="0" w:color="000000"/>
              <w:bottom w:val="single" w:sz="4" w:space="0" w:color="000000"/>
              <w:right w:val="single" w:sz="4" w:space="0" w:color="000000"/>
            </w:tcBorders>
            <w:shd w:val="clear" w:color="auto" w:fill="auto"/>
          </w:tcPr>
          <w:p w14:paraId="4A549F4F" w14:textId="78B01DFF" w:rsidR="00941AED" w:rsidRPr="007B6F78" w:rsidRDefault="00941AED" w:rsidP="00BE4658">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Минимальная площадь земельных участков -</w:t>
            </w:r>
            <w:r w:rsidR="00896C96"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 1 кв. м. </w:t>
            </w:r>
          </w:p>
          <w:p w14:paraId="177BB0DB" w14:textId="11E54B7B" w:rsidR="00A277E3" w:rsidRPr="007B6F78" w:rsidRDefault="00A277E3" w:rsidP="00BE4658">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w:t>
            </w:r>
          </w:p>
          <w:p w14:paraId="2B70866C" w14:textId="1EF36C58" w:rsidR="00941AED" w:rsidRPr="007B6F78" w:rsidRDefault="00941AED" w:rsidP="00BE4658">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использования, с обязательным условием применения понижающего коэффициента 0,5. </w:t>
            </w:r>
          </w:p>
          <w:p w14:paraId="16E1A638" w14:textId="77777777" w:rsidR="00941AED" w:rsidRPr="007B6F78" w:rsidRDefault="00941AED" w:rsidP="00BE4658">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 </w:t>
            </w:r>
          </w:p>
          <w:p w14:paraId="69B262AC" w14:textId="74B00895" w:rsidR="00941AED" w:rsidRPr="007B6F78" w:rsidRDefault="00941AED" w:rsidP="00BE4658">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и(или) условно разрешенными видами использования, к которым вспомогательные виды разрешенного использования являются дополнительными и </w:t>
            </w:r>
            <w:r w:rsidR="001A75FF" w:rsidRPr="007B6F78">
              <w:rPr>
                <w:rFonts w:eastAsia="SimSun"/>
                <w:color w:val="000000" w:themeColor="text1"/>
                <w:sz w:val="24"/>
                <w:szCs w:val="24"/>
                <w:lang w:eastAsia="zh-CN"/>
              </w:rPr>
              <w:t>осуществляются совместно с ними.</w:t>
            </w:r>
          </w:p>
          <w:p w14:paraId="7B804064" w14:textId="00609230" w:rsidR="00941AED" w:rsidRPr="007B6F78" w:rsidRDefault="00941AED" w:rsidP="00BE4658">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r w:rsidR="001A75FF" w:rsidRPr="007B6F78">
              <w:rPr>
                <w:rFonts w:eastAsia="SimSun"/>
                <w:color w:val="000000" w:themeColor="text1"/>
                <w:sz w:val="24"/>
                <w:szCs w:val="24"/>
                <w:lang w:eastAsia="zh-CN"/>
              </w:rPr>
              <w:t>.</w:t>
            </w:r>
            <w:r w:rsidRPr="007B6F78">
              <w:rPr>
                <w:rFonts w:eastAsia="SimSun"/>
                <w:color w:val="000000" w:themeColor="text1"/>
                <w:sz w:val="24"/>
                <w:szCs w:val="24"/>
                <w:lang w:eastAsia="zh-CN"/>
              </w:rPr>
              <w:t xml:space="preserve"> </w:t>
            </w:r>
          </w:p>
          <w:p w14:paraId="0233295A" w14:textId="77777777" w:rsidR="00941AED" w:rsidRPr="007B6F78" w:rsidRDefault="00941AED" w:rsidP="00BE4658">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земельных участков - 1 м.</w:t>
            </w:r>
          </w:p>
          <w:p w14:paraId="7FC62042" w14:textId="77777777" w:rsidR="00941AED" w:rsidRPr="007B6F78" w:rsidRDefault="00941AED" w:rsidP="00BE4658">
            <w:pPr>
              <w:keepLines/>
              <w:tabs>
                <w:tab w:val="left" w:pos="-6204"/>
              </w:tab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6ED07784" w14:textId="77777777" w:rsidR="00DB70DB" w:rsidRPr="007B6F78" w:rsidRDefault="00DB70DB" w:rsidP="00BE4658">
            <w:pPr>
              <w:keepLines/>
              <w:tabs>
                <w:tab w:val="left" w:pos="2520"/>
              </w:tabs>
              <w:suppressAutoHyphens/>
              <w:overflowPunct w:val="0"/>
              <w:autoSpaceDE w:val="0"/>
              <w:ind w:firstLine="0"/>
              <w:jc w:val="left"/>
              <w:rPr>
                <w:rFonts w:eastAsia="SimSun"/>
                <w:color w:val="000000" w:themeColor="text1"/>
                <w:sz w:val="24"/>
                <w:szCs w:val="24"/>
                <w:lang w:eastAsia="zh-CN"/>
              </w:rPr>
            </w:pPr>
          </w:p>
        </w:tc>
      </w:tr>
    </w:tbl>
    <w:p w14:paraId="046DBBB7" w14:textId="77777777" w:rsidR="00B926B0" w:rsidRPr="007B6F78" w:rsidRDefault="00B926B0" w:rsidP="00916A0B">
      <w:pPr>
        <w:suppressAutoHyphens/>
        <w:autoSpaceDE w:val="0"/>
        <w:ind w:firstLine="709"/>
        <w:rPr>
          <w:rFonts w:eastAsia="SimSun"/>
          <w:color w:val="000000" w:themeColor="text1"/>
          <w:sz w:val="27"/>
          <w:szCs w:val="27"/>
          <w:lang w:eastAsia="zh-CN"/>
        </w:rPr>
      </w:pPr>
    </w:p>
    <w:p w14:paraId="53A8935B" w14:textId="77777777" w:rsidR="00BE4658" w:rsidRPr="007B6F78" w:rsidRDefault="00BE4658" w:rsidP="00BE4658">
      <w:pPr>
        <w:ind w:firstLine="709"/>
        <w:rPr>
          <w:bCs/>
          <w:color w:val="000000" w:themeColor="text1"/>
          <w:sz w:val="27"/>
          <w:szCs w:val="27"/>
        </w:rPr>
      </w:pPr>
      <w:r w:rsidRPr="007B6F78">
        <w:rPr>
          <w:bCs/>
          <w:color w:val="000000" w:themeColor="text1"/>
          <w:sz w:val="27"/>
          <w:szCs w:val="27"/>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14:paraId="0529F4E9" w14:textId="77777777" w:rsidR="00BE4658" w:rsidRPr="007B6F78" w:rsidRDefault="00BE4658" w:rsidP="00BE4658">
      <w:pPr>
        <w:ind w:firstLine="709"/>
        <w:rPr>
          <w:bCs/>
          <w:color w:val="000000" w:themeColor="text1"/>
          <w:sz w:val="27"/>
          <w:szCs w:val="27"/>
        </w:rPr>
      </w:pPr>
      <w:r w:rsidRPr="007B6F78">
        <w:rPr>
          <w:bCs/>
          <w:color w:val="000000" w:themeColor="text1"/>
          <w:sz w:val="27"/>
          <w:szCs w:val="27"/>
        </w:rPr>
        <w:t>1) 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35A542DF" w14:textId="77777777" w:rsidR="00BE4658" w:rsidRPr="007B6F78" w:rsidRDefault="00BE4658" w:rsidP="00BE4658">
      <w:pPr>
        <w:ind w:firstLine="709"/>
        <w:rPr>
          <w:bCs/>
          <w:color w:val="000000" w:themeColor="text1"/>
          <w:sz w:val="27"/>
          <w:szCs w:val="27"/>
        </w:rPr>
      </w:pPr>
      <w:r w:rsidRPr="007B6F78">
        <w:rPr>
          <w:bCs/>
          <w:color w:val="000000" w:themeColor="text1"/>
          <w:sz w:val="27"/>
          <w:szCs w:val="27"/>
        </w:rPr>
        <w:t>2) 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20032FA4" w14:textId="77777777" w:rsidR="00BE4658" w:rsidRPr="007B6F78" w:rsidRDefault="00BE4658" w:rsidP="00BE4658">
      <w:pPr>
        <w:ind w:firstLine="709"/>
        <w:rPr>
          <w:bCs/>
          <w:color w:val="000000" w:themeColor="text1"/>
          <w:sz w:val="27"/>
          <w:szCs w:val="27"/>
        </w:rPr>
      </w:pPr>
      <w:r w:rsidRPr="007B6F78">
        <w:rPr>
          <w:bCs/>
          <w:color w:val="000000" w:themeColor="text1"/>
          <w:sz w:val="27"/>
          <w:szCs w:val="27"/>
        </w:rPr>
        <w:t>3) 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35477D1F" w14:textId="77777777" w:rsidR="00BE4658" w:rsidRPr="007B6F78" w:rsidRDefault="00BE4658" w:rsidP="00BE4658">
      <w:pPr>
        <w:ind w:firstLine="709"/>
        <w:rPr>
          <w:bCs/>
          <w:color w:val="000000" w:themeColor="text1"/>
          <w:sz w:val="27"/>
          <w:szCs w:val="27"/>
        </w:rPr>
      </w:pPr>
      <w:r w:rsidRPr="007B6F78">
        <w:rPr>
          <w:bCs/>
          <w:color w:val="000000" w:themeColor="text1"/>
          <w:sz w:val="27"/>
          <w:szCs w:val="27"/>
        </w:rPr>
        <w:t>После проведения реконструкции или перепрофилирования производственного объекта санитарно-защитная зона для него должна быть подтверждена результатами расчетов.</w:t>
      </w:r>
    </w:p>
    <w:p w14:paraId="1297E03D" w14:textId="77777777" w:rsidR="00BE4658" w:rsidRPr="007B6F78" w:rsidRDefault="00BE4658" w:rsidP="00BE4658">
      <w:pPr>
        <w:ind w:firstLine="709"/>
        <w:rPr>
          <w:color w:val="000000" w:themeColor="text1"/>
          <w:sz w:val="27"/>
          <w:szCs w:val="27"/>
        </w:rPr>
      </w:pPr>
      <w:r w:rsidRPr="007B6F78">
        <w:rPr>
          <w:bCs/>
          <w:color w:val="000000" w:themeColor="text1"/>
          <w:sz w:val="27"/>
          <w:szCs w:val="27"/>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14:paraId="67822CB2" w14:textId="77777777" w:rsidR="00BE4658" w:rsidRPr="007B6F78" w:rsidRDefault="00BE4658" w:rsidP="00BE4658">
      <w:pPr>
        <w:ind w:firstLine="709"/>
        <w:rPr>
          <w:color w:val="000000" w:themeColor="text1"/>
          <w:sz w:val="27"/>
          <w:szCs w:val="27"/>
        </w:rPr>
      </w:pPr>
      <w:r w:rsidRPr="007B6F78">
        <w:rPr>
          <w:color w:val="000000" w:themeColor="text1"/>
          <w:sz w:val="27"/>
          <w:szCs w:val="27"/>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14:paraId="07F98CC6" w14:textId="77777777" w:rsidR="00BE4658" w:rsidRPr="007B6F78" w:rsidRDefault="00BE4658" w:rsidP="00BE4658">
      <w:pPr>
        <w:ind w:firstLine="709"/>
        <w:rPr>
          <w:color w:val="000000" w:themeColor="text1"/>
          <w:sz w:val="27"/>
          <w:szCs w:val="27"/>
        </w:rPr>
      </w:pPr>
      <w:r w:rsidRPr="007B6F78">
        <w:rPr>
          <w:color w:val="000000" w:themeColor="text1"/>
          <w:sz w:val="27"/>
          <w:szCs w:val="27"/>
        </w:rPr>
        <w:t>на 10 постов - 1,0 га;</w:t>
      </w:r>
    </w:p>
    <w:p w14:paraId="0B9A2ED2" w14:textId="77777777" w:rsidR="00BE4658" w:rsidRPr="007B6F78" w:rsidRDefault="00BE4658" w:rsidP="00BE4658">
      <w:pPr>
        <w:ind w:firstLine="709"/>
        <w:rPr>
          <w:color w:val="000000" w:themeColor="text1"/>
          <w:sz w:val="27"/>
          <w:szCs w:val="27"/>
        </w:rPr>
      </w:pPr>
      <w:r w:rsidRPr="007B6F78">
        <w:rPr>
          <w:color w:val="000000" w:themeColor="text1"/>
          <w:sz w:val="27"/>
          <w:szCs w:val="27"/>
        </w:rPr>
        <w:t>на 15 постов - 1,5 га;</w:t>
      </w:r>
    </w:p>
    <w:p w14:paraId="3502EC2E" w14:textId="77777777" w:rsidR="00BE4658" w:rsidRPr="007B6F78" w:rsidRDefault="00BE4658" w:rsidP="00BE4658">
      <w:pPr>
        <w:ind w:firstLine="709"/>
        <w:rPr>
          <w:color w:val="000000" w:themeColor="text1"/>
          <w:sz w:val="27"/>
          <w:szCs w:val="27"/>
        </w:rPr>
      </w:pPr>
      <w:r w:rsidRPr="007B6F78">
        <w:rPr>
          <w:color w:val="000000" w:themeColor="text1"/>
          <w:sz w:val="27"/>
          <w:szCs w:val="27"/>
        </w:rPr>
        <w:t>на 25 постов - 2,0 га;</w:t>
      </w:r>
    </w:p>
    <w:p w14:paraId="4C2B7BE6" w14:textId="77777777" w:rsidR="00BE4658" w:rsidRPr="007B6F78" w:rsidRDefault="00BE4658" w:rsidP="00BE4658">
      <w:pPr>
        <w:ind w:firstLine="709"/>
        <w:rPr>
          <w:color w:val="000000" w:themeColor="text1"/>
          <w:sz w:val="27"/>
          <w:szCs w:val="27"/>
        </w:rPr>
      </w:pPr>
      <w:r w:rsidRPr="007B6F78">
        <w:rPr>
          <w:color w:val="000000" w:themeColor="text1"/>
          <w:sz w:val="27"/>
          <w:szCs w:val="27"/>
        </w:rPr>
        <w:t>на 40 постов - 3,5 га.</w:t>
      </w:r>
    </w:p>
    <w:p w14:paraId="3B3D0291" w14:textId="77777777" w:rsidR="00BE4658" w:rsidRPr="007B6F78" w:rsidRDefault="00BE4658" w:rsidP="00BE4658">
      <w:pPr>
        <w:ind w:firstLine="709"/>
        <w:rPr>
          <w:color w:val="000000" w:themeColor="text1"/>
          <w:sz w:val="27"/>
          <w:szCs w:val="27"/>
        </w:rPr>
      </w:pPr>
      <w:r w:rsidRPr="007B6F78">
        <w:rPr>
          <w:color w:val="000000" w:themeColor="text1"/>
          <w:sz w:val="27"/>
          <w:szCs w:val="27"/>
        </w:rPr>
        <w:t>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w:t>
      </w:r>
    </w:p>
    <w:p w14:paraId="2E98509D" w14:textId="12ACAA3B" w:rsidR="00BE4658" w:rsidRPr="007B6F78" w:rsidRDefault="002030A6" w:rsidP="002030A6">
      <w:pPr>
        <w:jc w:val="right"/>
        <w:rPr>
          <w:color w:val="000000" w:themeColor="text1"/>
          <w:sz w:val="27"/>
          <w:szCs w:val="27"/>
        </w:rPr>
      </w:pPr>
      <w:r w:rsidRPr="007B6F78">
        <w:rPr>
          <w:color w:val="000000" w:themeColor="text1"/>
          <w:sz w:val="27"/>
          <w:szCs w:val="27"/>
        </w:rPr>
        <w:t>(метров)</w:t>
      </w:r>
    </w:p>
    <w:tbl>
      <w:tblPr>
        <w:tblW w:w="5000" w:type="pct"/>
        <w:tblCellMar>
          <w:left w:w="75" w:type="dxa"/>
          <w:right w:w="75" w:type="dxa"/>
        </w:tblCellMar>
        <w:tblLook w:val="04A0" w:firstRow="1" w:lastRow="0" w:firstColumn="1" w:lastColumn="0" w:noHBand="0" w:noVBand="1"/>
      </w:tblPr>
      <w:tblGrid>
        <w:gridCol w:w="5085"/>
        <w:gridCol w:w="2544"/>
        <w:gridCol w:w="1999"/>
      </w:tblGrid>
      <w:tr w:rsidR="007B6F78" w:rsidRPr="007B6F78" w14:paraId="7FA2A9DA" w14:textId="77777777" w:rsidTr="000724BA">
        <w:trPr>
          <w:trHeight w:val="173"/>
        </w:trPr>
        <w:tc>
          <w:tcPr>
            <w:tcW w:w="2641" w:type="pct"/>
            <w:vMerge w:val="restart"/>
            <w:tcBorders>
              <w:top w:val="single" w:sz="4" w:space="0" w:color="000000"/>
              <w:left w:val="single" w:sz="4" w:space="0" w:color="000000"/>
              <w:bottom w:val="single" w:sz="4" w:space="0" w:color="000000"/>
              <w:right w:val="nil"/>
            </w:tcBorders>
            <w:hideMark/>
          </w:tcPr>
          <w:p w14:paraId="24596C01" w14:textId="77777777" w:rsidR="00BE4658" w:rsidRPr="007B6F78" w:rsidRDefault="00BE4658" w:rsidP="00BE4658">
            <w:pPr>
              <w:pStyle w:val="aff9"/>
              <w:jc w:val="center"/>
              <w:rPr>
                <w:rFonts w:eastAsia="Times New Roman"/>
                <w:color w:val="000000" w:themeColor="text1"/>
              </w:rPr>
            </w:pPr>
            <w:r w:rsidRPr="007B6F78">
              <w:rPr>
                <w:color w:val="000000" w:themeColor="text1"/>
              </w:rPr>
              <w:t>Здания, до которых определяется расстояние</w:t>
            </w:r>
          </w:p>
        </w:tc>
        <w:tc>
          <w:tcPr>
            <w:tcW w:w="2359" w:type="pct"/>
            <w:gridSpan w:val="2"/>
            <w:tcBorders>
              <w:top w:val="single" w:sz="4" w:space="0" w:color="000000"/>
              <w:left w:val="single" w:sz="4" w:space="0" w:color="000000"/>
              <w:bottom w:val="single" w:sz="4" w:space="0" w:color="000000"/>
              <w:right w:val="single" w:sz="4" w:space="0" w:color="000000"/>
            </w:tcBorders>
            <w:vAlign w:val="center"/>
            <w:hideMark/>
          </w:tcPr>
          <w:p w14:paraId="15913B75" w14:textId="2058876D" w:rsidR="00BE4658" w:rsidRPr="007B6F78" w:rsidRDefault="002030A6" w:rsidP="00BE4658">
            <w:pPr>
              <w:pStyle w:val="aff9"/>
              <w:jc w:val="center"/>
              <w:rPr>
                <w:color w:val="000000" w:themeColor="text1"/>
              </w:rPr>
            </w:pPr>
            <w:r w:rsidRPr="007B6F78">
              <w:rPr>
                <w:color w:val="000000" w:themeColor="text1"/>
              </w:rPr>
              <w:t>Расстояние</w:t>
            </w:r>
          </w:p>
        </w:tc>
      </w:tr>
      <w:tr w:rsidR="007B6F78" w:rsidRPr="007B6F78" w14:paraId="6959D754" w14:textId="77777777" w:rsidTr="000724BA">
        <w:trPr>
          <w:trHeight w:val="163"/>
        </w:trPr>
        <w:tc>
          <w:tcPr>
            <w:tcW w:w="2641" w:type="pct"/>
            <w:vMerge/>
            <w:tcBorders>
              <w:top w:val="single" w:sz="4" w:space="0" w:color="000000"/>
              <w:left w:val="single" w:sz="4" w:space="0" w:color="000000"/>
              <w:bottom w:val="single" w:sz="4" w:space="0" w:color="000000"/>
              <w:right w:val="nil"/>
            </w:tcBorders>
            <w:vAlign w:val="center"/>
            <w:hideMark/>
          </w:tcPr>
          <w:p w14:paraId="1E5B12CC" w14:textId="77777777" w:rsidR="00BE4658" w:rsidRPr="007B6F78" w:rsidRDefault="00BE4658" w:rsidP="00BE4658">
            <w:pPr>
              <w:pStyle w:val="aff9"/>
              <w:rPr>
                <w:rFonts w:eastAsia="Times New Roman"/>
                <w:color w:val="000000" w:themeColor="text1"/>
              </w:rPr>
            </w:pPr>
          </w:p>
        </w:tc>
        <w:tc>
          <w:tcPr>
            <w:tcW w:w="2359" w:type="pct"/>
            <w:gridSpan w:val="2"/>
            <w:tcBorders>
              <w:top w:val="nil"/>
              <w:left w:val="single" w:sz="4" w:space="0" w:color="000000"/>
              <w:bottom w:val="single" w:sz="4" w:space="0" w:color="000000"/>
              <w:right w:val="single" w:sz="4" w:space="0" w:color="000000"/>
            </w:tcBorders>
            <w:hideMark/>
          </w:tcPr>
          <w:p w14:paraId="26ECE6AA" w14:textId="77777777" w:rsidR="00BE4658" w:rsidRPr="007B6F78" w:rsidRDefault="00BE4658" w:rsidP="00BE4658">
            <w:pPr>
              <w:pStyle w:val="aff9"/>
              <w:jc w:val="center"/>
              <w:rPr>
                <w:color w:val="000000" w:themeColor="text1"/>
              </w:rPr>
            </w:pPr>
            <w:r w:rsidRPr="007B6F78">
              <w:rPr>
                <w:color w:val="000000" w:themeColor="text1"/>
              </w:rPr>
              <w:t>от станций технического обслуживания при числе  постов</w:t>
            </w:r>
          </w:p>
        </w:tc>
      </w:tr>
      <w:tr w:rsidR="007B6F78" w:rsidRPr="007B6F78" w14:paraId="1806CA0F" w14:textId="77777777" w:rsidTr="000724BA">
        <w:tc>
          <w:tcPr>
            <w:tcW w:w="2641" w:type="pct"/>
            <w:vMerge/>
            <w:tcBorders>
              <w:top w:val="single" w:sz="4" w:space="0" w:color="000000"/>
              <w:left w:val="single" w:sz="4" w:space="0" w:color="000000"/>
              <w:bottom w:val="single" w:sz="4" w:space="0" w:color="000000"/>
              <w:right w:val="nil"/>
            </w:tcBorders>
            <w:vAlign w:val="center"/>
            <w:hideMark/>
          </w:tcPr>
          <w:p w14:paraId="36A6ADF9" w14:textId="77777777" w:rsidR="00BE4658" w:rsidRPr="007B6F78" w:rsidRDefault="00BE4658" w:rsidP="00BE4658">
            <w:pPr>
              <w:pStyle w:val="aff9"/>
              <w:rPr>
                <w:rFonts w:eastAsia="Times New Roman"/>
                <w:color w:val="000000" w:themeColor="text1"/>
              </w:rPr>
            </w:pPr>
          </w:p>
        </w:tc>
        <w:tc>
          <w:tcPr>
            <w:tcW w:w="1321" w:type="pct"/>
            <w:tcBorders>
              <w:top w:val="nil"/>
              <w:left w:val="single" w:sz="4" w:space="0" w:color="000000"/>
              <w:bottom w:val="single" w:sz="4" w:space="0" w:color="000000"/>
              <w:right w:val="nil"/>
            </w:tcBorders>
            <w:hideMark/>
          </w:tcPr>
          <w:p w14:paraId="336CF7FC" w14:textId="77777777" w:rsidR="00BE4658" w:rsidRPr="007B6F78" w:rsidRDefault="00BE4658" w:rsidP="00BE4658">
            <w:pPr>
              <w:pStyle w:val="aff9"/>
              <w:jc w:val="center"/>
              <w:rPr>
                <w:color w:val="000000" w:themeColor="text1"/>
              </w:rPr>
            </w:pPr>
            <w:r w:rsidRPr="007B6F78">
              <w:rPr>
                <w:color w:val="000000" w:themeColor="text1"/>
              </w:rPr>
              <w:t>10 и менее</w:t>
            </w:r>
          </w:p>
        </w:tc>
        <w:tc>
          <w:tcPr>
            <w:tcW w:w="1038" w:type="pct"/>
            <w:tcBorders>
              <w:top w:val="nil"/>
              <w:left w:val="single" w:sz="4" w:space="0" w:color="000000"/>
              <w:bottom w:val="single" w:sz="4" w:space="0" w:color="000000"/>
              <w:right w:val="single" w:sz="4" w:space="0" w:color="000000"/>
            </w:tcBorders>
            <w:hideMark/>
          </w:tcPr>
          <w:p w14:paraId="76723FCE" w14:textId="77777777" w:rsidR="00BE4658" w:rsidRPr="007B6F78" w:rsidRDefault="00BE4658" w:rsidP="00BE4658">
            <w:pPr>
              <w:pStyle w:val="aff9"/>
              <w:jc w:val="center"/>
              <w:rPr>
                <w:color w:val="000000" w:themeColor="text1"/>
              </w:rPr>
            </w:pPr>
            <w:r w:rsidRPr="007B6F78">
              <w:rPr>
                <w:color w:val="000000" w:themeColor="text1"/>
              </w:rPr>
              <w:t>11 - 30</w:t>
            </w:r>
          </w:p>
        </w:tc>
      </w:tr>
      <w:tr w:rsidR="007B6F78" w:rsidRPr="007B6F78" w14:paraId="50E72527" w14:textId="77777777" w:rsidTr="000724BA">
        <w:tc>
          <w:tcPr>
            <w:tcW w:w="2641" w:type="pct"/>
            <w:tcBorders>
              <w:top w:val="nil"/>
              <w:left w:val="single" w:sz="4" w:space="0" w:color="000000"/>
              <w:bottom w:val="single" w:sz="4" w:space="0" w:color="000000"/>
              <w:right w:val="nil"/>
            </w:tcBorders>
            <w:vAlign w:val="center"/>
          </w:tcPr>
          <w:p w14:paraId="29DF8C65" w14:textId="2ACE2337" w:rsidR="00EF1FD0" w:rsidRPr="007B6F78" w:rsidRDefault="00EF1FD0" w:rsidP="00EF1FD0">
            <w:pPr>
              <w:pStyle w:val="affb"/>
              <w:jc w:val="center"/>
              <w:rPr>
                <w:color w:val="000000" w:themeColor="text1"/>
              </w:rPr>
            </w:pPr>
            <w:r w:rsidRPr="007B6F78">
              <w:rPr>
                <w:color w:val="000000" w:themeColor="text1"/>
              </w:rPr>
              <w:t>1</w:t>
            </w:r>
          </w:p>
        </w:tc>
        <w:tc>
          <w:tcPr>
            <w:tcW w:w="1321" w:type="pct"/>
            <w:tcBorders>
              <w:top w:val="nil"/>
              <w:left w:val="single" w:sz="4" w:space="0" w:color="000000"/>
              <w:bottom w:val="single" w:sz="4" w:space="0" w:color="000000"/>
              <w:right w:val="nil"/>
            </w:tcBorders>
          </w:tcPr>
          <w:p w14:paraId="0019B53E" w14:textId="68E86C1B" w:rsidR="00EF1FD0" w:rsidRPr="007B6F78" w:rsidRDefault="00EF1FD0" w:rsidP="00BE4658">
            <w:pPr>
              <w:pStyle w:val="affb"/>
              <w:jc w:val="center"/>
              <w:rPr>
                <w:color w:val="000000" w:themeColor="text1"/>
              </w:rPr>
            </w:pPr>
            <w:r w:rsidRPr="007B6F78">
              <w:rPr>
                <w:color w:val="000000" w:themeColor="text1"/>
              </w:rPr>
              <w:t>2</w:t>
            </w:r>
          </w:p>
        </w:tc>
        <w:tc>
          <w:tcPr>
            <w:tcW w:w="1038" w:type="pct"/>
            <w:tcBorders>
              <w:top w:val="nil"/>
              <w:left w:val="single" w:sz="4" w:space="0" w:color="000000"/>
              <w:bottom w:val="single" w:sz="4" w:space="0" w:color="000000"/>
              <w:right w:val="single" w:sz="4" w:space="0" w:color="000000"/>
            </w:tcBorders>
          </w:tcPr>
          <w:p w14:paraId="754AC7FD" w14:textId="0F1F9D3A" w:rsidR="00EF1FD0" w:rsidRPr="007B6F78" w:rsidRDefault="00EF1FD0" w:rsidP="00BE4658">
            <w:pPr>
              <w:pStyle w:val="affb"/>
              <w:jc w:val="center"/>
              <w:rPr>
                <w:color w:val="000000" w:themeColor="text1"/>
              </w:rPr>
            </w:pPr>
            <w:r w:rsidRPr="007B6F78">
              <w:rPr>
                <w:color w:val="000000" w:themeColor="text1"/>
              </w:rPr>
              <w:t>3</w:t>
            </w:r>
          </w:p>
        </w:tc>
      </w:tr>
      <w:tr w:rsidR="007B6F78" w:rsidRPr="007B6F78" w14:paraId="77FD63BF" w14:textId="77777777" w:rsidTr="000724BA">
        <w:tc>
          <w:tcPr>
            <w:tcW w:w="2641" w:type="pct"/>
            <w:tcBorders>
              <w:top w:val="nil"/>
              <w:left w:val="single" w:sz="4" w:space="0" w:color="000000"/>
              <w:bottom w:val="single" w:sz="4" w:space="0" w:color="000000"/>
              <w:right w:val="nil"/>
            </w:tcBorders>
            <w:vAlign w:val="center"/>
            <w:hideMark/>
          </w:tcPr>
          <w:p w14:paraId="57825D9E" w14:textId="77777777" w:rsidR="00BE4658" w:rsidRPr="007B6F78" w:rsidRDefault="00BE4658" w:rsidP="00BE4658">
            <w:pPr>
              <w:pStyle w:val="affb"/>
              <w:rPr>
                <w:color w:val="000000" w:themeColor="text1"/>
              </w:rPr>
            </w:pPr>
            <w:r w:rsidRPr="007B6F78">
              <w:rPr>
                <w:color w:val="000000" w:themeColor="text1"/>
              </w:rPr>
              <w:t>Жилые дома,</w:t>
            </w:r>
          </w:p>
        </w:tc>
        <w:tc>
          <w:tcPr>
            <w:tcW w:w="1321" w:type="pct"/>
            <w:tcBorders>
              <w:top w:val="nil"/>
              <w:left w:val="single" w:sz="4" w:space="0" w:color="000000"/>
              <w:bottom w:val="single" w:sz="4" w:space="0" w:color="000000"/>
              <w:right w:val="nil"/>
            </w:tcBorders>
            <w:hideMark/>
          </w:tcPr>
          <w:p w14:paraId="3F4E4AC5" w14:textId="77777777" w:rsidR="00BE4658" w:rsidRPr="007B6F78" w:rsidRDefault="00BE4658" w:rsidP="00BE4658">
            <w:pPr>
              <w:pStyle w:val="affb"/>
              <w:jc w:val="center"/>
              <w:rPr>
                <w:color w:val="000000" w:themeColor="text1"/>
              </w:rPr>
            </w:pPr>
            <w:r w:rsidRPr="007B6F78">
              <w:rPr>
                <w:color w:val="000000" w:themeColor="text1"/>
              </w:rPr>
              <w:t>15</w:t>
            </w:r>
          </w:p>
        </w:tc>
        <w:tc>
          <w:tcPr>
            <w:tcW w:w="1038" w:type="pct"/>
            <w:tcBorders>
              <w:top w:val="nil"/>
              <w:left w:val="single" w:sz="4" w:space="0" w:color="000000"/>
              <w:bottom w:val="single" w:sz="4" w:space="0" w:color="000000"/>
              <w:right w:val="single" w:sz="4" w:space="0" w:color="000000"/>
            </w:tcBorders>
            <w:hideMark/>
          </w:tcPr>
          <w:p w14:paraId="39972F46" w14:textId="77777777" w:rsidR="00BE4658" w:rsidRPr="007B6F78" w:rsidRDefault="00BE4658" w:rsidP="00BE4658">
            <w:pPr>
              <w:pStyle w:val="affb"/>
              <w:jc w:val="center"/>
              <w:rPr>
                <w:color w:val="000000" w:themeColor="text1"/>
              </w:rPr>
            </w:pPr>
            <w:r w:rsidRPr="007B6F78">
              <w:rPr>
                <w:color w:val="000000" w:themeColor="text1"/>
              </w:rPr>
              <w:t>25</w:t>
            </w:r>
          </w:p>
        </w:tc>
      </w:tr>
      <w:tr w:rsidR="007B6F78" w:rsidRPr="007B6F78" w14:paraId="1CB70CD2" w14:textId="77777777" w:rsidTr="000724BA">
        <w:tc>
          <w:tcPr>
            <w:tcW w:w="2641" w:type="pct"/>
            <w:tcBorders>
              <w:top w:val="nil"/>
              <w:left w:val="single" w:sz="4" w:space="0" w:color="000000"/>
              <w:bottom w:val="single" w:sz="4" w:space="0" w:color="auto"/>
              <w:right w:val="nil"/>
            </w:tcBorders>
            <w:vAlign w:val="center"/>
            <w:hideMark/>
          </w:tcPr>
          <w:p w14:paraId="4EE895FD" w14:textId="77777777" w:rsidR="00BE4658" w:rsidRPr="007B6F78" w:rsidRDefault="00BE4658" w:rsidP="00BE4658">
            <w:pPr>
              <w:pStyle w:val="affb"/>
              <w:rPr>
                <w:color w:val="000000" w:themeColor="text1"/>
              </w:rPr>
            </w:pPr>
            <w:r w:rsidRPr="007B6F78">
              <w:rPr>
                <w:color w:val="000000" w:themeColor="text1"/>
              </w:rPr>
              <w:t>в том числе торцы жилых домов без окон</w:t>
            </w:r>
          </w:p>
        </w:tc>
        <w:tc>
          <w:tcPr>
            <w:tcW w:w="1321" w:type="pct"/>
            <w:tcBorders>
              <w:top w:val="nil"/>
              <w:left w:val="single" w:sz="4" w:space="0" w:color="000000"/>
              <w:bottom w:val="single" w:sz="4" w:space="0" w:color="auto"/>
              <w:right w:val="nil"/>
            </w:tcBorders>
            <w:hideMark/>
          </w:tcPr>
          <w:p w14:paraId="4BCEF1A3" w14:textId="77777777" w:rsidR="00BE4658" w:rsidRPr="007B6F78" w:rsidRDefault="00BE4658" w:rsidP="00BE4658">
            <w:pPr>
              <w:pStyle w:val="affb"/>
              <w:jc w:val="center"/>
              <w:rPr>
                <w:color w:val="000000" w:themeColor="text1"/>
              </w:rPr>
            </w:pPr>
            <w:r w:rsidRPr="007B6F78">
              <w:rPr>
                <w:color w:val="000000" w:themeColor="text1"/>
              </w:rPr>
              <w:t>15</w:t>
            </w:r>
          </w:p>
        </w:tc>
        <w:tc>
          <w:tcPr>
            <w:tcW w:w="1038" w:type="pct"/>
            <w:tcBorders>
              <w:top w:val="nil"/>
              <w:left w:val="single" w:sz="4" w:space="0" w:color="000000"/>
              <w:bottom w:val="single" w:sz="4" w:space="0" w:color="auto"/>
              <w:right w:val="single" w:sz="4" w:space="0" w:color="000000"/>
            </w:tcBorders>
            <w:hideMark/>
          </w:tcPr>
          <w:p w14:paraId="5D18D52D" w14:textId="77777777" w:rsidR="00BE4658" w:rsidRPr="007B6F78" w:rsidRDefault="00BE4658" w:rsidP="00BE4658">
            <w:pPr>
              <w:pStyle w:val="affb"/>
              <w:jc w:val="center"/>
              <w:rPr>
                <w:color w:val="000000" w:themeColor="text1"/>
              </w:rPr>
            </w:pPr>
            <w:r w:rsidRPr="007B6F78">
              <w:rPr>
                <w:color w:val="000000" w:themeColor="text1"/>
              </w:rPr>
              <w:t>25</w:t>
            </w:r>
          </w:p>
        </w:tc>
      </w:tr>
      <w:tr w:rsidR="007B6F78" w:rsidRPr="007B6F78" w14:paraId="0114F1EE" w14:textId="77777777" w:rsidTr="000724BA">
        <w:tc>
          <w:tcPr>
            <w:tcW w:w="2641" w:type="pct"/>
            <w:tcBorders>
              <w:top w:val="single" w:sz="4" w:space="0" w:color="auto"/>
              <w:left w:val="single" w:sz="4" w:space="0" w:color="auto"/>
              <w:bottom w:val="single" w:sz="4" w:space="0" w:color="auto"/>
              <w:right w:val="single" w:sz="4" w:space="0" w:color="auto"/>
            </w:tcBorders>
            <w:vAlign w:val="center"/>
          </w:tcPr>
          <w:p w14:paraId="5F487099" w14:textId="5E6B5A08" w:rsidR="000724BA" w:rsidRPr="007B6F78" w:rsidRDefault="000724BA" w:rsidP="000724BA">
            <w:pPr>
              <w:pStyle w:val="affb"/>
              <w:jc w:val="center"/>
              <w:rPr>
                <w:color w:val="000000" w:themeColor="text1"/>
              </w:rPr>
            </w:pPr>
            <w:r w:rsidRPr="007B6F78">
              <w:rPr>
                <w:color w:val="000000" w:themeColor="text1"/>
              </w:rPr>
              <w:lastRenderedPageBreak/>
              <w:t>1</w:t>
            </w:r>
          </w:p>
        </w:tc>
        <w:tc>
          <w:tcPr>
            <w:tcW w:w="1321" w:type="pct"/>
            <w:tcBorders>
              <w:top w:val="single" w:sz="4" w:space="0" w:color="auto"/>
              <w:left w:val="single" w:sz="4" w:space="0" w:color="auto"/>
              <w:bottom w:val="single" w:sz="4" w:space="0" w:color="auto"/>
              <w:right w:val="single" w:sz="4" w:space="0" w:color="auto"/>
            </w:tcBorders>
          </w:tcPr>
          <w:p w14:paraId="7914886D" w14:textId="743DF568" w:rsidR="000724BA" w:rsidRPr="007B6F78" w:rsidRDefault="000724BA" w:rsidP="000724BA">
            <w:pPr>
              <w:pStyle w:val="affb"/>
              <w:jc w:val="center"/>
              <w:rPr>
                <w:color w:val="000000" w:themeColor="text1"/>
              </w:rPr>
            </w:pPr>
            <w:r w:rsidRPr="007B6F78">
              <w:rPr>
                <w:color w:val="000000" w:themeColor="text1"/>
              </w:rPr>
              <w:t>2</w:t>
            </w:r>
          </w:p>
        </w:tc>
        <w:tc>
          <w:tcPr>
            <w:tcW w:w="1038" w:type="pct"/>
            <w:tcBorders>
              <w:top w:val="single" w:sz="4" w:space="0" w:color="auto"/>
              <w:left w:val="single" w:sz="4" w:space="0" w:color="auto"/>
              <w:bottom w:val="single" w:sz="4" w:space="0" w:color="auto"/>
              <w:right w:val="single" w:sz="4" w:space="0" w:color="auto"/>
            </w:tcBorders>
          </w:tcPr>
          <w:p w14:paraId="23C2BE8D" w14:textId="4F81FD11" w:rsidR="000724BA" w:rsidRPr="007B6F78" w:rsidRDefault="000724BA" w:rsidP="000724BA">
            <w:pPr>
              <w:pStyle w:val="affb"/>
              <w:jc w:val="center"/>
              <w:rPr>
                <w:color w:val="000000" w:themeColor="text1"/>
              </w:rPr>
            </w:pPr>
            <w:r w:rsidRPr="007B6F78">
              <w:rPr>
                <w:color w:val="000000" w:themeColor="text1"/>
              </w:rPr>
              <w:t>3</w:t>
            </w:r>
          </w:p>
        </w:tc>
      </w:tr>
      <w:tr w:rsidR="007B6F78" w:rsidRPr="007B6F78" w14:paraId="45D4A2DF" w14:textId="77777777" w:rsidTr="000724BA">
        <w:trPr>
          <w:trHeight w:val="156"/>
        </w:trPr>
        <w:tc>
          <w:tcPr>
            <w:tcW w:w="2641" w:type="pct"/>
            <w:tcBorders>
              <w:top w:val="single" w:sz="4" w:space="0" w:color="auto"/>
              <w:left w:val="single" w:sz="4" w:space="0" w:color="000000"/>
              <w:bottom w:val="single" w:sz="4" w:space="0" w:color="000000"/>
              <w:right w:val="nil"/>
            </w:tcBorders>
            <w:vAlign w:val="center"/>
          </w:tcPr>
          <w:p w14:paraId="3DAAD545" w14:textId="4E157DC5" w:rsidR="000724BA" w:rsidRPr="007B6F78" w:rsidRDefault="000724BA" w:rsidP="000724BA">
            <w:pPr>
              <w:pStyle w:val="affb"/>
              <w:rPr>
                <w:color w:val="000000" w:themeColor="text1"/>
              </w:rPr>
            </w:pPr>
            <w:r w:rsidRPr="007B6F78">
              <w:rPr>
                <w:color w:val="000000" w:themeColor="text1"/>
              </w:rPr>
              <w:t>Общественные здания</w:t>
            </w:r>
          </w:p>
        </w:tc>
        <w:tc>
          <w:tcPr>
            <w:tcW w:w="1321" w:type="pct"/>
            <w:tcBorders>
              <w:top w:val="single" w:sz="4" w:space="0" w:color="auto"/>
              <w:left w:val="single" w:sz="4" w:space="0" w:color="000000"/>
              <w:bottom w:val="single" w:sz="4" w:space="0" w:color="000000"/>
              <w:right w:val="nil"/>
            </w:tcBorders>
          </w:tcPr>
          <w:p w14:paraId="5DC48FF5" w14:textId="2986DB10" w:rsidR="000724BA" w:rsidRPr="007B6F78" w:rsidRDefault="000724BA" w:rsidP="000724BA">
            <w:pPr>
              <w:pStyle w:val="affb"/>
              <w:jc w:val="center"/>
              <w:rPr>
                <w:color w:val="000000" w:themeColor="text1"/>
              </w:rPr>
            </w:pPr>
            <w:r w:rsidRPr="007B6F78">
              <w:rPr>
                <w:color w:val="000000" w:themeColor="text1"/>
              </w:rPr>
              <w:t>15</w:t>
            </w:r>
          </w:p>
        </w:tc>
        <w:tc>
          <w:tcPr>
            <w:tcW w:w="1038" w:type="pct"/>
            <w:tcBorders>
              <w:top w:val="single" w:sz="4" w:space="0" w:color="auto"/>
              <w:left w:val="single" w:sz="4" w:space="0" w:color="000000"/>
              <w:bottom w:val="single" w:sz="4" w:space="0" w:color="000000"/>
              <w:right w:val="single" w:sz="4" w:space="0" w:color="000000"/>
            </w:tcBorders>
          </w:tcPr>
          <w:p w14:paraId="58D38650" w14:textId="358ECF40" w:rsidR="000724BA" w:rsidRPr="007B6F78" w:rsidRDefault="000724BA" w:rsidP="000724BA">
            <w:pPr>
              <w:pStyle w:val="affb"/>
              <w:jc w:val="center"/>
              <w:rPr>
                <w:color w:val="000000" w:themeColor="text1"/>
              </w:rPr>
            </w:pPr>
            <w:r w:rsidRPr="007B6F78">
              <w:rPr>
                <w:color w:val="000000" w:themeColor="text1"/>
              </w:rPr>
              <w:t>20</w:t>
            </w:r>
          </w:p>
        </w:tc>
      </w:tr>
      <w:tr w:rsidR="007B6F78" w:rsidRPr="007B6F78" w14:paraId="40240A84" w14:textId="77777777" w:rsidTr="000724BA">
        <w:trPr>
          <w:trHeight w:val="156"/>
        </w:trPr>
        <w:tc>
          <w:tcPr>
            <w:tcW w:w="2641" w:type="pct"/>
            <w:tcBorders>
              <w:top w:val="nil"/>
              <w:left w:val="single" w:sz="4" w:space="0" w:color="000000"/>
              <w:bottom w:val="single" w:sz="4" w:space="0" w:color="000000"/>
              <w:right w:val="nil"/>
            </w:tcBorders>
            <w:vAlign w:val="center"/>
            <w:hideMark/>
          </w:tcPr>
          <w:p w14:paraId="79085FED" w14:textId="77777777" w:rsidR="00BE4658" w:rsidRPr="007B6F78" w:rsidRDefault="00BE4658" w:rsidP="00BE4658">
            <w:pPr>
              <w:pStyle w:val="affb"/>
              <w:rPr>
                <w:color w:val="000000" w:themeColor="text1"/>
              </w:rPr>
            </w:pPr>
            <w:r w:rsidRPr="007B6F78">
              <w:rPr>
                <w:color w:val="000000" w:themeColor="text1"/>
              </w:rPr>
              <w:t>Общеобразовательные школы и дошкольные образовательные учреждения</w:t>
            </w:r>
          </w:p>
        </w:tc>
        <w:tc>
          <w:tcPr>
            <w:tcW w:w="1321" w:type="pct"/>
            <w:tcBorders>
              <w:top w:val="nil"/>
              <w:left w:val="single" w:sz="4" w:space="0" w:color="000000"/>
              <w:bottom w:val="single" w:sz="4" w:space="0" w:color="000000"/>
              <w:right w:val="nil"/>
            </w:tcBorders>
            <w:hideMark/>
          </w:tcPr>
          <w:p w14:paraId="51550666" w14:textId="77777777" w:rsidR="00BE4658" w:rsidRPr="007B6F78" w:rsidRDefault="00BE4658" w:rsidP="00BE4658">
            <w:pPr>
              <w:pStyle w:val="affb"/>
              <w:jc w:val="center"/>
              <w:rPr>
                <w:color w:val="000000" w:themeColor="text1"/>
              </w:rPr>
            </w:pPr>
            <w:r w:rsidRPr="007B6F78">
              <w:rPr>
                <w:color w:val="000000" w:themeColor="text1"/>
              </w:rPr>
              <w:t>50</w:t>
            </w:r>
          </w:p>
        </w:tc>
        <w:tc>
          <w:tcPr>
            <w:tcW w:w="1038" w:type="pct"/>
            <w:tcBorders>
              <w:top w:val="nil"/>
              <w:left w:val="single" w:sz="4" w:space="0" w:color="000000"/>
              <w:bottom w:val="single" w:sz="4" w:space="0" w:color="000000"/>
              <w:right w:val="single" w:sz="4" w:space="0" w:color="000000"/>
            </w:tcBorders>
            <w:hideMark/>
          </w:tcPr>
          <w:p w14:paraId="45E36845" w14:textId="77777777" w:rsidR="00BE4658" w:rsidRPr="007B6F78" w:rsidRDefault="00005EED" w:rsidP="00BE4658">
            <w:pPr>
              <w:pStyle w:val="affb"/>
              <w:jc w:val="center"/>
              <w:rPr>
                <w:color w:val="000000" w:themeColor="text1"/>
              </w:rPr>
            </w:pPr>
            <w:hyperlink r:id="rId146" w:history="1">
              <w:r w:rsidR="00BE4658" w:rsidRPr="007B6F78">
                <w:rPr>
                  <w:rStyle w:val="afff0"/>
                  <w:color w:val="000000" w:themeColor="text1"/>
                </w:rPr>
                <w:t>&lt;*&gt;</w:t>
              </w:r>
            </w:hyperlink>
          </w:p>
        </w:tc>
      </w:tr>
      <w:tr w:rsidR="007B6F78" w:rsidRPr="007B6F78" w14:paraId="5D7D8FD1" w14:textId="77777777" w:rsidTr="000724BA">
        <w:tc>
          <w:tcPr>
            <w:tcW w:w="2641" w:type="pct"/>
            <w:tcBorders>
              <w:top w:val="nil"/>
              <w:left w:val="single" w:sz="4" w:space="0" w:color="000000"/>
              <w:bottom w:val="single" w:sz="4" w:space="0" w:color="000000"/>
              <w:right w:val="nil"/>
            </w:tcBorders>
            <w:vAlign w:val="center"/>
            <w:hideMark/>
          </w:tcPr>
          <w:p w14:paraId="41B42F90" w14:textId="77777777" w:rsidR="00BE4658" w:rsidRPr="007B6F78" w:rsidRDefault="00BE4658" w:rsidP="00BE4658">
            <w:pPr>
              <w:pStyle w:val="affb"/>
              <w:rPr>
                <w:color w:val="000000" w:themeColor="text1"/>
              </w:rPr>
            </w:pPr>
            <w:r w:rsidRPr="007B6F78">
              <w:rPr>
                <w:color w:val="000000" w:themeColor="text1"/>
              </w:rPr>
              <w:t>Лечебные учреждения со стационаром</w:t>
            </w:r>
          </w:p>
        </w:tc>
        <w:tc>
          <w:tcPr>
            <w:tcW w:w="1321" w:type="pct"/>
            <w:tcBorders>
              <w:top w:val="nil"/>
              <w:left w:val="single" w:sz="4" w:space="0" w:color="000000"/>
              <w:bottom w:val="single" w:sz="4" w:space="0" w:color="000000"/>
              <w:right w:val="nil"/>
            </w:tcBorders>
            <w:hideMark/>
          </w:tcPr>
          <w:p w14:paraId="38917756" w14:textId="77777777" w:rsidR="00BE4658" w:rsidRPr="007B6F78" w:rsidRDefault="00BE4658" w:rsidP="00BE4658">
            <w:pPr>
              <w:pStyle w:val="affb"/>
              <w:jc w:val="center"/>
              <w:rPr>
                <w:color w:val="000000" w:themeColor="text1"/>
              </w:rPr>
            </w:pPr>
            <w:r w:rsidRPr="007B6F78">
              <w:rPr>
                <w:color w:val="000000" w:themeColor="text1"/>
              </w:rPr>
              <w:t>50</w:t>
            </w:r>
          </w:p>
        </w:tc>
        <w:tc>
          <w:tcPr>
            <w:tcW w:w="1038" w:type="pct"/>
            <w:tcBorders>
              <w:top w:val="nil"/>
              <w:left w:val="single" w:sz="4" w:space="0" w:color="000000"/>
              <w:bottom w:val="single" w:sz="4" w:space="0" w:color="000000"/>
              <w:right w:val="single" w:sz="4" w:space="0" w:color="000000"/>
            </w:tcBorders>
            <w:hideMark/>
          </w:tcPr>
          <w:p w14:paraId="3F9BF7C8" w14:textId="77777777" w:rsidR="00BE4658" w:rsidRPr="007B6F78" w:rsidRDefault="00005EED" w:rsidP="00BE4658">
            <w:pPr>
              <w:pStyle w:val="affb"/>
              <w:jc w:val="center"/>
              <w:rPr>
                <w:color w:val="000000" w:themeColor="text1"/>
              </w:rPr>
            </w:pPr>
            <w:hyperlink r:id="rId147" w:history="1">
              <w:r w:rsidR="00BE4658" w:rsidRPr="007B6F78">
                <w:rPr>
                  <w:rStyle w:val="afff0"/>
                  <w:color w:val="000000" w:themeColor="text1"/>
                </w:rPr>
                <w:t>&lt;*&gt;</w:t>
              </w:r>
            </w:hyperlink>
          </w:p>
        </w:tc>
      </w:tr>
    </w:tbl>
    <w:p w14:paraId="35032ECD" w14:textId="6E75CF39" w:rsidR="00BE4658" w:rsidRPr="007B6F78" w:rsidRDefault="00BE4658" w:rsidP="00BE4658">
      <w:pPr>
        <w:ind w:firstLine="709"/>
        <w:rPr>
          <w:color w:val="000000" w:themeColor="text1"/>
          <w:sz w:val="27"/>
          <w:szCs w:val="27"/>
        </w:rPr>
      </w:pPr>
      <w:r w:rsidRPr="007B6F78">
        <w:rPr>
          <w:color w:val="000000" w:themeColor="text1"/>
          <w:sz w:val="27"/>
          <w:szCs w:val="27"/>
        </w:rPr>
        <w:t>&lt;*&gt; Определяется по согласованию с органами Государственного санитарно-эпидемиологического надзора</w:t>
      </w:r>
      <w:r w:rsidR="00EF1FD0" w:rsidRPr="007B6F78">
        <w:rPr>
          <w:color w:val="000000" w:themeColor="text1"/>
          <w:sz w:val="27"/>
          <w:szCs w:val="27"/>
        </w:rPr>
        <w:t>.</w:t>
      </w:r>
    </w:p>
    <w:p w14:paraId="3A16ED5E" w14:textId="77777777" w:rsidR="00BE4658" w:rsidRPr="007B6F78" w:rsidRDefault="00BE4658" w:rsidP="00BE4658">
      <w:pPr>
        <w:ind w:firstLine="709"/>
        <w:rPr>
          <w:color w:val="000000" w:themeColor="text1"/>
          <w:sz w:val="27"/>
          <w:szCs w:val="27"/>
        </w:rPr>
      </w:pPr>
      <w:r w:rsidRPr="007B6F78">
        <w:rPr>
          <w:color w:val="000000" w:themeColor="text1"/>
          <w:sz w:val="27"/>
          <w:szCs w:val="27"/>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1C9D00D3" w14:textId="77777777" w:rsidR="00BE4658" w:rsidRPr="007B6F78" w:rsidRDefault="00BE4658" w:rsidP="00BE4658">
      <w:pPr>
        <w:ind w:firstLine="709"/>
        <w:rPr>
          <w:color w:val="000000" w:themeColor="text1"/>
          <w:sz w:val="27"/>
          <w:szCs w:val="27"/>
        </w:rPr>
      </w:pPr>
      <w:r w:rsidRPr="007B6F78">
        <w:rPr>
          <w:color w:val="000000" w:themeColor="text1"/>
          <w:sz w:val="27"/>
          <w:szCs w:val="27"/>
        </w:rPr>
        <w:t>на 2 колонки - 0,1 га;</w:t>
      </w:r>
    </w:p>
    <w:p w14:paraId="4E3551AE" w14:textId="77777777" w:rsidR="00BE4658" w:rsidRPr="007B6F78" w:rsidRDefault="00BE4658" w:rsidP="00BE4658">
      <w:pPr>
        <w:ind w:firstLine="709"/>
        <w:rPr>
          <w:color w:val="000000" w:themeColor="text1"/>
          <w:sz w:val="27"/>
          <w:szCs w:val="27"/>
        </w:rPr>
      </w:pPr>
      <w:r w:rsidRPr="007B6F78">
        <w:rPr>
          <w:color w:val="000000" w:themeColor="text1"/>
          <w:sz w:val="27"/>
          <w:szCs w:val="27"/>
        </w:rPr>
        <w:t>на 5 колонок - 0,2 га;</w:t>
      </w:r>
    </w:p>
    <w:p w14:paraId="6E8B4E6F" w14:textId="77777777" w:rsidR="00BE4658" w:rsidRPr="007B6F78" w:rsidRDefault="00BE4658" w:rsidP="00BE4658">
      <w:pPr>
        <w:ind w:firstLine="709"/>
        <w:rPr>
          <w:color w:val="000000" w:themeColor="text1"/>
          <w:sz w:val="27"/>
          <w:szCs w:val="27"/>
        </w:rPr>
      </w:pPr>
      <w:r w:rsidRPr="007B6F78">
        <w:rPr>
          <w:color w:val="000000" w:themeColor="text1"/>
          <w:sz w:val="27"/>
          <w:szCs w:val="27"/>
        </w:rPr>
        <w:t>на 7 колонок - 0,3 га;</w:t>
      </w:r>
    </w:p>
    <w:p w14:paraId="714CEA70" w14:textId="77777777" w:rsidR="00BE4658" w:rsidRPr="007B6F78" w:rsidRDefault="00BE4658" w:rsidP="00BE4658">
      <w:pPr>
        <w:ind w:firstLine="709"/>
        <w:rPr>
          <w:color w:val="000000" w:themeColor="text1"/>
          <w:sz w:val="27"/>
          <w:szCs w:val="27"/>
        </w:rPr>
      </w:pPr>
      <w:r w:rsidRPr="007B6F78">
        <w:rPr>
          <w:color w:val="000000" w:themeColor="text1"/>
          <w:sz w:val="27"/>
          <w:szCs w:val="27"/>
        </w:rPr>
        <w:t>на 9 колонок - 0,35 га;</w:t>
      </w:r>
    </w:p>
    <w:p w14:paraId="2ECABD1B" w14:textId="77777777" w:rsidR="00BE4658" w:rsidRPr="007B6F78" w:rsidRDefault="00BE4658" w:rsidP="00BE4658">
      <w:pPr>
        <w:ind w:firstLine="709"/>
        <w:rPr>
          <w:color w:val="000000" w:themeColor="text1"/>
          <w:sz w:val="27"/>
          <w:szCs w:val="27"/>
        </w:rPr>
      </w:pPr>
      <w:r w:rsidRPr="007B6F78">
        <w:rPr>
          <w:color w:val="000000" w:themeColor="text1"/>
          <w:sz w:val="27"/>
          <w:szCs w:val="27"/>
        </w:rPr>
        <w:t>на 11 колонок - 0,4 га.</w:t>
      </w:r>
    </w:p>
    <w:p w14:paraId="32C5765F" w14:textId="77777777" w:rsidR="00BE4658" w:rsidRPr="007B6F78" w:rsidRDefault="00BE4658" w:rsidP="00BE4658">
      <w:pPr>
        <w:ind w:firstLine="709"/>
        <w:rPr>
          <w:color w:val="000000" w:themeColor="text1"/>
          <w:sz w:val="27"/>
          <w:szCs w:val="27"/>
        </w:rPr>
      </w:pPr>
      <w:r w:rsidRPr="007B6F78">
        <w:rPr>
          <w:color w:val="000000" w:themeColor="text1"/>
          <w:sz w:val="27"/>
          <w:szCs w:val="27"/>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5C5AF1E0" w14:textId="77777777" w:rsidR="00BE4658" w:rsidRPr="007B6F78" w:rsidRDefault="00BE4658" w:rsidP="00BE4658">
      <w:pPr>
        <w:ind w:firstLine="709"/>
        <w:rPr>
          <w:color w:val="000000" w:themeColor="text1"/>
          <w:sz w:val="27"/>
          <w:szCs w:val="27"/>
        </w:rPr>
      </w:pPr>
      <w:r w:rsidRPr="007B6F78">
        <w:rPr>
          <w:color w:val="000000" w:themeColor="text1"/>
          <w:sz w:val="27"/>
          <w:szCs w:val="27"/>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27FE16A3" w14:textId="77777777" w:rsidR="00BE4658" w:rsidRPr="007B6F78" w:rsidRDefault="00BE4658" w:rsidP="00BE4658">
      <w:pPr>
        <w:ind w:firstLine="709"/>
        <w:rPr>
          <w:color w:val="000000" w:themeColor="text1"/>
          <w:sz w:val="27"/>
          <w:szCs w:val="27"/>
        </w:rPr>
      </w:pPr>
      <w:r w:rsidRPr="007B6F78">
        <w:rPr>
          <w:color w:val="000000" w:themeColor="text1"/>
          <w:sz w:val="27"/>
          <w:szCs w:val="27"/>
        </w:rPr>
        <w:t>Требования к ограждению земельных участков:</w:t>
      </w:r>
    </w:p>
    <w:p w14:paraId="59B73325"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6431FAAA"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Настоящие Указания не распространяются на проектирование специальных видов ограждений и охранных зон режимных предприятий и объектов, временных ограждений строек.</w:t>
      </w:r>
    </w:p>
    <w:p w14:paraId="6C6A3EFF" w14:textId="77777777" w:rsidR="00BE4658" w:rsidRPr="007B6F78" w:rsidRDefault="00BE4658" w:rsidP="00BE4658">
      <w:pPr>
        <w:ind w:firstLine="709"/>
        <w:rPr>
          <w:color w:val="000000" w:themeColor="text1"/>
          <w:sz w:val="27"/>
          <w:szCs w:val="27"/>
        </w:rPr>
      </w:pPr>
      <w:r w:rsidRPr="007B6F78">
        <w:rPr>
          <w:color w:val="000000" w:themeColor="text1"/>
          <w:sz w:val="27"/>
          <w:szCs w:val="27"/>
        </w:rPr>
        <w:t>Ограждения должны быть светопрозрачными, решетчатыми, эстетически привлекательными, иметь устойчивость к загрязнению и запылению и способность</w:t>
      </w:r>
    </w:p>
    <w:p w14:paraId="42FFA46A" w14:textId="77777777" w:rsidR="00BE4658" w:rsidRPr="007B6F78" w:rsidRDefault="00BE4658" w:rsidP="00BE4658">
      <w:pPr>
        <w:ind w:firstLine="709"/>
        <w:rPr>
          <w:color w:val="000000" w:themeColor="text1"/>
          <w:sz w:val="27"/>
          <w:szCs w:val="27"/>
        </w:rPr>
      </w:pPr>
      <w:r w:rsidRPr="007B6F78">
        <w:rPr>
          <w:color w:val="000000" w:themeColor="text1"/>
          <w:sz w:val="27"/>
          <w:szCs w:val="27"/>
        </w:rPr>
        <w:t>к легкой механической очистке.</w:t>
      </w:r>
    </w:p>
    <w:p w14:paraId="64534003"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Во всех случаях запрещается предусматривать ограждения:</w:t>
      </w:r>
    </w:p>
    <w:p w14:paraId="68CB9432"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1) предприятий, производства которых размещены в одном или в нескольких зданиях с охраняемыми входами (при отсутствии складов открытого хранения ценных материалов и наземных технологических транспортных связей);</w:t>
      </w:r>
    </w:p>
    <w:p w14:paraId="65012B96"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2) отдельных участков зданий и сооружений в пределах общего наружного ограждения площадки, за исключением участков, ограждение которых необходимо по требованиям техники безопасности или по санитарным требованиям (открытые электроподстанции, карантины и изоляторы мясокомбинатов и т.п.);</w:t>
      </w:r>
    </w:p>
    <w:p w14:paraId="78F20922"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3) территорий, резервируемых для последующего расширения предприятий;</w:t>
      </w:r>
    </w:p>
    <w:p w14:paraId="78554FEA"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4) сооружений коммунального назначения (полей фильтрации, орошения и т.п.);</w:t>
      </w:r>
    </w:p>
    <w:p w14:paraId="7BE7B9DE"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lastRenderedPageBreak/>
        <w:t>5) складов малоценного сырья и материалов;</w:t>
      </w:r>
    </w:p>
    <w:p w14:paraId="03D26F37"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6)  производственных отвалов, не опасных по своему составу для населения и животных (кроме отвалов, ограждение которых требуется по условиям техники безопасности);</w:t>
      </w:r>
    </w:p>
    <w:p w14:paraId="3B01444F"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7) вспомогательных зданий и сооружений, располагаемых на предзаводских площадках промышленных предприятий;</w:t>
      </w:r>
    </w:p>
    <w:p w14:paraId="3AA64E6F"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Ограждения, как правило, не следует предусматривать вдоль фасадов зданий, расположенных на границах площадки. В этих случаях ограждение должно предусматриваться только в разрывах между зданиями.</w:t>
      </w:r>
    </w:p>
    <w:p w14:paraId="191BD9F5"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5C85597A"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Высоту и вид ограждения следует принимать:</w:t>
      </w:r>
    </w:p>
    <w:p w14:paraId="02C6967C"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1)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 - 1,6 м, стальная сетка или железобетонное решетчатое;</w:t>
      </w:r>
    </w:p>
    <w:p w14:paraId="1787BB83"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2)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 - не менее 1,6 м, стальная сетка с цоколем или железобетонное решетчатое с цоколем;</w:t>
      </w:r>
    </w:p>
    <w:p w14:paraId="4D31475D"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3) предприятия по производству ценной продукции, склады ценных материалов и оборудования, при размещении их в нескольких неохраняемых зданиях - не менее 1,6 м, стальная сетка или железобетонное решетчатое;</w:t>
      </w:r>
    </w:p>
    <w:p w14:paraId="768BA328"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4) предприятия по производству особо ценных материалов, оборудования и продукции (драгоценные металлы, камни и т.п) - 2 м, железобетонное сплошное;</w:t>
      </w:r>
    </w:p>
    <w:p w14:paraId="65FF36B5"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5) сельскохозяйственные предприятия, ограждаемые по ветеринарным или санитарным требованиям - не менее 1,6 м, стальная сетка с цоколем или железобетонное решетчатое с цоколем;</w:t>
      </w:r>
    </w:p>
    <w:p w14:paraId="0AE29D4B"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6)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  - не  менее 1,6 м, стальная сетка или железобетонное решетчатое;</w:t>
      </w:r>
    </w:p>
    <w:p w14:paraId="32B8EA10"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7) охраняемые объекты радиовещания и телевидения - 2 м, стальная сетка;</w:t>
      </w:r>
    </w:p>
    <w:p w14:paraId="7AF83AE8"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8) хозяйственные зоны предприятий общественного питания и бытового обслуживания - 1,6 м, живая изгородь (стальная сетка при необходимости охраны). </w:t>
      </w:r>
    </w:p>
    <w:p w14:paraId="1FF8C0FB" w14:textId="77777777" w:rsidR="00BE4658" w:rsidRPr="007B6F78" w:rsidRDefault="00BE4658" w:rsidP="00BE4658">
      <w:pPr>
        <w:ind w:firstLine="709"/>
        <w:rPr>
          <w:color w:val="000000" w:themeColor="text1"/>
          <w:sz w:val="27"/>
          <w:szCs w:val="27"/>
          <w:lang w:eastAsia="zh-CN"/>
        </w:rPr>
      </w:pPr>
      <w:r w:rsidRPr="007B6F78">
        <w:rPr>
          <w:color w:val="000000" w:themeColor="text1"/>
          <w:sz w:val="27"/>
          <w:szCs w:val="27"/>
          <w:lang w:eastAsia="zh-CN"/>
        </w:rPr>
        <w:t>Устройство оград следует выполнять в соответствии со СНиП III-10-75 «Благоустройство территорий».</w:t>
      </w:r>
    </w:p>
    <w:p w14:paraId="251029D6" w14:textId="77777777" w:rsidR="00BE4658" w:rsidRPr="007B6F78" w:rsidRDefault="00BE4658" w:rsidP="00BE4658">
      <w:pPr>
        <w:ind w:firstLine="709"/>
        <w:rPr>
          <w:color w:val="000000" w:themeColor="text1"/>
          <w:sz w:val="27"/>
          <w:szCs w:val="27"/>
          <w:lang w:eastAsia="zh-CN"/>
        </w:rPr>
      </w:pPr>
      <w:r w:rsidRPr="007B6F78">
        <w:rPr>
          <w:color w:val="000000" w:themeColor="text1"/>
          <w:sz w:val="27"/>
          <w:szCs w:val="27"/>
          <w:lang w:eastAsia="zh-CN"/>
        </w:rPr>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7821C99C" w14:textId="31189443" w:rsidR="00BE4658" w:rsidRPr="007B6F78" w:rsidRDefault="00BE4658" w:rsidP="00BE4658">
      <w:pPr>
        <w:ind w:firstLine="709"/>
        <w:rPr>
          <w:color w:val="000000" w:themeColor="text1"/>
          <w:sz w:val="27"/>
          <w:szCs w:val="27"/>
          <w:lang w:eastAsia="zh-CN"/>
        </w:rPr>
      </w:pPr>
      <w:r w:rsidRPr="007B6F78">
        <w:rPr>
          <w:color w:val="000000" w:themeColor="text1"/>
          <w:sz w:val="27"/>
          <w:szCs w:val="27"/>
          <w:lang w:eastAsia="zh-CN"/>
        </w:rPr>
        <w:t>в границах территорий общего пользования;</w:t>
      </w:r>
    </w:p>
    <w:p w14:paraId="434061D4" w14:textId="65D5402A" w:rsidR="00BE4658" w:rsidRPr="007B6F78" w:rsidRDefault="00BE4658" w:rsidP="00BE4658">
      <w:pPr>
        <w:ind w:firstLine="709"/>
        <w:rPr>
          <w:color w:val="000000" w:themeColor="text1"/>
          <w:sz w:val="27"/>
          <w:szCs w:val="27"/>
          <w:lang w:eastAsia="zh-CN"/>
        </w:rPr>
      </w:pPr>
      <w:r w:rsidRPr="007B6F78">
        <w:rPr>
          <w:color w:val="000000" w:themeColor="text1"/>
          <w:sz w:val="27"/>
          <w:szCs w:val="27"/>
          <w:lang w:eastAsia="zh-CN"/>
        </w:rPr>
        <w:t>предназначенные для размещения линейных объектов и (или) занятые линейными объектами.</w:t>
      </w:r>
    </w:p>
    <w:p w14:paraId="17F5DB1C" w14:textId="63428372" w:rsidR="00BE4658" w:rsidRPr="007B6F78" w:rsidRDefault="00BE4658" w:rsidP="00BE4658">
      <w:pPr>
        <w:ind w:firstLine="709"/>
        <w:rPr>
          <w:color w:val="000000" w:themeColor="text1"/>
          <w:sz w:val="27"/>
          <w:szCs w:val="27"/>
          <w:lang w:eastAsia="zh-CN"/>
        </w:rPr>
      </w:pPr>
      <w:r w:rsidRPr="007B6F78">
        <w:rPr>
          <w:color w:val="000000" w:themeColor="text1"/>
          <w:sz w:val="27"/>
          <w:szCs w:val="27"/>
          <w:lang w:eastAsia="zh-CN"/>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w:t>
      </w:r>
      <w:r w:rsidRPr="007B6F78">
        <w:rPr>
          <w:color w:val="000000" w:themeColor="text1"/>
          <w:sz w:val="27"/>
          <w:szCs w:val="27"/>
          <w:lang w:eastAsia="zh-CN"/>
        </w:rPr>
        <w:lastRenderedPageBreak/>
        <w:t>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9D56F0" w:rsidRPr="007B6F78">
        <w:rPr>
          <w:color w:val="000000" w:themeColor="text1"/>
          <w:sz w:val="27"/>
          <w:szCs w:val="27"/>
          <w:lang w:eastAsia="zh-CN"/>
        </w:rPr>
        <w:t xml:space="preserve"> общего пользования (код 12.0.)</w:t>
      </w:r>
      <w:r w:rsidRPr="007B6F78">
        <w:rPr>
          <w:color w:val="000000" w:themeColor="text1"/>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4DE37386" w14:textId="77777777" w:rsidR="00BE4658" w:rsidRPr="007B6F78" w:rsidRDefault="00BE4658" w:rsidP="00BE4658">
      <w:pPr>
        <w:ind w:firstLine="709"/>
        <w:rPr>
          <w:color w:val="000000" w:themeColor="text1"/>
          <w:sz w:val="27"/>
          <w:szCs w:val="27"/>
          <w:lang w:eastAsia="zh-CN"/>
        </w:rPr>
      </w:pPr>
      <w:r w:rsidRPr="007B6F78">
        <w:rPr>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29D3B7EB" w14:textId="77777777" w:rsidR="00BE4658" w:rsidRPr="007B6F78" w:rsidRDefault="00BE4658" w:rsidP="00BE4658">
      <w:pPr>
        <w:ind w:firstLine="709"/>
        <w:rPr>
          <w:rFonts w:eastAsia="SimSun"/>
          <w:color w:val="000000" w:themeColor="text1"/>
          <w:sz w:val="27"/>
          <w:szCs w:val="27"/>
          <w:lang w:eastAsia="zh-CN"/>
        </w:rPr>
      </w:pPr>
      <w:r w:rsidRPr="007B6F78">
        <w:rPr>
          <w:rFonts w:eastAsia="SimSun"/>
          <w:color w:val="000000" w:themeColor="text1"/>
          <w:sz w:val="27"/>
          <w:szCs w:val="27"/>
          <w:lang w:eastAsia="zh-CN"/>
        </w:rPr>
        <w:t>Размещение зданий, строений и сооружений возможно при соблюдении требований статей 38, 39,40, 44, 51 настоящих Правил.</w:t>
      </w:r>
    </w:p>
    <w:p w14:paraId="3A437CDA" w14:textId="661A8BF8" w:rsidR="00BE4658" w:rsidRPr="007B6F78" w:rsidRDefault="00BE4658" w:rsidP="00BE4658">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w:t>
      </w:r>
      <w:r w:rsidR="009D56F0" w:rsidRPr="007B6F78">
        <w:rPr>
          <w:rFonts w:eastAsia="SimSun"/>
          <w:color w:val="000000" w:themeColor="text1"/>
          <w:sz w:val="27"/>
          <w:szCs w:val="27"/>
          <w:lang w:eastAsia="zh-CN"/>
        </w:rPr>
        <w:t xml:space="preserve">                                          </w:t>
      </w:r>
      <w:r w:rsidRPr="007B6F78">
        <w:rPr>
          <w:rFonts w:eastAsia="SimSun"/>
          <w:color w:val="000000" w:themeColor="text1"/>
          <w:sz w:val="27"/>
          <w:szCs w:val="27"/>
          <w:lang w:eastAsia="zh-CN"/>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6E0EDFF9" w14:textId="77777777" w:rsidR="009D56F0" w:rsidRPr="007B6F78" w:rsidRDefault="009D56F0" w:rsidP="00BE4658">
      <w:pPr>
        <w:suppressAutoHyphens/>
        <w:ind w:firstLine="709"/>
        <w:rPr>
          <w:rFonts w:eastAsia="SimSun"/>
          <w:color w:val="000000" w:themeColor="text1"/>
          <w:sz w:val="27"/>
          <w:szCs w:val="27"/>
          <w:lang w:eastAsia="zh-CN"/>
        </w:rPr>
      </w:pPr>
    </w:p>
    <w:p w14:paraId="2C31FEBD" w14:textId="77777777" w:rsidR="00DB70DB" w:rsidRPr="007B6F78" w:rsidRDefault="00DB70DB" w:rsidP="00DB70DB">
      <w:pPr>
        <w:suppressAutoHyphens/>
        <w:ind w:firstLine="426"/>
        <w:jc w:val="center"/>
        <w:rPr>
          <w:rFonts w:eastAsia="SimSun"/>
          <w:b/>
          <w:color w:val="000000" w:themeColor="text1"/>
          <w:sz w:val="27"/>
          <w:szCs w:val="27"/>
          <w:lang w:eastAsia="zh-CN"/>
        </w:rPr>
      </w:pPr>
      <w:r w:rsidRPr="007B6F78">
        <w:rPr>
          <w:rFonts w:eastAsia="SimSun"/>
          <w:b/>
          <w:bCs/>
          <w:color w:val="000000" w:themeColor="text1"/>
          <w:sz w:val="27"/>
          <w:szCs w:val="27"/>
          <w:lang w:eastAsia="zh-CN"/>
        </w:rPr>
        <w:t xml:space="preserve">П – 4. Зона предприятий, производств и объектов </w:t>
      </w:r>
      <w:r w:rsidR="00E3300D" w:rsidRPr="007B6F78">
        <w:rPr>
          <w:rFonts w:eastAsia="SimSun"/>
          <w:b/>
          <w:bCs/>
          <w:color w:val="000000" w:themeColor="text1"/>
          <w:sz w:val="27"/>
          <w:szCs w:val="27"/>
          <w:lang w:val="en-US" w:eastAsia="zh-CN"/>
        </w:rPr>
        <w:t>IV</w:t>
      </w:r>
      <w:r w:rsidR="009A7ACE" w:rsidRPr="007B6F78">
        <w:rPr>
          <w:rFonts w:eastAsia="SimSun"/>
          <w:b/>
          <w:bCs/>
          <w:color w:val="000000" w:themeColor="text1"/>
          <w:sz w:val="27"/>
          <w:szCs w:val="27"/>
          <w:lang w:eastAsia="zh-CN"/>
        </w:rPr>
        <w:t xml:space="preserve"> </w:t>
      </w:r>
      <w:r w:rsidRPr="007B6F78">
        <w:rPr>
          <w:rFonts w:eastAsia="SimSun"/>
          <w:b/>
          <w:bCs/>
          <w:color w:val="000000" w:themeColor="text1"/>
          <w:sz w:val="27"/>
          <w:szCs w:val="27"/>
          <w:lang w:eastAsia="zh-CN"/>
        </w:rPr>
        <w:t>класса опасности</w:t>
      </w:r>
      <w:r w:rsidRPr="007B6F78">
        <w:rPr>
          <w:rFonts w:eastAsia="SimSun"/>
          <w:b/>
          <w:color w:val="000000" w:themeColor="text1"/>
          <w:sz w:val="27"/>
          <w:szCs w:val="27"/>
          <w:lang w:eastAsia="zh-CN"/>
        </w:rPr>
        <w:t xml:space="preserve"> </w:t>
      </w:r>
      <w:r w:rsidR="00FC1F72" w:rsidRPr="007B6F78">
        <w:rPr>
          <w:rFonts w:eastAsia="SimSun"/>
          <w:b/>
          <w:color w:val="000000" w:themeColor="text1"/>
          <w:sz w:val="27"/>
          <w:szCs w:val="27"/>
          <w:lang w:eastAsia="zh-CN"/>
        </w:rPr>
        <w:t xml:space="preserve">   </w:t>
      </w:r>
      <w:r w:rsidRPr="007B6F78">
        <w:rPr>
          <w:rFonts w:eastAsia="SimSun"/>
          <w:b/>
          <w:color w:val="000000" w:themeColor="text1"/>
          <w:sz w:val="27"/>
          <w:szCs w:val="27"/>
          <w:lang w:eastAsia="zh-CN"/>
        </w:rPr>
        <w:t>СЗЗ-100 м.</w:t>
      </w:r>
    </w:p>
    <w:p w14:paraId="15065654" w14:textId="77777777" w:rsidR="00DB70DB" w:rsidRPr="007B6F78" w:rsidRDefault="00DB70DB" w:rsidP="00DB70DB">
      <w:pPr>
        <w:suppressAutoHyphens/>
        <w:ind w:firstLine="426"/>
        <w:jc w:val="center"/>
        <w:rPr>
          <w:rFonts w:eastAsia="SimSun"/>
          <w:color w:val="000000" w:themeColor="text1"/>
          <w:sz w:val="27"/>
          <w:szCs w:val="27"/>
          <w:u w:val="single"/>
          <w:lang w:eastAsia="zh-CN"/>
        </w:rPr>
      </w:pPr>
    </w:p>
    <w:p w14:paraId="2F2A9ACD" w14:textId="77777777" w:rsidR="001571B5" w:rsidRPr="007B6F78" w:rsidRDefault="00DB70DB" w:rsidP="00CD5FE0">
      <w:pPr>
        <w:widowControl w:val="0"/>
        <w:suppressAutoHyphens/>
        <w:ind w:firstLine="709"/>
        <w:rPr>
          <w:rFonts w:eastAsia="SimSun"/>
          <w:color w:val="000000" w:themeColor="text1"/>
          <w:sz w:val="27"/>
          <w:szCs w:val="27"/>
          <w:lang w:eastAsia="zh-CN"/>
        </w:rPr>
      </w:pPr>
      <w:r w:rsidRPr="007B6F78">
        <w:rPr>
          <w:rFonts w:eastAsia="SimSun"/>
          <w:iCs/>
          <w:color w:val="000000" w:themeColor="text1"/>
          <w:sz w:val="27"/>
          <w:szCs w:val="27"/>
          <w:lang w:eastAsia="zh-CN"/>
        </w:rPr>
        <w:t xml:space="preserve">Зона П-4 выделена для обеспечения правовых условий формирования предприятий, производств и объектов </w:t>
      </w:r>
      <w:r w:rsidRPr="007B6F78">
        <w:rPr>
          <w:rFonts w:eastAsia="SimSun"/>
          <w:iCs/>
          <w:color w:val="000000" w:themeColor="text1"/>
          <w:sz w:val="27"/>
          <w:szCs w:val="27"/>
          <w:lang w:val="en-US" w:eastAsia="zh-CN"/>
        </w:rPr>
        <w:t>IV</w:t>
      </w:r>
      <w:r w:rsidRPr="007B6F78">
        <w:rPr>
          <w:rFonts w:eastAsia="SimSun"/>
          <w:iCs/>
          <w:color w:val="000000" w:themeColor="text1"/>
          <w:sz w:val="27"/>
          <w:szCs w:val="27"/>
          <w:lang w:eastAsia="zh-CN"/>
        </w:rPr>
        <w:t xml:space="preserve"> класса </w:t>
      </w:r>
      <w:r w:rsidRPr="007B6F78">
        <w:rPr>
          <w:rFonts w:eastAsia="SimSun"/>
          <w:bCs/>
          <w:color w:val="000000" w:themeColor="text1"/>
          <w:sz w:val="27"/>
          <w:szCs w:val="27"/>
          <w:lang w:eastAsia="zh-CN"/>
        </w:rPr>
        <w:t>опасности</w:t>
      </w:r>
      <w:r w:rsidRPr="007B6F78">
        <w:rPr>
          <w:rFonts w:eastAsia="SimSun"/>
          <w:iCs/>
          <w:color w:val="000000" w:themeColor="text1"/>
          <w:sz w:val="27"/>
          <w:szCs w:val="27"/>
          <w:lang w:eastAsia="zh-CN"/>
        </w:rPr>
        <w:t>,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10816C7D" w14:textId="79441F0B" w:rsidR="001571B5" w:rsidRPr="007B6F78" w:rsidRDefault="001571B5" w:rsidP="00DB70DB">
      <w:pPr>
        <w:tabs>
          <w:tab w:val="left" w:pos="2520"/>
        </w:tabs>
        <w:suppressAutoHyphens/>
        <w:ind w:firstLine="0"/>
        <w:jc w:val="center"/>
        <w:rPr>
          <w:rFonts w:eastAsia="SimSun"/>
          <w:b/>
          <w:color w:val="000000" w:themeColor="text1"/>
          <w:sz w:val="27"/>
          <w:szCs w:val="27"/>
          <w:lang w:eastAsia="zh-CN"/>
        </w:rPr>
      </w:pPr>
    </w:p>
    <w:p w14:paraId="4567F496" w14:textId="63B2456D" w:rsidR="000724BA" w:rsidRPr="007B6F78" w:rsidRDefault="000724BA" w:rsidP="00DB70DB">
      <w:pPr>
        <w:tabs>
          <w:tab w:val="left" w:pos="2520"/>
        </w:tabs>
        <w:suppressAutoHyphens/>
        <w:ind w:firstLine="0"/>
        <w:jc w:val="center"/>
        <w:rPr>
          <w:rFonts w:eastAsia="SimSun"/>
          <w:b/>
          <w:color w:val="000000" w:themeColor="text1"/>
          <w:sz w:val="27"/>
          <w:szCs w:val="27"/>
          <w:lang w:eastAsia="zh-CN"/>
        </w:rPr>
      </w:pPr>
    </w:p>
    <w:p w14:paraId="491E4156" w14:textId="220E02DA" w:rsidR="000724BA" w:rsidRPr="007B6F78" w:rsidRDefault="000724BA" w:rsidP="00DB70DB">
      <w:pPr>
        <w:tabs>
          <w:tab w:val="left" w:pos="2520"/>
        </w:tabs>
        <w:suppressAutoHyphens/>
        <w:ind w:firstLine="0"/>
        <w:jc w:val="center"/>
        <w:rPr>
          <w:rFonts w:eastAsia="SimSun"/>
          <w:b/>
          <w:color w:val="000000" w:themeColor="text1"/>
          <w:sz w:val="27"/>
          <w:szCs w:val="27"/>
          <w:lang w:eastAsia="zh-CN"/>
        </w:rPr>
      </w:pPr>
    </w:p>
    <w:p w14:paraId="0E902B8E" w14:textId="4822B046" w:rsidR="000724BA" w:rsidRPr="007B6F78" w:rsidRDefault="000724BA" w:rsidP="00DB70DB">
      <w:pPr>
        <w:tabs>
          <w:tab w:val="left" w:pos="2520"/>
        </w:tabs>
        <w:suppressAutoHyphens/>
        <w:ind w:firstLine="0"/>
        <w:jc w:val="center"/>
        <w:rPr>
          <w:rFonts w:eastAsia="SimSun"/>
          <w:b/>
          <w:color w:val="000000" w:themeColor="text1"/>
          <w:sz w:val="27"/>
          <w:szCs w:val="27"/>
          <w:lang w:eastAsia="zh-CN"/>
        </w:rPr>
      </w:pPr>
    </w:p>
    <w:p w14:paraId="75D1422C" w14:textId="373D0990" w:rsidR="000724BA" w:rsidRPr="007B6F78" w:rsidRDefault="000724BA" w:rsidP="00DB70DB">
      <w:pPr>
        <w:tabs>
          <w:tab w:val="left" w:pos="2520"/>
        </w:tabs>
        <w:suppressAutoHyphens/>
        <w:ind w:firstLine="0"/>
        <w:jc w:val="center"/>
        <w:rPr>
          <w:rFonts w:eastAsia="SimSun"/>
          <w:b/>
          <w:color w:val="000000" w:themeColor="text1"/>
          <w:sz w:val="27"/>
          <w:szCs w:val="27"/>
          <w:lang w:eastAsia="zh-CN"/>
        </w:rPr>
      </w:pPr>
    </w:p>
    <w:p w14:paraId="3BA4A511" w14:textId="1684A5BD" w:rsidR="000724BA" w:rsidRPr="007B6F78" w:rsidRDefault="000724BA" w:rsidP="00DB70DB">
      <w:pPr>
        <w:tabs>
          <w:tab w:val="left" w:pos="2520"/>
        </w:tabs>
        <w:suppressAutoHyphens/>
        <w:ind w:firstLine="0"/>
        <w:jc w:val="center"/>
        <w:rPr>
          <w:rFonts w:eastAsia="SimSun"/>
          <w:b/>
          <w:color w:val="000000" w:themeColor="text1"/>
          <w:sz w:val="27"/>
          <w:szCs w:val="27"/>
          <w:lang w:eastAsia="zh-CN"/>
        </w:rPr>
      </w:pPr>
    </w:p>
    <w:p w14:paraId="79D6F63C" w14:textId="56FDACDA" w:rsidR="000724BA" w:rsidRPr="007B6F78" w:rsidRDefault="000724BA" w:rsidP="00DB70DB">
      <w:pPr>
        <w:tabs>
          <w:tab w:val="left" w:pos="2520"/>
        </w:tabs>
        <w:suppressAutoHyphens/>
        <w:ind w:firstLine="0"/>
        <w:jc w:val="center"/>
        <w:rPr>
          <w:rFonts w:eastAsia="SimSun"/>
          <w:b/>
          <w:color w:val="000000" w:themeColor="text1"/>
          <w:sz w:val="27"/>
          <w:szCs w:val="27"/>
          <w:lang w:eastAsia="zh-CN"/>
        </w:rPr>
      </w:pPr>
    </w:p>
    <w:p w14:paraId="5CDD0813" w14:textId="387B7067" w:rsidR="000724BA" w:rsidRPr="007B6F78" w:rsidRDefault="000724BA" w:rsidP="00DB70DB">
      <w:pPr>
        <w:tabs>
          <w:tab w:val="left" w:pos="2520"/>
        </w:tabs>
        <w:suppressAutoHyphens/>
        <w:ind w:firstLine="0"/>
        <w:jc w:val="center"/>
        <w:rPr>
          <w:rFonts w:eastAsia="SimSun"/>
          <w:b/>
          <w:color w:val="000000" w:themeColor="text1"/>
          <w:sz w:val="27"/>
          <w:szCs w:val="27"/>
          <w:lang w:eastAsia="zh-CN"/>
        </w:rPr>
      </w:pPr>
    </w:p>
    <w:p w14:paraId="7293FA3A" w14:textId="14F4F898" w:rsidR="000724BA" w:rsidRPr="007B6F78" w:rsidRDefault="000724BA" w:rsidP="00DB70DB">
      <w:pPr>
        <w:tabs>
          <w:tab w:val="left" w:pos="2520"/>
        </w:tabs>
        <w:suppressAutoHyphens/>
        <w:ind w:firstLine="0"/>
        <w:jc w:val="center"/>
        <w:rPr>
          <w:rFonts w:eastAsia="SimSun"/>
          <w:b/>
          <w:color w:val="000000" w:themeColor="text1"/>
          <w:sz w:val="27"/>
          <w:szCs w:val="27"/>
          <w:lang w:eastAsia="zh-CN"/>
        </w:rPr>
      </w:pPr>
    </w:p>
    <w:p w14:paraId="14F195D8" w14:textId="6F4B9777" w:rsidR="000724BA" w:rsidRPr="007B6F78" w:rsidRDefault="000724BA" w:rsidP="00DB70DB">
      <w:pPr>
        <w:tabs>
          <w:tab w:val="left" w:pos="2520"/>
        </w:tabs>
        <w:suppressAutoHyphens/>
        <w:ind w:firstLine="0"/>
        <w:jc w:val="center"/>
        <w:rPr>
          <w:rFonts w:eastAsia="SimSun"/>
          <w:b/>
          <w:color w:val="000000" w:themeColor="text1"/>
          <w:sz w:val="27"/>
          <w:szCs w:val="27"/>
          <w:lang w:eastAsia="zh-CN"/>
        </w:rPr>
      </w:pPr>
    </w:p>
    <w:p w14:paraId="41FEA951" w14:textId="2CA31B9B" w:rsidR="000724BA" w:rsidRPr="007B6F78" w:rsidRDefault="000724BA" w:rsidP="00DB70DB">
      <w:pPr>
        <w:tabs>
          <w:tab w:val="left" w:pos="2520"/>
        </w:tabs>
        <w:suppressAutoHyphens/>
        <w:ind w:firstLine="0"/>
        <w:jc w:val="center"/>
        <w:rPr>
          <w:rFonts w:eastAsia="SimSun"/>
          <w:b/>
          <w:color w:val="000000" w:themeColor="text1"/>
          <w:sz w:val="27"/>
          <w:szCs w:val="27"/>
          <w:lang w:eastAsia="zh-CN"/>
        </w:rPr>
      </w:pPr>
    </w:p>
    <w:p w14:paraId="0866E600" w14:textId="77777777" w:rsidR="000724BA" w:rsidRPr="007B6F78" w:rsidRDefault="000724BA" w:rsidP="00DB70DB">
      <w:pPr>
        <w:tabs>
          <w:tab w:val="left" w:pos="2520"/>
        </w:tabs>
        <w:suppressAutoHyphens/>
        <w:ind w:firstLine="0"/>
        <w:jc w:val="center"/>
        <w:rPr>
          <w:rFonts w:eastAsia="SimSun"/>
          <w:b/>
          <w:color w:val="000000" w:themeColor="text1"/>
          <w:sz w:val="27"/>
          <w:szCs w:val="27"/>
          <w:lang w:eastAsia="zh-CN"/>
        </w:rPr>
      </w:pPr>
    </w:p>
    <w:p w14:paraId="502BABDC" w14:textId="77777777" w:rsidR="00DB70DB" w:rsidRPr="007B6F78" w:rsidRDefault="00DB70DB" w:rsidP="00DB70DB">
      <w:pPr>
        <w:tabs>
          <w:tab w:val="left" w:pos="2520"/>
        </w:tabs>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lastRenderedPageBreak/>
        <w:t>Основные виды и параметры разрешенного использования</w:t>
      </w:r>
    </w:p>
    <w:p w14:paraId="366CF675" w14:textId="77777777" w:rsidR="00DB70DB" w:rsidRPr="007B6F78" w:rsidRDefault="00916A0B" w:rsidP="00CD5FE0">
      <w:pPr>
        <w:tabs>
          <w:tab w:val="left" w:pos="2520"/>
        </w:tabs>
        <w:suppressAutoHyphens/>
        <w:ind w:firstLine="0"/>
        <w:jc w:val="center"/>
        <w:rPr>
          <w:rFonts w:eastAsia="SimSun"/>
          <w:color w:val="000000" w:themeColor="text1"/>
          <w:sz w:val="27"/>
          <w:szCs w:val="27"/>
          <w:lang w:eastAsia="zh-CN"/>
        </w:rPr>
      </w:pPr>
      <w:r w:rsidRPr="007B6F78">
        <w:rPr>
          <w:rFonts w:eastAsia="SimSun"/>
          <w:b/>
          <w:color w:val="000000" w:themeColor="text1"/>
          <w:sz w:val="27"/>
          <w:szCs w:val="27"/>
          <w:lang w:eastAsia="zh-CN"/>
        </w:rPr>
        <w:t>з</w:t>
      </w:r>
      <w:r w:rsidR="00DB70DB" w:rsidRPr="007B6F78">
        <w:rPr>
          <w:rFonts w:eastAsia="SimSun"/>
          <w:b/>
          <w:color w:val="000000" w:themeColor="text1"/>
          <w:sz w:val="27"/>
          <w:szCs w:val="27"/>
          <w:lang w:eastAsia="zh-CN"/>
        </w:rPr>
        <w:t>емельных участков и объектов капитального строительства</w:t>
      </w:r>
    </w:p>
    <w:p w14:paraId="0D37B0B0" w14:textId="78AD1F82" w:rsidR="00CD5FE0" w:rsidRPr="007B6F78" w:rsidRDefault="00CD5FE0" w:rsidP="00CD5FE0">
      <w:pPr>
        <w:tabs>
          <w:tab w:val="left" w:pos="2520"/>
        </w:tabs>
        <w:suppressAutoHyphens/>
        <w:ind w:firstLine="0"/>
        <w:jc w:val="center"/>
        <w:rPr>
          <w:rFonts w:eastAsia="SimSun"/>
          <w:color w:val="000000" w:themeColor="text1"/>
          <w:sz w:val="27"/>
          <w:szCs w:val="27"/>
          <w:lang w:eastAsia="zh-CN"/>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1"/>
        <w:gridCol w:w="3118"/>
        <w:gridCol w:w="4394"/>
      </w:tblGrid>
      <w:tr w:rsidR="009D56F0" w:rsidRPr="007B6F78" w14:paraId="29571523" w14:textId="77777777" w:rsidTr="009D56F0">
        <w:trPr>
          <w:trHeight w:val="20"/>
          <w:tblHeader/>
        </w:trPr>
        <w:tc>
          <w:tcPr>
            <w:tcW w:w="2411" w:type="dxa"/>
            <w:tcBorders>
              <w:top w:val="single" w:sz="4" w:space="0" w:color="auto"/>
              <w:left w:val="single" w:sz="4" w:space="0" w:color="auto"/>
              <w:bottom w:val="single" w:sz="4" w:space="0" w:color="auto"/>
              <w:right w:val="single" w:sz="4" w:space="0" w:color="auto"/>
            </w:tcBorders>
          </w:tcPr>
          <w:p w14:paraId="3B4EF638" w14:textId="77777777" w:rsidR="009D56F0" w:rsidRPr="007B6F78" w:rsidRDefault="009D56F0" w:rsidP="009D56F0">
            <w:pPr>
              <w:tabs>
                <w:tab w:val="left" w:pos="2520"/>
              </w:tabs>
              <w:ind w:firstLine="0"/>
              <w:jc w:val="center"/>
              <w:rPr>
                <w:rFonts w:eastAsia="SimSun"/>
                <w:b/>
                <w:color w:val="000000" w:themeColor="text1"/>
                <w:sz w:val="24"/>
                <w:szCs w:val="24"/>
                <w:lang w:eastAsia="zh-CN"/>
              </w:rPr>
            </w:pPr>
            <w:r w:rsidRPr="007B6F78">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118" w:type="dxa"/>
            <w:tcBorders>
              <w:top w:val="single" w:sz="4" w:space="0" w:color="auto"/>
              <w:left w:val="single" w:sz="4" w:space="0" w:color="auto"/>
              <w:bottom w:val="single" w:sz="4" w:space="0" w:color="auto"/>
              <w:right w:val="single" w:sz="4" w:space="0" w:color="auto"/>
            </w:tcBorders>
          </w:tcPr>
          <w:p w14:paraId="5F489D4E" w14:textId="77777777" w:rsidR="009D56F0" w:rsidRPr="007B6F78" w:rsidRDefault="009D56F0" w:rsidP="009D56F0">
            <w:pPr>
              <w:tabs>
                <w:tab w:val="left" w:pos="2520"/>
              </w:tabs>
              <w:ind w:firstLine="0"/>
              <w:jc w:val="center"/>
              <w:rPr>
                <w:rFonts w:eastAsia="SimSun"/>
                <w:b/>
                <w:color w:val="000000" w:themeColor="text1"/>
                <w:sz w:val="24"/>
                <w:szCs w:val="24"/>
                <w:lang w:eastAsia="zh-CN"/>
              </w:rPr>
            </w:pPr>
            <w:r w:rsidRPr="007B6F78">
              <w:rPr>
                <w:rFonts w:eastAsia="Times New Roman"/>
                <w:b/>
                <w:color w:val="000000" w:themeColor="text1"/>
                <w:sz w:val="24"/>
                <w:szCs w:val="24"/>
                <w:lang w:eastAsia="ru-RU"/>
              </w:rPr>
              <w:t>Описание вида разрешенного использования земельного участка</w:t>
            </w:r>
          </w:p>
        </w:tc>
        <w:tc>
          <w:tcPr>
            <w:tcW w:w="4394" w:type="dxa"/>
            <w:tcBorders>
              <w:top w:val="single" w:sz="4" w:space="0" w:color="auto"/>
              <w:left w:val="single" w:sz="4" w:space="0" w:color="auto"/>
              <w:bottom w:val="single" w:sz="4" w:space="0" w:color="auto"/>
              <w:right w:val="single" w:sz="4" w:space="0" w:color="auto"/>
            </w:tcBorders>
          </w:tcPr>
          <w:p w14:paraId="7FC7A6CD" w14:textId="77777777" w:rsidR="009D56F0" w:rsidRPr="007B6F78" w:rsidRDefault="009D56F0" w:rsidP="009D56F0">
            <w:pPr>
              <w:tabs>
                <w:tab w:val="left" w:pos="2520"/>
              </w:tabs>
              <w:ind w:firstLine="0"/>
              <w:jc w:val="center"/>
              <w:rPr>
                <w:rFonts w:eastAsia="SimSun"/>
                <w:b/>
                <w:color w:val="000000" w:themeColor="text1"/>
                <w:sz w:val="24"/>
                <w:szCs w:val="24"/>
                <w:lang w:eastAsia="zh-CN"/>
              </w:rPr>
            </w:pPr>
            <w:r w:rsidRPr="007B6F78">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49EA627" w14:textId="27D82A85" w:rsidR="009D56F0" w:rsidRPr="007B6F78" w:rsidRDefault="009D56F0" w:rsidP="00CD5FE0">
      <w:pPr>
        <w:tabs>
          <w:tab w:val="left" w:pos="2520"/>
        </w:tabs>
        <w:suppressAutoHyphens/>
        <w:ind w:firstLine="0"/>
        <w:jc w:val="center"/>
        <w:rPr>
          <w:rFonts w:eastAsia="SimSun"/>
          <w:color w:val="000000" w:themeColor="text1"/>
          <w:sz w:val="2"/>
          <w:szCs w:val="2"/>
          <w:lang w:eastAsia="zh-CN"/>
        </w:rPr>
      </w:pPr>
    </w:p>
    <w:p w14:paraId="038D0708" w14:textId="77777777" w:rsidR="00CD5FE0" w:rsidRPr="007B6F78" w:rsidRDefault="00CD5FE0" w:rsidP="00CD5FE0">
      <w:pPr>
        <w:tabs>
          <w:tab w:val="left" w:pos="2520"/>
        </w:tabs>
        <w:suppressAutoHyphens/>
        <w:ind w:firstLine="0"/>
        <w:rPr>
          <w:rFonts w:eastAsia="SimSun"/>
          <w:color w:val="000000" w:themeColor="text1"/>
          <w:sz w:val="2"/>
          <w:szCs w:val="2"/>
          <w:lang w:eastAsia="zh-CN"/>
        </w:rPr>
      </w:pPr>
    </w:p>
    <w:tbl>
      <w:tblPr>
        <w:tblW w:w="9923" w:type="dxa"/>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1"/>
        <w:gridCol w:w="3118"/>
        <w:gridCol w:w="4394"/>
      </w:tblGrid>
      <w:tr w:rsidR="00B87D33" w:rsidRPr="007B6F78" w14:paraId="13E19049" w14:textId="77777777" w:rsidTr="009D56F0">
        <w:trPr>
          <w:trHeight w:val="20"/>
          <w:tblHeader/>
        </w:trPr>
        <w:tc>
          <w:tcPr>
            <w:tcW w:w="2411" w:type="dxa"/>
            <w:tcBorders>
              <w:top w:val="single" w:sz="4" w:space="0" w:color="auto"/>
              <w:left w:val="single" w:sz="4" w:space="0" w:color="auto"/>
              <w:bottom w:val="single" w:sz="4" w:space="0" w:color="auto"/>
              <w:right w:val="single" w:sz="4" w:space="0" w:color="auto"/>
            </w:tcBorders>
          </w:tcPr>
          <w:p w14:paraId="5453708F" w14:textId="77777777" w:rsidR="00791868" w:rsidRPr="007B6F78" w:rsidRDefault="00CD5FE0" w:rsidP="00CD5FE0">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3118" w:type="dxa"/>
            <w:tcBorders>
              <w:top w:val="single" w:sz="4" w:space="0" w:color="auto"/>
              <w:left w:val="single" w:sz="4" w:space="0" w:color="auto"/>
              <w:bottom w:val="single" w:sz="4" w:space="0" w:color="auto"/>
              <w:right w:val="single" w:sz="4" w:space="0" w:color="auto"/>
            </w:tcBorders>
          </w:tcPr>
          <w:p w14:paraId="2011EFB3" w14:textId="77777777" w:rsidR="00791868" w:rsidRPr="007B6F78" w:rsidRDefault="00CD5FE0" w:rsidP="00CD5FE0">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c>
          <w:tcPr>
            <w:tcW w:w="4394" w:type="dxa"/>
            <w:tcBorders>
              <w:top w:val="single" w:sz="4" w:space="0" w:color="auto"/>
              <w:left w:val="single" w:sz="4" w:space="0" w:color="auto"/>
              <w:bottom w:val="single" w:sz="4" w:space="0" w:color="auto"/>
              <w:right w:val="single" w:sz="4" w:space="0" w:color="auto"/>
            </w:tcBorders>
          </w:tcPr>
          <w:p w14:paraId="6B256005" w14:textId="77777777" w:rsidR="00791868" w:rsidRPr="007B6F78" w:rsidRDefault="00CD5FE0" w:rsidP="00CD5FE0">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B87D33" w:rsidRPr="007B6F78" w14:paraId="32BE1F0B" w14:textId="77777777" w:rsidTr="009D56F0">
        <w:trPr>
          <w:trHeight w:val="20"/>
        </w:trPr>
        <w:tc>
          <w:tcPr>
            <w:tcW w:w="2411" w:type="dxa"/>
            <w:shd w:val="clear" w:color="auto" w:fill="auto"/>
          </w:tcPr>
          <w:p w14:paraId="09529915" w14:textId="77777777" w:rsidR="00791868" w:rsidRPr="007B6F78"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[6.1] - Недропользование</w:t>
            </w:r>
          </w:p>
        </w:tc>
        <w:tc>
          <w:tcPr>
            <w:tcW w:w="3118" w:type="dxa"/>
            <w:shd w:val="clear" w:color="auto" w:fill="auto"/>
          </w:tcPr>
          <w:p w14:paraId="40C77513" w14:textId="77777777" w:rsidR="00791868" w:rsidRPr="007B6F78" w:rsidRDefault="00791868" w:rsidP="009D56F0">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Осуществление геологических изысканий;</w:t>
            </w:r>
          </w:p>
          <w:p w14:paraId="3EE32774" w14:textId="77777777" w:rsidR="00791868" w:rsidRPr="007B6F78" w:rsidRDefault="00791868" w:rsidP="009D56F0">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добыча полезных ископаемых открытым (карьеры, отвалы) и закрытым (шахты, скважины) способами;</w:t>
            </w:r>
          </w:p>
          <w:p w14:paraId="2B6D66E8" w14:textId="77777777" w:rsidR="00791868" w:rsidRPr="007B6F78" w:rsidRDefault="00791868" w:rsidP="009D56F0">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в том числе подземных, в целях добычи полезных ископаемых;</w:t>
            </w:r>
          </w:p>
          <w:p w14:paraId="1F119CFD" w14:textId="77777777" w:rsidR="00791868" w:rsidRPr="007B6F78" w:rsidRDefault="00791868" w:rsidP="00A277E3">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14:paraId="01C04D10" w14:textId="77777777" w:rsidR="00791868" w:rsidRPr="007B6F78" w:rsidRDefault="00791868" w:rsidP="00A277E3">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4394" w:type="dxa"/>
          </w:tcPr>
          <w:p w14:paraId="4959064D" w14:textId="7FF45278" w:rsidR="00791868" w:rsidRPr="007B6F78" w:rsidRDefault="00791868" w:rsidP="009D56F0">
            <w:pPr>
              <w:tabs>
                <w:tab w:val="left" w:pos="1134"/>
              </w:tabs>
              <w:autoSpaceDN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Минимальная/максимальная площадь земельных участков – </w:t>
            </w:r>
            <w:r w:rsidR="001A75FF"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100 кв. м/</w:t>
            </w:r>
            <w:r w:rsidR="001A75FF" w:rsidRPr="007B6F78">
              <w:rPr>
                <w:rFonts w:eastAsia="SimSun"/>
                <w:color w:val="000000" w:themeColor="text1"/>
                <w:sz w:val="24"/>
                <w:szCs w:val="24"/>
                <w:lang w:eastAsia="zh-CN"/>
              </w:rPr>
              <w:t xml:space="preserve"> </w:t>
            </w:r>
            <w:r w:rsidRPr="007B6F78">
              <w:rPr>
                <w:rFonts w:eastAsia="Times New Roman"/>
                <w:bCs/>
                <w:color w:val="000000" w:themeColor="text1"/>
                <w:sz w:val="24"/>
                <w:szCs w:val="24"/>
                <w:lang w:eastAsia="ru-RU"/>
              </w:rPr>
              <w:t xml:space="preserve">1000000 </w:t>
            </w:r>
            <w:r w:rsidRPr="007B6F78">
              <w:rPr>
                <w:rFonts w:eastAsia="SimSun"/>
                <w:color w:val="000000" w:themeColor="text1"/>
                <w:sz w:val="24"/>
                <w:szCs w:val="24"/>
                <w:lang w:eastAsia="zh-CN"/>
              </w:rPr>
              <w:t>кв. м</w:t>
            </w:r>
            <w:r w:rsidRPr="007B6F78">
              <w:rPr>
                <w:rFonts w:eastAsia="Times New Roman"/>
                <w:bCs/>
                <w:color w:val="000000" w:themeColor="text1"/>
                <w:sz w:val="24"/>
                <w:szCs w:val="24"/>
                <w:lang w:eastAsia="ru-RU"/>
              </w:rPr>
              <w:t>.</w:t>
            </w:r>
          </w:p>
          <w:p w14:paraId="7753873F" w14:textId="77777777" w:rsidR="00791868" w:rsidRPr="007B6F78" w:rsidRDefault="00791868" w:rsidP="009D56F0">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 xml:space="preserve">Минимальные отступы от границ земельных участков – 6 м.                      </w:t>
            </w:r>
          </w:p>
          <w:p w14:paraId="5A787379" w14:textId="77777777" w:rsidR="00791868" w:rsidRPr="007B6F78" w:rsidRDefault="00791868" w:rsidP="009D56F0">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59F2BEE6" w14:textId="77777777" w:rsidR="00791868" w:rsidRPr="007B6F78" w:rsidRDefault="00791868" w:rsidP="009D56F0">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p>
          <w:p w14:paraId="50926481" w14:textId="243C1214" w:rsidR="00791868" w:rsidRPr="007B6F78" w:rsidRDefault="00791868" w:rsidP="009D56F0">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r w:rsidR="001A75FF" w:rsidRPr="007B6F78">
              <w:rPr>
                <w:rFonts w:eastAsia="Times New Roman"/>
                <w:bCs/>
                <w:color w:val="000000" w:themeColor="text1"/>
                <w:sz w:val="24"/>
                <w:szCs w:val="24"/>
                <w:lang w:eastAsia="ru-RU"/>
              </w:rPr>
              <w:t>.</w:t>
            </w:r>
          </w:p>
          <w:p w14:paraId="1B2698BC" w14:textId="77777777" w:rsidR="00791868" w:rsidRPr="007B6F78" w:rsidRDefault="00791868" w:rsidP="009D56F0">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5CA44AAC" w14:textId="77777777" w:rsidTr="009D56F0">
        <w:trPr>
          <w:trHeight w:val="20"/>
        </w:trPr>
        <w:tc>
          <w:tcPr>
            <w:tcW w:w="2411" w:type="dxa"/>
            <w:shd w:val="clear" w:color="auto" w:fill="auto"/>
          </w:tcPr>
          <w:p w14:paraId="42B9AC0F" w14:textId="77777777" w:rsidR="00791868" w:rsidRPr="007B6F78"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[6.2] - Тяжелая промышленность</w:t>
            </w:r>
          </w:p>
        </w:tc>
        <w:tc>
          <w:tcPr>
            <w:tcW w:w="3118" w:type="dxa"/>
            <w:shd w:val="clear" w:color="auto" w:fill="auto"/>
          </w:tcPr>
          <w:p w14:paraId="680A84BA" w14:textId="77777777" w:rsidR="00791868" w:rsidRPr="007B6F78"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w:t>
            </w:r>
            <w:r w:rsidRPr="007B6F78">
              <w:rPr>
                <w:rFonts w:eastAsia="Times New Roman"/>
                <w:color w:val="000000" w:themeColor="text1"/>
                <w:sz w:val="24"/>
                <w:szCs w:val="24"/>
                <w:lang w:eastAsia="ru-RU"/>
              </w:rPr>
              <w:lastRenderedPageBreak/>
              <w:t>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4394" w:type="dxa"/>
          </w:tcPr>
          <w:p w14:paraId="7692C622" w14:textId="0542D8EE" w:rsidR="00791868" w:rsidRPr="007B6F78" w:rsidRDefault="00791868" w:rsidP="009D56F0">
            <w:pPr>
              <w:tabs>
                <w:tab w:val="left" w:pos="1134"/>
              </w:tabs>
              <w:autoSpaceDN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lastRenderedPageBreak/>
              <w:t xml:space="preserve">Минимальная/максимальная площадь земельных участков – </w:t>
            </w:r>
            <w:r w:rsidR="001A75FF"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2000 кв. м/</w:t>
            </w:r>
            <w:r w:rsidRPr="007B6F78">
              <w:rPr>
                <w:rFonts w:eastAsia="Times New Roman"/>
                <w:bCs/>
                <w:color w:val="000000" w:themeColor="text1"/>
                <w:sz w:val="24"/>
                <w:szCs w:val="24"/>
                <w:lang w:eastAsia="ru-RU"/>
              </w:rPr>
              <w:t xml:space="preserve">1000000 </w:t>
            </w:r>
            <w:r w:rsidRPr="007B6F78">
              <w:rPr>
                <w:rFonts w:eastAsia="SimSun"/>
                <w:color w:val="000000" w:themeColor="text1"/>
                <w:sz w:val="24"/>
                <w:szCs w:val="24"/>
                <w:lang w:eastAsia="zh-CN"/>
              </w:rPr>
              <w:t>кв. м</w:t>
            </w:r>
            <w:r w:rsidRPr="007B6F78">
              <w:rPr>
                <w:rFonts w:eastAsia="Times New Roman"/>
                <w:bCs/>
                <w:color w:val="000000" w:themeColor="text1"/>
                <w:sz w:val="24"/>
                <w:szCs w:val="24"/>
                <w:lang w:eastAsia="ru-RU"/>
              </w:rPr>
              <w:t>.</w:t>
            </w:r>
          </w:p>
          <w:p w14:paraId="77C7FC23" w14:textId="77777777" w:rsidR="00791868" w:rsidRPr="007B6F78" w:rsidRDefault="00791868" w:rsidP="009D56F0">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 xml:space="preserve">Минимальные отступы от границ земельных участков – 6 м.                    </w:t>
            </w:r>
          </w:p>
          <w:p w14:paraId="4E20B93C" w14:textId="77777777" w:rsidR="00791868" w:rsidRPr="007B6F78" w:rsidRDefault="00791868" w:rsidP="009D56F0">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Максимальное количество надземных </w:t>
            </w:r>
            <w:r w:rsidR="003A07A2" w:rsidRPr="007B6F78">
              <w:rPr>
                <w:rFonts w:eastAsia="SimSun"/>
                <w:color w:val="000000" w:themeColor="text1"/>
                <w:sz w:val="24"/>
                <w:szCs w:val="24"/>
                <w:lang w:eastAsia="zh-CN"/>
              </w:rPr>
              <w:t xml:space="preserve">этажей зданий – </w:t>
            </w:r>
            <w:r w:rsidRPr="007B6F78">
              <w:rPr>
                <w:rFonts w:eastAsia="SimSun"/>
                <w:color w:val="000000" w:themeColor="text1"/>
                <w:sz w:val="24"/>
                <w:szCs w:val="24"/>
                <w:lang w:eastAsia="zh-CN"/>
              </w:rPr>
              <w:t>4 этажа (включая мансардный этаж).</w:t>
            </w:r>
          </w:p>
          <w:p w14:paraId="586F09A3" w14:textId="77777777" w:rsidR="00791868" w:rsidRPr="007B6F78" w:rsidRDefault="00791868" w:rsidP="009D56F0">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p>
          <w:p w14:paraId="36D1A010" w14:textId="3AFACDB6" w:rsidR="00791868" w:rsidRPr="007B6F78" w:rsidRDefault="00791868" w:rsidP="009D56F0">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lastRenderedPageBreak/>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r w:rsidR="001A75FF" w:rsidRPr="007B6F78">
              <w:rPr>
                <w:rFonts w:eastAsia="Times New Roman"/>
                <w:bCs/>
                <w:color w:val="000000" w:themeColor="text1"/>
                <w:sz w:val="24"/>
                <w:szCs w:val="24"/>
                <w:lang w:eastAsia="ru-RU"/>
              </w:rPr>
              <w:t>.</w:t>
            </w:r>
          </w:p>
          <w:p w14:paraId="22F6443B" w14:textId="77777777" w:rsidR="00791868" w:rsidRPr="007B6F78" w:rsidRDefault="00791868" w:rsidP="009D56F0">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79A6CDCE" w14:textId="77777777" w:rsidTr="001A75FF">
        <w:trPr>
          <w:trHeight w:val="20"/>
        </w:trPr>
        <w:tc>
          <w:tcPr>
            <w:tcW w:w="2411" w:type="dxa"/>
            <w:shd w:val="clear" w:color="auto" w:fill="auto"/>
          </w:tcPr>
          <w:p w14:paraId="25D18E04" w14:textId="77777777" w:rsidR="00791868" w:rsidRPr="007B6F78"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[6.2.1] - Автомобилестроительная промышленность</w:t>
            </w:r>
          </w:p>
        </w:tc>
        <w:tc>
          <w:tcPr>
            <w:tcW w:w="3118" w:type="dxa"/>
            <w:shd w:val="clear" w:color="auto" w:fill="auto"/>
          </w:tcPr>
          <w:p w14:paraId="7341E7A6" w14:textId="77777777" w:rsidR="00791868" w:rsidRPr="007B6F78"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4394" w:type="dxa"/>
          </w:tcPr>
          <w:p w14:paraId="4260ADFC" w14:textId="520128E4" w:rsidR="00791868" w:rsidRPr="007B6F78" w:rsidRDefault="00791868" w:rsidP="001A75FF">
            <w:pPr>
              <w:tabs>
                <w:tab w:val="left" w:pos="1134"/>
              </w:tabs>
              <w:autoSpaceDN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Минимальная/максимальная площадь земельных участков – </w:t>
            </w:r>
            <w:r w:rsidR="00971FF6"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2000 кв. м/</w:t>
            </w:r>
            <w:r w:rsidRPr="007B6F78">
              <w:rPr>
                <w:rFonts w:eastAsia="Times New Roman"/>
                <w:bCs/>
                <w:color w:val="000000" w:themeColor="text1"/>
                <w:sz w:val="24"/>
                <w:szCs w:val="24"/>
                <w:lang w:eastAsia="ru-RU"/>
              </w:rPr>
              <w:t xml:space="preserve">1000000 </w:t>
            </w:r>
            <w:r w:rsidRPr="007B6F78">
              <w:rPr>
                <w:rFonts w:eastAsia="SimSun"/>
                <w:color w:val="000000" w:themeColor="text1"/>
                <w:sz w:val="24"/>
                <w:szCs w:val="24"/>
                <w:lang w:eastAsia="zh-CN"/>
              </w:rPr>
              <w:t>кв. м</w:t>
            </w:r>
            <w:r w:rsidRPr="007B6F78">
              <w:rPr>
                <w:rFonts w:eastAsia="Times New Roman"/>
                <w:bCs/>
                <w:color w:val="000000" w:themeColor="text1"/>
                <w:sz w:val="24"/>
                <w:szCs w:val="24"/>
                <w:lang w:eastAsia="ru-RU"/>
              </w:rPr>
              <w:t>.</w:t>
            </w:r>
          </w:p>
          <w:p w14:paraId="11FF7EEE" w14:textId="77777777" w:rsidR="00791868" w:rsidRPr="007B6F78" w:rsidRDefault="00791868" w:rsidP="001A75FF">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p>
          <w:p w14:paraId="11B536E6" w14:textId="77777777" w:rsidR="00791868" w:rsidRPr="007B6F78" w:rsidRDefault="00791868" w:rsidP="001A75FF">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w:t>
            </w:r>
            <w:r w:rsidR="003A07A2" w:rsidRPr="007B6F78">
              <w:rPr>
                <w:rFonts w:eastAsia="SimSun"/>
                <w:color w:val="000000" w:themeColor="text1"/>
                <w:sz w:val="24"/>
                <w:szCs w:val="24"/>
                <w:lang w:eastAsia="zh-CN"/>
              </w:rPr>
              <w:t xml:space="preserve">й – </w:t>
            </w:r>
            <w:r w:rsidRPr="007B6F78">
              <w:rPr>
                <w:rFonts w:eastAsia="SimSun"/>
                <w:color w:val="000000" w:themeColor="text1"/>
                <w:sz w:val="24"/>
                <w:szCs w:val="24"/>
                <w:lang w:eastAsia="zh-CN"/>
              </w:rPr>
              <w:t>4 этажа (включая мансардный этаж).</w:t>
            </w:r>
          </w:p>
          <w:p w14:paraId="7007BF23" w14:textId="77777777" w:rsidR="00791868" w:rsidRPr="007B6F78" w:rsidRDefault="00791868" w:rsidP="001A75FF">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p>
          <w:p w14:paraId="743C9AA5" w14:textId="1FB76C1C" w:rsidR="00791868" w:rsidRPr="007B6F78" w:rsidRDefault="00791868" w:rsidP="001A75FF">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r w:rsidR="001A75FF" w:rsidRPr="007B6F78">
              <w:rPr>
                <w:rFonts w:eastAsia="Times New Roman"/>
                <w:bCs/>
                <w:color w:val="000000" w:themeColor="text1"/>
                <w:sz w:val="24"/>
                <w:szCs w:val="24"/>
                <w:lang w:eastAsia="ru-RU"/>
              </w:rPr>
              <w:t>.</w:t>
            </w:r>
          </w:p>
          <w:p w14:paraId="5405B2BD" w14:textId="77777777" w:rsidR="00791868" w:rsidRPr="007B6F78" w:rsidRDefault="00791868" w:rsidP="001A75FF">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11F7C3E1" w14:textId="77777777" w:rsidTr="009D56F0">
        <w:trPr>
          <w:trHeight w:val="20"/>
        </w:trPr>
        <w:tc>
          <w:tcPr>
            <w:tcW w:w="2411" w:type="dxa"/>
            <w:shd w:val="clear" w:color="auto" w:fill="auto"/>
          </w:tcPr>
          <w:p w14:paraId="0F324D2D" w14:textId="77777777" w:rsidR="00791868" w:rsidRPr="007B6F78"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[6.3] - Легкая промышленность</w:t>
            </w:r>
          </w:p>
        </w:tc>
        <w:tc>
          <w:tcPr>
            <w:tcW w:w="3118" w:type="dxa"/>
            <w:shd w:val="clear" w:color="auto" w:fill="auto"/>
          </w:tcPr>
          <w:p w14:paraId="17C77C36" w14:textId="77777777" w:rsidR="00791868" w:rsidRPr="007B6F78"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текстильной, фарфоро-фаянсовой, электронной промышленности</w:t>
            </w:r>
          </w:p>
        </w:tc>
        <w:tc>
          <w:tcPr>
            <w:tcW w:w="4394" w:type="dxa"/>
            <w:vAlign w:val="center"/>
          </w:tcPr>
          <w:p w14:paraId="5AF4D452" w14:textId="77777777" w:rsidR="00791868" w:rsidRPr="007B6F78" w:rsidRDefault="00791868" w:rsidP="009D56F0">
            <w:pPr>
              <w:tabs>
                <w:tab w:val="left" w:pos="1134"/>
              </w:tabs>
              <w:autoSpaceDN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Минимальная/максимальная площадь земельных участков – </w:t>
            </w:r>
            <w:r w:rsidR="003A07A2"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2000 кв. м/</w:t>
            </w:r>
            <w:r w:rsidRPr="007B6F78">
              <w:rPr>
                <w:rFonts w:eastAsia="Times New Roman"/>
                <w:bCs/>
                <w:color w:val="000000" w:themeColor="text1"/>
                <w:sz w:val="24"/>
                <w:szCs w:val="24"/>
                <w:lang w:eastAsia="ru-RU"/>
              </w:rPr>
              <w:t xml:space="preserve">1000000 </w:t>
            </w:r>
            <w:r w:rsidRPr="007B6F78">
              <w:rPr>
                <w:rFonts w:eastAsia="SimSun"/>
                <w:color w:val="000000" w:themeColor="text1"/>
                <w:sz w:val="24"/>
                <w:szCs w:val="24"/>
                <w:lang w:eastAsia="zh-CN"/>
              </w:rPr>
              <w:t>кв. м</w:t>
            </w:r>
            <w:r w:rsidRPr="007B6F78">
              <w:rPr>
                <w:rFonts w:eastAsia="Times New Roman"/>
                <w:bCs/>
                <w:color w:val="000000" w:themeColor="text1"/>
                <w:sz w:val="24"/>
                <w:szCs w:val="24"/>
                <w:lang w:eastAsia="ru-RU"/>
              </w:rPr>
              <w:t>.</w:t>
            </w:r>
          </w:p>
          <w:p w14:paraId="7D822A2C" w14:textId="77777777" w:rsidR="00791868" w:rsidRPr="007B6F78" w:rsidRDefault="00791868" w:rsidP="009D56F0">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p>
          <w:p w14:paraId="0598D8C4" w14:textId="77777777" w:rsidR="00791868" w:rsidRPr="007B6F78" w:rsidRDefault="00791868" w:rsidP="009D56F0">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w:t>
            </w:r>
            <w:r w:rsidR="002778D6" w:rsidRPr="007B6F78">
              <w:rPr>
                <w:rFonts w:eastAsia="SimSun"/>
                <w:color w:val="000000" w:themeColor="text1"/>
                <w:sz w:val="24"/>
                <w:szCs w:val="24"/>
                <w:lang w:eastAsia="zh-CN"/>
              </w:rPr>
              <w:t xml:space="preserve">жей зданий – </w:t>
            </w:r>
            <w:r w:rsidRPr="007B6F78">
              <w:rPr>
                <w:rFonts w:eastAsia="SimSun"/>
                <w:color w:val="000000" w:themeColor="text1"/>
                <w:sz w:val="24"/>
                <w:szCs w:val="24"/>
                <w:lang w:eastAsia="zh-CN"/>
              </w:rPr>
              <w:t>4 этажа (включая мансардный этаж).</w:t>
            </w:r>
          </w:p>
          <w:p w14:paraId="53C09791" w14:textId="77777777" w:rsidR="00791868" w:rsidRPr="007B6F78" w:rsidRDefault="00791868" w:rsidP="009D56F0">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p>
          <w:p w14:paraId="1E8370A4" w14:textId="13E0174A" w:rsidR="00791868" w:rsidRPr="007B6F78" w:rsidRDefault="00791868" w:rsidP="009D56F0">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r w:rsidR="001A75FF" w:rsidRPr="007B6F78">
              <w:rPr>
                <w:rFonts w:eastAsia="Times New Roman"/>
                <w:bCs/>
                <w:color w:val="000000" w:themeColor="text1"/>
                <w:sz w:val="24"/>
                <w:szCs w:val="24"/>
                <w:lang w:eastAsia="ru-RU"/>
              </w:rPr>
              <w:t>.</w:t>
            </w:r>
          </w:p>
          <w:p w14:paraId="33850AB0" w14:textId="77777777" w:rsidR="00791868" w:rsidRPr="007B6F78" w:rsidRDefault="00791868" w:rsidP="009D56F0">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058C0131" w14:textId="77777777" w:rsidTr="009D56F0">
        <w:trPr>
          <w:trHeight w:val="20"/>
        </w:trPr>
        <w:tc>
          <w:tcPr>
            <w:tcW w:w="2411" w:type="dxa"/>
            <w:shd w:val="clear" w:color="auto" w:fill="auto"/>
          </w:tcPr>
          <w:p w14:paraId="69223C38" w14:textId="77777777" w:rsidR="00791868" w:rsidRPr="007B6F78"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[6.3.1] - Фармацевтическая промышленность</w:t>
            </w:r>
          </w:p>
        </w:tc>
        <w:tc>
          <w:tcPr>
            <w:tcW w:w="3118" w:type="dxa"/>
            <w:shd w:val="clear" w:color="auto" w:fill="auto"/>
          </w:tcPr>
          <w:p w14:paraId="616D13FF" w14:textId="77777777" w:rsidR="00791868" w:rsidRPr="007B6F78"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объектов капитального строительства, предназначенных для фармацевтического </w:t>
            </w:r>
            <w:r w:rsidRPr="007B6F78">
              <w:rPr>
                <w:rFonts w:eastAsia="Times New Roman"/>
                <w:color w:val="000000" w:themeColor="text1"/>
                <w:sz w:val="24"/>
                <w:szCs w:val="24"/>
                <w:lang w:eastAsia="ru-RU"/>
              </w:rPr>
              <w:lastRenderedPageBreak/>
              <w:t>производства, в том числе объектов, в отношении которых предусматривается установление охранных или санитарно-защитных зон</w:t>
            </w:r>
          </w:p>
        </w:tc>
        <w:tc>
          <w:tcPr>
            <w:tcW w:w="4394" w:type="dxa"/>
            <w:vAlign w:val="center"/>
          </w:tcPr>
          <w:p w14:paraId="30A50DCE" w14:textId="77777777" w:rsidR="00791868" w:rsidRPr="007B6F78" w:rsidRDefault="00791868" w:rsidP="009D56F0">
            <w:pPr>
              <w:tabs>
                <w:tab w:val="left" w:pos="1134"/>
              </w:tabs>
              <w:autoSpaceDN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lastRenderedPageBreak/>
              <w:t>Минимальная/максимальная площадь земельных участков – 2000 кв. м/</w:t>
            </w:r>
            <w:r w:rsidRPr="007B6F78">
              <w:rPr>
                <w:rFonts w:eastAsia="Times New Roman"/>
                <w:bCs/>
                <w:color w:val="000000" w:themeColor="text1"/>
                <w:sz w:val="24"/>
                <w:szCs w:val="24"/>
                <w:lang w:eastAsia="ru-RU"/>
              </w:rPr>
              <w:t xml:space="preserve">1000000 </w:t>
            </w:r>
            <w:r w:rsidRPr="007B6F78">
              <w:rPr>
                <w:rFonts w:eastAsia="SimSun"/>
                <w:color w:val="000000" w:themeColor="text1"/>
                <w:sz w:val="24"/>
                <w:szCs w:val="24"/>
                <w:lang w:eastAsia="zh-CN"/>
              </w:rPr>
              <w:t>кв. м.</w:t>
            </w:r>
          </w:p>
          <w:p w14:paraId="470F6E74" w14:textId="77777777" w:rsidR="00791868" w:rsidRPr="007B6F78" w:rsidRDefault="00791868" w:rsidP="009D56F0">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p>
          <w:p w14:paraId="360D3115" w14:textId="77777777" w:rsidR="00791868" w:rsidRPr="007B6F78" w:rsidRDefault="00791868" w:rsidP="009D56F0">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Максимальное количество надземных э</w:t>
            </w:r>
            <w:r w:rsidR="003A07A2" w:rsidRPr="007B6F78">
              <w:rPr>
                <w:rFonts w:eastAsia="SimSun"/>
                <w:color w:val="000000" w:themeColor="text1"/>
                <w:sz w:val="24"/>
                <w:szCs w:val="24"/>
                <w:lang w:eastAsia="zh-CN"/>
              </w:rPr>
              <w:t xml:space="preserve">тажей зданий – </w:t>
            </w:r>
            <w:r w:rsidRPr="007B6F78">
              <w:rPr>
                <w:rFonts w:eastAsia="SimSun"/>
                <w:color w:val="000000" w:themeColor="text1"/>
                <w:sz w:val="24"/>
                <w:szCs w:val="24"/>
                <w:lang w:eastAsia="zh-CN"/>
              </w:rPr>
              <w:t>4 этажа (включая мансардный этаж).</w:t>
            </w:r>
          </w:p>
          <w:p w14:paraId="3320BD69" w14:textId="77777777" w:rsidR="00791868" w:rsidRPr="007B6F78" w:rsidRDefault="00791868" w:rsidP="009D56F0">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p>
          <w:p w14:paraId="0A0F2344" w14:textId="2A06BCE3" w:rsidR="00791868" w:rsidRPr="007B6F78" w:rsidRDefault="00791868" w:rsidP="009D56F0">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r w:rsidR="001A75FF" w:rsidRPr="007B6F78">
              <w:rPr>
                <w:rFonts w:eastAsia="Times New Roman"/>
                <w:bCs/>
                <w:color w:val="000000" w:themeColor="text1"/>
                <w:sz w:val="24"/>
                <w:szCs w:val="24"/>
                <w:lang w:eastAsia="ru-RU"/>
              </w:rPr>
              <w:t>.</w:t>
            </w:r>
          </w:p>
          <w:p w14:paraId="01C88B13" w14:textId="77777777" w:rsidR="00791868" w:rsidRPr="007B6F78" w:rsidRDefault="00791868" w:rsidP="009D56F0">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38AD5BF9" w14:textId="77777777" w:rsidTr="009D56F0">
        <w:trPr>
          <w:trHeight w:val="20"/>
        </w:trPr>
        <w:tc>
          <w:tcPr>
            <w:tcW w:w="2411" w:type="dxa"/>
            <w:shd w:val="clear" w:color="auto" w:fill="auto"/>
          </w:tcPr>
          <w:p w14:paraId="67166B80" w14:textId="77777777" w:rsidR="00791868" w:rsidRPr="007B6F78"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[6.4] - Пищевая промышленность</w:t>
            </w:r>
          </w:p>
        </w:tc>
        <w:tc>
          <w:tcPr>
            <w:tcW w:w="3118" w:type="dxa"/>
            <w:shd w:val="clear" w:color="auto" w:fill="auto"/>
          </w:tcPr>
          <w:p w14:paraId="6226EEE5" w14:textId="77777777" w:rsidR="00791868" w:rsidRPr="007B6F78"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4394" w:type="dxa"/>
            <w:vAlign w:val="center"/>
          </w:tcPr>
          <w:p w14:paraId="0AA7BD35" w14:textId="0EC9EFE6" w:rsidR="00791868" w:rsidRPr="007B6F78" w:rsidRDefault="00791868" w:rsidP="009D56F0">
            <w:pPr>
              <w:tabs>
                <w:tab w:val="left" w:pos="1134"/>
              </w:tabs>
              <w:autoSpaceDN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Минимальная/максимальная площадь земельных участков –</w:t>
            </w:r>
            <w:r w:rsidR="001A75FF"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 2000 кв. м/</w:t>
            </w:r>
            <w:r w:rsidRPr="007B6F78">
              <w:rPr>
                <w:rFonts w:eastAsia="Times New Roman"/>
                <w:bCs/>
                <w:color w:val="000000" w:themeColor="text1"/>
                <w:sz w:val="24"/>
                <w:szCs w:val="24"/>
                <w:lang w:eastAsia="ru-RU"/>
              </w:rPr>
              <w:t xml:space="preserve">1000000 </w:t>
            </w:r>
            <w:r w:rsidRPr="007B6F78">
              <w:rPr>
                <w:rFonts w:eastAsia="SimSun"/>
                <w:color w:val="000000" w:themeColor="text1"/>
                <w:sz w:val="24"/>
                <w:szCs w:val="24"/>
                <w:lang w:eastAsia="zh-CN"/>
              </w:rPr>
              <w:t>кв. м</w:t>
            </w:r>
            <w:r w:rsidRPr="007B6F78">
              <w:rPr>
                <w:rFonts w:eastAsia="Times New Roman"/>
                <w:bCs/>
                <w:color w:val="000000" w:themeColor="text1"/>
                <w:sz w:val="24"/>
                <w:szCs w:val="24"/>
                <w:lang w:eastAsia="ru-RU"/>
              </w:rPr>
              <w:t>.</w:t>
            </w:r>
          </w:p>
          <w:p w14:paraId="601250F3" w14:textId="77777777" w:rsidR="00791868" w:rsidRPr="007B6F78" w:rsidRDefault="00791868" w:rsidP="009D56F0">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p>
          <w:p w14:paraId="39B86B0C" w14:textId="77777777" w:rsidR="00791868" w:rsidRPr="007B6F78" w:rsidRDefault="00791868" w:rsidP="009D56F0">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72EF6CFE" w14:textId="77777777" w:rsidR="00791868" w:rsidRPr="007B6F78" w:rsidRDefault="00791868" w:rsidP="009D56F0">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p>
          <w:p w14:paraId="663550F8" w14:textId="77777777" w:rsidR="00791868" w:rsidRPr="007B6F78" w:rsidRDefault="00791868" w:rsidP="009D56F0">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p>
          <w:p w14:paraId="26702E4F" w14:textId="77777777" w:rsidR="00791868" w:rsidRPr="007B6F78" w:rsidRDefault="00791868" w:rsidP="009D56F0">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1909B707" w14:textId="77777777" w:rsidTr="009D56F0">
        <w:trPr>
          <w:trHeight w:val="20"/>
        </w:trPr>
        <w:tc>
          <w:tcPr>
            <w:tcW w:w="2411" w:type="dxa"/>
            <w:shd w:val="clear" w:color="auto" w:fill="auto"/>
          </w:tcPr>
          <w:p w14:paraId="6DAE400A" w14:textId="77777777" w:rsidR="00791868" w:rsidRPr="007B6F78"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[6.5] - Нефтехимическая промышленность</w:t>
            </w:r>
          </w:p>
        </w:tc>
        <w:tc>
          <w:tcPr>
            <w:tcW w:w="3118" w:type="dxa"/>
            <w:shd w:val="clear" w:color="auto" w:fill="auto"/>
          </w:tcPr>
          <w:p w14:paraId="50DB9EA4" w14:textId="77777777" w:rsidR="00791868" w:rsidRPr="007B6F78"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4394" w:type="dxa"/>
            <w:vAlign w:val="center"/>
          </w:tcPr>
          <w:p w14:paraId="1461DFB5" w14:textId="5CD72620" w:rsidR="00791868" w:rsidRPr="007B6F78" w:rsidRDefault="00791868" w:rsidP="009D56F0">
            <w:pPr>
              <w:tabs>
                <w:tab w:val="left" w:pos="1134"/>
              </w:tabs>
              <w:autoSpaceDN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Минимальная/максимальная площадь земельных участков – </w:t>
            </w:r>
            <w:r w:rsidR="00971FF6"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2000 кв. м/</w:t>
            </w:r>
            <w:r w:rsidRPr="007B6F78">
              <w:rPr>
                <w:rFonts w:eastAsia="Times New Roman"/>
                <w:bCs/>
                <w:color w:val="000000" w:themeColor="text1"/>
                <w:sz w:val="24"/>
                <w:szCs w:val="24"/>
                <w:lang w:eastAsia="ru-RU"/>
              </w:rPr>
              <w:t xml:space="preserve">1000000 </w:t>
            </w:r>
            <w:r w:rsidRPr="007B6F78">
              <w:rPr>
                <w:rFonts w:eastAsia="SimSun"/>
                <w:color w:val="000000" w:themeColor="text1"/>
                <w:sz w:val="24"/>
                <w:szCs w:val="24"/>
                <w:lang w:eastAsia="zh-CN"/>
              </w:rPr>
              <w:t>кв. м</w:t>
            </w:r>
            <w:r w:rsidRPr="007B6F78">
              <w:rPr>
                <w:rFonts w:eastAsia="Times New Roman"/>
                <w:bCs/>
                <w:color w:val="000000" w:themeColor="text1"/>
                <w:sz w:val="24"/>
                <w:szCs w:val="24"/>
                <w:lang w:eastAsia="ru-RU"/>
              </w:rPr>
              <w:t>.</w:t>
            </w:r>
          </w:p>
          <w:p w14:paraId="09CFEC56" w14:textId="77777777" w:rsidR="00791868" w:rsidRPr="007B6F78" w:rsidRDefault="00791868" w:rsidP="009D56F0">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p>
          <w:p w14:paraId="08AA60F5" w14:textId="77777777" w:rsidR="00791868" w:rsidRPr="007B6F78" w:rsidRDefault="00791868" w:rsidP="009D56F0">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w:t>
            </w:r>
            <w:r w:rsidR="003A07A2" w:rsidRPr="007B6F78">
              <w:rPr>
                <w:rFonts w:eastAsia="SimSun"/>
                <w:color w:val="000000" w:themeColor="text1"/>
                <w:sz w:val="24"/>
                <w:szCs w:val="24"/>
                <w:lang w:eastAsia="zh-CN"/>
              </w:rPr>
              <w:t xml:space="preserve">ей зданий – </w:t>
            </w:r>
            <w:r w:rsidRPr="007B6F78">
              <w:rPr>
                <w:rFonts w:eastAsia="SimSun"/>
                <w:color w:val="000000" w:themeColor="text1"/>
                <w:sz w:val="24"/>
                <w:szCs w:val="24"/>
                <w:lang w:eastAsia="zh-CN"/>
              </w:rPr>
              <w:t>4 этажа (включая мансардный этаж).</w:t>
            </w:r>
          </w:p>
          <w:p w14:paraId="0B5655F2" w14:textId="77777777" w:rsidR="00791868" w:rsidRPr="007B6F78" w:rsidRDefault="00791868" w:rsidP="009D56F0">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p>
          <w:p w14:paraId="0A2BEE92" w14:textId="5B3FC9A6" w:rsidR="00791868" w:rsidRPr="007B6F78" w:rsidRDefault="00791868" w:rsidP="009D56F0">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r w:rsidR="001A75FF" w:rsidRPr="007B6F78">
              <w:rPr>
                <w:rFonts w:eastAsia="Times New Roman"/>
                <w:bCs/>
                <w:color w:val="000000" w:themeColor="text1"/>
                <w:sz w:val="24"/>
                <w:szCs w:val="24"/>
                <w:lang w:eastAsia="ru-RU"/>
              </w:rPr>
              <w:t>.</w:t>
            </w:r>
          </w:p>
          <w:p w14:paraId="526C1FB8" w14:textId="77777777" w:rsidR="00791868" w:rsidRPr="007B6F78" w:rsidRDefault="00791868" w:rsidP="009D56F0">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29124BCB" w14:textId="77777777" w:rsidTr="009D56F0">
        <w:trPr>
          <w:trHeight w:val="20"/>
        </w:trPr>
        <w:tc>
          <w:tcPr>
            <w:tcW w:w="2411" w:type="dxa"/>
            <w:shd w:val="clear" w:color="auto" w:fill="auto"/>
          </w:tcPr>
          <w:p w14:paraId="24BF5193" w14:textId="77777777" w:rsidR="00791868" w:rsidRPr="007B6F78"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[6.6] - Строительная промышленность</w:t>
            </w:r>
          </w:p>
        </w:tc>
        <w:tc>
          <w:tcPr>
            <w:tcW w:w="3118" w:type="dxa"/>
            <w:shd w:val="clear" w:color="auto" w:fill="auto"/>
          </w:tcPr>
          <w:p w14:paraId="5AA9398F" w14:textId="77777777" w:rsidR="00791868" w:rsidRPr="007B6F78"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4394" w:type="dxa"/>
          </w:tcPr>
          <w:p w14:paraId="291215E4" w14:textId="77777777" w:rsidR="00791868" w:rsidRPr="007B6F78" w:rsidRDefault="00791868" w:rsidP="009D56F0">
            <w:pPr>
              <w:tabs>
                <w:tab w:val="left" w:pos="1134"/>
              </w:tabs>
              <w:autoSpaceDN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Минимальная/максимальная площадь земельных участков – </w:t>
            </w:r>
            <w:r w:rsidR="003A07A2"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2000 кв. м/</w:t>
            </w:r>
            <w:r w:rsidRPr="007B6F78">
              <w:rPr>
                <w:rFonts w:eastAsia="Times New Roman"/>
                <w:bCs/>
                <w:color w:val="000000" w:themeColor="text1"/>
                <w:sz w:val="24"/>
                <w:szCs w:val="24"/>
                <w:lang w:eastAsia="ru-RU"/>
              </w:rPr>
              <w:t xml:space="preserve">1000000 </w:t>
            </w:r>
            <w:r w:rsidRPr="007B6F78">
              <w:rPr>
                <w:rFonts w:eastAsia="SimSun"/>
                <w:color w:val="000000" w:themeColor="text1"/>
                <w:sz w:val="24"/>
                <w:szCs w:val="24"/>
                <w:lang w:eastAsia="zh-CN"/>
              </w:rPr>
              <w:t>кв. м</w:t>
            </w:r>
            <w:r w:rsidRPr="007B6F78">
              <w:rPr>
                <w:rFonts w:eastAsia="Times New Roman"/>
                <w:bCs/>
                <w:color w:val="000000" w:themeColor="text1"/>
                <w:sz w:val="24"/>
                <w:szCs w:val="24"/>
                <w:lang w:eastAsia="ru-RU"/>
              </w:rPr>
              <w:t>.</w:t>
            </w:r>
          </w:p>
          <w:p w14:paraId="35DE97BB" w14:textId="77777777" w:rsidR="00791868" w:rsidRPr="007B6F78" w:rsidRDefault="00791868" w:rsidP="009D56F0">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 xml:space="preserve">Минимальные отступы от границ земельных участков – 6 м.                             </w:t>
            </w:r>
          </w:p>
          <w:p w14:paraId="376FBAD9" w14:textId="2AB9139A" w:rsidR="00791868" w:rsidRPr="007B6F78" w:rsidRDefault="00791868" w:rsidP="009D56F0">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w:t>
            </w:r>
            <w:r w:rsidR="001A75FF" w:rsidRPr="007B6F78">
              <w:rPr>
                <w:rFonts w:eastAsia="SimSun"/>
                <w:color w:val="000000" w:themeColor="text1"/>
                <w:sz w:val="24"/>
                <w:szCs w:val="24"/>
                <w:lang w:eastAsia="zh-CN"/>
              </w:rPr>
              <w:t xml:space="preserve">земных этажей зданий – </w:t>
            </w:r>
            <w:r w:rsidRPr="007B6F78">
              <w:rPr>
                <w:rFonts w:eastAsia="SimSun"/>
                <w:color w:val="000000" w:themeColor="text1"/>
                <w:sz w:val="24"/>
                <w:szCs w:val="24"/>
                <w:lang w:eastAsia="zh-CN"/>
              </w:rPr>
              <w:t>4 этажа (включая мансардный этаж);</w:t>
            </w:r>
          </w:p>
          <w:p w14:paraId="545FEF79" w14:textId="6D726ABA" w:rsidR="00791868" w:rsidRPr="007B6F78" w:rsidRDefault="00791868" w:rsidP="009D56F0">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w:t>
            </w:r>
            <w:r w:rsidR="001A75FF" w:rsidRPr="007B6F78">
              <w:rPr>
                <w:rFonts w:eastAsia="SimSun"/>
                <w:color w:val="000000" w:themeColor="text1"/>
                <w:sz w:val="24"/>
                <w:szCs w:val="24"/>
                <w:lang w:eastAsia="zh-CN"/>
              </w:rPr>
              <w:t>аницах земельного участка – 75%.</w:t>
            </w:r>
          </w:p>
          <w:p w14:paraId="7F72CA39" w14:textId="21965D85" w:rsidR="00791868" w:rsidRPr="007B6F78" w:rsidRDefault="00791868" w:rsidP="009D56F0">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001A75FF" w:rsidRPr="007B6F78">
              <w:rPr>
                <w:rFonts w:eastAsia="Times New Roman"/>
                <w:bCs/>
                <w:color w:val="000000" w:themeColor="text1"/>
                <w:sz w:val="24"/>
                <w:szCs w:val="24"/>
                <w:lang w:eastAsia="ru-RU"/>
              </w:rPr>
              <w:t>100 м.</w:t>
            </w:r>
          </w:p>
          <w:p w14:paraId="71C4E1AB" w14:textId="77777777" w:rsidR="00791868" w:rsidRPr="007B6F78" w:rsidRDefault="00791868" w:rsidP="009D56F0">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70C443C1" w14:textId="77777777" w:rsidTr="00A277E3">
        <w:trPr>
          <w:trHeight w:val="20"/>
        </w:trPr>
        <w:tc>
          <w:tcPr>
            <w:tcW w:w="2411" w:type="dxa"/>
            <w:shd w:val="clear" w:color="auto" w:fill="auto"/>
          </w:tcPr>
          <w:p w14:paraId="3DF26929" w14:textId="77777777" w:rsidR="00791868" w:rsidRPr="007B6F78"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[6.7] - Энергетика</w:t>
            </w:r>
          </w:p>
        </w:tc>
        <w:tc>
          <w:tcPr>
            <w:tcW w:w="3118" w:type="dxa"/>
            <w:shd w:val="clear" w:color="auto" w:fill="auto"/>
          </w:tcPr>
          <w:p w14:paraId="17B92F80" w14:textId="77777777" w:rsidR="00791868" w:rsidRPr="007B6F78"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148" w:anchor="/document/70736874/entry/1031" w:history="1">
              <w:r w:rsidRPr="007B6F78">
                <w:rPr>
                  <w:rFonts w:eastAsia="Times New Roman"/>
                  <w:color w:val="000000" w:themeColor="text1"/>
                  <w:sz w:val="24"/>
                  <w:szCs w:val="24"/>
                  <w:lang w:eastAsia="ru-RU"/>
                </w:rPr>
                <w:t>кодом 3.1</w:t>
              </w:r>
            </w:hyperlink>
          </w:p>
        </w:tc>
        <w:tc>
          <w:tcPr>
            <w:tcW w:w="4394" w:type="dxa"/>
          </w:tcPr>
          <w:p w14:paraId="366000AA" w14:textId="77777777" w:rsidR="00791868" w:rsidRPr="007B6F78" w:rsidRDefault="00791868" w:rsidP="00A277E3">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  </w:t>
            </w:r>
            <w:r w:rsidR="003A07A2"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  10 кв. м/</w:t>
            </w:r>
            <w:r w:rsidRPr="007B6F78">
              <w:rPr>
                <w:rFonts w:eastAsia="Times New Roman"/>
                <w:bCs/>
                <w:color w:val="000000" w:themeColor="text1"/>
                <w:sz w:val="24"/>
                <w:szCs w:val="24"/>
                <w:lang w:eastAsia="ru-RU"/>
              </w:rPr>
              <w:t xml:space="preserve">1000000 </w:t>
            </w:r>
            <w:r w:rsidRPr="007B6F78">
              <w:rPr>
                <w:rFonts w:eastAsia="SimSun"/>
                <w:color w:val="000000" w:themeColor="text1"/>
                <w:sz w:val="24"/>
                <w:szCs w:val="24"/>
                <w:lang w:eastAsia="zh-CN"/>
              </w:rPr>
              <w:t>кв. м</w:t>
            </w:r>
            <w:r w:rsidRPr="007B6F78">
              <w:rPr>
                <w:rFonts w:eastAsia="Times New Roman"/>
                <w:bCs/>
                <w:color w:val="000000" w:themeColor="text1"/>
                <w:sz w:val="24"/>
                <w:szCs w:val="24"/>
                <w:lang w:eastAsia="ru-RU"/>
              </w:rPr>
              <w:t>.</w:t>
            </w:r>
          </w:p>
          <w:p w14:paraId="1C065852" w14:textId="77777777" w:rsidR="00791868" w:rsidRPr="007B6F78" w:rsidRDefault="00791868" w:rsidP="00A277E3">
            <w:pPr>
              <w:autoSpaceDN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земельных участков - 1 м.</w:t>
            </w:r>
          </w:p>
          <w:p w14:paraId="3A76FE1B" w14:textId="77777777" w:rsidR="00791868" w:rsidRPr="007B6F78" w:rsidRDefault="00791868" w:rsidP="00A277E3">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w:t>
            </w:r>
            <w:r w:rsidR="003A07A2" w:rsidRPr="007B6F78">
              <w:rPr>
                <w:rFonts w:eastAsia="SimSun"/>
                <w:color w:val="000000" w:themeColor="text1"/>
                <w:sz w:val="24"/>
                <w:szCs w:val="24"/>
                <w:lang w:eastAsia="zh-CN"/>
              </w:rPr>
              <w:t xml:space="preserve">ний – </w:t>
            </w:r>
            <w:r w:rsidRPr="007B6F78">
              <w:rPr>
                <w:rFonts w:eastAsia="SimSun"/>
                <w:color w:val="000000" w:themeColor="text1"/>
                <w:sz w:val="24"/>
                <w:szCs w:val="24"/>
                <w:lang w:eastAsia="zh-CN"/>
              </w:rPr>
              <w:t>3 этажа (включая мансардный этаж).</w:t>
            </w:r>
          </w:p>
          <w:p w14:paraId="01FF341E" w14:textId="77777777" w:rsidR="00791868" w:rsidRPr="007B6F78" w:rsidRDefault="00791868" w:rsidP="00A277E3">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строений, сооружений от уровня земли - 30 м.</w:t>
            </w:r>
          </w:p>
          <w:p w14:paraId="367F225D" w14:textId="77777777" w:rsidR="00791868" w:rsidRPr="007B6F78" w:rsidRDefault="00791868" w:rsidP="00A277E3">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80%</w:t>
            </w:r>
            <w:r w:rsidR="003A07A2" w:rsidRPr="007B6F78">
              <w:rPr>
                <w:rFonts w:eastAsia="SimSun"/>
                <w:color w:val="000000" w:themeColor="text1"/>
                <w:sz w:val="24"/>
                <w:szCs w:val="24"/>
                <w:lang w:eastAsia="zh-CN"/>
              </w:rPr>
              <w:t>.</w:t>
            </w:r>
          </w:p>
          <w:p w14:paraId="46561DDB" w14:textId="77777777" w:rsidR="00791868" w:rsidRPr="007B6F78" w:rsidRDefault="00791868" w:rsidP="00A277E3">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089DBC3D" w14:textId="77777777" w:rsidTr="009D56F0">
        <w:trPr>
          <w:trHeight w:val="20"/>
        </w:trPr>
        <w:tc>
          <w:tcPr>
            <w:tcW w:w="2411" w:type="dxa"/>
            <w:shd w:val="clear" w:color="auto" w:fill="auto"/>
          </w:tcPr>
          <w:p w14:paraId="34684437" w14:textId="77777777" w:rsidR="00791868" w:rsidRPr="007B6F78"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[6.8] - Связь</w:t>
            </w:r>
          </w:p>
        </w:tc>
        <w:tc>
          <w:tcPr>
            <w:tcW w:w="3118" w:type="dxa"/>
            <w:shd w:val="clear" w:color="auto" w:fill="auto"/>
          </w:tcPr>
          <w:p w14:paraId="1F0DCA9F" w14:textId="77777777" w:rsidR="00791868" w:rsidRPr="007B6F78"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49" w:anchor="/document/70736874/entry/1311" w:history="1">
              <w:r w:rsidRPr="007B6F78">
                <w:rPr>
                  <w:rFonts w:eastAsia="Times New Roman"/>
                  <w:color w:val="000000" w:themeColor="text1"/>
                  <w:sz w:val="24"/>
                  <w:szCs w:val="24"/>
                  <w:lang w:eastAsia="ru-RU"/>
                </w:rPr>
                <w:t>кодами 3.1.1</w:t>
              </w:r>
            </w:hyperlink>
            <w:r w:rsidRPr="007B6F78">
              <w:rPr>
                <w:rFonts w:eastAsia="Times New Roman"/>
                <w:color w:val="000000" w:themeColor="text1"/>
                <w:sz w:val="24"/>
                <w:szCs w:val="24"/>
                <w:lang w:eastAsia="ru-RU"/>
              </w:rPr>
              <w:t>, </w:t>
            </w:r>
            <w:hyperlink r:id="rId150" w:anchor="/document/70736874/entry/1323" w:history="1">
              <w:r w:rsidRPr="007B6F78">
                <w:rPr>
                  <w:rFonts w:eastAsia="Times New Roman"/>
                  <w:color w:val="000000" w:themeColor="text1"/>
                  <w:sz w:val="24"/>
                  <w:szCs w:val="24"/>
                  <w:lang w:eastAsia="ru-RU"/>
                </w:rPr>
                <w:t>3.2.3</w:t>
              </w:r>
            </w:hyperlink>
          </w:p>
        </w:tc>
        <w:tc>
          <w:tcPr>
            <w:tcW w:w="4394" w:type="dxa"/>
          </w:tcPr>
          <w:p w14:paraId="6F230B07" w14:textId="77777777" w:rsidR="00791868" w:rsidRPr="007B6F78" w:rsidRDefault="00791868" w:rsidP="009D56F0">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w:t>
            </w:r>
            <w:r w:rsidR="003A07A2"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 10 кв. м/10000 кв. м.</w:t>
            </w:r>
          </w:p>
          <w:p w14:paraId="2E6B0082" w14:textId="77777777" w:rsidR="00791868" w:rsidRPr="007B6F78" w:rsidRDefault="00791868" w:rsidP="009D56F0">
            <w:pPr>
              <w:autoSpaceDN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земельных участков - 1 м.</w:t>
            </w:r>
          </w:p>
          <w:p w14:paraId="59FF4388" w14:textId="77777777" w:rsidR="00791868" w:rsidRPr="007B6F78" w:rsidRDefault="00791868" w:rsidP="009D56F0">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w:t>
            </w:r>
            <w:r w:rsidR="003A07A2" w:rsidRPr="007B6F78">
              <w:rPr>
                <w:rFonts w:eastAsia="SimSun"/>
                <w:color w:val="000000" w:themeColor="text1"/>
                <w:sz w:val="24"/>
                <w:szCs w:val="24"/>
                <w:lang w:eastAsia="zh-CN"/>
              </w:rPr>
              <w:t xml:space="preserve">аний – </w:t>
            </w:r>
            <w:r w:rsidRPr="007B6F78">
              <w:rPr>
                <w:rFonts w:eastAsia="SimSun"/>
                <w:color w:val="000000" w:themeColor="text1"/>
                <w:sz w:val="24"/>
                <w:szCs w:val="24"/>
                <w:lang w:eastAsia="zh-CN"/>
              </w:rPr>
              <w:t>3 этажа (включая мансардный этаж).</w:t>
            </w:r>
          </w:p>
          <w:p w14:paraId="30CE9D1C" w14:textId="77777777" w:rsidR="00791868" w:rsidRPr="007B6F78" w:rsidRDefault="00791868" w:rsidP="009D56F0">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строений, сооружений от уровня земли - 100 м.</w:t>
            </w:r>
          </w:p>
          <w:p w14:paraId="016E19CF" w14:textId="77777777" w:rsidR="00791868" w:rsidRPr="007B6F78" w:rsidRDefault="00791868" w:rsidP="009D56F0">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80%</w:t>
            </w:r>
            <w:r w:rsidR="003A07A2" w:rsidRPr="007B6F78">
              <w:rPr>
                <w:rFonts w:eastAsia="SimSun"/>
                <w:color w:val="000000" w:themeColor="text1"/>
                <w:sz w:val="24"/>
                <w:szCs w:val="24"/>
                <w:lang w:eastAsia="zh-CN"/>
              </w:rPr>
              <w:t>.</w:t>
            </w:r>
          </w:p>
          <w:p w14:paraId="77E0DD7B" w14:textId="77777777" w:rsidR="00791868" w:rsidRPr="007B6F78" w:rsidRDefault="00791868" w:rsidP="009D56F0">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445C5CC1" w14:textId="77777777" w:rsidTr="009D56F0">
        <w:trPr>
          <w:trHeight w:val="20"/>
        </w:trPr>
        <w:tc>
          <w:tcPr>
            <w:tcW w:w="2411" w:type="dxa"/>
            <w:shd w:val="clear" w:color="auto" w:fill="auto"/>
          </w:tcPr>
          <w:p w14:paraId="264B1540" w14:textId="77777777" w:rsidR="00791868" w:rsidRPr="007B6F78"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[6.9] - Склад</w:t>
            </w:r>
          </w:p>
        </w:tc>
        <w:tc>
          <w:tcPr>
            <w:tcW w:w="3118" w:type="dxa"/>
            <w:shd w:val="clear" w:color="auto" w:fill="auto"/>
          </w:tcPr>
          <w:p w14:paraId="297B0EB8" w14:textId="77777777" w:rsidR="00791868" w:rsidRPr="007B6F78"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w:t>
            </w:r>
            <w:r w:rsidRPr="007B6F78">
              <w:rPr>
                <w:rFonts w:eastAsia="Times New Roman"/>
                <w:color w:val="000000" w:themeColor="text1"/>
                <w:sz w:val="24"/>
                <w:szCs w:val="24"/>
                <w:lang w:eastAsia="ru-RU"/>
              </w:rPr>
              <w:lastRenderedPageBreak/>
              <w:t>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394" w:type="dxa"/>
          </w:tcPr>
          <w:p w14:paraId="70F073D8" w14:textId="77777777" w:rsidR="00791868" w:rsidRPr="007B6F78" w:rsidRDefault="00791868" w:rsidP="009D56F0">
            <w:pPr>
              <w:tabs>
                <w:tab w:val="left" w:pos="1134"/>
              </w:tabs>
              <w:autoSpaceDN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lastRenderedPageBreak/>
              <w:t xml:space="preserve">Минимальная/максимальная площадь земельных участков – </w:t>
            </w:r>
            <w:r w:rsidR="00CD5FE0"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2000 кв. м/</w:t>
            </w:r>
            <w:r w:rsidRPr="007B6F78">
              <w:rPr>
                <w:rFonts w:eastAsia="Times New Roman"/>
                <w:bCs/>
                <w:color w:val="000000" w:themeColor="text1"/>
                <w:sz w:val="24"/>
                <w:szCs w:val="24"/>
                <w:lang w:eastAsia="ru-RU"/>
              </w:rPr>
              <w:t xml:space="preserve">1000000 </w:t>
            </w:r>
            <w:r w:rsidRPr="007B6F78">
              <w:rPr>
                <w:rFonts w:eastAsia="SimSun"/>
                <w:color w:val="000000" w:themeColor="text1"/>
                <w:sz w:val="24"/>
                <w:szCs w:val="24"/>
                <w:lang w:eastAsia="zh-CN"/>
              </w:rPr>
              <w:t>кв. м</w:t>
            </w:r>
            <w:r w:rsidRPr="007B6F78">
              <w:rPr>
                <w:rFonts w:eastAsia="Times New Roman"/>
                <w:bCs/>
                <w:color w:val="000000" w:themeColor="text1"/>
                <w:sz w:val="24"/>
                <w:szCs w:val="24"/>
                <w:lang w:eastAsia="ru-RU"/>
              </w:rPr>
              <w:t>.</w:t>
            </w:r>
          </w:p>
          <w:p w14:paraId="53991EDA" w14:textId="77777777" w:rsidR="00791868" w:rsidRPr="007B6F78" w:rsidRDefault="00791868" w:rsidP="009D56F0">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3 м.</w:t>
            </w:r>
          </w:p>
          <w:p w14:paraId="344174ED" w14:textId="77777777" w:rsidR="00791868" w:rsidRPr="007B6F78" w:rsidRDefault="00791868" w:rsidP="009D56F0">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Максимальное количество надземных этажей </w:t>
            </w:r>
            <w:r w:rsidR="00CD5FE0" w:rsidRPr="007B6F78">
              <w:rPr>
                <w:rFonts w:eastAsia="SimSun"/>
                <w:color w:val="000000" w:themeColor="text1"/>
                <w:sz w:val="24"/>
                <w:szCs w:val="24"/>
                <w:lang w:eastAsia="zh-CN"/>
              </w:rPr>
              <w:t xml:space="preserve">зданий – </w:t>
            </w:r>
            <w:r w:rsidRPr="007B6F78">
              <w:rPr>
                <w:rFonts w:eastAsia="SimSun"/>
                <w:color w:val="000000" w:themeColor="text1"/>
                <w:sz w:val="24"/>
                <w:szCs w:val="24"/>
                <w:lang w:eastAsia="zh-CN"/>
              </w:rPr>
              <w:t>3 этажа (включая мансардный этаж)</w:t>
            </w:r>
          </w:p>
          <w:p w14:paraId="4E2F78DF" w14:textId="77777777" w:rsidR="00791868" w:rsidRPr="007B6F78" w:rsidRDefault="00791868" w:rsidP="009D56F0">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80%.</w:t>
            </w:r>
          </w:p>
          <w:p w14:paraId="0E3CD583" w14:textId="77777777" w:rsidR="00791868" w:rsidRPr="007B6F78" w:rsidRDefault="00791868" w:rsidP="009D56F0">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Максимальная высота зданий, строений, сооружений от уровня земли – 30</w:t>
            </w:r>
            <w:r w:rsidRPr="007B6F78">
              <w:rPr>
                <w:rFonts w:eastAsia="Times New Roman"/>
                <w:bCs/>
                <w:color w:val="000000" w:themeColor="text1"/>
                <w:sz w:val="24"/>
                <w:szCs w:val="24"/>
                <w:lang w:eastAsia="ru-RU"/>
              </w:rPr>
              <w:t xml:space="preserve"> м</w:t>
            </w:r>
            <w:r w:rsidR="003A07A2" w:rsidRPr="007B6F78">
              <w:rPr>
                <w:rFonts w:eastAsia="Times New Roman"/>
                <w:bCs/>
                <w:color w:val="000000" w:themeColor="text1"/>
                <w:sz w:val="24"/>
                <w:szCs w:val="24"/>
                <w:lang w:eastAsia="ru-RU"/>
              </w:rPr>
              <w:t>.</w:t>
            </w:r>
          </w:p>
          <w:p w14:paraId="4ED7B58A" w14:textId="77777777" w:rsidR="00791868" w:rsidRPr="007B6F78" w:rsidRDefault="00791868" w:rsidP="009D56F0">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68155EE6" w14:textId="77777777" w:rsidTr="009D56F0">
        <w:trPr>
          <w:trHeight w:val="20"/>
        </w:trPr>
        <w:tc>
          <w:tcPr>
            <w:tcW w:w="2411" w:type="dxa"/>
            <w:shd w:val="clear" w:color="auto" w:fill="auto"/>
          </w:tcPr>
          <w:p w14:paraId="265F27FD" w14:textId="77777777" w:rsidR="00791868" w:rsidRPr="007B6F78"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[6.9.1] - Складские площадки</w:t>
            </w:r>
          </w:p>
        </w:tc>
        <w:tc>
          <w:tcPr>
            <w:tcW w:w="3118" w:type="dxa"/>
            <w:shd w:val="clear" w:color="auto" w:fill="auto"/>
          </w:tcPr>
          <w:p w14:paraId="2B8DE084" w14:textId="77777777" w:rsidR="00791868" w:rsidRPr="007B6F78"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4394" w:type="dxa"/>
            <w:vAlign w:val="center"/>
          </w:tcPr>
          <w:p w14:paraId="7CEAE5FE" w14:textId="77777777" w:rsidR="00791868" w:rsidRPr="007B6F78" w:rsidRDefault="00791868" w:rsidP="009D56F0">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земельного участка – не подлежит ограничению.</w:t>
            </w:r>
          </w:p>
          <w:p w14:paraId="5A862A66" w14:textId="77777777" w:rsidR="00791868" w:rsidRPr="007B6F78" w:rsidRDefault="00791868" w:rsidP="009D56F0">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Строительство объектов капитального строительства не предусмотрено</w:t>
            </w:r>
          </w:p>
        </w:tc>
      </w:tr>
      <w:tr w:rsidR="00B87D33" w:rsidRPr="007B6F78" w14:paraId="050081D5" w14:textId="77777777" w:rsidTr="009D56F0">
        <w:trPr>
          <w:trHeight w:val="20"/>
        </w:trPr>
        <w:tc>
          <w:tcPr>
            <w:tcW w:w="2411" w:type="dxa"/>
            <w:shd w:val="clear" w:color="auto" w:fill="auto"/>
          </w:tcPr>
          <w:p w14:paraId="16E68136" w14:textId="77777777" w:rsidR="00791868" w:rsidRPr="007B6F78"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[6.11] - Целлюлозно-бумажная промышленность</w:t>
            </w:r>
          </w:p>
        </w:tc>
        <w:tc>
          <w:tcPr>
            <w:tcW w:w="3118" w:type="dxa"/>
            <w:shd w:val="clear" w:color="auto" w:fill="auto"/>
          </w:tcPr>
          <w:p w14:paraId="23F7BE6C" w14:textId="77777777" w:rsidR="00791868" w:rsidRPr="007B6F78"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4394" w:type="dxa"/>
          </w:tcPr>
          <w:p w14:paraId="72510BD9" w14:textId="77777777" w:rsidR="00791868" w:rsidRPr="007B6F78" w:rsidRDefault="00791868" w:rsidP="009D56F0">
            <w:pPr>
              <w:tabs>
                <w:tab w:val="left" w:pos="1134"/>
              </w:tabs>
              <w:autoSpaceDN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Минимальная/максимальная площадь земельных участков – </w:t>
            </w:r>
            <w:r w:rsidR="003A07A2"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2000 кв. м/</w:t>
            </w:r>
            <w:r w:rsidRPr="007B6F78">
              <w:rPr>
                <w:rFonts w:eastAsia="Times New Roman"/>
                <w:bCs/>
                <w:color w:val="000000" w:themeColor="text1"/>
                <w:sz w:val="24"/>
                <w:szCs w:val="24"/>
                <w:lang w:eastAsia="ru-RU"/>
              </w:rPr>
              <w:t xml:space="preserve">1000000 </w:t>
            </w:r>
            <w:r w:rsidRPr="007B6F78">
              <w:rPr>
                <w:rFonts w:eastAsia="SimSun"/>
                <w:color w:val="000000" w:themeColor="text1"/>
                <w:sz w:val="24"/>
                <w:szCs w:val="24"/>
                <w:lang w:eastAsia="zh-CN"/>
              </w:rPr>
              <w:t>кв. м</w:t>
            </w:r>
            <w:r w:rsidRPr="007B6F78">
              <w:rPr>
                <w:rFonts w:eastAsia="Times New Roman"/>
                <w:bCs/>
                <w:color w:val="000000" w:themeColor="text1"/>
                <w:sz w:val="24"/>
                <w:szCs w:val="24"/>
                <w:lang w:eastAsia="ru-RU"/>
              </w:rPr>
              <w:t>.</w:t>
            </w:r>
          </w:p>
          <w:p w14:paraId="2A408323" w14:textId="77777777" w:rsidR="00791868" w:rsidRPr="007B6F78" w:rsidRDefault="00791868" w:rsidP="009D56F0">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p>
          <w:p w14:paraId="07F3A092" w14:textId="77777777" w:rsidR="00791868" w:rsidRPr="007B6F78" w:rsidRDefault="00791868" w:rsidP="009D56F0">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w:t>
            </w:r>
            <w:r w:rsidR="00CD5FE0" w:rsidRPr="007B6F78">
              <w:rPr>
                <w:rFonts w:eastAsia="SimSun"/>
                <w:color w:val="000000" w:themeColor="text1"/>
                <w:sz w:val="24"/>
                <w:szCs w:val="24"/>
                <w:lang w:eastAsia="zh-CN"/>
              </w:rPr>
              <w:t xml:space="preserve">ажей зданий – </w:t>
            </w:r>
            <w:r w:rsidRPr="007B6F78">
              <w:rPr>
                <w:rFonts w:eastAsia="SimSun"/>
                <w:color w:val="000000" w:themeColor="text1"/>
                <w:sz w:val="24"/>
                <w:szCs w:val="24"/>
                <w:lang w:eastAsia="zh-CN"/>
              </w:rPr>
              <w:t>4 этажа (включая мансардный этаж).</w:t>
            </w:r>
          </w:p>
          <w:p w14:paraId="2863C620" w14:textId="77777777" w:rsidR="00791868" w:rsidRPr="007B6F78" w:rsidRDefault="00791868" w:rsidP="009D56F0">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p>
          <w:p w14:paraId="16B47F3C" w14:textId="39E396D8" w:rsidR="00791868" w:rsidRPr="007B6F78" w:rsidRDefault="00791868" w:rsidP="009D56F0">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r w:rsidR="001A75FF" w:rsidRPr="007B6F78">
              <w:rPr>
                <w:rFonts w:eastAsia="Times New Roman"/>
                <w:bCs/>
                <w:color w:val="000000" w:themeColor="text1"/>
                <w:sz w:val="24"/>
                <w:szCs w:val="24"/>
                <w:lang w:eastAsia="ru-RU"/>
              </w:rPr>
              <w:t>.</w:t>
            </w:r>
          </w:p>
          <w:p w14:paraId="2581F0D2" w14:textId="77777777" w:rsidR="00791868" w:rsidRPr="007B6F78" w:rsidRDefault="00791868" w:rsidP="009D56F0">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1A75FF" w:rsidRPr="007B6F78" w14:paraId="747C8FFD" w14:textId="77777777" w:rsidTr="001A75FF">
        <w:trPr>
          <w:trHeight w:val="20"/>
        </w:trPr>
        <w:tc>
          <w:tcPr>
            <w:tcW w:w="2411" w:type="dxa"/>
            <w:shd w:val="clear" w:color="auto" w:fill="auto"/>
          </w:tcPr>
          <w:p w14:paraId="6E5E2716" w14:textId="22FD1884" w:rsidR="001A75FF" w:rsidRPr="007B6F78" w:rsidRDefault="001A75FF" w:rsidP="001A75FF">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[6.12] - Научно-производственная деятельность</w:t>
            </w:r>
          </w:p>
        </w:tc>
        <w:tc>
          <w:tcPr>
            <w:tcW w:w="3118" w:type="dxa"/>
            <w:shd w:val="clear" w:color="auto" w:fill="auto"/>
          </w:tcPr>
          <w:p w14:paraId="2D0E5F38" w14:textId="62A24543" w:rsidR="001A75FF" w:rsidRPr="007B6F78" w:rsidRDefault="001A75FF" w:rsidP="001A75FF">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технологических, промышленных, агропромышленных парков, бизнес-инкубаторов</w:t>
            </w:r>
          </w:p>
        </w:tc>
        <w:tc>
          <w:tcPr>
            <w:tcW w:w="4394" w:type="dxa"/>
          </w:tcPr>
          <w:p w14:paraId="3A81E501" w14:textId="77777777" w:rsidR="001A75FF" w:rsidRPr="007B6F78" w:rsidRDefault="001A75FF" w:rsidP="001A75FF">
            <w:pPr>
              <w:tabs>
                <w:tab w:val="left" w:pos="1134"/>
              </w:tabs>
              <w:autoSpaceDN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Минимальная/максимальная площадь земельных участков –                                   2000 кв. м/</w:t>
            </w:r>
            <w:r w:rsidRPr="007B6F78">
              <w:rPr>
                <w:rFonts w:eastAsia="Times New Roman"/>
                <w:bCs/>
                <w:color w:val="000000" w:themeColor="text1"/>
                <w:sz w:val="24"/>
                <w:szCs w:val="24"/>
                <w:lang w:eastAsia="ru-RU"/>
              </w:rPr>
              <w:t xml:space="preserve">1000000 </w:t>
            </w:r>
            <w:r w:rsidRPr="007B6F78">
              <w:rPr>
                <w:rFonts w:eastAsia="SimSun"/>
                <w:color w:val="000000" w:themeColor="text1"/>
                <w:sz w:val="24"/>
                <w:szCs w:val="24"/>
                <w:lang w:eastAsia="zh-CN"/>
              </w:rPr>
              <w:t>кв. м</w:t>
            </w:r>
            <w:r w:rsidRPr="007B6F78">
              <w:rPr>
                <w:rFonts w:eastAsia="Times New Roman"/>
                <w:bCs/>
                <w:color w:val="000000" w:themeColor="text1"/>
                <w:sz w:val="24"/>
                <w:szCs w:val="24"/>
                <w:lang w:eastAsia="ru-RU"/>
              </w:rPr>
              <w:t>.</w:t>
            </w:r>
          </w:p>
          <w:p w14:paraId="243B3088" w14:textId="77777777" w:rsidR="001A75FF" w:rsidRPr="007B6F78" w:rsidRDefault="001A75FF" w:rsidP="001A75FF">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p>
          <w:p w14:paraId="0DC18ABB" w14:textId="77777777" w:rsidR="001A75FF" w:rsidRPr="007B6F78" w:rsidRDefault="001A75FF" w:rsidP="001A75FF">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54F3D9AF" w14:textId="77777777" w:rsidR="001A75FF" w:rsidRPr="007B6F78" w:rsidRDefault="001A75FF" w:rsidP="001A75FF">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p>
          <w:p w14:paraId="29F2FFCB" w14:textId="77777777" w:rsidR="001A75FF" w:rsidRPr="007B6F78" w:rsidRDefault="001A75FF" w:rsidP="001A75FF">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p>
          <w:p w14:paraId="1B67B44C" w14:textId="6A4BD3D4" w:rsidR="001A75FF" w:rsidRPr="007B6F78" w:rsidRDefault="001A75FF" w:rsidP="001A75FF">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1A75FF" w:rsidRPr="007B6F78" w14:paraId="2AE14946" w14:textId="77777777" w:rsidTr="009D56F0">
        <w:trPr>
          <w:trHeight w:val="20"/>
        </w:trPr>
        <w:tc>
          <w:tcPr>
            <w:tcW w:w="2411" w:type="dxa"/>
            <w:shd w:val="clear" w:color="auto" w:fill="auto"/>
          </w:tcPr>
          <w:p w14:paraId="1C2D67C2" w14:textId="77777777" w:rsidR="001A75FF" w:rsidRPr="007B6F78" w:rsidRDefault="001A75FF" w:rsidP="001A75FF">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[12.0.1] - Улично-дорожная сеть</w:t>
            </w:r>
          </w:p>
        </w:tc>
        <w:tc>
          <w:tcPr>
            <w:tcW w:w="3118" w:type="dxa"/>
            <w:shd w:val="clear" w:color="auto" w:fill="auto"/>
          </w:tcPr>
          <w:p w14:paraId="14F23108" w14:textId="77777777" w:rsidR="001A75FF" w:rsidRPr="007B6F78" w:rsidRDefault="001A75FF" w:rsidP="001A75FF">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w:t>
            </w:r>
            <w:r w:rsidRPr="007B6F78">
              <w:rPr>
                <w:rFonts w:eastAsia="Times New Roman"/>
                <w:color w:val="000000" w:themeColor="text1"/>
                <w:sz w:val="24"/>
                <w:szCs w:val="24"/>
                <w:lang w:eastAsia="ru-RU"/>
              </w:rPr>
              <w:lastRenderedPageBreak/>
              <w:t>велодорожек и объектов велотранспортной и инженерной инфраструктуры;</w:t>
            </w:r>
          </w:p>
          <w:p w14:paraId="2A4FB22F" w14:textId="77777777" w:rsidR="001A75FF" w:rsidRPr="007B6F78" w:rsidRDefault="001A75FF" w:rsidP="001A75FF">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51" w:anchor="/document/70736874/entry/10271" w:history="1">
              <w:r w:rsidRPr="007B6F78">
                <w:rPr>
                  <w:rFonts w:eastAsia="Times New Roman"/>
                  <w:color w:val="000000" w:themeColor="text1"/>
                  <w:sz w:val="24"/>
                  <w:szCs w:val="24"/>
                  <w:lang w:eastAsia="ru-RU"/>
                </w:rPr>
                <w:t>кодами 2.7.1</w:t>
              </w:r>
            </w:hyperlink>
            <w:r w:rsidRPr="007B6F78">
              <w:rPr>
                <w:rFonts w:eastAsia="Times New Roman"/>
                <w:color w:val="000000" w:themeColor="text1"/>
                <w:sz w:val="24"/>
                <w:szCs w:val="24"/>
                <w:lang w:eastAsia="ru-RU"/>
              </w:rPr>
              <w:t>, </w:t>
            </w:r>
            <w:hyperlink r:id="rId152" w:anchor="/document/70736874/entry/1049" w:history="1">
              <w:r w:rsidRPr="007B6F78">
                <w:rPr>
                  <w:rFonts w:eastAsia="Times New Roman"/>
                  <w:color w:val="000000" w:themeColor="text1"/>
                  <w:sz w:val="24"/>
                  <w:szCs w:val="24"/>
                  <w:lang w:eastAsia="ru-RU"/>
                </w:rPr>
                <w:t>4.9</w:t>
              </w:r>
            </w:hyperlink>
            <w:r w:rsidRPr="007B6F78">
              <w:rPr>
                <w:rFonts w:eastAsia="Times New Roman"/>
                <w:color w:val="000000" w:themeColor="text1"/>
                <w:sz w:val="24"/>
                <w:szCs w:val="24"/>
                <w:lang w:eastAsia="ru-RU"/>
              </w:rPr>
              <w:t>, </w:t>
            </w:r>
            <w:hyperlink r:id="rId153" w:anchor="/document/70736874/entry/1723" w:history="1">
              <w:r w:rsidRPr="007B6F78">
                <w:rPr>
                  <w:rFonts w:eastAsia="Times New Roman"/>
                  <w:color w:val="000000" w:themeColor="text1"/>
                  <w:sz w:val="24"/>
                  <w:szCs w:val="24"/>
                  <w:lang w:eastAsia="ru-RU"/>
                </w:rPr>
                <w:t>7.2.3</w:t>
              </w:r>
            </w:hyperlink>
            <w:r w:rsidRPr="007B6F78">
              <w:rPr>
                <w:rFonts w:eastAsia="Times New Roman"/>
                <w:color w:val="000000" w:themeColor="text1"/>
                <w:sz w:val="24"/>
                <w:szCs w:val="24"/>
                <w:lang w:eastAsia="ru-RU"/>
              </w:rPr>
              <w:t>, а также некапитальных сооружений, предназначенных для охраны транспортных средств</w:t>
            </w:r>
          </w:p>
        </w:tc>
        <w:tc>
          <w:tcPr>
            <w:tcW w:w="4394" w:type="dxa"/>
          </w:tcPr>
          <w:p w14:paraId="4E738A58" w14:textId="6C222D17" w:rsidR="001A75FF" w:rsidRPr="007B6F78" w:rsidRDefault="001A75FF" w:rsidP="001A75FF">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Регламенты не устанавливаются.</w:t>
            </w:r>
          </w:p>
          <w:p w14:paraId="7628CC4E" w14:textId="350CDA58" w:rsidR="000724BA" w:rsidRPr="007B6F78" w:rsidRDefault="000724BA" w:rsidP="001A75FF">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w:t>
            </w:r>
          </w:p>
          <w:p w14:paraId="49213956" w14:textId="384EE3FB" w:rsidR="000724BA" w:rsidRPr="007B6F78" w:rsidRDefault="000724BA" w:rsidP="001A75FF">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федеральными органами исполнительной власти,</w:t>
            </w:r>
          </w:p>
          <w:p w14:paraId="418F2092" w14:textId="13D500CB" w:rsidR="001A75FF" w:rsidRPr="007B6F78" w:rsidRDefault="001A75FF" w:rsidP="001A75FF">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1FC4B9CE" w14:textId="00CCA486" w:rsidR="00791868" w:rsidRPr="007B6F78" w:rsidRDefault="00791868" w:rsidP="00791868">
      <w:pPr>
        <w:widowControl w:val="0"/>
        <w:ind w:firstLine="426"/>
        <w:jc w:val="center"/>
        <w:rPr>
          <w:rFonts w:eastAsia="Times New Roman"/>
          <w:b/>
          <w:color w:val="000000" w:themeColor="text1"/>
          <w:sz w:val="27"/>
          <w:szCs w:val="27"/>
          <w:lang w:eastAsia="ru-RU"/>
        </w:rPr>
      </w:pPr>
    </w:p>
    <w:p w14:paraId="5918D03A" w14:textId="77777777" w:rsidR="00791868" w:rsidRPr="007B6F78" w:rsidRDefault="00791868" w:rsidP="001A75FF">
      <w:pPr>
        <w:widowControl w:val="0"/>
        <w:ind w:firstLine="0"/>
        <w:jc w:val="center"/>
        <w:rPr>
          <w:rFonts w:eastAsia="Times New Roman"/>
          <w:b/>
          <w:color w:val="000000" w:themeColor="text1"/>
          <w:sz w:val="27"/>
          <w:szCs w:val="27"/>
          <w:lang w:eastAsia="ru-RU"/>
        </w:rPr>
      </w:pPr>
      <w:r w:rsidRPr="007B6F78">
        <w:rPr>
          <w:rFonts w:eastAsia="Times New Roman"/>
          <w:b/>
          <w:color w:val="000000" w:themeColor="text1"/>
          <w:sz w:val="27"/>
          <w:szCs w:val="27"/>
          <w:lang w:eastAsia="ru-RU"/>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7F92A59" w14:textId="77777777" w:rsidR="00791868" w:rsidRPr="007B6F78" w:rsidRDefault="00791868" w:rsidP="00791868">
      <w:pPr>
        <w:widowControl w:val="0"/>
        <w:ind w:firstLine="426"/>
        <w:jc w:val="center"/>
        <w:rPr>
          <w:rFonts w:eastAsia="Times New Roman"/>
          <w:b/>
          <w:color w:val="000000" w:themeColor="text1"/>
          <w:sz w:val="27"/>
          <w:szCs w:val="27"/>
          <w:lang w:eastAsia="ru-RU"/>
        </w:rPr>
      </w:pPr>
    </w:p>
    <w:tbl>
      <w:tblPr>
        <w:tblW w:w="992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11"/>
        <w:gridCol w:w="3118"/>
        <w:gridCol w:w="4394"/>
      </w:tblGrid>
      <w:tr w:rsidR="00B87D33" w:rsidRPr="007B6F78" w14:paraId="7B945415" w14:textId="77777777" w:rsidTr="00D200C7">
        <w:trPr>
          <w:trHeight w:val="20"/>
          <w:tblHeader/>
        </w:trPr>
        <w:tc>
          <w:tcPr>
            <w:tcW w:w="2411" w:type="dxa"/>
            <w:tcBorders>
              <w:top w:val="single" w:sz="4" w:space="0" w:color="auto"/>
              <w:left w:val="single" w:sz="4" w:space="0" w:color="auto"/>
              <w:bottom w:val="single" w:sz="4" w:space="0" w:color="auto"/>
              <w:right w:val="single" w:sz="4" w:space="0" w:color="auto"/>
            </w:tcBorders>
          </w:tcPr>
          <w:p w14:paraId="1CDA53AD" w14:textId="77777777" w:rsidR="00CD5FE0" w:rsidRPr="007B6F78" w:rsidRDefault="00CD5FE0" w:rsidP="00CD5FE0">
            <w:pPr>
              <w:tabs>
                <w:tab w:val="left" w:pos="2520"/>
              </w:tabs>
              <w:ind w:firstLine="0"/>
              <w:jc w:val="center"/>
              <w:rPr>
                <w:rFonts w:eastAsia="SimSun"/>
                <w:b/>
                <w:color w:val="000000" w:themeColor="text1"/>
                <w:sz w:val="24"/>
                <w:szCs w:val="24"/>
                <w:lang w:eastAsia="zh-CN"/>
              </w:rPr>
            </w:pPr>
            <w:r w:rsidRPr="007B6F78">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118" w:type="dxa"/>
            <w:tcBorders>
              <w:top w:val="single" w:sz="4" w:space="0" w:color="auto"/>
              <w:left w:val="single" w:sz="4" w:space="0" w:color="auto"/>
              <w:bottom w:val="single" w:sz="4" w:space="0" w:color="auto"/>
              <w:right w:val="single" w:sz="4" w:space="0" w:color="auto"/>
            </w:tcBorders>
          </w:tcPr>
          <w:p w14:paraId="7EC8E84A" w14:textId="77777777" w:rsidR="00CD5FE0" w:rsidRPr="007B6F78" w:rsidRDefault="00CD5FE0" w:rsidP="00CD5FE0">
            <w:pPr>
              <w:tabs>
                <w:tab w:val="left" w:pos="2520"/>
              </w:tabs>
              <w:ind w:firstLine="0"/>
              <w:jc w:val="center"/>
              <w:rPr>
                <w:rFonts w:eastAsia="SimSun"/>
                <w:b/>
                <w:color w:val="000000" w:themeColor="text1"/>
                <w:sz w:val="24"/>
                <w:szCs w:val="24"/>
                <w:lang w:eastAsia="zh-CN"/>
              </w:rPr>
            </w:pPr>
            <w:r w:rsidRPr="007B6F78">
              <w:rPr>
                <w:rFonts w:eastAsia="Times New Roman"/>
                <w:b/>
                <w:color w:val="000000" w:themeColor="text1"/>
                <w:sz w:val="24"/>
                <w:szCs w:val="24"/>
                <w:lang w:eastAsia="ru-RU"/>
              </w:rPr>
              <w:t>Описание вида разрешенного использования земельного участка</w:t>
            </w:r>
          </w:p>
        </w:tc>
        <w:tc>
          <w:tcPr>
            <w:tcW w:w="4394" w:type="dxa"/>
            <w:tcBorders>
              <w:top w:val="single" w:sz="4" w:space="0" w:color="auto"/>
              <w:left w:val="single" w:sz="4" w:space="0" w:color="auto"/>
              <w:bottom w:val="single" w:sz="4" w:space="0" w:color="auto"/>
              <w:right w:val="single" w:sz="4" w:space="0" w:color="auto"/>
            </w:tcBorders>
          </w:tcPr>
          <w:p w14:paraId="7C8453EB" w14:textId="77777777" w:rsidR="00CD5FE0" w:rsidRPr="007B6F78" w:rsidRDefault="00CD5FE0" w:rsidP="00CD5FE0">
            <w:pPr>
              <w:tabs>
                <w:tab w:val="left" w:pos="2520"/>
              </w:tabs>
              <w:ind w:firstLine="0"/>
              <w:jc w:val="center"/>
              <w:rPr>
                <w:rFonts w:eastAsia="SimSun"/>
                <w:b/>
                <w:color w:val="000000" w:themeColor="text1"/>
                <w:sz w:val="24"/>
                <w:szCs w:val="24"/>
                <w:lang w:eastAsia="zh-CN"/>
              </w:rPr>
            </w:pPr>
            <w:r w:rsidRPr="007B6F78">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046A9142" w14:textId="77777777" w:rsidR="00CD5FE0" w:rsidRPr="007B6F78" w:rsidRDefault="00CD5FE0" w:rsidP="00CD5FE0">
      <w:pPr>
        <w:widowControl w:val="0"/>
        <w:ind w:firstLine="0"/>
        <w:rPr>
          <w:rFonts w:eastAsia="Times New Roman"/>
          <w:b/>
          <w:color w:val="000000" w:themeColor="text1"/>
          <w:sz w:val="2"/>
          <w:szCs w:val="2"/>
          <w:lang w:eastAsia="ru-RU"/>
        </w:rPr>
      </w:pPr>
    </w:p>
    <w:tbl>
      <w:tblPr>
        <w:tblW w:w="992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11"/>
        <w:gridCol w:w="3118"/>
        <w:gridCol w:w="4394"/>
      </w:tblGrid>
      <w:tr w:rsidR="00B87D33" w:rsidRPr="007B6F78" w14:paraId="481607C4" w14:textId="77777777" w:rsidTr="00791868">
        <w:trPr>
          <w:trHeight w:val="20"/>
          <w:tblHeader/>
        </w:trPr>
        <w:tc>
          <w:tcPr>
            <w:tcW w:w="2411" w:type="dxa"/>
            <w:tcBorders>
              <w:top w:val="single" w:sz="4" w:space="0" w:color="auto"/>
              <w:left w:val="single" w:sz="4" w:space="0" w:color="auto"/>
              <w:bottom w:val="single" w:sz="4" w:space="0" w:color="auto"/>
              <w:right w:val="single" w:sz="4" w:space="0" w:color="auto"/>
            </w:tcBorders>
          </w:tcPr>
          <w:p w14:paraId="07534C8C" w14:textId="77777777" w:rsidR="00791868" w:rsidRPr="007B6F78" w:rsidRDefault="00CD5FE0" w:rsidP="00CD5FE0">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3118" w:type="dxa"/>
            <w:tcBorders>
              <w:top w:val="single" w:sz="4" w:space="0" w:color="auto"/>
              <w:left w:val="single" w:sz="4" w:space="0" w:color="auto"/>
              <w:bottom w:val="single" w:sz="4" w:space="0" w:color="auto"/>
              <w:right w:val="single" w:sz="4" w:space="0" w:color="auto"/>
            </w:tcBorders>
          </w:tcPr>
          <w:p w14:paraId="21AC59D9" w14:textId="77777777" w:rsidR="00791868" w:rsidRPr="007B6F78" w:rsidRDefault="00CD5FE0" w:rsidP="00CD5FE0">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c>
          <w:tcPr>
            <w:tcW w:w="4394" w:type="dxa"/>
            <w:tcBorders>
              <w:top w:val="single" w:sz="4" w:space="0" w:color="auto"/>
              <w:left w:val="single" w:sz="4" w:space="0" w:color="auto"/>
              <w:bottom w:val="single" w:sz="4" w:space="0" w:color="auto"/>
              <w:right w:val="single" w:sz="4" w:space="0" w:color="auto"/>
            </w:tcBorders>
          </w:tcPr>
          <w:p w14:paraId="6BFF9C24" w14:textId="77777777" w:rsidR="00791868" w:rsidRPr="007B6F78" w:rsidRDefault="00CD5FE0" w:rsidP="00CD5FE0">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B87D33" w:rsidRPr="007B6F78" w14:paraId="6D37F453" w14:textId="77777777" w:rsidTr="00791868">
        <w:trPr>
          <w:trHeight w:val="20"/>
        </w:trPr>
        <w:tc>
          <w:tcPr>
            <w:tcW w:w="2411" w:type="dxa"/>
            <w:tcBorders>
              <w:top w:val="single" w:sz="4" w:space="0" w:color="auto"/>
              <w:bottom w:val="single" w:sz="4" w:space="0" w:color="auto"/>
            </w:tcBorders>
            <w:shd w:val="clear" w:color="auto" w:fill="auto"/>
          </w:tcPr>
          <w:p w14:paraId="1034B941" w14:textId="77777777" w:rsidR="00791868" w:rsidRPr="007B6F78" w:rsidRDefault="00791868" w:rsidP="00555C9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[3.1.1] -</w:t>
            </w:r>
            <w:r w:rsidRPr="007B6F78">
              <w:rPr>
                <w:rFonts w:eastAsia="Times New Roman"/>
                <w:color w:val="000000" w:themeColor="text1"/>
                <w:sz w:val="24"/>
                <w:szCs w:val="24"/>
                <w:lang w:val="en-US" w:eastAsia="ru-RU"/>
              </w:rPr>
              <w:t xml:space="preserve"> </w:t>
            </w:r>
            <w:r w:rsidRPr="007B6F78">
              <w:rPr>
                <w:rFonts w:eastAsia="Times New Roman"/>
                <w:color w:val="000000" w:themeColor="text1"/>
                <w:sz w:val="24"/>
                <w:szCs w:val="24"/>
                <w:lang w:eastAsia="ru-RU"/>
              </w:rPr>
              <w:t>Предоставление коммунальных услуг</w:t>
            </w:r>
          </w:p>
        </w:tc>
        <w:tc>
          <w:tcPr>
            <w:tcW w:w="3118" w:type="dxa"/>
            <w:tcBorders>
              <w:top w:val="single" w:sz="4" w:space="0" w:color="auto"/>
              <w:bottom w:val="single" w:sz="4" w:space="0" w:color="auto"/>
            </w:tcBorders>
            <w:shd w:val="clear" w:color="auto" w:fill="auto"/>
          </w:tcPr>
          <w:p w14:paraId="51B3BE4A" w14:textId="77777777" w:rsidR="00791868" w:rsidRPr="007B6F78" w:rsidRDefault="00791868" w:rsidP="00555C9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w:t>
            </w:r>
            <w:r w:rsidRPr="007B6F78">
              <w:rPr>
                <w:rFonts w:eastAsia="Times New Roman"/>
                <w:color w:val="000000" w:themeColor="text1"/>
                <w:sz w:val="24"/>
                <w:szCs w:val="24"/>
                <w:lang w:eastAsia="ru-RU"/>
              </w:rPr>
              <w:lastRenderedPageBreak/>
              <w:t>сооружений, необходимых для сбора и плавки снега)</w:t>
            </w:r>
          </w:p>
        </w:tc>
        <w:tc>
          <w:tcPr>
            <w:tcW w:w="4394" w:type="dxa"/>
            <w:shd w:val="clear" w:color="auto" w:fill="auto"/>
          </w:tcPr>
          <w:p w14:paraId="77980841" w14:textId="77777777" w:rsidR="00791868" w:rsidRPr="007B6F78" w:rsidRDefault="00791868" w:rsidP="00555C9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Минимальная/максимальная площадь земельных участков –                                                10 кв. м/</w:t>
            </w:r>
            <w:r w:rsidRPr="007B6F78">
              <w:rPr>
                <w:rFonts w:eastAsia="Times New Roman"/>
                <w:bCs/>
                <w:color w:val="000000" w:themeColor="text1"/>
                <w:sz w:val="24"/>
                <w:szCs w:val="24"/>
                <w:lang w:eastAsia="ru-RU"/>
              </w:rPr>
              <w:t>10000 кв. м.</w:t>
            </w:r>
            <w:r w:rsidRPr="007B6F78">
              <w:rPr>
                <w:rFonts w:eastAsia="SimSun"/>
                <w:color w:val="000000" w:themeColor="text1"/>
                <w:sz w:val="24"/>
                <w:szCs w:val="24"/>
                <w:lang w:eastAsia="zh-CN"/>
              </w:rPr>
              <w:t xml:space="preserve"> </w:t>
            </w:r>
          </w:p>
          <w:p w14:paraId="1E818A9E" w14:textId="77777777" w:rsidR="00791868" w:rsidRPr="007B6F78" w:rsidRDefault="00791868" w:rsidP="00555C9E">
            <w:pPr>
              <w:autoSpaceDN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w:t>
            </w:r>
            <w:r w:rsidR="003A07A2" w:rsidRPr="007B6F78">
              <w:rPr>
                <w:rFonts w:eastAsia="Times New Roman"/>
                <w:color w:val="000000" w:themeColor="text1"/>
                <w:sz w:val="24"/>
                <w:szCs w:val="24"/>
                <w:lang w:eastAsia="ru-RU"/>
              </w:rPr>
              <w:t xml:space="preserve"> земельных участков – </w:t>
            </w:r>
            <w:r w:rsidRPr="007B6F78">
              <w:rPr>
                <w:rFonts w:eastAsia="Times New Roman"/>
                <w:color w:val="000000" w:themeColor="text1"/>
                <w:sz w:val="24"/>
                <w:szCs w:val="24"/>
                <w:lang w:eastAsia="ru-RU"/>
              </w:rPr>
              <w:t xml:space="preserve">1 м.                      </w:t>
            </w:r>
          </w:p>
          <w:p w14:paraId="6AAFA38A" w14:textId="77777777" w:rsidR="00791868" w:rsidRPr="007B6F78" w:rsidRDefault="00791868" w:rsidP="00555C9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w:t>
            </w:r>
            <w:r w:rsidR="003A07A2" w:rsidRPr="007B6F78">
              <w:rPr>
                <w:rFonts w:eastAsia="SimSun"/>
                <w:color w:val="000000" w:themeColor="text1"/>
                <w:sz w:val="24"/>
                <w:szCs w:val="24"/>
                <w:lang w:eastAsia="zh-CN"/>
              </w:rPr>
              <w:t xml:space="preserve">тажей зданий – </w:t>
            </w:r>
            <w:r w:rsidRPr="007B6F78">
              <w:rPr>
                <w:rFonts w:eastAsia="SimSun"/>
                <w:color w:val="000000" w:themeColor="text1"/>
                <w:sz w:val="24"/>
                <w:szCs w:val="24"/>
                <w:lang w:eastAsia="zh-CN"/>
              </w:rPr>
              <w:t xml:space="preserve">3 этажа (включая мансардный этаж). </w:t>
            </w:r>
          </w:p>
          <w:p w14:paraId="6F21E4A9" w14:textId="77777777" w:rsidR="00791868" w:rsidRPr="007B6F78" w:rsidRDefault="00791868" w:rsidP="00555C9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строений, сооружений от уровня земли – 20 м.</w:t>
            </w:r>
          </w:p>
          <w:p w14:paraId="024E0715" w14:textId="77777777" w:rsidR="00791868" w:rsidRPr="007B6F78" w:rsidRDefault="00791868" w:rsidP="00555C9E">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80%</w:t>
            </w:r>
            <w:r w:rsidR="003A07A2" w:rsidRPr="007B6F78">
              <w:rPr>
                <w:rFonts w:eastAsia="SimSun"/>
                <w:color w:val="000000" w:themeColor="text1"/>
                <w:sz w:val="24"/>
                <w:szCs w:val="24"/>
                <w:lang w:eastAsia="zh-CN"/>
              </w:rPr>
              <w:t>.</w:t>
            </w:r>
          </w:p>
          <w:p w14:paraId="06726276" w14:textId="77777777" w:rsidR="00791868" w:rsidRPr="007B6F78" w:rsidRDefault="00791868" w:rsidP="00555C9E">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7A9CD115" w14:textId="77777777" w:rsidTr="00791868">
        <w:trPr>
          <w:trHeight w:val="20"/>
        </w:trPr>
        <w:tc>
          <w:tcPr>
            <w:tcW w:w="2411" w:type="dxa"/>
            <w:tcBorders>
              <w:top w:val="single" w:sz="4" w:space="0" w:color="auto"/>
              <w:bottom w:val="single" w:sz="4" w:space="0" w:color="auto"/>
            </w:tcBorders>
            <w:shd w:val="clear" w:color="auto" w:fill="auto"/>
          </w:tcPr>
          <w:p w14:paraId="16A5127A" w14:textId="77777777" w:rsidR="00791868" w:rsidRPr="007B6F78" w:rsidRDefault="00791868" w:rsidP="00555C9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[3.1.2] - Административные здания организаций, обеспечивающих предоставление коммунальных услуг</w:t>
            </w:r>
          </w:p>
        </w:tc>
        <w:tc>
          <w:tcPr>
            <w:tcW w:w="3118" w:type="dxa"/>
            <w:tcBorders>
              <w:top w:val="single" w:sz="4" w:space="0" w:color="auto"/>
              <w:bottom w:val="single" w:sz="4" w:space="0" w:color="auto"/>
            </w:tcBorders>
            <w:shd w:val="clear" w:color="auto" w:fill="auto"/>
          </w:tcPr>
          <w:p w14:paraId="55C2801A" w14:textId="77777777" w:rsidR="00791868" w:rsidRPr="007B6F78" w:rsidRDefault="00791868" w:rsidP="00555C9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4394" w:type="dxa"/>
            <w:shd w:val="clear" w:color="auto" w:fill="auto"/>
            <w:vAlign w:val="center"/>
          </w:tcPr>
          <w:p w14:paraId="21B93E9D" w14:textId="77777777" w:rsidR="00791868" w:rsidRPr="007B6F78" w:rsidRDefault="00791868" w:rsidP="00555C9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 </w:t>
            </w:r>
            <w:r w:rsidR="003A07A2"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50 кв. м/</w:t>
            </w:r>
            <w:r w:rsidRPr="007B6F78">
              <w:rPr>
                <w:rFonts w:eastAsia="Times New Roman"/>
                <w:bCs/>
                <w:color w:val="000000" w:themeColor="text1"/>
                <w:sz w:val="24"/>
                <w:szCs w:val="24"/>
                <w:lang w:eastAsia="ru-RU"/>
              </w:rPr>
              <w:t>5000 кв. м.</w:t>
            </w:r>
          </w:p>
          <w:p w14:paraId="5AA3C65B" w14:textId="77777777" w:rsidR="00791868" w:rsidRPr="007B6F78" w:rsidRDefault="00791868" w:rsidP="00555C9E">
            <w:pPr>
              <w:autoSpaceDN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w:t>
            </w:r>
            <w:r w:rsidR="003A07A2" w:rsidRPr="007B6F78">
              <w:rPr>
                <w:rFonts w:eastAsia="Times New Roman"/>
                <w:color w:val="000000" w:themeColor="text1"/>
                <w:sz w:val="24"/>
                <w:szCs w:val="24"/>
                <w:lang w:eastAsia="ru-RU"/>
              </w:rPr>
              <w:t xml:space="preserve">аниц земельных участков – </w:t>
            </w:r>
            <w:r w:rsidRPr="007B6F78">
              <w:rPr>
                <w:rFonts w:eastAsia="Times New Roman"/>
                <w:color w:val="000000" w:themeColor="text1"/>
                <w:sz w:val="24"/>
                <w:szCs w:val="24"/>
                <w:lang w:eastAsia="ru-RU"/>
              </w:rPr>
              <w:t>3 м.</w:t>
            </w:r>
          </w:p>
          <w:p w14:paraId="57FD692C" w14:textId="77777777" w:rsidR="00791868" w:rsidRPr="007B6F78" w:rsidRDefault="00791868" w:rsidP="00555C9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w:t>
            </w:r>
            <w:r w:rsidR="003A07A2" w:rsidRPr="007B6F78">
              <w:rPr>
                <w:rFonts w:eastAsia="SimSun"/>
                <w:color w:val="000000" w:themeColor="text1"/>
                <w:sz w:val="24"/>
                <w:szCs w:val="24"/>
                <w:lang w:eastAsia="zh-CN"/>
              </w:rPr>
              <w:t xml:space="preserve">жей зданий – </w:t>
            </w:r>
            <w:r w:rsidRPr="007B6F78">
              <w:rPr>
                <w:rFonts w:eastAsia="SimSun"/>
                <w:color w:val="000000" w:themeColor="text1"/>
                <w:sz w:val="24"/>
                <w:szCs w:val="24"/>
                <w:lang w:eastAsia="zh-CN"/>
              </w:rPr>
              <w:t>3 этажа (включая мансардный этаж).</w:t>
            </w:r>
          </w:p>
          <w:p w14:paraId="2FB8AE34" w14:textId="77777777" w:rsidR="00791868" w:rsidRPr="007B6F78" w:rsidRDefault="00791868" w:rsidP="00555C9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строений, сооружений от уровня земли – 20 м.</w:t>
            </w:r>
          </w:p>
          <w:p w14:paraId="5AFFC5F9" w14:textId="77777777" w:rsidR="00791868" w:rsidRPr="007B6F78" w:rsidRDefault="00791868" w:rsidP="00555C9E">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r w:rsidR="003A07A2" w:rsidRPr="007B6F78">
              <w:rPr>
                <w:rFonts w:eastAsia="SimSun"/>
                <w:color w:val="000000" w:themeColor="text1"/>
                <w:sz w:val="24"/>
                <w:szCs w:val="24"/>
                <w:lang w:eastAsia="zh-CN"/>
              </w:rPr>
              <w:t>.</w:t>
            </w:r>
          </w:p>
          <w:p w14:paraId="215ACD6E" w14:textId="77777777" w:rsidR="00791868" w:rsidRPr="007B6F78" w:rsidRDefault="00791868" w:rsidP="00555C9E">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озеленения земельного участка – 30 %.</w:t>
            </w:r>
          </w:p>
          <w:p w14:paraId="3387C4FC" w14:textId="77777777" w:rsidR="00791868" w:rsidRPr="007B6F78" w:rsidRDefault="00791868" w:rsidP="00555C9E">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0F69F5E3" w14:textId="77777777" w:rsidTr="00791868">
        <w:trPr>
          <w:trHeight w:val="20"/>
        </w:trPr>
        <w:tc>
          <w:tcPr>
            <w:tcW w:w="2411" w:type="dxa"/>
            <w:tcBorders>
              <w:top w:val="single" w:sz="4" w:space="0" w:color="auto"/>
              <w:bottom w:val="single" w:sz="4" w:space="0" w:color="auto"/>
            </w:tcBorders>
            <w:shd w:val="clear" w:color="auto" w:fill="auto"/>
          </w:tcPr>
          <w:p w14:paraId="3F49421D" w14:textId="77777777" w:rsidR="00791868" w:rsidRPr="007B6F78" w:rsidRDefault="00791868" w:rsidP="00555C9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[4.1] - Деловое управление</w:t>
            </w:r>
          </w:p>
        </w:tc>
        <w:tc>
          <w:tcPr>
            <w:tcW w:w="3118" w:type="dxa"/>
            <w:tcBorders>
              <w:top w:val="single" w:sz="4" w:space="0" w:color="auto"/>
              <w:bottom w:val="single" w:sz="4" w:space="0" w:color="auto"/>
            </w:tcBorders>
            <w:shd w:val="clear" w:color="auto" w:fill="auto"/>
          </w:tcPr>
          <w:p w14:paraId="787A39EF" w14:textId="77777777" w:rsidR="00791868" w:rsidRPr="007B6F78" w:rsidRDefault="00791868" w:rsidP="00555C9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394" w:type="dxa"/>
            <w:shd w:val="clear" w:color="auto" w:fill="auto"/>
          </w:tcPr>
          <w:p w14:paraId="040D849B" w14:textId="7C8013B1" w:rsidR="00791868" w:rsidRPr="007B6F78" w:rsidRDefault="00791868" w:rsidP="00555C9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w:t>
            </w:r>
            <w:r w:rsidR="00267CA1" w:rsidRPr="007B6F78">
              <w:rPr>
                <w:rFonts w:eastAsia="SimSun"/>
                <w:color w:val="000000" w:themeColor="text1"/>
                <w:sz w:val="24"/>
                <w:szCs w:val="24"/>
                <w:lang w:eastAsia="zh-CN"/>
              </w:rPr>
              <w:t xml:space="preserve">лощадь земельных участков – </w:t>
            </w:r>
            <w:r w:rsidR="001A75FF" w:rsidRPr="007B6F78">
              <w:rPr>
                <w:rFonts w:eastAsia="SimSun"/>
                <w:color w:val="000000" w:themeColor="text1"/>
                <w:sz w:val="24"/>
                <w:szCs w:val="24"/>
                <w:lang w:eastAsia="zh-CN"/>
              </w:rPr>
              <w:t xml:space="preserve">                                           </w:t>
            </w:r>
            <w:r w:rsidR="00267CA1" w:rsidRPr="007B6F78">
              <w:rPr>
                <w:rFonts w:eastAsia="SimSun"/>
                <w:color w:val="000000" w:themeColor="text1"/>
                <w:sz w:val="24"/>
                <w:szCs w:val="24"/>
                <w:lang w:eastAsia="zh-CN"/>
              </w:rPr>
              <w:t>50</w:t>
            </w:r>
            <w:r w:rsidR="00971FF6" w:rsidRPr="007B6F78">
              <w:rPr>
                <w:rFonts w:eastAsia="SimSun"/>
                <w:color w:val="000000" w:themeColor="text1"/>
                <w:sz w:val="24"/>
                <w:szCs w:val="24"/>
                <w:lang w:eastAsia="zh-CN"/>
              </w:rPr>
              <w:t xml:space="preserve"> кв. м</w:t>
            </w:r>
            <w:r w:rsidR="001A75FF" w:rsidRPr="007B6F78">
              <w:rPr>
                <w:rFonts w:eastAsia="SimSun"/>
                <w:color w:val="000000" w:themeColor="text1"/>
                <w:sz w:val="24"/>
                <w:szCs w:val="24"/>
                <w:lang w:eastAsia="zh-CN"/>
              </w:rPr>
              <w:t>/</w:t>
            </w:r>
            <w:r w:rsidR="00267CA1" w:rsidRPr="007B6F78">
              <w:rPr>
                <w:rFonts w:eastAsia="SimSun"/>
                <w:color w:val="000000" w:themeColor="text1"/>
                <w:sz w:val="24"/>
                <w:szCs w:val="24"/>
                <w:lang w:eastAsia="zh-CN"/>
              </w:rPr>
              <w:t>10</w:t>
            </w:r>
            <w:r w:rsidRPr="007B6F78">
              <w:rPr>
                <w:rFonts w:eastAsia="SimSun"/>
                <w:color w:val="000000" w:themeColor="text1"/>
                <w:sz w:val="24"/>
                <w:szCs w:val="24"/>
                <w:lang w:eastAsia="zh-CN"/>
              </w:rPr>
              <w:t>000 кв. м.</w:t>
            </w:r>
          </w:p>
          <w:p w14:paraId="15A4EEAD" w14:textId="77777777" w:rsidR="00791868" w:rsidRPr="007B6F78" w:rsidRDefault="00791868" w:rsidP="00555C9E">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w:t>
            </w:r>
            <w:r w:rsidR="003A07A2" w:rsidRPr="007B6F78">
              <w:rPr>
                <w:rFonts w:eastAsia="Times New Roman"/>
                <w:color w:val="000000" w:themeColor="text1"/>
                <w:sz w:val="24"/>
                <w:szCs w:val="24"/>
                <w:lang w:eastAsia="ru-RU"/>
              </w:rPr>
              <w:t xml:space="preserve">льных участков - </w:t>
            </w:r>
            <w:r w:rsidRPr="007B6F78">
              <w:rPr>
                <w:rFonts w:eastAsia="Times New Roman"/>
                <w:color w:val="000000" w:themeColor="text1"/>
                <w:sz w:val="24"/>
                <w:szCs w:val="24"/>
                <w:lang w:eastAsia="ru-RU"/>
              </w:rPr>
              <w:t>3 м.</w:t>
            </w:r>
          </w:p>
          <w:p w14:paraId="73651772" w14:textId="77777777" w:rsidR="00791868" w:rsidRPr="007B6F78" w:rsidRDefault="00791868" w:rsidP="00555C9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w:t>
            </w:r>
            <w:r w:rsidR="003A07A2" w:rsidRPr="007B6F78">
              <w:rPr>
                <w:rFonts w:eastAsia="SimSun"/>
                <w:color w:val="000000" w:themeColor="text1"/>
                <w:sz w:val="24"/>
                <w:szCs w:val="24"/>
                <w:lang w:eastAsia="zh-CN"/>
              </w:rPr>
              <w:t xml:space="preserve">ных этажей зданий – </w:t>
            </w:r>
            <w:r w:rsidRPr="007B6F78">
              <w:rPr>
                <w:rFonts w:eastAsia="SimSun"/>
                <w:color w:val="000000" w:themeColor="text1"/>
                <w:sz w:val="24"/>
                <w:szCs w:val="24"/>
                <w:lang w:eastAsia="zh-CN"/>
              </w:rPr>
              <w:t>4 этажа (включая мансардный этаж).</w:t>
            </w:r>
          </w:p>
          <w:p w14:paraId="08415DE3" w14:textId="77777777" w:rsidR="00791868" w:rsidRPr="007B6F78" w:rsidRDefault="00791868" w:rsidP="00555C9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r w:rsidR="003A07A2" w:rsidRPr="007B6F78">
              <w:rPr>
                <w:rFonts w:eastAsia="SimSun"/>
                <w:color w:val="000000" w:themeColor="text1"/>
                <w:sz w:val="24"/>
                <w:szCs w:val="24"/>
                <w:lang w:eastAsia="zh-CN"/>
              </w:rPr>
              <w:t>.</w:t>
            </w:r>
          </w:p>
          <w:p w14:paraId="4EBB8F7A" w14:textId="756887F3" w:rsidR="00791868" w:rsidRPr="007B6F78" w:rsidRDefault="00791868" w:rsidP="00555C9E">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1A75FF"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0C7C1623" w14:textId="77777777" w:rsidR="00791868" w:rsidRPr="007B6F78" w:rsidRDefault="00791868" w:rsidP="00555C9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1BA628E4" w14:textId="77777777" w:rsidTr="00791868">
        <w:trPr>
          <w:trHeight w:val="20"/>
        </w:trPr>
        <w:tc>
          <w:tcPr>
            <w:tcW w:w="2411" w:type="dxa"/>
            <w:tcBorders>
              <w:top w:val="single" w:sz="4" w:space="0" w:color="auto"/>
              <w:bottom w:val="single" w:sz="4" w:space="0" w:color="auto"/>
            </w:tcBorders>
            <w:shd w:val="clear" w:color="auto" w:fill="auto"/>
          </w:tcPr>
          <w:p w14:paraId="6F0ACFA4" w14:textId="77777777" w:rsidR="00791868" w:rsidRPr="007B6F78" w:rsidRDefault="00791868" w:rsidP="00555C9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[4.4] - Магазины</w:t>
            </w:r>
          </w:p>
        </w:tc>
        <w:tc>
          <w:tcPr>
            <w:tcW w:w="3118" w:type="dxa"/>
            <w:tcBorders>
              <w:top w:val="single" w:sz="4" w:space="0" w:color="auto"/>
              <w:bottom w:val="single" w:sz="4" w:space="0" w:color="auto"/>
            </w:tcBorders>
            <w:shd w:val="clear" w:color="auto" w:fill="auto"/>
          </w:tcPr>
          <w:p w14:paraId="0CCCC00A" w14:textId="77777777" w:rsidR="00791868" w:rsidRPr="007B6F78" w:rsidRDefault="00791868" w:rsidP="00555C9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394" w:type="dxa"/>
            <w:shd w:val="clear" w:color="auto" w:fill="auto"/>
            <w:vAlign w:val="center"/>
          </w:tcPr>
          <w:p w14:paraId="25F0040B" w14:textId="2A50997C" w:rsidR="00791868" w:rsidRPr="007B6F78" w:rsidRDefault="00791868" w:rsidP="00555C9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w:t>
            </w:r>
            <w:r w:rsidR="001A75FF" w:rsidRPr="007B6F78">
              <w:rPr>
                <w:rFonts w:eastAsia="SimSun"/>
                <w:color w:val="000000" w:themeColor="text1"/>
                <w:sz w:val="24"/>
                <w:szCs w:val="24"/>
                <w:lang w:eastAsia="zh-CN"/>
              </w:rPr>
              <w:t>ьная площадь земельных участков</w:t>
            </w:r>
            <w:r w:rsidRPr="007B6F78">
              <w:rPr>
                <w:rFonts w:eastAsia="SimSun"/>
                <w:color w:val="000000" w:themeColor="text1"/>
                <w:sz w:val="24"/>
                <w:szCs w:val="24"/>
                <w:lang w:eastAsia="zh-CN"/>
              </w:rPr>
              <w:t xml:space="preserve"> – 5</w:t>
            </w:r>
            <w:r w:rsidR="00971FF6"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/5000 кв. м.</w:t>
            </w:r>
          </w:p>
          <w:p w14:paraId="03D7ED9F" w14:textId="77777777" w:rsidR="00791868" w:rsidRPr="007B6F78" w:rsidRDefault="00791868" w:rsidP="00555C9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Минимальные отступы от границ земельных участков - 3 м.</w:t>
            </w:r>
          </w:p>
          <w:p w14:paraId="0DC39527" w14:textId="77777777" w:rsidR="00791868" w:rsidRPr="007B6F78" w:rsidRDefault="00791868" w:rsidP="00555C9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w:t>
            </w:r>
            <w:r w:rsidR="003A07A2" w:rsidRPr="007B6F78">
              <w:rPr>
                <w:rFonts w:eastAsia="SimSun"/>
                <w:color w:val="000000" w:themeColor="text1"/>
                <w:sz w:val="24"/>
                <w:szCs w:val="24"/>
                <w:lang w:eastAsia="zh-CN"/>
              </w:rPr>
              <w:t xml:space="preserve">ых этажей зданий – </w:t>
            </w:r>
            <w:r w:rsidRPr="007B6F78">
              <w:rPr>
                <w:rFonts w:eastAsia="SimSun"/>
                <w:color w:val="000000" w:themeColor="text1"/>
                <w:sz w:val="24"/>
                <w:szCs w:val="24"/>
                <w:lang w:eastAsia="zh-CN"/>
              </w:rPr>
              <w:t>3 этажа (включая мансардный этаж).</w:t>
            </w:r>
          </w:p>
          <w:p w14:paraId="233DA8F9" w14:textId="77777777" w:rsidR="00791868" w:rsidRPr="007B6F78" w:rsidRDefault="00791868" w:rsidP="00555C9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r w:rsidR="003A07A2" w:rsidRPr="007B6F78">
              <w:rPr>
                <w:rFonts w:eastAsia="SimSun"/>
                <w:color w:val="000000" w:themeColor="text1"/>
                <w:sz w:val="24"/>
                <w:szCs w:val="24"/>
                <w:lang w:eastAsia="zh-CN"/>
              </w:rPr>
              <w:t>.</w:t>
            </w:r>
          </w:p>
          <w:p w14:paraId="0F882DF4" w14:textId="006DC790" w:rsidR="00791868" w:rsidRPr="007B6F78" w:rsidRDefault="00791868" w:rsidP="00555C9E">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B74F6D"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7657A6C7" w14:textId="77777777" w:rsidR="00791868" w:rsidRPr="007B6F78" w:rsidRDefault="00791868" w:rsidP="00555C9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E34A2D" w:rsidRPr="007B6F78" w14:paraId="7F74C58B" w14:textId="77777777" w:rsidTr="00F67905">
        <w:trPr>
          <w:trHeight w:val="20"/>
        </w:trPr>
        <w:tc>
          <w:tcPr>
            <w:tcW w:w="2411" w:type="dxa"/>
          </w:tcPr>
          <w:p w14:paraId="36744EC8" w14:textId="1D244C8C" w:rsidR="00E34A2D" w:rsidRPr="007B6F78" w:rsidRDefault="00E34A2D" w:rsidP="00E34A2D">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[4.9] - Служебные гаражи</w:t>
            </w:r>
          </w:p>
        </w:tc>
        <w:tc>
          <w:tcPr>
            <w:tcW w:w="3118" w:type="dxa"/>
          </w:tcPr>
          <w:p w14:paraId="26FF13F7" w14:textId="149963D0" w:rsidR="00E34A2D" w:rsidRPr="007B6F78" w:rsidRDefault="00E34A2D" w:rsidP="00E34A2D">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постоянных или временных гаражей, стоянок для хранения служебного автотранспорта, </w:t>
            </w:r>
            <w:r w:rsidRPr="007B6F78">
              <w:rPr>
                <w:rFonts w:eastAsia="Times New Roman"/>
                <w:color w:val="000000" w:themeColor="text1"/>
                <w:sz w:val="24"/>
                <w:szCs w:val="24"/>
                <w:lang w:eastAsia="ru-RU"/>
              </w:rPr>
              <w:lastRenderedPageBreak/>
              <w:t>используемого в целях осуществления видов деятельности, предусмотренных видами разрешенного использования с </w:t>
            </w:r>
            <w:hyperlink r:id="rId154" w:anchor="/document/70736874/entry/1030" w:history="1">
              <w:r w:rsidRPr="007B6F78">
                <w:rPr>
                  <w:rFonts w:eastAsia="Times New Roman"/>
                  <w:color w:val="000000" w:themeColor="text1"/>
                  <w:sz w:val="24"/>
                  <w:szCs w:val="24"/>
                  <w:lang w:eastAsia="ru-RU"/>
                </w:rPr>
                <w:t>кодами 3.0</w:t>
              </w:r>
            </w:hyperlink>
            <w:r w:rsidRPr="007B6F78">
              <w:rPr>
                <w:rFonts w:eastAsia="Times New Roman"/>
                <w:color w:val="000000" w:themeColor="text1"/>
                <w:sz w:val="24"/>
                <w:szCs w:val="24"/>
                <w:lang w:eastAsia="ru-RU"/>
              </w:rPr>
              <w:t>, </w:t>
            </w:r>
            <w:hyperlink r:id="rId155" w:anchor="/document/70736874/entry/1040" w:history="1">
              <w:r w:rsidRPr="007B6F78">
                <w:rPr>
                  <w:rFonts w:eastAsia="Times New Roman"/>
                  <w:color w:val="000000" w:themeColor="text1"/>
                  <w:sz w:val="24"/>
                  <w:szCs w:val="24"/>
                  <w:lang w:eastAsia="ru-RU"/>
                </w:rPr>
                <w:t>4.0</w:t>
              </w:r>
            </w:hyperlink>
            <w:r w:rsidRPr="007B6F78">
              <w:rPr>
                <w:rFonts w:eastAsia="Times New Roman"/>
                <w:color w:val="000000" w:themeColor="text1"/>
                <w:sz w:val="24"/>
                <w:szCs w:val="24"/>
                <w:lang w:eastAsia="ru-RU"/>
              </w:rPr>
              <w:t>, а также для стоянки и хранения транспортных средств общего пользования, в том числе в депо</w:t>
            </w:r>
          </w:p>
        </w:tc>
        <w:tc>
          <w:tcPr>
            <w:tcW w:w="4394" w:type="dxa"/>
          </w:tcPr>
          <w:p w14:paraId="5B96EAF1" w14:textId="77777777" w:rsidR="00E34A2D" w:rsidRPr="007B6F78" w:rsidRDefault="00E34A2D" w:rsidP="00E34A2D">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Минимальная/максимальная площадь земельных участков-50 кв. м/ 5000 кв. м.</w:t>
            </w:r>
          </w:p>
          <w:p w14:paraId="47C00B39" w14:textId="77777777" w:rsidR="00E34A2D" w:rsidRPr="007B6F78" w:rsidRDefault="00E34A2D" w:rsidP="00E34A2D">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- 3 м.</w:t>
            </w:r>
            <w:r w:rsidRPr="007B6F78">
              <w:rPr>
                <w:rFonts w:eastAsia="SimSun"/>
                <w:color w:val="000000" w:themeColor="text1"/>
                <w:sz w:val="24"/>
                <w:szCs w:val="24"/>
                <w:lang w:eastAsia="zh-CN"/>
              </w:rPr>
              <w:t xml:space="preserve">  </w:t>
            </w:r>
          </w:p>
          <w:p w14:paraId="2D7B6439" w14:textId="77777777" w:rsidR="00E34A2D" w:rsidRPr="007B6F78" w:rsidRDefault="00E34A2D" w:rsidP="00E34A2D">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Максимальное количество надземных этажей зданий – 3 этажа.</w:t>
            </w:r>
          </w:p>
          <w:p w14:paraId="71C0A25D" w14:textId="77777777" w:rsidR="00E34A2D" w:rsidRPr="007B6F78" w:rsidRDefault="00E34A2D" w:rsidP="00E34A2D">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80%.</w:t>
            </w:r>
          </w:p>
          <w:p w14:paraId="22ADC53F" w14:textId="0621CAD1" w:rsidR="00E34A2D" w:rsidRPr="007B6F78" w:rsidRDefault="00E34A2D" w:rsidP="00E34A2D">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0CC9FF55" w14:textId="77777777" w:rsidTr="00791868">
        <w:trPr>
          <w:trHeight w:val="20"/>
        </w:trPr>
        <w:tc>
          <w:tcPr>
            <w:tcW w:w="2411" w:type="dxa"/>
            <w:tcBorders>
              <w:top w:val="single" w:sz="4" w:space="0" w:color="auto"/>
              <w:bottom w:val="single" w:sz="4" w:space="0" w:color="auto"/>
            </w:tcBorders>
            <w:shd w:val="clear" w:color="auto" w:fill="auto"/>
          </w:tcPr>
          <w:p w14:paraId="49F2897F" w14:textId="77777777" w:rsidR="00791868" w:rsidRPr="007B6F78" w:rsidRDefault="00791868" w:rsidP="00555C9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[4.9.1.1] - Заправка транспортных средств</w:t>
            </w:r>
          </w:p>
        </w:tc>
        <w:tc>
          <w:tcPr>
            <w:tcW w:w="3118" w:type="dxa"/>
            <w:tcBorders>
              <w:top w:val="single" w:sz="4" w:space="0" w:color="auto"/>
              <w:bottom w:val="single" w:sz="4" w:space="0" w:color="auto"/>
            </w:tcBorders>
            <w:shd w:val="clear" w:color="auto" w:fill="auto"/>
          </w:tcPr>
          <w:p w14:paraId="78919DFC" w14:textId="77777777" w:rsidR="00791868" w:rsidRPr="007B6F78" w:rsidRDefault="00791868" w:rsidP="00555C9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4394" w:type="dxa"/>
            <w:shd w:val="clear" w:color="auto" w:fill="auto"/>
            <w:vAlign w:val="center"/>
          </w:tcPr>
          <w:p w14:paraId="0566BD05" w14:textId="027FF4FF" w:rsidR="00791868" w:rsidRPr="007B6F78" w:rsidRDefault="00791868" w:rsidP="00555C9E">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w:t>
            </w:r>
            <w:r w:rsidR="00971FF6" w:rsidRPr="007B6F78">
              <w:rPr>
                <w:rFonts w:eastAsia="SimSun"/>
                <w:color w:val="000000" w:themeColor="text1"/>
                <w:sz w:val="24"/>
                <w:szCs w:val="24"/>
                <w:lang w:eastAsia="zh-CN"/>
              </w:rPr>
              <w:t>–</w:t>
            </w:r>
            <w:r w:rsidRPr="007B6F78">
              <w:rPr>
                <w:rFonts w:eastAsia="SimSun"/>
                <w:color w:val="000000" w:themeColor="text1"/>
                <w:sz w:val="24"/>
                <w:szCs w:val="24"/>
                <w:lang w:eastAsia="zh-CN"/>
              </w:rPr>
              <w:t xml:space="preserve"> </w:t>
            </w:r>
            <w:r w:rsidR="001A75FF"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100</w:t>
            </w:r>
            <w:r w:rsidR="00971FF6"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w:t>
            </w:r>
            <w:r w:rsidR="001A75FF"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22000 кв. м.</w:t>
            </w:r>
          </w:p>
          <w:p w14:paraId="516E0EA8" w14:textId="77777777" w:rsidR="00791868" w:rsidRPr="007B6F78" w:rsidRDefault="00791868" w:rsidP="00555C9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Минимальные отступы от границ земел</w:t>
            </w:r>
            <w:r w:rsidR="00CD5FE0" w:rsidRPr="007B6F78">
              <w:rPr>
                <w:rFonts w:eastAsia="SimSun"/>
                <w:color w:val="000000" w:themeColor="text1"/>
                <w:sz w:val="24"/>
                <w:szCs w:val="24"/>
                <w:lang w:eastAsia="zh-CN"/>
              </w:rPr>
              <w:t xml:space="preserve">ьных участков - </w:t>
            </w:r>
            <w:r w:rsidRPr="007B6F78">
              <w:rPr>
                <w:rFonts w:eastAsia="SimSun"/>
                <w:color w:val="000000" w:themeColor="text1"/>
                <w:sz w:val="24"/>
                <w:szCs w:val="24"/>
                <w:lang w:eastAsia="zh-CN"/>
              </w:rPr>
              <w:t>3 м.</w:t>
            </w:r>
          </w:p>
          <w:p w14:paraId="06351276" w14:textId="77777777" w:rsidR="00791868" w:rsidRPr="007B6F78" w:rsidRDefault="00791868" w:rsidP="00555C9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строений, сооружений от уровня земли - 10 м.</w:t>
            </w:r>
          </w:p>
          <w:p w14:paraId="3D11DAA9" w14:textId="77777777" w:rsidR="00791868" w:rsidRPr="007B6F78" w:rsidRDefault="00791868" w:rsidP="00555C9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p>
          <w:p w14:paraId="70FE5C29" w14:textId="77777777" w:rsidR="00791868" w:rsidRPr="007B6F78" w:rsidRDefault="00791868" w:rsidP="00555C9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692277C5" w14:textId="77777777" w:rsidR="00791868" w:rsidRPr="007B6F78" w:rsidRDefault="00791868" w:rsidP="00555C9E">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озеленения земельного участка – 30 %.</w:t>
            </w:r>
          </w:p>
          <w:p w14:paraId="6A59A98A" w14:textId="77777777" w:rsidR="00791868" w:rsidRPr="007B6F78" w:rsidRDefault="00791868" w:rsidP="00555C9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7E620677" w14:textId="77777777" w:rsidTr="00791868">
        <w:trPr>
          <w:trHeight w:val="20"/>
        </w:trPr>
        <w:tc>
          <w:tcPr>
            <w:tcW w:w="2411" w:type="dxa"/>
            <w:tcBorders>
              <w:top w:val="single" w:sz="4" w:space="0" w:color="auto"/>
              <w:bottom w:val="single" w:sz="4" w:space="0" w:color="auto"/>
            </w:tcBorders>
            <w:shd w:val="clear" w:color="auto" w:fill="auto"/>
          </w:tcPr>
          <w:p w14:paraId="3C551E72" w14:textId="77777777" w:rsidR="00791868" w:rsidRPr="007B6F78" w:rsidRDefault="00791868" w:rsidP="00555C9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[4.9.1.3] - Автомобильные мойки</w:t>
            </w:r>
          </w:p>
        </w:tc>
        <w:tc>
          <w:tcPr>
            <w:tcW w:w="3118" w:type="dxa"/>
            <w:tcBorders>
              <w:top w:val="single" w:sz="4" w:space="0" w:color="auto"/>
              <w:bottom w:val="single" w:sz="4" w:space="0" w:color="auto"/>
            </w:tcBorders>
            <w:shd w:val="clear" w:color="auto" w:fill="auto"/>
          </w:tcPr>
          <w:p w14:paraId="287DC898" w14:textId="77777777" w:rsidR="00791868" w:rsidRPr="007B6F78" w:rsidRDefault="00791868" w:rsidP="00555C9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автомобильных моек, а также размещение магазинов сопутствующей торговли</w:t>
            </w:r>
          </w:p>
        </w:tc>
        <w:tc>
          <w:tcPr>
            <w:tcW w:w="4394" w:type="dxa"/>
            <w:shd w:val="clear" w:color="auto" w:fill="auto"/>
            <w:vAlign w:val="center"/>
          </w:tcPr>
          <w:p w14:paraId="7C852623" w14:textId="5292C613" w:rsidR="00791868" w:rsidRPr="007B6F78" w:rsidRDefault="00791868" w:rsidP="00555C9E">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w:t>
            </w:r>
            <w:r w:rsidR="00971FF6" w:rsidRPr="007B6F78">
              <w:rPr>
                <w:rFonts w:eastAsia="SimSun"/>
                <w:color w:val="000000" w:themeColor="text1"/>
                <w:sz w:val="24"/>
                <w:szCs w:val="24"/>
                <w:lang w:eastAsia="zh-CN"/>
              </w:rPr>
              <w:t>–</w:t>
            </w:r>
            <w:r w:rsidRPr="007B6F78">
              <w:rPr>
                <w:rFonts w:eastAsia="SimSun"/>
                <w:color w:val="000000" w:themeColor="text1"/>
                <w:sz w:val="24"/>
                <w:szCs w:val="24"/>
                <w:lang w:eastAsia="zh-CN"/>
              </w:rPr>
              <w:t xml:space="preserve"> </w:t>
            </w:r>
            <w:r w:rsidR="001A75FF"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100</w:t>
            </w:r>
            <w:r w:rsidR="00971FF6"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w:t>
            </w:r>
            <w:r w:rsidR="001A75FF" w:rsidRPr="007B6F78">
              <w:rPr>
                <w:rFonts w:eastAsia="SimSun"/>
                <w:color w:val="000000" w:themeColor="text1"/>
                <w:sz w:val="24"/>
                <w:szCs w:val="24"/>
                <w:lang w:eastAsia="zh-CN"/>
              </w:rPr>
              <w:t>5000 кв. м.</w:t>
            </w:r>
          </w:p>
          <w:p w14:paraId="1B151264" w14:textId="77777777" w:rsidR="00791868" w:rsidRPr="007B6F78" w:rsidRDefault="00791868" w:rsidP="00555C9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Минимальные отступы от границ земе</w:t>
            </w:r>
            <w:r w:rsidR="00CD5FE0" w:rsidRPr="007B6F78">
              <w:rPr>
                <w:rFonts w:eastAsia="SimSun"/>
                <w:color w:val="000000" w:themeColor="text1"/>
                <w:sz w:val="24"/>
                <w:szCs w:val="24"/>
                <w:lang w:eastAsia="zh-CN"/>
              </w:rPr>
              <w:t xml:space="preserve">льных участков - </w:t>
            </w:r>
            <w:r w:rsidRPr="007B6F78">
              <w:rPr>
                <w:rFonts w:eastAsia="SimSun"/>
                <w:color w:val="000000" w:themeColor="text1"/>
                <w:sz w:val="24"/>
                <w:szCs w:val="24"/>
                <w:lang w:eastAsia="zh-CN"/>
              </w:rPr>
              <w:t>3 м.</w:t>
            </w:r>
          </w:p>
          <w:p w14:paraId="126F3B9B" w14:textId="77777777" w:rsidR="00791868" w:rsidRPr="007B6F78" w:rsidRDefault="00791868" w:rsidP="00555C9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строений, сооружений от уровня земли - 10 м.</w:t>
            </w:r>
          </w:p>
          <w:p w14:paraId="504E6267" w14:textId="77777777" w:rsidR="00791868" w:rsidRPr="007B6F78" w:rsidRDefault="00791868" w:rsidP="00555C9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p>
          <w:p w14:paraId="6A21F2FD" w14:textId="77777777" w:rsidR="00791868" w:rsidRPr="007B6F78" w:rsidRDefault="00791868" w:rsidP="00555C9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w:t>
            </w:r>
            <w:r w:rsidRPr="007B6F78">
              <w:rPr>
                <w:rFonts w:eastAsia="SimSun"/>
                <w:color w:val="000000" w:themeColor="text1"/>
                <w:sz w:val="24"/>
                <w:szCs w:val="24"/>
                <w:lang w:eastAsia="zh-CN"/>
              </w:rPr>
              <w:lastRenderedPageBreak/>
              <w:t>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3373D17E" w14:textId="38DAEDE9" w:rsidR="00791868" w:rsidRPr="007B6F78" w:rsidRDefault="00791868" w:rsidP="00555C9E">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Минимальный процент озеленения земельного участка </w:t>
            </w:r>
            <w:r w:rsidR="001A75FF" w:rsidRPr="007B6F78">
              <w:rPr>
                <w:rFonts w:eastAsia="SimSun"/>
                <w:color w:val="000000" w:themeColor="text1"/>
                <w:sz w:val="24"/>
                <w:szCs w:val="24"/>
                <w:lang w:eastAsia="zh-CN"/>
              </w:rPr>
              <w:t>– 30</w:t>
            </w:r>
            <w:r w:rsidRPr="007B6F78">
              <w:rPr>
                <w:rFonts w:eastAsia="SimSun"/>
                <w:color w:val="000000" w:themeColor="text1"/>
                <w:sz w:val="24"/>
                <w:szCs w:val="24"/>
                <w:lang w:eastAsia="zh-CN"/>
              </w:rPr>
              <w:t>%.</w:t>
            </w:r>
          </w:p>
          <w:p w14:paraId="7D3892BB" w14:textId="77777777" w:rsidR="00791868" w:rsidRPr="007B6F78" w:rsidRDefault="00791868" w:rsidP="00555C9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0129C727" w14:textId="77777777" w:rsidTr="00791868">
        <w:trPr>
          <w:trHeight w:val="20"/>
        </w:trPr>
        <w:tc>
          <w:tcPr>
            <w:tcW w:w="2411" w:type="dxa"/>
            <w:tcBorders>
              <w:top w:val="single" w:sz="4" w:space="0" w:color="auto"/>
              <w:bottom w:val="single" w:sz="4" w:space="0" w:color="auto"/>
            </w:tcBorders>
            <w:shd w:val="clear" w:color="auto" w:fill="auto"/>
          </w:tcPr>
          <w:p w14:paraId="119F1139" w14:textId="77777777" w:rsidR="00791868" w:rsidRPr="007B6F78" w:rsidRDefault="00791868" w:rsidP="00555C9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[4.9.1.4] - Ремонт автомобилей</w:t>
            </w:r>
          </w:p>
        </w:tc>
        <w:tc>
          <w:tcPr>
            <w:tcW w:w="3118" w:type="dxa"/>
            <w:tcBorders>
              <w:top w:val="single" w:sz="4" w:space="0" w:color="auto"/>
              <w:bottom w:val="single" w:sz="4" w:space="0" w:color="auto"/>
            </w:tcBorders>
            <w:shd w:val="clear" w:color="auto" w:fill="auto"/>
          </w:tcPr>
          <w:p w14:paraId="1E647347" w14:textId="77777777" w:rsidR="00791868" w:rsidRPr="007B6F78" w:rsidRDefault="00791868" w:rsidP="00555C9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4394" w:type="dxa"/>
            <w:shd w:val="clear" w:color="auto" w:fill="auto"/>
            <w:vAlign w:val="center"/>
          </w:tcPr>
          <w:p w14:paraId="0EA72DC8" w14:textId="3D0468B3" w:rsidR="00791868" w:rsidRPr="007B6F78" w:rsidRDefault="00791868" w:rsidP="00555C9E">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w:t>
            </w:r>
            <w:r w:rsidR="001A75FF" w:rsidRPr="007B6F78">
              <w:rPr>
                <w:rFonts w:eastAsia="SimSun"/>
                <w:color w:val="000000" w:themeColor="text1"/>
                <w:sz w:val="24"/>
                <w:szCs w:val="24"/>
                <w:lang w:eastAsia="zh-CN"/>
              </w:rPr>
              <w:t xml:space="preserve">ьная площадь земельных участков -                                          </w:t>
            </w:r>
            <w:r w:rsidRPr="007B6F78">
              <w:rPr>
                <w:rFonts w:eastAsia="SimSun"/>
                <w:color w:val="000000" w:themeColor="text1"/>
                <w:sz w:val="24"/>
                <w:szCs w:val="24"/>
                <w:lang w:eastAsia="zh-CN"/>
              </w:rPr>
              <w:t>100</w:t>
            </w:r>
            <w:r w:rsidR="00971FF6"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/5000 кв. м.</w:t>
            </w:r>
          </w:p>
          <w:p w14:paraId="3E9413F8" w14:textId="77777777" w:rsidR="00791868" w:rsidRPr="007B6F78" w:rsidRDefault="00791868" w:rsidP="00555C9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Минимальные отступы от границ земельных участков - 3 м.</w:t>
            </w:r>
          </w:p>
          <w:p w14:paraId="51CEE16B" w14:textId="77777777" w:rsidR="00791868" w:rsidRPr="007B6F78" w:rsidRDefault="00791868" w:rsidP="00555C9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строений, сооружений от уровня земли - 10 м.</w:t>
            </w:r>
          </w:p>
          <w:p w14:paraId="08AA94ED" w14:textId="77777777" w:rsidR="00791868" w:rsidRPr="007B6F78" w:rsidRDefault="00791868" w:rsidP="00555C9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p>
          <w:p w14:paraId="131FED6A" w14:textId="77777777" w:rsidR="00791868" w:rsidRPr="007B6F78" w:rsidRDefault="00791868" w:rsidP="00555C9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4AE3C084" w14:textId="2BDA58C0" w:rsidR="00791868" w:rsidRPr="007B6F78" w:rsidRDefault="00791868" w:rsidP="00555C9E">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озеленения земельного участка –</w:t>
            </w:r>
            <w:r w:rsidR="001A75FF" w:rsidRPr="007B6F78">
              <w:rPr>
                <w:rFonts w:eastAsia="SimSun"/>
                <w:color w:val="000000" w:themeColor="text1"/>
                <w:sz w:val="24"/>
                <w:szCs w:val="24"/>
                <w:lang w:eastAsia="zh-CN"/>
              </w:rPr>
              <w:t xml:space="preserve"> 30</w:t>
            </w:r>
            <w:r w:rsidRPr="007B6F78">
              <w:rPr>
                <w:rFonts w:eastAsia="SimSun"/>
                <w:color w:val="000000" w:themeColor="text1"/>
                <w:sz w:val="24"/>
                <w:szCs w:val="24"/>
                <w:lang w:eastAsia="zh-CN"/>
              </w:rPr>
              <w:t>%.</w:t>
            </w:r>
          </w:p>
          <w:p w14:paraId="1E5D6CF5" w14:textId="77777777" w:rsidR="00791868" w:rsidRPr="007B6F78" w:rsidRDefault="00791868" w:rsidP="00555C9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60B9C3E3" w14:textId="77777777" w:rsidTr="00791868">
        <w:trPr>
          <w:trHeight w:val="20"/>
        </w:trPr>
        <w:tc>
          <w:tcPr>
            <w:tcW w:w="2411" w:type="dxa"/>
            <w:tcBorders>
              <w:top w:val="single" w:sz="4" w:space="0" w:color="auto"/>
              <w:bottom w:val="single" w:sz="4" w:space="0" w:color="auto"/>
            </w:tcBorders>
            <w:shd w:val="clear" w:color="auto" w:fill="auto"/>
          </w:tcPr>
          <w:p w14:paraId="3AC9D5F8" w14:textId="77777777" w:rsidR="00791868" w:rsidRPr="007B6F78" w:rsidRDefault="00791868" w:rsidP="00555C9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[9.3] - Историко-культурная деятельность</w:t>
            </w:r>
          </w:p>
        </w:tc>
        <w:tc>
          <w:tcPr>
            <w:tcW w:w="3118" w:type="dxa"/>
            <w:tcBorders>
              <w:top w:val="single" w:sz="4" w:space="0" w:color="auto"/>
              <w:bottom w:val="single" w:sz="4" w:space="0" w:color="auto"/>
            </w:tcBorders>
            <w:shd w:val="clear" w:color="auto" w:fill="auto"/>
          </w:tcPr>
          <w:p w14:paraId="6C226AC7" w14:textId="77777777" w:rsidR="00791868" w:rsidRPr="007B6F78" w:rsidRDefault="00791868" w:rsidP="00555C9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w:t>
            </w:r>
            <w:r w:rsidRPr="007B6F78">
              <w:rPr>
                <w:rFonts w:eastAsia="Times New Roman"/>
                <w:color w:val="000000" w:themeColor="text1"/>
                <w:sz w:val="24"/>
                <w:szCs w:val="24"/>
                <w:lang w:eastAsia="ru-RU"/>
              </w:rPr>
              <w:lastRenderedPageBreak/>
              <w:t>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394" w:type="dxa"/>
            <w:shd w:val="clear" w:color="auto" w:fill="auto"/>
          </w:tcPr>
          <w:p w14:paraId="7F6737DE" w14:textId="581521AB" w:rsidR="00791868" w:rsidRPr="007B6F78" w:rsidRDefault="00791868" w:rsidP="00555C9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Минимальная/максимальная площадь земельн</w:t>
            </w:r>
            <w:r w:rsidR="001A75FF" w:rsidRPr="007B6F78">
              <w:rPr>
                <w:rFonts w:eastAsia="SimSun"/>
                <w:color w:val="000000" w:themeColor="text1"/>
                <w:sz w:val="24"/>
                <w:szCs w:val="24"/>
                <w:lang w:eastAsia="zh-CN"/>
              </w:rPr>
              <w:t>ых участков -</w:t>
            </w:r>
            <w:r w:rsidRPr="007B6F78">
              <w:rPr>
                <w:rFonts w:eastAsia="SimSun"/>
                <w:color w:val="000000" w:themeColor="text1"/>
                <w:sz w:val="24"/>
                <w:szCs w:val="24"/>
                <w:lang w:eastAsia="zh-CN"/>
              </w:rPr>
              <w:t>1 кв. м/10000 кв. м.</w:t>
            </w:r>
          </w:p>
          <w:p w14:paraId="35D74F49" w14:textId="77777777" w:rsidR="00791868" w:rsidRPr="007B6F78" w:rsidRDefault="00791868" w:rsidP="00555C9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Минимальные отступы от границ земельных участков - 1 м.</w:t>
            </w:r>
          </w:p>
          <w:p w14:paraId="2009854E" w14:textId="77777777" w:rsidR="00791868" w:rsidRPr="007B6F78" w:rsidRDefault="00791868" w:rsidP="00555C9E">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строений, сооружений от уровня земли - 30 м.</w:t>
            </w:r>
          </w:p>
          <w:p w14:paraId="284BB663" w14:textId="77777777" w:rsidR="00791868" w:rsidRPr="007B6F78" w:rsidRDefault="00791868" w:rsidP="00555C9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70%</w:t>
            </w:r>
            <w:r w:rsidR="003A07A2" w:rsidRPr="007B6F78">
              <w:rPr>
                <w:rFonts w:eastAsia="SimSun"/>
                <w:color w:val="000000" w:themeColor="text1"/>
                <w:sz w:val="24"/>
                <w:szCs w:val="24"/>
                <w:lang w:eastAsia="zh-CN"/>
              </w:rPr>
              <w:t>.</w:t>
            </w:r>
          </w:p>
          <w:p w14:paraId="7BA0BE84" w14:textId="77777777" w:rsidR="00791868" w:rsidRPr="007B6F78" w:rsidRDefault="00791868" w:rsidP="00555C9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727D1097" w14:textId="77777777" w:rsidTr="00971FF6">
        <w:trPr>
          <w:trHeight w:val="20"/>
        </w:trPr>
        <w:tc>
          <w:tcPr>
            <w:tcW w:w="2411" w:type="dxa"/>
            <w:tcBorders>
              <w:top w:val="single" w:sz="4" w:space="0" w:color="auto"/>
              <w:bottom w:val="single" w:sz="4" w:space="0" w:color="auto"/>
            </w:tcBorders>
            <w:shd w:val="clear" w:color="auto" w:fill="auto"/>
          </w:tcPr>
          <w:p w14:paraId="519CD812" w14:textId="77777777" w:rsidR="00791868" w:rsidRPr="007B6F78" w:rsidRDefault="00791868" w:rsidP="00555C9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[12.0.2] - Благоустройство территории</w:t>
            </w:r>
          </w:p>
        </w:tc>
        <w:tc>
          <w:tcPr>
            <w:tcW w:w="3118" w:type="dxa"/>
            <w:tcBorders>
              <w:top w:val="single" w:sz="4" w:space="0" w:color="auto"/>
              <w:bottom w:val="single" w:sz="4" w:space="0" w:color="auto"/>
            </w:tcBorders>
            <w:shd w:val="clear" w:color="auto" w:fill="auto"/>
          </w:tcPr>
          <w:p w14:paraId="091A0701" w14:textId="77777777" w:rsidR="00791868" w:rsidRPr="007B6F78" w:rsidRDefault="00791868" w:rsidP="00555C9E">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394" w:type="dxa"/>
            <w:shd w:val="clear" w:color="auto" w:fill="auto"/>
          </w:tcPr>
          <w:p w14:paraId="468B6A62" w14:textId="77777777" w:rsidR="00791868" w:rsidRPr="007B6F78" w:rsidRDefault="00791868" w:rsidP="00555C9E">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Регламенты не устанавливаются.</w:t>
            </w:r>
          </w:p>
          <w:p w14:paraId="6D7D1434" w14:textId="77777777" w:rsidR="00791868" w:rsidRPr="007B6F78" w:rsidRDefault="00791868" w:rsidP="00555C9E">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42F25AE1" w14:textId="186492EC" w:rsidR="00791868" w:rsidRPr="007B6F78" w:rsidRDefault="00791868" w:rsidP="00555C9E">
      <w:pPr>
        <w:tabs>
          <w:tab w:val="left" w:pos="2520"/>
        </w:tabs>
        <w:suppressAutoHyphens/>
        <w:ind w:firstLine="0"/>
        <w:jc w:val="left"/>
        <w:rPr>
          <w:rFonts w:eastAsia="SimSun"/>
          <w:color w:val="000000" w:themeColor="text1"/>
          <w:sz w:val="27"/>
          <w:szCs w:val="27"/>
          <w:lang w:eastAsia="zh-CN"/>
        </w:rPr>
      </w:pPr>
    </w:p>
    <w:p w14:paraId="66954479" w14:textId="77777777" w:rsidR="00DB70DB" w:rsidRPr="007B6F78" w:rsidRDefault="00DB70DB" w:rsidP="00DB70DB">
      <w:pPr>
        <w:tabs>
          <w:tab w:val="left" w:pos="2520"/>
        </w:tabs>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t>Вспомогательные виды и параметры разрешенного использования земельных участков и объектов капитального строительства</w:t>
      </w:r>
    </w:p>
    <w:p w14:paraId="0770D4E4" w14:textId="77777777" w:rsidR="00DB70DB" w:rsidRPr="007B6F78" w:rsidRDefault="00DB70DB" w:rsidP="00DB70DB">
      <w:pPr>
        <w:tabs>
          <w:tab w:val="left" w:pos="2520"/>
        </w:tabs>
        <w:suppressAutoHyphens/>
        <w:ind w:firstLine="0"/>
        <w:jc w:val="center"/>
        <w:rPr>
          <w:rFonts w:eastAsia="SimSun"/>
          <w:color w:val="000000" w:themeColor="text1"/>
          <w:sz w:val="27"/>
          <w:szCs w:val="27"/>
          <w:lang w:eastAsia="zh-CN"/>
        </w:rPr>
      </w:pPr>
    </w:p>
    <w:tbl>
      <w:tblPr>
        <w:tblW w:w="9757" w:type="dxa"/>
        <w:tblInd w:w="-10" w:type="dxa"/>
        <w:tblLayout w:type="fixed"/>
        <w:tblLook w:val="0000" w:firstRow="0" w:lastRow="0" w:firstColumn="0" w:lastColumn="0" w:noHBand="0" w:noVBand="0"/>
      </w:tblPr>
      <w:tblGrid>
        <w:gridCol w:w="4825"/>
        <w:gridCol w:w="4932"/>
      </w:tblGrid>
      <w:tr w:rsidR="00B87D33" w:rsidRPr="007B6F78" w14:paraId="5A6B1EF4" w14:textId="77777777" w:rsidTr="00555C9E">
        <w:trPr>
          <w:trHeight w:val="552"/>
          <w:tblHeader/>
        </w:trPr>
        <w:tc>
          <w:tcPr>
            <w:tcW w:w="4825" w:type="dxa"/>
            <w:tcBorders>
              <w:top w:val="single" w:sz="4" w:space="0" w:color="000000"/>
              <w:left w:val="single" w:sz="4" w:space="0" w:color="000000"/>
              <w:bottom w:val="single" w:sz="4" w:space="0" w:color="auto"/>
            </w:tcBorders>
            <w:shd w:val="clear" w:color="auto" w:fill="auto"/>
          </w:tcPr>
          <w:p w14:paraId="0EA3D6C5" w14:textId="77777777" w:rsidR="00CD5FE0" w:rsidRPr="007B6F78" w:rsidRDefault="00CD5FE0" w:rsidP="00D200C7">
            <w:pPr>
              <w:tabs>
                <w:tab w:val="left" w:pos="2520"/>
              </w:tabs>
              <w:suppressAutoHyphen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4932" w:type="dxa"/>
            <w:tcBorders>
              <w:top w:val="single" w:sz="4" w:space="0" w:color="000000"/>
              <w:left w:val="single" w:sz="4" w:space="0" w:color="000000"/>
              <w:bottom w:val="single" w:sz="4" w:space="0" w:color="auto"/>
              <w:right w:val="single" w:sz="4" w:space="0" w:color="000000"/>
            </w:tcBorders>
            <w:shd w:val="clear" w:color="auto" w:fill="auto"/>
          </w:tcPr>
          <w:p w14:paraId="3E72EFED" w14:textId="77777777" w:rsidR="00CD5FE0" w:rsidRPr="007B6F78" w:rsidRDefault="00CD5FE0" w:rsidP="00D200C7">
            <w:pPr>
              <w:tabs>
                <w:tab w:val="left" w:pos="2520"/>
              </w:tabs>
              <w:suppressAutoHyphens/>
              <w:ind w:firstLine="34"/>
              <w:jc w:val="center"/>
              <w:rPr>
                <w:rFonts w:eastAsia="SimSun"/>
                <w:b/>
                <w:color w:val="000000" w:themeColor="text1"/>
                <w:sz w:val="24"/>
                <w:szCs w:val="24"/>
                <w:lang w:eastAsia="zh-CN"/>
              </w:rPr>
            </w:pPr>
            <w:r w:rsidRPr="007B6F78">
              <w:rPr>
                <w:rFonts w:eastAsia="SimSun"/>
                <w:b/>
                <w:color w:val="000000" w:themeColor="text1"/>
                <w:sz w:val="24"/>
                <w:szCs w:val="24"/>
                <w:lang w:eastAsia="zh-CN"/>
              </w:rPr>
              <w:t>Предельные размеры земельных участков и параметры разрешенного строительства, реконструкции объектов капитального строительства</w:t>
            </w:r>
          </w:p>
        </w:tc>
      </w:tr>
    </w:tbl>
    <w:p w14:paraId="5A8F57E5" w14:textId="77777777" w:rsidR="00CD5FE0" w:rsidRPr="007B6F78" w:rsidRDefault="00CD5FE0" w:rsidP="00CD5FE0">
      <w:pPr>
        <w:tabs>
          <w:tab w:val="left" w:pos="2520"/>
        </w:tabs>
        <w:suppressAutoHyphens/>
        <w:ind w:firstLine="0"/>
        <w:rPr>
          <w:rFonts w:eastAsia="SimSun"/>
          <w:color w:val="000000" w:themeColor="text1"/>
          <w:sz w:val="2"/>
          <w:szCs w:val="2"/>
          <w:lang w:eastAsia="zh-CN"/>
        </w:rPr>
      </w:pPr>
    </w:p>
    <w:tbl>
      <w:tblPr>
        <w:tblW w:w="9757" w:type="dxa"/>
        <w:tblInd w:w="-10" w:type="dxa"/>
        <w:tblLayout w:type="fixed"/>
        <w:tblLook w:val="0000" w:firstRow="0" w:lastRow="0" w:firstColumn="0" w:lastColumn="0" w:noHBand="0" w:noVBand="0"/>
      </w:tblPr>
      <w:tblGrid>
        <w:gridCol w:w="4825"/>
        <w:gridCol w:w="4932"/>
      </w:tblGrid>
      <w:tr w:rsidR="00B87D33" w:rsidRPr="007B6F78" w14:paraId="71BDEA13" w14:textId="77777777" w:rsidTr="00555C9E">
        <w:trPr>
          <w:trHeight w:val="284"/>
          <w:tblHeader/>
        </w:trPr>
        <w:tc>
          <w:tcPr>
            <w:tcW w:w="4825" w:type="dxa"/>
            <w:tcBorders>
              <w:top w:val="single" w:sz="4" w:space="0" w:color="000000"/>
              <w:left w:val="single" w:sz="4" w:space="0" w:color="000000"/>
              <w:bottom w:val="single" w:sz="4" w:space="0" w:color="auto"/>
            </w:tcBorders>
            <w:shd w:val="clear" w:color="auto" w:fill="auto"/>
          </w:tcPr>
          <w:p w14:paraId="482BE38D" w14:textId="77777777" w:rsidR="00C55205" w:rsidRPr="007B6F78" w:rsidRDefault="00CD5FE0" w:rsidP="00CD5FE0">
            <w:pPr>
              <w:tabs>
                <w:tab w:val="left" w:pos="2520"/>
              </w:tabs>
              <w:suppressAutoHyphen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4932" w:type="dxa"/>
            <w:tcBorders>
              <w:top w:val="single" w:sz="4" w:space="0" w:color="000000"/>
              <w:left w:val="single" w:sz="4" w:space="0" w:color="000000"/>
              <w:bottom w:val="single" w:sz="4" w:space="0" w:color="auto"/>
              <w:right w:val="single" w:sz="4" w:space="0" w:color="000000"/>
            </w:tcBorders>
            <w:shd w:val="clear" w:color="auto" w:fill="auto"/>
          </w:tcPr>
          <w:p w14:paraId="56C57F9F" w14:textId="77777777" w:rsidR="00C55205" w:rsidRPr="007B6F78" w:rsidRDefault="00CD5FE0" w:rsidP="00CD5FE0">
            <w:pPr>
              <w:tabs>
                <w:tab w:val="left" w:pos="2520"/>
              </w:tabs>
              <w:suppressAutoHyphens/>
              <w:ind w:firstLine="34"/>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r>
      <w:tr w:rsidR="00B87D33" w:rsidRPr="007B6F78" w14:paraId="4A85376C" w14:textId="77777777" w:rsidTr="00555C9E">
        <w:trPr>
          <w:trHeight w:val="552"/>
        </w:trPr>
        <w:tc>
          <w:tcPr>
            <w:tcW w:w="4825" w:type="dxa"/>
            <w:tcBorders>
              <w:top w:val="single" w:sz="4" w:space="0" w:color="auto"/>
              <w:left w:val="single" w:sz="4" w:space="0" w:color="auto"/>
              <w:bottom w:val="single" w:sz="4" w:space="0" w:color="auto"/>
              <w:right w:val="single" w:sz="4" w:space="0" w:color="auto"/>
            </w:tcBorders>
          </w:tcPr>
          <w:p w14:paraId="1DC9C9A6" w14:textId="77777777" w:rsidR="00BB6DA3" w:rsidRPr="007B6F78" w:rsidRDefault="00BB6DA3" w:rsidP="00971FF6">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Виды разрешенного использования земельных участков - аналогичны</w:t>
            </w:r>
            <w:r w:rsidRPr="007B6F78">
              <w:rPr>
                <w:color w:val="000000" w:themeColor="text1"/>
                <w:sz w:val="24"/>
                <w:szCs w:val="24"/>
              </w:rPr>
              <w:t xml:space="preserve"> видам разрешенного использования земельных участков</w:t>
            </w:r>
            <w:r w:rsidRPr="007B6F78">
              <w:rPr>
                <w:rFonts w:eastAsia="SimSun"/>
                <w:color w:val="000000" w:themeColor="text1"/>
                <w:sz w:val="24"/>
                <w:szCs w:val="24"/>
                <w:lang w:eastAsia="zh-CN"/>
              </w:rPr>
              <w:t xml:space="preserve"> с основными и условно разрешенными видами использования;</w:t>
            </w:r>
          </w:p>
          <w:p w14:paraId="6149AAC3" w14:textId="77777777" w:rsidR="00BB6DA3" w:rsidRPr="007B6F78" w:rsidRDefault="00BB6DA3" w:rsidP="00971FF6">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228E34A" w14:textId="77777777" w:rsidR="00BB6DA3" w:rsidRPr="007B6F78" w:rsidRDefault="00BB6DA3" w:rsidP="00971FF6">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w:t>
            </w:r>
            <w:r w:rsidRPr="007B6F78">
              <w:rPr>
                <w:rFonts w:eastAsia="SimSun"/>
                <w:color w:val="000000" w:themeColor="text1"/>
                <w:sz w:val="24"/>
                <w:szCs w:val="24"/>
                <w:lang w:eastAsia="zh-CN"/>
              </w:rPr>
              <w:lastRenderedPageBreak/>
              <w:t>безопасность в соответствии с нормативно-техническими документами, в том числе:</w:t>
            </w:r>
          </w:p>
          <w:p w14:paraId="55A46FAA" w14:textId="4D94B71E" w:rsidR="00BB6DA3" w:rsidRPr="007B6F78" w:rsidRDefault="00BB6DA3" w:rsidP="00971FF6">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05CA82C" w14:textId="30FEB09F" w:rsidR="00BB6DA3" w:rsidRPr="007B6F78" w:rsidRDefault="00BB6DA3" w:rsidP="00971FF6">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проезды общего пользования;</w:t>
            </w:r>
          </w:p>
          <w:p w14:paraId="1DAC6A8A" w14:textId="76E96D42" w:rsidR="00BB6DA3" w:rsidRPr="007B6F78" w:rsidRDefault="00BB6DA3" w:rsidP="00971FF6">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7A7FFFB4" w14:textId="0F91D290" w:rsidR="00BB6DA3" w:rsidRPr="007B6F78" w:rsidRDefault="00BB6DA3" w:rsidP="00971FF6">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благоустроенные, в том числе озелененные территории, площадки для отдыха, спортивных занятий;</w:t>
            </w:r>
          </w:p>
          <w:p w14:paraId="1B8198D9" w14:textId="2E842DB2" w:rsidR="00BB6DA3" w:rsidRPr="007B6F78" w:rsidRDefault="00BB6DA3" w:rsidP="00971FF6">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постройки хозяйственного назначения; </w:t>
            </w:r>
          </w:p>
          <w:p w14:paraId="55D18B6E" w14:textId="6762624D" w:rsidR="00BB6DA3" w:rsidRPr="007B6F78" w:rsidRDefault="00BB6DA3" w:rsidP="00971FF6">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площадки хозяйственные, в том числе площадки для мусоросборников;</w:t>
            </w:r>
          </w:p>
          <w:p w14:paraId="1CB2CA53" w14:textId="05CC682D" w:rsidR="00BB6DA3" w:rsidRPr="007B6F78" w:rsidRDefault="00BB6DA3" w:rsidP="00971FF6">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932" w:type="dxa"/>
            <w:tcBorders>
              <w:top w:val="single" w:sz="4" w:space="0" w:color="auto"/>
              <w:left w:val="single" w:sz="4" w:space="0" w:color="auto"/>
              <w:bottom w:val="single" w:sz="4" w:space="0" w:color="auto"/>
              <w:right w:val="single" w:sz="4" w:space="0" w:color="auto"/>
            </w:tcBorders>
          </w:tcPr>
          <w:p w14:paraId="12088E8C" w14:textId="77777777" w:rsidR="00BB6DA3" w:rsidRPr="007B6F78" w:rsidRDefault="00BB6DA3" w:rsidP="00971FF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Минимальная площадь земельных участков - 1 кв. м. </w:t>
            </w:r>
          </w:p>
          <w:p w14:paraId="6D5153C5" w14:textId="77777777" w:rsidR="00BB6DA3" w:rsidRPr="007B6F78" w:rsidRDefault="00BB6DA3" w:rsidP="00971FF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64078E45" w14:textId="4016E5B3" w:rsidR="00BB6DA3" w:rsidRPr="007B6F78" w:rsidRDefault="00BB6DA3" w:rsidP="00971FF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w:t>
            </w:r>
            <w:r w:rsidRPr="007B6F78">
              <w:rPr>
                <w:rFonts w:eastAsia="SimSun"/>
                <w:color w:val="000000" w:themeColor="text1"/>
                <w:sz w:val="24"/>
                <w:szCs w:val="24"/>
                <w:lang w:eastAsia="zh-CN"/>
              </w:rPr>
              <w:lastRenderedPageBreak/>
              <w:t>дополнительными и осуществляются совместно с ними</w:t>
            </w:r>
            <w:r w:rsidR="001A75FF" w:rsidRPr="007B6F78">
              <w:rPr>
                <w:rFonts w:eastAsia="SimSun"/>
                <w:color w:val="000000" w:themeColor="text1"/>
                <w:sz w:val="24"/>
                <w:szCs w:val="24"/>
                <w:lang w:eastAsia="zh-CN"/>
              </w:rPr>
              <w:t>.</w:t>
            </w:r>
          </w:p>
          <w:p w14:paraId="10E9E7E1" w14:textId="77777777" w:rsidR="00BB6DA3" w:rsidRPr="007B6F78" w:rsidRDefault="00BB6DA3" w:rsidP="00971FF6">
            <w:pPr>
              <w:ind w:firstLine="0"/>
              <w:jc w:val="left"/>
              <w:rPr>
                <w:color w:val="000000" w:themeColor="text1"/>
                <w:sz w:val="24"/>
                <w:szCs w:val="24"/>
              </w:rPr>
            </w:pPr>
            <w:r w:rsidRPr="007B6F78">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78714B0C" w14:textId="77777777" w:rsidR="00BB6DA3" w:rsidRPr="007B6F78" w:rsidRDefault="00BB6DA3" w:rsidP="00971FF6">
            <w:pPr>
              <w:ind w:firstLine="0"/>
              <w:jc w:val="left"/>
              <w:rPr>
                <w:color w:val="000000" w:themeColor="text1"/>
                <w:sz w:val="24"/>
                <w:szCs w:val="24"/>
              </w:rPr>
            </w:pPr>
            <w:r w:rsidRPr="007B6F78">
              <w:rPr>
                <w:color w:val="000000" w:themeColor="text1"/>
                <w:sz w:val="24"/>
                <w:szCs w:val="24"/>
              </w:rPr>
              <w:t>Минимальные отступы от границ земельных участков - 1 м.</w:t>
            </w:r>
          </w:p>
          <w:p w14:paraId="2D5900EC" w14:textId="77777777" w:rsidR="00BB6DA3" w:rsidRPr="007B6F78" w:rsidRDefault="00BB6DA3" w:rsidP="00971FF6">
            <w:pPr>
              <w:tabs>
                <w:tab w:val="left" w:pos="-6204"/>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2DC8F0D2" w14:textId="77777777" w:rsidR="00555C9E" w:rsidRPr="007B6F78" w:rsidRDefault="00555C9E" w:rsidP="00971FF6">
      <w:pPr>
        <w:ind w:firstLine="709"/>
        <w:rPr>
          <w:bCs/>
          <w:color w:val="000000" w:themeColor="text1"/>
          <w:sz w:val="27"/>
          <w:szCs w:val="27"/>
        </w:rPr>
      </w:pPr>
    </w:p>
    <w:p w14:paraId="11A2E554" w14:textId="4556CB7A" w:rsidR="00971FF6" w:rsidRPr="007B6F78" w:rsidRDefault="00971FF6" w:rsidP="00971FF6">
      <w:pPr>
        <w:ind w:firstLine="709"/>
        <w:rPr>
          <w:bCs/>
          <w:color w:val="000000" w:themeColor="text1"/>
          <w:sz w:val="27"/>
          <w:szCs w:val="27"/>
        </w:rPr>
      </w:pPr>
      <w:r w:rsidRPr="007B6F78">
        <w:rPr>
          <w:bCs/>
          <w:color w:val="000000" w:themeColor="text1"/>
          <w:sz w:val="27"/>
          <w:szCs w:val="27"/>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14:paraId="3144931F" w14:textId="77777777" w:rsidR="00971FF6" w:rsidRPr="007B6F78" w:rsidRDefault="00971FF6" w:rsidP="00971FF6">
      <w:pPr>
        <w:ind w:firstLine="709"/>
        <w:rPr>
          <w:bCs/>
          <w:color w:val="000000" w:themeColor="text1"/>
          <w:sz w:val="27"/>
          <w:szCs w:val="27"/>
        </w:rPr>
      </w:pPr>
      <w:r w:rsidRPr="007B6F78">
        <w:rPr>
          <w:bCs/>
          <w:color w:val="000000" w:themeColor="text1"/>
          <w:sz w:val="27"/>
          <w:szCs w:val="27"/>
        </w:rPr>
        <w:t>1) 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2ECCCA4E" w14:textId="77777777" w:rsidR="00971FF6" w:rsidRPr="007B6F78" w:rsidRDefault="00971FF6" w:rsidP="00971FF6">
      <w:pPr>
        <w:ind w:firstLine="709"/>
        <w:rPr>
          <w:bCs/>
          <w:color w:val="000000" w:themeColor="text1"/>
          <w:sz w:val="27"/>
          <w:szCs w:val="27"/>
        </w:rPr>
      </w:pPr>
      <w:r w:rsidRPr="007B6F78">
        <w:rPr>
          <w:bCs/>
          <w:color w:val="000000" w:themeColor="text1"/>
          <w:sz w:val="27"/>
          <w:szCs w:val="27"/>
        </w:rPr>
        <w:t>2) 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0179D51A" w14:textId="77777777" w:rsidR="00971FF6" w:rsidRPr="007B6F78" w:rsidRDefault="00971FF6" w:rsidP="00971FF6">
      <w:pPr>
        <w:ind w:firstLine="709"/>
        <w:rPr>
          <w:bCs/>
          <w:color w:val="000000" w:themeColor="text1"/>
          <w:sz w:val="27"/>
          <w:szCs w:val="27"/>
        </w:rPr>
      </w:pPr>
      <w:r w:rsidRPr="007B6F78">
        <w:rPr>
          <w:bCs/>
          <w:color w:val="000000" w:themeColor="text1"/>
          <w:sz w:val="27"/>
          <w:szCs w:val="27"/>
        </w:rPr>
        <w:t>3) 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39F0F3DA" w14:textId="77777777" w:rsidR="00971FF6" w:rsidRPr="007B6F78" w:rsidRDefault="00971FF6" w:rsidP="00971FF6">
      <w:pPr>
        <w:ind w:firstLine="709"/>
        <w:rPr>
          <w:bCs/>
          <w:color w:val="000000" w:themeColor="text1"/>
          <w:sz w:val="27"/>
          <w:szCs w:val="27"/>
        </w:rPr>
      </w:pPr>
      <w:r w:rsidRPr="007B6F78">
        <w:rPr>
          <w:bCs/>
          <w:color w:val="000000" w:themeColor="text1"/>
          <w:sz w:val="27"/>
          <w:szCs w:val="27"/>
        </w:rPr>
        <w:t>После проведения реконструкции или перепрофилирования производственного объекта санитарно-защитная зона для него должна быть подтверждена результатами расчетов.</w:t>
      </w:r>
    </w:p>
    <w:p w14:paraId="6BC7CEE1" w14:textId="77777777" w:rsidR="00971FF6" w:rsidRPr="007B6F78" w:rsidRDefault="00971FF6" w:rsidP="00971FF6">
      <w:pPr>
        <w:ind w:firstLine="709"/>
        <w:rPr>
          <w:color w:val="000000" w:themeColor="text1"/>
          <w:sz w:val="27"/>
          <w:szCs w:val="27"/>
        </w:rPr>
      </w:pPr>
      <w:r w:rsidRPr="007B6F78">
        <w:rPr>
          <w:bCs/>
          <w:color w:val="000000" w:themeColor="text1"/>
          <w:sz w:val="27"/>
          <w:szCs w:val="27"/>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14:paraId="6B588D7D" w14:textId="77777777" w:rsidR="00971FF6" w:rsidRPr="007B6F78" w:rsidRDefault="00971FF6" w:rsidP="00971FF6">
      <w:pPr>
        <w:ind w:firstLine="709"/>
        <w:rPr>
          <w:color w:val="000000" w:themeColor="text1"/>
          <w:sz w:val="27"/>
          <w:szCs w:val="27"/>
        </w:rPr>
      </w:pPr>
      <w:r w:rsidRPr="007B6F78">
        <w:rPr>
          <w:color w:val="000000" w:themeColor="text1"/>
          <w:sz w:val="27"/>
          <w:szCs w:val="27"/>
        </w:rPr>
        <w:lastRenderedPageBreak/>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14:paraId="3F38E913" w14:textId="77777777" w:rsidR="00971FF6" w:rsidRPr="007B6F78" w:rsidRDefault="00971FF6" w:rsidP="00971FF6">
      <w:pPr>
        <w:ind w:firstLine="709"/>
        <w:rPr>
          <w:color w:val="000000" w:themeColor="text1"/>
          <w:sz w:val="27"/>
          <w:szCs w:val="27"/>
        </w:rPr>
      </w:pPr>
      <w:r w:rsidRPr="007B6F78">
        <w:rPr>
          <w:color w:val="000000" w:themeColor="text1"/>
          <w:sz w:val="27"/>
          <w:szCs w:val="27"/>
        </w:rPr>
        <w:t>на 10 постов - 1,0 га;</w:t>
      </w:r>
    </w:p>
    <w:p w14:paraId="055250B4" w14:textId="77777777" w:rsidR="00971FF6" w:rsidRPr="007B6F78" w:rsidRDefault="00971FF6" w:rsidP="00971FF6">
      <w:pPr>
        <w:ind w:firstLine="709"/>
        <w:rPr>
          <w:color w:val="000000" w:themeColor="text1"/>
          <w:sz w:val="27"/>
          <w:szCs w:val="27"/>
        </w:rPr>
      </w:pPr>
      <w:r w:rsidRPr="007B6F78">
        <w:rPr>
          <w:color w:val="000000" w:themeColor="text1"/>
          <w:sz w:val="27"/>
          <w:szCs w:val="27"/>
        </w:rPr>
        <w:t>на 15 постов - 1,5 га;</w:t>
      </w:r>
    </w:p>
    <w:p w14:paraId="41EEB1DA" w14:textId="77777777" w:rsidR="00971FF6" w:rsidRPr="007B6F78" w:rsidRDefault="00971FF6" w:rsidP="00971FF6">
      <w:pPr>
        <w:ind w:firstLine="709"/>
        <w:rPr>
          <w:color w:val="000000" w:themeColor="text1"/>
          <w:sz w:val="27"/>
          <w:szCs w:val="27"/>
        </w:rPr>
      </w:pPr>
      <w:r w:rsidRPr="007B6F78">
        <w:rPr>
          <w:color w:val="000000" w:themeColor="text1"/>
          <w:sz w:val="27"/>
          <w:szCs w:val="27"/>
        </w:rPr>
        <w:t>на 25 постов - 2,0 га;</w:t>
      </w:r>
    </w:p>
    <w:p w14:paraId="7D29D554" w14:textId="77777777" w:rsidR="00971FF6" w:rsidRPr="007B6F78" w:rsidRDefault="00971FF6" w:rsidP="00971FF6">
      <w:pPr>
        <w:ind w:firstLine="709"/>
        <w:rPr>
          <w:color w:val="000000" w:themeColor="text1"/>
          <w:sz w:val="27"/>
          <w:szCs w:val="27"/>
        </w:rPr>
      </w:pPr>
      <w:r w:rsidRPr="007B6F78">
        <w:rPr>
          <w:color w:val="000000" w:themeColor="text1"/>
          <w:sz w:val="27"/>
          <w:szCs w:val="27"/>
        </w:rPr>
        <w:t>на 40 постов - 3,5 га.</w:t>
      </w:r>
    </w:p>
    <w:p w14:paraId="48E9EF40" w14:textId="77777777" w:rsidR="00971FF6" w:rsidRPr="007B6F78" w:rsidRDefault="00971FF6" w:rsidP="00971FF6">
      <w:pPr>
        <w:ind w:firstLine="709"/>
        <w:rPr>
          <w:color w:val="000000" w:themeColor="text1"/>
          <w:sz w:val="27"/>
          <w:szCs w:val="27"/>
        </w:rPr>
      </w:pPr>
      <w:r w:rsidRPr="007B6F78">
        <w:rPr>
          <w:color w:val="000000" w:themeColor="text1"/>
          <w:sz w:val="27"/>
          <w:szCs w:val="27"/>
        </w:rPr>
        <w:t>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w:t>
      </w:r>
    </w:p>
    <w:p w14:paraId="36949DBE" w14:textId="77777777" w:rsidR="00773E9F" w:rsidRPr="007B6F78" w:rsidRDefault="00773E9F" w:rsidP="00773E9F">
      <w:pPr>
        <w:jc w:val="right"/>
        <w:rPr>
          <w:color w:val="000000" w:themeColor="text1"/>
          <w:sz w:val="27"/>
          <w:szCs w:val="27"/>
        </w:rPr>
      </w:pPr>
      <w:r w:rsidRPr="007B6F78">
        <w:rPr>
          <w:color w:val="000000" w:themeColor="text1"/>
          <w:sz w:val="27"/>
          <w:szCs w:val="27"/>
        </w:rPr>
        <w:t>(метров)</w:t>
      </w:r>
    </w:p>
    <w:tbl>
      <w:tblPr>
        <w:tblW w:w="5000" w:type="pct"/>
        <w:tblCellMar>
          <w:left w:w="75" w:type="dxa"/>
          <w:right w:w="75" w:type="dxa"/>
        </w:tblCellMar>
        <w:tblLook w:val="04A0" w:firstRow="1" w:lastRow="0" w:firstColumn="1" w:lastColumn="0" w:noHBand="0" w:noVBand="1"/>
      </w:tblPr>
      <w:tblGrid>
        <w:gridCol w:w="5085"/>
        <w:gridCol w:w="2544"/>
        <w:gridCol w:w="1999"/>
      </w:tblGrid>
      <w:tr w:rsidR="007B6F78" w:rsidRPr="007B6F78" w14:paraId="769C239F" w14:textId="77777777" w:rsidTr="005D6489">
        <w:trPr>
          <w:trHeight w:val="173"/>
          <w:tblHeader/>
        </w:trPr>
        <w:tc>
          <w:tcPr>
            <w:tcW w:w="2641" w:type="pct"/>
            <w:vMerge w:val="restart"/>
            <w:tcBorders>
              <w:top w:val="single" w:sz="4" w:space="0" w:color="000000"/>
              <w:left w:val="single" w:sz="4" w:space="0" w:color="000000"/>
              <w:bottom w:val="single" w:sz="4" w:space="0" w:color="000000"/>
              <w:right w:val="nil"/>
            </w:tcBorders>
            <w:hideMark/>
          </w:tcPr>
          <w:p w14:paraId="0EA3E671" w14:textId="77777777" w:rsidR="00971FF6" w:rsidRPr="007B6F78" w:rsidRDefault="00971FF6" w:rsidP="005D6489">
            <w:pPr>
              <w:pStyle w:val="aff9"/>
              <w:jc w:val="center"/>
              <w:rPr>
                <w:rFonts w:eastAsia="Times New Roman"/>
                <w:color w:val="000000" w:themeColor="text1"/>
              </w:rPr>
            </w:pPr>
            <w:r w:rsidRPr="007B6F78">
              <w:rPr>
                <w:color w:val="000000" w:themeColor="text1"/>
              </w:rPr>
              <w:t>Здания, до которых определяется расстояние</w:t>
            </w:r>
          </w:p>
        </w:tc>
        <w:tc>
          <w:tcPr>
            <w:tcW w:w="2359" w:type="pct"/>
            <w:gridSpan w:val="2"/>
            <w:tcBorders>
              <w:top w:val="single" w:sz="4" w:space="0" w:color="000000"/>
              <w:left w:val="single" w:sz="4" w:space="0" w:color="000000"/>
              <w:bottom w:val="single" w:sz="4" w:space="0" w:color="000000"/>
              <w:right w:val="single" w:sz="4" w:space="0" w:color="000000"/>
            </w:tcBorders>
            <w:vAlign w:val="center"/>
            <w:hideMark/>
          </w:tcPr>
          <w:p w14:paraId="40CC3F10" w14:textId="495E8956" w:rsidR="00971FF6" w:rsidRPr="007B6F78" w:rsidRDefault="00773E9F" w:rsidP="005D6489">
            <w:pPr>
              <w:pStyle w:val="aff9"/>
              <w:jc w:val="center"/>
              <w:rPr>
                <w:color w:val="000000" w:themeColor="text1"/>
              </w:rPr>
            </w:pPr>
            <w:r w:rsidRPr="007B6F78">
              <w:rPr>
                <w:color w:val="000000" w:themeColor="text1"/>
              </w:rPr>
              <w:t>Расстояние</w:t>
            </w:r>
          </w:p>
        </w:tc>
      </w:tr>
      <w:tr w:rsidR="007B6F78" w:rsidRPr="007B6F78" w14:paraId="30D4535F" w14:textId="77777777" w:rsidTr="005D6489">
        <w:trPr>
          <w:trHeight w:val="163"/>
          <w:tblHeader/>
        </w:trPr>
        <w:tc>
          <w:tcPr>
            <w:tcW w:w="2641" w:type="pct"/>
            <w:vMerge/>
            <w:tcBorders>
              <w:top w:val="single" w:sz="4" w:space="0" w:color="000000"/>
              <w:left w:val="single" w:sz="4" w:space="0" w:color="000000"/>
              <w:bottom w:val="single" w:sz="4" w:space="0" w:color="000000"/>
              <w:right w:val="nil"/>
            </w:tcBorders>
            <w:vAlign w:val="center"/>
            <w:hideMark/>
          </w:tcPr>
          <w:p w14:paraId="5F0F90A8" w14:textId="77777777" w:rsidR="00971FF6" w:rsidRPr="007B6F78" w:rsidRDefault="00971FF6" w:rsidP="005D6489">
            <w:pPr>
              <w:pStyle w:val="aff9"/>
              <w:rPr>
                <w:rFonts w:eastAsia="Times New Roman"/>
                <w:color w:val="000000" w:themeColor="text1"/>
              </w:rPr>
            </w:pPr>
          </w:p>
        </w:tc>
        <w:tc>
          <w:tcPr>
            <w:tcW w:w="2359" w:type="pct"/>
            <w:gridSpan w:val="2"/>
            <w:tcBorders>
              <w:top w:val="nil"/>
              <w:left w:val="single" w:sz="4" w:space="0" w:color="000000"/>
              <w:bottom w:val="single" w:sz="4" w:space="0" w:color="000000"/>
              <w:right w:val="single" w:sz="4" w:space="0" w:color="000000"/>
            </w:tcBorders>
            <w:hideMark/>
          </w:tcPr>
          <w:p w14:paraId="732D6DA5" w14:textId="77777777" w:rsidR="00971FF6" w:rsidRPr="007B6F78" w:rsidRDefault="00971FF6" w:rsidP="005D6489">
            <w:pPr>
              <w:pStyle w:val="aff9"/>
              <w:jc w:val="center"/>
              <w:rPr>
                <w:color w:val="000000" w:themeColor="text1"/>
              </w:rPr>
            </w:pPr>
            <w:r w:rsidRPr="007B6F78">
              <w:rPr>
                <w:color w:val="000000" w:themeColor="text1"/>
              </w:rPr>
              <w:t>от станций технического обслуживания при числе  постов</w:t>
            </w:r>
          </w:p>
        </w:tc>
      </w:tr>
      <w:tr w:rsidR="007B6F78" w:rsidRPr="007B6F78" w14:paraId="74BB397D" w14:textId="77777777" w:rsidTr="005D6489">
        <w:trPr>
          <w:tblHeader/>
        </w:trPr>
        <w:tc>
          <w:tcPr>
            <w:tcW w:w="2641" w:type="pct"/>
            <w:vMerge/>
            <w:tcBorders>
              <w:top w:val="single" w:sz="4" w:space="0" w:color="000000"/>
              <w:left w:val="single" w:sz="4" w:space="0" w:color="000000"/>
              <w:bottom w:val="single" w:sz="4" w:space="0" w:color="000000"/>
              <w:right w:val="nil"/>
            </w:tcBorders>
            <w:vAlign w:val="center"/>
            <w:hideMark/>
          </w:tcPr>
          <w:p w14:paraId="5C8F23E0" w14:textId="77777777" w:rsidR="00971FF6" w:rsidRPr="007B6F78" w:rsidRDefault="00971FF6" w:rsidP="005D6489">
            <w:pPr>
              <w:pStyle w:val="aff9"/>
              <w:rPr>
                <w:rFonts w:eastAsia="Times New Roman"/>
                <w:color w:val="000000" w:themeColor="text1"/>
              </w:rPr>
            </w:pPr>
          </w:p>
        </w:tc>
        <w:tc>
          <w:tcPr>
            <w:tcW w:w="1321" w:type="pct"/>
            <w:tcBorders>
              <w:top w:val="nil"/>
              <w:left w:val="single" w:sz="4" w:space="0" w:color="000000"/>
              <w:bottom w:val="single" w:sz="4" w:space="0" w:color="000000"/>
              <w:right w:val="nil"/>
            </w:tcBorders>
            <w:hideMark/>
          </w:tcPr>
          <w:p w14:paraId="7A602356" w14:textId="77777777" w:rsidR="00971FF6" w:rsidRPr="007B6F78" w:rsidRDefault="00971FF6" w:rsidP="005D6489">
            <w:pPr>
              <w:pStyle w:val="aff9"/>
              <w:jc w:val="center"/>
              <w:rPr>
                <w:color w:val="000000" w:themeColor="text1"/>
              </w:rPr>
            </w:pPr>
            <w:r w:rsidRPr="007B6F78">
              <w:rPr>
                <w:color w:val="000000" w:themeColor="text1"/>
              </w:rPr>
              <w:t>10 и менее</w:t>
            </w:r>
          </w:p>
        </w:tc>
        <w:tc>
          <w:tcPr>
            <w:tcW w:w="1038" w:type="pct"/>
            <w:tcBorders>
              <w:top w:val="nil"/>
              <w:left w:val="single" w:sz="4" w:space="0" w:color="000000"/>
              <w:bottom w:val="single" w:sz="4" w:space="0" w:color="000000"/>
              <w:right w:val="single" w:sz="4" w:space="0" w:color="000000"/>
            </w:tcBorders>
            <w:hideMark/>
          </w:tcPr>
          <w:p w14:paraId="553887B6" w14:textId="77777777" w:rsidR="00971FF6" w:rsidRPr="007B6F78" w:rsidRDefault="00971FF6" w:rsidP="005D6489">
            <w:pPr>
              <w:pStyle w:val="aff9"/>
              <w:jc w:val="center"/>
              <w:rPr>
                <w:color w:val="000000" w:themeColor="text1"/>
              </w:rPr>
            </w:pPr>
            <w:r w:rsidRPr="007B6F78">
              <w:rPr>
                <w:color w:val="000000" w:themeColor="text1"/>
              </w:rPr>
              <w:t>11 - 30</w:t>
            </w:r>
          </w:p>
        </w:tc>
      </w:tr>
      <w:tr w:rsidR="007B6F78" w:rsidRPr="007B6F78" w14:paraId="64BFE9DB" w14:textId="77777777" w:rsidTr="005D6489">
        <w:tc>
          <w:tcPr>
            <w:tcW w:w="2641" w:type="pct"/>
            <w:tcBorders>
              <w:top w:val="nil"/>
              <w:left w:val="single" w:sz="4" w:space="0" w:color="000000"/>
              <w:bottom w:val="single" w:sz="4" w:space="0" w:color="000000"/>
              <w:right w:val="nil"/>
            </w:tcBorders>
            <w:vAlign w:val="center"/>
          </w:tcPr>
          <w:p w14:paraId="1EC06B04" w14:textId="043923CD" w:rsidR="00EF1FD0" w:rsidRPr="007B6F78" w:rsidRDefault="00EF1FD0" w:rsidP="00EF1FD0">
            <w:pPr>
              <w:pStyle w:val="affb"/>
              <w:jc w:val="center"/>
              <w:rPr>
                <w:color w:val="000000" w:themeColor="text1"/>
              </w:rPr>
            </w:pPr>
            <w:r w:rsidRPr="007B6F78">
              <w:rPr>
                <w:color w:val="000000" w:themeColor="text1"/>
              </w:rPr>
              <w:t>1</w:t>
            </w:r>
          </w:p>
        </w:tc>
        <w:tc>
          <w:tcPr>
            <w:tcW w:w="1321" w:type="pct"/>
            <w:tcBorders>
              <w:top w:val="nil"/>
              <w:left w:val="single" w:sz="4" w:space="0" w:color="000000"/>
              <w:bottom w:val="single" w:sz="4" w:space="0" w:color="000000"/>
              <w:right w:val="nil"/>
            </w:tcBorders>
          </w:tcPr>
          <w:p w14:paraId="56D63BD1" w14:textId="7995D32E" w:rsidR="00EF1FD0" w:rsidRPr="007B6F78" w:rsidRDefault="00EF1FD0" w:rsidP="00EF1FD0">
            <w:pPr>
              <w:pStyle w:val="affb"/>
              <w:jc w:val="center"/>
              <w:rPr>
                <w:color w:val="000000" w:themeColor="text1"/>
              </w:rPr>
            </w:pPr>
            <w:r w:rsidRPr="007B6F78">
              <w:rPr>
                <w:color w:val="000000" w:themeColor="text1"/>
              </w:rPr>
              <w:t>2</w:t>
            </w:r>
          </w:p>
        </w:tc>
        <w:tc>
          <w:tcPr>
            <w:tcW w:w="1038" w:type="pct"/>
            <w:tcBorders>
              <w:top w:val="nil"/>
              <w:left w:val="single" w:sz="4" w:space="0" w:color="000000"/>
              <w:bottom w:val="single" w:sz="4" w:space="0" w:color="000000"/>
              <w:right w:val="single" w:sz="4" w:space="0" w:color="000000"/>
            </w:tcBorders>
          </w:tcPr>
          <w:p w14:paraId="73C196B7" w14:textId="50C244F5" w:rsidR="00EF1FD0" w:rsidRPr="007B6F78" w:rsidRDefault="00EF1FD0" w:rsidP="00EF1FD0">
            <w:pPr>
              <w:pStyle w:val="affb"/>
              <w:jc w:val="center"/>
              <w:rPr>
                <w:color w:val="000000" w:themeColor="text1"/>
              </w:rPr>
            </w:pPr>
            <w:r w:rsidRPr="007B6F78">
              <w:rPr>
                <w:color w:val="000000" w:themeColor="text1"/>
              </w:rPr>
              <w:t>3</w:t>
            </w:r>
          </w:p>
        </w:tc>
      </w:tr>
      <w:tr w:rsidR="007B6F78" w:rsidRPr="007B6F78" w14:paraId="126E294E" w14:textId="77777777" w:rsidTr="005D6489">
        <w:tc>
          <w:tcPr>
            <w:tcW w:w="2641" w:type="pct"/>
            <w:tcBorders>
              <w:top w:val="nil"/>
              <w:left w:val="single" w:sz="4" w:space="0" w:color="000000"/>
              <w:bottom w:val="single" w:sz="4" w:space="0" w:color="000000"/>
              <w:right w:val="nil"/>
            </w:tcBorders>
            <w:vAlign w:val="center"/>
            <w:hideMark/>
          </w:tcPr>
          <w:p w14:paraId="4D997196" w14:textId="77777777" w:rsidR="00971FF6" w:rsidRPr="007B6F78" w:rsidRDefault="00971FF6" w:rsidP="005D6489">
            <w:pPr>
              <w:pStyle w:val="affb"/>
              <w:rPr>
                <w:color w:val="000000" w:themeColor="text1"/>
              </w:rPr>
            </w:pPr>
            <w:r w:rsidRPr="007B6F78">
              <w:rPr>
                <w:color w:val="000000" w:themeColor="text1"/>
              </w:rPr>
              <w:t>Жилые дома,</w:t>
            </w:r>
          </w:p>
        </w:tc>
        <w:tc>
          <w:tcPr>
            <w:tcW w:w="1321" w:type="pct"/>
            <w:tcBorders>
              <w:top w:val="nil"/>
              <w:left w:val="single" w:sz="4" w:space="0" w:color="000000"/>
              <w:bottom w:val="single" w:sz="4" w:space="0" w:color="000000"/>
              <w:right w:val="nil"/>
            </w:tcBorders>
            <w:hideMark/>
          </w:tcPr>
          <w:p w14:paraId="12A76707" w14:textId="77777777" w:rsidR="00971FF6" w:rsidRPr="007B6F78" w:rsidRDefault="00971FF6" w:rsidP="005D6489">
            <w:pPr>
              <w:pStyle w:val="affb"/>
              <w:jc w:val="center"/>
              <w:rPr>
                <w:color w:val="000000" w:themeColor="text1"/>
              </w:rPr>
            </w:pPr>
            <w:r w:rsidRPr="007B6F78">
              <w:rPr>
                <w:color w:val="000000" w:themeColor="text1"/>
              </w:rPr>
              <w:t>15</w:t>
            </w:r>
          </w:p>
        </w:tc>
        <w:tc>
          <w:tcPr>
            <w:tcW w:w="1038" w:type="pct"/>
            <w:tcBorders>
              <w:top w:val="nil"/>
              <w:left w:val="single" w:sz="4" w:space="0" w:color="000000"/>
              <w:bottom w:val="single" w:sz="4" w:space="0" w:color="000000"/>
              <w:right w:val="single" w:sz="4" w:space="0" w:color="000000"/>
            </w:tcBorders>
            <w:hideMark/>
          </w:tcPr>
          <w:p w14:paraId="3B2841B9" w14:textId="77777777" w:rsidR="00971FF6" w:rsidRPr="007B6F78" w:rsidRDefault="00971FF6" w:rsidP="005D6489">
            <w:pPr>
              <w:pStyle w:val="affb"/>
              <w:jc w:val="center"/>
              <w:rPr>
                <w:color w:val="000000" w:themeColor="text1"/>
              </w:rPr>
            </w:pPr>
            <w:r w:rsidRPr="007B6F78">
              <w:rPr>
                <w:color w:val="000000" w:themeColor="text1"/>
              </w:rPr>
              <w:t>25</w:t>
            </w:r>
          </w:p>
        </w:tc>
      </w:tr>
      <w:tr w:rsidR="007B6F78" w:rsidRPr="007B6F78" w14:paraId="5492A56F" w14:textId="77777777" w:rsidTr="005D6489">
        <w:tc>
          <w:tcPr>
            <w:tcW w:w="2641" w:type="pct"/>
            <w:tcBorders>
              <w:top w:val="nil"/>
              <w:left w:val="single" w:sz="4" w:space="0" w:color="000000"/>
              <w:bottom w:val="single" w:sz="4" w:space="0" w:color="000000"/>
              <w:right w:val="nil"/>
            </w:tcBorders>
            <w:vAlign w:val="center"/>
            <w:hideMark/>
          </w:tcPr>
          <w:p w14:paraId="273359AC" w14:textId="77777777" w:rsidR="00971FF6" w:rsidRPr="007B6F78" w:rsidRDefault="00971FF6" w:rsidP="005D6489">
            <w:pPr>
              <w:pStyle w:val="affb"/>
              <w:rPr>
                <w:color w:val="000000" w:themeColor="text1"/>
              </w:rPr>
            </w:pPr>
            <w:r w:rsidRPr="007B6F78">
              <w:rPr>
                <w:color w:val="000000" w:themeColor="text1"/>
              </w:rPr>
              <w:t>в том числе торцы жилых домов без окон</w:t>
            </w:r>
          </w:p>
        </w:tc>
        <w:tc>
          <w:tcPr>
            <w:tcW w:w="1321" w:type="pct"/>
            <w:tcBorders>
              <w:top w:val="nil"/>
              <w:left w:val="single" w:sz="4" w:space="0" w:color="000000"/>
              <w:bottom w:val="single" w:sz="4" w:space="0" w:color="000000"/>
              <w:right w:val="nil"/>
            </w:tcBorders>
            <w:hideMark/>
          </w:tcPr>
          <w:p w14:paraId="7803E822" w14:textId="77777777" w:rsidR="00971FF6" w:rsidRPr="007B6F78" w:rsidRDefault="00971FF6" w:rsidP="005D6489">
            <w:pPr>
              <w:pStyle w:val="affb"/>
              <w:jc w:val="center"/>
              <w:rPr>
                <w:color w:val="000000" w:themeColor="text1"/>
              </w:rPr>
            </w:pPr>
            <w:r w:rsidRPr="007B6F78">
              <w:rPr>
                <w:color w:val="000000" w:themeColor="text1"/>
              </w:rPr>
              <w:t>15</w:t>
            </w:r>
          </w:p>
        </w:tc>
        <w:tc>
          <w:tcPr>
            <w:tcW w:w="1038" w:type="pct"/>
            <w:tcBorders>
              <w:top w:val="nil"/>
              <w:left w:val="single" w:sz="4" w:space="0" w:color="000000"/>
              <w:bottom w:val="single" w:sz="4" w:space="0" w:color="000000"/>
              <w:right w:val="single" w:sz="4" w:space="0" w:color="000000"/>
            </w:tcBorders>
            <w:hideMark/>
          </w:tcPr>
          <w:p w14:paraId="48ED5996" w14:textId="77777777" w:rsidR="00971FF6" w:rsidRPr="007B6F78" w:rsidRDefault="00971FF6" w:rsidP="005D6489">
            <w:pPr>
              <w:pStyle w:val="affb"/>
              <w:jc w:val="center"/>
              <w:rPr>
                <w:color w:val="000000" w:themeColor="text1"/>
              </w:rPr>
            </w:pPr>
            <w:r w:rsidRPr="007B6F78">
              <w:rPr>
                <w:color w:val="000000" w:themeColor="text1"/>
              </w:rPr>
              <w:t>25</w:t>
            </w:r>
          </w:p>
        </w:tc>
      </w:tr>
      <w:tr w:rsidR="007B6F78" w:rsidRPr="007B6F78" w14:paraId="22A600E8" w14:textId="77777777" w:rsidTr="005D6489">
        <w:tc>
          <w:tcPr>
            <w:tcW w:w="2641" w:type="pct"/>
            <w:tcBorders>
              <w:top w:val="nil"/>
              <w:left w:val="single" w:sz="4" w:space="0" w:color="000000"/>
              <w:bottom w:val="single" w:sz="4" w:space="0" w:color="000000"/>
              <w:right w:val="nil"/>
            </w:tcBorders>
            <w:vAlign w:val="center"/>
            <w:hideMark/>
          </w:tcPr>
          <w:p w14:paraId="18E17A47" w14:textId="77777777" w:rsidR="00971FF6" w:rsidRPr="007B6F78" w:rsidRDefault="00971FF6" w:rsidP="005D6489">
            <w:pPr>
              <w:pStyle w:val="affb"/>
              <w:rPr>
                <w:color w:val="000000" w:themeColor="text1"/>
              </w:rPr>
            </w:pPr>
            <w:r w:rsidRPr="007B6F78">
              <w:rPr>
                <w:color w:val="000000" w:themeColor="text1"/>
              </w:rPr>
              <w:t>Общественные здания</w:t>
            </w:r>
          </w:p>
        </w:tc>
        <w:tc>
          <w:tcPr>
            <w:tcW w:w="1321" w:type="pct"/>
            <w:tcBorders>
              <w:top w:val="nil"/>
              <w:left w:val="single" w:sz="4" w:space="0" w:color="000000"/>
              <w:bottom w:val="single" w:sz="4" w:space="0" w:color="000000"/>
              <w:right w:val="nil"/>
            </w:tcBorders>
            <w:hideMark/>
          </w:tcPr>
          <w:p w14:paraId="1D1CBF4D" w14:textId="77777777" w:rsidR="00971FF6" w:rsidRPr="007B6F78" w:rsidRDefault="00971FF6" w:rsidP="005D6489">
            <w:pPr>
              <w:pStyle w:val="affb"/>
              <w:jc w:val="center"/>
              <w:rPr>
                <w:color w:val="000000" w:themeColor="text1"/>
              </w:rPr>
            </w:pPr>
            <w:r w:rsidRPr="007B6F78">
              <w:rPr>
                <w:color w:val="000000" w:themeColor="text1"/>
              </w:rPr>
              <w:t>15</w:t>
            </w:r>
          </w:p>
        </w:tc>
        <w:tc>
          <w:tcPr>
            <w:tcW w:w="1038" w:type="pct"/>
            <w:tcBorders>
              <w:top w:val="nil"/>
              <w:left w:val="single" w:sz="4" w:space="0" w:color="000000"/>
              <w:bottom w:val="single" w:sz="4" w:space="0" w:color="000000"/>
              <w:right w:val="single" w:sz="4" w:space="0" w:color="000000"/>
            </w:tcBorders>
            <w:hideMark/>
          </w:tcPr>
          <w:p w14:paraId="72E3A7B7" w14:textId="77777777" w:rsidR="00971FF6" w:rsidRPr="007B6F78" w:rsidRDefault="00971FF6" w:rsidP="005D6489">
            <w:pPr>
              <w:pStyle w:val="affb"/>
              <w:jc w:val="center"/>
              <w:rPr>
                <w:color w:val="000000" w:themeColor="text1"/>
              </w:rPr>
            </w:pPr>
            <w:r w:rsidRPr="007B6F78">
              <w:rPr>
                <w:color w:val="000000" w:themeColor="text1"/>
              </w:rPr>
              <w:t>20</w:t>
            </w:r>
          </w:p>
        </w:tc>
      </w:tr>
      <w:tr w:rsidR="007B6F78" w:rsidRPr="007B6F78" w14:paraId="17219D9A" w14:textId="77777777" w:rsidTr="005D6489">
        <w:trPr>
          <w:trHeight w:val="156"/>
        </w:trPr>
        <w:tc>
          <w:tcPr>
            <w:tcW w:w="2641" w:type="pct"/>
            <w:tcBorders>
              <w:top w:val="nil"/>
              <w:left w:val="single" w:sz="4" w:space="0" w:color="000000"/>
              <w:bottom w:val="single" w:sz="4" w:space="0" w:color="000000"/>
              <w:right w:val="nil"/>
            </w:tcBorders>
            <w:vAlign w:val="center"/>
            <w:hideMark/>
          </w:tcPr>
          <w:p w14:paraId="557D8DA3" w14:textId="77777777" w:rsidR="00971FF6" w:rsidRPr="007B6F78" w:rsidRDefault="00971FF6" w:rsidP="005D6489">
            <w:pPr>
              <w:pStyle w:val="affb"/>
              <w:rPr>
                <w:color w:val="000000" w:themeColor="text1"/>
              </w:rPr>
            </w:pPr>
            <w:r w:rsidRPr="007B6F78">
              <w:rPr>
                <w:color w:val="000000" w:themeColor="text1"/>
              </w:rPr>
              <w:t>Общеобразовательные школы и дошкольные образовательные учреждения</w:t>
            </w:r>
          </w:p>
        </w:tc>
        <w:tc>
          <w:tcPr>
            <w:tcW w:w="1321" w:type="pct"/>
            <w:tcBorders>
              <w:top w:val="nil"/>
              <w:left w:val="single" w:sz="4" w:space="0" w:color="000000"/>
              <w:bottom w:val="single" w:sz="4" w:space="0" w:color="000000"/>
              <w:right w:val="nil"/>
            </w:tcBorders>
            <w:hideMark/>
          </w:tcPr>
          <w:p w14:paraId="4CAF7963" w14:textId="77777777" w:rsidR="00971FF6" w:rsidRPr="007B6F78" w:rsidRDefault="00971FF6" w:rsidP="005D6489">
            <w:pPr>
              <w:pStyle w:val="affb"/>
              <w:jc w:val="center"/>
              <w:rPr>
                <w:color w:val="000000" w:themeColor="text1"/>
              </w:rPr>
            </w:pPr>
            <w:r w:rsidRPr="007B6F78">
              <w:rPr>
                <w:color w:val="000000" w:themeColor="text1"/>
              </w:rPr>
              <w:t>50</w:t>
            </w:r>
          </w:p>
        </w:tc>
        <w:tc>
          <w:tcPr>
            <w:tcW w:w="1038" w:type="pct"/>
            <w:tcBorders>
              <w:top w:val="nil"/>
              <w:left w:val="single" w:sz="4" w:space="0" w:color="000000"/>
              <w:bottom w:val="single" w:sz="4" w:space="0" w:color="000000"/>
              <w:right w:val="single" w:sz="4" w:space="0" w:color="000000"/>
            </w:tcBorders>
            <w:hideMark/>
          </w:tcPr>
          <w:p w14:paraId="02D09646" w14:textId="77777777" w:rsidR="00971FF6" w:rsidRPr="007B6F78" w:rsidRDefault="00005EED" w:rsidP="005D6489">
            <w:pPr>
              <w:pStyle w:val="affb"/>
              <w:jc w:val="center"/>
              <w:rPr>
                <w:color w:val="000000" w:themeColor="text1"/>
              </w:rPr>
            </w:pPr>
            <w:hyperlink r:id="rId156" w:history="1">
              <w:r w:rsidR="00971FF6" w:rsidRPr="007B6F78">
                <w:rPr>
                  <w:rStyle w:val="afff0"/>
                  <w:color w:val="000000" w:themeColor="text1"/>
                </w:rPr>
                <w:t>&lt;*&gt;</w:t>
              </w:r>
            </w:hyperlink>
          </w:p>
        </w:tc>
      </w:tr>
      <w:tr w:rsidR="007B6F78" w:rsidRPr="007B6F78" w14:paraId="6484F82B" w14:textId="77777777" w:rsidTr="005D6489">
        <w:tc>
          <w:tcPr>
            <w:tcW w:w="2641" w:type="pct"/>
            <w:tcBorders>
              <w:top w:val="nil"/>
              <w:left w:val="single" w:sz="4" w:space="0" w:color="000000"/>
              <w:bottom w:val="single" w:sz="4" w:space="0" w:color="000000"/>
              <w:right w:val="nil"/>
            </w:tcBorders>
            <w:vAlign w:val="center"/>
            <w:hideMark/>
          </w:tcPr>
          <w:p w14:paraId="7FA7C9D3" w14:textId="77777777" w:rsidR="00971FF6" w:rsidRPr="007B6F78" w:rsidRDefault="00971FF6" w:rsidP="005D6489">
            <w:pPr>
              <w:pStyle w:val="affb"/>
              <w:rPr>
                <w:color w:val="000000" w:themeColor="text1"/>
              </w:rPr>
            </w:pPr>
            <w:r w:rsidRPr="007B6F78">
              <w:rPr>
                <w:color w:val="000000" w:themeColor="text1"/>
              </w:rPr>
              <w:t>Лечебные учреждения со стационаром</w:t>
            </w:r>
          </w:p>
        </w:tc>
        <w:tc>
          <w:tcPr>
            <w:tcW w:w="1321" w:type="pct"/>
            <w:tcBorders>
              <w:top w:val="nil"/>
              <w:left w:val="single" w:sz="4" w:space="0" w:color="000000"/>
              <w:bottom w:val="single" w:sz="4" w:space="0" w:color="000000"/>
              <w:right w:val="nil"/>
            </w:tcBorders>
            <w:hideMark/>
          </w:tcPr>
          <w:p w14:paraId="62F6B34A" w14:textId="77777777" w:rsidR="00971FF6" w:rsidRPr="007B6F78" w:rsidRDefault="00971FF6" w:rsidP="005D6489">
            <w:pPr>
              <w:pStyle w:val="affb"/>
              <w:jc w:val="center"/>
              <w:rPr>
                <w:color w:val="000000" w:themeColor="text1"/>
              </w:rPr>
            </w:pPr>
            <w:r w:rsidRPr="007B6F78">
              <w:rPr>
                <w:color w:val="000000" w:themeColor="text1"/>
              </w:rPr>
              <w:t>50</w:t>
            </w:r>
          </w:p>
        </w:tc>
        <w:tc>
          <w:tcPr>
            <w:tcW w:w="1038" w:type="pct"/>
            <w:tcBorders>
              <w:top w:val="nil"/>
              <w:left w:val="single" w:sz="4" w:space="0" w:color="000000"/>
              <w:bottom w:val="single" w:sz="4" w:space="0" w:color="000000"/>
              <w:right w:val="single" w:sz="4" w:space="0" w:color="000000"/>
            </w:tcBorders>
            <w:hideMark/>
          </w:tcPr>
          <w:p w14:paraId="2D48FFAA" w14:textId="77777777" w:rsidR="00971FF6" w:rsidRPr="007B6F78" w:rsidRDefault="00005EED" w:rsidP="005D6489">
            <w:pPr>
              <w:pStyle w:val="affb"/>
              <w:jc w:val="center"/>
              <w:rPr>
                <w:color w:val="000000" w:themeColor="text1"/>
              </w:rPr>
            </w:pPr>
            <w:hyperlink r:id="rId157" w:history="1">
              <w:r w:rsidR="00971FF6" w:rsidRPr="007B6F78">
                <w:rPr>
                  <w:rStyle w:val="afff0"/>
                  <w:color w:val="000000" w:themeColor="text1"/>
                </w:rPr>
                <w:t>&lt;*&gt;</w:t>
              </w:r>
            </w:hyperlink>
          </w:p>
        </w:tc>
      </w:tr>
    </w:tbl>
    <w:p w14:paraId="5C317A89" w14:textId="77777777" w:rsidR="00971FF6" w:rsidRPr="007B6F78" w:rsidRDefault="00971FF6" w:rsidP="00971FF6">
      <w:pPr>
        <w:ind w:firstLine="709"/>
        <w:rPr>
          <w:color w:val="000000" w:themeColor="text1"/>
          <w:sz w:val="26"/>
          <w:szCs w:val="26"/>
        </w:rPr>
      </w:pPr>
      <w:r w:rsidRPr="007B6F78">
        <w:rPr>
          <w:color w:val="000000" w:themeColor="text1"/>
          <w:sz w:val="26"/>
          <w:szCs w:val="26"/>
        </w:rPr>
        <w:t>&lt;*&gt; Определяется по согласованию с органами Государственного санитарно-эпидемиологического надзора</w:t>
      </w:r>
    </w:p>
    <w:p w14:paraId="464D1839" w14:textId="77777777" w:rsidR="00773E9F" w:rsidRPr="007B6F78" w:rsidRDefault="00773E9F" w:rsidP="00971FF6">
      <w:pPr>
        <w:ind w:firstLine="709"/>
        <w:rPr>
          <w:color w:val="000000" w:themeColor="text1"/>
          <w:sz w:val="26"/>
          <w:szCs w:val="26"/>
        </w:rPr>
      </w:pPr>
    </w:p>
    <w:p w14:paraId="5ECB28D8" w14:textId="582CB5F3" w:rsidR="00971FF6" w:rsidRPr="007B6F78" w:rsidRDefault="00971FF6" w:rsidP="00971FF6">
      <w:pPr>
        <w:ind w:firstLine="709"/>
        <w:rPr>
          <w:color w:val="000000" w:themeColor="text1"/>
          <w:sz w:val="26"/>
          <w:szCs w:val="26"/>
        </w:rPr>
      </w:pPr>
      <w:r w:rsidRPr="007B6F78">
        <w:rPr>
          <w:color w:val="000000" w:themeColor="text1"/>
          <w:sz w:val="26"/>
          <w:szCs w:val="26"/>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32EADB6F" w14:textId="77777777" w:rsidR="00971FF6" w:rsidRPr="007B6F78" w:rsidRDefault="00971FF6" w:rsidP="00971FF6">
      <w:pPr>
        <w:ind w:firstLine="709"/>
        <w:rPr>
          <w:color w:val="000000" w:themeColor="text1"/>
          <w:sz w:val="26"/>
          <w:szCs w:val="26"/>
        </w:rPr>
      </w:pPr>
      <w:r w:rsidRPr="007B6F78">
        <w:rPr>
          <w:color w:val="000000" w:themeColor="text1"/>
          <w:sz w:val="26"/>
          <w:szCs w:val="26"/>
        </w:rPr>
        <w:t>на 2 колонки - 0,1 га;</w:t>
      </w:r>
    </w:p>
    <w:p w14:paraId="76F0F98D" w14:textId="77777777" w:rsidR="00971FF6" w:rsidRPr="007B6F78" w:rsidRDefault="00971FF6" w:rsidP="00971FF6">
      <w:pPr>
        <w:ind w:firstLine="709"/>
        <w:rPr>
          <w:color w:val="000000" w:themeColor="text1"/>
          <w:sz w:val="26"/>
          <w:szCs w:val="26"/>
        </w:rPr>
      </w:pPr>
      <w:r w:rsidRPr="007B6F78">
        <w:rPr>
          <w:color w:val="000000" w:themeColor="text1"/>
          <w:sz w:val="26"/>
          <w:szCs w:val="26"/>
        </w:rPr>
        <w:t>на 5 колонок - 0,2 га;</w:t>
      </w:r>
    </w:p>
    <w:p w14:paraId="15A29A53" w14:textId="77777777" w:rsidR="00971FF6" w:rsidRPr="007B6F78" w:rsidRDefault="00971FF6" w:rsidP="00971FF6">
      <w:pPr>
        <w:ind w:firstLine="709"/>
        <w:rPr>
          <w:color w:val="000000" w:themeColor="text1"/>
          <w:sz w:val="26"/>
          <w:szCs w:val="26"/>
        </w:rPr>
      </w:pPr>
      <w:r w:rsidRPr="007B6F78">
        <w:rPr>
          <w:color w:val="000000" w:themeColor="text1"/>
          <w:sz w:val="26"/>
          <w:szCs w:val="26"/>
        </w:rPr>
        <w:t>на 7 колонок - 0,3 га;</w:t>
      </w:r>
    </w:p>
    <w:p w14:paraId="1A071E9F" w14:textId="77777777" w:rsidR="00971FF6" w:rsidRPr="007B6F78" w:rsidRDefault="00971FF6" w:rsidP="00971FF6">
      <w:pPr>
        <w:ind w:firstLine="709"/>
        <w:rPr>
          <w:color w:val="000000" w:themeColor="text1"/>
          <w:sz w:val="26"/>
          <w:szCs w:val="26"/>
        </w:rPr>
      </w:pPr>
      <w:r w:rsidRPr="007B6F78">
        <w:rPr>
          <w:color w:val="000000" w:themeColor="text1"/>
          <w:sz w:val="26"/>
          <w:szCs w:val="26"/>
        </w:rPr>
        <w:t>на 9 колонок - 0,35 га;</w:t>
      </w:r>
    </w:p>
    <w:p w14:paraId="1E2E83A5" w14:textId="77777777" w:rsidR="00971FF6" w:rsidRPr="007B6F78" w:rsidRDefault="00971FF6" w:rsidP="00971FF6">
      <w:pPr>
        <w:ind w:firstLine="709"/>
        <w:rPr>
          <w:color w:val="000000" w:themeColor="text1"/>
          <w:sz w:val="26"/>
          <w:szCs w:val="26"/>
        </w:rPr>
      </w:pPr>
      <w:r w:rsidRPr="007B6F78">
        <w:rPr>
          <w:color w:val="000000" w:themeColor="text1"/>
          <w:sz w:val="26"/>
          <w:szCs w:val="26"/>
        </w:rPr>
        <w:t>на 11 колонок - 0,4 га.</w:t>
      </w:r>
    </w:p>
    <w:p w14:paraId="797D0829" w14:textId="77777777" w:rsidR="00971FF6" w:rsidRPr="007B6F78" w:rsidRDefault="00971FF6" w:rsidP="00971FF6">
      <w:pPr>
        <w:ind w:firstLine="709"/>
        <w:rPr>
          <w:color w:val="000000" w:themeColor="text1"/>
          <w:sz w:val="26"/>
          <w:szCs w:val="26"/>
        </w:rPr>
      </w:pPr>
      <w:r w:rsidRPr="007B6F78">
        <w:rPr>
          <w:color w:val="000000" w:themeColor="text1"/>
          <w:sz w:val="26"/>
          <w:szCs w:val="26"/>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4CAF0814" w14:textId="77777777" w:rsidR="00971FF6" w:rsidRPr="007B6F78" w:rsidRDefault="00971FF6" w:rsidP="00971FF6">
      <w:pPr>
        <w:ind w:firstLine="709"/>
        <w:rPr>
          <w:color w:val="000000" w:themeColor="text1"/>
          <w:sz w:val="26"/>
          <w:szCs w:val="26"/>
        </w:rPr>
      </w:pPr>
      <w:r w:rsidRPr="007B6F78">
        <w:rPr>
          <w:color w:val="000000" w:themeColor="text1"/>
          <w:sz w:val="26"/>
          <w:szCs w:val="26"/>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71D5B26A" w14:textId="41171EA7" w:rsidR="00971FF6" w:rsidRPr="007B6F78" w:rsidRDefault="00971FF6" w:rsidP="00971FF6">
      <w:pPr>
        <w:ind w:firstLine="709"/>
        <w:rPr>
          <w:color w:val="000000" w:themeColor="text1"/>
          <w:sz w:val="26"/>
          <w:szCs w:val="26"/>
        </w:rPr>
      </w:pPr>
      <w:r w:rsidRPr="007B6F78">
        <w:rPr>
          <w:color w:val="000000" w:themeColor="text1"/>
          <w:sz w:val="26"/>
          <w:szCs w:val="26"/>
        </w:rPr>
        <w:t>Требования к ограждению земельных участков:</w:t>
      </w:r>
    </w:p>
    <w:p w14:paraId="2EFFC995" w14:textId="71C43828" w:rsidR="00EF1FD0" w:rsidRPr="007B6F78" w:rsidRDefault="00EF1FD0" w:rsidP="00EF1FD0">
      <w:pPr>
        <w:ind w:firstLine="709"/>
        <w:rPr>
          <w:rFonts w:eastAsia="SimSun"/>
          <w:color w:val="000000" w:themeColor="text1"/>
          <w:sz w:val="26"/>
          <w:szCs w:val="26"/>
          <w:lang w:eastAsia="zh-CN"/>
        </w:rPr>
      </w:pPr>
      <w:r w:rsidRPr="007B6F78">
        <w:rPr>
          <w:rFonts w:eastAsia="SimSun"/>
          <w:color w:val="000000" w:themeColor="text1"/>
          <w:sz w:val="26"/>
          <w:szCs w:val="26"/>
          <w:lang w:eastAsia="zh-CN"/>
        </w:rPr>
        <w:t>Ограждения следует проектировать только в случаях, когда они требуются по</w:t>
      </w:r>
    </w:p>
    <w:p w14:paraId="0FAB4E45" w14:textId="4B868003" w:rsidR="00EF1FD0" w:rsidRPr="007B6F78" w:rsidRDefault="00EF1FD0" w:rsidP="00EF1FD0">
      <w:pPr>
        <w:ind w:firstLine="0"/>
        <w:rPr>
          <w:color w:val="000000" w:themeColor="text1"/>
          <w:sz w:val="27"/>
          <w:szCs w:val="27"/>
        </w:rPr>
      </w:pPr>
      <w:r w:rsidRPr="007B6F78">
        <w:rPr>
          <w:rFonts w:eastAsia="SimSun"/>
          <w:color w:val="000000" w:themeColor="text1"/>
          <w:sz w:val="27"/>
          <w:szCs w:val="27"/>
          <w:lang w:eastAsia="zh-CN"/>
        </w:rPr>
        <w:t>условиям эксплуатации и охраны предприятий, зданий и сооружений, охраняемых</w:t>
      </w:r>
    </w:p>
    <w:p w14:paraId="2E2A93D4" w14:textId="10D1ACE4" w:rsidR="00971FF6" w:rsidRPr="007B6F78" w:rsidRDefault="00971FF6" w:rsidP="00EF1FD0">
      <w:pPr>
        <w:ind w:firstLine="0"/>
        <w:rPr>
          <w:rFonts w:eastAsia="SimSun"/>
          <w:color w:val="000000" w:themeColor="text1"/>
          <w:sz w:val="27"/>
          <w:szCs w:val="27"/>
          <w:lang w:eastAsia="zh-CN"/>
        </w:rPr>
      </w:pPr>
      <w:r w:rsidRPr="007B6F78">
        <w:rPr>
          <w:rFonts w:eastAsia="SimSun"/>
          <w:color w:val="000000" w:themeColor="text1"/>
          <w:sz w:val="27"/>
          <w:szCs w:val="27"/>
          <w:lang w:eastAsia="zh-CN"/>
        </w:rPr>
        <w:t xml:space="preserve">условиям эксплуатации и охраны предприятий, зданий и сооружений, охраняемых автостоянок, спортивных площадок, в декоративных целях для условного </w:t>
      </w:r>
      <w:r w:rsidRPr="007B6F78">
        <w:rPr>
          <w:rFonts w:eastAsia="SimSun"/>
          <w:color w:val="000000" w:themeColor="text1"/>
          <w:sz w:val="27"/>
          <w:szCs w:val="27"/>
          <w:lang w:eastAsia="zh-CN"/>
        </w:rPr>
        <w:lastRenderedPageBreak/>
        <w:t>разделения элементов территории благоустройства, а также различных лестниц и пандусов.</w:t>
      </w:r>
    </w:p>
    <w:p w14:paraId="327607A7" w14:textId="77777777"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t>Настоящие Указания не распространяются на проектирование специальных видов ограждений и охранных зон режимных предприятий и объектов, временных ограждений строек.</w:t>
      </w:r>
    </w:p>
    <w:p w14:paraId="75107120" w14:textId="77777777" w:rsidR="00971FF6" w:rsidRPr="007B6F78" w:rsidRDefault="00971FF6" w:rsidP="00971FF6">
      <w:pPr>
        <w:ind w:firstLine="709"/>
        <w:rPr>
          <w:color w:val="000000" w:themeColor="text1"/>
          <w:sz w:val="27"/>
          <w:szCs w:val="27"/>
        </w:rPr>
      </w:pPr>
      <w:r w:rsidRPr="007B6F78">
        <w:rPr>
          <w:color w:val="000000" w:themeColor="text1"/>
          <w:sz w:val="27"/>
          <w:szCs w:val="27"/>
        </w:rPr>
        <w:t>Ограждения должны быть светопрозрачными, решетчатыми, эстетически привлекательными, иметь устойчивость к загрязнению и запылению и способность</w:t>
      </w:r>
    </w:p>
    <w:p w14:paraId="12D0C234" w14:textId="77777777" w:rsidR="00971FF6" w:rsidRPr="007B6F78" w:rsidRDefault="00971FF6" w:rsidP="00971FF6">
      <w:pPr>
        <w:ind w:firstLine="709"/>
        <w:rPr>
          <w:color w:val="000000" w:themeColor="text1"/>
          <w:sz w:val="27"/>
          <w:szCs w:val="27"/>
        </w:rPr>
      </w:pPr>
      <w:r w:rsidRPr="007B6F78">
        <w:rPr>
          <w:color w:val="000000" w:themeColor="text1"/>
          <w:sz w:val="27"/>
          <w:szCs w:val="27"/>
        </w:rPr>
        <w:t>к легкой механической очистке.</w:t>
      </w:r>
    </w:p>
    <w:p w14:paraId="6DB6F5D1" w14:textId="77777777"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t>Во всех случаях запрещается предусматривать ограждения:</w:t>
      </w:r>
    </w:p>
    <w:p w14:paraId="1F014438" w14:textId="77777777"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t>1) предприятий, производства которых размещены в одном или в нескольких зданиях с охраняемыми входами (при отсутствии складов открытого хранения ценных материалов и наземных технологических транспортных связей);</w:t>
      </w:r>
    </w:p>
    <w:p w14:paraId="0EA2E466" w14:textId="77777777"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t>2) отдельных участков зданий и сооружений в пределах общего наружного ограждения площадки, за исключением участков, ограждение которых необходимо по требованиям техники безопасности или по санитарным требованиям (открытые электроподстанции, карантины и изоляторы мясокомбинатов и т.п.);</w:t>
      </w:r>
    </w:p>
    <w:p w14:paraId="1A20DE8B" w14:textId="77777777"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t>3) территорий, резервируемых для последующего расширения предприятий;</w:t>
      </w:r>
    </w:p>
    <w:p w14:paraId="7A064AE4" w14:textId="77777777"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t>4) сооружений коммунального назначения (полей фильтрации, орошения и т.п.);</w:t>
      </w:r>
    </w:p>
    <w:p w14:paraId="5E740935" w14:textId="61B84036"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t>5) складов малоценного сырья и материалов;</w:t>
      </w:r>
    </w:p>
    <w:p w14:paraId="17BDB616" w14:textId="29C0AB72"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t>6) производственных отвалов, не опасных по своему составу для населения и животных  (кроме отвалов, ограждение которых требуется  по  словиям  техники</w:t>
      </w:r>
    </w:p>
    <w:p w14:paraId="2492242D" w14:textId="08734F85" w:rsidR="00971FF6" w:rsidRPr="007B6F78" w:rsidRDefault="00971FF6" w:rsidP="00971FF6">
      <w:pPr>
        <w:ind w:firstLine="0"/>
        <w:rPr>
          <w:rFonts w:eastAsia="SimSun"/>
          <w:color w:val="000000" w:themeColor="text1"/>
          <w:sz w:val="27"/>
          <w:szCs w:val="27"/>
          <w:lang w:eastAsia="zh-CN"/>
        </w:rPr>
      </w:pPr>
      <w:r w:rsidRPr="007B6F78">
        <w:rPr>
          <w:rFonts w:eastAsia="SimSun"/>
          <w:color w:val="000000" w:themeColor="text1"/>
          <w:sz w:val="27"/>
          <w:szCs w:val="27"/>
          <w:lang w:eastAsia="zh-CN"/>
        </w:rPr>
        <w:t>безопасности);</w:t>
      </w:r>
    </w:p>
    <w:p w14:paraId="158297BC" w14:textId="77777777"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t>7) вспомогательных зданий и сооружений, располагаемых на предзаводских площадках промышленных предприятий;</w:t>
      </w:r>
    </w:p>
    <w:p w14:paraId="4E03C26A" w14:textId="77777777"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t>Ограждения, как правило, не следует предусматривать вдоль фасадов зданий, расположенных на границах площадки. В этих случаях ограждение должно предусматриваться только в разрывах между зданиями.</w:t>
      </w:r>
    </w:p>
    <w:p w14:paraId="0146426A" w14:textId="77777777"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7F6E912E" w14:textId="77777777"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t>Высоту и вид ограждения следует принимать:</w:t>
      </w:r>
    </w:p>
    <w:p w14:paraId="4FC48626" w14:textId="77777777"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t>1)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 - 1,6 м, стальная сетка или железобетонное решетчатое;</w:t>
      </w:r>
    </w:p>
    <w:p w14:paraId="415B4F86" w14:textId="77777777"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t>2)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 - не менее 1,6 м, стальная сетка с цоколем или железобетонное решетчатое с цоколем;</w:t>
      </w:r>
    </w:p>
    <w:p w14:paraId="67069AD9" w14:textId="77777777"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t>3) предприятия по производству ценной продукции, склады ценных материалов и оборудования, при размещении их в нескольких неохраняемых зданиях - не менее 1,6 м, стальная сетка или железобетонное решетчатое;</w:t>
      </w:r>
    </w:p>
    <w:p w14:paraId="036F6881" w14:textId="77777777"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t>4) предприятия по производству особо ценных материалов, оборудования и продукции (драгоценные металлы, камни и т.п) - 2 м, железобетонное сплошное;</w:t>
      </w:r>
    </w:p>
    <w:p w14:paraId="6408BF07" w14:textId="77777777"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lastRenderedPageBreak/>
        <w:t>5) сельскохозяйственные предприятия, ограждаемые по ветеринарным или санитарным требованиям - не менее 1,6 м, стальная сетка с цоколем или железобетонное решетчатое с цоколем;</w:t>
      </w:r>
    </w:p>
    <w:p w14:paraId="3E956927" w14:textId="77777777"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t>6)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  - не  менее 1,6 м, стальная сетка или железобетонное решетчатое;</w:t>
      </w:r>
    </w:p>
    <w:p w14:paraId="04EFCF71" w14:textId="77777777"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t>7) охраняемые объекты радиовещания и телевидения - 2 м, стальная сетка;</w:t>
      </w:r>
    </w:p>
    <w:p w14:paraId="7EF5E675" w14:textId="77777777"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8) хозяйственные зоны предприятий общественного питания и бытового обслуживания - 1,6 м, живая изгородь (стальная сетка при необходимости охраны). </w:t>
      </w:r>
    </w:p>
    <w:p w14:paraId="3A97107D" w14:textId="77777777" w:rsidR="00971FF6" w:rsidRPr="007B6F78" w:rsidRDefault="00971FF6" w:rsidP="00971FF6">
      <w:pPr>
        <w:ind w:firstLine="709"/>
        <w:rPr>
          <w:color w:val="000000" w:themeColor="text1"/>
          <w:sz w:val="27"/>
          <w:szCs w:val="27"/>
          <w:lang w:eastAsia="zh-CN"/>
        </w:rPr>
      </w:pPr>
      <w:r w:rsidRPr="007B6F78">
        <w:rPr>
          <w:color w:val="000000" w:themeColor="text1"/>
          <w:sz w:val="27"/>
          <w:szCs w:val="27"/>
          <w:lang w:eastAsia="zh-CN"/>
        </w:rPr>
        <w:t>Устройство оград следует выполнять в соответствии со СНиП III-10-75 «Благоустройство территорий».</w:t>
      </w:r>
    </w:p>
    <w:p w14:paraId="50605A29" w14:textId="77777777" w:rsidR="00971FF6" w:rsidRPr="007B6F78" w:rsidRDefault="00971FF6" w:rsidP="00971FF6">
      <w:pPr>
        <w:ind w:firstLine="709"/>
        <w:rPr>
          <w:color w:val="000000" w:themeColor="text1"/>
          <w:sz w:val="27"/>
          <w:szCs w:val="27"/>
          <w:lang w:eastAsia="zh-CN"/>
        </w:rPr>
      </w:pPr>
      <w:r w:rsidRPr="007B6F78">
        <w:rPr>
          <w:color w:val="000000" w:themeColor="text1"/>
          <w:sz w:val="27"/>
          <w:szCs w:val="27"/>
          <w:lang w:eastAsia="zh-CN"/>
        </w:rPr>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1B6FAD11" w14:textId="66F33F77" w:rsidR="00971FF6" w:rsidRPr="007B6F78" w:rsidRDefault="00971FF6" w:rsidP="00971FF6">
      <w:pPr>
        <w:ind w:firstLine="709"/>
        <w:rPr>
          <w:color w:val="000000" w:themeColor="text1"/>
          <w:sz w:val="27"/>
          <w:szCs w:val="27"/>
          <w:lang w:eastAsia="zh-CN"/>
        </w:rPr>
      </w:pPr>
      <w:r w:rsidRPr="007B6F78">
        <w:rPr>
          <w:color w:val="000000" w:themeColor="text1"/>
          <w:sz w:val="27"/>
          <w:szCs w:val="27"/>
          <w:lang w:eastAsia="zh-CN"/>
        </w:rPr>
        <w:t>в границах территорий общего пользования;</w:t>
      </w:r>
    </w:p>
    <w:p w14:paraId="264F144F" w14:textId="13CA6BA0" w:rsidR="00971FF6" w:rsidRPr="007B6F78" w:rsidRDefault="00971FF6" w:rsidP="00971FF6">
      <w:pPr>
        <w:ind w:firstLine="709"/>
        <w:rPr>
          <w:color w:val="000000" w:themeColor="text1"/>
          <w:sz w:val="27"/>
          <w:szCs w:val="27"/>
          <w:lang w:eastAsia="zh-CN"/>
        </w:rPr>
      </w:pPr>
      <w:r w:rsidRPr="007B6F78">
        <w:rPr>
          <w:color w:val="000000" w:themeColor="text1"/>
          <w:sz w:val="27"/>
          <w:szCs w:val="27"/>
          <w:lang w:eastAsia="zh-CN"/>
        </w:rPr>
        <w:t>предназначенные для размещения линейных объектов и (или) занятые линейными объектами.</w:t>
      </w:r>
    </w:p>
    <w:p w14:paraId="42CAD7D7" w14:textId="44F12877" w:rsidR="00971FF6" w:rsidRPr="007B6F78" w:rsidRDefault="00971FF6" w:rsidP="00971FF6">
      <w:pPr>
        <w:ind w:firstLine="709"/>
        <w:rPr>
          <w:color w:val="000000" w:themeColor="text1"/>
          <w:sz w:val="27"/>
          <w:szCs w:val="27"/>
          <w:lang w:eastAsia="zh-CN"/>
        </w:rPr>
      </w:pPr>
      <w:r w:rsidRPr="007B6F78">
        <w:rPr>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AC73555" w14:textId="77777777" w:rsidR="00971FF6" w:rsidRPr="007B6F78" w:rsidRDefault="00971FF6" w:rsidP="00971FF6">
      <w:pPr>
        <w:ind w:firstLine="709"/>
        <w:rPr>
          <w:color w:val="000000" w:themeColor="text1"/>
          <w:sz w:val="27"/>
          <w:szCs w:val="27"/>
          <w:lang w:eastAsia="zh-CN"/>
        </w:rPr>
      </w:pPr>
      <w:r w:rsidRPr="007B6F78">
        <w:rPr>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4756031A" w14:textId="77777777"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t>Размещение зданий, строений и сооружений возможно при соблюдении требований статей 38, 39,40, 44, 51 настоящих Правил.</w:t>
      </w:r>
    </w:p>
    <w:p w14:paraId="49C1D4C9" w14:textId="01D209AE" w:rsidR="00971FF6" w:rsidRPr="007B6F78" w:rsidRDefault="00971FF6" w:rsidP="00971FF6">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w:t>
      </w:r>
      <w:r w:rsidR="00555C9E" w:rsidRPr="007B6F78">
        <w:rPr>
          <w:rFonts w:eastAsia="SimSun"/>
          <w:color w:val="000000" w:themeColor="text1"/>
          <w:sz w:val="27"/>
          <w:szCs w:val="27"/>
          <w:lang w:eastAsia="zh-CN"/>
        </w:rPr>
        <w:t xml:space="preserve">                                              </w:t>
      </w:r>
      <w:r w:rsidRPr="007B6F78">
        <w:rPr>
          <w:rFonts w:eastAsia="SimSun"/>
          <w:color w:val="000000" w:themeColor="text1"/>
          <w:sz w:val="27"/>
          <w:szCs w:val="27"/>
          <w:lang w:eastAsia="zh-CN"/>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71C9F86D" w14:textId="09F9115C" w:rsidR="00EF1FD0" w:rsidRPr="007B6F78" w:rsidRDefault="00EF1FD0" w:rsidP="00971FF6">
      <w:pPr>
        <w:suppressAutoHyphens/>
        <w:ind w:firstLine="709"/>
        <w:rPr>
          <w:rFonts w:eastAsia="SimSun"/>
          <w:color w:val="000000" w:themeColor="text1"/>
          <w:sz w:val="27"/>
          <w:szCs w:val="27"/>
          <w:lang w:eastAsia="zh-CN"/>
        </w:rPr>
      </w:pPr>
    </w:p>
    <w:p w14:paraId="331BB36A" w14:textId="77777777" w:rsidR="00A277E3" w:rsidRPr="007B6F78" w:rsidRDefault="00A277E3" w:rsidP="00971FF6">
      <w:pPr>
        <w:suppressAutoHyphens/>
        <w:ind w:firstLine="709"/>
        <w:rPr>
          <w:rFonts w:eastAsia="SimSun"/>
          <w:color w:val="000000" w:themeColor="text1"/>
          <w:sz w:val="27"/>
          <w:szCs w:val="27"/>
          <w:lang w:eastAsia="zh-CN"/>
        </w:rPr>
      </w:pPr>
    </w:p>
    <w:p w14:paraId="6335C200" w14:textId="77777777" w:rsidR="00DB70DB" w:rsidRPr="007B6F78" w:rsidRDefault="00DB70DB" w:rsidP="00DB70DB">
      <w:pPr>
        <w:suppressAutoHyphens/>
        <w:ind w:firstLine="426"/>
        <w:jc w:val="center"/>
        <w:rPr>
          <w:rFonts w:eastAsia="SimSun"/>
          <w:b/>
          <w:color w:val="000000" w:themeColor="text1"/>
          <w:sz w:val="27"/>
          <w:szCs w:val="27"/>
          <w:lang w:eastAsia="zh-CN"/>
        </w:rPr>
      </w:pPr>
      <w:r w:rsidRPr="007B6F78">
        <w:rPr>
          <w:rFonts w:eastAsia="SimSun"/>
          <w:b/>
          <w:bCs/>
          <w:color w:val="000000" w:themeColor="text1"/>
          <w:sz w:val="27"/>
          <w:szCs w:val="27"/>
          <w:lang w:eastAsia="zh-CN"/>
        </w:rPr>
        <w:t xml:space="preserve">П – 5. Зона предприятий, производств и объектов </w:t>
      </w:r>
      <w:r w:rsidRPr="007B6F78">
        <w:rPr>
          <w:rFonts w:eastAsia="SimSun"/>
          <w:b/>
          <w:bCs/>
          <w:color w:val="000000" w:themeColor="text1"/>
          <w:sz w:val="27"/>
          <w:szCs w:val="27"/>
          <w:lang w:val="en-US" w:eastAsia="zh-CN"/>
        </w:rPr>
        <w:t>v</w:t>
      </w:r>
      <w:r w:rsidRPr="007B6F78">
        <w:rPr>
          <w:rFonts w:eastAsia="SimSun"/>
          <w:b/>
          <w:bCs/>
          <w:color w:val="000000" w:themeColor="text1"/>
          <w:sz w:val="27"/>
          <w:szCs w:val="27"/>
          <w:lang w:eastAsia="zh-CN"/>
        </w:rPr>
        <w:t xml:space="preserve"> класса опасности</w:t>
      </w:r>
      <w:r w:rsidR="00817098" w:rsidRPr="007B6F78">
        <w:rPr>
          <w:rFonts w:eastAsia="SimSun"/>
          <w:b/>
          <w:bCs/>
          <w:color w:val="000000" w:themeColor="text1"/>
          <w:sz w:val="27"/>
          <w:szCs w:val="27"/>
          <w:lang w:eastAsia="zh-CN"/>
        </w:rPr>
        <w:t xml:space="preserve">            </w:t>
      </w:r>
      <w:r w:rsidRPr="007B6F78">
        <w:rPr>
          <w:rFonts w:eastAsia="SimSun"/>
          <w:b/>
          <w:color w:val="000000" w:themeColor="text1"/>
          <w:sz w:val="27"/>
          <w:szCs w:val="27"/>
          <w:lang w:val="en-US" w:eastAsia="zh-CN"/>
        </w:rPr>
        <w:t>C</w:t>
      </w:r>
      <w:r w:rsidRPr="007B6F78">
        <w:rPr>
          <w:rFonts w:eastAsia="SimSun"/>
          <w:b/>
          <w:color w:val="000000" w:themeColor="text1"/>
          <w:sz w:val="27"/>
          <w:szCs w:val="27"/>
          <w:lang w:eastAsia="zh-CN"/>
        </w:rPr>
        <w:t>ЗЗ- 50 м.</w:t>
      </w:r>
    </w:p>
    <w:p w14:paraId="20606812" w14:textId="77777777" w:rsidR="00DB70DB" w:rsidRPr="007B6F78" w:rsidRDefault="00DB70DB" w:rsidP="00DB70DB">
      <w:pPr>
        <w:suppressAutoHyphens/>
        <w:ind w:firstLine="426"/>
        <w:jc w:val="center"/>
        <w:rPr>
          <w:rFonts w:eastAsia="SimSun"/>
          <w:color w:val="000000" w:themeColor="text1"/>
          <w:sz w:val="27"/>
          <w:szCs w:val="27"/>
          <w:lang w:eastAsia="zh-CN"/>
        </w:rPr>
      </w:pPr>
    </w:p>
    <w:p w14:paraId="2D854DDC" w14:textId="77777777" w:rsidR="00231859" w:rsidRPr="007B6F78" w:rsidRDefault="00DB70DB" w:rsidP="003A07A2">
      <w:pPr>
        <w:widowControl w:val="0"/>
        <w:suppressAutoHyphens/>
        <w:ind w:firstLine="709"/>
        <w:rPr>
          <w:rFonts w:eastAsia="SimSun"/>
          <w:color w:val="000000" w:themeColor="text1"/>
          <w:sz w:val="27"/>
          <w:szCs w:val="27"/>
          <w:lang w:eastAsia="zh-CN"/>
        </w:rPr>
      </w:pPr>
      <w:r w:rsidRPr="007B6F78">
        <w:rPr>
          <w:rFonts w:eastAsia="SimSun"/>
          <w:iCs/>
          <w:color w:val="000000" w:themeColor="text1"/>
          <w:sz w:val="27"/>
          <w:szCs w:val="27"/>
          <w:lang w:eastAsia="zh-CN"/>
        </w:rPr>
        <w:t xml:space="preserve">Зона П-5 выделена для обеспечения правовых условий формирования предприятий, производств и объектов </w:t>
      </w:r>
      <w:r w:rsidRPr="007B6F78">
        <w:rPr>
          <w:rFonts w:eastAsia="SimSun"/>
          <w:iCs/>
          <w:color w:val="000000" w:themeColor="text1"/>
          <w:sz w:val="27"/>
          <w:szCs w:val="27"/>
          <w:lang w:val="en-US" w:eastAsia="zh-CN"/>
        </w:rPr>
        <w:t>V</w:t>
      </w:r>
      <w:r w:rsidRPr="007B6F78">
        <w:rPr>
          <w:rFonts w:eastAsia="SimSun"/>
          <w:iCs/>
          <w:color w:val="000000" w:themeColor="text1"/>
          <w:sz w:val="27"/>
          <w:szCs w:val="27"/>
          <w:lang w:eastAsia="zh-CN"/>
        </w:rPr>
        <w:t xml:space="preserve"> класса </w:t>
      </w:r>
      <w:r w:rsidRPr="007B6F78">
        <w:rPr>
          <w:rFonts w:eastAsia="SimSun"/>
          <w:bCs/>
          <w:color w:val="000000" w:themeColor="text1"/>
          <w:sz w:val="27"/>
          <w:szCs w:val="27"/>
          <w:lang w:eastAsia="zh-CN"/>
        </w:rPr>
        <w:t>опасности</w:t>
      </w:r>
      <w:r w:rsidRPr="007B6F78">
        <w:rPr>
          <w:rFonts w:eastAsia="SimSun"/>
          <w:iCs/>
          <w:color w:val="000000" w:themeColor="text1"/>
          <w:sz w:val="27"/>
          <w:szCs w:val="27"/>
          <w:lang w:eastAsia="zh-CN"/>
        </w:rPr>
        <w:t>,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6E08CA29" w14:textId="77777777" w:rsidR="00231859" w:rsidRPr="007B6F78" w:rsidRDefault="00231859" w:rsidP="00BB6DA3">
      <w:pPr>
        <w:tabs>
          <w:tab w:val="left" w:pos="2520"/>
        </w:tabs>
        <w:suppressAutoHyphens/>
        <w:ind w:firstLine="0"/>
        <w:rPr>
          <w:rFonts w:eastAsia="SimSun"/>
          <w:color w:val="000000" w:themeColor="text1"/>
          <w:sz w:val="27"/>
          <w:szCs w:val="27"/>
          <w:lang w:eastAsia="zh-CN"/>
        </w:rPr>
      </w:pPr>
    </w:p>
    <w:p w14:paraId="62406D8B" w14:textId="77777777" w:rsidR="00DB70DB" w:rsidRPr="007B6F78" w:rsidRDefault="00DB70DB" w:rsidP="00DB70DB">
      <w:pPr>
        <w:tabs>
          <w:tab w:val="left" w:pos="2520"/>
        </w:tabs>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t>Основные виды и параметры разрешенного использования</w:t>
      </w:r>
    </w:p>
    <w:p w14:paraId="5CB76801" w14:textId="77777777" w:rsidR="00DB70DB" w:rsidRPr="007B6F78" w:rsidRDefault="00C55205" w:rsidP="00DB70DB">
      <w:pPr>
        <w:tabs>
          <w:tab w:val="left" w:pos="2520"/>
        </w:tabs>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t>з</w:t>
      </w:r>
      <w:r w:rsidR="00DB70DB" w:rsidRPr="007B6F78">
        <w:rPr>
          <w:rFonts w:eastAsia="SimSun"/>
          <w:b/>
          <w:color w:val="000000" w:themeColor="text1"/>
          <w:sz w:val="27"/>
          <w:szCs w:val="27"/>
          <w:lang w:eastAsia="zh-CN"/>
        </w:rPr>
        <w:t>емельных участков и объектов капитального строительства</w:t>
      </w:r>
    </w:p>
    <w:p w14:paraId="031DC788" w14:textId="77777777" w:rsidR="00DB70DB" w:rsidRPr="007B6F78" w:rsidRDefault="00DB70DB" w:rsidP="00CD5FE0">
      <w:pPr>
        <w:tabs>
          <w:tab w:val="left" w:pos="2520"/>
        </w:tabs>
        <w:suppressAutoHyphens/>
        <w:ind w:firstLine="0"/>
        <w:jc w:val="center"/>
        <w:rPr>
          <w:rFonts w:eastAsia="SimSun"/>
          <w:color w:val="000000" w:themeColor="text1"/>
          <w:sz w:val="27"/>
          <w:szCs w:val="27"/>
          <w:lang w:eastAsia="zh-CN"/>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3261"/>
        <w:gridCol w:w="4110"/>
      </w:tblGrid>
      <w:tr w:rsidR="00B87D33" w:rsidRPr="007B6F78" w14:paraId="6F7C9320" w14:textId="77777777" w:rsidTr="00D200C7">
        <w:trPr>
          <w:trHeight w:val="20"/>
          <w:tblHeader/>
        </w:trPr>
        <w:tc>
          <w:tcPr>
            <w:tcW w:w="2552" w:type="dxa"/>
            <w:tcBorders>
              <w:top w:val="single" w:sz="4" w:space="0" w:color="auto"/>
              <w:left w:val="single" w:sz="4" w:space="0" w:color="auto"/>
              <w:bottom w:val="single" w:sz="4" w:space="0" w:color="auto"/>
              <w:right w:val="single" w:sz="4" w:space="0" w:color="auto"/>
            </w:tcBorders>
          </w:tcPr>
          <w:p w14:paraId="287C65BA" w14:textId="77777777" w:rsidR="00D200C7" w:rsidRPr="007B6F78" w:rsidRDefault="00D200C7" w:rsidP="00D200C7">
            <w:pPr>
              <w:tabs>
                <w:tab w:val="left" w:pos="2520"/>
              </w:tabs>
              <w:ind w:firstLine="0"/>
              <w:jc w:val="center"/>
              <w:rPr>
                <w:rFonts w:eastAsia="SimSun"/>
                <w:b/>
                <w:color w:val="000000" w:themeColor="text1"/>
                <w:sz w:val="24"/>
                <w:szCs w:val="24"/>
                <w:lang w:eastAsia="zh-CN"/>
              </w:rPr>
            </w:pPr>
            <w:r w:rsidRPr="007B6F78">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261" w:type="dxa"/>
            <w:tcBorders>
              <w:top w:val="single" w:sz="4" w:space="0" w:color="auto"/>
              <w:left w:val="single" w:sz="4" w:space="0" w:color="auto"/>
              <w:bottom w:val="single" w:sz="4" w:space="0" w:color="auto"/>
              <w:right w:val="single" w:sz="4" w:space="0" w:color="auto"/>
            </w:tcBorders>
          </w:tcPr>
          <w:p w14:paraId="475768B0" w14:textId="77777777" w:rsidR="00D200C7" w:rsidRPr="007B6F78" w:rsidRDefault="00D200C7" w:rsidP="00D200C7">
            <w:pPr>
              <w:tabs>
                <w:tab w:val="left" w:pos="2520"/>
              </w:tabs>
              <w:ind w:firstLine="0"/>
              <w:jc w:val="center"/>
              <w:rPr>
                <w:rFonts w:eastAsia="SimSun"/>
                <w:b/>
                <w:color w:val="000000" w:themeColor="text1"/>
                <w:sz w:val="24"/>
                <w:szCs w:val="24"/>
                <w:lang w:eastAsia="zh-CN"/>
              </w:rPr>
            </w:pPr>
            <w:r w:rsidRPr="007B6F78">
              <w:rPr>
                <w:rFonts w:eastAsia="Times New Roman"/>
                <w:b/>
                <w:color w:val="000000" w:themeColor="text1"/>
                <w:sz w:val="24"/>
                <w:szCs w:val="24"/>
                <w:lang w:eastAsia="ru-RU"/>
              </w:rPr>
              <w:t>Описание вида разрешенного использования земельного участка</w:t>
            </w:r>
          </w:p>
        </w:tc>
        <w:tc>
          <w:tcPr>
            <w:tcW w:w="4110" w:type="dxa"/>
            <w:tcBorders>
              <w:top w:val="single" w:sz="4" w:space="0" w:color="auto"/>
              <w:left w:val="single" w:sz="4" w:space="0" w:color="auto"/>
              <w:bottom w:val="single" w:sz="4" w:space="0" w:color="auto"/>
              <w:right w:val="single" w:sz="4" w:space="0" w:color="auto"/>
            </w:tcBorders>
          </w:tcPr>
          <w:p w14:paraId="7F5809CA" w14:textId="77777777" w:rsidR="00D200C7" w:rsidRPr="007B6F78" w:rsidRDefault="00D200C7" w:rsidP="00D200C7">
            <w:pPr>
              <w:tabs>
                <w:tab w:val="left" w:pos="2520"/>
              </w:tabs>
              <w:ind w:firstLine="0"/>
              <w:jc w:val="center"/>
              <w:rPr>
                <w:rFonts w:eastAsia="SimSun"/>
                <w:b/>
                <w:color w:val="000000" w:themeColor="text1"/>
                <w:sz w:val="24"/>
                <w:szCs w:val="24"/>
                <w:lang w:eastAsia="zh-CN"/>
              </w:rPr>
            </w:pPr>
            <w:r w:rsidRPr="007B6F78">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19251F80" w14:textId="77777777" w:rsidR="00CD5FE0" w:rsidRPr="007B6F78" w:rsidRDefault="00CD5FE0" w:rsidP="00D200C7">
      <w:pPr>
        <w:tabs>
          <w:tab w:val="left" w:pos="2520"/>
        </w:tabs>
        <w:suppressAutoHyphens/>
        <w:ind w:firstLine="0"/>
        <w:rPr>
          <w:rFonts w:eastAsia="SimSun"/>
          <w:color w:val="000000" w:themeColor="text1"/>
          <w:sz w:val="2"/>
          <w:szCs w:val="2"/>
          <w:lang w:eastAsia="zh-CN"/>
        </w:rPr>
      </w:pPr>
    </w:p>
    <w:tbl>
      <w:tblPr>
        <w:tblW w:w="989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3"/>
        <w:gridCol w:w="3261"/>
        <w:gridCol w:w="4110"/>
      </w:tblGrid>
      <w:tr w:rsidR="00B87D33" w:rsidRPr="007B6F78" w14:paraId="18D95CDB" w14:textId="77777777" w:rsidTr="003F55A6">
        <w:trPr>
          <w:trHeight w:val="20"/>
          <w:tblHeader/>
        </w:trPr>
        <w:tc>
          <w:tcPr>
            <w:tcW w:w="2523" w:type="dxa"/>
            <w:tcBorders>
              <w:top w:val="single" w:sz="4" w:space="0" w:color="auto"/>
              <w:left w:val="single" w:sz="4" w:space="0" w:color="auto"/>
              <w:bottom w:val="single" w:sz="4" w:space="0" w:color="auto"/>
              <w:right w:val="single" w:sz="4" w:space="0" w:color="auto"/>
            </w:tcBorders>
          </w:tcPr>
          <w:p w14:paraId="40362221" w14:textId="77777777" w:rsidR="00610552" w:rsidRPr="007B6F78" w:rsidRDefault="00CD5FE0" w:rsidP="00CD5FE0">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3261" w:type="dxa"/>
            <w:tcBorders>
              <w:top w:val="single" w:sz="4" w:space="0" w:color="auto"/>
              <w:left w:val="single" w:sz="4" w:space="0" w:color="auto"/>
              <w:bottom w:val="single" w:sz="4" w:space="0" w:color="auto"/>
              <w:right w:val="single" w:sz="4" w:space="0" w:color="auto"/>
            </w:tcBorders>
          </w:tcPr>
          <w:p w14:paraId="77C82167" w14:textId="77777777" w:rsidR="00610552" w:rsidRPr="007B6F78" w:rsidRDefault="00CD5FE0" w:rsidP="00CD5FE0">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c>
          <w:tcPr>
            <w:tcW w:w="4110" w:type="dxa"/>
            <w:tcBorders>
              <w:top w:val="single" w:sz="4" w:space="0" w:color="auto"/>
              <w:left w:val="single" w:sz="4" w:space="0" w:color="auto"/>
              <w:bottom w:val="single" w:sz="4" w:space="0" w:color="auto"/>
              <w:right w:val="single" w:sz="4" w:space="0" w:color="auto"/>
            </w:tcBorders>
          </w:tcPr>
          <w:p w14:paraId="53B66F51" w14:textId="77777777" w:rsidR="00610552" w:rsidRPr="007B6F78" w:rsidRDefault="00CD5FE0" w:rsidP="00CD5FE0">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B87D33" w:rsidRPr="007B6F78" w14:paraId="7355DF14" w14:textId="77777777" w:rsidTr="003F55A6">
        <w:trPr>
          <w:trHeight w:val="20"/>
        </w:trPr>
        <w:tc>
          <w:tcPr>
            <w:tcW w:w="2523" w:type="dxa"/>
            <w:shd w:val="clear" w:color="auto" w:fill="auto"/>
          </w:tcPr>
          <w:p w14:paraId="2A0D15C0"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[6.1] - Недропользование</w:t>
            </w:r>
          </w:p>
        </w:tc>
        <w:tc>
          <w:tcPr>
            <w:tcW w:w="3261" w:type="dxa"/>
            <w:shd w:val="clear" w:color="auto" w:fill="auto"/>
          </w:tcPr>
          <w:p w14:paraId="53082BC2" w14:textId="77777777" w:rsidR="00610552" w:rsidRPr="007B6F78" w:rsidRDefault="00610552" w:rsidP="00971FF6">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Осуществление геологических изысканий;</w:t>
            </w:r>
          </w:p>
          <w:p w14:paraId="7B83967A" w14:textId="77777777" w:rsidR="00610552" w:rsidRPr="007B6F78" w:rsidRDefault="00610552" w:rsidP="00971FF6">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добыча полезных ископаемых открытым (карьеры, отвалы) и закрытым (шахты, скважины) способами;</w:t>
            </w:r>
          </w:p>
          <w:p w14:paraId="0230C0D5" w14:textId="77777777" w:rsidR="00610552" w:rsidRPr="007B6F78" w:rsidRDefault="00610552" w:rsidP="00971FF6">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в том числе подземных, в целях добычи полезных ископаемых;</w:t>
            </w:r>
          </w:p>
          <w:p w14:paraId="23625E42" w14:textId="77777777" w:rsidR="00610552" w:rsidRPr="007B6F78" w:rsidRDefault="00610552" w:rsidP="00971FF6">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14:paraId="0FC6CA45" w14:textId="77777777" w:rsidR="00610552" w:rsidRPr="007B6F78" w:rsidRDefault="00610552" w:rsidP="00971FF6">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4110" w:type="dxa"/>
          </w:tcPr>
          <w:p w14:paraId="584A7DB3" w14:textId="774B8E5F" w:rsidR="00610552" w:rsidRPr="007B6F78" w:rsidRDefault="00610552" w:rsidP="00971FF6">
            <w:pPr>
              <w:tabs>
                <w:tab w:val="left" w:pos="1134"/>
              </w:tabs>
              <w:autoSpaceDN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Минимальная/максимальная площадь земельных участков – </w:t>
            </w:r>
            <w:r w:rsidR="00971FF6"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100 кв. м/</w:t>
            </w:r>
            <w:r w:rsidRPr="007B6F78">
              <w:rPr>
                <w:rFonts w:eastAsia="Times New Roman"/>
                <w:bCs/>
                <w:color w:val="000000" w:themeColor="text1"/>
                <w:sz w:val="24"/>
                <w:szCs w:val="24"/>
                <w:lang w:eastAsia="ru-RU"/>
              </w:rPr>
              <w:t xml:space="preserve">1000000 </w:t>
            </w:r>
            <w:r w:rsidRPr="007B6F78">
              <w:rPr>
                <w:rFonts w:eastAsia="SimSun"/>
                <w:color w:val="000000" w:themeColor="text1"/>
                <w:sz w:val="24"/>
                <w:szCs w:val="24"/>
                <w:lang w:eastAsia="zh-CN"/>
              </w:rPr>
              <w:t>кв. м</w:t>
            </w:r>
            <w:r w:rsidRPr="007B6F78">
              <w:rPr>
                <w:rFonts w:eastAsia="Times New Roman"/>
                <w:bCs/>
                <w:color w:val="000000" w:themeColor="text1"/>
                <w:sz w:val="24"/>
                <w:szCs w:val="24"/>
                <w:lang w:eastAsia="ru-RU"/>
              </w:rPr>
              <w:t>.</w:t>
            </w:r>
          </w:p>
          <w:p w14:paraId="3CC5248E"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p>
          <w:p w14:paraId="72181DF8"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2242B0C0"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p>
          <w:p w14:paraId="738380C0" w14:textId="0D1ED1C3" w:rsidR="00610552" w:rsidRPr="007B6F78" w:rsidRDefault="00610552" w:rsidP="00971FF6">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r w:rsidR="001A75FF" w:rsidRPr="007B6F78">
              <w:rPr>
                <w:rFonts w:eastAsia="Times New Roman"/>
                <w:bCs/>
                <w:color w:val="000000" w:themeColor="text1"/>
                <w:sz w:val="24"/>
                <w:szCs w:val="24"/>
                <w:lang w:eastAsia="ru-RU"/>
              </w:rPr>
              <w:t>.</w:t>
            </w:r>
          </w:p>
          <w:p w14:paraId="16EF3F23" w14:textId="77777777" w:rsidR="00610552" w:rsidRPr="007B6F78"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7FF20DF1" w14:textId="77777777" w:rsidTr="003F55A6">
        <w:trPr>
          <w:trHeight w:val="20"/>
        </w:trPr>
        <w:tc>
          <w:tcPr>
            <w:tcW w:w="2523" w:type="dxa"/>
            <w:shd w:val="clear" w:color="auto" w:fill="auto"/>
          </w:tcPr>
          <w:p w14:paraId="405BF967"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[6.2] - Тяжелая промышленность</w:t>
            </w:r>
          </w:p>
        </w:tc>
        <w:tc>
          <w:tcPr>
            <w:tcW w:w="3261" w:type="dxa"/>
            <w:shd w:val="clear" w:color="auto" w:fill="auto"/>
          </w:tcPr>
          <w:p w14:paraId="237BB711"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4110" w:type="dxa"/>
          </w:tcPr>
          <w:p w14:paraId="5C2AC810" w14:textId="251C3259" w:rsidR="00610552" w:rsidRPr="007B6F78" w:rsidRDefault="00610552" w:rsidP="00971FF6">
            <w:pPr>
              <w:tabs>
                <w:tab w:val="left" w:pos="1134"/>
              </w:tabs>
              <w:autoSpaceDN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Минимальная/максимальная площадь земельных участков – </w:t>
            </w:r>
            <w:r w:rsidR="00971FF6"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2000 кв. м/</w:t>
            </w:r>
            <w:r w:rsidRPr="007B6F78">
              <w:rPr>
                <w:rFonts w:eastAsia="Times New Roman"/>
                <w:bCs/>
                <w:color w:val="000000" w:themeColor="text1"/>
                <w:sz w:val="24"/>
                <w:szCs w:val="24"/>
                <w:lang w:eastAsia="ru-RU"/>
              </w:rPr>
              <w:t xml:space="preserve">1000000 </w:t>
            </w:r>
            <w:r w:rsidRPr="007B6F78">
              <w:rPr>
                <w:rFonts w:eastAsia="SimSun"/>
                <w:color w:val="000000" w:themeColor="text1"/>
                <w:sz w:val="24"/>
                <w:szCs w:val="24"/>
                <w:lang w:eastAsia="zh-CN"/>
              </w:rPr>
              <w:t>кв. м</w:t>
            </w:r>
            <w:r w:rsidRPr="007B6F78">
              <w:rPr>
                <w:rFonts w:eastAsia="Times New Roman"/>
                <w:bCs/>
                <w:color w:val="000000" w:themeColor="text1"/>
                <w:sz w:val="24"/>
                <w:szCs w:val="24"/>
                <w:lang w:eastAsia="ru-RU"/>
              </w:rPr>
              <w:t>.</w:t>
            </w:r>
          </w:p>
          <w:p w14:paraId="7049F330"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p>
          <w:p w14:paraId="60036F6C"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w:t>
            </w:r>
            <w:r w:rsidR="00760A5C" w:rsidRPr="007B6F78">
              <w:rPr>
                <w:rFonts w:eastAsia="SimSun"/>
                <w:color w:val="000000" w:themeColor="text1"/>
                <w:sz w:val="24"/>
                <w:szCs w:val="24"/>
                <w:lang w:eastAsia="zh-CN"/>
              </w:rPr>
              <w:t xml:space="preserve">емных этажей зданий – </w:t>
            </w:r>
            <w:r w:rsidRPr="007B6F78">
              <w:rPr>
                <w:rFonts w:eastAsia="SimSun"/>
                <w:color w:val="000000" w:themeColor="text1"/>
                <w:sz w:val="24"/>
                <w:szCs w:val="24"/>
                <w:lang w:eastAsia="zh-CN"/>
              </w:rPr>
              <w:t>4 этажа (включая мансардный этаж).</w:t>
            </w:r>
          </w:p>
          <w:p w14:paraId="7ED66D27"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p>
          <w:p w14:paraId="03267918" w14:textId="77777777" w:rsidR="00610552" w:rsidRPr="007B6F78" w:rsidRDefault="00610552" w:rsidP="00971FF6">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r w:rsidR="00760A5C" w:rsidRPr="007B6F78">
              <w:rPr>
                <w:rFonts w:eastAsia="Times New Roman"/>
                <w:bCs/>
                <w:color w:val="000000" w:themeColor="text1"/>
                <w:sz w:val="24"/>
                <w:szCs w:val="24"/>
                <w:lang w:eastAsia="ru-RU"/>
              </w:rPr>
              <w:t>.</w:t>
            </w:r>
          </w:p>
          <w:p w14:paraId="76002E03" w14:textId="77777777" w:rsidR="00610552" w:rsidRPr="007B6F78"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5BCBA36D" w14:textId="77777777" w:rsidTr="003F55A6">
        <w:trPr>
          <w:trHeight w:val="20"/>
        </w:trPr>
        <w:tc>
          <w:tcPr>
            <w:tcW w:w="2523" w:type="dxa"/>
            <w:shd w:val="clear" w:color="auto" w:fill="auto"/>
          </w:tcPr>
          <w:p w14:paraId="040DDA34"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[6.2.1] - Автомобилестроительная промышленность</w:t>
            </w:r>
          </w:p>
        </w:tc>
        <w:tc>
          <w:tcPr>
            <w:tcW w:w="3261" w:type="dxa"/>
            <w:shd w:val="clear" w:color="auto" w:fill="auto"/>
          </w:tcPr>
          <w:p w14:paraId="2278B5EA"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4110" w:type="dxa"/>
            <w:vAlign w:val="center"/>
          </w:tcPr>
          <w:p w14:paraId="0BE78E41" w14:textId="2B9C9521" w:rsidR="00610552" w:rsidRPr="007B6F78" w:rsidRDefault="00610552" w:rsidP="00971FF6">
            <w:pPr>
              <w:tabs>
                <w:tab w:val="left" w:pos="1134"/>
              </w:tabs>
              <w:autoSpaceDN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Минимальная/максимальная площадь земельных участков – </w:t>
            </w:r>
            <w:r w:rsidR="00971FF6"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2000 кв. м/</w:t>
            </w:r>
            <w:r w:rsidRPr="007B6F78">
              <w:rPr>
                <w:rFonts w:eastAsia="Times New Roman"/>
                <w:bCs/>
                <w:color w:val="000000" w:themeColor="text1"/>
                <w:sz w:val="24"/>
                <w:szCs w:val="24"/>
                <w:lang w:eastAsia="ru-RU"/>
              </w:rPr>
              <w:t xml:space="preserve">1000000 </w:t>
            </w:r>
            <w:r w:rsidRPr="007B6F78">
              <w:rPr>
                <w:rFonts w:eastAsia="SimSun"/>
                <w:color w:val="000000" w:themeColor="text1"/>
                <w:sz w:val="24"/>
                <w:szCs w:val="24"/>
                <w:lang w:eastAsia="zh-CN"/>
              </w:rPr>
              <w:t>кв. м</w:t>
            </w:r>
            <w:r w:rsidRPr="007B6F78">
              <w:rPr>
                <w:rFonts w:eastAsia="Times New Roman"/>
                <w:bCs/>
                <w:color w:val="000000" w:themeColor="text1"/>
                <w:sz w:val="24"/>
                <w:szCs w:val="24"/>
                <w:lang w:eastAsia="ru-RU"/>
              </w:rPr>
              <w:t>.</w:t>
            </w:r>
          </w:p>
          <w:p w14:paraId="4D490896"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p>
          <w:p w14:paraId="05DB4C72"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w:t>
            </w:r>
            <w:r w:rsidR="00760A5C" w:rsidRPr="007B6F78">
              <w:rPr>
                <w:rFonts w:eastAsia="SimSun"/>
                <w:color w:val="000000" w:themeColor="text1"/>
                <w:sz w:val="24"/>
                <w:szCs w:val="24"/>
                <w:lang w:eastAsia="zh-CN"/>
              </w:rPr>
              <w:t xml:space="preserve">емных этажей зданий – </w:t>
            </w:r>
            <w:r w:rsidRPr="007B6F78">
              <w:rPr>
                <w:rFonts w:eastAsia="SimSun"/>
                <w:color w:val="000000" w:themeColor="text1"/>
                <w:sz w:val="24"/>
                <w:szCs w:val="24"/>
                <w:lang w:eastAsia="zh-CN"/>
              </w:rPr>
              <w:t>4 этажа (включая мансардный этаж).</w:t>
            </w:r>
          </w:p>
          <w:p w14:paraId="49105EBF"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p>
          <w:p w14:paraId="140F9B1C" w14:textId="0ED4150F" w:rsidR="00610552" w:rsidRPr="007B6F78" w:rsidRDefault="00610552" w:rsidP="00971FF6">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r w:rsidR="001A75FF" w:rsidRPr="007B6F78">
              <w:rPr>
                <w:rFonts w:eastAsia="Times New Roman"/>
                <w:bCs/>
                <w:color w:val="000000" w:themeColor="text1"/>
                <w:sz w:val="24"/>
                <w:szCs w:val="24"/>
                <w:lang w:eastAsia="ru-RU"/>
              </w:rPr>
              <w:t>.</w:t>
            </w:r>
          </w:p>
          <w:p w14:paraId="35BE2CDB" w14:textId="77777777" w:rsidR="00610552" w:rsidRPr="007B6F78"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73544C48" w14:textId="77777777" w:rsidTr="003F55A6">
        <w:trPr>
          <w:trHeight w:val="20"/>
        </w:trPr>
        <w:tc>
          <w:tcPr>
            <w:tcW w:w="2523" w:type="dxa"/>
            <w:shd w:val="clear" w:color="auto" w:fill="auto"/>
          </w:tcPr>
          <w:p w14:paraId="2E496C95"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[6.3] - Легкая промышленность</w:t>
            </w:r>
          </w:p>
        </w:tc>
        <w:tc>
          <w:tcPr>
            <w:tcW w:w="3261" w:type="dxa"/>
            <w:shd w:val="clear" w:color="auto" w:fill="auto"/>
          </w:tcPr>
          <w:p w14:paraId="51D75DC1"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текстильной, фарфоро-фаянсовой, электронной промышленности</w:t>
            </w:r>
          </w:p>
        </w:tc>
        <w:tc>
          <w:tcPr>
            <w:tcW w:w="4110" w:type="dxa"/>
            <w:vAlign w:val="center"/>
          </w:tcPr>
          <w:p w14:paraId="4E3495D8" w14:textId="1AE15C3C" w:rsidR="00610552" w:rsidRPr="007B6F78" w:rsidRDefault="00610552" w:rsidP="00971FF6">
            <w:pPr>
              <w:tabs>
                <w:tab w:val="left" w:pos="1134"/>
              </w:tabs>
              <w:autoSpaceDN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Минимальная/максимальная площадь земельных участков – </w:t>
            </w:r>
            <w:r w:rsidR="00971FF6"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2000 кв. м/</w:t>
            </w:r>
            <w:r w:rsidRPr="007B6F78">
              <w:rPr>
                <w:rFonts w:eastAsia="Times New Roman"/>
                <w:bCs/>
                <w:color w:val="000000" w:themeColor="text1"/>
                <w:sz w:val="24"/>
                <w:szCs w:val="24"/>
                <w:lang w:eastAsia="ru-RU"/>
              </w:rPr>
              <w:t xml:space="preserve">1000000 </w:t>
            </w:r>
            <w:r w:rsidRPr="007B6F78">
              <w:rPr>
                <w:rFonts w:eastAsia="SimSun"/>
                <w:color w:val="000000" w:themeColor="text1"/>
                <w:sz w:val="24"/>
                <w:szCs w:val="24"/>
                <w:lang w:eastAsia="zh-CN"/>
              </w:rPr>
              <w:t>кв. м</w:t>
            </w:r>
            <w:r w:rsidRPr="007B6F78">
              <w:rPr>
                <w:rFonts w:eastAsia="Times New Roman"/>
                <w:bCs/>
                <w:color w:val="000000" w:themeColor="text1"/>
                <w:sz w:val="24"/>
                <w:szCs w:val="24"/>
                <w:lang w:eastAsia="ru-RU"/>
              </w:rPr>
              <w:t>.</w:t>
            </w:r>
          </w:p>
          <w:p w14:paraId="52656C6A"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p>
          <w:p w14:paraId="17FCFC65"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w:t>
            </w:r>
            <w:r w:rsidR="00760A5C" w:rsidRPr="007B6F78">
              <w:rPr>
                <w:rFonts w:eastAsia="SimSun"/>
                <w:color w:val="000000" w:themeColor="text1"/>
                <w:sz w:val="24"/>
                <w:szCs w:val="24"/>
                <w:lang w:eastAsia="zh-CN"/>
              </w:rPr>
              <w:t>во надземных этажей зданий –</w:t>
            </w:r>
            <w:r w:rsidRPr="007B6F78">
              <w:rPr>
                <w:rFonts w:eastAsia="SimSun"/>
                <w:color w:val="000000" w:themeColor="text1"/>
                <w:sz w:val="24"/>
                <w:szCs w:val="24"/>
                <w:lang w:eastAsia="zh-CN"/>
              </w:rPr>
              <w:t xml:space="preserve"> 4 этажа (включая мансардный этаж).</w:t>
            </w:r>
          </w:p>
          <w:p w14:paraId="5F6B7905"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p>
          <w:p w14:paraId="390E95D9" w14:textId="77777777" w:rsidR="00610552" w:rsidRPr="007B6F78" w:rsidRDefault="00610552" w:rsidP="00971FF6">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r w:rsidR="00760A5C" w:rsidRPr="007B6F78">
              <w:rPr>
                <w:rFonts w:eastAsia="Times New Roman"/>
                <w:bCs/>
                <w:color w:val="000000" w:themeColor="text1"/>
                <w:sz w:val="24"/>
                <w:szCs w:val="24"/>
                <w:lang w:eastAsia="ru-RU"/>
              </w:rPr>
              <w:t>.</w:t>
            </w:r>
          </w:p>
          <w:p w14:paraId="7F978849" w14:textId="77777777" w:rsidR="00610552" w:rsidRPr="007B6F78"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Процент застройки подземной части не регламентируется</w:t>
            </w:r>
          </w:p>
        </w:tc>
      </w:tr>
      <w:tr w:rsidR="00B87D33" w:rsidRPr="007B6F78" w14:paraId="2FDDC4A6" w14:textId="77777777" w:rsidTr="003F55A6">
        <w:trPr>
          <w:trHeight w:val="20"/>
        </w:trPr>
        <w:tc>
          <w:tcPr>
            <w:tcW w:w="2523" w:type="dxa"/>
            <w:shd w:val="clear" w:color="auto" w:fill="auto"/>
          </w:tcPr>
          <w:p w14:paraId="03FF586D"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[6.3.1] - Фармацевтическая промышленность</w:t>
            </w:r>
          </w:p>
        </w:tc>
        <w:tc>
          <w:tcPr>
            <w:tcW w:w="3261" w:type="dxa"/>
            <w:shd w:val="clear" w:color="auto" w:fill="auto"/>
          </w:tcPr>
          <w:p w14:paraId="75F00138"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4110" w:type="dxa"/>
            <w:vAlign w:val="center"/>
          </w:tcPr>
          <w:p w14:paraId="136BC752" w14:textId="5CA1494C" w:rsidR="00610552" w:rsidRPr="007B6F78" w:rsidRDefault="00610552" w:rsidP="00971FF6">
            <w:pPr>
              <w:tabs>
                <w:tab w:val="left" w:pos="1134"/>
              </w:tabs>
              <w:autoSpaceDN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Минимальная/максимальная площадь земельных участков – </w:t>
            </w:r>
            <w:r w:rsidR="00971FF6"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2000 кв. м/</w:t>
            </w:r>
            <w:r w:rsidRPr="007B6F78">
              <w:rPr>
                <w:rFonts w:eastAsia="Times New Roman"/>
                <w:bCs/>
                <w:color w:val="000000" w:themeColor="text1"/>
                <w:sz w:val="24"/>
                <w:szCs w:val="24"/>
                <w:lang w:eastAsia="ru-RU"/>
              </w:rPr>
              <w:t xml:space="preserve">1000000 </w:t>
            </w:r>
            <w:r w:rsidRPr="007B6F78">
              <w:rPr>
                <w:rFonts w:eastAsia="SimSun"/>
                <w:color w:val="000000" w:themeColor="text1"/>
                <w:sz w:val="24"/>
                <w:szCs w:val="24"/>
                <w:lang w:eastAsia="zh-CN"/>
              </w:rPr>
              <w:t>кв. м</w:t>
            </w:r>
            <w:r w:rsidRPr="007B6F78">
              <w:rPr>
                <w:rFonts w:eastAsia="Times New Roman"/>
                <w:bCs/>
                <w:color w:val="000000" w:themeColor="text1"/>
                <w:sz w:val="24"/>
                <w:szCs w:val="24"/>
                <w:lang w:eastAsia="ru-RU"/>
              </w:rPr>
              <w:t>.</w:t>
            </w:r>
          </w:p>
          <w:p w14:paraId="28CA3F93"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p>
          <w:p w14:paraId="71F5B960"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7AD582F2"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p>
          <w:p w14:paraId="6C0D6D7B" w14:textId="4B5EDDD7" w:rsidR="00610552" w:rsidRPr="007B6F78" w:rsidRDefault="00610552" w:rsidP="00971FF6">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r w:rsidR="00971FF6" w:rsidRPr="007B6F78">
              <w:rPr>
                <w:rFonts w:eastAsia="Times New Roman"/>
                <w:bCs/>
                <w:color w:val="000000" w:themeColor="text1"/>
                <w:sz w:val="24"/>
                <w:szCs w:val="24"/>
                <w:lang w:eastAsia="ru-RU"/>
              </w:rPr>
              <w:t>.</w:t>
            </w:r>
          </w:p>
          <w:p w14:paraId="5A2DF35B" w14:textId="77777777" w:rsidR="00610552" w:rsidRPr="007B6F78"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2DAF88D0" w14:textId="77777777" w:rsidTr="003F55A6">
        <w:trPr>
          <w:trHeight w:val="20"/>
        </w:trPr>
        <w:tc>
          <w:tcPr>
            <w:tcW w:w="2523" w:type="dxa"/>
            <w:shd w:val="clear" w:color="auto" w:fill="auto"/>
          </w:tcPr>
          <w:p w14:paraId="69CDDEEE"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[6.4] - Пищевая промышленность</w:t>
            </w:r>
          </w:p>
        </w:tc>
        <w:tc>
          <w:tcPr>
            <w:tcW w:w="3261" w:type="dxa"/>
            <w:shd w:val="clear" w:color="auto" w:fill="auto"/>
          </w:tcPr>
          <w:p w14:paraId="19EE4D5E"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4110" w:type="dxa"/>
            <w:vAlign w:val="center"/>
          </w:tcPr>
          <w:p w14:paraId="661AE11E" w14:textId="77777777" w:rsidR="00610552" w:rsidRPr="007B6F78" w:rsidRDefault="00610552" w:rsidP="00971FF6">
            <w:pPr>
              <w:tabs>
                <w:tab w:val="left" w:pos="1134"/>
              </w:tabs>
              <w:autoSpaceDN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Минимальная/максимальная площадь земельных участков –</w:t>
            </w:r>
            <w:r w:rsidR="00760A5C"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 2000 кв. м/</w:t>
            </w:r>
            <w:r w:rsidRPr="007B6F78">
              <w:rPr>
                <w:rFonts w:eastAsia="Times New Roman"/>
                <w:bCs/>
                <w:color w:val="000000" w:themeColor="text1"/>
                <w:sz w:val="24"/>
                <w:szCs w:val="24"/>
                <w:lang w:eastAsia="ru-RU"/>
              </w:rPr>
              <w:t xml:space="preserve">1000000 </w:t>
            </w:r>
            <w:r w:rsidRPr="007B6F78">
              <w:rPr>
                <w:rFonts w:eastAsia="SimSun"/>
                <w:color w:val="000000" w:themeColor="text1"/>
                <w:sz w:val="24"/>
                <w:szCs w:val="24"/>
                <w:lang w:eastAsia="zh-CN"/>
              </w:rPr>
              <w:t>кв. м</w:t>
            </w:r>
            <w:r w:rsidRPr="007B6F78">
              <w:rPr>
                <w:rFonts w:eastAsia="Times New Roman"/>
                <w:bCs/>
                <w:color w:val="000000" w:themeColor="text1"/>
                <w:sz w:val="24"/>
                <w:szCs w:val="24"/>
                <w:lang w:eastAsia="ru-RU"/>
              </w:rPr>
              <w:t>.</w:t>
            </w:r>
          </w:p>
          <w:p w14:paraId="303B312A" w14:textId="5FE9502F"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r w:rsidR="00475054" w:rsidRPr="007B6F78">
              <w:rPr>
                <w:rFonts w:eastAsia="Times New Roman"/>
                <w:color w:val="000000" w:themeColor="text1"/>
                <w:sz w:val="24"/>
                <w:szCs w:val="24"/>
                <w:lang w:eastAsia="ru-RU"/>
              </w:rPr>
              <w:t>.</w:t>
            </w:r>
          </w:p>
          <w:p w14:paraId="69D9D5FF"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w:t>
            </w:r>
            <w:r w:rsidR="00760A5C" w:rsidRPr="007B6F78">
              <w:rPr>
                <w:rFonts w:eastAsia="SimSun"/>
                <w:color w:val="000000" w:themeColor="text1"/>
                <w:sz w:val="24"/>
                <w:szCs w:val="24"/>
                <w:lang w:eastAsia="zh-CN"/>
              </w:rPr>
              <w:t xml:space="preserve">ных этажей зданий – </w:t>
            </w:r>
            <w:r w:rsidRPr="007B6F78">
              <w:rPr>
                <w:rFonts w:eastAsia="SimSun"/>
                <w:color w:val="000000" w:themeColor="text1"/>
                <w:sz w:val="24"/>
                <w:szCs w:val="24"/>
                <w:lang w:eastAsia="zh-CN"/>
              </w:rPr>
              <w:t>4 этажа (включая мансардный этаж).</w:t>
            </w:r>
          </w:p>
          <w:p w14:paraId="64F38B40"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p>
          <w:p w14:paraId="6E31FA80" w14:textId="6478F18F" w:rsidR="00610552" w:rsidRPr="007B6F78" w:rsidRDefault="00610552" w:rsidP="00971FF6">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r w:rsidR="00971FF6" w:rsidRPr="007B6F78">
              <w:rPr>
                <w:rFonts w:eastAsia="Times New Roman"/>
                <w:bCs/>
                <w:color w:val="000000" w:themeColor="text1"/>
                <w:sz w:val="24"/>
                <w:szCs w:val="24"/>
                <w:lang w:eastAsia="ru-RU"/>
              </w:rPr>
              <w:t>.</w:t>
            </w:r>
          </w:p>
          <w:p w14:paraId="0E64020E" w14:textId="77777777" w:rsidR="00610552" w:rsidRPr="007B6F78"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440FA58B" w14:textId="77777777" w:rsidTr="003F55A6">
        <w:trPr>
          <w:trHeight w:val="20"/>
        </w:trPr>
        <w:tc>
          <w:tcPr>
            <w:tcW w:w="2523" w:type="dxa"/>
            <w:shd w:val="clear" w:color="auto" w:fill="auto"/>
          </w:tcPr>
          <w:p w14:paraId="4220501B"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[6.5] - Нефтехимическая промышленность</w:t>
            </w:r>
          </w:p>
        </w:tc>
        <w:tc>
          <w:tcPr>
            <w:tcW w:w="3261" w:type="dxa"/>
            <w:shd w:val="clear" w:color="auto" w:fill="auto"/>
          </w:tcPr>
          <w:p w14:paraId="6CADECA7"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4110" w:type="dxa"/>
            <w:vAlign w:val="center"/>
          </w:tcPr>
          <w:p w14:paraId="675CC27E" w14:textId="77777777" w:rsidR="00610552" w:rsidRPr="007B6F78" w:rsidRDefault="00610552" w:rsidP="00971FF6">
            <w:pPr>
              <w:tabs>
                <w:tab w:val="left" w:pos="1134"/>
              </w:tabs>
              <w:autoSpaceDN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Минимальная/максимальная площадь земельных участков – </w:t>
            </w:r>
            <w:r w:rsidR="00760A5C"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2000 кв. м/</w:t>
            </w:r>
            <w:r w:rsidRPr="007B6F78">
              <w:rPr>
                <w:rFonts w:eastAsia="Times New Roman"/>
                <w:bCs/>
                <w:color w:val="000000" w:themeColor="text1"/>
                <w:sz w:val="24"/>
                <w:szCs w:val="24"/>
                <w:lang w:eastAsia="ru-RU"/>
              </w:rPr>
              <w:t xml:space="preserve">1000000 </w:t>
            </w:r>
            <w:r w:rsidRPr="007B6F78">
              <w:rPr>
                <w:rFonts w:eastAsia="SimSun"/>
                <w:color w:val="000000" w:themeColor="text1"/>
                <w:sz w:val="24"/>
                <w:szCs w:val="24"/>
                <w:lang w:eastAsia="zh-CN"/>
              </w:rPr>
              <w:t>кв. м</w:t>
            </w:r>
            <w:r w:rsidRPr="007B6F78">
              <w:rPr>
                <w:rFonts w:eastAsia="Times New Roman"/>
                <w:bCs/>
                <w:color w:val="000000" w:themeColor="text1"/>
                <w:sz w:val="24"/>
                <w:szCs w:val="24"/>
                <w:lang w:eastAsia="ru-RU"/>
              </w:rPr>
              <w:t>.</w:t>
            </w:r>
          </w:p>
          <w:p w14:paraId="6C9E577A"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p>
          <w:p w14:paraId="118EDF41"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w:t>
            </w:r>
            <w:r w:rsidR="00760A5C" w:rsidRPr="007B6F78">
              <w:rPr>
                <w:rFonts w:eastAsia="SimSun"/>
                <w:color w:val="000000" w:themeColor="text1"/>
                <w:sz w:val="24"/>
                <w:szCs w:val="24"/>
                <w:lang w:eastAsia="zh-CN"/>
              </w:rPr>
              <w:t xml:space="preserve">о надземных этажей зданий – </w:t>
            </w:r>
            <w:r w:rsidRPr="007B6F78">
              <w:rPr>
                <w:rFonts w:eastAsia="SimSun"/>
                <w:color w:val="000000" w:themeColor="text1"/>
                <w:sz w:val="24"/>
                <w:szCs w:val="24"/>
                <w:lang w:eastAsia="zh-CN"/>
              </w:rPr>
              <w:t>4 этажа (включая мансардный этаж).</w:t>
            </w:r>
          </w:p>
          <w:p w14:paraId="311784E0"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p>
          <w:p w14:paraId="6E514B0E" w14:textId="059CA3E8" w:rsidR="00610552" w:rsidRPr="007B6F78" w:rsidRDefault="00610552" w:rsidP="00971FF6">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r w:rsidR="00475054" w:rsidRPr="007B6F78">
              <w:rPr>
                <w:rFonts w:eastAsia="Times New Roman"/>
                <w:bCs/>
                <w:color w:val="000000" w:themeColor="text1"/>
                <w:sz w:val="24"/>
                <w:szCs w:val="24"/>
                <w:lang w:eastAsia="ru-RU"/>
              </w:rPr>
              <w:t>.</w:t>
            </w:r>
          </w:p>
          <w:p w14:paraId="3FB95571" w14:textId="77777777" w:rsidR="00610552" w:rsidRPr="007B6F78"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12A3556F" w14:textId="77777777" w:rsidTr="003F55A6">
        <w:trPr>
          <w:trHeight w:val="20"/>
        </w:trPr>
        <w:tc>
          <w:tcPr>
            <w:tcW w:w="2523" w:type="dxa"/>
            <w:shd w:val="clear" w:color="auto" w:fill="auto"/>
          </w:tcPr>
          <w:p w14:paraId="274EA901"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[6.6] - Строительная промышленность</w:t>
            </w:r>
          </w:p>
        </w:tc>
        <w:tc>
          <w:tcPr>
            <w:tcW w:w="3261" w:type="dxa"/>
            <w:shd w:val="clear" w:color="auto" w:fill="auto"/>
          </w:tcPr>
          <w:p w14:paraId="0FB6473C"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w:t>
            </w:r>
            <w:r w:rsidRPr="007B6F78">
              <w:rPr>
                <w:rFonts w:eastAsia="Times New Roman"/>
                <w:color w:val="000000" w:themeColor="text1"/>
                <w:sz w:val="24"/>
                <w:szCs w:val="24"/>
                <w:lang w:eastAsia="ru-RU"/>
              </w:rPr>
              <w:lastRenderedPageBreak/>
              <w:t>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4110" w:type="dxa"/>
            <w:vAlign w:val="center"/>
          </w:tcPr>
          <w:p w14:paraId="5ED7814B" w14:textId="25696A3B" w:rsidR="00610552" w:rsidRPr="007B6F78" w:rsidRDefault="00610552" w:rsidP="00971FF6">
            <w:pPr>
              <w:tabs>
                <w:tab w:val="left" w:pos="1134"/>
              </w:tabs>
              <w:autoSpaceDN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lastRenderedPageBreak/>
              <w:t xml:space="preserve">Минимальная/максимальная площадь земельных участков – </w:t>
            </w:r>
            <w:r w:rsidR="00971FF6"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2000 кв. м/</w:t>
            </w:r>
            <w:r w:rsidRPr="007B6F78">
              <w:rPr>
                <w:rFonts w:eastAsia="Times New Roman"/>
                <w:bCs/>
                <w:color w:val="000000" w:themeColor="text1"/>
                <w:sz w:val="24"/>
                <w:szCs w:val="24"/>
                <w:lang w:eastAsia="ru-RU"/>
              </w:rPr>
              <w:t xml:space="preserve">1000000 </w:t>
            </w:r>
            <w:r w:rsidRPr="007B6F78">
              <w:rPr>
                <w:rFonts w:eastAsia="SimSun"/>
                <w:color w:val="000000" w:themeColor="text1"/>
                <w:sz w:val="24"/>
                <w:szCs w:val="24"/>
                <w:lang w:eastAsia="zh-CN"/>
              </w:rPr>
              <w:t>кв. м</w:t>
            </w:r>
            <w:r w:rsidRPr="007B6F78">
              <w:rPr>
                <w:rFonts w:eastAsia="Times New Roman"/>
                <w:bCs/>
                <w:color w:val="000000" w:themeColor="text1"/>
                <w:sz w:val="24"/>
                <w:szCs w:val="24"/>
                <w:lang w:eastAsia="ru-RU"/>
              </w:rPr>
              <w:t>.</w:t>
            </w:r>
          </w:p>
          <w:p w14:paraId="0C87F271"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p>
          <w:p w14:paraId="566C8482"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Максимальное количеств</w:t>
            </w:r>
            <w:r w:rsidR="00760A5C" w:rsidRPr="007B6F78">
              <w:rPr>
                <w:rFonts w:eastAsia="SimSun"/>
                <w:color w:val="000000" w:themeColor="text1"/>
                <w:sz w:val="24"/>
                <w:szCs w:val="24"/>
                <w:lang w:eastAsia="zh-CN"/>
              </w:rPr>
              <w:t xml:space="preserve">о надземных этажей зданий – </w:t>
            </w:r>
            <w:r w:rsidRPr="007B6F78">
              <w:rPr>
                <w:rFonts w:eastAsia="SimSun"/>
                <w:color w:val="000000" w:themeColor="text1"/>
                <w:sz w:val="24"/>
                <w:szCs w:val="24"/>
                <w:lang w:eastAsia="zh-CN"/>
              </w:rPr>
              <w:t>4 этажа (включая мансардный этаж).</w:t>
            </w:r>
          </w:p>
          <w:p w14:paraId="1C24568E"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p>
          <w:p w14:paraId="39194B92" w14:textId="585E4A95" w:rsidR="00610552" w:rsidRPr="007B6F78" w:rsidRDefault="00610552" w:rsidP="00971FF6">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r w:rsidR="00475054" w:rsidRPr="007B6F78">
              <w:rPr>
                <w:rFonts w:eastAsia="Times New Roman"/>
                <w:bCs/>
                <w:color w:val="000000" w:themeColor="text1"/>
                <w:sz w:val="24"/>
                <w:szCs w:val="24"/>
                <w:lang w:eastAsia="ru-RU"/>
              </w:rPr>
              <w:t>.</w:t>
            </w:r>
          </w:p>
          <w:p w14:paraId="1A74EC8B" w14:textId="77777777" w:rsidR="00610552" w:rsidRPr="007B6F78"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01B9924F" w14:textId="77777777" w:rsidTr="003F55A6">
        <w:trPr>
          <w:trHeight w:val="20"/>
        </w:trPr>
        <w:tc>
          <w:tcPr>
            <w:tcW w:w="2523" w:type="dxa"/>
            <w:shd w:val="clear" w:color="auto" w:fill="auto"/>
          </w:tcPr>
          <w:p w14:paraId="1F113B00"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[6.7] - Энергетика</w:t>
            </w:r>
          </w:p>
        </w:tc>
        <w:tc>
          <w:tcPr>
            <w:tcW w:w="3261" w:type="dxa"/>
            <w:shd w:val="clear" w:color="auto" w:fill="auto"/>
          </w:tcPr>
          <w:p w14:paraId="731120E6"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158" w:anchor="/document/70736874/entry/1031" w:history="1">
              <w:r w:rsidRPr="007B6F78">
                <w:rPr>
                  <w:rFonts w:eastAsia="Times New Roman"/>
                  <w:color w:val="000000" w:themeColor="text1"/>
                  <w:sz w:val="24"/>
                  <w:szCs w:val="24"/>
                  <w:lang w:eastAsia="ru-RU"/>
                </w:rPr>
                <w:t>кодом 3.1</w:t>
              </w:r>
            </w:hyperlink>
          </w:p>
        </w:tc>
        <w:tc>
          <w:tcPr>
            <w:tcW w:w="4110" w:type="dxa"/>
          </w:tcPr>
          <w:p w14:paraId="732816B5" w14:textId="77777777" w:rsidR="00610552" w:rsidRPr="007B6F78"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 </w:t>
            </w:r>
            <w:r w:rsidR="00760A5C"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10 кв. м/</w:t>
            </w:r>
            <w:r w:rsidRPr="007B6F78">
              <w:rPr>
                <w:rFonts w:eastAsia="Times New Roman"/>
                <w:bCs/>
                <w:color w:val="000000" w:themeColor="text1"/>
                <w:sz w:val="24"/>
                <w:szCs w:val="24"/>
                <w:lang w:eastAsia="ru-RU"/>
              </w:rPr>
              <w:t xml:space="preserve">1000000 </w:t>
            </w:r>
            <w:r w:rsidRPr="007B6F78">
              <w:rPr>
                <w:rFonts w:eastAsia="SimSun"/>
                <w:color w:val="000000" w:themeColor="text1"/>
                <w:sz w:val="24"/>
                <w:szCs w:val="24"/>
                <w:lang w:eastAsia="zh-CN"/>
              </w:rPr>
              <w:t>кв. м</w:t>
            </w:r>
            <w:r w:rsidRPr="007B6F78">
              <w:rPr>
                <w:rFonts w:eastAsia="Times New Roman"/>
                <w:bCs/>
                <w:color w:val="000000" w:themeColor="text1"/>
                <w:sz w:val="24"/>
                <w:szCs w:val="24"/>
                <w:lang w:eastAsia="ru-RU"/>
              </w:rPr>
              <w:t>.</w:t>
            </w:r>
          </w:p>
          <w:p w14:paraId="63FC0108" w14:textId="77777777" w:rsidR="00610552" w:rsidRPr="007B6F78" w:rsidRDefault="00610552" w:rsidP="00971FF6">
            <w:pPr>
              <w:autoSpaceDN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w:t>
            </w:r>
            <w:r w:rsidR="00760A5C" w:rsidRPr="007B6F78">
              <w:rPr>
                <w:rFonts w:eastAsia="Times New Roman"/>
                <w:color w:val="000000" w:themeColor="text1"/>
                <w:sz w:val="24"/>
                <w:szCs w:val="24"/>
                <w:lang w:eastAsia="ru-RU"/>
              </w:rPr>
              <w:t xml:space="preserve"> границ земельных участков - </w:t>
            </w:r>
            <w:r w:rsidRPr="007B6F78">
              <w:rPr>
                <w:rFonts w:eastAsia="Times New Roman"/>
                <w:color w:val="000000" w:themeColor="text1"/>
                <w:sz w:val="24"/>
                <w:szCs w:val="24"/>
                <w:lang w:eastAsia="ru-RU"/>
              </w:rPr>
              <w:t>1 м.</w:t>
            </w:r>
          </w:p>
          <w:p w14:paraId="55C083AB"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w:t>
            </w:r>
            <w:r w:rsidR="00760A5C" w:rsidRPr="007B6F78">
              <w:rPr>
                <w:rFonts w:eastAsia="SimSun"/>
                <w:color w:val="000000" w:themeColor="text1"/>
                <w:sz w:val="24"/>
                <w:szCs w:val="24"/>
                <w:lang w:eastAsia="zh-CN"/>
              </w:rPr>
              <w:t xml:space="preserve">тво надземных этажей зданий – </w:t>
            </w:r>
            <w:r w:rsidRPr="007B6F78">
              <w:rPr>
                <w:rFonts w:eastAsia="SimSun"/>
                <w:color w:val="000000" w:themeColor="text1"/>
                <w:sz w:val="24"/>
                <w:szCs w:val="24"/>
                <w:lang w:eastAsia="zh-CN"/>
              </w:rPr>
              <w:t>3 этажа (включая мансардный этаж).</w:t>
            </w:r>
          </w:p>
          <w:p w14:paraId="55882950"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строений, сооружений от уровня земли - 30 м.</w:t>
            </w:r>
          </w:p>
          <w:p w14:paraId="63A5B502" w14:textId="77777777" w:rsidR="00610552" w:rsidRPr="007B6F78"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80%</w:t>
            </w:r>
            <w:r w:rsidR="00D200C7" w:rsidRPr="007B6F78">
              <w:rPr>
                <w:rFonts w:eastAsia="SimSun"/>
                <w:color w:val="000000" w:themeColor="text1"/>
                <w:sz w:val="24"/>
                <w:szCs w:val="24"/>
                <w:lang w:eastAsia="zh-CN"/>
              </w:rPr>
              <w:t>.</w:t>
            </w:r>
          </w:p>
          <w:p w14:paraId="671DEA7C" w14:textId="77777777" w:rsidR="00610552" w:rsidRPr="007B6F78"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4285C6D6" w14:textId="77777777" w:rsidTr="003F55A6">
        <w:trPr>
          <w:trHeight w:val="20"/>
        </w:trPr>
        <w:tc>
          <w:tcPr>
            <w:tcW w:w="2523" w:type="dxa"/>
            <w:shd w:val="clear" w:color="auto" w:fill="auto"/>
          </w:tcPr>
          <w:p w14:paraId="472E8C75"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[6.8] - Связь</w:t>
            </w:r>
          </w:p>
        </w:tc>
        <w:tc>
          <w:tcPr>
            <w:tcW w:w="3261" w:type="dxa"/>
            <w:shd w:val="clear" w:color="auto" w:fill="auto"/>
          </w:tcPr>
          <w:p w14:paraId="5FCF4157"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59" w:anchor="/document/70736874/entry/1311" w:history="1">
              <w:r w:rsidRPr="007B6F78">
                <w:rPr>
                  <w:rFonts w:eastAsia="Times New Roman"/>
                  <w:color w:val="000000" w:themeColor="text1"/>
                  <w:sz w:val="24"/>
                  <w:szCs w:val="24"/>
                  <w:lang w:eastAsia="ru-RU"/>
                </w:rPr>
                <w:t>кодами 3.1.1</w:t>
              </w:r>
            </w:hyperlink>
            <w:r w:rsidRPr="007B6F78">
              <w:rPr>
                <w:rFonts w:eastAsia="Times New Roman"/>
                <w:color w:val="000000" w:themeColor="text1"/>
                <w:sz w:val="24"/>
                <w:szCs w:val="24"/>
                <w:lang w:eastAsia="ru-RU"/>
              </w:rPr>
              <w:t>, </w:t>
            </w:r>
            <w:hyperlink r:id="rId160" w:anchor="/document/70736874/entry/1323" w:history="1">
              <w:r w:rsidRPr="007B6F78">
                <w:rPr>
                  <w:rFonts w:eastAsia="Times New Roman"/>
                  <w:color w:val="000000" w:themeColor="text1"/>
                  <w:sz w:val="24"/>
                  <w:szCs w:val="24"/>
                  <w:lang w:eastAsia="ru-RU"/>
                </w:rPr>
                <w:t>3.2.3</w:t>
              </w:r>
            </w:hyperlink>
          </w:p>
        </w:tc>
        <w:tc>
          <w:tcPr>
            <w:tcW w:w="4110" w:type="dxa"/>
          </w:tcPr>
          <w:p w14:paraId="2D0A9979" w14:textId="77777777" w:rsidR="00610552" w:rsidRPr="007B6F78"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 </w:t>
            </w:r>
            <w:r w:rsidR="00760A5C"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10 кв. м/10000 кв. м.</w:t>
            </w:r>
          </w:p>
          <w:p w14:paraId="0AAE7BE5" w14:textId="77777777" w:rsidR="00610552" w:rsidRPr="007B6F78" w:rsidRDefault="00610552" w:rsidP="00971FF6">
            <w:pPr>
              <w:autoSpaceDN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земельных участков - 1 м.</w:t>
            </w:r>
          </w:p>
          <w:p w14:paraId="62D3B7DD"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w:t>
            </w:r>
            <w:r w:rsidR="00C00C5B" w:rsidRPr="007B6F78">
              <w:rPr>
                <w:rFonts w:eastAsia="SimSun"/>
                <w:color w:val="000000" w:themeColor="text1"/>
                <w:sz w:val="24"/>
                <w:szCs w:val="24"/>
                <w:lang w:eastAsia="zh-CN"/>
              </w:rPr>
              <w:t>земных этажей зданий –</w:t>
            </w:r>
            <w:r w:rsidRPr="007B6F78">
              <w:rPr>
                <w:rFonts w:eastAsia="SimSun"/>
                <w:color w:val="000000" w:themeColor="text1"/>
                <w:sz w:val="24"/>
                <w:szCs w:val="24"/>
                <w:lang w:eastAsia="zh-CN"/>
              </w:rPr>
              <w:t xml:space="preserve"> 3 этажа (включая мансардный этаж).</w:t>
            </w:r>
          </w:p>
          <w:p w14:paraId="6F41718C"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строений, сооружений от уровня земли - 100 м.</w:t>
            </w:r>
          </w:p>
          <w:p w14:paraId="3CAE0703" w14:textId="77777777" w:rsidR="00610552" w:rsidRPr="007B6F78"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80%</w:t>
            </w:r>
            <w:r w:rsidR="00760A5C" w:rsidRPr="007B6F78">
              <w:rPr>
                <w:rFonts w:eastAsia="SimSun"/>
                <w:color w:val="000000" w:themeColor="text1"/>
                <w:sz w:val="24"/>
                <w:szCs w:val="24"/>
                <w:lang w:eastAsia="zh-CN"/>
              </w:rPr>
              <w:t>.</w:t>
            </w:r>
          </w:p>
          <w:p w14:paraId="7B4FE15E" w14:textId="77777777" w:rsidR="00610552" w:rsidRPr="007B6F78"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61F5209D" w14:textId="77777777" w:rsidTr="003F55A6">
        <w:trPr>
          <w:trHeight w:val="20"/>
        </w:trPr>
        <w:tc>
          <w:tcPr>
            <w:tcW w:w="2523" w:type="dxa"/>
            <w:shd w:val="clear" w:color="auto" w:fill="auto"/>
          </w:tcPr>
          <w:p w14:paraId="2129EAF7"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[6.9] - Склад</w:t>
            </w:r>
          </w:p>
        </w:tc>
        <w:tc>
          <w:tcPr>
            <w:tcW w:w="3261" w:type="dxa"/>
            <w:shd w:val="clear" w:color="auto" w:fill="auto"/>
          </w:tcPr>
          <w:p w14:paraId="6027DCCC"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w:t>
            </w:r>
            <w:r w:rsidRPr="007B6F78">
              <w:rPr>
                <w:rFonts w:eastAsia="Times New Roman"/>
                <w:color w:val="000000" w:themeColor="text1"/>
                <w:sz w:val="24"/>
                <w:szCs w:val="24"/>
                <w:lang w:eastAsia="ru-RU"/>
              </w:rPr>
              <w:lastRenderedPageBreak/>
              <w:t>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110" w:type="dxa"/>
          </w:tcPr>
          <w:p w14:paraId="744E5A7E" w14:textId="77777777" w:rsidR="00610552" w:rsidRPr="007B6F78" w:rsidRDefault="00610552" w:rsidP="00971FF6">
            <w:pPr>
              <w:tabs>
                <w:tab w:val="left" w:pos="1134"/>
              </w:tabs>
              <w:autoSpaceDN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lastRenderedPageBreak/>
              <w:t xml:space="preserve">Минимальная/максимальная площадь земельных участков – </w:t>
            </w:r>
            <w:r w:rsidR="00F35AF4"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2000 кв. м/</w:t>
            </w:r>
            <w:r w:rsidRPr="007B6F78">
              <w:rPr>
                <w:rFonts w:eastAsia="Times New Roman"/>
                <w:bCs/>
                <w:color w:val="000000" w:themeColor="text1"/>
                <w:sz w:val="24"/>
                <w:szCs w:val="24"/>
                <w:lang w:eastAsia="ru-RU"/>
              </w:rPr>
              <w:t xml:space="preserve">1000000 </w:t>
            </w:r>
            <w:r w:rsidRPr="007B6F78">
              <w:rPr>
                <w:rFonts w:eastAsia="SimSun"/>
                <w:color w:val="000000" w:themeColor="text1"/>
                <w:sz w:val="24"/>
                <w:szCs w:val="24"/>
                <w:lang w:eastAsia="zh-CN"/>
              </w:rPr>
              <w:t>кв. м</w:t>
            </w:r>
            <w:r w:rsidRPr="007B6F78">
              <w:rPr>
                <w:rFonts w:eastAsia="Times New Roman"/>
                <w:bCs/>
                <w:color w:val="000000" w:themeColor="text1"/>
                <w:sz w:val="24"/>
                <w:szCs w:val="24"/>
                <w:lang w:eastAsia="ru-RU"/>
              </w:rPr>
              <w:t>.</w:t>
            </w:r>
          </w:p>
          <w:p w14:paraId="7CF2928C"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3 м.</w:t>
            </w:r>
          </w:p>
          <w:p w14:paraId="00ED11F4"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w:t>
            </w:r>
            <w:r w:rsidR="00760A5C" w:rsidRPr="007B6F78">
              <w:rPr>
                <w:rFonts w:eastAsia="SimSun"/>
                <w:color w:val="000000" w:themeColor="text1"/>
                <w:sz w:val="24"/>
                <w:szCs w:val="24"/>
                <w:lang w:eastAsia="zh-CN"/>
              </w:rPr>
              <w:t xml:space="preserve">адземных этажей зданий - </w:t>
            </w:r>
            <w:r w:rsidRPr="007B6F78">
              <w:rPr>
                <w:rFonts w:eastAsia="SimSun"/>
                <w:color w:val="000000" w:themeColor="text1"/>
                <w:sz w:val="24"/>
                <w:szCs w:val="24"/>
                <w:lang w:eastAsia="zh-CN"/>
              </w:rPr>
              <w:t>3 этажа (включая мансардный этаж).</w:t>
            </w:r>
          </w:p>
          <w:p w14:paraId="21D67251"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Максимальный процент застройки в границах земельного участка – 80%.</w:t>
            </w:r>
          </w:p>
          <w:p w14:paraId="3AEC5B81" w14:textId="77777777" w:rsidR="00610552" w:rsidRPr="007B6F78" w:rsidRDefault="00610552" w:rsidP="00971FF6">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Максимальная высота зданий, строений, сооружений от уровня земли – 30</w:t>
            </w:r>
            <w:r w:rsidRPr="007B6F78">
              <w:rPr>
                <w:rFonts w:eastAsia="Times New Roman"/>
                <w:bCs/>
                <w:color w:val="000000" w:themeColor="text1"/>
                <w:sz w:val="24"/>
                <w:szCs w:val="24"/>
                <w:lang w:eastAsia="ru-RU"/>
              </w:rPr>
              <w:t xml:space="preserve"> м</w:t>
            </w:r>
            <w:r w:rsidR="00760A5C" w:rsidRPr="007B6F78">
              <w:rPr>
                <w:rFonts w:eastAsia="Times New Roman"/>
                <w:bCs/>
                <w:color w:val="000000" w:themeColor="text1"/>
                <w:sz w:val="24"/>
                <w:szCs w:val="24"/>
                <w:lang w:eastAsia="ru-RU"/>
              </w:rPr>
              <w:t>.</w:t>
            </w:r>
          </w:p>
          <w:p w14:paraId="187F2D2F" w14:textId="77777777" w:rsidR="00610552" w:rsidRPr="007B6F78"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11B9EE39" w14:textId="77777777" w:rsidTr="003F55A6">
        <w:trPr>
          <w:trHeight w:val="20"/>
        </w:trPr>
        <w:tc>
          <w:tcPr>
            <w:tcW w:w="2523" w:type="dxa"/>
            <w:shd w:val="clear" w:color="auto" w:fill="auto"/>
          </w:tcPr>
          <w:p w14:paraId="13F11E40"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[6.9.1] - Складские площадки</w:t>
            </w:r>
          </w:p>
        </w:tc>
        <w:tc>
          <w:tcPr>
            <w:tcW w:w="3261" w:type="dxa"/>
            <w:shd w:val="clear" w:color="auto" w:fill="auto"/>
          </w:tcPr>
          <w:p w14:paraId="2422305A"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4110" w:type="dxa"/>
            <w:vAlign w:val="center"/>
          </w:tcPr>
          <w:p w14:paraId="4EA5C1E3" w14:textId="77777777" w:rsidR="00610552" w:rsidRPr="007B6F78" w:rsidRDefault="00610552" w:rsidP="00971FF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земельного участка – не подлежит ограничению.</w:t>
            </w:r>
          </w:p>
          <w:p w14:paraId="480C0F76" w14:textId="77777777" w:rsidR="00610552" w:rsidRPr="007B6F78"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Строительство объектов капитального строительства не предусмотрено</w:t>
            </w:r>
          </w:p>
        </w:tc>
      </w:tr>
      <w:tr w:rsidR="00A277E3" w:rsidRPr="007B6F78" w14:paraId="788E3866" w14:textId="77777777" w:rsidTr="003F55A6">
        <w:trPr>
          <w:trHeight w:val="20"/>
        </w:trPr>
        <w:tc>
          <w:tcPr>
            <w:tcW w:w="2523" w:type="dxa"/>
            <w:shd w:val="clear" w:color="auto" w:fill="auto"/>
          </w:tcPr>
          <w:p w14:paraId="1E318A11" w14:textId="005B6F9B" w:rsidR="00A277E3" w:rsidRPr="007B6F78" w:rsidRDefault="00A277E3" w:rsidP="00A277E3">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[6.11] - Целлюлозно-бумажная промышленность</w:t>
            </w:r>
          </w:p>
        </w:tc>
        <w:tc>
          <w:tcPr>
            <w:tcW w:w="3261" w:type="dxa"/>
            <w:shd w:val="clear" w:color="auto" w:fill="auto"/>
          </w:tcPr>
          <w:p w14:paraId="6D8A6B04" w14:textId="4ED52DC1" w:rsidR="00A277E3" w:rsidRPr="007B6F78" w:rsidRDefault="00A277E3" w:rsidP="00A277E3">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4110" w:type="dxa"/>
            <w:vAlign w:val="center"/>
          </w:tcPr>
          <w:p w14:paraId="2AE73CF6" w14:textId="77777777" w:rsidR="00A277E3" w:rsidRPr="007B6F78" w:rsidRDefault="00A277E3" w:rsidP="00A277E3">
            <w:pPr>
              <w:tabs>
                <w:tab w:val="left" w:pos="1134"/>
              </w:tabs>
              <w:autoSpaceDN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Минимальная/максимальная площадь земельных участков –                                  2000 кв. м/</w:t>
            </w:r>
            <w:r w:rsidRPr="007B6F78">
              <w:rPr>
                <w:rFonts w:eastAsia="Times New Roman"/>
                <w:bCs/>
                <w:color w:val="000000" w:themeColor="text1"/>
                <w:sz w:val="24"/>
                <w:szCs w:val="24"/>
                <w:lang w:eastAsia="ru-RU"/>
              </w:rPr>
              <w:t xml:space="preserve">1000000 </w:t>
            </w:r>
            <w:r w:rsidRPr="007B6F78">
              <w:rPr>
                <w:rFonts w:eastAsia="SimSun"/>
                <w:color w:val="000000" w:themeColor="text1"/>
                <w:sz w:val="24"/>
                <w:szCs w:val="24"/>
                <w:lang w:eastAsia="zh-CN"/>
              </w:rPr>
              <w:t>кв. м</w:t>
            </w:r>
            <w:r w:rsidRPr="007B6F78">
              <w:rPr>
                <w:rFonts w:eastAsia="Times New Roman"/>
                <w:bCs/>
                <w:color w:val="000000" w:themeColor="text1"/>
                <w:sz w:val="24"/>
                <w:szCs w:val="24"/>
                <w:lang w:eastAsia="ru-RU"/>
              </w:rPr>
              <w:t>.</w:t>
            </w:r>
          </w:p>
          <w:p w14:paraId="041A731A" w14:textId="77777777" w:rsidR="00A277E3" w:rsidRPr="007B6F78" w:rsidRDefault="00A277E3" w:rsidP="00A277E3">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p>
          <w:p w14:paraId="05BE55BC" w14:textId="77777777" w:rsidR="00A277E3" w:rsidRPr="007B6F78" w:rsidRDefault="00A277E3" w:rsidP="00A277E3">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71EBC3FE" w14:textId="77777777" w:rsidR="00A277E3" w:rsidRPr="007B6F78" w:rsidRDefault="00A277E3" w:rsidP="00A277E3">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p>
          <w:p w14:paraId="7CCAD80A" w14:textId="77777777" w:rsidR="00A277E3" w:rsidRPr="007B6F78" w:rsidRDefault="00A277E3" w:rsidP="00A277E3">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p>
          <w:p w14:paraId="7238652C" w14:textId="0CCEDFB6" w:rsidR="00A277E3" w:rsidRPr="007B6F78" w:rsidRDefault="00A277E3" w:rsidP="00A277E3">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A277E3" w:rsidRPr="007B6F78" w14:paraId="39B6109B" w14:textId="77777777" w:rsidTr="003F55A6">
        <w:trPr>
          <w:trHeight w:val="20"/>
        </w:trPr>
        <w:tc>
          <w:tcPr>
            <w:tcW w:w="2523" w:type="dxa"/>
            <w:shd w:val="clear" w:color="auto" w:fill="auto"/>
          </w:tcPr>
          <w:p w14:paraId="63C87C10" w14:textId="77777777" w:rsidR="00A277E3" w:rsidRPr="007B6F78" w:rsidRDefault="00A277E3" w:rsidP="00A277E3">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[6.12] - Научно-производственная деятельность</w:t>
            </w:r>
          </w:p>
        </w:tc>
        <w:tc>
          <w:tcPr>
            <w:tcW w:w="3261" w:type="dxa"/>
            <w:shd w:val="clear" w:color="auto" w:fill="auto"/>
          </w:tcPr>
          <w:p w14:paraId="1D4C4DFA" w14:textId="77777777" w:rsidR="00A277E3" w:rsidRPr="007B6F78" w:rsidRDefault="00A277E3" w:rsidP="00A277E3">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технологических, промышленных, агропромышленных парков, бизнес-инкубаторов</w:t>
            </w:r>
          </w:p>
        </w:tc>
        <w:tc>
          <w:tcPr>
            <w:tcW w:w="4110" w:type="dxa"/>
            <w:vAlign w:val="center"/>
          </w:tcPr>
          <w:p w14:paraId="1E2F80D7" w14:textId="77777777" w:rsidR="00A277E3" w:rsidRPr="007B6F78" w:rsidRDefault="00A277E3" w:rsidP="00A277E3">
            <w:pPr>
              <w:tabs>
                <w:tab w:val="left" w:pos="1134"/>
              </w:tabs>
              <w:autoSpaceDN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Минимальная/максимальная площадь земельных участков –                                  2000 кв. м/</w:t>
            </w:r>
            <w:r w:rsidRPr="007B6F78">
              <w:rPr>
                <w:rFonts w:eastAsia="Times New Roman"/>
                <w:bCs/>
                <w:color w:val="000000" w:themeColor="text1"/>
                <w:sz w:val="24"/>
                <w:szCs w:val="24"/>
                <w:lang w:eastAsia="ru-RU"/>
              </w:rPr>
              <w:t xml:space="preserve">1000000 </w:t>
            </w:r>
            <w:r w:rsidRPr="007B6F78">
              <w:rPr>
                <w:rFonts w:eastAsia="SimSun"/>
                <w:color w:val="000000" w:themeColor="text1"/>
                <w:sz w:val="24"/>
                <w:szCs w:val="24"/>
                <w:lang w:eastAsia="zh-CN"/>
              </w:rPr>
              <w:t>кв. м</w:t>
            </w:r>
            <w:r w:rsidRPr="007B6F78">
              <w:rPr>
                <w:rFonts w:eastAsia="Times New Roman"/>
                <w:bCs/>
                <w:color w:val="000000" w:themeColor="text1"/>
                <w:sz w:val="24"/>
                <w:szCs w:val="24"/>
                <w:lang w:eastAsia="ru-RU"/>
              </w:rPr>
              <w:t>.</w:t>
            </w:r>
          </w:p>
          <w:p w14:paraId="1F6E7D31" w14:textId="77777777" w:rsidR="00A277E3" w:rsidRPr="007B6F78" w:rsidRDefault="00A277E3" w:rsidP="00A277E3">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6 м.</w:t>
            </w:r>
          </w:p>
          <w:p w14:paraId="6CC58668" w14:textId="77777777" w:rsidR="00A277E3" w:rsidRPr="007B6F78" w:rsidRDefault="00A277E3" w:rsidP="00A277E3">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70C23A2A" w14:textId="77777777" w:rsidR="00A277E3" w:rsidRPr="007B6F78" w:rsidRDefault="00A277E3" w:rsidP="00A277E3">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75%.</w:t>
            </w:r>
          </w:p>
          <w:p w14:paraId="663E5D29" w14:textId="77777777" w:rsidR="00A277E3" w:rsidRPr="007B6F78" w:rsidRDefault="00A277E3" w:rsidP="00A277E3">
            <w:pPr>
              <w:keepLines/>
              <w:overflowPunct w:val="0"/>
              <w:autoSpaceDE w:val="0"/>
              <w:autoSpaceDN w:val="0"/>
              <w:adjustRightInd w:val="0"/>
              <w:ind w:firstLine="0"/>
              <w:jc w:val="left"/>
              <w:rPr>
                <w:rFonts w:eastAsia="Times New Roman"/>
                <w:bCs/>
                <w:color w:val="000000" w:themeColor="text1"/>
                <w:sz w:val="24"/>
                <w:szCs w:val="24"/>
                <w:lang w:eastAsia="ru-RU"/>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rFonts w:eastAsia="Times New Roman"/>
                <w:bCs/>
                <w:color w:val="000000" w:themeColor="text1"/>
                <w:sz w:val="24"/>
                <w:szCs w:val="24"/>
                <w:lang w:eastAsia="ru-RU"/>
              </w:rPr>
              <w:t>100 м.</w:t>
            </w:r>
          </w:p>
          <w:p w14:paraId="13583355" w14:textId="0188CA23" w:rsidR="00A277E3" w:rsidRPr="007B6F78" w:rsidRDefault="00A277E3" w:rsidP="00A277E3">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A277E3" w:rsidRPr="007B6F78" w14:paraId="6639D421" w14:textId="77777777" w:rsidTr="003F55A6">
        <w:trPr>
          <w:trHeight w:val="20"/>
        </w:trPr>
        <w:tc>
          <w:tcPr>
            <w:tcW w:w="2523" w:type="dxa"/>
            <w:shd w:val="clear" w:color="auto" w:fill="auto"/>
          </w:tcPr>
          <w:p w14:paraId="5438055D" w14:textId="77777777" w:rsidR="00A277E3" w:rsidRPr="007B6F78" w:rsidRDefault="00A277E3" w:rsidP="00A277E3">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[12.0.1] - Улично-дорожная сеть</w:t>
            </w:r>
          </w:p>
        </w:tc>
        <w:tc>
          <w:tcPr>
            <w:tcW w:w="3261" w:type="dxa"/>
            <w:shd w:val="clear" w:color="auto" w:fill="auto"/>
          </w:tcPr>
          <w:p w14:paraId="0432B155" w14:textId="77777777" w:rsidR="00A277E3" w:rsidRPr="007B6F78" w:rsidRDefault="00A277E3" w:rsidP="00A277E3">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объектов улично-дорожной сети: </w:t>
            </w:r>
            <w:r w:rsidRPr="007B6F78">
              <w:rPr>
                <w:rFonts w:eastAsia="Times New Roman"/>
                <w:color w:val="000000" w:themeColor="text1"/>
                <w:sz w:val="24"/>
                <w:szCs w:val="24"/>
                <w:lang w:eastAsia="ru-RU"/>
              </w:rPr>
              <w:lastRenderedPageBreak/>
              <w:t>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7C9B69D" w14:textId="77777777" w:rsidR="00A277E3" w:rsidRPr="007B6F78" w:rsidRDefault="00A277E3" w:rsidP="00A277E3">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61" w:anchor="/document/70736874/entry/10271" w:history="1">
              <w:r w:rsidRPr="007B6F78">
                <w:rPr>
                  <w:rFonts w:eastAsia="Times New Roman"/>
                  <w:color w:val="000000" w:themeColor="text1"/>
                  <w:sz w:val="24"/>
                  <w:szCs w:val="24"/>
                  <w:lang w:eastAsia="ru-RU"/>
                </w:rPr>
                <w:t>кодами 2.7.1</w:t>
              </w:r>
            </w:hyperlink>
            <w:r w:rsidRPr="007B6F78">
              <w:rPr>
                <w:rFonts w:eastAsia="Times New Roman"/>
                <w:color w:val="000000" w:themeColor="text1"/>
                <w:sz w:val="24"/>
                <w:szCs w:val="24"/>
                <w:lang w:eastAsia="ru-RU"/>
              </w:rPr>
              <w:t>, </w:t>
            </w:r>
            <w:hyperlink r:id="rId162" w:anchor="/document/70736874/entry/1049" w:history="1">
              <w:r w:rsidRPr="007B6F78">
                <w:rPr>
                  <w:rFonts w:eastAsia="Times New Roman"/>
                  <w:color w:val="000000" w:themeColor="text1"/>
                  <w:sz w:val="24"/>
                  <w:szCs w:val="24"/>
                  <w:lang w:eastAsia="ru-RU"/>
                </w:rPr>
                <w:t>4.9</w:t>
              </w:r>
            </w:hyperlink>
            <w:r w:rsidRPr="007B6F78">
              <w:rPr>
                <w:rFonts w:eastAsia="Times New Roman"/>
                <w:color w:val="000000" w:themeColor="text1"/>
                <w:sz w:val="24"/>
                <w:szCs w:val="24"/>
                <w:lang w:eastAsia="ru-RU"/>
              </w:rPr>
              <w:t>, </w:t>
            </w:r>
            <w:hyperlink r:id="rId163" w:anchor="/document/70736874/entry/1723" w:history="1">
              <w:r w:rsidRPr="007B6F78">
                <w:rPr>
                  <w:rFonts w:eastAsia="Times New Roman"/>
                  <w:color w:val="000000" w:themeColor="text1"/>
                  <w:sz w:val="24"/>
                  <w:szCs w:val="24"/>
                  <w:lang w:eastAsia="ru-RU"/>
                </w:rPr>
                <w:t>7.2.3</w:t>
              </w:r>
            </w:hyperlink>
            <w:r w:rsidRPr="007B6F78">
              <w:rPr>
                <w:rFonts w:eastAsia="Times New Roman"/>
                <w:color w:val="000000" w:themeColor="text1"/>
                <w:sz w:val="24"/>
                <w:szCs w:val="24"/>
                <w:lang w:eastAsia="ru-RU"/>
              </w:rPr>
              <w:t>, а также некапитальных сооружений, предназначенных для охраны транспортных средств</w:t>
            </w:r>
          </w:p>
        </w:tc>
        <w:tc>
          <w:tcPr>
            <w:tcW w:w="4110" w:type="dxa"/>
          </w:tcPr>
          <w:p w14:paraId="006F6960" w14:textId="77777777" w:rsidR="00A277E3" w:rsidRPr="007B6F78" w:rsidRDefault="00A277E3" w:rsidP="00A277E3">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Регламенты не устанавливаются.</w:t>
            </w:r>
          </w:p>
          <w:p w14:paraId="4D2A2E2A" w14:textId="77777777" w:rsidR="00A277E3" w:rsidRPr="007B6F78" w:rsidRDefault="00A277E3" w:rsidP="00A277E3">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538BD73F" w14:textId="77777777" w:rsidR="00D200C7" w:rsidRPr="007B6F78" w:rsidRDefault="00D200C7" w:rsidP="00760A5C">
      <w:pPr>
        <w:widowControl w:val="0"/>
        <w:ind w:firstLine="0"/>
        <w:rPr>
          <w:rFonts w:eastAsia="Times New Roman"/>
          <w:b/>
          <w:color w:val="000000" w:themeColor="text1"/>
          <w:sz w:val="27"/>
          <w:szCs w:val="27"/>
          <w:lang w:eastAsia="ru-RU"/>
        </w:rPr>
      </w:pPr>
    </w:p>
    <w:p w14:paraId="36CD5CE3" w14:textId="77777777" w:rsidR="00610552" w:rsidRPr="007B6F78" w:rsidRDefault="00610552" w:rsidP="00475054">
      <w:pPr>
        <w:widowControl w:val="0"/>
        <w:ind w:firstLine="0"/>
        <w:jc w:val="center"/>
        <w:rPr>
          <w:rFonts w:eastAsia="Times New Roman"/>
          <w:b/>
          <w:color w:val="000000" w:themeColor="text1"/>
          <w:sz w:val="27"/>
          <w:szCs w:val="27"/>
          <w:lang w:eastAsia="ru-RU"/>
        </w:rPr>
      </w:pPr>
      <w:r w:rsidRPr="007B6F78">
        <w:rPr>
          <w:rFonts w:eastAsia="Times New Roman"/>
          <w:b/>
          <w:color w:val="000000" w:themeColor="text1"/>
          <w:sz w:val="27"/>
          <w:szCs w:val="27"/>
          <w:lang w:eastAsia="ru-RU"/>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F713180" w14:textId="77777777" w:rsidR="00610552" w:rsidRPr="007B6F78" w:rsidRDefault="00610552" w:rsidP="00610552">
      <w:pPr>
        <w:widowControl w:val="0"/>
        <w:ind w:firstLine="426"/>
        <w:jc w:val="center"/>
        <w:rPr>
          <w:rFonts w:eastAsia="Times New Roman"/>
          <w:b/>
          <w:color w:val="000000" w:themeColor="text1"/>
          <w:sz w:val="27"/>
          <w:szCs w:val="27"/>
          <w:lang w:eastAsia="ru-RU"/>
        </w:rPr>
      </w:pPr>
    </w:p>
    <w:tbl>
      <w:tblPr>
        <w:tblW w:w="992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694"/>
        <w:gridCol w:w="3119"/>
        <w:gridCol w:w="4110"/>
      </w:tblGrid>
      <w:tr w:rsidR="00B87D33" w:rsidRPr="007B6F78" w14:paraId="5DC74D47" w14:textId="77777777" w:rsidTr="00D200C7">
        <w:trPr>
          <w:trHeight w:val="20"/>
          <w:tblHeader/>
        </w:trPr>
        <w:tc>
          <w:tcPr>
            <w:tcW w:w="2694" w:type="dxa"/>
            <w:tcBorders>
              <w:top w:val="single" w:sz="4" w:space="0" w:color="auto"/>
              <w:left w:val="single" w:sz="4" w:space="0" w:color="auto"/>
              <w:bottom w:val="single" w:sz="4" w:space="0" w:color="auto"/>
              <w:right w:val="single" w:sz="4" w:space="0" w:color="auto"/>
            </w:tcBorders>
          </w:tcPr>
          <w:p w14:paraId="3484EED1" w14:textId="77777777" w:rsidR="00D200C7" w:rsidRPr="007B6F78" w:rsidRDefault="00D200C7" w:rsidP="00D200C7">
            <w:pPr>
              <w:tabs>
                <w:tab w:val="left" w:pos="2520"/>
              </w:tabs>
              <w:ind w:firstLine="0"/>
              <w:jc w:val="center"/>
              <w:rPr>
                <w:rFonts w:eastAsia="SimSun"/>
                <w:b/>
                <w:color w:val="000000" w:themeColor="text1"/>
                <w:sz w:val="24"/>
                <w:szCs w:val="24"/>
                <w:lang w:eastAsia="zh-CN"/>
              </w:rPr>
            </w:pPr>
            <w:r w:rsidRPr="007B6F78">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119" w:type="dxa"/>
            <w:tcBorders>
              <w:top w:val="single" w:sz="4" w:space="0" w:color="auto"/>
              <w:left w:val="single" w:sz="4" w:space="0" w:color="auto"/>
              <w:bottom w:val="single" w:sz="4" w:space="0" w:color="auto"/>
              <w:right w:val="single" w:sz="4" w:space="0" w:color="auto"/>
            </w:tcBorders>
          </w:tcPr>
          <w:p w14:paraId="6ACA9061" w14:textId="77777777" w:rsidR="00D200C7" w:rsidRPr="007B6F78" w:rsidRDefault="00D200C7" w:rsidP="00D200C7">
            <w:pPr>
              <w:tabs>
                <w:tab w:val="left" w:pos="2520"/>
              </w:tabs>
              <w:ind w:firstLine="0"/>
              <w:jc w:val="center"/>
              <w:rPr>
                <w:rFonts w:eastAsia="SimSun"/>
                <w:b/>
                <w:color w:val="000000" w:themeColor="text1"/>
                <w:sz w:val="24"/>
                <w:szCs w:val="24"/>
                <w:lang w:eastAsia="zh-CN"/>
              </w:rPr>
            </w:pPr>
            <w:r w:rsidRPr="007B6F78">
              <w:rPr>
                <w:rFonts w:eastAsia="Times New Roman"/>
                <w:b/>
                <w:color w:val="000000" w:themeColor="text1"/>
                <w:sz w:val="24"/>
                <w:szCs w:val="24"/>
                <w:lang w:eastAsia="ru-RU"/>
              </w:rPr>
              <w:t>Описание вида разрешенного использования земельного участка</w:t>
            </w:r>
          </w:p>
        </w:tc>
        <w:tc>
          <w:tcPr>
            <w:tcW w:w="4110" w:type="dxa"/>
            <w:tcBorders>
              <w:top w:val="single" w:sz="4" w:space="0" w:color="auto"/>
              <w:left w:val="single" w:sz="4" w:space="0" w:color="auto"/>
              <w:bottom w:val="single" w:sz="4" w:space="0" w:color="auto"/>
              <w:right w:val="single" w:sz="4" w:space="0" w:color="auto"/>
            </w:tcBorders>
          </w:tcPr>
          <w:p w14:paraId="7811CBE0" w14:textId="77777777" w:rsidR="00D200C7" w:rsidRPr="007B6F78" w:rsidRDefault="00D200C7" w:rsidP="00D200C7">
            <w:pPr>
              <w:tabs>
                <w:tab w:val="left" w:pos="2520"/>
              </w:tabs>
              <w:ind w:firstLine="0"/>
              <w:jc w:val="center"/>
              <w:rPr>
                <w:rFonts w:eastAsia="SimSun"/>
                <w:b/>
                <w:color w:val="000000" w:themeColor="text1"/>
                <w:sz w:val="24"/>
                <w:szCs w:val="24"/>
                <w:lang w:eastAsia="zh-CN"/>
              </w:rPr>
            </w:pPr>
            <w:r w:rsidRPr="007B6F78">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41EC9534" w14:textId="77777777" w:rsidR="00D200C7" w:rsidRPr="007B6F78" w:rsidRDefault="00D200C7" w:rsidP="00D200C7">
      <w:pPr>
        <w:widowControl w:val="0"/>
        <w:ind w:firstLine="0"/>
        <w:rPr>
          <w:rFonts w:eastAsia="Times New Roman"/>
          <w:b/>
          <w:color w:val="000000" w:themeColor="text1"/>
          <w:sz w:val="2"/>
          <w:szCs w:val="2"/>
          <w:lang w:eastAsia="ru-RU"/>
        </w:rPr>
      </w:pPr>
    </w:p>
    <w:tbl>
      <w:tblPr>
        <w:tblW w:w="992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694"/>
        <w:gridCol w:w="3119"/>
        <w:gridCol w:w="4110"/>
      </w:tblGrid>
      <w:tr w:rsidR="00B87D33" w:rsidRPr="007B6F78" w14:paraId="7BB39581" w14:textId="77777777" w:rsidTr="00610552">
        <w:trPr>
          <w:trHeight w:val="20"/>
          <w:tblHeader/>
        </w:trPr>
        <w:tc>
          <w:tcPr>
            <w:tcW w:w="2694" w:type="dxa"/>
            <w:tcBorders>
              <w:top w:val="single" w:sz="4" w:space="0" w:color="auto"/>
              <w:left w:val="single" w:sz="4" w:space="0" w:color="auto"/>
              <w:bottom w:val="single" w:sz="4" w:space="0" w:color="auto"/>
              <w:right w:val="single" w:sz="4" w:space="0" w:color="auto"/>
            </w:tcBorders>
          </w:tcPr>
          <w:p w14:paraId="2C24C1C3" w14:textId="77777777" w:rsidR="00610552" w:rsidRPr="007B6F78" w:rsidRDefault="00D200C7" w:rsidP="00D200C7">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3119" w:type="dxa"/>
            <w:tcBorders>
              <w:top w:val="single" w:sz="4" w:space="0" w:color="auto"/>
              <w:left w:val="single" w:sz="4" w:space="0" w:color="auto"/>
              <w:bottom w:val="single" w:sz="4" w:space="0" w:color="auto"/>
              <w:right w:val="single" w:sz="4" w:space="0" w:color="auto"/>
            </w:tcBorders>
          </w:tcPr>
          <w:p w14:paraId="192A0F76" w14:textId="77777777" w:rsidR="00610552" w:rsidRPr="007B6F78" w:rsidRDefault="00D200C7" w:rsidP="00D200C7">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c>
          <w:tcPr>
            <w:tcW w:w="4110" w:type="dxa"/>
            <w:tcBorders>
              <w:top w:val="single" w:sz="4" w:space="0" w:color="auto"/>
              <w:left w:val="single" w:sz="4" w:space="0" w:color="auto"/>
              <w:bottom w:val="single" w:sz="4" w:space="0" w:color="auto"/>
              <w:right w:val="single" w:sz="4" w:space="0" w:color="auto"/>
            </w:tcBorders>
          </w:tcPr>
          <w:p w14:paraId="7D9FEF7D" w14:textId="77777777" w:rsidR="00610552" w:rsidRPr="007B6F78" w:rsidRDefault="00D200C7" w:rsidP="00D200C7">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B87D33" w:rsidRPr="007B6F78" w14:paraId="03613DCC" w14:textId="77777777" w:rsidTr="00610552">
        <w:trPr>
          <w:trHeight w:val="20"/>
        </w:trPr>
        <w:tc>
          <w:tcPr>
            <w:tcW w:w="2694" w:type="dxa"/>
            <w:tcBorders>
              <w:top w:val="single" w:sz="4" w:space="0" w:color="auto"/>
              <w:bottom w:val="single" w:sz="4" w:space="0" w:color="auto"/>
            </w:tcBorders>
            <w:shd w:val="clear" w:color="auto" w:fill="auto"/>
          </w:tcPr>
          <w:p w14:paraId="337B62E3"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[3.1.1] -</w:t>
            </w:r>
            <w:r w:rsidRPr="007B6F78">
              <w:rPr>
                <w:rFonts w:eastAsia="Times New Roman"/>
                <w:color w:val="000000" w:themeColor="text1"/>
                <w:sz w:val="24"/>
                <w:szCs w:val="24"/>
                <w:lang w:val="en-US" w:eastAsia="ru-RU"/>
              </w:rPr>
              <w:t xml:space="preserve"> </w:t>
            </w:r>
            <w:r w:rsidRPr="007B6F78">
              <w:rPr>
                <w:rFonts w:eastAsia="Times New Roman"/>
                <w:color w:val="000000" w:themeColor="text1"/>
                <w:sz w:val="24"/>
                <w:szCs w:val="24"/>
                <w:lang w:eastAsia="ru-RU"/>
              </w:rPr>
              <w:t>Предоставление коммунальных услуг</w:t>
            </w:r>
          </w:p>
        </w:tc>
        <w:tc>
          <w:tcPr>
            <w:tcW w:w="3119" w:type="dxa"/>
            <w:tcBorders>
              <w:top w:val="single" w:sz="4" w:space="0" w:color="auto"/>
              <w:bottom w:val="single" w:sz="4" w:space="0" w:color="auto"/>
            </w:tcBorders>
            <w:shd w:val="clear" w:color="auto" w:fill="auto"/>
          </w:tcPr>
          <w:p w14:paraId="1F8D5D08"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w:t>
            </w:r>
            <w:r w:rsidRPr="007B6F78">
              <w:rPr>
                <w:rFonts w:eastAsia="Times New Roman"/>
                <w:color w:val="000000" w:themeColor="text1"/>
                <w:sz w:val="24"/>
                <w:szCs w:val="24"/>
                <w:lang w:eastAsia="ru-RU"/>
              </w:rPr>
              <w:lastRenderedPageBreak/>
              <w:t>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110" w:type="dxa"/>
            <w:shd w:val="clear" w:color="auto" w:fill="auto"/>
          </w:tcPr>
          <w:p w14:paraId="0D36C916" w14:textId="2E0F5EBA"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Минимальная/максимальная площадь земельных участков – </w:t>
            </w:r>
            <w:r w:rsidR="00475054"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10 кв. м/</w:t>
            </w:r>
            <w:r w:rsidRPr="007B6F78">
              <w:rPr>
                <w:rFonts w:eastAsia="Times New Roman"/>
                <w:bCs/>
                <w:color w:val="000000" w:themeColor="text1"/>
                <w:sz w:val="24"/>
                <w:szCs w:val="24"/>
                <w:lang w:eastAsia="ru-RU"/>
              </w:rPr>
              <w:t>10000 кв. м.</w:t>
            </w:r>
          </w:p>
          <w:p w14:paraId="09CD07EB" w14:textId="77777777" w:rsidR="00610552" w:rsidRPr="007B6F78" w:rsidRDefault="00610552" w:rsidP="00971FF6">
            <w:pPr>
              <w:autoSpaceDN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w:t>
            </w:r>
            <w:r w:rsidR="00D200C7" w:rsidRPr="007B6F78">
              <w:rPr>
                <w:rFonts w:eastAsia="Times New Roman"/>
                <w:color w:val="000000" w:themeColor="text1"/>
                <w:sz w:val="24"/>
                <w:szCs w:val="24"/>
                <w:lang w:eastAsia="ru-RU"/>
              </w:rPr>
              <w:t>ьных участков –</w:t>
            </w:r>
            <w:r w:rsidRPr="007B6F78">
              <w:rPr>
                <w:rFonts w:eastAsia="Times New Roman"/>
                <w:color w:val="000000" w:themeColor="text1"/>
                <w:sz w:val="24"/>
                <w:szCs w:val="24"/>
                <w:lang w:eastAsia="ru-RU"/>
              </w:rPr>
              <w:t xml:space="preserve"> 1 м.</w:t>
            </w:r>
          </w:p>
          <w:p w14:paraId="19B57B52"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w:t>
            </w:r>
            <w:r w:rsidR="00D200C7" w:rsidRPr="007B6F78">
              <w:rPr>
                <w:rFonts w:eastAsia="SimSun"/>
                <w:color w:val="000000" w:themeColor="text1"/>
                <w:sz w:val="24"/>
                <w:szCs w:val="24"/>
                <w:lang w:eastAsia="zh-CN"/>
              </w:rPr>
              <w:t xml:space="preserve">тажей зданий – </w:t>
            </w:r>
            <w:r w:rsidRPr="007B6F78">
              <w:rPr>
                <w:rFonts w:eastAsia="SimSun"/>
                <w:color w:val="000000" w:themeColor="text1"/>
                <w:sz w:val="24"/>
                <w:szCs w:val="24"/>
                <w:lang w:eastAsia="zh-CN"/>
              </w:rPr>
              <w:t xml:space="preserve">3 этажа (включая мансардный этаж). </w:t>
            </w:r>
          </w:p>
          <w:p w14:paraId="6248AE10"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строений, сооружений от уровня земли – 20 м.</w:t>
            </w:r>
          </w:p>
          <w:p w14:paraId="194A7B46" w14:textId="77777777" w:rsidR="00610552" w:rsidRPr="007B6F78"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80%</w:t>
            </w:r>
            <w:r w:rsidR="00D200C7" w:rsidRPr="007B6F78">
              <w:rPr>
                <w:rFonts w:eastAsia="SimSun"/>
                <w:color w:val="000000" w:themeColor="text1"/>
                <w:sz w:val="24"/>
                <w:szCs w:val="24"/>
                <w:lang w:eastAsia="zh-CN"/>
              </w:rPr>
              <w:t>.</w:t>
            </w:r>
          </w:p>
          <w:p w14:paraId="5967EFA4" w14:textId="77777777" w:rsidR="00610552" w:rsidRPr="007B6F78"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650E26CD" w14:textId="77777777" w:rsidTr="00610552">
        <w:trPr>
          <w:trHeight w:val="20"/>
        </w:trPr>
        <w:tc>
          <w:tcPr>
            <w:tcW w:w="2694" w:type="dxa"/>
            <w:tcBorders>
              <w:top w:val="single" w:sz="4" w:space="0" w:color="auto"/>
              <w:bottom w:val="single" w:sz="4" w:space="0" w:color="auto"/>
            </w:tcBorders>
            <w:shd w:val="clear" w:color="auto" w:fill="auto"/>
          </w:tcPr>
          <w:p w14:paraId="448C7F12"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[3.1.2] - Административные здания организаций, обеспечивающих предоставление коммунальных услуг</w:t>
            </w:r>
          </w:p>
        </w:tc>
        <w:tc>
          <w:tcPr>
            <w:tcW w:w="3119" w:type="dxa"/>
            <w:tcBorders>
              <w:top w:val="single" w:sz="4" w:space="0" w:color="auto"/>
              <w:bottom w:val="single" w:sz="4" w:space="0" w:color="auto"/>
            </w:tcBorders>
            <w:shd w:val="clear" w:color="auto" w:fill="auto"/>
          </w:tcPr>
          <w:p w14:paraId="5CF3A5B6"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4110" w:type="dxa"/>
            <w:shd w:val="clear" w:color="auto" w:fill="auto"/>
            <w:vAlign w:val="center"/>
          </w:tcPr>
          <w:p w14:paraId="0A291E99" w14:textId="479E2D5A"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w:t>
            </w:r>
            <w:r w:rsidR="00475054" w:rsidRPr="007B6F78">
              <w:rPr>
                <w:rFonts w:eastAsia="SimSun"/>
                <w:color w:val="000000" w:themeColor="text1"/>
                <w:sz w:val="24"/>
                <w:szCs w:val="24"/>
                <w:lang w:eastAsia="zh-CN"/>
              </w:rPr>
              <w:t xml:space="preserve">ая площадь земельных участков –                                               </w:t>
            </w:r>
            <w:r w:rsidR="00125DCA"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50 кв. м/</w:t>
            </w:r>
            <w:r w:rsidRPr="007B6F78">
              <w:rPr>
                <w:rFonts w:eastAsia="Times New Roman"/>
                <w:bCs/>
                <w:color w:val="000000" w:themeColor="text1"/>
                <w:sz w:val="24"/>
                <w:szCs w:val="24"/>
                <w:lang w:eastAsia="ru-RU"/>
              </w:rPr>
              <w:t>5000 кв. м.</w:t>
            </w:r>
          </w:p>
          <w:p w14:paraId="66878123" w14:textId="77777777" w:rsidR="00610552" w:rsidRPr="007B6F78" w:rsidRDefault="00610552" w:rsidP="00971FF6">
            <w:pPr>
              <w:autoSpaceDN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w:t>
            </w:r>
            <w:r w:rsidR="00D200C7" w:rsidRPr="007B6F78">
              <w:rPr>
                <w:rFonts w:eastAsia="Times New Roman"/>
                <w:color w:val="000000" w:themeColor="text1"/>
                <w:sz w:val="24"/>
                <w:szCs w:val="24"/>
                <w:lang w:eastAsia="ru-RU"/>
              </w:rPr>
              <w:t xml:space="preserve">иц земельных участков – </w:t>
            </w:r>
            <w:r w:rsidRPr="007B6F78">
              <w:rPr>
                <w:rFonts w:eastAsia="Times New Roman"/>
                <w:color w:val="000000" w:themeColor="text1"/>
                <w:sz w:val="24"/>
                <w:szCs w:val="24"/>
                <w:lang w:eastAsia="ru-RU"/>
              </w:rPr>
              <w:t>3 м.</w:t>
            </w:r>
          </w:p>
          <w:p w14:paraId="77720656"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w:t>
            </w:r>
            <w:r w:rsidR="00D200C7" w:rsidRPr="007B6F78">
              <w:rPr>
                <w:rFonts w:eastAsia="SimSun"/>
                <w:color w:val="000000" w:themeColor="text1"/>
                <w:sz w:val="24"/>
                <w:szCs w:val="24"/>
                <w:lang w:eastAsia="zh-CN"/>
              </w:rPr>
              <w:t xml:space="preserve">тажей зданий – </w:t>
            </w:r>
            <w:r w:rsidRPr="007B6F78">
              <w:rPr>
                <w:rFonts w:eastAsia="SimSun"/>
                <w:color w:val="000000" w:themeColor="text1"/>
                <w:sz w:val="24"/>
                <w:szCs w:val="24"/>
                <w:lang w:eastAsia="zh-CN"/>
              </w:rPr>
              <w:t>3 этажа (включая мансардный этаж).</w:t>
            </w:r>
          </w:p>
          <w:p w14:paraId="6C69FD49"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строений, сооружений от уровня земли – 20 м.</w:t>
            </w:r>
          </w:p>
          <w:p w14:paraId="3926D706" w14:textId="26CB5C5D" w:rsidR="00610552" w:rsidRPr="007B6F78"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r w:rsidR="00475054" w:rsidRPr="007B6F78">
              <w:rPr>
                <w:rFonts w:eastAsia="SimSun"/>
                <w:color w:val="000000" w:themeColor="text1"/>
                <w:sz w:val="24"/>
                <w:szCs w:val="24"/>
                <w:lang w:eastAsia="zh-CN"/>
              </w:rPr>
              <w:t>.</w:t>
            </w:r>
          </w:p>
          <w:p w14:paraId="2213E49D" w14:textId="46EA6806" w:rsidR="00610552" w:rsidRPr="007B6F78" w:rsidRDefault="00610552" w:rsidP="00971FF6">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475054" w:rsidRPr="007B6F78">
              <w:rPr>
                <w:rFonts w:eastAsia="SimSun"/>
                <w:color w:val="000000" w:themeColor="text1"/>
                <w:sz w:val="24"/>
                <w:szCs w:val="24"/>
                <w:lang w:eastAsia="zh-CN"/>
              </w:rPr>
              <w:t>ленения земельного участка –</w:t>
            </w:r>
            <w:r w:rsidRPr="007B6F78">
              <w:rPr>
                <w:rFonts w:eastAsia="SimSun"/>
                <w:color w:val="000000" w:themeColor="text1"/>
                <w:sz w:val="24"/>
                <w:szCs w:val="24"/>
                <w:lang w:eastAsia="zh-CN"/>
              </w:rPr>
              <w:t xml:space="preserve"> 30 %.</w:t>
            </w:r>
          </w:p>
          <w:p w14:paraId="70360FEF" w14:textId="77777777" w:rsidR="00610552" w:rsidRPr="007B6F78"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20A8767D" w14:textId="77777777" w:rsidTr="00610552">
        <w:trPr>
          <w:trHeight w:val="20"/>
        </w:trPr>
        <w:tc>
          <w:tcPr>
            <w:tcW w:w="2694" w:type="dxa"/>
            <w:tcBorders>
              <w:top w:val="single" w:sz="4" w:space="0" w:color="auto"/>
              <w:bottom w:val="single" w:sz="4" w:space="0" w:color="auto"/>
            </w:tcBorders>
            <w:shd w:val="clear" w:color="auto" w:fill="auto"/>
          </w:tcPr>
          <w:p w14:paraId="6AF384B9"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[3.9] - Обеспечение научной деятельности</w:t>
            </w:r>
          </w:p>
        </w:tc>
        <w:tc>
          <w:tcPr>
            <w:tcW w:w="3119" w:type="dxa"/>
            <w:tcBorders>
              <w:top w:val="single" w:sz="4" w:space="0" w:color="auto"/>
              <w:bottom w:val="single" w:sz="4" w:space="0" w:color="auto"/>
            </w:tcBorders>
            <w:shd w:val="clear" w:color="auto" w:fill="auto"/>
          </w:tcPr>
          <w:p w14:paraId="1B37AFE2"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164" w:anchor="/document/70736874/entry/10391" w:history="1">
              <w:r w:rsidRPr="007B6F78">
                <w:rPr>
                  <w:rFonts w:eastAsia="Times New Roman"/>
                  <w:color w:val="000000" w:themeColor="text1"/>
                  <w:sz w:val="24"/>
                  <w:szCs w:val="24"/>
                  <w:lang w:eastAsia="ru-RU"/>
                </w:rPr>
                <w:t>кодами 3.9.1 - 3.9.3</w:t>
              </w:r>
            </w:hyperlink>
          </w:p>
        </w:tc>
        <w:tc>
          <w:tcPr>
            <w:tcW w:w="4110" w:type="dxa"/>
            <w:shd w:val="clear" w:color="auto" w:fill="auto"/>
            <w:vAlign w:val="center"/>
          </w:tcPr>
          <w:p w14:paraId="4263428C" w14:textId="6C26B62B"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 </w:t>
            </w:r>
            <w:r w:rsidR="00475054"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50 кв. м/</w:t>
            </w:r>
            <w:r w:rsidRPr="007B6F78">
              <w:rPr>
                <w:rFonts w:eastAsia="Times New Roman"/>
                <w:bCs/>
                <w:color w:val="000000" w:themeColor="text1"/>
                <w:sz w:val="24"/>
                <w:szCs w:val="24"/>
                <w:lang w:eastAsia="ru-RU"/>
              </w:rPr>
              <w:t>10000 кв. м.</w:t>
            </w:r>
          </w:p>
          <w:p w14:paraId="74FCDFB4"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- 3 м.</w:t>
            </w:r>
          </w:p>
          <w:p w14:paraId="241EFD58"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53E9E3AC" w14:textId="25BA3C72" w:rsidR="00610552" w:rsidRPr="007B6F78"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r w:rsidR="00475054" w:rsidRPr="007B6F78">
              <w:rPr>
                <w:rFonts w:eastAsia="SimSun"/>
                <w:color w:val="000000" w:themeColor="text1"/>
                <w:sz w:val="24"/>
                <w:szCs w:val="24"/>
                <w:lang w:eastAsia="zh-CN"/>
              </w:rPr>
              <w:t>.</w:t>
            </w:r>
          </w:p>
          <w:p w14:paraId="4ED01AFF" w14:textId="77777777" w:rsidR="00610552" w:rsidRPr="007B6F78"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639DBE9C" w14:textId="77777777" w:rsidTr="00610552">
        <w:trPr>
          <w:trHeight w:val="20"/>
        </w:trPr>
        <w:tc>
          <w:tcPr>
            <w:tcW w:w="2694" w:type="dxa"/>
            <w:tcBorders>
              <w:top w:val="single" w:sz="4" w:space="0" w:color="auto"/>
              <w:bottom w:val="single" w:sz="4" w:space="0" w:color="auto"/>
            </w:tcBorders>
            <w:shd w:val="clear" w:color="auto" w:fill="auto"/>
          </w:tcPr>
          <w:p w14:paraId="79D668AE"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[4.1] - Деловое управление</w:t>
            </w:r>
          </w:p>
        </w:tc>
        <w:tc>
          <w:tcPr>
            <w:tcW w:w="3119" w:type="dxa"/>
            <w:tcBorders>
              <w:top w:val="single" w:sz="4" w:space="0" w:color="auto"/>
              <w:bottom w:val="single" w:sz="4" w:space="0" w:color="auto"/>
            </w:tcBorders>
            <w:shd w:val="clear" w:color="auto" w:fill="auto"/>
          </w:tcPr>
          <w:p w14:paraId="317AE228"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110" w:type="dxa"/>
            <w:shd w:val="clear" w:color="auto" w:fill="auto"/>
          </w:tcPr>
          <w:p w14:paraId="5242F79D"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w:t>
            </w:r>
            <w:r w:rsidR="00267CA1" w:rsidRPr="007B6F78">
              <w:rPr>
                <w:rFonts w:eastAsia="SimSun"/>
                <w:color w:val="000000" w:themeColor="text1"/>
                <w:sz w:val="24"/>
                <w:szCs w:val="24"/>
                <w:lang w:eastAsia="zh-CN"/>
              </w:rPr>
              <w:t>лощадь земельных участков – 50/10</w:t>
            </w:r>
            <w:r w:rsidRPr="007B6F78">
              <w:rPr>
                <w:rFonts w:eastAsia="SimSun"/>
                <w:color w:val="000000" w:themeColor="text1"/>
                <w:sz w:val="24"/>
                <w:szCs w:val="24"/>
                <w:lang w:eastAsia="zh-CN"/>
              </w:rPr>
              <w:t>000 кв. м.</w:t>
            </w:r>
          </w:p>
          <w:p w14:paraId="6E222F21"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3 м.</w:t>
            </w:r>
          </w:p>
          <w:p w14:paraId="3076F0D0"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5E011DB9" w14:textId="5AE209E5" w:rsidR="00610552" w:rsidRPr="007B6F78" w:rsidRDefault="00610552" w:rsidP="00971FF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r w:rsidR="00475054" w:rsidRPr="007B6F78">
              <w:rPr>
                <w:rFonts w:eastAsia="SimSun"/>
                <w:color w:val="000000" w:themeColor="text1"/>
                <w:sz w:val="24"/>
                <w:szCs w:val="24"/>
                <w:lang w:eastAsia="zh-CN"/>
              </w:rPr>
              <w:t>.</w:t>
            </w:r>
          </w:p>
          <w:p w14:paraId="6BDE2AF4" w14:textId="77493351" w:rsidR="00610552" w:rsidRPr="007B6F78" w:rsidRDefault="00610552" w:rsidP="00971FF6">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475054"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4522D04C" w14:textId="77777777" w:rsidR="00610552" w:rsidRPr="007B6F78" w:rsidRDefault="00610552" w:rsidP="00971FF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356E10F8" w14:textId="77777777" w:rsidTr="00610552">
        <w:trPr>
          <w:trHeight w:val="20"/>
        </w:trPr>
        <w:tc>
          <w:tcPr>
            <w:tcW w:w="2694" w:type="dxa"/>
            <w:tcBorders>
              <w:top w:val="single" w:sz="4" w:space="0" w:color="auto"/>
              <w:bottom w:val="single" w:sz="4" w:space="0" w:color="auto"/>
            </w:tcBorders>
            <w:shd w:val="clear" w:color="auto" w:fill="auto"/>
          </w:tcPr>
          <w:p w14:paraId="35A6600F"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[4.4] - Магазины</w:t>
            </w:r>
          </w:p>
        </w:tc>
        <w:tc>
          <w:tcPr>
            <w:tcW w:w="3119" w:type="dxa"/>
            <w:tcBorders>
              <w:top w:val="single" w:sz="4" w:space="0" w:color="auto"/>
              <w:bottom w:val="single" w:sz="4" w:space="0" w:color="auto"/>
            </w:tcBorders>
            <w:shd w:val="clear" w:color="auto" w:fill="auto"/>
          </w:tcPr>
          <w:p w14:paraId="4ABFDCD1"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110" w:type="dxa"/>
            <w:shd w:val="clear" w:color="auto" w:fill="auto"/>
            <w:vAlign w:val="center"/>
          </w:tcPr>
          <w:p w14:paraId="3D870EB3"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50/5000 кв. м.</w:t>
            </w:r>
          </w:p>
          <w:p w14:paraId="014BBB87" w14:textId="69B63193"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Минимальные отступы от грани</w:t>
            </w:r>
            <w:r w:rsidR="00475054" w:rsidRPr="007B6F78">
              <w:rPr>
                <w:rFonts w:eastAsia="SimSun"/>
                <w:color w:val="000000" w:themeColor="text1"/>
                <w:sz w:val="24"/>
                <w:szCs w:val="24"/>
                <w:lang w:eastAsia="zh-CN"/>
              </w:rPr>
              <w:t xml:space="preserve">ц земельных участков - </w:t>
            </w:r>
            <w:r w:rsidRPr="007B6F78">
              <w:rPr>
                <w:rFonts w:eastAsia="SimSun"/>
                <w:color w:val="000000" w:themeColor="text1"/>
                <w:sz w:val="24"/>
                <w:szCs w:val="24"/>
                <w:lang w:eastAsia="zh-CN"/>
              </w:rPr>
              <w:t>3 м.</w:t>
            </w:r>
          </w:p>
          <w:p w14:paraId="5165DCFE"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4BDBE9E5" w14:textId="0566775A" w:rsidR="00610552" w:rsidRPr="007B6F78" w:rsidRDefault="00610552" w:rsidP="00971FF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r w:rsidR="00475054" w:rsidRPr="007B6F78">
              <w:rPr>
                <w:rFonts w:eastAsia="SimSun"/>
                <w:color w:val="000000" w:themeColor="text1"/>
                <w:sz w:val="24"/>
                <w:szCs w:val="24"/>
                <w:lang w:eastAsia="zh-CN"/>
              </w:rPr>
              <w:t>.</w:t>
            </w:r>
          </w:p>
          <w:p w14:paraId="4EA8D187" w14:textId="0857CABC" w:rsidR="00610552" w:rsidRPr="007B6F78" w:rsidRDefault="00610552" w:rsidP="00971FF6">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Минимальный процент озеленения </w:t>
            </w:r>
            <w:r w:rsidR="00475054" w:rsidRPr="007B6F78">
              <w:rPr>
                <w:rFonts w:eastAsia="SimSun"/>
                <w:color w:val="000000" w:themeColor="text1"/>
                <w:sz w:val="24"/>
                <w:szCs w:val="24"/>
                <w:lang w:eastAsia="zh-CN"/>
              </w:rPr>
              <w:t>земельного участка – 30</w:t>
            </w:r>
            <w:r w:rsidRPr="007B6F78">
              <w:rPr>
                <w:rFonts w:eastAsia="SimSun"/>
                <w:color w:val="000000" w:themeColor="text1"/>
                <w:sz w:val="24"/>
                <w:szCs w:val="24"/>
                <w:lang w:eastAsia="zh-CN"/>
              </w:rPr>
              <w:t>%.</w:t>
            </w:r>
          </w:p>
          <w:p w14:paraId="3D7B11FE" w14:textId="77777777" w:rsidR="00610552" w:rsidRPr="007B6F78" w:rsidRDefault="00610552" w:rsidP="00971FF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2FEFF9B0" w14:textId="77777777" w:rsidTr="00610552">
        <w:trPr>
          <w:trHeight w:val="20"/>
        </w:trPr>
        <w:tc>
          <w:tcPr>
            <w:tcW w:w="2694" w:type="dxa"/>
            <w:tcBorders>
              <w:top w:val="single" w:sz="4" w:space="0" w:color="auto"/>
              <w:bottom w:val="single" w:sz="4" w:space="0" w:color="auto"/>
            </w:tcBorders>
            <w:shd w:val="clear" w:color="auto" w:fill="auto"/>
          </w:tcPr>
          <w:p w14:paraId="2C80CA3B"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[4.9.1.1] - Заправка транспортных средств</w:t>
            </w:r>
          </w:p>
        </w:tc>
        <w:tc>
          <w:tcPr>
            <w:tcW w:w="3119" w:type="dxa"/>
            <w:tcBorders>
              <w:top w:val="single" w:sz="4" w:space="0" w:color="auto"/>
              <w:bottom w:val="single" w:sz="4" w:space="0" w:color="auto"/>
            </w:tcBorders>
            <w:shd w:val="clear" w:color="auto" w:fill="auto"/>
          </w:tcPr>
          <w:p w14:paraId="63DAF599"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4110" w:type="dxa"/>
            <w:shd w:val="clear" w:color="auto" w:fill="auto"/>
            <w:vAlign w:val="center"/>
          </w:tcPr>
          <w:p w14:paraId="620CE950" w14:textId="77777777" w:rsidR="00610552" w:rsidRPr="007B6F78" w:rsidRDefault="00610552" w:rsidP="00971FF6">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- 100/5000 кв. м.</w:t>
            </w:r>
          </w:p>
          <w:p w14:paraId="245F9022"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Минимальные отступы от границ земельных участков - 3 м.</w:t>
            </w:r>
          </w:p>
          <w:p w14:paraId="01293BAD"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строений, сооружений от уровня земли - 10 м.</w:t>
            </w:r>
          </w:p>
          <w:p w14:paraId="25E30EBA"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p>
          <w:p w14:paraId="12B8B5DD" w14:textId="77777777" w:rsidR="00610552" w:rsidRPr="007B6F78" w:rsidRDefault="00610552" w:rsidP="00971FF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5325986B" w14:textId="32BA2D6F" w:rsidR="00610552" w:rsidRPr="007B6F78" w:rsidRDefault="00610552" w:rsidP="00971FF6">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475054"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64551ABF" w14:textId="77777777" w:rsidR="00610552" w:rsidRPr="007B6F78" w:rsidRDefault="00610552" w:rsidP="00971FF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7230BA05" w14:textId="77777777" w:rsidTr="00610552">
        <w:trPr>
          <w:trHeight w:val="20"/>
        </w:trPr>
        <w:tc>
          <w:tcPr>
            <w:tcW w:w="2694" w:type="dxa"/>
            <w:tcBorders>
              <w:top w:val="single" w:sz="4" w:space="0" w:color="auto"/>
              <w:bottom w:val="single" w:sz="4" w:space="0" w:color="auto"/>
            </w:tcBorders>
            <w:shd w:val="clear" w:color="auto" w:fill="auto"/>
          </w:tcPr>
          <w:p w14:paraId="244AA8C9"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[4.9.1.3] - Автомобильные мойки</w:t>
            </w:r>
          </w:p>
        </w:tc>
        <w:tc>
          <w:tcPr>
            <w:tcW w:w="3119" w:type="dxa"/>
            <w:tcBorders>
              <w:top w:val="single" w:sz="4" w:space="0" w:color="auto"/>
              <w:bottom w:val="single" w:sz="4" w:space="0" w:color="auto"/>
            </w:tcBorders>
            <w:shd w:val="clear" w:color="auto" w:fill="auto"/>
          </w:tcPr>
          <w:p w14:paraId="5F39E44F"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автомобильных моек, а также размещение магазинов сопутствующей торговли</w:t>
            </w:r>
          </w:p>
        </w:tc>
        <w:tc>
          <w:tcPr>
            <w:tcW w:w="4110" w:type="dxa"/>
            <w:shd w:val="clear" w:color="auto" w:fill="auto"/>
            <w:vAlign w:val="center"/>
          </w:tcPr>
          <w:p w14:paraId="4AF89ADE" w14:textId="77777777" w:rsidR="00610552" w:rsidRPr="007B6F78" w:rsidRDefault="00610552" w:rsidP="00971FF6">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- 100/5000 кв. м.</w:t>
            </w:r>
          </w:p>
          <w:p w14:paraId="3E5A0D44" w14:textId="50702AF8"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Минимальные отступы от границ зем</w:t>
            </w:r>
            <w:r w:rsidR="00475054" w:rsidRPr="007B6F78">
              <w:rPr>
                <w:rFonts w:eastAsia="SimSun"/>
                <w:color w:val="000000" w:themeColor="text1"/>
                <w:sz w:val="24"/>
                <w:szCs w:val="24"/>
                <w:lang w:eastAsia="zh-CN"/>
              </w:rPr>
              <w:t xml:space="preserve">ельных участков - </w:t>
            </w:r>
            <w:r w:rsidRPr="007B6F78">
              <w:rPr>
                <w:rFonts w:eastAsia="SimSun"/>
                <w:color w:val="000000" w:themeColor="text1"/>
                <w:sz w:val="24"/>
                <w:szCs w:val="24"/>
                <w:lang w:eastAsia="zh-CN"/>
              </w:rPr>
              <w:t>3 м.</w:t>
            </w:r>
          </w:p>
          <w:p w14:paraId="1FBBC2A5"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строений, сооружений от уровня земли - 10 м.</w:t>
            </w:r>
          </w:p>
          <w:p w14:paraId="0126FEB9"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p>
          <w:p w14:paraId="5006BD52" w14:textId="77777777" w:rsidR="00610552" w:rsidRPr="007B6F78" w:rsidRDefault="00610552" w:rsidP="00971FF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При размещении объектов малого бизнеса, относящихся к V классу опасности, в условиях сложившейся градостроительной ситуации (при </w:t>
            </w:r>
            <w:r w:rsidRPr="007B6F78">
              <w:rPr>
                <w:rFonts w:eastAsia="SimSun"/>
                <w:color w:val="000000" w:themeColor="text1"/>
                <w:sz w:val="24"/>
                <w:szCs w:val="24"/>
                <w:lang w:eastAsia="zh-CN"/>
              </w:rPr>
              <w:lastRenderedPageBreak/>
              <w:t>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2D99E2E2" w14:textId="34D2003E" w:rsidR="00610552" w:rsidRPr="007B6F78" w:rsidRDefault="00610552" w:rsidP="00971FF6">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475054"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03A1D338" w14:textId="77777777" w:rsidR="00610552" w:rsidRPr="007B6F78" w:rsidRDefault="00610552" w:rsidP="00971FF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0EBCB315" w14:textId="77777777" w:rsidTr="00610552">
        <w:trPr>
          <w:trHeight w:val="20"/>
        </w:trPr>
        <w:tc>
          <w:tcPr>
            <w:tcW w:w="2694" w:type="dxa"/>
            <w:tcBorders>
              <w:top w:val="single" w:sz="4" w:space="0" w:color="auto"/>
              <w:bottom w:val="single" w:sz="4" w:space="0" w:color="auto"/>
            </w:tcBorders>
            <w:shd w:val="clear" w:color="auto" w:fill="auto"/>
          </w:tcPr>
          <w:p w14:paraId="525D583D"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[4.9.1.4] - Ремонт автомобилей</w:t>
            </w:r>
          </w:p>
        </w:tc>
        <w:tc>
          <w:tcPr>
            <w:tcW w:w="3119" w:type="dxa"/>
            <w:tcBorders>
              <w:top w:val="single" w:sz="4" w:space="0" w:color="auto"/>
              <w:bottom w:val="single" w:sz="4" w:space="0" w:color="auto"/>
            </w:tcBorders>
            <w:shd w:val="clear" w:color="auto" w:fill="auto"/>
          </w:tcPr>
          <w:p w14:paraId="620EF0E7"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4110" w:type="dxa"/>
            <w:shd w:val="clear" w:color="auto" w:fill="auto"/>
            <w:vAlign w:val="center"/>
          </w:tcPr>
          <w:p w14:paraId="723CB877" w14:textId="3982EEEB" w:rsidR="00610552" w:rsidRPr="007B6F78" w:rsidRDefault="00610552" w:rsidP="00971FF6">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w:t>
            </w:r>
            <w:r w:rsidR="00971FF6" w:rsidRPr="007B6F78">
              <w:rPr>
                <w:rFonts w:eastAsia="SimSun"/>
                <w:color w:val="000000" w:themeColor="text1"/>
                <w:sz w:val="24"/>
                <w:szCs w:val="24"/>
                <w:lang w:eastAsia="zh-CN"/>
              </w:rPr>
              <w:t>–</w:t>
            </w:r>
            <w:r w:rsidRPr="007B6F78">
              <w:rPr>
                <w:rFonts w:eastAsia="SimSun"/>
                <w:color w:val="000000" w:themeColor="text1"/>
                <w:sz w:val="24"/>
                <w:szCs w:val="24"/>
                <w:lang w:eastAsia="zh-CN"/>
              </w:rPr>
              <w:t xml:space="preserve"> </w:t>
            </w:r>
            <w:r w:rsidR="00475054"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100</w:t>
            </w:r>
            <w:r w:rsidR="00971FF6"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/5000 кв. м.</w:t>
            </w:r>
          </w:p>
          <w:p w14:paraId="1E7D9250"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Минимальные отступы от границ земельн</w:t>
            </w:r>
            <w:r w:rsidR="0042708F" w:rsidRPr="007B6F78">
              <w:rPr>
                <w:rFonts w:eastAsia="SimSun"/>
                <w:color w:val="000000" w:themeColor="text1"/>
                <w:sz w:val="24"/>
                <w:szCs w:val="24"/>
                <w:lang w:eastAsia="zh-CN"/>
              </w:rPr>
              <w:t xml:space="preserve">ых участков - </w:t>
            </w:r>
            <w:r w:rsidRPr="007B6F78">
              <w:rPr>
                <w:rFonts w:eastAsia="SimSun"/>
                <w:color w:val="000000" w:themeColor="text1"/>
                <w:sz w:val="24"/>
                <w:szCs w:val="24"/>
                <w:lang w:eastAsia="zh-CN"/>
              </w:rPr>
              <w:t>3 м.</w:t>
            </w:r>
          </w:p>
          <w:p w14:paraId="5262BBE3"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строений, сооружений от уровня земли – 10.</w:t>
            </w:r>
          </w:p>
          <w:p w14:paraId="30CECF7A"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p>
          <w:p w14:paraId="08FA5743" w14:textId="77777777" w:rsidR="00610552" w:rsidRPr="007B6F78" w:rsidRDefault="00610552" w:rsidP="00971FF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06F253F3" w14:textId="77777777" w:rsidR="00610552" w:rsidRPr="007B6F78" w:rsidRDefault="00610552" w:rsidP="00971FF6">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озеленения земельного участка – 30 %.</w:t>
            </w:r>
          </w:p>
          <w:p w14:paraId="198B4402" w14:textId="77777777" w:rsidR="00610552" w:rsidRPr="007B6F78" w:rsidRDefault="00610552" w:rsidP="00971FF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E34A2D" w:rsidRPr="007B6F78" w14:paraId="1EFBB8C6" w14:textId="77777777" w:rsidTr="00F67905">
        <w:trPr>
          <w:trHeight w:val="20"/>
        </w:trPr>
        <w:tc>
          <w:tcPr>
            <w:tcW w:w="2694" w:type="dxa"/>
            <w:shd w:val="clear" w:color="auto" w:fill="auto"/>
          </w:tcPr>
          <w:p w14:paraId="58C24E7D" w14:textId="1826AE95" w:rsidR="00E34A2D" w:rsidRPr="007B6F78" w:rsidRDefault="00E34A2D" w:rsidP="00E34A2D">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[7.2] - Автомобильный транспорт</w:t>
            </w:r>
          </w:p>
        </w:tc>
        <w:tc>
          <w:tcPr>
            <w:tcW w:w="3119" w:type="dxa"/>
            <w:shd w:val="clear" w:color="auto" w:fill="auto"/>
          </w:tcPr>
          <w:p w14:paraId="1F0442B4" w14:textId="77777777" w:rsidR="00E34A2D" w:rsidRPr="007B6F78" w:rsidRDefault="00E34A2D" w:rsidP="00E34A2D">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и сооружений автомобильного транспорта.</w:t>
            </w:r>
          </w:p>
          <w:p w14:paraId="3149F883" w14:textId="017FAC31" w:rsidR="00E34A2D" w:rsidRPr="007B6F78" w:rsidRDefault="00E34A2D" w:rsidP="00E34A2D">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Содержание данного вида разрешенного использования включает в себя содержание видов разрешенного </w:t>
            </w:r>
            <w:r w:rsidRPr="007B6F78">
              <w:rPr>
                <w:rFonts w:eastAsia="Times New Roman"/>
                <w:color w:val="000000" w:themeColor="text1"/>
                <w:sz w:val="24"/>
                <w:szCs w:val="24"/>
                <w:lang w:eastAsia="ru-RU"/>
              </w:rPr>
              <w:lastRenderedPageBreak/>
              <w:t>использования с </w:t>
            </w:r>
            <w:hyperlink r:id="rId165" w:anchor="/document/70736874/entry/1721" w:history="1">
              <w:r w:rsidRPr="007B6F78">
                <w:rPr>
                  <w:rFonts w:eastAsia="Times New Roman"/>
                  <w:color w:val="000000" w:themeColor="text1"/>
                  <w:sz w:val="24"/>
                  <w:szCs w:val="24"/>
                  <w:lang w:eastAsia="ru-RU"/>
                </w:rPr>
                <w:t>кодами 7.2.1 - 7.2.3</w:t>
              </w:r>
            </w:hyperlink>
          </w:p>
        </w:tc>
        <w:tc>
          <w:tcPr>
            <w:tcW w:w="4110" w:type="dxa"/>
            <w:vAlign w:val="center"/>
          </w:tcPr>
          <w:p w14:paraId="19FD7B24" w14:textId="77777777" w:rsidR="00E34A2D" w:rsidRPr="007B6F78" w:rsidRDefault="00E34A2D" w:rsidP="00E34A2D">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Минимальная/максимальная площадь земельных участков -                                          50 кв. м/</w:t>
            </w:r>
            <w:r w:rsidRPr="007B6F78">
              <w:rPr>
                <w:rFonts w:eastAsia="Times New Roman"/>
                <w:bCs/>
                <w:color w:val="000000" w:themeColor="text1"/>
                <w:sz w:val="24"/>
                <w:szCs w:val="24"/>
                <w:lang w:eastAsia="ru-RU"/>
              </w:rPr>
              <w:t>10000 кв. м.</w:t>
            </w:r>
          </w:p>
          <w:p w14:paraId="2C69D56B" w14:textId="77777777" w:rsidR="00E34A2D" w:rsidRPr="007B6F78" w:rsidRDefault="00E34A2D" w:rsidP="00E34A2D">
            <w:pPr>
              <w:autoSpaceDN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земельных участков - 3 м.</w:t>
            </w:r>
          </w:p>
          <w:p w14:paraId="732D37D5" w14:textId="77777777" w:rsidR="00E34A2D" w:rsidRPr="007B6F78" w:rsidRDefault="00E34A2D" w:rsidP="00E34A2D">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Максимальное количество надземных этажей зданий – 3 этажа (включая мансардный этаж). </w:t>
            </w:r>
          </w:p>
          <w:p w14:paraId="28C3D34A" w14:textId="77777777" w:rsidR="00E34A2D" w:rsidRPr="007B6F78" w:rsidRDefault="00E34A2D" w:rsidP="00E34A2D">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строений, сооружений от уровня земли - 20 м.</w:t>
            </w:r>
          </w:p>
          <w:p w14:paraId="7B8D8523" w14:textId="77777777" w:rsidR="00E34A2D" w:rsidRPr="007B6F78" w:rsidRDefault="00E34A2D" w:rsidP="00E34A2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Максимальный процент застройки в границах земельного участка – 80%.</w:t>
            </w:r>
          </w:p>
          <w:p w14:paraId="7DCF9107" w14:textId="7F3985F3" w:rsidR="00E34A2D" w:rsidRPr="007B6F78" w:rsidRDefault="00E34A2D" w:rsidP="00E34A2D">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003307FA" w14:textId="77777777" w:rsidTr="00610552">
        <w:trPr>
          <w:trHeight w:val="20"/>
        </w:trPr>
        <w:tc>
          <w:tcPr>
            <w:tcW w:w="2694" w:type="dxa"/>
            <w:tcBorders>
              <w:top w:val="single" w:sz="4" w:space="0" w:color="auto"/>
              <w:bottom w:val="single" w:sz="4" w:space="0" w:color="auto"/>
            </w:tcBorders>
            <w:shd w:val="clear" w:color="auto" w:fill="auto"/>
          </w:tcPr>
          <w:p w14:paraId="782EE280"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[9.3] - Историко-культурная деятельность</w:t>
            </w:r>
          </w:p>
        </w:tc>
        <w:tc>
          <w:tcPr>
            <w:tcW w:w="3119" w:type="dxa"/>
            <w:tcBorders>
              <w:top w:val="single" w:sz="4" w:space="0" w:color="auto"/>
              <w:bottom w:val="single" w:sz="4" w:space="0" w:color="auto"/>
            </w:tcBorders>
            <w:shd w:val="clear" w:color="auto" w:fill="auto"/>
          </w:tcPr>
          <w:p w14:paraId="39B43958"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110" w:type="dxa"/>
            <w:shd w:val="clear" w:color="auto" w:fill="auto"/>
          </w:tcPr>
          <w:p w14:paraId="5208ADB9"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w:t>
            </w:r>
            <w:r w:rsidR="00F35AF4"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1 кв. м/10000 кв. м.</w:t>
            </w:r>
          </w:p>
          <w:p w14:paraId="31FD7A5C"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Минимальные отступы от границ земельных участков - 1 м.</w:t>
            </w:r>
          </w:p>
          <w:p w14:paraId="644BE154" w14:textId="77777777" w:rsidR="00610552" w:rsidRPr="007B6F78" w:rsidRDefault="00610552" w:rsidP="00971FF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строений, сооружений от уровня земли - 30 м.</w:t>
            </w:r>
          </w:p>
          <w:p w14:paraId="4E103F69" w14:textId="698C88D8" w:rsidR="00610552" w:rsidRPr="007B6F78" w:rsidRDefault="00610552" w:rsidP="00971FF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70%</w:t>
            </w:r>
            <w:r w:rsidR="00475054" w:rsidRPr="007B6F78">
              <w:rPr>
                <w:rFonts w:eastAsia="SimSun"/>
                <w:color w:val="000000" w:themeColor="text1"/>
                <w:sz w:val="24"/>
                <w:szCs w:val="24"/>
                <w:lang w:eastAsia="zh-CN"/>
              </w:rPr>
              <w:t>.</w:t>
            </w:r>
          </w:p>
          <w:p w14:paraId="605D8E90" w14:textId="77777777" w:rsidR="00610552" w:rsidRPr="007B6F78" w:rsidRDefault="00610552" w:rsidP="00971FF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5E571037" w14:textId="77777777" w:rsidTr="00610552">
        <w:trPr>
          <w:trHeight w:val="20"/>
        </w:trPr>
        <w:tc>
          <w:tcPr>
            <w:tcW w:w="2694" w:type="dxa"/>
            <w:tcBorders>
              <w:top w:val="single" w:sz="4" w:space="0" w:color="auto"/>
              <w:bottom w:val="single" w:sz="4" w:space="0" w:color="auto"/>
            </w:tcBorders>
            <w:shd w:val="clear" w:color="auto" w:fill="auto"/>
          </w:tcPr>
          <w:p w14:paraId="40C5B73F"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[12.0.2] - Благоустройство территории</w:t>
            </w:r>
          </w:p>
        </w:tc>
        <w:tc>
          <w:tcPr>
            <w:tcW w:w="3119" w:type="dxa"/>
            <w:tcBorders>
              <w:top w:val="single" w:sz="4" w:space="0" w:color="auto"/>
              <w:bottom w:val="single" w:sz="4" w:space="0" w:color="auto"/>
            </w:tcBorders>
            <w:shd w:val="clear" w:color="auto" w:fill="auto"/>
          </w:tcPr>
          <w:p w14:paraId="7C13B2EB" w14:textId="77777777" w:rsidR="00610552" w:rsidRPr="007B6F78"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110" w:type="dxa"/>
            <w:shd w:val="clear" w:color="auto" w:fill="auto"/>
          </w:tcPr>
          <w:p w14:paraId="1AC3D117" w14:textId="1FAEAB0C" w:rsidR="00610552" w:rsidRPr="007B6F78" w:rsidRDefault="00610552" w:rsidP="00971FF6">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Регламенты не устанавливаются.</w:t>
            </w:r>
          </w:p>
          <w:p w14:paraId="0AE4B22C" w14:textId="6252615E" w:rsidR="00A277E3" w:rsidRPr="007B6F78" w:rsidRDefault="00A277E3" w:rsidP="00971FF6">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w:t>
            </w:r>
          </w:p>
          <w:p w14:paraId="65393299" w14:textId="2FA1F952" w:rsidR="00610552" w:rsidRPr="007B6F78" w:rsidRDefault="00610552" w:rsidP="00971FF6">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4D15F8C1" w14:textId="6B90C7E2" w:rsidR="008A4935" w:rsidRPr="007B6F78" w:rsidRDefault="008A4935" w:rsidP="00DB70DB">
      <w:pPr>
        <w:tabs>
          <w:tab w:val="left" w:pos="2520"/>
        </w:tabs>
        <w:suppressAutoHyphens/>
        <w:ind w:firstLine="0"/>
        <w:jc w:val="center"/>
        <w:rPr>
          <w:rFonts w:eastAsia="SimSun"/>
          <w:b/>
          <w:color w:val="000000" w:themeColor="text1"/>
          <w:sz w:val="27"/>
          <w:szCs w:val="27"/>
          <w:lang w:eastAsia="zh-CN"/>
        </w:rPr>
      </w:pPr>
    </w:p>
    <w:p w14:paraId="2C5120EA" w14:textId="1C8DF986" w:rsidR="000724BA" w:rsidRPr="007B6F78" w:rsidRDefault="000724BA" w:rsidP="00DB70DB">
      <w:pPr>
        <w:tabs>
          <w:tab w:val="left" w:pos="2520"/>
        </w:tabs>
        <w:suppressAutoHyphens/>
        <w:ind w:firstLine="0"/>
        <w:jc w:val="center"/>
        <w:rPr>
          <w:rFonts w:eastAsia="SimSun"/>
          <w:b/>
          <w:color w:val="000000" w:themeColor="text1"/>
          <w:sz w:val="27"/>
          <w:szCs w:val="27"/>
          <w:lang w:eastAsia="zh-CN"/>
        </w:rPr>
      </w:pPr>
    </w:p>
    <w:p w14:paraId="0DAA5B34" w14:textId="3139F9F6" w:rsidR="000724BA" w:rsidRPr="007B6F78" w:rsidRDefault="000724BA" w:rsidP="00DB70DB">
      <w:pPr>
        <w:tabs>
          <w:tab w:val="left" w:pos="2520"/>
        </w:tabs>
        <w:suppressAutoHyphens/>
        <w:ind w:firstLine="0"/>
        <w:jc w:val="center"/>
        <w:rPr>
          <w:rFonts w:eastAsia="SimSun"/>
          <w:b/>
          <w:color w:val="000000" w:themeColor="text1"/>
          <w:sz w:val="27"/>
          <w:szCs w:val="27"/>
          <w:lang w:eastAsia="zh-CN"/>
        </w:rPr>
      </w:pPr>
    </w:p>
    <w:p w14:paraId="18372996" w14:textId="66AA3692" w:rsidR="000724BA" w:rsidRPr="007B6F78" w:rsidRDefault="000724BA" w:rsidP="00DB70DB">
      <w:pPr>
        <w:tabs>
          <w:tab w:val="left" w:pos="2520"/>
        </w:tabs>
        <w:suppressAutoHyphens/>
        <w:ind w:firstLine="0"/>
        <w:jc w:val="center"/>
        <w:rPr>
          <w:rFonts w:eastAsia="SimSun"/>
          <w:b/>
          <w:color w:val="000000" w:themeColor="text1"/>
          <w:sz w:val="27"/>
          <w:szCs w:val="27"/>
          <w:lang w:eastAsia="zh-CN"/>
        </w:rPr>
      </w:pPr>
    </w:p>
    <w:p w14:paraId="2AFC79D9" w14:textId="77777777" w:rsidR="000724BA" w:rsidRPr="007B6F78" w:rsidRDefault="000724BA" w:rsidP="00DB70DB">
      <w:pPr>
        <w:tabs>
          <w:tab w:val="left" w:pos="2520"/>
        </w:tabs>
        <w:suppressAutoHyphens/>
        <w:ind w:firstLine="0"/>
        <w:jc w:val="center"/>
        <w:rPr>
          <w:rFonts w:eastAsia="SimSun"/>
          <w:b/>
          <w:color w:val="000000" w:themeColor="text1"/>
          <w:sz w:val="27"/>
          <w:szCs w:val="27"/>
          <w:lang w:eastAsia="zh-CN"/>
        </w:rPr>
      </w:pPr>
    </w:p>
    <w:p w14:paraId="4CBA30B0" w14:textId="77777777" w:rsidR="00DB70DB" w:rsidRPr="007B6F78" w:rsidRDefault="00DB70DB" w:rsidP="00DB70DB">
      <w:pPr>
        <w:tabs>
          <w:tab w:val="left" w:pos="2520"/>
        </w:tabs>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lastRenderedPageBreak/>
        <w:t>Вспомогательные виды и параметры разрешенного использования земельных участков и объектов капитального строительства</w:t>
      </w:r>
    </w:p>
    <w:p w14:paraId="1DEA9B05" w14:textId="77777777" w:rsidR="00DB70DB" w:rsidRPr="007B6F78" w:rsidRDefault="00DB70DB" w:rsidP="00DB70DB">
      <w:pPr>
        <w:tabs>
          <w:tab w:val="left" w:pos="2520"/>
        </w:tabs>
        <w:suppressAutoHyphens/>
        <w:ind w:firstLine="0"/>
        <w:jc w:val="center"/>
        <w:rPr>
          <w:rFonts w:eastAsia="SimSun"/>
          <w:b/>
          <w:color w:val="000000" w:themeColor="text1"/>
          <w:sz w:val="27"/>
          <w:szCs w:val="27"/>
          <w:lang w:eastAsia="zh-CN"/>
        </w:rPr>
      </w:pPr>
    </w:p>
    <w:tbl>
      <w:tblPr>
        <w:tblW w:w="9757" w:type="dxa"/>
        <w:tblInd w:w="-10" w:type="dxa"/>
        <w:tblLayout w:type="fixed"/>
        <w:tblLook w:val="0000" w:firstRow="0" w:lastRow="0" w:firstColumn="0" w:lastColumn="0" w:noHBand="0" w:noVBand="0"/>
      </w:tblPr>
      <w:tblGrid>
        <w:gridCol w:w="4116"/>
        <w:gridCol w:w="5641"/>
      </w:tblGrid>
      <w:tr w:rsidR="00B87D33" w:rsidRPr="007B6F78" w14:paraId="79B14C8A" w14:textId="77777777" w:rsidTr="00555C9E">
        <w:trPr>
          <w:trHeight w:val="552"/>
          <w:tblHeader/>
        </w:trPr>
        <w:tc>
          <w:tcPr>
            <w:tcW w:w="4116" w:type="dxa"/>
            <w:tcBorders>
              <w:top w:val="single" w:sz="4" w:space="0" w:color="000000"/>
              <w:left w:val="single" w:sz="4" w:space="0" w:color="000000"/>
              <w:bottom w:val="single" w:sz="4" w:space="0" w:color="auto"/>
            </w:tcBorders>
            <w:shd w:val="clear" w:color="auto" w:fill="auto"/>
          </w:tcPr>
          <w:p w14:paraId="4C49C271" w14:textId="77777777" w:rsidR="0042708F" w:rsidRPr="007B6F78" w:rsidRDefault="0042708F" w:rsidP="0042708F">
            <w:pPr>
              <w:tabs>
                <w:tab w:val="left" w:pos="2520"/>
              </w:tabs>
              <w:suppressAutoHyphen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5641" w:type="dxa"/>
            <w:tcBorders>
              <w:top w:val="single" w:sz="4" w:space="0" w:color="000000"/>
              <w:left w:val="single" w:sz="4" w:space="0" w:color="000000"/>
              <w:bottom w:val="single" w:sz="4" w:space="0" w:color="auto"/>
              <w:right w:val="single" w:sz="4" w:space="0" w:color="000000"/>
            </w:tcBorders>
            <w:shd w:val="clear" w:color="auto" w:fill="auto"/>
          </w:tcPr>
          <w:p w14:paraId="44B548A9" w14:textId="77777777" w:rsidR="0042708F" w:rsidRPr="007B6F78" w:rsidRDefault="0042708F" w:rsidP="0042708F">
            <w:pPr>
              <w:tabs>
                <w:tab w:val="left" w:pos="2520"/>
              </w:tabs>
              <w:suppressAutoHyphens/>
              <w:ind w:firstLine="34"/>
              <w:jc w:val="center"/>
              <w:rPr>
                <w:rFonts w:eastAsia="SimSun"/>
                <w:b/>
                <w:color w:val="000000" w:themeColor="text1"/>
                <w:sz w:val="24"/>
                <w:szCs w:val="24"/>
                <w:lang w:eastAsia="zh-CN"/>
              </w:rPr>
            </w:pPr>
            <w:r w:rsidRPr="007B6F78">
              <w:rPr>
                <w:rFonts w:eastAsia="SimSun"/>
                <w:b/>
                <w:color w:val="000000" w:themeColor="text1"/>
                <w:sz w:val="24"/>
                <w:szCs w:val="24"/>
                <w:lang w:eastAsia="zh-CN"/>
              </w:rPr>
              <w:t>Предельные размеры земельных участков и параметры разрешенного строительства, реконструкции объектов капитального строительства</w:t>
            </w:r>
          </w:p>
        </w:tc>
      </w:tr>
    </w:tbl>
    <w:p w14:paraId="21D23F79" w14:textId="77777777" w:rsidR="0042708F" w:rsidRPr="007B6F78" w:rsidRDefault="0042708F" w:rsidP="0042708F">
      <w:pPr>
        <w:tabs>
          <w:tab w:val="left" w:pos="2520"/>
        </w:tabs>
        <w:suppressAutoHyphens/>
        <w:ind w:firstLine="0"/>
        <w:rPr>
          <w:rFonts w:eastAsia="SimSun"/>
          <w:b/>
          <w:color w:val="000000" w:themeColor="text1"/>
          <w:sz w:val="2"/>
          <w:szCs w:val="2"/>
          <w:lang w:eastAsia="zh-CN"/>
        </w:rPr>
      </w:pPr>
    </w:p>
    <w:tbl>
      <w:tblPr>
        <w:tblW w:w="9757" w:type="dxa"/>
        <w:tblInd w:w="-10" w:type="dxa"/>
        <w:tblLayout w:type="fixed"/>
        <w:tblLook w:val="0000" w:firstRow="0" w:lastRow="0" w:firstColumn="0" w:lastColumn="0" w:noHBand="0" w:noVBand="0"/>
      </w:tblPr>
      <w:tblGrid>
        <w:gridCol w:w="4087"/>
        <w:gridCol w:w="5670"/>
      </w:tblGrid>
      <w:tr w:rsidR="00B87D33" w:rsidRPr="007B6F78" w14:paraId="149145AA" w14:textId="77777777" w:rsidTr="00760A5C">
        <w:trPr>
          <w:trHeight w:val="284"/>
          <w:tblHeader/>
        </w:trPr>
        <w:tc>
          <w:tcPr>
            <w:tcW w:w="4087" w:type="dxa"/>
            <w:tcBorders>
              <w:top w:val="single" w:sz="4" w:space="0" w:color="000000"/>
              <w:left w:val="single" w:sz="4" w:space="0" w:color="000000"/>
              <w:bottom w:val="single" w:sz="4" w:space="0" w:color="auto"/>
            </w:tcBorders>
            <w:shd w:val="clear" w:color="auto" w:fill="auto"/>
          </w:tcPr>
          <w:p w14:paraId="19D9C9D2" w14:textId="77777777" w:rsidR="00C55205" w:rsidRPr="007B6F78" w:rsidRDefault="0042708F" w:rsidP="0042708F">
            <w:pPr>
              <w:tabs>
                <w:tab w:val="left" w:pos="2520"/>
              </w:tabs>
              <w:suppressAutoHyphen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5670" w:type="dxa"/>
            <w:tcBorders>
              <w:top w:val="single" w:sz="4" w:space="0" w:color="000000"/>
              <w:left w:val="single" w:sz="4" w:space="0" w:color="000000"/>
              <w:bottom w:val="single" w:sz="4" w:space="0" w:color="auto"/>
              <w:right w:val="single" w:sz="4" w:space="0" w:color="000000"/>
            </w:tcBorders>
            <w:shd w:val="clear" w:color="auto" w:fill="auto"/>
          </w:tcPr>
          <w:p w14:paraId="53202DFE" w14:textId="77777777" w:rsidR="00C55205" w:rsidRPr="007B6F78" w:rsidRDefault="0042708F" w:rsidP="0042708F">
            <w:pPr>
              <w:tabs>
                <w:tab w:val="left" w:pos="2520"/>
              </w:tabs>
              <w:suppressAutoHyphens/>
              <w:ind w:firstLine="34"/>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r>
      <w:tr w:rsidR="00B87D33" w:rsidRPr="007B6F78" w14:paraId="62000FCE" w14:textId="77777777" w:rsidTr="00760A5C">
        <w:trPr>
          <w:trHeight w:val="552"/>
        </w:trPr>
        <w:tc>
          <w:tcPr>
            <w:tcW w:w="4087" w:type="dxa"/>
            <w:tcBorders>
              <w:top w:val="single" w:sz="4" w:space="0" w:color="auto"/>
              <w:left w:val="single" w:sz="4" w:space="0" w:color="auto"/>
              <w:bottom w:val="single" w:sz="4" w:space="0" w:color="auto"/>
              <w:right w:val="single" w:sz="4" w:space="0" w:color="auto"/>
            </w:tcBorders>
            <w:vAlign w:val="center"/>
          </w:tcPr>
          <w:p w14:paraId="242A3CD0" w14:textId="77777777" w:rsidR="0018359F" w:rsidRPr="007B6F78" w:rsidRDefault="0018359F" w:rsidP="003457E0">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Виды разрешенного использования земельных участков - аналогичны</w:t>
            </w:r>
            <w:r w:rsidRPr="007B6F78">
              <w:rPr>
                <w:color w:val="000000" w:themeColor="text1"/>
                <w:sz w:val="24"/>
                <w:szCs w:val="24"/>
              </w:rPr>
              <w:t xml:space="preserve"> видам разрешенного использования земельных участков</w:t>
            </w:r>
            <w:r w:rsidRPr="007B6F78">
              <w:rPr>
                <w:rFonts w:eastAsia="SimSun"/>
                <w:color w:val="000000" w:themeColor="text1"/>
                <w:sz w:val="24"/>
                <w:szCs w:val="24"/>
                <w:lang w:eastAsia="zh-CN"/>
              </w:rPr>
              <w:t xml:space="preserve"> с основными и условно разрешенными видами использования;</w:t>
            </w:r>
          </w:p>
          <w:p w14:paraId="036BB7EE" w14:textId="77777777" w:rsidR="0018359F" w:rsidRPr="007B6F78" w:rsidRDefault="0018359F" w:rsidP="003457E0">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567BDA0F" w14:textId="77777777" w:rsidR="0018359F" w:rsidRPr="007B6F78" w:rsidRDefault="0018359F" w:rsidP="003457E0">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8695EEB" w14:textId="737C8A5C" w:rsidR="0018359F" w:rsidRPr="007B6F78" w:rsidRDefault="0018359F" w:rsidP="003457E0">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D6B45AC" w14:textId="2A1CD879" w:rsidR="0018359F" w:rsidRPr="007B6F78" w:rsidRDefault="0018359F" w:rsidP="003457E0">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проезды общего пользования;</w:t>
            </w:r>
          </w:p>
          <w:p w14:paraId="075CAB55" w14:textId="1327165D" w:rsidR="0018359F" w:rsidRPr="007B6F78" w:rsidRDefault="0018359F" w:rsidP="003457E0">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0925992D" w14:textId="6EA23DDA" w:rsidR="0018359F" w:rsidRPr="007B6F78" w:rsidRDefault="0018359F" w:rsidP="003457E0">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благоустроенные, в том числе озелененные территории, площадки для отдыха, спортивных занятий;</w:t>
            </w:r>
          </w:p>
          <w:p w14:paraId="0271F6CB" w14:textId="500A50DF" w:rsidR="0018359F" w:rsidRPr="007B6F78" w:rsidRDefault="0018359F" w:rsidP="003457E0">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постройки хозяйственного назначения; </w:t>
            </w:r>
          </w:p>
          <w:p w14:paraId="691579FF" w14:textId="6B2459AC" w:rsidR="0018359F" w:rsidRPr="007B6F78" w:rsidRDefault="0018359F" w:rsidP="003457E0">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площадки хозяйственные, в том числе площадки для мусоросборников;</w:t>
            </w:r>
          </w:p>
          <w:p w14:paraId="39DA4155" w14:textId="1C6BC71A" w:rsidR="0018359F" w:rsidRPr="007B6F78" w:rsidRDefault="0018359F" w:rsidP="003457E0">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670" w:type="dxa"/>
            <w:tcBorders>
              <w:top w:val="single" w:sz="4" w:space="0" w:color="auto"/>
              <w:left w:val="single" w:sz="4" w:space="0" w:color="auto"/>
              <w:bottom w:val="single" w:sz="4" w:space="0" w:color="auto"/>
              <w:right w:val="single" w:sz="4" w:space="0" w:color="auto"/>
            </w:tcBorders>
          </w:tcPr>
          <w:p w14:paraId="0509355F" w14:textId="77777777" w:rsidR="0018359F" w:rsidRPr="007B6F78" w:rsidRDefault="0018359F" w:rsidP="0018359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Минимальная площадь земельных участков - 1 кв. м. </w:t>
            </w:r>
          </w:p>
          <w:p w14:paraId="4D5128AC" w14:textId="77777777" w:rsidR="0018359F" w:rsidRPr="007B6F78" w:rsidRDefault="0018359F" w:rsidP="0018359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3D9219F0" w14:textId="77777777" w:rsidR="0018359F" w:rsidRPr="007B6F78" w:rsidRDefault="0018359F" w:rsidP="0018359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28F9E2A8" w14:textId="77777777" w:rsidR="0018359F" w:rsidRPr="007B6F78" w:rsidRDefault="0018359F" w:rsidP="0018359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1579120A" w14:textId="77777777" w:rsidR="0018359F" w:rsidRPr="007B6F78" w:rsidRDefault="0018359F" w:rsidP="0018359F">
            <w:pPr>
              <w:ind w:firstLine="0"/>
              <w:jc w:val="left"/>
              <w:rPr>
                <w:color w:val="000000" w:themeColor="text1"/>
                <w:sz w:val="24"/>
                <w:szCs w:val="24"/>
              </w:rPr>
            </w:pPr>
            <w:r w:rsidRPr="007B6F78">
              <w:rPr>
                <w:color w:val="000000" w:themeColor="text1"/>
                <w:sz w:val="24"/>
                <w:szCs w:val="24"/>
              </w:rPr>
              <w:t>Минимальные отступы от границ земельных участков - 1 м.</w:t>
            </w:r>
          </w:p>
          <w:p w14:paraId="60B5B64A" w14:textId="77777777" w:rsidR="0018359F" w:rsidRPr="007B6F78" w:rsidRDefault="0018359F" w:rsidP="0018359F">
            <w:pPr>
              <w:tabs>
                <w:tab w:val="left" w:pos="-6204"/>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361F189D" w14:textId="77777777" w:rsidR="0018359F" w:rsidRPr="007B6F78" w:rsidRDefault="0018359F" w:rsidP="0018359F">
            <w:pPr>
              <w:ind w:firstLine="426"/>
              <w:jc w:val="left"/>
              <w:rPr>
                <w:rFonts w:eastAsia="SimSun"/>
                <w:color w:val="000000" w:themeColor="text1"/>
                <w:sz w:val="24"/>
                <w:szCs w:val="24"/>
                <w:lang w:eastAsia="zh-CN"/>
              </w:rPr>
            </w:pPr>
          </w:p>
        </w:tc>
      </w:tr>
    </w:tbl>
    <w:p w14:paraId="233AF5BA" w14:textId="77777777" w:rsidR="00555C9E" w:rsidRPr="007B6F78" w:rsidRDefault="00555C9E" w:rsidP="00971FF6">
      <w:pPr>
        <w:ind w:firstLine="709"/>
        <w:rPr>
          <w:bCs/>
          <w:color w:val="000000" w:themeColor="text1"/>
          <w:sz w:val="27"/>
          <w:szCs w:val="27"/>
        </w:rPr>
      </w:pPr>
    </w:p>
    <w:p w14:paraId="2ECD0216" w14:textId="0F860358" w:rsidR="00971FF6" w:rsidRPr="007B6F78" w:rsidRDefault="00971FF6" w:rsidP="00971FF6">
      <w:pPr>
        <w:ind w:firstLine="709"/>
        <w:rPr>
          <w:bCs/>
          <w:color w:val="000000" w:themeColor="text1"/>
          <w:sz w:val="27"/>
          <w:szCs w:val="27"/>
        </w:rPr>
      </w:pPr>
      <w:r w:rsidRPr="007B6F78">
        <w:rPr>
          <w:bCs/>
          <w:color w:val="000000" w:themeColor="text1"/>
          <w:sz w:val="27"/>
          <w:szCs w:val="27"/>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14:paraId="09D5C576" w14:textId="77777777" w:rsidR="00971FF6" w:rsidRPr="007B6F78" w:rsidRDefault="00971FF6" w:rsidP="00971FF6">
      <w:pPr>
        <w:ind w:firstLine="709"/>
        <w:rPr>
          <w:bCs/>
          <w:color w:val="000000" w:themeColor="text1"/>
          <w:sz w:val="27"/>
          <w:szCs w:val="27"/>
        </w:rPr>
      </w:pPr>
      <w:r w:rsidRPr="007B6F78">
        <w:rPr>
          <w:bCs/>
          <w:color w:val="000000" w:themeColor="text1"/>
          <w:sz w:val="27"/>
          <w:szCs w:val="27"/>
        </w:rPr>
        <w:t>1) 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6904ED92" w14:textId="77777777" w:rsidR="00971FF6" w:rsidRPr="007B6F78" w:rsidRDefault="00971FF6" w:rsidP="00971FF6">
      <w:pPr>
        <w:ind w:firstLine="709"/>
        <w:rPr>
          <w:bCs/>
          <w:color w:val="000000" w:themeColor="text1"/>
          <w:sz w:val="27"/>
          <w:szCs w:val="27"/>
        </w:rPr>
      </w:pPr>
      <w:r w:rsidRPr="007B6F78">
        <w:rPr>
          <w:bCs/>
          <w:color w:val="000000" w:themeColor="text1"/>
          <w:sz w:val="27"/>
          <w:szCs w:val="27"/>
        </w:rPr>
        <w:t>2) 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7D1AF298" w14:textId="77777777" w:rsidR="00971FF6" w:rsidRPr="007B6F78" w:rsidRDefault="00971FF6" w:rsidP="00971FF6">
      <w:pPr>
        <w:ind w:firstLine="709"/>
        <w:rPr>
          <w:bCs/>
          <w:color w:val="000000" w:themeColor="text1"/>
          <w:sz w:val="27"/>
          <w:szCs w:val="27"/>
        </w:rPr>
      </w:pPr>
      <w:r w:rsidRPr="007B6F78">
        <w:rPr>
          <w:bCs/>
          <w:color w:val="000000" w:themeColor="text1"/>
          <w:sz w:val="27"/>
          <w:szCs w:val="27"/>
        </w:rPr>
        <w:t>3) 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0DD9BB64" w14:textId="77777777" w:rsidR="00971FF6" w:rsidRPr="007B6F78" w:rsidRDefault="00971FF6" w:rsidP="00971FF6">
      <w:pPr>
        <w:ind w:firstLine="709"/>
        <w:rPr>
          <w:bCs/>
          <w:color w:val="000000" w:themeColor="text1"/>
          <w:sz w:val="27"/>
          <w:szCs w:val="27"/>
        </w:rPr>
      </w:pPr>
      <w:r w:rsidRPr="007B6F78">
        <w:rPr>
          <w:bCs/>
          <w:color w:val="000000" w:themeColor="text1"/>
          <w:sz w:val="27"/>
          <w:szCs w:val="27"/>
        </w:rPr>
        <w:t>После проведения реконструкции или перепрофилирования производственного объекта санитарно-защитная зона для него должна быть подтверждена результатами расчетов.</w:t>
      </w:r>
    </w:p>
    <w:p w14:paraId="74F69CB4" w14:textId="77777777" w:rsidR="00971FF6" w:rsidRPr="007B6F78" w:rsidRDefault="00971FF6" w:rsidP="00971FF6">
      <w:pPr>
        <w:ind w:firstLine="709"/>
        <w:rPr>
          <w:color w:val="000000" w:themeColor="text1"/>
          <w:sz w:val="27"/>
          <w:szCs w:val="27"/>
        </w:rPr>
      </w:pPr>
      <w:r w:rsidRPr="007B6F78">
        <w:rPr>
          <w:bCs/>
          <w:color w:val="000000" w:themeColor="text1"/>
          <w:sz w:val="27"/>
          <w:szCs w:val="27"/>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14:paraId="33E69A21" w14:textId="77777777" w:rsidR="00971FF6" w:rsidRPr="007B6F78" w:rsidRDefault="00971FF6" w:rsidP="00971FF6">
      <w:pPr>
        <w:ind w:firstLine="709"/>
        <w:rPr>
          <w:color w:val="000000" w:themeColor="text1"/>
          <w:sz w:val="27"/>
          <w:szCs w:val="27"/>
        </w:rPr>
      </w:pPr>
      <w:r w:rsidRPr="007B6F78">
        <w:rPr>
          <w:color w:val="000000" w:themeColor="text1"/>
          <w:sz w:val="27"/>
          <w:szCs w:val="27"/>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14:paraId="30B3BDD4" w14:textId="77777777" w:rsidR="00971FF6" w:rsidRPr="007B6F78" w:rsidRDefault="00971FF6" w:rsidP="00971FF6">
      <w:pPr>
        <w:ind w:firstLine="709"/>
        <w:rPr>
          <w:color w:val="000000" w:themeColor="text1"/>
          <w:sz w:val="27"/>
          <w:szCs w:val="27"/>
        </w:rPr>
      </w:pPr>
      <w:r w:rsidRPr="007B6F78">
        <w:rPr>
          <w:color w:val="000000" w:themeColor="text1"/>
          <w:sz w:val="27"/>
          <w:szCs w:val="27"/>
        </w:rPr>
        <w:t>на 10 постов - 1,0 га;</w:t>
      </w:r>
    </w:p>
    <w:p w14:paraId="7A863FAF" w14:textId="77777777" w:rsidR="00971FF6" w:rsidRPr="007B6F78" w:rsidRDefault="00971FF6" w:rsidP="00971FF6">
      <w:pPr>
        <w:ind w:firstLine="709"/>
        <w:rPr>
          <w:color w:val="000000" w:themeColor="text1"/>
          <w:sz w:val="27"/>
          <w:szCs w:val="27"/>
        </w:rPr>
      </w:pPr>
      <w:r w:rsidRPr="007B6F78">
        <w:rPr>
          <w:color w:val="000000" w:themeColor="text1"/>
          <w:sz w:val="27"/>
          <w:szCs w:val="27"/>
        </w:rPr>
        <w:t>на 15 постов - 1,5 га;</w:t>
      </w:r>
    </w:p>
    <w:p w14:paraId="0B461C55" w14:textId="77777777" w:rsidR="00971FF6" w:rsidRPr="007B6F78" w:rsidRDefault="00971FF6" w:rsidP="00971FF6">
      <w:pPr>
        <w:ind w:firstLine="709"/>
        <w:rPr>
          <w:color w:val="000000" w:themeColor="text1"/>
          <w:sz w:val="27"/>
          <w:szCs w:val="27"/>
        </w:rPr>
      </w:pPr>
      <w:r w:rsidRPr="007B6F78">
        <w:rPr>
          <w:color w:val="000000" w:themeColor="text1"/>
          <w:sz w:val="27"/>
          <w:szCs w:val="27"/>
        </w:rPr>
        <w:t>на 25 постов - 2,0 га;</w:t>
      </w:r>
    </w:p>
    <w:p w14:paraId="1BB990D1" w14:textId="77777777" w:rsidR="00971FF6" w:rsidRPr="007B6F78" w:rsidRDefault="00971FF6" w:rsidP="00971FF6">
      <w:pPr>
        <w:ind w:firstLine="709"/>
        <w:rPr>
          <w:color w:val="000000" w:themeColor="text1"/>
          <w:sz w:val="27"/>
          <w:szCs w:val="27"/>
        </w:rPr>
      </w:pPr>
      <w:r w:rsidRPr="007B6F78">
        <w:rPr>
          <w:color w:val="000000" w:themeColor="text1"/>
          <w:sz w:val="27"/>
          <w:szCs w:val="27"/>
        </w:rPr>
        <w:t>на 40 постов - 3,5 га.</w:t>
      </w:r>
    </w:p>
    <w:p w14:paraId="4F8BBB47" w14:textId="5E0731A2" w:rsidR="00475054" w:rsidRPr="007B6F78" w:rsidRDefault="00971FF6" w:rsidP="00475054">
      <w:pPr>
        <w:ind w:firstLine="709"/>
        <w:rPr>
          <w:color w:val="000000" w:themeColor="text1"/>
          <w:sz w:val="27"/>
          <w:szCs w:val="27"/>
        </w:rPr>
      </w:pPr>
      <w:r w:rsidRPr="007B6F78">
        <w:rPr>
          <w:color w:val="000000" w:themeColor="text1"/>
          <w:sz w:val="27"/>
          <w:szCs w:val="27"/>
        </w:rPr>
        <w:t>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w:t>
      </w:r>
    </w:p>
    <w:p w14:paraId="5507EA65" w14:textId="43A10E50" w:rsidR="003F55A6" w:rsidRPr="007B6F78" w:rsidRDefault="003F55A6" w:rsidP="00475054">
      <w:pPr>
        <w:ind w:firstLine="709"/>
        <w:rPr>
          <w:color w:val="000000" w:themeColor="text1"/>
          <w:sz w:val="27"/>
          <w:szCs w:val="27"/>
        </w:rPr>
      </w:pPr>
    </w:p>
    <w:p w14:paraId="14AEEE54" w14:textId="77777777" w:rsidR="003F55A6" w:rsidRPr="007B6F78" w:rsidRDefault="003F55A6" w:rsidP="00475054">
      <w:pPr>
        <w:ind w:firstLine="709"/>
        <w:rPr>
          <w:color w:val="000000" w:themeColor="text1"/>
          <w:sz w:val="27"/>
          <w:szCs w:val="27"/>
        </w:rPr>
      </w:pPr>
    </w:p>
    <w:p w14:paraId="3F4D1745" w14:textId="268A0391" w:rsidR="00475054" w:rsidRPr="007B6F78" w:rsidRDefault="00475054" w:rsidP="00475054">
      <w:pPr>
        <w:jc w:val="right"/>
        <w:rPr>
          <w:color w:val="000000" w:themeColor="text1"/>
          <w:sz w:val="27"/>
          <w:szCs w:val="27"/>
        </w:rPr>
      </w:pPr>
      <w:r w:rsidRPr="007B6F78">
        <w:rPr>
          <w:color w:val="000000" w:themeColor="text1"/>
          <w:sz w:val="27"/>
          <w:szCs w:val="27"/>
        </w:rPr>
        <w:lastRenderedPageBreak/>
        <w:t>(метров)</w:t>
      </w:r>
    </w:p>
    <w:tbl>
      <w:tblPr>
        <w:tblW w:w="5000" w:type="pct"/>
        <w:tblCellMar>
          <w:left w:w="75" w:type="dxa"/>
          <w:right w:w="75" w:type="dxa"/>
        </w:tblCellMar>
        <w:tblLook w:val="04A0" w:firstRow="1" w:lastRow="0" w:firstColumn="1" w:lastColumn="0" w:noHBand="0" w:noVBand="1"/>
      </w:tblPr>
      <w:tblGrid>
        <w:gridCol w:w="5085"/>
        <w:gridCol w:w="2544"/>
        <w:gridCol w:w="1999"/>
      </w:tblGrid>
      <w:tr w:rsidR="007B6F78" w:rsidRPr="007B6F78" w14:paraId="54865330" w14:textId="77777777" w:rsidTr="002B3F31">
        <w:trPr>
          <w:trHeight w:val="173"/>
          <w:tblHeader/>
        </w:trPr>
        <w:tc>
          <w:tcPr>
            <w:tcW w:w="2641" w:type="pct"/>
            <w:vMerge w:val="restart"/>
            <w:tcBorders>
              <w:top w:val="single" w:sz="4" w:space="0" w:color="000000"/>
              <w:left w:val="single" w:sz="4" w:space="0" w:color="000000"/>
              <w:bottom w:val="single" w:sz="4" w:space="0" w:color="000000"/>
              <w:right w:val="nil"/>
            </w:tcBorders>
            <w:hideMark/>
          </w:tcPr>
          <w:p w14:paraId="1AA286CE" w14:textId="77777777" w:rsidR="00475054" w:rsidRPr="007B6F78" w:rsidRDefault="00475054" w:rsidP="002B3F31">
            <w:pPr>
              <w:pStyle w:val="aff9"/>
              <w:jc w:val="center"/>
              <w:rPr>
                <w:rFonts w:eastAsia="Times New Roman"/>
                <w:color w:val="000000" w:themeColor="text1"/>
              </w:rPr>
            </w:pPr>
            <w:r w:rsidRPr="007B6F78">
              <w:rPr>
                <w:color w:val="000000" w:themeColor="text1"/>
              </w:rPr>
              <w:t>Здания, до которых определяется расстояние</w:t>
            </w:r>
          </w:p>
        </w:tc>
        <w:tc>
          <w:tcPr>
            <w:tcW w:w="2359" w:type="pct"/>
            <w:gridSpan w:val="2"/>
            <w:tcBorders>
              <w:top w:val="single" w:sz="4" w:space="0" w:color="000000"/>
              <w:left w:val="single" w:sz="4" w:space="0" w:color="000000"/>
              <w:bottom w:val="single" w:sz="4" w:space="0" w:color="000000"/>
              <w:right w:val="single" w:sz="4" w:space="0" w:color="000000"/>
            </w:tcBorders>
            <w:vAlign w:val="center"/>
            <w:hideMark/>
          </w:tcPr>
          <w:p w14:paraId="681A5045" w14:textId="77777777" w:rsidR="00475054" w:rsidRPr="007B6F78" w:rsidRDefault="00475054" w:rsidP="002B3F31">
            <w:pPr>
              <w:pStyle w:val="aff9"/>
              <w:jc w:val="center"/>
              <w:rPr>
                <w:color w:val="000000" w:themeColor="text1"/>
              </w:rPr>
            </w:pPr>
            <w:r w:rsidRPr="007B6F78">
              <w:rPr>
                <w:color w:val="000000" w:themeColor="text1"/>
              </w:rPr>
              <w:t>Расстояние</w:t>
            </w:r>
          </w:p>
        </w:tc>
      </w:tr>
      <w:tr w:rsidR="007B6F78" w:rsidRPr="007B6F78" w14:paraId="6376319B" w14:textId="77777777" w:rsidTr="002B3F31">
        <w:trPr>
          <w:trHeight w:val="163"/>
          <w:tblHeader/>
        </w:trPr>
        <w:tc>
          <w:tcPr>
            <w:tcW w:w="2641" w:type="pct"/>
            <w:vMerge/>
            <w:tcBorders>
              <w:top w:val="single" w:sz="4" w:space="0" w:color="000000"/>
              <w:left w:val="single" w:sz="4" w:space="0" w:color="000000"/>
              <w:bottom w:val="single" w:sz="4" w:space="0" w:color="000000"/>
              <w:right w:val="nil"/>
            </w:tcBorders>
            <w:vAlign w:val="center"/>
            <w:hideMark/>
          </w:tcPr>
          <w:p w14:paraId="40323666" w14:textId="77777777" w:rsidR="00475054" w:rsidRPr="007B6F78" w:rsidRDefault="00475054" w:rsidP="002B3F31">
            <w:pPr>
              <w:pStyle w:val="aff9"/>
              <w:rPr>
                <w:rFonts w:eastAsia="Times New Roman"/>
                <w:color w:val="000000" w:themeColor="text1"/>
              </w:rPr>
            </w:pPr>
          </w:p>
        </w:tc>
        <w:tc>
          <w:tcPr>
            <w:tcW w:w="2359" w:type="pct"/>
            <w:gridSpan w:val="2"/>
            <w:tcBorders>
              <w:top w:val="nil"/>
              <w:left w:val="single" w:sz="4" w:space="0" w:color="000000"/>
              <w:bottom w:val="single" w:sz="4" w:space="0" w:color="000000"/>
              <w:right w:val="single" w:sz="4" w:space="0" w:color="000000"/>
            </w:tcBorders>
            <w:hideMark/>
          </w:tcPr>
          <w:p w14:paraId="615DB85A" w14:textId="77777777" w:rsidR="00475054" w:rsidRPr="007B6F78" w:rsidRDefault="00475054" w:rsidP="002B3F31">
            <w:pPr>
              <w:pStyle w:val="aff9"/>
              <w:jc w:val="center"/>
              <w:rPr>
                <w:color w:val="000000" w:themeColor="text1"/>
              </w:rPr>
            </w:pPr>
            <w:r w:rsidRPr="007B6F78">
              <w:rPr>
                <w:color w:val="000000" w:themeColor="text1"/>
              </w:rPr>
              <w:t>от станций технического обслуживания при числе  постов</w:t>
            </w:r>
          </w:p>
        </w:tc>
      </w:tr>
      <w:tr w:rsidR="00475054" w:rsidRPr="007B6F78" w14:paraId="5DEBE9AC" w14:textId="77777777" w:rsidTr="002B3F31">
        <w:trPr>
          <w:tblHeader/>
        </w:trPr>
        <w:tc>
          <w:tcPr>
            <w:tcW w:w="2641" w:type="pct"/>
            <w:vMerge/>
            <w:tcBorders>
              <w:top w:val="single" w:sz="4" w:space="0" w:color="000000"/>
              <w:left w:val="single" w:sz="4" w:space="0" w:color="000000"/>
              <w:bottom w:val="single" w:sz="4" w:space="0" w:color="000000"/>
              <w:right w:val="nil"/>
            </w:tcBorders>
            <w:vAlign w:val="center"/>
            <w:hideMark/>
          </w:tcPr>
          <w:p w14:paraId="4859EA24" w14:textId="77777777" w:rsidR="00475054" w:rsidRPr="007B6F78" w:rsidRDefault="00475054" w:rsidP="002B3F31">
            <w:pPr>
              <w:pStyle w:val="aff9"/>
              <w:rPr>
                <w:rFonts w:eastAsia="Times New Roman"/>
                <w:color w:val="000000" w:themeColor="text1"/>
              </w:rPr>
            </w:pPr>
          </w:p>
        </w:tc>
        <w:tc>
          <w:tcPr>
            <w:tcW w:w="1321" w:type="pct"/>
            <w:tcBorders>
              <w:top w:val="nil"/>
              <w:left w:val="single" w:sz="4" w:space="0" w:color="000000"/>
              <w:bottom w:val="single" w:sz="4" w:space="0" w:color="000000"/>
              <w:right w:val="nil"/>
            </w:tcBorders>
            <w:hideMark/>
          </w:tcPr>
          <w:p w14:paraId="3C7830F5" w14:textId="77777777" w:rsidR="00475054" w:rsidRPr="007B6F78" w:rsidRDefault="00475054" w:rsidP="002B3F31">
            <w:pPr>
              <w:pStyle w:val="aff9"/>
              <w:jc w:val="center"/>
              <w:rPr>
                <w:color w:val="000000" w:themeColor="text1"/>
              </w:rPr>
            </w:pPr>
            <w:r w:rsidRPr="007B6F78">
              <w:rPr>
                <w:color w:val="000000" w:themeColor="text1"/>
              </w:rPr>
              <w:t>10 и менее</w:t>
            </w:r>
          </w:p>
        </w:tc>
        <w:tc>
          <w:tcPr>
            <w:tcW w:w="1038" w:type="pct"/>
            <w:tcBorders>
              <w:top w:val="nil"/>
              <w:left w:val="single" w:sz="4" w:space="0" w:color="000000"/>
              <w:bottom w:val="single" w:sz="4" w:space="0" w:color="000000"/>
              <w:right w:val="single" w:sz="4" w:space="0" w:color="000000"/>
            </w:tcBorders>
            <w:hideMark/>
          </w:tcPr>
          <w:p w14:paraId="69FB0496" w14:textId="77777777" w:rsidR="00475054" w:rsidRPr="007B6F78" w:rsidRDefault="00475054" w:rsidP="002B3F31">
            <w:pPr>
              <w:pStyle w:val="aff9"/>
              <w:jc w:val="center"/>
              <w:rPr>
                <w:color w:val="000000" w:themeColor="text1"/>
                <w:sz w:val="27"/>
                <w:szCs w:val="27"/>
              </w:rPr>
            </w:pPr>
            <w:r w:rsidRPr="007B6F78">
              <w:rPr>
                <w:color w:val="000000" w:themeColor="text1"/>
                <w:sz w:val="27"/>
                <w:szCs w:val="27"/>
              </w:rPr>
              <w:t>11 - 30</w:t>
            </w:r>
          </w:p>
        </w:tc>
      </w:tr>
    </w:tbl>
    <w:p w14:paraId="3B88CC29" w14:textId="6703A70A" w:rsidR="00971FF6" w:rsidRPr="007B6F78" w:rsidRDefault="00971FF6" w:rsidP="00475054">
      <w:pPr>
        <w:ind w:firstLine="0"/>
        <w:rPr>
          <w:color w:val="000000" w:themeColor="text1"/>
          <w:sz w:val="2"/>
          <w:szCs w:val="2"/>
        </w:rPr>
      </w:pPr>
    </w:p>
    <w:tbl>
      <w:tblPr>
        <w:tblW w:w="5000" w:type="pct"/>
        <w:tblCellMar>
          <w:left w:w="75" w:type="dxa"/>
          <w:right w:w="75" w:type="dxa"/>
        </w:tblCellMar>
        <w:tblLook w:val="04A0" w:firstRow="1" w:lastRow="0" w:firstColumn="1" w:lastColumn="0" w:noHBand="0" w:noVBand="1"/>
      </w:tblPr>
      <w:tblGrid>
        <w:gridCol w:w="5085"/>
        <w:gridCol w:w="2544"/>
        <w:gridCol w:w="1999"/>
      </w:tblGrid>
      <w:tr w:rsidR="007B6F78" w:rsidRPr="007B6F78" w14:paraId="1EC6FA10" w14:textId="77777777" w:rsidTr="00475054">
        <w:trPr>
          <w:tblHeader/>
        </w:trPr>
        <w:tc>
          <w:tcPr>
            <w:tcW w:w="2641" w:type="pct"/>
            <w:tcBorders>
              <w:top w:val="single" w:sz="4" w:space="0" w:color="auto"/>
              <w:left w:val="single" w:sz="4" w:space="0" w:color="auto"/>
              <w:bottom w:val="single" w:sz="4" w:space="0" w:color="auto"/>
              <w:right w:val="single" w:sz="4" w:space="0" w:color="auto"/>
            </w:tcBorders>
            <w:vAlign w:val="center"/>
          </w:tcPr>
          <w:p w14:paraId="2B0EED22" w14:textId="52D535E0" w:rsidR="00EF1FD0" w:rsidRPr="007B6F78" w:rsidRDefault="00EF1FD0" w:rsidP="00EF1FD0">
            <w:pPr>
              <w:pStyle w:val="affb"/>
              <w:jc w:val="center"/>
              <w:rPr>
                <w:color w:val="000000" w:themeColor="text1"/>
              </w:rPr>
            </w:pPr>
            <w:r w:rsidRPr="007B6F78">
              <w:rPr>
                <w:color w:val="000000" w:themeColor="text1"/>
              </w:rPr>
              <w:t>1</w:t>
            </w:r>
          </w:p>
        </w:tc>
        <w:tc>
          <w:tcPr>
            <w:tcW w:w="1321" w:type="pct"/>
            <w:tcBorders>
              <w:top w:val="single" w:sz="4" w:space="0" w:color="auto"/>
              <w:left w:val="single" w:sz="4" w:space="0" w:color="auto"/>
              <w:bottom w:val="single" w:sz="4" w:space="0" w:color="auto"/>
              <w:right w:val="single" w:sz="4" w:space="0" w:color="auto"/>
            </w:tcBorders>
          </w:tcPr>
          <w:p w14:paraId="76AC03D8" w14:textId="56B79550" w:rsidR="00EF1FD0" w:rsidRPr="007B6F78" w:rsidRDefault="00EF1FD0" w:rsidP="00EF1FD0">
            <w:pPr>
              <w:pStyle w:val="affb"/>
              <w:jc w:val="center"/>
              <w:rPr>
                <w:color w:val="000000" w:themeColor="text1"/>
              </w:rPr>
            </w:pPr>
            <w:r w:rsidRPr="007B6F78">
              <w:rPr>
                <w:color w:val="000000" w:themeColor="text1"/>
              </w:rPr>
              <w:t>2</w:t>
            </w:r>
          </w:p>
        </w:tc>
        <w:tc>
          <w:tcPr>
            <w:tcW w:w="1038" w:type="pct"/>
            <w:tcBorders>
              <w:top w:val="single" w:sz="4" w:space="0" w:color="auto"/>
              <w:left w:val="single" w:sz="4" w:space="0" w:color="auto"/>
              <w:bottom w:val="single" w:sz="4" w:space="0" w:color="auto"/>
              <w:right w:val="single" w:sz="4" w:space="0" w:color="auto"/>
            </w:tcBorders>
          </w:tcPr>
          <w:p w14:paraId="401C7526" w14:textId="792024D1" w:rsidR="00EF1FD0" w:rsidRPr="007B6F78" w:rsidRDefault="00EF1FD0" w:rsidP="00EF1FD0">
            <w:pPr>
              <w:pStyle w:val="affb"/>
              <w:jc w:val="center"/>
              <w:rPr>
                <w:color w:val="000000" w:themeColor="text1"/>
              </w:rPr>
            </w:pPr>
            <w:r w:rsidRPr="007B6F78">
              <w:rPr>
                <w:color w:val="000000" w:themeColor="text1"/>
              </w:rPr>
              <w:t>3</w:t>
            </w:r>
          </w:p>
        </w:tc>
      </w:tr>
      <w:tr w:rsidR="007B6F78" w:rsidRPr="007B6F78" w14:paraId="5EE4586A" w14:textId="77777777" w:rsidTr="00475054">
        <w:tc>
          <w:tcPr>
            <w:tcW w:w="2641" w:type="pct"/>
            <w:tcBorders>
              <w:top w:val="single" w:sz="4" w:space="0" w:color="auto"/>
              <w:left w:val="single" w:sz="4" w:space="0" w:color="auto"/>
              <w:bottom w:val="single" w:sz="4" w:space="0" w:color="auto"/>
              <w:right w:val="single" w:sz="4" w:space="0" w:color="auto"/>
            </w:tcBorders>
            <w:vAlign w:val="center"/>
            <w:hideMark/>
          </w:tcPr>
          <w:p w14:paraId="131FC8BF" w14:textId="77777777" w:rsidR="00971FF6" w:rsidRPr="007B6F78" w:rsidRDefault="00971FF6" w:rsidP="005D6489">
            <w:pPr>
              <w:pStyle w:val="affb"/>
              <w:rPr>
                <w:color w:val="000000" w:themeColor="text1"/>
              </w:rPr>
            </w:pPr>
            <w:r w:rsidRPr="007B6F78">
              <w:rPr>
                <w:color w:val="000000" w:themeColor="text1"/>
              </w:rPr>
              <w:t>Жилые дома,</w:t>
            </w:r>
          </w:p>
        </w:tc>
        <w:tc>
          <w:tcPr>
            <w:tcW w:w="1321" w:type="pct"/>
            <w:tcBorders>
              <w:top w:val="single" w:sz="4" w:space="0" w:color="auto"/>
              <w:left w:val="single" w:sz="4" w:space="0" w:color="auto"/>
              <w:bottom w:val="single" w:sz="4" w:space="0" w:color="auto"/>
              <w:right w:val="single" w:sz="4" w:space="0" w:color="auto"/>
            </w:tcBorders>
            <w:hideMark/>
          </w:tcPr>
          <w:p w14:paraId="45650521" w14:textId="77777777" w:rsidR="00971FF6" w:rsidRPr="007B6F78" w:rsidRDefault="00971FF6" w:rsidP="005D6489">
            <w:pPr>
              <w:pStyle w:val="affb"/>
              <w:jc w:val="center"/>
              <w:rPr>
                <w:color w:val="000000" w:themeColor="text1"/>
              </w:rPr>
            </w:pPr>
            <w:r w:rsidRPr="007B6F78">
              <w:rPr>
                <w:color w:val="000000" w:themeColor="text1"/>
              </w:rPr>
              <w:t>15</w:t>
            </w:r>
          </w:p>
        </w:tc>
        <w:tc>
          <w:tcPr>
            <w:tcW w:w="1038" w:type="pct"/>
            <w:tcBorders>
              <w:top w:val="single" w:sz="4" w:space="0" w:color="auto"/>
              <w:left w:val="single" w:sz="4" w:space="0" w:color="auto"/>
              <w:bottom w:val="single" w:sz="4" w:space="0" w:color="auto"/>
              <w:right w:val="single" w:sz="4" w:space="0" w:color="auto"/>
            </w:tcBorders>
            <w:hideMark/>
          </w:tcPr>
          <w:p w14:paraId="4F82903D" w14:textId="77777777" w:rsidR="00971FF6" w:rsidRPr="007B6F78" w:rsidRDefault="00971FF6" w:rsidP="005D6489">
            <w:pPr>
              <w:pStyle w:val="affb"/>
              <w:jc w:val="center"/>
              <w:rPr>
                <w:color w:val="000000" w:themeColor="text1"/>
              </w:rPr>
            </w:pPr>
            <w:r w:rsidRPr="007B6F78">
              <w:rPr>
                <w:color w:val="000000" w:themeColor="text1"/>
              </w:rPr>
              <w:t>25</w:t>
            </w:r>
          </w:p>
        </w:tc>
      </w:tr>
      <w:tr w:rsidR="007B6F78" w:rsidRPr="007B6F78" w14:paraId="4D6EED10" w14:textId="77777777" w:rsidTr="00475054">
        <w:tc>
          <w:tcPr>
            <w:tcW w:w="2641" w:type="pct"/>
            <w:tcBorders>
              <w:top w:val="single" w:sz="4" w:space="0" w:color="auto"/>
              <w:left w:val="single" w:sz="4" w:space="0" w:color="auto"/>
              <w:bottom w:val="single" w:sz="4" w:space="0" w:color="auto"/>
              <w:right w:val="single" w:sz="4" w:space="0" w:color="auto"/>
            </w:tcBorders>
            <w:vAlign w:val="center"/>
            <w:hideMark/>
          </w:tcPr>
          <w:p w14:paraId="7920B5B1" w14:textId="77777777" w:rsidR="00971FF6" w:rsidRPr="007B6F78" w:rsidRDefault="00971FF6" w:rsidP="005D6489">
            <w:pPr>
              <w:pStyle w:val="affb"/>
              <w:rPr>
                <w:color w:val="000000" w:themeColor="text1"/>
              </w:rPr>
            </w:pPr>
            <w:r w:rsidRPr="007B6F78">
              <w:rPr>
                <w:color w:val="000000" w:themeColor="text1"/>
              </w:rPr>
              <w:t>в том числе торцы жилых домов без окон</w:t>
            </w:r>
          </w:p>
        </w:tc>
        <w:tc>
          <w:tcPr>
            <w:tcW w:w="1321" w:type="pct"/>
            <w:tcBorders>
              <w:top w:val="single" w:sz="4" w:space="0" w:color="auto"/>
              <w:left w:val="single" w:sz="4" w:space="0" w:color="auto"/>
              <w:bottom w:val="single" w:sz="4" w:space="0" w:color="auto"/>
              <w:right w:val="single" w:sz="4" w:space="0" w:color="auto"/>
            </w:tcBorders>
            <w:hideMark/>
          </w:tcPr>
          <w:p w14:paraId="76E749AC" w14:textId="77777777" w:rsidR="00971FF6" w:rsidRPr="007B6F78" w:rsidRDefault="00971FF6" w:rsidP="005D6489">
            <w:pPr>
              <w:pStyle w:val="affb"/>
              <w:jc w:val="center"/>
              <w:rPr>
                <w:color w:val="000000" w:themeColor="text1"/>
              </w:rPr>
            </w:pPr>
            <w:r w:rsidRPr="007B6F78">
              <w:rPr>
                <w:color w:val="000000" w:themeColor="text1"/>
              </w:rPr>
              <w:t>15</w:t>
            </w:r>
          </w:p>
        </w:tc>
        <w:tc>
          <w:tcPr>
            <w:tcW w:w="1038" w:type="pct"/>
            <w:tcBorders>
              <w:top w:val="single" w:sz="4" w:space="0" w:color="auto"/>
              <w:left w:val="single" w:sz="4" w:space="0" w:color="auto"/>
              <w:bottom w:val="single" w:sz="4" w:space="0" w:color="auto"/>
              <w:right w:val="single" w:sz="4" w:space="0" w:color="auto"/>
            </w:tcBorders>
            <w:hideMark/>
          </w:tcPr>
          <w:p w14:paraId="22024DC9" w14:textId="77777777" w:rsidR="00971FF6" w:rsidRPr="007B6F78" w:rsidRDefault="00971FF6" w:rsidP="005D6489">
            <w:pPr>
              <w:pStyle w:val="affb"/>
              <w:jc w:val="center"/>
              <w:rPr>
                <w:color w:val="000000" w:themeColor="text1"/>
              </w:rPr>
            </w:pPr>
            <w:r w:rsidRPr="007B6F78">
              <w:rPr>
                <w:color w:val="000000" w:themeColor="text1"/>
              </w:rPr>
              <w:t>25</w:t>
            </w:r>
          </w:p>
        </w:tc>
      </w:tr>
      <w:tr w:rsidR="007B6F78" w:rsidRPr="007B6F78" w14:paraId="1C816FB2" w14:textId="77777777" w:rsidTr="00475054">
        <w:tc>
          <w:tcPr>
            <w:tcW w:w="2641" w:type="pct"/>
            <w:tcBorders>
              <w:top w:val="single" w:sz="4" w:space="0" w:color="auto"/>
              <w:left w:val="single" w:sz="4" w:space="0" w:color="000000"/>
              <w:bottom w:val="single" w:sz="4" w:space="0" w:color="000000"/>
              <w:right w:val="nil"/>
            </w:tcBorders>
            <w:vAlign w:val="center"/>
            <w:hideMark/>
          </w:tcPr>
          <w:p w14:paraId="33895EDF" w14:textId="77777777" w:rsidR="00971FF6" w:rsidRPr="007B6F78" w:rsidRDefault="00971FF6" w:rsidP="005D6489">
            <w:pPr>
              <w:pStyle w:val="affb"/>
              <w:rPr>
                <w:color w:val="000000" w:themeColor="text1"/>
              </w:rPr>
            </w:pPr>
            <w:r w:rsidRPr="007B6F78">
              <w:rPr>
                <w:color w:val="000000" w:themeColor="text1"/>
              </w:rPr>
              <w:t>Общественные здания</w:t>
            </w:r>
          </w:p>
        </w:tc>
        <w:tc>
          <w:tcPr>
            <w:tcW w:w="1321" w:type="pct"/>
            <w:tcBorders>
              <w:top w:val="single" w:sz="4" w:space="0" w:color="auto"/>
              <w:left w:val="single" w:sz="4" w:space="0" w:color="000000"/>
              <w:bottom w:val="single" w:sz="4" w:space="0" w:color="000000"/>
              <w:right w:val="nil"/>
            </w:tcBorders>
            <w:hideMark/>
          </w:tcPr>
          <w:p w14:paraId="3809659B" w14:textId="77777777" w:rsidR="00971FF6" w:rsidRPr="007B6F78" w:rsidRDefault="00971FF6" w:rsidP="005D6489">
            <w:pPr>
              <w:pStyle w:val="affb"/>
              <w:jc w:val="center"/>
              <w:rPr>
                <w:color w:val="000000" w:themeColor="text1"/>
              </w:rPr>
            </w:pPr>
            <w:r w:rsidRPr="007B6F78">
              <w:rPr>
                <w:color w:val="000000" w:themeColor="text1"/>
              </w:rPr>
              <w:t>15</w:t>
            </w:r>
          </w:p>
        </w:tc>
        <w:tc>
          <w:tcPr>
            <w:tcW w:w="1038" w:type="pct"/>
            <w:tcBorders>
              <w:top w:val="single" w:sz="4" w:space="0" w:color="auto"/>
              <w:left w:val="single" w:sz="4" w:space="0" w:color="000000"/>
              <w:bottom w:val="single" w:sz="4" w:space="0" w:color="000000"/>
              <w:right w:val="single" w:sz="4" w:space="0" w:color="000000"/>
            </w:tcBorders>
            <w:hideMark/>
          </w:tcPr>
          <w:p w14:paraId="5B8BC7EB" w14:textId="77777777" w:rsidR="00971FF6" w:rsidRPr="007B6F78" w:rsidRDefault="00971FF6" w:rsidP="005D6489">
            <w:pPr>
              <w:pStyle w:val="affb"/>
              <w:jc w:val="center"/>
              <w:rPr>
                <w:color w:val="000000" w:themeColor="text1"/>
              </w:rPr>
            </w:pPr>
            <w:r w:rsidRPr="007B6F78">
              <w:rPr>
                <w:color w:val="000000" w:themeColor="text1"/>
              </w:rPr>
              <w:t>20</w:t>
            </w:r>
          </w:p>
        </w:tc>
      </w:tr>
      <w:tr w:rsidR="007B6F78" w:rsidRPr="007B6F78" w14:paraId="5F250CB9" w14:textId="77777777" w:rsidTr="00475054">
        <w:trPr>
          <w:trHeight w:val="156"/>
        </w:trPr>
        <w:tc>
          <w:tcPr>
            <w:tcW w:w="2641" w:type="pct"/>
            <w:tcBorders>
              <w:top w:val="nil"/>
              <w:left w:val="single" w:sz="4" w:space="0" w:color="000000"/>
              <w:bottom w:val="single" w:sz="4" w:space="0" w:color="000000"/>
              <w:right w:val="nil"/>
            </w:tcBorders>
            <w:vAlign w:val="center"/>
            <w:hideMark/>
          </w:tcPr>
          <w:p w14:paraId="2CA6B3AA" w14:textId="77777777" w:rsidR="00971FF6" w:rsidRPr="007B6F78" w:rsidRDefault="00971FF6" w:rsidP="005D6489">
            <w:pPr>
              <w:pStyle w:val="affb"/>
              <w:rPr>
                <w:color w:val="000000" w:themeColor="text1"/>
              </w:rPr>
            </w:pPr>
            <w:r w:rsidRPr="007B6F78">
              <w:rPr>
                <w:color w:val="000000" w:themeColor="text1"/>
              </w:rPr>
              <w:t>Общеобразовательные школы и дошкольные образовательные учреждения</w:t>
            </w:r>
          </w:p>
        </w:tc>
        <w:tc>
          <w:tcPr>
            <w:tcW w:w="1321" w:type="pct"/>
            <w:tcBorders>
              <w:top w:val="nil"/>
              <w:left w:val="single" w:sz="4" w:space="0" w:color="000000"/>
              <w:bottom w:val="single" w:sz="4" w:space="0" w:color="000000"/>
              <w:right w:val="nil"/>
            </w:tcBorders>
            <w:hideMark/>
          </w:tcPr>
          <w:p w14:paraId="12475CD9" w14:textId="77777777" w:rsidR="00971FF6" w:rsidRPr="007B6F78" w:rsidRDefault="00971FF6" w:rsidP="005D6489">
            <w:pPr>
              <w:pStyle w:val="affb"/>
              <w:jc w:val="center"/>
              <w:rPr>
                <w:color w:val="000000" w:themeColor="text1"/>
              </w:rPr>
            </w:pPr>
            <w:r w:rsidRPr="007B6F78">
              <w:rPr>
                <w:color w:val="000000" w:themeColor="text1"/>
              </w:rPr>
              <w:t>50</w:t>
            </w:r>
          </w:p>
        </w:tc>
        <w:tc>
          <w:tcPr>
            <w:tcW w:w="1038" w:type="pct"/>
            <w:tcBorders>
              <w:top w:val="nil"/>
              <w:left w:val="single" w:sz="4" w:space="0" w:color="000000"/>
              <w:bottom w:val="single" w:sz="4" w:space="0" w:color="000000"/>
              <w:right w:val="single" w:sz="4" w:space="0" w:color="000000"/>
            </w:tcBorders>
            <w:hideMark/>
          </w:tcPr>
          <w:p w14:paraId="56C1AD5F" w14:textId="77777777" w:rsidR="00971FF6" w:rsidRPr="007B6F78" w:rsidRDefault="00005EED" w:rsidP="005D6489">
            <w:pPr>
              <w:pStyle w:val="affb"/>
              <w:jc w:val="center"/>
              <w:rPr>
                <w:color w:val="000000" w:themeColor="text1"/>
              </w:rPr>
            </w:pPr>
            <w:hyperlink r:id="rId166" w:history="1">
              <w:r w:rsidR="00971FF6" w:rsidRPr="007B6F78">
                <w:rPr>
                  <w:rStyle w:val="afff0"/>
                  <w:color w:val="000000" w:themeColor="text1"/>
                </w:rPr>
                <w:t>&lt;*&gt;</w:t>
              </w:r>
            </w:hyperlink>
          </w:p>
        </w:tc>
      </w:tr>
      <w:tr w:rsidR="007B6F78" w:rsidRPr="007B6F78" w14:paraId="5852B5D2" w14:textId="77777777" w:rsidTr="00475054">
        <w:tc>
          <w:tcPr>
            <w:tcW w:w="2641" w:type="pct"/>
            <w:tcBorders>
              <w:top w:val="nil"/>
              <w:left w:val="single" w:sz="4" w:space="0" w:color="000000"/>
              <w:bottom w:val="single" w:sz="4" w:space="0" w:color="000000"/>
              <w:right w:val="nil"/>
            </w:tcBorders>
            <w:vAlign w:val="center"/>
            <w:hideMark/>
          </w:tcPr>
          <w:p w14:paraId="2B65EEAC" w14:textId="77777777" w:rsidR="00971FF6" w:rsidRPr="007B6F78" w:rsidRDefault="00971FF6" w:rsidP="005D6489">
            <w:pPr>
              <w:pStyle w:val="affb"/>
              <w:rPr>
                <w:color w:val="000000" w:themeColor="text1"/>
              </w:rPr>
            </w:pPr>
            <w:r w:rsidRPr="007B6F78">
              <w:rPr>
                <w:color w:val="000000" w:themeColor="text1"/>
              </w:rPr>
              <w:t>Лечебные учреждения со стационаром</w:t>
            </w:r>
          </w:p>
        </w:tc>
        <w:tc>
          <w:tcPr>
            <w:tcW w:w="1321" w:type="pct"/>
            <w:tcBorders>
              <w:top w:val="nil"/>
              <w:left w:val="single" w:sz="4" w:space="0" w:color="000000"/>
              <w:bottom w:val="single" w:sz="4" w:space="0" w:color="000000"/>
              <w:right w:val="nil"/>
            </w:tcBorders>
            <w:hideMark/>
          </w:tcPr>
          <w:p w14:paraId="008211AF" w14:textId="77777777" w:rsidR="00971FF6" w:rsidRPr="007B6F78" w:rsidRDefault="00971FF6" w:rsidP="005D6489">
            <w:pPr>
              <w:pStyle w:val="affb"/>
              <w:jc w:val="center"/>
              <w:rPr>
                <w:color w:val="000000" w:themeColor="text1"/>
              </w:rPr>
            </w:pPr>
            <w:r w:rsidRPr="007B6F78">
              <w:rPr>
                <w:color w:val="000000" w:themeColor="text1"/>
              </w:rPr>
              <w:t>50</w:t>
            </w:r>
          </w:p>
        </w:tc>
        <w:tc>
          <w:tcPr>
            <w:tcW w:w="1038" w:type="pct"/>
            <w:tcBorders>
              <w:top w:val="nil"/>
              <w:left w:val="single" w:sz="4" w:space="0" w:color="000000"/>
              <w:bottom w:val="single" w:sz="4" w:space="0" w:color="000000"/>
              <w:right w:val="single" w:sz="4" w:space="0" w:color="000000"/>
            </w:tcBorders>
            <w:hideMark/>
          </w:tcPr>
          <w:p w14:paraId="18ED07D8" w14:textId="77777777" w:rsidR="00971FF6" w:rsidRPr="007B6F78" w:rsidRDefault="00005EED" w:rsidP="005D6489">
            <w:pPr>
              <w:pStyle w:val="affb"/>
              <w:jc w:val="center"/>
              <w:rPr>
                <w:color w:val="000000" w:themeColor="text1"/>
              </w:rPr>
            </w:pPr>
            <w:hyperlink r:id="rId167" w:history="1">
              <w:r w:rsidR="00971FF6" w:rsidRPr="007B6F78">
                <w:rPr>
                  <w:rStyle w:val="afff0"/>
                  <w:color w:val="000000" w:themeColor="text1"/>
                </w:rPr>
                <w:t>&lt;*&gt;</w:t>
              </w:r>
            </w:hyperlink>
          </w:p>
        </w:tc>
      </w:tr>
    </w:tbl>
    <w:p w14:paraId="78162226" w14:textId="7438B348" w:rsidR="00971FF6" w:rsidRPr="007B6F78" w:rsidRDefault="00971FF6" w:rsidP="00971FF6">
      <w:pPr>
        <w:ind w:firstLine="709"/>
        <w:rPr>
          <w:color w:val="000000" w:themeColor="text1"/>
          <w:sz w:val="27"/>
          <w:szCs w:val="27"/>
        </w:rPr>
      </w:pPr>
      <w:r w:rsidRPr="007B6F78">
        <w:rPr>
          <w:color w:val="000000" w:themeColor="text1"/>
          <w:sz w:val="27"/>
          <w:szCs w:val="27"/>
        </w:rPr>
        <w:t>&lt;*&gt; Определяется по согласованию с органами Государственного санитарно-эпидемиологического надзора</w:t>
      </w:r>
      <w:r w:rsidR="00773E9F" w:rsidRPr="007B6F78">
        <w:rPr>
          <w:color w:val="000000" w:themeColor="text1"/>
          <w:sz w:val="27"/>
          <w:szCs w:val="27"/>
        </w:rPr>
        <w:t>.</w:t>
      </w:r>
    </w:p>
    <w:p w14:paraId="340C6DED" w14:textId="77777777" w:rsidR="00971FF6" w:rsidRPr="007B6F78" w:rsidRDefault="00971FF6" w:rsidP="00971FF6">
      <w:pPr>
        <w:ind w:firstLine="709"/>
        <w:rPr>
          <w:color w:val="000000" w:themeColor="text1"/>
          <w:sz w:val="27"/>
          <w:szCs w:val="27"/>
        </w:rPr>
      </w:pPr>
      <w:r w:rsidRPr="007B6F78">
        <w:rPr>
          <w:color w:val="000000" w:themeColor="text1"/>
          <w:sz w:val="27"/>
          <w:szCs w:val="27"/>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5BE1FEF4" w14:textId="77777777" w:rsidR="00971FF6" w:rsidRPr="007B6F78" w:rsidRDefault="00971FF6" w:rsidP="00971FF6">
      <w:pPr>
        <w:ind w:firstLine="709"/>
        <w:rPr>
          <w:color w:val="000000" w:themeColor="text1"/>
          <w:sz w:val="27"/>
          <w:szCs w:val="27"/>
        </w:rPr>
      </w:pPr>
      <w:r w:rsidRPr="007B6F78">
        <w:rPr>
          <w:color w:val="000000" w:themeColor="text1"/>
          <w:sz w:val="27"/>
          <w:szCs w:val="27"/>
        </w:rPr>
        <w:t>на 2 колонки - 0,1 га;</w:t>
      </w:r>
    </w:p>
    <w:p w14:paraId="07FEB906" w14:textId="77777777" w:rsidR="00971FF6" w:rsidRPr="007B6F78" w:rsidRDefault="00971FF6" w:rsidP="00971FF6">
      <w:pPr>
        <w:ind w:firstLine="709"/>
        <w:rPr>
          <w:color w:val="000000" w:themeColor="text1"/>
          <w:sz w:val="27"/>
          <w:szCs w:val="27"/>
        </w:rPr>
      </w:pPr>
      <w:r w:rsidRPr="007B6F78">
        <w:rPr>
          <w:color w:val="000000" w:themeColor="text1"/>
          <w:sz w:val="27"/>
          <w:szCs w:val="27"/>
        </w:rPr>
        <w:t>на 5 колонок - 0,2 га;</w:t>
      </w:r>
    </w:p>
    <w:p w14:paraId="520CE19D" w14:textId="77777777" w:rsidR="00971FF6" w:rsidRPr="007B6F78" w:rsidRDefault="00971FF6" w:rsidP="00971FF6">
      <w:pPr>
        <w:ind w:firstLine="709"/>
        <w:rPr>
          <w:color w:val="000000" w:themeColor="text1"/>
          <w:sz w:val="27"/>
          <w:szCs w:val="27"/>
        </w:rPr>
      </w:pPr>
      <w:r w:rsidRPr="007B6F78">
        <w:rPr>
          <w:color w:val="000000" w:themeColor="text1"/>
          <w:sz w:val="27"/>
          <w:szCs w:val="27"/>
        </w:rPr>
        <w:t>на 7 колонок - 0,3 га;</w:t>
      </w:r>
    </w:p>
    <w:p w14:paraId="533813FC" w14:textId="77777777" w:rsidR="00971FF6" w:rsidRPr="007B6F78" w:rsidRDefault="00971FF6" w:rsidP="00971FF6">
      <w:pPr>
        <w:ind w:firstLine="709"/>
        <w:rPr>
          <w:color w:val="000000" w:themeColor="text1"/>
          <w:sz w:val="27"/>
          <w:szCs w:val="27"/>
        </w:rPr>
      </w:pPr>
      <w:r w:rsidRPr="007B6F78">
        <w:rPr>
          <w:color w:val="000000" w:themeColor="text1"/>
          <w:sz w:val="27"/>
          <w:szCs w:val="27"/>
        </w:rPr>
        <w:t>на 9 колонок - 0,35 га;</w:t>
      </w:r>
    </w:p>
    <w:p w14:paraId="29637D1F" w14:textId="77777777" w:rsidR="00971FF6" w:rsidRPr="007B6F78" w:rsidRDefault="00971FF6" w:rsidP="00971FF6">
      <w:pPr>
        <w:ind w:firstLine="709"/>
        <w:rPr>
          <w:color w:val="000000" w:themeColor="text1"/>
          <w:sz w:val="27"/>
          <w:szCs w:val="27"/>
        </w:rPr>
      </w:pPr>
      <w:r w:rsidRPr="007B6F78">
        <w:rPr>
          <w:color w:val="000000" w:themeColor="text1"/>
          <w:sz w:val="27"/>
          <w:szCs w:val="27"/>
        </w:rPr>
        <w:t>на 11 колонок - 0,4 га.</w:t>
      </w:r>
    </w:p>
    <w:p w14:paraId="68C3C82E" w14:textId="77777777" w:rsidR="00971FF6" w:rsidRPr="007B6F78" w:rsidRDefault="00971FF6" w:rsidP="00971FF6">
      <w:pPr>
        <w:ind w:firstLine="709"/>
        <w:rPr>
          <w:color w:val="000000" w:themeColor="text1"/>
          <w:sz w:val="27"/>
          <w:szCs w:val="27"/>
        </w:rPr>
      </w:pPr>
      <w:r w:rsidRPr="007B6F78">
        <w:rPr>
          <w:color w:val="000000" w:themeColor="text1"/>
          <w:sz w:val="27"/>
          <w:szCs w:val="27"/>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39E37636" w14:textId="77777777" w:rsidR="00971FF6" w:rsidRPr="007B6F78" w:rsidRDefault="00971FF6" w:rsidP="00971FF6">
      <w:pPr>
        <w:ind w:firstLine="709"/>
        <w:rPr>
          <w:color w:val="000000" w:themeColor="text1"/>
          <w:sz w:val="27"/>
          <w:szCs w:val="27"/>
        </w:rPr>
      </w:pPr>
      <w:r w:rsidRPr="007B6F78">
        <w:rPr>
          <w:color w:val="000000" w:themeColor="text1"/>
          <w:sz w:val="27"/>
          <w:szCs w:val="27"/>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663AC5DD" w14:textId="77777777" w:rsidR="00971FF6" w:rsidRPr="007B6F78" w:rsidRDefault="00971FF6" w:rsidP="00971FF6">
      <w:pPr>
        <w:ind w:firstLine="709"/>
        <w:rPr>
          <w:color w:val="000000" w:themeColor="text1"/>
          <w:sz w:val="27"/>
          <w:szCs w:val="27"/>
        </w:rPr>
      </w:pPr>
      <w:r w:rsidRPr="007B6F78">
        <w:rPr>
          <w:color w:val="000000" w:themeColor="text1"/>
          <w:sz w:val="27"/>
          <w:szCs w:val="27"/>
        </w:rPr>
        <w:t>Требования к ограждению земельных участков:</w:t>
      </w:r>
    </w:p>
    <w:p w14:paraId="77C59DBA" w14:textId="77777777"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t>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7340DEBB" w14:textId="77777777"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t>Настоящие Указания не распространяются на проектирование специальных видов ограждений и охранных зон режимных предприятий и объектов, временных ограждений строек.</w:t>
      </w:r>
    </w:p>
    <w:p w14:paraId="1AAD9702" w14:textId="77777777" w:rsidR="00971FF6" w:rsidRPr="007B6F78" w:rsidRDefault="00971FF6" w:rsidP="00971FF6">
      <w:pPr>
        <w:ind w:firstLine="709"/>
        <w:rPr>
          <w:color w:val="000000" w:themeColor="text1"/>
          <w:sz w:val="27"/>
          <w:szCs w:val="27"/>
        </w:rPr>
      </w:pPr>
      <w:r w:rsidRPr="007B6F78">
        <w:rPr>
          <w:color w:val="000000" w:themeColor="text1"/>
          <w:sz w:val="27"/>
          <w:szCs w:val="27"/>
        </w:rPr>
        <w:t>Ограждения должны быть светопрозрачными, решетчатыми, эстетически привлекательными, иметь устойчивость к загрязнению и запылению и способность</w:t>
      </w:r>
    </w:p>
    <w:p w14:paraId="1086F0EF" w14:textId="77777777" w:rsidR="00971FF6" w:rsidRPr="007B6F78" w:rsidRDefault="00971FF6" w:rsidP="00971FF6">
      <w:pPr>
        <w:ind w:firstLine="709"/>
        <w:rPr>
          <w:color w:val="000000" w:themeColor="text1"/>
          <w:sz w:val="27"/>
          <w:szCs w:val="27"/>
        </w:rPr>
      </w:pPr>
      <w:r w:rsidRPr="007B6F78">
        <w:rPr>
          <w:color w:val="000000" w:themeColor="text1"/>
          <w:sz w:val="27"/>
          <w:szCs w:val="27"/>
        </w:rPr>
        <w:t>к легкой механической очистке.</w:t>
      </w:r>
    </w:p>
    <w:p w14:paraId="23D5C60F" w14:textId="77777777"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t>Во всех случаях запрещается предусматривать ограждения:</w:t>
      </w:r>
    </w:p>
    <w:p w14:paraId="5B1C00FE" w14:textId="77777777"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t>1) предприятий, производства которых размещены в одном или в нескольких зданиях с охраняемыми входами (при отсутствии складов открытого хранения ценных материалов и наземных технологических транспортных связей);</w:t>
      </w:r>
    </w:p>
    <w:p w14:paraId="5C5EFE6B" w14:textId="77777777"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lastRenderedPageBreak/>
        <w:t>2) отдельных участков зданий и сооружений в пределах общего наружного ограждения площадки, за исключением участков, ограждение которых необходимо по требованиям техники безопасности или по санитарным требованиям (открытые электроподстанции, карантины и изоляторы мясокомбинатов и т.п.);</w:t>
      </w:r>
    </w:p>
    <w:p w14:paraId="43532929" w14:textId="77777777"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t>3) территорий, резервируемых для последующего расширения предприятий;</w:t>
      </w:r>
    </w:p>
    <w:p w14:paraId="685EDF03" w14:textId="77777777"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t>4) сооружений коммунального назначения (полей фильтрации, орошения и т.п.);</w:t>
      </w:r>
    </w:p>
    <w:p w14:paraId="1A9E5D1E" w14:textId="77777777"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t>5) складов малоценного сырья и материалов;</w:t>
      </w:r>
    </w:p>
    <w:p w14:paraId="4867185F" w14:textId="77777777"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t>6) производственных отвалов, не опасных по своему составу для населения и животных  (кроме отвалов, ограждение которых требуется  по  словиям  техники</w:t>
      </w:r>
    </w:p>
    <w:p w14:paraId="361ED180" w14:textId="77777777" w:rsidR="00971FF6" w:rsidRPr="007B6F78" w:rsidRDefault="00971FF6" w:rsidP="00971FF6">
      <w:pPr>
        <w:ind w:firstLine="0"/>
        <w:rPr>
          <w:rFonts w:eastAsia="SimSun"/>
          <w:color w:val="000000" w:themeColor="text1"/>
          <w:sz w:val="27"/>
          <w:szCs w:val="27"/>
          <w:lang w:eastAsia="zh-CN"/>
        </w:rPr>
      </w:pPr>
      <w:r w:rsidRPr="007B6F78">
        <w:rPr>
          <w:rFonts w:eastAsia="SimSun"/>
          <w:color w:val="000000" w:themeColor="text1"/>
          <w:sz w:val="27"/>
          <w:szCs w:val="27"/>
          <w:lang w:eastAsia="zh-CN"/>
        </w:rPr>
        <w:t>безопасности);</w:t>
      </w:r>
    </w:p>
    <w:p w14:paraId="5757DEEF" w14:textId="77777777"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t>7) вспомогательных зданий и сооружений, располагаемых на предзаводских площадках промышленных предприятий;</w:t>
      </w:r>
    </w:p>
    <w:p w14:paraId="611062F2" w14:textId="77777777"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t>Ограждения, как правило, не следует предусматривать вдоль фасадов зданий, расположенных на границах площадки. В этих случаях ограждение должно предусматриваться только в разрывах между зданиями.</w:t>
      </w:r>
    </w:p>
    <w:p w14:paraId="4CB0BBE0" w14:textId="77777777"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332451AC" w14:textId="77777777"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t>Высоту и вид ограждения следует принимать:</w:t>
      </w:r>
    </w:p>
    <w:p w14:paraId="135E1066" w14:textId="77777777"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t>1)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 - 1,6 м, стальная сетка или железобетонное решетчатое;</w:t>
      </w:r>
    </w:p>
    <w:p w14:paraId="1AA7D586" w14:textId="77777777"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t>2)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 - не менее 1,6 м, стальная сетка с цоколем или железобетонное решетчатое с цоколем;</w:t>
      </w:r>
    </w:p>
    <w:p w14:paraId="33B73F8F" w14:textId="77777777"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t>3) предприятия по производству ценной продукции, склады ценных материалов и оборудования, при размещении их в нескольких неохраняемых зданиях - не менее 1,6 м, стальная сетка или железобетонное решетчатое;</w:t>
      </w:r>
    </w:p>
    <w:p w14:paraId="180E2E8A" w14:textId="77777777"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t>4) предприятия по производству особо ценных материалов, оборудования и продукции (драгоценные металлы, камни и т.п) - 2 м, железобетонное сплошное;</w:t>
      </w:r>
    </w:p>
    <w:p w14:paraId="731C1296" w14:textId="77777777"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t>5) сельскохозяйственные предприятия, ограждаемые по ветеринарным или санитарным требованиям - не менее 1,6 м, стальная сетка с цоколем или железобетонное решетчатое с цоколем;</w:t>
      </w:r>
    </w:p>
    <w:p w14:paraId="1701F603" w14:textId="77777777"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t>6)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  - не  менее 1,6 м, стальная сетка или железобетонное решетчатое;</w:t>
      </w:r>
    </w:p>
    <w:p w14:paraId="41478BC2" w14:textId="77777777"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t>7) охраняемые объекты радиовещания и телевидения - 2 м, стальная сетка;</w:t>
      </w:r>
    </w:p>
    <w:p w14:paraId="70C973EE" w14:textId="77777777"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8) хозяйственные зоны предприятий общественного питания и бытового обслуживания - 1,6 м, живая изгородь (стальная сетка при необходимости охраны). </w:t>
      </w:r>
    </w:p>
    <w:p w14:paraId="7B716539" w14:textId="77777777" w:rsidR="00971FF6" w:rsidRPr="007B6F78" w:rsidRDefault="00971FF6" w:rsidP="00971FF6">
      <w:pPr>
        <w:ind w:firstLine="709"/>
        <w:rPr>
          <w:color w:val="000000" w:themeColor="text1"/>
          <w:sz w:val="27"/>
          <w:szCs w:val="27"/>
          <w:lang w:eastAsia="zh-CN"/>
        </w:rPr>
      </w:pPr>
      <w:r w:rsidRPr="007B6F78">
        <w:rPr>
          <w:color w:val="000000" w:themeColor="text1"/>
          <w:sz w:val="27"/>
          <w:szCs w:val="27"/>
          <w:lang w:eastAsia="zh-CN"/>
        </w:rPr>
        <w:t>Устройство оград следует выполнять в соответствии со СНиП III-10-75 «Благоустройство территорий».</w:t>
      </w:r>
    </w:p>
    <w:p w14:paraId="48452DF9" w14:textId="77777777" w:rsidR="00971FF6" w:rsidRPr="007B6F78" w:rsidRDefault="00971FF6" w:rsidP="00971FF6">
      <w:pPr>
        <w:ind w:firstLine="709"/>
        <w:rPr>
          <w:color w:val="000000" w:themeColor="text1"/>
          <w:sz w:val="27"/>
          <w:szCs w:val="27"/>
          <w:lang w:eastAsia="zh-CN"/>
        </w:rPr>
      </w:pPr>
      <w:r w:rsidRPr="007B6F78">
        <w:rPr>
          <w:color w:val="000000" w:themeColor="text1"/>
          <w:sz w:val="27"/>
          <w:szCs w:val="27"/>
          <w:lang w:eastAsia="zh-CN"/>
        </w:rPr>
        <w:lastRenderedPageBreak/>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21018373" w14:textId="36596DC0" w:rsidR="00971FF6" w:rsidRPr="007B6F78" w:rsidRDefault="00971FF6" w:rsidP="00971FF6">
      <w:pPr>
        <w:ind w:firstLine="709"/>
        <w:rPr>
          <w:color w:val="000000" w:themeColor="text1"/>
          <w:sz w:val="27"/>
          <w:szCs w:val="27"/>
          <w:lang w:eastAsia="zh-CN"/>
        </w:rPr>
      </w:pPr>
      <w:r w:rsidRPr="007B6F78">
        <w:rPr>
          <w:color w:val="000000" w:themeColor="text1"/>
          <w:sz w:val="27"/>
          <w:szCs w:val="27"/>
          <w:lang w:eastAsia="zh-CN"/>
        </w:rPr>
        <w:t>в границах территорий общего пользования;</w:t>
      </w:r>
    </w:p>
    <w:p w14:paraId="521C8C06" w14:textId="6D9A39B0" w:rsidR="00971FF6" w:rsidRPr="007B6F78" w:rsidRDefault="00971FF6" w:rsidP="00971FF6">
      <w:pPr>
        <w:ind w:firstLine="709"/>
        <w:rPr>
          <w:color w:val="000000" w:themeColor="text1"/>
          <w:sz w:val="27"/>
          <w:szCs w:val="27"/>
          <w:lang w:eastAsia="zh-CN"/>
        </w:rPr>
      </w:pPr>
      <w:r w:rsidRPr="007B6F78">
        <w:rPr>
          <w:color w:val="000000" w:themeColor="text1"/>
          <w:sz w:val="27"/>
          <w:szCs w:val="27"/>
          <w:lang w:eastAsia="zh-CN"/>
        </w:rPr>
        <w:t>предназначенные для размещения линейных объектов и (или) занятые линейными объектами.</w:t>
      </w:r>
    </w:p>
    <w:p w14:paraId="2C349354" w14:textId="77777777" w:rsidR="00971FF6" w:rsidRPr="007B6F78" w:rsidRDefault="00971FF6" w:rsidP="00971FF6">
      <w:pPr>
        <w:ind w:firstLine="709"/>
        <w:rPr>
          <w:color w:val="000000" w:themeColor="text1"/>
          <w:sz w:val="27"/>
          <w:szCs w:val="27"/>
          <w:lang w:eastAsia="zh-CN"/>
        </w:rPr>
      </w:pPr>
      <w:r w:rsidRPr="007B6F78">
        <w:rPr>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804CC7D" w14:textId="77777777" w:rsidR="00971FF6" w:rsidRPr="007B6F78" w:rsidRDefault="00971FF6" w:rsidP="00971FF6">
      <w:pPr>
        <w:ind w:firstLine="709"/>
        <w:rPr>
          <w:color w:val="000000" w:themeColor="text1"/>
          <w:sz w:val="27"/>
          <w:szCs w:val="27"/>
          <w:lang w:eastAsia="zh-CN"/>
        </w:rPr>
      </w:pPr>
      <w:r w:rsidRPr="007B6F78">
        <w:rPr>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6B25C27B" w14:textId="77777777" w:rsidR="00971FF6" w:rsidRPr="007B6F78" w:rsidRDefault="00971FF6" w:rsidP="00971FF6">
      <w:pPr>
        <w:ind w:firstLine="709"/>
        <w:rPr>
          <w:rFonts w:eastAsia="SimSun"/>
          <w:color w:val="000000" w:themeColor="text1"/>
          <w:sz w:val="27"/>
          <w:szCs w:val="27"/>
          <w:lang w:eastAsia="zh-CN"/>
        </w:rPr>
      </w:pPr>
      <w:r w:rsidRPr="007B6F78">
        <w:rPr>
          <w:rFonts w:eastAsia="SimSun"/>
          <w:color w:val="000000" w:themeColor="text1"/>
          <w:sz w:val="27"/>
          <w:szCs w:val="27"/>
          <w:lang w:eastAsia="zh-CN"/>
        </w:rPr>
        <w:t>Размещение зданий, строений и сооружений возможно при соблюдении требований статей 38, 39,40, 44, 51 настоящих Правил.</w:t>
      </w:r>
    </w:p>
    <w:p w14:paraId="22A2D841" w14:textId="0C432635" w:rsidR="00971FF6" w:rsidRPr="007B6F78" w:rsidRDefault="00971FF6" w:rsidP="00971FF6">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w:t>
      </w:r>
      <w:r w:rsidR="00555C9E" w:rsidRPr="007B6F78">
        <w:rPr>
          <w:rFonts w:eastAsia="SimSun"/>
          <w:color w:val="000000" w:themeColor="text1"/>
          <w:sz w:val="27"/>
          <w:szCs w:val="27"/>
          <w:lang w:eastAsia="zh-CN"/>
        </w:rPr>
        <w:t xml:space="preserve">                                                </w:t>
      </w:r>
      <w:r w:rsidRPr="007B6F78">
        <w:rPr>
          <w:rFonts w:eastAsia="SimSun"/>
          <w:color w:val="000000" w:themeColor="text1"/>
          <w:sz w:val="27"/>
          <w:szCs w:val="27"/>
          <w:lang w:eastAsia="zh-CN"/>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071D6865" w14:textId="5D8BC3A6" w:rsidR="00555C9E" w:rsidRPr="007B6F78" w:rsidRDefault="00555C9E" w:rsidP="00971FF6">
      <w:pPr>
        <w:suppressAutoHyphens/>
        <w:ind w:firstLine="709"/>
        <w:rPr>
          <w:rFonts w:eastAsia="SimSun"/>
          <w:color w:val="000000" w:themeColor="text1"/>
          <w:sz w:val="27"/>
          <w:szCs w:val="27"/>
          <w:lang w:eastAsia="zh-CN"/>
        </w:rPr>
      </w:pPr>
    </w:p>
    <w:p w14:paraId="1863A8AE" w14:textId="77777777" w:rsidR="00DB70DB" w:rsidRPr="007B6F78" w:rsidRDefault="00DB70DB" w:rsidP="00B74F6D">
      <w:pPr>
        <w:keepLines/>
        <w:suppressAutoHyphens/>
        <w:overflowPunct w:val="0"/>
        <w:autoSpaceDE w:val="0"/>
        <w:spacing w:line="320" w:lineRule="exact"/>
        <w:ind w:firstLine="0"/>
        <w:jc w:val="center"/>
        <w:rPr>
          <w:rFonts w:eastAsia="Times New Roman"/>
          <w:b/>
          <w:color w:val="000000" w:themeColor="text1"/>
          <w:sz w:val="27"/>
          <w:szCs w:val="27"/>
          <w:lang w:eastAsia="zh-CN"/>
        </w:rPr>
      </w:pPr>
      <w:r w:rsidRPr="007B6F78">
        <w:rPr>
          <w:rFonts w:eastAsia="Times New Roman"/>
          <w:b/>
          <w:color w:val="000000" w:themeColor="text1"/>
          <w:sz w:val="27"/>
          <w:szCs w:val="27"/>
          <w:lang w:eastAsia="zh-CN"/>
        </w:rPr>
        <w:t xml:space="preserve">Зона развития предприятий, производств и объектов (П – </w:t>
      </w:r>
      <w:r w:rsidRPr="007B6F78">
        <w:rPr>
          <w:rFonts w:eastAsia="Times New Roman"/>
          <w:b/>
          <w:color w:val="000000" w:themeColor="text1"/>
          <w:sz w:val="27"/>
          <w:szCs w:val="27"/>
          <w:lang w:val="en-US" w:eastAsia="zh-CN"/>
        </w:rPr>
        <w:t>P</w:t>
      </w:r>
      <w:r w:rsidRPr="007B6F78">
        <w:rPr>
          <w:rFonts w:eastAsia="Times New Roman"/>
          <w:b/>
          <w:color w:val="000000" w:themeColor="text1"/>
          <w:sz w:val="27"/>
          <w:szCs w:val="27"/>
          <w:lang w:eastAsia="zh-CN"/>
        </w:rPr>
        <w:t>)</w:t>
      </w:r>
    </w:p>
    <w:p w14:paraId="424AD79A" w14:textId="77777777" w:rsidR="00E3300D" w:rsidRPr="007B6F78" w:rsidRDefault="00E3300D" w:rsidP="0042708F">
      <w:pPr>
        <w:keepLines/>
        <w:suppressAutoHyphens/>
        <w:overflowPunct w:val="0"/>
        <w:autoSpaceDE w:val="0"/>
        <w:spacing w:line="320" w:lineRule="exact"/>
        <w:ind w:firstLine="709"/>
        <w:rPr>
          <w:rFonts w:eastAsia="Times New Roman"/>
          <w:color w:val="000000" w:themeColor="text1"/>
          <w:sz w:val="27"/>
          <w:szCs w:val="27"/>
          <w:lang w:eastAsia="zh-CN"/>
        </w:rPr>
      </w:pPr>
    </w:p>
    <w:p w14:paraId="4C3E1838" w14:textId="77777777" w:rsidR="007F6952" w:rsidRPr="007B6F78" w:rsidRDefault="00DB70DB" w:rsidP="00760A5C">
      <w:pPr>
        <w:keepLines/>
        <w:suppressAutoHyphens/>
        <w:overflowPunct w:val="0"/>
        <w:autoSpaceDE w:val="0"/>
        <w:spacing w:line="320" w:lineRule="exact"/>
        <w:ind w:firstLine="709"/>
        <w:rPr>
          <w:rFonts w:eastAsia="SimSun"/>
          <w:color w:val="000000" w:themeColor="text1"/>
          <w:sz w:val="27"/>
          <w:szCs w:val="27"/>
          <w:lang w:eastAsia="zh-CN"/>
        </w:rPr>
      </w:pPr>
      <w:r w:rsidRPr="007B6F78">
        <w:rPr>
          <w:rFonts w:eastAsia="Times New Roman"/>
          <w:color w:val="000000" w:themeColor="text1"/>
          <w:sz w:val="27"/>
          <w:szCs w:val="27"/>
          <w:lang w:eastAsia="zh-CN"/>
        </w:rPr>
        <w:t xml:space="preserve">Зона </w:t>
      </w:r>
      <w:r w:rsidRPr="007B6F78">
        <w:rPr>
          <w:rFonts w:eastAsia="Times New Roman"/>
          <w:iCs/>
          <w:color w:val="000000" w:themeColor="text1"/>
          <w:sz w:val="27"/>
          <w:szCs w:val="27"/>
          <w:lang w:eastAsia="zh-CN"/>
        </w:rPr>
        <w:t xml:space="preserve">П-Р </w:t>
      </w:r>
      <w:r w:rsidRPr="007B6F78">
        <w:rPr>
          <w:rFonts w:eastAsia="Times New Roman"/>
          <w:color w:val="000000" w:themeColor="text1"/>
          <w:sz w:val="27"/>
          <w:szCs w:val="27"/>
          <w:lang w:eastAsia="zh-CN"/>
        </w:rPr>
        <w:t>предназначена для обеспечения правовых условий формирования производственных территорий при перспективном градостроительном развитии. При необходимости осуществляется разработка проектов планировки территорий и генеральные планы предприятий и вносятся изменения с учетом особе</w:t>
      </w:r>
      <w:r w:rsidR="002E024B" w:rsidRPr="007B6F78">
        <w:rPr>
          <w:rFonts w:eastAsia="Times New Roman"/>
          <w:color w:val="000000" w:themeColor="text1"/>
          <w:sz w:val="27"/>
          <w:szCs w:val="27"/>
          <w:lang w:eastAsia="zh-CN"/>
        </w:rPr>
        <w:t>нностей, предусмотренных статьями</w:t>
      </w:r>
      <w:r w:rsidRPr="007B6F78">
        <w:rPr>
          <w:rFonts w:eastAsia="Times New Roman"/>
          <w:color w:val="000000" w:themeColor="text1"/>
          <w:sz w:val="27"/>
          <w:szCs w:val="27"/>
          <w:lang w:eastAsia="zh-CN"/>
        </w:rPr>
        <w:t xml:space="preserve"> </w:t>
      </w:r>
      <w:r w:rsidR="002E024B" w:rsidRPr="007B6F78">
        <w:rPr>
          <w:rFonts w:eastAsia="SimSun"/>
          <w:color w:val="000000" w:themeColor="text1"/>
          <w:sz w:val="27"/>
          <w:szCs w:val="27"/>
          <w:lang w:eastAsia="zh-CN"/>
        </w:rPr>
        <w:t>25,</w:t>
      </w:r>
      <w:r w:rsidR="00CC3DCC" w:rsidRPr="007B6F78">
        <w:rPr>
          <w:rFonts w:eastAsia="SimSun"/>
          <w:color w:val="000000" w:themeColor="text1"/>
          <w:sz w:val="27"/>
          <w:szCs w:val="27"/>
          <w:lang w:eastAsia="zh-CN"/>
        </w:rPr>
        <w:t xml:space="preserve"> </w:t>
      </w:r>
      <w:r w:rsidR="002E024B" w:rsidRPr="007B6F78">
        <w:rPr>
          <w:rFonts w:eastAsia="SimSun"/>
          <w:color w:val="000000" w:themeColor="text1"/>
          <w:sz w:val="27"/>
          <w:szCs w:val="27"/>
          <w:lang w:eastAsia="zh-CN"/>
        </w:rPr>
        <w:t>26</w:t>
      </w:r>
      <w:r w:rsidRPr="007B6F78">
        <w:rPr>
          <w:rFonts w:eastAsia="SimSun"/>
          <w:color w:val="000000" w:themeColor="text1"/>
          <w:sz w:val="27"/>
          <w:szCs w:val="27"/>
          <w:lang w:eastAsia="zh-CN"/>
        </w:rPr>
        <w:t xml:space="preserve"> настоящих Правил.</w:t>
      </w:r>
    </w:p>
    <w:p w14:paraId="2A9962C3" w14:textId="717C90E7" w:rsidR="00760A5C" w:rsidRPr="007B6F78" w:rsidRDefault="00760A5C" w:rsidP="0045601A">
      <w:pPr>
        <w:keepLines/>
        <w:suppressAutoHyphens/>
        <w:overflowPunct w:val="0"/>
        <w:autoSpaceDE w:val="0"/>
        <w:spacing w:line="320" w:lineRule="exact"/>
        <w:ind w:firstLine="0"/>
        <w:rPr>
          <w:rFonts w:eastAsia="SimSun"/>
          <w:color w:val="000000" w:themeColor="text1"/>
          <w:sz w:val="27"/>
          <w:szCs w:val="27"/>
          <w:lang w:eastAsia="zh-CN"/>
        </w:rPr>
      </w:pPr>
    </w:p>
    <w:p w14:paraId="52CFF4B7" w14:textId="44266966" w:rsidR="00515FE3" w:rsidRPr="007B6F78" w:rsidRDefault="00515FE3" w:rsidP="0045601A">
      <w:pPr>
        <w:keepLines/>
        <w:suppressAutoHyphens/>
        <w:overflowPunct w:val="0"/>
        <w:autoSpaceDE w:val="0"/>
        <w:spacing w:line="320" w:lineRule="exact"/>
        <w:ind w:firstLine="0"/>
        <w:rPr>
          <w:rFonts w:eastAsia="SimSun"/>
          <w:color w:val="000000" w:themeColor="text1"/>
          <w:sz w:val="27"/>
          <w:szCs w:val="27"/>
          <w:lang w:eastAsia="zh-CN"/>
        </w:rPr>
      </w:pPr>
    </w:p>
    <w:p w14:paraId="10A659CE" w14:textId="7B181EDE" w:rsidR="00515FE3" w:rsidRPr="007B6F78" w:rsidRDefault="00515FE3" w:rsidP="0045601A">
      <w:pPr>
        <w:keepLines/>
        <w:suppressAutoHyphens/>
        <w:overflowPunct w:val="0"/>
        <w:autoSpaceDE w:val="0"/>
        <w:spacing w:line="320" w:lineRule="exact"/>
        <w:ind w:firstLine="0"/>
        <w:rPr>
          <w:rFonts w:eastAsia="SimSun"/>
          <w:color w:val="000000" w:themeColor="text1"/>
          <w:sz w:val="27"/>
          <w:szCs w:val="27"/>
          <w:lang w:eastAsia="zh-CN"/>
        </w:rPr>
      </w:pPr>
    </w:p>
    <w:p w14:paraId="67652468" w14:textId="0293498D" w:rsidR="00515FE3" w:rsidRPr="007B6F78" w:rsidRDefault="00515FE3" w:rsidP="0045601A">
      <w:pPr>
        <w:keepLines/>
        <w:suppressAutoHyphens/>
        <w:overflowPunct w:val="0"/>
        <w:autoSpaceDE w:val="0"/>
        <w:spacing w:line="320" w:lineRule="exact"/>
        <w:ind w:firstLine="0"/>
        <w:rPr>
          <w:rFonts w:eastAsia="SimSun"/>
          <w:color w:val="000000" w:themeColor="text1"/>
          <w:sz w:val="27"/>
          <w:szCs w:val="27"/>
          <w:lang w:eastAsia="zh-CN"/>
        </w:rPr>
      </w:pPr>
    </w:p>
    <w:p w14:paraId="67794C6F" w14:textId="77777777" w:rsidR="00515FE3" w:rsidRPr="007B6F78" w:rsidRDefault="00515FE3" w:rsidP="0045601A">
      <w:pPr>
        <w:keepLines/>
        <w:suppressAutoHyphens/>
        <w:overflowPunct w:val="0"/>
        <w:autoSpaceDE w:val="0"/>
        <w:spacing w:line="320" w:lineRule="exact"/>
        <w:ind w:firstLine="0"/>
        <w:rPr>
          <w:rFonts w:eastAsia="SimSun"/>
          <w:color w:val="000000" w:themeColor="text1"/>
          <w:sz w:val="27"/>
          <w:szCs w:val="27"/>
          <w:lang w:eastAsia="zh-CN"/>
        </w:rPr>
      </w:pPr>
    </w:p>
    <w:p w14:paraId="596E8F9B" w14:textId="413CFB0E" w:rsidR="00DB70DB" w:rsidRPr="007B6F78" w:rsidRDefault="00DB70DB" w:rsidP="00DB70DB">
      <w:pPr>
        <w:suppressAutoHyphens/>
        <w:autoSpaceDE w:val="0"/>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lastRenderedPageBreak/>
        <w:t>Основные виды и параметры разрешенного использования</w:t>
      </w:r>
    </w:p>
    <w:p w14:paraId="01881311" w14:textId="77777777" w:rsidR="00DB70DB" w:rsidRPr="007B6F78" w:rsidRDefault="00DB70DB" w:rsidP="00DB70DB">
      <w:pPr>
        <w:suppressAutoHyphens/>
        <w:autoSpaceDE w:val="0"/>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t>земельных участков и объектов капитального строительства</w:t>
      </w:r>
    </w:p>
    <w:p w14:paraId="5C5019EA" w14:textId="77777777" w:rsidR="0042708F" w:rsidRPr="007B6F78" w:rsidRDefault="0042708F" w:rsidP="00DB70DB">
      <w:pPr>
        <w:suppressAutoHyphens/>
        <w:autoSpaceDE w:val="0"/>
        <w:ind w:firstLine="0"/>
        <w:jc w:val="center"/>
        <w:rPr>
          <w:rFonts w:eastAsia="SimSun"/>
          <w:b/>
          <w:color w:val="000000" w:themeColor="text1"/>
          <w:sz w:val="27"/>
          <w:szCs w:val="27"/>
          <w:lang w:eastAsia="zh-CN"/>
        </w:rPr>
      </w:pPr>
    </w:p>
    <w:p w14:paraId="4127E28A" w14:textId="77777777" w:rsidR="00DB70DB" w:rsidRPr="007B6F78" w:rsidRDefault="00DB70DB" w:rsidP="0042708F">
      <w:pPr>
        <w:suppressAutoHyphens/>
        <w:autoSpaceDE w:val="0"/>
        <w:ind w:firstLine="0"/>
        <w:rPr>
          <w:rFonts w:eastAsia="SimSun"/>
          <w:b/>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2670"/>
        <w:gridCol w:w="3828"/>
        <w:gridCol w:w="3269"/>
      </w:tblGrid>
      <w:tr w:rsidR="00555C9E" w:rsidRPr="007B6F78" w14:paraId="3A354520" w14:textId="77777777" w:rsidTr="0018359F">
        <w:trPr>
          <w:trHeight w:val="23"/>
          <w:tblHeader/>
        </w:trPr>
        <w:tc>
          <w:tcPr>
            <w:tcW w:w="2670" w:type="dxa"/>
            <w:tcBorders>
              <w:top w:val="single" w:sz="4" w:space="0" w:color="000000"/>
              <w:left w:val="single" w:sz="4" w:space="0" w:color="000000"/>
              <w:bottom w:val="single" w:sz="4" w:space="0" w:color="auto"/>
            </w:tcBorders>
            <w:shd w:val="clear" w:color="auto" w:fill="auto"/>
          </w:tcPr>
          <w:p w14:paraId="5225259B" w14:textId="248D2039" w:rsidR="00555C9E" w:rsidRPr="007B6F78" w:rsidRDefault="00555C9E" w:rsidP="00555C9E">
            <w:pPr>
              <w:tabs>
                <w:tab w:val="left" w:pos="2520"/>
              </w:tabs>
              <w:suppressAutoHyphens/>
              <w:ind w:firstLine="0"/>
              <w:jc w:val="center"/>
              <w:rPr>
                <w:rFonts w:eastAsia="SimSun"/>
                <w:color w:val="000000" w:themeColor="text1"/>
                <w:sz w:val="24"/>
                <w:szCs w:val="24"/>
                <w:lang w:eastAsia="zh-CN"/>
              </w:rPr>
            </w:pPr>
            <w:r w:rsidRPr="007B6F78">
              <w:rPr>
                <w:rFonts w:eastAsia="SimSun"/>
                <w:b/>
                <w:color w:val="000000" w:themeColor="text1"/>
                <w:sz w:val="24"/>
                <w:szCs w:val="24"/>
                <w:lang w:eastAsia="zh-CN"/>
              </w:rPr>
              <w:t>Наименование вида разрешенного использования земельного участка</w:t>
            </w:r>
          </w:p>
        </w:tc>
        <w:tc>
          <w:tcPr>
            <w:tcW w:w="3828" w:type="dxa"/>
            <w:tcBorders>
              <w:top w:val="single" w:sz="4" w:space="0" w:color="000000"/>
              <w:left w:val="single" w:sz="4" w:space="0" w:color="000000"/>
              <w:bottom w:val="single" w:sz="4" w:space="0" w:color="auto"/>
            </w:tcBorders>
            <w:shd w:val="clear" w:color="auto" w:fill="auto"/>
          </w:tcPr>
          <w:p w14:paraId="76209CE6" w14:textId="5519EE84" w:rsidR="00555C9E" w:rsidRPr="007B6F78" w:rsidRDefault="00555C9E" w:rsidP="00555C9E">
            <w:pPr>
              <w:tabs>
                <w:tab w:val="left" w:pos="2520"/>
              </w:tabs>
              <w:suppressAutoHyphens/>
              <w:ind w:firstLine="0"/>
              <w:jc w:val="center"/>
              <w:rPr>
                <w:rFonts w:eastAsia="SimSun"/>
                <w:color w:val="000000" w:themeColor="text1"/>
                <w:sz w:val="24"/>
                <w:szCs w:val="24"/>
                <w:lang w:eastAsia="zh-CN"/>
              </w:rPr>
            </w:pPr>
            <w:r w:rsidRPr="007B6F78">
              <w:rPr>
                <w:rFonts w:eastAsia="SimSun"/>
                <w:b/>
                <w:color w:val="000000" w:themeColor="text1"/>
                <w:sz w:val="24"/>
                <w:szCs w:val="24"/>
                <w:lang w:eastAsia="zh-CN"/>
              </w:rPr>
              <w:t>Описание вида разрешенного использования земельного участка</w:t>
            </w:r>
          </w:p>
        </w:tc>
        <w:tc>
          <w:tcPr>
            <w:tcW w:w="3269" w:type="dxa"/>
            <w:tcBorders>
              <w:top w:val="single" w:sz="4" w:space="0" w:color="000000"/>
              <w:left w:val="single" w:sz="4" w:space="0" w:color="000000"/>
              <w:bottom w:val="single" w:sz="4" w:space="0" w:color="auto"/>
              <w:right w:val="single" w:sz="4" w:space="0" w:color="000000"/>
            </w:tcBorders>
            <w:shd w:val="clear" w:color="auto" w:fill="auto"/>
          </w:tcPr>
          <w:p w14:paraId="5C300B7B" w14:textId="5EE0268D" w:rsidR="00555C9E" w:rsidRPr="007B6F78" w:rsidRDefault="00555C9E" w:rsidP="00555C9E">
            <w:pPr>
              <w:tabs>
                <w:tab w:val="left" w:pos="2520"/>
              </w:tabs>
              <w:suppressAutoHyphens/>
              <w:ind w:firstLine="34"/>
              <w:jc w:val="center"/>
              <w:rPr>
                <w:rFonts w:eastAsia="SimSun"/>
                <w:color w:val="000000" w:themeColor="text1"/>
                <w:sz w:val="24"/>
                <w:szCs w:val="24"/>
                <w:lang w:eastAsia="zh-CN"/>
              </w:rPr>
            </w:pPr>
            <w:r w:rsidRPr="007B6F78">
              <w:rPr>
                <w:rFonts w:eastAsia="SimSun"/>
                <w:b/>
                <w:color w:val="000000" w:themeColor="text1"/>
                <w:sz w:val="24"/>
                <w:szCs w:val="24"/>
                <w:lang w:eastAsia="zh-CN"/>
              </w:rPr>
              <w:t>Предельные размеры земельных участков и параметры разрешенного строительства, реконструкции объектов капитального строительства</w:t>
            </w:r>
          </w:p>
        </w:tc>
      </w:tr>
      <w:tr w:rsidR="00B87D33" w:rsidRPr="007B6F78" w14:paraId="3A09ECA2" w14:textId="77777777" w:rsidTr="00555C9E">
        <w:trPr>
          <w:trHeight w:val="23"/>
          <w:tblHeader/>
        </w:trPr>
        <w:tc>
          <w:tcPr>
            <w:tcW w:w="2670" w:type="dxa"/>
            <w:tcBorders>
              <w:top w:val="single" w:sz="4" w:space="0" w:color="000000"/>
              <w:left w:val="single" w:sz="4" w:space="0" w:color="000000"/>
              <w:bottom w:val="single" w:sz="4" w:space="0" w:color="auto"/>
            </w:tcBorders>
            <w:shd w:val="clear" w:color="auto" w:fill="auto"/>
          </w:tcPr>
          <w:p w14:paraId="322A9BC1" w14:textId="77777777" w:rsidR="00FD3072" w:rsidRPr="007B6F78" w:rsidRDefault="0042708F" w:rsidP="0042708F">
            <w:pPr>
              <w:tabs>
                <w:tab w:val="left" w:pos="2520"/>
              </w:tabs>
              <w:suppressAutoHyphen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3828" w:type="dxa"/>
            <w:tcBorders>
              <w:top w:val="single" w:sz="4" w:space="0" w:color="000000"/>
              <w:left w:val="single" w:sz="4" w:space="0" w:color="000000"/>
              <w:bottom w:val="single" w:sz="4" w:space="0" w:color="auto"/>
            </w:tcBorders>
            <w:shd w:val="clear" w:color="auto" w:fill="auto"/>
          </w:tcPr>
          <w:p w14:paraId="27A609DD" w14:textId="77777777" w:rsidR="00FD3072" w:rsidRPr="007B6F78" w:rsidRDefault="0042708F" w:rsidP="0042708F">
            <w:pPr>
              <w:tabs>
                <w:tab w:val="left" w:pos="2520"/>
              </w:tabs>
              <w:suppressAutoHyphen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c>
          <w:tcPr>
            <w:tcW w:w="3269" w:type="dxa"/>
            <w:tcBorders>
              <w:top w:val="single" w:sz="4" w:space="0" w:color="000000"/>
              <w:left w:val="single" w:sz="4" w:space="0" w:color="000000"/>
              <w:bottom w:val="single" w:sz="4" w:space="0" w:color="auto"/>
              <w:right w:val="single" w:sz="4" w:space="0" w:color="000000"/>
            </w:tcBorders>
            <w:shd w:val="clear" w:color="auto" w:fill="auto"/>
          </w:tcPr>
          <w:p w14:paraId="27D53974" w14:textId="77777777" w:rsidR="00FD3072" w:rsidRPr="007B6F78" w:rsidRDefault="0042708F" w:rsidP="0042708F">
            <w:pPr>
              <w:tabs>
                <w:tab w:val="left" w:pos="2520"/>
              </w:tabs>
              <w:suppressAutoHyphens/>
              <w:ind w:firstLine="34"/>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0C4033" w:rsidRPr="007B6F78" w14:paraId="2632FBB5" w14:textId="77777777" w:rsidTr="00555C9E">
        <w:trPr>
          <w:trHeight w:val="23"/>
          <w:tblHeader/>
        </w:trPr>
        <w:tc>
          <w:tcPr>
            <w:tcW w:w="2670" w:type="dxa"/>
            <w:tcBorders>
              <w:top w:val="single" w:sz="4" w:space="0" w:color="auto"/>
              <w:left w:val="single" w:sz="4" w:space="0" w:color="auto"/>
              <w:bottom w:val="single" w:sz="4" w:space="0" w:color="auto"/>
              <w:right w:val="single" w:sz="4" w:space="0" w:color="auto"/>
            </w:tcBorders>
            <w:shd w:val="clear" w:color="auto" w:fill="FFFFFF"/>
          </w:tcPr>
          <w:p w14:paraId="22EDAB56" w14:textId="77777777" w:rsidR="000C4033" w:rsidRPr="007B6F78" w:rsidRDefault="000C4033" w:rsidP="000C4033">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[12.0.1] – Улично-</w:t>
            </w:r>
          </w:p>
          <w:p w14:paraId="5DC6CBA3" w14:textId="6EA34C01" w:rsidR="000C4033" w:rsidRPr="007B6F78" w:rsidRDefault="000C4033" w:rsidP="000C4033">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дорожная сеть</w:t>
            </w:r>
          </w:p>
        </w:tc>
        <w:tc>
          <w:tcPr>
            <w:tcW w:w="3828" w:type="dxa"/>
            <w:tcBorders>
              <w:top w:val="single" w:sz="4" w:space="0" w:color="auto"/>
              <w:left w:val="single" w:sz="4" w:space="0" w:color="auto"/>
              <w:bottom w:val="single" w:sz="4" w:space="0" w:color="auto"/>
              <w:right w:val="single" w:sz="4" w:space="0" w:color="auto"/>
            </w:tcBorders>
          </w:tcPr>
          <w:p w14:paraId="3B5C00C8" w14:textId="77777777" w:rsidR="000C4033" w:rsidRPr="007B6F78" w:rsidRDefault="000C4033" w:rsidP="000C4033">
            <w:pPr>
              <w:ind w:firstLine="33"/>
              <w:jc w:val="left"/>
              <w:rPr>
                <w:color w:val="000000" w:themeColor="text1"/>
                <w:sz w:val="24"/>
                <w:szCs w:val="24"/>
              </w:rPr>
            </w:pPr>
            <w:r w:rsidRPr="007B6F78">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E7F090E" w14:textId="5396D065" w:rsidR="000C4033" w:rsidRPr="007B6F78" w:rsidRDefault="000C4033" w:rsidP="000C4033">
            <w:pPr>
              <w:tabs>
                <w:tab w:val="left" w:pos="2520"/>
              </w:tabs>
              <w:suppressAutoHyphens/>
              <w:ind w:firstLine="0"/>
              <w:jc w:val="left"/>
              <w:rPr>
                <w:rFonts w:eastAsia="SimSun"/>
                <w:color w:val="000000" w:themeColor="text1"/>
                <w:sz w:val="24"/>
                <w:szCs w:val="24"/>
                <w:lang w:eastAsia="zh-CN"/>
              </w:rPr>
            </w:pPr>
            <w:r w:rsidRPr="007B6F78">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269" w:type="dxa"/>
            <w:tcBorders>
              <w:top w:val="single" w:sz="4" w:space="0" w:color="auto"/>
              <w:left w:val="single" w:sz="4" w:space="0" w:color="auto"/>
              <w:bottom w:val="single" w:sz="4" w:space="0" w:color="auto"/>
              <w:right w:val="single" w:sz="4" w:space="0" w:color="auto"/>
            </w:tcBorders>
          </w:tcPr>
          <w:p w14:paraId="159AC92A" w14:textId="77777777" w:rsidR="000C4033" w:rsidRPr="007B6F78" w:rsidRDefault="000C4033" w:rsidP="000C4033">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Регламенты не устанавливаются.</w:t>
            </w:r>
          </w:p>
          <w:p w14:paraId="5A8B1F0C" w14:textId="6E240FF2" w:rsidR="000C4033" w:rsidRPr="007B6F78" w:rsidRDefault="000C4033" w:rsidP="000C4033">
            <w:pPr>
              <w:tabs>
                <w:tab w:val="left" w:pos="2520"/>
              </w:tabs>
              <w:suppressAutoHyphens/>
              <w:ind w:firstLine="34"/>
              <w:jc w:val="left"/>
              <w:rPr>
                <w:rFonts w:eastAsia="SimSun"/>
                <w:color w:val="000000" w:themeColor="text1"/>
                <w:sz w:val="24"/>
                <w:szCs w:val="24"/>
                <w:lang w:eastAsia="zh-CN"/>
              </w:rPr>
            </w:pPr>
            <w:r w:rsidRPr="007B6F78">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57173979" w14:textId="617F2831" w:rsidR="000D70EB" w:rsidRPr="007B6F78" w:rsidRDefault="000D70EB" w:rsidP="008D49EB">
      <w:pPr>
        <w:suppressAutoHyphens/>
        <w:autoSpaceDE w:val="0"/>
        <w:ind w:firstLine="0"/>
        <w:rPr>
          <w:rFonts w:eastAsia="SimSun"/>
          <w:b/>
          <w:color w:val="000000" w:themeColor="text1"/>
          <w:sz w:val="27"/>
          <w:szCs w:val="27"/>
          <w:lang w:eastAsia="zh-CN"/>
        </w:rPr>
      </w:pPr>
    </w:p>
    <w:p w14:paraId="3104B8BD" w14:textId="77777777" w:rsidR="00DB70DB" w:rsidRPr="007B6F78" w:rsidRDefault="00DB70DB" w:rsidP="00DB70DB">
      <w:pPr>
        <w:suppressAutoHyphens/>
        <w:autoSpaceDE w:val="0"/>
        <w:ind w:hanging="142"/>
        <w:jc w:val="center"/>
        <w:rPr>
          <w:rFonts w:eastAsia="SimSun"/>
          <w:b/>
          <w:color w:val="000000" w:themeColor="text1"/>
          <w:sz w:val="27"/>
          <w:szCs w:val="27"/>
          <w:lang w:eastAsia="zh-CN"/>
        </w:rPr>
      </w:pPr>
      <w:r w:rsidRPr="007B6F78">
        <w:rPr>
          <w:rFonts w:eastAsia="SimSun"/>
          <w:b/>
          <w:color w:val="000000" w:themeColor="text1"/>
          <w:sz w:val="27"/>
          <w:szCs w:val="27"/>
          <w:lang w:eastAsia="zh-CN"/>
        </w:rPr>
        <w:t>Условно разрешенные виды и параметры использования</w:t>
      </w:r>
    </w:p>
    <w:p w14:paraId="1D300613" w14:textId="77777777" w:rsidR="00DB70DB" w:rsidRPr="007B6F78" w:rsidRDefault="00DB70DB" w:rsidP="00DB70DB">
      <w:pPr>
        <w:suppressAutoHyphens/>
        <w:autoSpaceDE w:val="0"/>
        <w:ind w:hanging="142"/>
        <w:jc w:val="center"/>
        <w:rPr>
          <w:rFonts w:eastAsia="SimSun"/>
          <w:b/>
          <w:color w:val="000000" w:themeColor="text1"/>
          <w:sz w:val="27"/>
          <w:szCs w:val="27"/>
          <w:lang w:eastAsia="zh-CN"/>
        </w:rPr>
      </w:pPr>
      <w:r w:rsidRPr="007B6F78">
        <w:rPr>
          <w:rFonts w:eastAsia="SimSun"/>
          <w:b/>
          <w:color w:val="000000" w:themeColor="text1"/>
          <w:sz w:val="27"/>
          <w:szCs w:val="27"/>
          <w:lang w:eastAsia="zh-CN"/>
        </w:rPr>
        <w:t>земельных участков и объектов капитального строительства</w:t>
      </w:r>
    </w:p>
    <w:p w14:paraId="5665D174" w14:textId="2E33A8E6" w:rsidR="00DB70DB" w:rsidRPr="007B6F78" w:rsidRDefault="00DB70DB" w:rsidP="00DB70DB">
      <w:pPr>
        <w:suppressAutoHyphens/>
        <w:autoSpaceDE w:val="0"/>
        <w:ind w:hanging="142"/>
        <w:jc w:val="center"/>
        <w:rPr>
          <w:rFonts w:eastAsia="SimSun"/>
          <w:b/>
          <w:color w:val="000000" w:themeColor="text1"/>
          <w:sz w:val="27"/>
          <w:szCs w:val="27"/>
          <w:lang w:eastAsia="zh-CN"/>
        </w:rPr>
      </w:pPr>
    </w:p>
    <w:tbl>
      <w:tblPr>
        <w:tblW w:w="9787" w:type="dxa"/>
        <w:tblInd w:w="-15" w:type="dxa"/>
        <w:tblLayout w:type="fixed"/>
        <w:tblLook w:val="0000" w:firstRow="0" w:lastRow="0" w:firstColumn="0" w:lastColumn="0" w:noHBand="0" w:noVBand="0"/>
      </w:tblPr>
      <w:tblGrid>
        <w:gridCol w:w="3249"/>
        <w:gridCol w:w="3238"/>
        <w:gridCol w:w="3300"/>
      </w:tblGrid>
      <w:tr w:rsidR="00EE7F47" w:rsidRPr="007B6F78" w14:paraId="000F344E" w14:textId="77777777" w:rsidTr="00627194">
        <w:trPr>
          <w:trHeight w:val="23"/>
        </w:trPr>
        <w:tc>
          <w:tcPr>
            <w:tcW w:w="3249" w:type="dxa"/>
            <w:tcBorders>
              <w:top w:val="single" w:sz="4" w:space="0" w:color="000000"/>
              <w:left w:val="single" w:sz="4" w:space="0" w:color="000000"/>
              <w:bottom w:val="single" w:sz="4" w:space="0" w:color="auto"/>
            </w:tcBorders>
            <w:shd w:val="clear" w:color="auto" w:fill="auto"/>
          </w:tcPr>
          <w:p w14:paraId="692A08E3" w14:textId="77777777" w:rsidR="00EE7F47" w:rsidRPr="007B6F78" w:rsidRDefault="00EE7F47" w:rsidP="00627194">
            <w:pPr>
              <w:tabs>
                <w:tab w:val="left" w:pos="2520"/>
              </w:tabs>
              <w:suppressAutoHyphens/>
              <w:ind w:firstLine="0"/>
              <w:jc w:val="center"/>
              <w:rPr>
                <w:rFonts w:eastAsia="SimSun"/>
                <w:color w:val="000000" w:themeColor="text1"/>
                <w:sz w:val="24"/>
                <w:szCs w:val="24"/>
                <w:lang w:eastAsia="zh-CN"/>
              </w:rPr>
            </w:pPr>
            <w:r w:rsidRPr="007B6F78">
              <w:rPr>
                <w:rFonts w:eastAsia="SimSun"/>
                <w:b/>
                <w:color w:val="000000" w:themeColor="text1"/>
                <w:sz w:val="24"/>
                <w:szCs w:val="24"/>
                <w:lang w:eastAsia="zh-CN"/>
              </w:rPr>
              <w:t>Наименование вида разрешенного использования земельного участка</w:t>
            </w:r>
          </w:p>
        </w:tc>
        <w:tc>
          <w:tcPr>
            <w:tcW w:w="3238" w:type="dxa"/>
            <w:tcBorders>
              <w:top w:val="single" w:sz="4" w:space="0" w:color="000000"/>
              <w:left w:val="single" w:sz="4" w:space="0" w:color="000000"/>
              <w:bottom w:val="single" w:sz="4" w:space="0" w:color="auto"/>
            </w:tcBorders>
            <w:shd w:val="clear" w:color="auto" w:fill="auto"/>
          </w:tcPr>
          <w:p w14:paraId="0CA3DC1D" w14:textId="77777777" w:rsidR="00EE7F47" w:rsidRPr="007B6F78" w:rsidRDefault="00EE7F47" w:rsidP="00627194">
            <w:pPr>
              <w:tabs>
                <w:tab w:val="left" w:pos="2520"/>
              </w:tabs>
              <w:suppressAutoHyphens/>
              <w:ind w:firstLine="0"/>
              <w:jc w:val="center"/>
              <w:rPr>
                <w:rFonts w:eastAsia="SimSun"/>
                <w:color w:val="000000" w:themeColor="text1"/>
                <w:sz w:val="24"/>
                <w:szCs w:val="24"/>
                <w:lang w:eastAsia="zh-CN"/>
              </w:rPr>
            </w:pPr>
            <w:r w:rsidRPr="007B6F78">
              <w:rPr>
                <w:rFonts w:eastAsia="SimSun"/>
                <w:b/>
                <w:color w:val="000000" w:themeColor="text1"/>
                <w:sz w:val="24"/>
                <w:szCs w:val="24"/>
                <w:lang w:eastAsia="zh-CN"/>
              </w:rPr>
              <w:t>Описание вида разрешенного использования земельного участка</w:t>
            </w:r>
          </w:p>
        </w:tc>
        <w:tc>
          <w:tcPr>
            <w:tcW w:w="3300" w:type="dxa"/>
            <w:tcBorders>
              <w:top w:val="single" w:sz="4" w:space="0" w:color="000000"/>
              <w:left w:val="single" w:sz="4" w:space="0" w:color="000000"/>
              <w:bottom w:val="single" w:sz="4" w:space="0" w:color="auto"/>
              <w:right w:val="single" w:sz="4" w:space="0" w:color="000000"/>
            </w:tcBorders>
            <w:shd w:val="clear" w:color="auto" w:fill="auto"/>
          </w:tcPr>
          <w:p w14:paraId="053FEA61" w14:textId="77777777" w:rsidR="00EE7F47" w:rsidRPr="007B6F78" w:rsidRDefault="00EE7F47" w:rsidP="00627194">
            <w:pPr>
              <w:tabs>
                <w:tab w:val="left" w:pos="2520"/>
              </w:tabs>
              <w:suppressAutoHyphens/>
              <w:ind w:firstLine="34"/>
              <w:jc w:val="center"/>
              <w:rPr>
                <w:rFonts w:eastAsia="SimSun"/>
                <w:color w:val="000000" w:themeColor="text1"/>
                <w:sz w:val="24"/>
                <w:szCs w:val="24"/>
                <w:lang w:eastAsia="zh-CN"/>
              </w:rPr>
            </w:pPr>
            <w:r w:rsidRPr="007B6F78">
              <w:rPr>
                <w:rFonts w:eastAsia="SimSun"/>
                <w:b/>
                <w:color w:val="000000" w:themeColor="text1"/>
                <w:sz w:val="24"/>
                <w:szCs w:val="24"/>
                <w:lang w:eastAsia="zh-CN"/>
              </w:rPr>
              <w:t>Предельные размеры земельных участков и параметры разрешенного строительства, реконструкции объектов капитального строительства</w:t>
            </w:r>
          </w:p>
        </w:tc>
      </w:tr>
    </w:tbl>
    <w:p w14:paraId="0EE34F0F" w14:textId="6A190325" w:rsidR="00EE7F47" w:rsidRPr="007B6F78" w:rsidRDefault="00EE7F47" w:rsidP="00DB70DB">
      <w:pPr>
        <w:suppressAutoHyphens/>
        <w:autoSpaceDE w:val="0"/>
        <w:ind w:hanging="142"/>
        <w:jc w:val="center"/>
        <w:rPr>
          <w:rFonts w:eastAsia="SimSun"/>
          <w:b/>
          <w:color w:val="000000" w:themeColor="text1"/>
          <w:sz w:val="2"/>
          <w:szCs w:val="2"/>
          <w:lang w:eastAsia="zh-CN"/>
        </w:rPr>
      </w:pPr>
    </w:p>
    <w:p w14:paraId="785F3BFC" w14:textId="77777777" w:rsidR="0042708F" w:rsidRPr="007B6F78" w:rsidRDefault="0042708F" w:rsidP="0042708F">
      <w:pPr>
        <w:suppressAutoHyphens/>
        <w:autoSpaceDE w:val="0"/>
        <w:ind w:firstLine="0"/>
        <w:rPr>
          <w:rFonts w:eastAsia="SimSun"/>
          <w:color w:val="000000" w:themeColor="text1"/>
          <w:sz w:val="2"/>
          <w:szCs w:val="2"/>
          <w:lang w:eastAsia="zh-CN"/>
        </w:rPr>
      </w:pPr>
    </w:p>
    <w:tbl>
      <w:tblPr>
        <w:tblW w:w="9787" w:type="dxa"/>
        <w:tblInd w:w="-15" w:type="dxa"/>
        <w:tblLayout w:type="fixed"/>
        <w:tblLook w:val="0000" w:firstRow="0" w:lastRow="0" w:firstColumn="0" w:lastColumn="0" w:noHBand="0" w:noVBand="0"/>
      </w:tblPr>
      <w:tblGrid>
        <w:gridCol w:w="3249"/>
        <w:gridCol w:w="3238"/>
        <w:gridCol w:w="3300"/>
      </w:tblGrid>
      <w:tr w:rsidR="00B87D33" w:rsidRPr="007B6F78" w14:paraId="3B1A3A3A" w14:textId="77777777" w:rsidTr="00EE7F47">
        <w:trPr>
          <w:trHeight w:val="23"/>
          <w:tblHeader/>
        </w:trPr>
        <w:tc>
          <w:tcPr>
            <w:tcW w:w="3249" w:type="dxa"/>
            <w:tcBorders>
              <w:top w:val="single" w:sz="4" w:space="0" w:color="000000"/>
              <w:left w:val="single" w:sz="4" w:space="0" w:color="000000"/>
              <w:bottom w:val="single" w:sz="4" w:space="0" w:color="auto"/>
            </w:tcBorders>
            <w:shd w:val="clear" w:color="auto" w:fill="auto"/>
          </w:tcPr>
          <w:p w14:paraId="788D3B4A" w14:textId="77777777" w:rsidR="00FD3072" w:rsidRPr="007B6F78" w:rsidRDefault="0042708F" w:rsidP="0042708F">
            <w:pPr>
              <w:tabs>
                <w:tab w:val="left" w:pos="2520"/>
              </w:tabs>
              <w:suppressAutoHyphen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3238" w:type="dxa"/>
            <w:tcBorders>
              <w:top w:val="single" w:sz="4" w:space="0" w:color="000000"/>
              <w:left w:val="single" w:sz="4" w:space="0" w:color="000000"/>
              <w:bottom w:val="single" w:sz="4" w:space="0" w:color="auto"/>
            </w:tcBorders>
            <w:shd w:val="clear" w:color="auto" w:fill="auto"/>
          </w:tcPr>
          <w:p w14:paraId="5D2872C1" w14:textId="77777777" w:rsidR="00FD3072" w:rsidRPr="007B6F78" w:rsidRDefault="0042708F" w:rsidP="0042708F">
            <w:pPr>
              <w:tabs>
                <w:tab w:val="left" w:pos="2520"/>
              </w:tabs>
              <w:suppressAutoHyphen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c>
          <w:tcPr>
            <w:tcW w:w="3300" w:type="dxa"/>
            <w:tcBorders>
              <w:top w:val="single" w:sz="4" w:space="0" w:color="000000"/>
              <w:left w:val="single" w:sz="4" w:space="0" w:color="000000"/>
              <w:bottom w:val="single" w:sz="4" w:space="0" w:color="auto"/>
              <w:right w:val="single" w:sz="4" w:space="0" w:color="000000"/>
            </w:tcBorders>
            <w:shd w:val="clear" w:color="auto" w:fill="auto"/>
          </w:tcPr>
          <w:p w14:paraId="73C72D1A" w14:textId="77777777" w:rsidR="00FD3072" w:rsidRPr="007B6F78" w:rsidRDefault="0042708F" w:rsidP="0042708F">
            <w:pPr>
              <w:tabs>
                <w:tab w:val="left" w:pos="2520"/>
              </w:tabs>
              <w:suppressAutoHyphens/>
              <w:ind w:firstLine="34"/>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B87D33" w:rsidRPr="007B6F78" w14:paraId="7544DC23" w14:textId="77777777" w:rsidTr="0008481C">
        <w:trPr>
          <w:trHeight w:val="369"/>
        </w:trPr>
        <w:tc>
          <w:tcPr>
            <w:tcW w:w="3249" w:type="dxa"/>
            <w:tcBorders>
              <w:top w:val="single" w:sz="4" w:space="0" w:color="auto"/>
              <w:left w:val="single" w:sz="4" w:space="0" w:color="auto"/>
              <w:bottom w:val="single" w:sz="4" w:space="0" w:color="auto"/>
              <w:right w:val="single" w:sz="4" w:space="0" w:color="auto"/>
            </w:tcBorders>
          </w:tcPr>
          <w:p w14:paraId="78389F9B" w14:textId="77777777" w:rsidR="00CD5EF3" w:rsidRPr="007B6F78" w:rsidRDefault="00CD5EF3" w:rsidP="000C4033">
            <w:pPr>
              <w:suppressAutoHyphens/>
              <w:autoSpaceDE w:val="0"/>
              <w:ind w:firstLine="0"/>
              <w:jc w:val="left"/>
              <w:rPr>
                <w:rFonts w:eastAsia="SimSun"/>
                <w:color w:val="000000" w:themeColor="text1"/>
                <w:sz w:val="24"/>
                <w:szCs w:val="24"/>
                <w:lang w:eastAsia="zh-CN"/>
              </w:rPr>
            </w:pPr>
            <w:r w:rsidRPr="007B6F78">
              <w:rPr>
                <w:color w:val="000000" w:themeColor="text1"/>
                <w:sz w:val="24"/>
                <w:szCs w:val="24"/>
              </w:rPr>
              <w:t>[3.1.1] -</w:t>
            </w:r>
            <w:r w:rsidRPr="007B6F78">
              <w:rPr>
                <w:color w:val="000000" w:themeColor="text1"/>
                <w:sz w:val="24"/>
                <w:szCs w:val="24"/>
                <w:lang w:val="en-US"/>
              </w:rPr>
              <w:t xml:space="preserve"> </w:t>
            </w:r>
            <w:r w:rsidRPr="007B6F78">
              <w:rPr>
                <w:color w:val="000000" w:themeColor="text1"/>
                <w:sz w:val="24"/>
                <w:szCs w:val="24"/>
              </w:rPr>
              <w:t>Предоставление коммунальных услуг</w:t>
            </w:r>
          </w:p>
        </w:tc>
        <w:tc>
          <w:tcPr>
            <w:tcW w:w="3238" w:type="dxa"/>
            <w:tcBorders>
              <w:top w:val="single" w:sz="4" w:space="0" w:color="auto"/>
              <w:left w:val="single" w:sz="4" w:space="0" w:color="auto"/>
              <w:bottom w:val="single" w:sz="4" w:space="0" w:color="auto"/>
              <w:right w:val="single" w:sz="4" w:space="0" w:color="auto"/>
            </w:tcBorders>
          </w:tcPr>
          <w:p w14:paraId="2F4FE3A9" w14:textId="77777777" w:rsidR="00CD5EF3" w:rsidRPr="007B6F78" w:rsidRDefault="00CD5EF3" w:rsidP="000C4033">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w:t>
            </w:r>
            <w:r w:rsidRPr="007B6F78">
              <w:rPr>
                <w:color w:val="000000" w:themeColor="text1"/>
                <w:sz w:val="24"/>
                <w:szCs w:val="24"/>
              </w:rPr>
              <w:lastRenderedPageBreak/>
              <w:t>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300" w:type="dxa"/>
            <w:tcBorders>
              <w:top w:val="single" w:sz="4" w:space="0" w:color="auto"/>
              <w:left w:val="single" w:sz="4" w:space="0" w:color="auto"/>
              <w:bottom w:val="single" w:sz="4" w:space="0" w:color="auto"/>
              <w:right w:val="single" w:sz="4" w:space="0" w:color="auto"/>
            </w:tcBorders>
          </w:tcPr>
          <w:p w14:paraId="26DDA908" w14:textId="77777777" w:rsidR="00CD5EF3" w:rsidRPr="007B6F78" w:rsidRDefault="00CD5EF3" w:rsidP="000C4033">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Минимальная/максимальная площадь земельных участков – 10 кв. м/</w:t>
            </w:r>
            <w:r w:rsidRPr="007B6F78">
              <w:rPr>
                <w:bCs/>
                <w:color w:val="000000" w:themeColor="text1"/>
                <w:sz w:val="24"/>
                <w:szCs w:val="24"/>
              </w:rPr>
              <w:t>10000 кв. м.</w:t>
            </w:r>
          </w:p>
          <w:p w14:paraId="20AA5B32" w14:textId="77777777" w:rsidR="00CD5EF3" w:rsidRPr="007B6F78" w:rsidRDefault="00CD5EF3" w:rsidP="000C4033">
            <w:pPr>
              <w:ind w:firstLine="0"/>
              <w:jc w:val="left"/>
              <w:rPr>
                <w:color w:val="000000" w:themeColor="text1"/>
                <w:sz w:val="24"/>
                <w:szCs w:val="24"/>
              </w:rPr>
            </w:pPr>
            <w:r w:rsidRPr="007B6F78">
              <w:rPr>
                <w:color w:val="000000" w:themeColor="text1"/>
                <w:sz w:val="24"/>
                <w:szCs w:val="24"/>
              </w:rPr>
              <w:t>Минимальные отступы от границ земельных участков –                    1 м.</w:t>
            </w:r>
          </w:p>
          <w:p w14:paraId="427944FC" w14:textId="77777777" w:rsidR="00CD5EF3" w:rsidRPr="007B6F78" w:rsidRDefault="00CD5EF3" w:rsidP="000C4033">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Максимальное количество надземных этажей зданий –                </w:t>
            </w:r>
            <w:r w:rsidRPr="007B6F78">
              <w:rPr>
                <w:rFonts w:eastAsia="SimSun"/>
                <w:color w:val="000000" w:themeColor="text1"/>
                <w:sz w:val="24"/>
                <w:szCs w:val="24"/>
                <w:lang w:eastAsia="zh-CN"/>
              </w:rPr>
              <w:lastRenderedPageBreak/>
              <w:t>3 этажа (включая мансардный этаж).</w:t>
            </w:r>
          </w:p>
          <w:p w14:paraId="41585DC0" w14:textId="77777777" w:rsidR="00CD5EF3" w:rsidRPr="007B6F78" w:rsidRDefault="00CD5EF3" w:rsidP="000C4033">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строений, сооружений от уровня земли – 20 м.</w:t>
            </w:r>
          </w:p>
          <w:p w14:paraId="76115F4C" w14:textId="77777777" w:rsidR="00CD5EF3" w:rsidRPr="007B6F78" w:rsidRDefault="00CD5EF3" w:rsidP="000C4033">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70%</w:t>
            </w:r>
            <w:r w:rsidR="0042708F" w:rsidRPr="007B6F78">
              <w:rPr>
                <w:rFonts w:eastAsia="SimSun"/>
                <w:color w:val="000000" w:themeColor="text1"/>
                <w:sz w:val="24"/>
                <w:szCs w:val="24"/>
                <w:lang w:eastAsia="zh-CN"/>
              </w:rPr>
              <w:t>.</w:t>
            </w:r>
          </w:p>
          <w:p w14:paraId="1381CA91" w14:textId="77777777" w:rsidR="00CD5EF3" w:rsidRPr="007B6F78" w:rsidRDefault="00CD5EF3" w:rsidP="000C4033">
            <w:pPr>
              <w:suppressAutoHyphens/>
              <w:autoSpaceDE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bl>
    <w:p w14:paraId="6DBE2525" w14:textId="77777777" w:rsidR="001C794B" w:rsidRPr="007B6F78" w:rsidRDefault="001C794B" w:rsidP="001C794B">
      <w:pPr>
        <w:suppressAutoHyphens/>
        <w:autoSpaceDE w:val="0"/>
        <w:ind w:firstLine="0"/>
        <w:jc w:val="center"/>
        <w:rPr>
          <w:rFonts w:eastAsia="SimSun"/>
          <w:color w:val="000000" w:themeColor="text1"/>
          <w:sz w:val="27"/>
          <w:szCs w:val="27"/>
          <w:lang w:eastAsia="zh-CN"/>
        </w:rPr>
      </w:pPr>
    </w:p>
    <w:p w14:paraId="32A3F527" w14:textId="77777777" w:rsidR="00DB70DB" w:rsidRPr="007B6F78" w:rsidRDefault="00DB70DB" w:rsidP="0042708F">
      <w:pPr>
        <w:suppressAutoHyphens/>
        <w:autoSpaceDE w:val="0"/>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t>Вспомогательные виды и параметры разрешенного использования земельных участков и объектов капитального строительства</w:t>
      </w:r>
    </w:p>
    <w:p w14:paraId="5700A49F" w14:textId="77777777" w:rsidR="0042708F" w:rsidRPr="007B6F78" w:rsidRDefault="0042708F" w:rsidP="0042708F">
      <w:pPr>
        <w:suppressAutoHyphens/>
        <w:autoSpaceDE w:val="0"/>
        <w:ind w:firstLine="0"/>
        <w:rPr>
          <w:rFonts w:eastAsia="SimSun"/>
          <w:color w:val="000000" w:themeColor="text1"/>
          <w:sz w:val="27"/>
          <w:szCs w:val="27"/>
          <w:lang w:eastAsia="zh-CN"/>
        </w:rPr>
      </w:pPr>
    </w:p>
    <w:p w14:paraId="088ABA7D" w14:textId="77777777" w:rsidR="0042708F" w:rsidRPr="007B6F78" w:rsidRDefault="0042708F" w:rsidP="0042708F">
      <w:pPr>
        <w:suppressAutoHyphens/>
        <w:autoSpaceDE w:val="0"/>
        <w:ind w:firstLine="0"/>
        <w:rPr>
          <w:rFonts w:eastAsia="SimSun"/>
          <w:color w:val="000000" w:themeColor="text1"/>
          <w:sz w:val="2"/>
          <w:szCs w:val="2"/>
          <w:lang w:eastAsia="zh-CN"/>
        </w:rPr>
      </w:pPr>
    </w:p>
    <w:tbl>
      <w:tblPr>
        <w:tblW w:w="9757" w:type="dxa"/>
        <w:tblInd w:w="-10" w:type="dxa"/>
        <w:tblLayout w:type="fixed"/>
        <w:tblLook w:val="0000" w:firstRow="0" w:lastRow="0" w:firstColumn="0" w:lastColumn="0" w:noHBand="0" w:noVBand="0"/>
      </w:tblPr>
      <w:tblGrid>
        <w:gridCol w:w="4077"/>
        <w:gridCol w:w="5680"/>
      </w:tblGrid>
      <w:tr w:rsidR="00EE7F47" w:rsidRPr="007B6F78" w14:paraId="051B6543" w14:textId="77777777" w:rsidTr="00627194">
        <w:trPr>
          <w:trHeight w:val="477"/>
        </w:trPr>
        <w:tc>
          <w:tcPr>
            <w:tcW w:w="4077" w:type="dxa"/>
            <w:tcBorders>
              <w:top w:val="single" w:sz="4" w:space="0" w:color="000000"/>
              <w:left w:val="single" w:sz="4" w:space="0" w:color="000000"/>
              <w:bottom w:val="single" w:sz="4" w:space="0" w:color="auto"/>
            </w:tcBorders>
            <w:shd w:val="clear" w:color="auto" w:fill="auto"/>
          </w:tcPr>
          <w:p w14:paraId="626A89CA" w14:textId="3C645748" w:rsidR="00EE7F47" w:rsidRPr="007B6F78" w:rsidRDefault="00EE7F47" w:rsidP="00EE7F47">
            <w:pPr>
              <w:suppressAutoHyphens/>
              <w:autoSpaceDE w:val="0"/>
              <w:ind w:firstLine="0"/>
              <w:jc w:val="center"/>
              <w:rPr>
                <w:rFonts w:eastAsia="SimSun"/>
                <w:color w:val="000000" w:themeColor="text1"/>
                <w:sz w:val="24"/>
                <w:szCs w:val="24"/>
                <w:lang w:eastAsia="zh-CN"/>
              </w:rPr>
            </w:pPr>
            <w:r w:rsidRPr="007B6F78">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5680" w:type="dxa"/>
            <w:tcBorders>
              <w:top w:val="single" w:sz="4" w:space="0" w:color="000000"/>
              <w:left w:val="single" w:sz="4" w:space="0" w:color="000000"/>
              <w:bottom w:val="single" w:sz="4" w:space="0" w:color="auto"/>
              <w:right w:val="single" w:sz="4" w:space="0" w:color="000000"/>
            </w:tcBorders>
            <w:shd w:val="clear" w:color="auto" w:fill="auto"/>
          </w:tcPr>
          <w:p w14:paraId="2C34EAAB" w14:textId="70753ACC" w:rsidR="00EE7F47" w:rsidRPr="007B6F78" w:rsidRDefault="00EE7F47" w:rsidP="00EE7F47">
            <w:pPr>
              <w:suppressAutoHyphens/>
              <w:autoSpaceDE w:val="0"/>
              <w:ind w:firstLine="0"/>
              <w:jc w:val="center"/>
              <w:rPr>
                <w:rFonts w:eastAsia="SimSun"/>
                <w:color w:val="000000" w:themeColor="text1"/>
                <w:sz w:val="24"/>
                <w:szCs w:val="24"/>
                <w:lang w:eastAsia="zh-CN"/>
              </w:rPr>
            </w:pPr>
            <w:r w:rsidRPr="007B6F78">
              <w:rPr>
                <w:rFonts w:eastAsia="SimSun"/>
                <w:b/>
                <w:color w:val="000000" w:themeColor="text1"/>
                <w:sz w:val="24"/>
                <w:szCs w:val="24"/>
                <w:lang w:eastAsia="zh-CN"/>
              </w:rPr>
              <w:t>Предельные размеры земельных участков и параметры разрешенного строительства, реконструкции объектов капитального строительства</w:t>
            </w:r>
          </w:p>
        </w:tc>
      </w:tr>
      <w:tr w:rsidR="00EE7F47" w:rsidRPr="007B6F78" w14:paraId="54BEEB6A" w14:textId="77777777" w:rsidTr="00EE7F47">
        <w:trPr>
          <w:trHeight w:val="284"/>
        </w:trPr>
        <w:tc>
          <w:tcPr>
            <w:tcW w:w="4077" w:type="dxa"/>
            <w:tcBorders>
              <w:top w:val="single" w:sz="4" w:space="0" w:color="000000"/>
              <w:left w:val="single" w:sz="4" w:space="0" w:color="000000"/>
              <w:bottom w:val="single" w:sz="4" w:space="0" w:color="auto"/>
            </w:tcBorders>
            <w:shd w:val="clear" w:color="auto" w:fill="auto"/>
          </w:tcPr>
          <w:p w14:paraId="5C4641A3" w14:textId="337A5C30" w:rsidR="00EE7F47" w:rsidRPr="007B6F78" w:rsidRDefault="00EE7F47" w:rsidP="00EE7F47">
            <w:pPr>
              <w:suppressAutoHyphens/>
              <w:autoSpaceDE w:val="0"/>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5680" w:type="dxa"/>
            <w:tcBorders>
              <w:top w:val="single" w:sz="4" w:space="0" w:color="000000"/>
              <w:left w:val="single" w:sz="4" w:space="0" w:color="000000"/>
              <w:bottom w:val="single" w:sz="4" w:space="0" w:color="auto"/>
              <w:right w:val="single" w:sz="4" w:space="0" w:color="000000"/>
            </w:tcBorders>
            <w:shd w:val="clear" w:color="auto" w:fill="auto"/>
          </w:tcPr>
          <w:p w14:paraId="0E5101CE" w14:textId="105241CE" w:rsidR="00EE7F47" w:rsidRPr="007B6F78" w:rsidRDefault="00EE7F47" w:rsidP="00EE7F47">
            <w:pPr>
              <w:suppressAutoHyphens/>
              <w:autoSpaceDE w:val="0"/>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r>
      <w:tr w:rsidR="00B87D33" w:rsidRPr="007B6F78" w14:paraId="0684DBA2" w14:textId="77777777" w:rsidTr="0018359F">
        <w:trPr>
          <w:trHeight w:val="477"/>
        </w:trPr>
        <w:tc>
          <w:tcPr>
            <w:tcW w:w="4077" w:type="dxa"/>
            <w:tcBorders>
              <w:top w:val="single" w:sz="4" w:space="0" w:color="auto"/>
              <w:left w:val="single" w:sz="4" w:space="0" w:color="auto"/>
              <w:bottom w:val="single" w:sz="4" w:space="0" w:color="auto"/>
              <w:right w:val="single" w:sz="4" w:space="0" w:color="auto"/>
            </w:tcBorders>
            <w:shd w:val="clear" w:color="auto" w:fill="auto"/>
          </w:tcPr>
          <w:p w14:paraId="708AAF7F" w14:textId="77777777" w:rsidR="00DB70DB" w:rsidRPr="007B6F78" w:rsidRDefault="00FD3072" w:rsidP="000C4033">
            <w:pPr>
              <w:suppressAutoHyphens/>
              <w:autoSpaceDE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Н</w:t>
            </w:r>
            <w:r w:rsidR="00DB70DB" w:rsidRPr="007B6F78">
              <w:rPr>
                <w:rFonts w:eastAsia="SimSun"/>
                <w:color w:val="000000" w:themeColor="text1"/>
                <w:sz w:val="24"/>
                <w:szCs w:val="24"/>
                <w:lang w:eastAsia="zh-CN"/>
              </w:rPr>
              <w:t>е установлены</w:t>
            </w:r>
          </w:p>
        </w:tc>
        <w:tc>
          <w:tcPr>
            <w:tcW w:w="5680" w:type="dxa"/>
            <w:tcBorders>
              <w:top w:val="single" w:sz="4" w:space="0" w:color="auto"/>
              <w:left w:val="single" w:sz="4" w:space="0" w:color="auto"/>
              <w:bottom w:val="single" w:sz="4" w:space="0" w:color="auto"/>
              <w:right w:val="single" w:sz="4" w:space="0" w:color="auto"/>
            </w:tcBorders>
            <w:shd w:val="clear" w:color="auto" w:fill="auto"/>
          </w:tcPr>
          <w:p w14:paraId="137B9160" w14:textId="77777777" w:rsidR="00DB70DB" w:rsidRPr="007B6F78" w:rsidRDefault="00FD3072" w:rsidP="000C4033">
            <w:pPr>
              <w:suppressAutoHyphens/>
              <w:autoSpaceDE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Н</w:t>
            </w:r>
            <w:r w:rsidR="00DB70DB" w:rsidRPr="007B6F78">
              <w:rPr>
                <w:rFonts w:eastAsia="SimSun"/>
                <w:color w:val="000000" w:themeColor="text1"/>
                <w:sz w:val="24"/>
                <w:szCs w:val="24"/>
                <w:lang w:eastAsia="zh-CN"/>
              </w:rPr>
              <w:t>е установлены</w:t>
            </w:r>
          </w:p>
        </w:tc>
      </w:tr>
    </w:tbl>
    <w:p w14:paraId="31EA7B77" w14:textId="77777777" w:rsidR="00063CEC" w:rsidRPr="007B6F78" w:rsidRDefault="00063CEC" w:rsidP="00DB70DB">
      <w:pPr>
        <w:suppressAutoHyphens/>
        <w:autoSpaceDE w:val="0"/>
        <w:ind w:firstLine="720"/>
        <w:rPr>
          <w:rFonts w:eastAsia="SimSun"/>
          <w:color w:val="000000" w:themeColor="text1"/>
          <w:lang w:eastAsia="zh-CN"/>
        </w:rPr>
      </w:pPr>
    </w:p>
    <w:p w14:paraId="0AE4007A" w14:textId="77777777" w:rsidR="000C4033" w:rsidRPr="007B6F78" w:rsidRDefault="000C4033" w:rsidP="000C4033">
      <w:pPr>
        <w:ind w:firstLine="709"/>
        <w:rPr>
          <w:bCs/>
          <w:color w:val="000000" w:themeColor="text1"/>
          <w:sz w:val="27"/>
          <w:szCs w:val="27"/>
        </w:rPr>
      </w:pPr>
      <w:r w:rsidRPr="007B6F78">
        <w:rPr>
          <w:bCs/>
          <w:color w:val="000000" w:themeColor="text1"/>
          <w:sz w:val="27"/>
          <w:szCs w:val="27"/>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14:paraId="67F2F25A" w14:textId="77777777" w:rsidR="000C4033" w:rsidRPr="007B6F78" w:rsidRDefault="000C4033" w:rsidP="000C4033">
      <w:pPr>
        <w:ind w:firstLine="709"/>
        <w:rPr>
          <w:bCs/>
          <w:color w:val="000000" w:themeColor="text1"/>
          <w:sz w:val="27"/>
          <w:szCs w:val="27"/>
        </w:rPr>
      </w:pPr>
      <w:r w:rsidRPr="007B6F78">
        <w:rPr>
          <w:bCs/>
          <w:color w:val="000000" w:themeColor="text1"/>
          <w:sz w:val="27"/>
          <w:szCs w:val="27"/>
        </w:rPr>
        <w:t>1) 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6E486313" w14:textId="77777777" w:rsidR="000C4033" w:rsidRPr="007B6F78" w:rsidRDefault="000C4033" w:rsidP="000C4033">
      <w:pPr>
        <w:ind w:firstLine="709"/>
        <w:rPr>
          <w:bCs/>
          <w:color w:val="000000" w:themeColor="text1"/>
          <w:sz w:val="27"/>
          <w:szCs w:val="27"/>
        </w:rPr>
      </w:pPr>
      <w:r w:rsidRPr="007B6F78">
        <w:rPr>
          <w:bCs/>
          <w:color w:val="000000" w:themeColor="text1"/>
          <w:sz w:val="27"/>
          <w:szCs w:val="27"/>
        </w:rPr>
        <w:t>2) 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6A0DBDD2" w14:textId="77777777" w:rsidR="000C4033" w:rsidRPr="007B6F78" w:rsidRDefault="000C4033" w:rsidP="000C4033">
      <w:pPr>
        <w:ind w:firstLine="709"/>
        <w:rPr>
          <w:bCs/>
          <w:color w:val="000000" w:themeColor="text1"/>
          <w:sz w:val="27"/>
          <w:szCs w:val="27"/>
        </w:rPr>
      </w:pPr>
      <w:r w:rsidRPr="007B6F78">
        <w:rPr>
          <w:bCs/>
          <w:color w:val="000000" w:themeColor="text1"/>
          <w:sz w:val="27"/>
          <w:szCs w:val="27"/>
        </w:rPr>
        <w:t>3) 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2C380D1D" w14:textId="77777777" w:rsidR="000C4033" w:rsidRPr="007B6F78" w:rsidRDefault="000C4033" w:rsidP="000C4033">
      <w:pPr>
        <w:ind w:firstLine="709"/>
        <w:rPr>
          <w:bCs/>
          <w:color w:val="000000" w:themeColor="text1"/>
          <w:sz w:val="27"/>
          <w:szCs w:val="27"/>
        </w:rPr>
      </w:pPr>
      <w:r w:rsidRPr="007B6F78">
        <w:rPr>
          <w:bCs/>
          <w:color w:val="000000" w:themeColor="text1"/>
          <w:sz w:val="27"/>
          <w:szCs w:val="27"/>
        </w:rPr>
        <w:t>После проведения реконструкции или перепрофилирования производственного объекта санитарно-защитная зона для него должна быть подтверждена результатами расчетов.</w:t>
      </w:r>
    </w:p>
    <w:p w14:paraId="7D5BD39E" w14:textId="77777777" w:rsidR="000C4033" w:rsidRPr="007B6F78" w:rsidRDefault="000C4033" w:rsidP="000C4033">
      <w:pPr>
        <w:ind w:firstLine="709"/>
        <w:rPr>
          <w:color w:val="000000" w:themeColor="text1"/>
          <w:sz w:val="27"/>
          <w:szCs w:val="27"/>
        </w:rPr>
      </w:pPr>
      <w:r w:rsidRPr="007B6F78">
        <w:rPr>
          <w:bCs/>
          <w:color w:val="000000" w:themeColor="text1"/>
          <w:sz w:val="27"/>
          <w:szCs w:val="27"/>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14:paraId="46D25C8B" w14:textId="77777777" w:rsidR="000C4033" w:rsidRPr="007B6F78" w:rsidRDefault="000C4033" w:rsidP="000C4033">
      <w:pPr>
        <w:ind w:firstLine="709"/>
        <w:rPr>
          <w:color w:val="000000" w:themeColor="text1"/>
          <w:sz w:val="27"/>
          <w:szCs w:val="27"/>
        </w:rPr>
      </w:pPr>
      <w:r w:rsidRPr="007B6F78">
        <w:rPr>
          <w:color w:val="000000" w:themeColor="text1"/>
          <w:sz w:val="27"/>
          <w:szCs w:val="27"/>
        </w:rPr>
        <w:lastRenderedPageBreak/>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14:paraId="0F351BFD" w14:textId="77777777" w:rsidR="000C4033" w:rsidRPr="007B6F78" w:rsidRDefault="000C4033" w:rsidP="000C4033">
      <w:pPr>
        <w:ind w:firstLine="709"/>
        <w:rPr>
          <w:color w:val="000000" w:themeColor="text1"/>
          <w:sz w:val="27"/>
          <w:szCs w:val="27"/>
        </w:rPr>
      </w:pPr>
      <w:r w:rsidRPr="007B6F78">
        <w:rPr>
          <w:color w:val="000000" w:themeColor="text1"/>
          <w:sz w:val="27"/>
          <w:szCs w:val="27"/>
        </w:rPr>
        <w:t>на 10 постов - 1,0 га;</w:t>
      </w:r>
    </w:p>
    <w:p w14:paraId="037F6413" w14:textId="77777777" w:rsidR="000C4033" w:rsidRPr="007B6F78" w:rsidRDefault="000C4033" w:rsidP="000C4033">
      <w:pPr>
        <w:ind w:firstLine="709"/>
        <w:rPr>
          <w:color w:val="000000" w:themeColor="text1"/>
          <w:sz w:val="27"/>
          <w:szCs w:val="27"/>
        </w:rPr>
      </w:pPr>
      <w:r w:rsidRPr="007B6F78">
        <w:rPr>
          <w:color w:val="000000" w:themeColor="text1"/>
          <w:sz w:val="27"/>
          <w:szCs w:val="27"/>
        </w:rPr>
        <w:t>на 15 постов - 1,5 га;</w:t>
      </w:r>
    </w:p>
    <w:p w14:paraId="492ED1FE" w14:textId="77777777" w:rsidR="000C4033" w:rsidRPr="007B6F78" w:rsidRDefault="000C4033" w:rsidP="000C4033">
      <w:pPr>
        <w:ind w:firstLine="709"/>
        <w:rPr>
          <w:color w:val="000000" w:themeColor="text1"/>
          <w:sz w:val="27"/>
          <w:szCs w:val="27"/>
        </w:rPr>
      </w:pPr>
      <w:r w:rsidRPr="007B6F78">
        <w:rPr>
          <w:color w:val="000000" w:themeColor="text1"/>
          <w:sz w:val="27"/>
          <w:szCs w:val="27"/>
        </w:rPr>
        <w:t>на 25 постов - 2,0 га;</w:t>
      </w:r>
    </w:p>
    <w:p w14:paraId="243AD3BE" w14:textId="77777777" w:rsidR="000C4033" w:rsidRPr="007B6F78" w:rsidRDefault="000C4033" w:rsidP="000C4033">
      <w:pPr>
        <w:ind w:firstLine="709"/>
        <w:rPr>
          <w:color w:val="000000" w:themeColor="text1"/>
          <w:sz w:val="27"/>
          <w:szCs w:val="27"/>
        </w:rPr>
      </w:pPr>
      <w:r w:rsidRPr="007B6F78">
        <w:rPr>
          <w:color w:val="000000" w:themeColor="text1"/>
          <w:sz w:val="27"/>
          <w:szCs w:val="27"/>
        </w:rPr>
        <w:t>на 40 постов - 3,5 га.</w:t>
      </w:r>
    </w:p>
    <w:p w14:paraId="7FD9EB06" w14:textId="77777777" w:rsidR="000C4033" w:rsidRPr="007B6F78" w:rsidRDefault="000C4033" w:rsidP="000C4033">
      <w:pPr>
        <w:ind w:firstLine="709"/>
        <w:rPr>
          <w:color w:val="000000" w:themeColor="text1"/>
          <w:sz w:val="27"/>
          <w:szCs w:val="27"/>
        </w:rPr>
      </w:pPr>
      <w:r w:rsidRPr="007B6F78">
        <w:rPr>
          <w:color w:val="000000" w:themeColor="text1"/>
          <w:sz w:val="27"/>
          <w:szCs w:val="27"/>
        </w:rPr>
        <w:t>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w:t>
      </w:r>
    </w:p>
    <w:p w14:paraId="74EB0370" w14:textId="77777777" w:rsidR="00773E9F" w:rsidRPr="007B6F78" w:rsidRDefault="00773E9F" w:rsidP="00773E9F">
      <w:pPr>
        <w:jc w:val="right"/>
        <w:rPr>
          <w:color w:val="000000" w:themeColor="text1"/>
          <w:sz w:val="27"/>
          <w:szCs w:val="27"/>
        </w:rPr>
      </w:pPr>
      <w:r w:rsidRPr="007B6F78">
        <w:rPr>
          <w:color w:val="000000" w:themeColor="text1"/>
          <w:sz w:val="27"/>
          <w:szCs w:val="27"/>
        </w:rPr>
        <w:t>(метров)</w:t>
      </w:r>
    </w:p>
    <w:tbl>
      <w:tblPr>
        <w:tblW w:w="5000" w:type="pct"/>
        <w:tblCellMar>
          <w:left w:w="75" w:type="dxa"/>
          <w:right w:w="75" w:type="dxa"/>
        </w:tblCellMar>
        <w:tblLook w:val="04A0" w:firstRow="1" w:lastRow="0" w:firstColumn="1" w:lastColumn="0" w:noHBand="0" w:noVBand="1"/>
      </w:tblPr>
      <w:tblGrid>
        <w:gridCol w:w="5085"/>
        <w:gridCol w:w="2544"/>
        <w:gridCol w:w="1999"/>
      </w:tblGrid>
      <w:tr w:rsidR="007B6F78" w:rsidRPr="007B6F78" w14:paraId="768AA40F" w14:textId="77777777" w:rsidTr="005D6489">
        <w:trPr>
          <w:trHeight w:val="173"/>
          <w:tblHeader/>
        </w:trPr>
        <w:tc>
          <w:tcPr>
            <w:tcW w:w="2641" w:type="pct"/>
            <w:vMerge w:val="restart"/>
            <w:tcBorders>
              <w:top w:val="single" w:sz="4" w:space="0" w:color="000000"/>
              <w:left w:val="single" w:sz="4" w:space="0" w:color="000000"/>
              <w:bottom w:val="single" w:sz="4" w:space="0" w:color="000000"/>
              <w:right w:val="nil"/>
            </w:tcBorders>
            <w:hideMark/>
          </w:tcPr>
          <w:p w14:paraId="17DEFE0B" w14:textId="77777777" w:rsidR="000C4033" w:rsidRPr="007B6F78" w:rsidRDefault="000C4033" w:rsidP="005D6489">
            <w:pPr>
              <w:pStyle w:val="aff9"/>
              <w:jc w:val="center"/>
              <w:rPr>
                <w:rFonts w:eastAsia="Times New Roman"/>
                <w:color w:val="000000" w:themeColor="text1"/>
              </w:rPr>
            </w:pPr>
            <w:r w:rsidRPr="007B6F78">
              <w:rPr>
                <w:color w:val="000000" w:themeColor="text1"/>
              </w:rPr>
              <w:t>Здания, до которых определяется расстояние</w:t>
            </w:r>
          </w:p>
        </w:tc>
        <w:tc>
          <w:tcPr>
            <w:tcW w:w="2359" w:type="pct"/>
            <w:gridSpan w:val="2"/>
            <w:tcBorders>
              <w:top w:val="single" w:sz="4" w:space="0" w:color="000000"/>
              <w:left w:val="single" w:sz="4" w:space="0" w:color="000000"/>
              <w:bottom w:val="single" w:sz="4" w:space="0" w:color="000000"/>
              <w:right w:val="single" w:sz="4" w:space="0" w:color="000000"/>
            </w:tcBorders>
            <w:vAlign w:val="center"/>
            <w:hideMark/>
          </w:tcPr>
          <w:p w14:paraId="60C4BCC4" w14:textId="69BFBA29" w:rsidR="000C4033" w:rsidRPr="007B6F78" w:rsidRDefault="00773E9F" w:rsidP="005D6489">
            <w:pPr>
              <w:pStyle w:val="aff9"/>
              <w:jc w:val="center"/>
              <w:rPr>
                <w:color w:val="000000" w:themeColor="text1"/>
              </w:rPr>
            </w:pPr>
            <w:r w:rsidRPr="007B6F78">
              <w:rPr>
                <w:color w:val="000000" w:themeColor="text1"/>
              </w:rPr>
              <w:t>Расстояние</w:t>
            </w:r>
          </w:p>
        </w:tc>
      </w:tr>
      <w:tr w:rsidR="007B6F78" w:rsidRPr="007B6F78" w14:paraId="604D20C2" w14:textId="77777777" w:rsidTr="005D6489">
        <w:trPr>
          <w:trHeight w:val="163"/>
          <w:tblHeader/>
        </w:trPr>
        <w:tc>
          <w:tcPr>
            <w:tcW w:w="2641" w:type="pct"/>
            <w:vMerge/>
            <w:tcBorders>
              <w:top w:val="single" w:sz="4" w:space="0" w:color="000000"/>
              <w:left w:val="single" w:sz="4" w:space="0" w:color="000000"/>
              <w:bottom w:val="single" w:sz="4" w:space="0" w:color="000000"/>
              <w:right w:val="nil"/>
            </w:tcBorders>
            <w:vAlign w:val="center"/>
            <w:hideMark/>
          </w:tcPr>
          <w:p w14:paraId="3FC4D321" w14:textId="77777777" w:rsidR="000C4033" w:rsidRPr="007B6F78" w:rsidRDefault="000C4033" w:rsidP="005D6489">
            <w:pPr>
              <w:pStyle w:val="aff9"/>
              <w:rPr>
                <w:rFonts w:eastAsia="Times New Roman"/>
                <w:color w:val="000000" w:themeColor="text1"/>
              </w:rPr>
            </w:pPr>
          </w:p>
        </w:tc>
        <w:tc>
          <w:tcPr>
            <w:tcW w:w="2359" w:type="pct"/>
            <w:gridSpan w:val="2"/>
            <w:tcBorders>
              <w:top w:val="nil"/>
              <w:left w:val="single" w:sz="4" w:space="0" w:color="000000"/>
              <w:bottom w:val="single" w:sz="4" w:space="0" w:color="000000"/>
              <w:right w:val="single" w:sz="4" w:space="0" w:color="000000"/>
            </w:tcBorders>
            <w:hideMark/>
          </w:tcPr>
          <w:p w14:paraId="7CE4603E" w14:textId="77777777" w:rsidR="000C4033" w:rsidRPr="007B6F78" w:rsidRDefault="000C4033" w:rsidP="005D6489">
            <w:pPr>
              <w:pStyle w:val="aff9"/>
              <w:jc w:val="center"/>
              <w:rPr>
                <w:color w:val="000000" w:themeColor="text1"/>
              </w:rPr>
            </w:pPr>
            <w:r w:rsidRPr="007B6F78">
              <w:rPr>
                <w:color w:val="000000" w:themeColor="text1"/>
              </w:rPr>
              <w:t>от станций технического обслуживания при числе  постов</w:t>
            </w:r>
          </w:p>
        </w:tc>
      </w:tr>
      <w:tr w:rsidR="007B6F78" w:rsidRPr="007B6F78" w14:paraId="04CDC2E2" w14:textId="77777777" w:rsidTr="005D6489">
        <w:trPr>
          <w:tblHeader/>
        </w:trPr>
        <w:tc>
          <w:tcPr>
            <w:tcW w:w="2641" w:type="pct"/>
            <w:vMerge/>
            <w:tcBorders>
              <w:top w:val="single" w:sz="4" w:space="0" w:color="000000"/>
              <w:left w:val="single" w:sz="4" w:space="0" w:color="000000"/>
              <w:bottom w:val="single" w:sz="4" w:space="0" w:color="000000"/>
              <w:right w:val="nil"/>
            </w:tcBorders>
            <w:vAlign w:val="center"/>
            <w:hideMark/>
          </w:tcPr>
          <w:p w14:paraId="09EEA499" w14:textId="77777777" w:rsidR="000C4033" w:rsidRPr="007B6F78" w:rsidRDefault="000C4033" w:rsidP="005D6489">
            <w:pPr>
              <w:pStyle w:val="aff9"/>
              <w:rPr>
                <w:rFonts w:eastAsia="Times New Roman"/>
                <w:color w:val="000000" w:themeColor="text1"/>
              </w:rPr>
            </w:pPr>
          </w:p>
        </w:tc>
        <w:tc>
          <w:tcPr>
            <w:tcW w:w="1321" w:type="pct"/>
            <w:tcBorders>
              <w:top w:val="nil"/>
              <w:left w:val="single" w:sz="4" w:space="0" w:color="000000"/>
              <w:bottom w:val="single" w:sz="4" w:space="0" w:color="000000"/>
              <w:right w:val="nil"/>
            </w:tcBorders>
            <w:hideMark/>
          </w:tcPr>
          <w:p w14:paraId="232D2733" w14:textId="77777777" w:rsidR="000C4033" w:rsidRPr="007B6F78" w:rsidRDefault="000C4033" w:rsidP="005D6489">
            <w:pPr>
              <w:pStyle w:val="aff9"/>
              <w:jc w:val="center"/>
              <w:rPr>
                <w:color w:val="000000" w:themeColor="text1"/>
              </w:rPr>
            </w:pPr>
            <w:r w:rsidRPr="007B6F78">
              <w:rPr>
                <w:color w:val="000000" w:themeColor="text1"/>
              </w:rPr>
              <w:t>10 и менее</w:t>
            </w:r>
          </w:p>
        </w:tc>
        <w:tc>
          <w:tcPr>
            <w:tcW w:w="1038" w:type="pct"/>
            <w:tcBorders>
              <w:top w:val="nil"/>
              <w:left w:val="single" w:sz="4" w:space="0" w:color="000000"/>
              <w:bottom w:val="single" w:sz="4" w:space="0" w:color="000000"/>
              <w:right w:val="single" w:sz="4" w:space="0" w:color="000000"/>
            </w:tcBorders>
            <w:hideMark/>
          </w:tcPr>
          <w:p w14:paraId="16458A0D" w14:textId="77777777" w:rsidR="000C4033" w:rsidRPr="007B6F78" w:rsidRDefault="000C4033" w:rsidP="005D6489">
            <w:pPr>
              <w:pStyle w:val="aff9"/>
              <w:jc w:val="center"/>
              <w:rPr>
                <w:color w:val="000000" w:themeColor="text1"/>
              </w:rPr>
            </w:pPr>
            <w:r w:rsidRPr="007B6F78">
              <w:rPr>
                <w:color w:val="000000" w:themeColor="text1"/>
              </w:rPr>
              <w:t>11 - 30</w:t>
            </w:r>
          </w:p>
        </w:tc>
      </w:tr>
      <w:tr w:rsidR="007B6F78" w:rsidRPr="007B6F78" w14:paraId="072C46A5" w14:textId="77777777" w:rsidTr="005D6489">
        <w:tc>
          <w:tcPr>
            <w:tcW w:w="2641" w:type="pct"/>
            <w:tcBorders>
              <w:top w:val="nil"/>
              <w:left w:val="single" w:sz="4" w:space="0" w:color="000000"/>
              <w:bottom w:val="single" w:sz="4" w:space="0" w:color="000000"/>
              <w:right w:val="nil"/>
            </w:tcBorders>
            <w:vAlign w:val="center"/>
          </w:tcPr>
          <w:p w14:paraId="493F4B63" w14:textId="7966F75D" w:rsidR="00425EB9" w:rsidRPr="007B6F78" w:rsidRDefault="00425EB9" w:rsidP="00425EB9">
            <w:pPr>
              <w:pStyle w:val="affb"/>
              <w:jc w:val="center"/>
              <w:rPr>
                <w:color w:val="000000" w:themeColor="text1"/>
              </w:rPr>
            </w:pPr>
            <w:r w:rsidRPr="007B6F78">
              <w:rPr>
                <w:color w:val="000000" w:themeColor="text1"/>
              </w:rPr>
              <w:t>1</w:t>
            </w:r>
          </w:p>
        </w:tc>
        <w:tc>
          <w:tcPr>
            <w:tcW w:w="1321" w:type="pct"/>
            <w:tcBorders>
              <w:top w:val="nil"/>
              <w:left w:val="single" w:sz="4" w:space="0" w:color="000000"/>
              <w:bottom w:val="single" w:sz="4" w:space="0" w:color="000000"/>
              <w:right w:val="nil"/>
            </w:tcBorders>
          </w:tcPr>
          <w:p w14:paraId="1C3BFDDE" w14:textId="62C4B1A1" w:rsidR="00425EB9" w:rsidRPr="007B6F78" w:rsidRDefault="00425EB9" w:rsidP="005D6489">
            <w:pPr>
              <w:pStyle w:val="affb"/>
              <w:jc w:val="center"/>
              <w:rPr>
                <w:color w:val="000000" w:themeColor="text1"/>
              </w:rPr>
            </w:pPr>
            <w:r w:rsidRPr="007B6F78">
              <w:rPr>
                <w:color w:val="000000" w:themeColor="text1"/>
              </w:rPr>
              <w:t>2</w:t>
            </w:r>
          </w:p>
        </w:tc>
        <w:tc>
          <w:tcPr>
            <w:tcW w:w="1038" w:type="pct"/>
            <w:tcBorders>
              <w:top w:val="nil"/>
              <w:left w:val="single" w:sz="4" w:space="0" w:color="000000"/>
              <w:bottom w:val="single" w:sz="4" w:space="0" w:color="000000"/>
              <w:right w:val="single" w:sz="4" w:space="0" w:color="000000"/>
            </w:tcBorders>
          </w:tcPr>
          <w:p w14:paraId="4486EC83" w14:textId="30B664EE" w:rsidR="00425EB9" w:rsidRPr="007B6F78" w:rsidRDefault="00425EB9" w:rsidP="005D6489">
            <w:pPr>
              <w:pStyle w:val="affb"/>
              <w:jc w:val="center"/>
              <w:rPr>
                <w:color w:val="000000" w:themeColor="text1"/>
              </w:rPr>
            </w:pPr>
            <w:r w:rsidRPr="007B6F78">
              <w:rPr>
                <w:color w:val="000000" w:themeColor="text1"/>
              </w:rPr>
              <w:t>3</w:t>
            </w:r>
          </w:p>
        </w:tc>
      </w:tr>
      <w:tr w:rsidR="007B6F78" w:rsidRPr="007B6F78" w14:paraId="69258A22" w14:textId="77777777" w:rsidTr="005D6489">
        <w:tc>
          <w:tcPr>
            <w:tcW w:w="2641" w:type="pct"/>
            <w:tcBorders>
              <w:top w:val="nil"/>
              <w:left w:val="single" w:sz="4" w:space="0" w:color="000000"/>
              <w:bottom w:val="single" w:sz="4" w:space="0" w:color="000000"/>
              <w:right w:val="nil"/>
            </w:tcBorders>
            <w:vAlign w:val="center"/>
            <w:hideMark/>
          </w:tcPr>
          <w:p w14:paraId="64BA0761" w14:textId="77777777" w:rsidR="000C4033" w:rsidRPr="007B6F78" w:rsidRDefault="000C4033" w:rsidP="005D6489">
            <w:pPr>
              <w:pStyle w:val="affb"/>
              <w:rPr>
                <w:color w:val="000000" w:themeColor="text1"/>
              </w:rPr>
            </w:pPr>
            <w:r w:rsidRPr="007B6F78">
              <w:rPr>
                <w:color w:val="000000" w:themeColor="text1"/>
              </w:rPr>
              <w:t>Жилые дома,</w:t>
            </w:r>
          </w:p>
        </w:tc>
        <w:tc>
          <w:tcPr>
            <w:tcW w:w="1321" w:type="pct"/>
            <w:tcBorders>
              <w:top w:val="nil"/>
              <w:left w:val="single" w:sz="4" w:space="0" w:color="000000"/>
              <w:bottom w:val="single" w:sz="4" w:space="0" w:color="000000"/>
              <w:right w:val="nil"/>
            </w:tcBorders>
            <w:hideMark/>
          </w:tcPr>
          <w:p w14:paraId="4FBA05AE" w14:textId="77777777" w:rsidR="000C4033" w:rsidRPr="007B6F78" w:rsidRDefault="000C4033" w:rsidP="005D6489">
            <w:pPr>
              <w:pStyle w:val="affb"/>
              <w:jc w:val="center"/>
              <w:rPr>
                <w:color w:val="000000" w:themeColor="text1"/>
              </w:rPr>
            </w:pPr>
            <w:r w:rsidRPr="007B6F78">
              <w:rPr>
                <w:color w:val="000000" w:themeColor="text1"/>
              </w:rPr>
              <w:t>15</w:t>
            </w:r>
          </w:p>
        </w:tc>
        <w:tc>
          <w:tcPr>
            <w:tcW w:w="1038" w:type="pct"/>
            <w:tcBorders>
              <w:top w:val="nil"/>
              <w:left w:val="single" w:sz="4" w:space="0" w:color="000000"/>
              <w:bottom w:val="single" w:sz="4" w:space="0" w:color="000000"/>
              <w:right w:val="single" w:sz="4" w:space="0" w:color="000000"/>
            </w:tcBorders>
            <w:hideMark/>
          </w:tcPr>
          <w:p w14:paraId="2E78BE34" w14:textId="77777777" w:rsidR="000C4033" w:rsidRPr="007B6F78" w:rsidRDefault="000C4033" w:rsidP="005D6489">
            <w:pPr>
              <w:pStyle w:val="affb"/>
              <w:jc w:val="center"/>
              <w:rPr>
                <w:color w:val="000000" w:themeColor="text1"/>
              </w:rPr>
            </w:pPr>
            <w:r w:rsidRPr="007B6F78">
              <w:rPr>
                <w:color w:val="000000" w:themeColor="text1"/>
              </w:rPr>
              <w:t>25</w:t>
            </w:r>
          </w:p>
        </w:tc>
      </w:tr>
      <w:tr w:rsidR="007B6F78" w:rsidRPr="007B6F78" w14:paraId="1957F8DB" w14:textId="77777777" w:rsidTr="005D6489">
        <w:tc>
          <w:tcPr>
            <w:tcW w:w="2641" w:type="pct"/>
            <w:tcBorders>
              <w:top w:val="nil"/>
              <w:left w:val="single" w:sz="4" w:space="0" w:color="000000"/>
              <w:bottom w:val="single" w:sz="4" w:space="0" w:color="000000"/>
              <w:right w:val="nil"/>
            </w:tcBorders>
            <w:vAlign w:val="center"/>
            <w:hideMark/>
          </w:tcPr>
          <w:p w14:paraId="603131DC" w14:textId="77777777" w:rsidR="000C4033" w:rsidRPr="007B6F78" w:rsidRDefault="000C4033" w:rsidP="005D6489">
            <w:pPr>
              <w:pStyle w:val="affb"/>
              <w:rPr>
                <w:color w:val="000000" w:themeColor="text1"/>
              </w:rPr>
            </w:pPr>
            <w:r w:rsidRPr="007B6F78">
              <w:rPr>
                <w:color w:val="000000" w:themeColor="text1"/>
              </w:rPr>
              <w:t>в том числе торцы жилых домов без окон</w:t>
            </w:r>
          </w:p>
        </w:tc>
        <w:tc>
          <w:tcPr>
            <w:tcW w:w="1321" w:type="pct"/>
            <w:tcBorders>
              <w:top w:val="nil"/>
              <w:left w:val="single" w:sz="4" w:space="0" w:color="000000"/>
              <w:bottom w:val="single" w:sz="4" w:space="0" w:color="000000"/>
              <w:right w:val="nil"/>
            </w:tcBorders>
            <w:hideMark/>
          </w:tcPr>
          <w:p w14:paraId="5A52BA42" w14:textId="77777777" w:rsidR="000C4033" w:rsidRPr="007B6F78" w:rsidRDefault="000C4033" w:rsidP="005D6489">
            <w:pPr>
              <w:pStyle w:val="affb"/>
              <w:jc w:val="center"/>
              <w:rPr>
                <w:color w:val="000000" w:themeColor="text1"/>
              </w:rPr>
            </w:pPr>
            <w:r w:rsidRPr="007B6F78">
              <w:rPr>
                <w:color w:val="000000" w:themeColor="text1"/>
              </w:rPr>
              <w:t>15</w:t>
            </w:r>
          </w:p>
        </w:tc>
        <w:tc>
          <w:tcPr>
            <w:tcW w:w="1038" w:type="pct"/>
            <w:tcBorders>
              <w:top w:val="nil"/>
              <w:left w:val="single" w:sz="4" w:space="0" w:color="000000"/>
              <w:bottom w:val="single" w:sz="4" w:space="0" w:color="000000"/>
              <w:right w:val="single" w:sz="4" w:space="0" w:color="000000"/>
            </w:tcBorders>
            <w:hideMark/>
          </w:tcPr>
          <w:p w14:paraId="32C0610D" w14:textId="77777777" w:rsidR="000C4033" w:rsidRPr="007B6F78" w:rsidRDefault="000C4033" w:rsidP="005D6489">
            <w:pPr>
              <w:pStyle w:val="affb"/>
              <w:jc w:val="center"/>
              <w:rPr>
                <w:color w:val="000000" w:themeColor="text1"/>
              </w:rPr>
            </w:pPr>
            <w:r w:rsidRPr="007B6F78">
              <w:rPr>
                <w:color w:val="000000" w:themeColor="text1"/>
              </w:rPr>
              <w:t>25</w:t>
            </w:r>
          </w:p>
        </w:tc>
      </w:tr>
      <w:tr w:rsidR="007B6F78" w:rsidRPr="007B6F78" w14:paraId="70F171F9" w14:textId="77777777" w:rsidTr="005D6489">
        <w:tc>
          <w:tcPr>
            <w:tcW w:w="2641" w:type="pct"/>
            <w:tcBorders>
              <w:top w:val="nil"/>
              <w:left w:val="single" w:sz="4" w:space="0" w:color="000000"/>
              <w:bottom w:val="single" w:sz="4" w:space="0" w:color="000000"/>
              <w:right w:val="nil"/>
            </w:tcBorders>
            <w:vAlign w:val="center"/>
            <w:hideMark/>
          </w:tcPr>
          <w:p w14:paraId="5EF2A7D3" w14:textId="77777777" w:rsidR="000C4033" w:rsidRPr="007B6F78" w:rsidRDefault="000C4033" w:rsidP="005D6489">
            <w:pPr>
              <w:pStyle w:val="affb"/>
              <w:rPr>
                <w:color w:val="000000" w:themeColor="text1"/>
              </w:rPr>
            </w:pPr>
            <w:r w:rsidRPr="007B6F78">
              <w:rPr>
                <w:color w:val="000000" w:themeColor="text1"/>
              </w:rPr>
              <w:t>Общественные здания</w:t>
            </w:r>
          </w:p>
        </w:tc>
        <w:tc>
          <w:tcPr>
            <w:tcW w:w="1321" w:type="pct"/>
            <w:tcBorders>
              <w:top w:val="nil"/>
              <w:left w:val="single" w:sz="4" w:space="0" w:color="000000"/>
              <w:bottom w:val="single" w:sz="4" w:space="0" w:color="000000"/>
              <w:right w:val="nil"/>
            </w:tcBorders>
            <w:hideMark/>
          </w:tcPr>
          <w:p w14:paraId="1E1D2152" w14:textId="77777777" w:rsidR="000C4033" w:rsidRPr="007B6F78" w:rsidRDefault="000C4033" w:rsidP="005D6489">
            <w:pPr>
              <w:pStyle w:val="affb"/>
              <w:jc w:val="center"/>
              <w:rPr>
                <w:color w:val="000000" w:themeColor="text1"/>
              </w:rPr>
            </w:pPr>
            <w:r w:rsidRPr="007B6F78">
              <w:rPr>
                <w:color w:val="000000" w:themeColor="text1"/>
              </w:rPr>
              <w:t>15</w:t>
            </w:r>
          </w:p>
        </w:tc>
        <w:tc>
          <w:tcPr>
            <w:tcW w:w="1038" w:type="pct"/>
            <w:tcBorders>
              <w:top w:val="nil"/>
              <w:left w:val="single" w:sz="4" w:space="0" w:color="000000"/>
              <w:bottom w:val="single" w:sz="4" w:space="0" w:color="000000"/>
              <w:right w:val="single" w:sz="4" w:space="0" w:color="000000"/>
            </w:tcBorders>
            <w:hideMark/>
          </w:tcPr>
          <w:p w14:paraId="5E940E32" w14:textId="77777777" w:rsidR="000C4033" w:rsidRPr="007B6F78" w:rsidRDefault="000C4033" w:rsidP="005D6489">
            <w:pPr>
              <w:pStyle w:val="affb"/>
              <w:jc w:val="center"/>
              <w:rPr>
                <w:color w:val="000000" w:themeColor="text1"/>
              </w:rPr>
            </w:pPr>
            <w:r w:rsidRPr="007B6F78">
              <w:rPr>
                <w:color w:val="000000" w:themeColor="text1"/>
              </w:rPr>
              <w:t>20</w:t>
            </w:r>
          </w:p>
        </w:tc>
      </w:tr>
      <w:tr w:rsidR="007B6F78" w:rsidRPr="007B6F78" w14:paraId="1EE764D6" w14:textId="77777777" w:rsidTr="005D6489">
        <w:trPr>
          <w:trHeight w:val="156"/>
        </w:trPr>
        <w:tc>
          <w:tcPr>
            <w:tcW w:w="2641" w:type="pct"/>
            <w:tcBorders>
              <w:top w:val="nil"/>
              <w:left w:val="single" w:sz="4" w:space="0" w:color="000000"/>
              <w:bottom w:val="single" w:sz="4" w:space="0" w:color="000000"/>
              <w:right w:val="nil"/>
            </w:tcBorders>
            <w:vAlign w:val="center"/>
            <w:hideMark/>
          </w:tcPr>
          <w:p w14:paraId="79AE472D" w14:textId="77777777" w:rsidR="000C4033" w:rsidRPr="007B6F78" w:rsidRDefault="000C4033" w:rsidP="005D6489">
            <w:pPr>
              <w:pStyle w:val="affb"/>
              <w:rPr>
                <w:color w:val="000000" w:themeColor="text1"/>
              </w:rPr>
            </w:pPr>
            <w:r w:rsidRPr="007B6F78">
              <w:rPr>
                <w:color w:val="000000" w:themeColor="text1"/>
              </w:rPr>
              <w:t>Общеобразовательные школы и дошкольные образовательные учреждения</w:t>
            </w:r>
          </w:p>
        </w:tc>
        <w:tc>
          <w:tcPr>
            <w:tcW w:w="1321" w:type="pct"/>
            <w:tcBorders>
              <w:top w:val="nil"/>
              <w:left w:val="single" w:sz="4" w:space="0" w:color="000000"/>
              <w:bottom w:val="single" w:sz="4" w:space="0" w:color="000000"/>
              <w:right w:val="nil"/>
            </w:tcBorders>
            <w:hideMark/>
          </w:tcPr>
          <w:p w14:paraId="2DED94F1" w14:textId="77777777" w:rsidR="000C4033" w:rsidRPr="007B6F78" w:rsidRDefault="000C4033" w:rsidP="005D6489">
            <w:pPr>
              <w:pStyle w:val="affb"/>
              <w:jc w:val="center"/>
              <w:rPr>
                <w:color w:val="000000" w:themeColor="text1"/>
              </w:rPr>
            </w:pPr>
            <w:r w:rsidRPr="007B6F78">
              <w:rPr>
                <w:color w:val="000000" w:themeColor="text1"/>
              </w:rPr>
              <w:t>50</w:t>
            </w:r>
          </w:p>
        </w:tc>
        <w:tc>
          <w:tcPr>
            <w:tcW w:w="1038" w:type="pct"/>
            <w:tcBorders>
              <w:top w:val="nil"/>
              <w:left w:val="single" w:sz="4" w:space="0" w:color="000000"/>
              <w:bottom w:val="single" w:sz="4" w:space="0" w:color="000000"/>
              <w:right w:val="single" w:sz="4" w:space="0" w:color="000000"/>
            </w:tcBorders>
            <w:hideMark/>
          </w:tcPr>
          <w:p w14:paraId="0E77A451" w14:textId="77777777" w:rsidR="000C4033" w:rsidRPr="007B6F78" w:rsidRDefault="00005EED" w:rsidP="005D6489">
            <w:pPr>
              <w:pStyle w:val="affb"/>
              <w:jc w:val="center"/>
              <w:rPr>
                <w:color w:val="000000" w:themeColor="text1"/>
              </w:rPr>
            </w:pPr>
            <w:hyperlink r:id="rId168" w:history="1">
              <w:r w:rsidR="000C4033" w:rsidRPr="007B6F78">
                <w:rPr>
                  <w:rStyle w:val="afff0"/>
                  <w:color w:val="000000" w:themeColor="text1"/>
                </w:rPr>
                <w:t>&lt;*&gt;</w:t>
              </w:r>
            </w:hyperlink>
          </w:p>
        </w:tc>
      </w:tr>
      <w:tr w:rsidR="007B6F78" w:rsidRPr="007B6F78" w14:paraId="56C16166" w14:textId="77777777" w:rsidTr="005D6489">
        <w:tc>
          <w:tcPr>
            <w:tcW w:w="2641" w:type="pct"/>
            <w:tcBorders>
              <w:top w:val="nil"/>
              <w:left w:val="single" w:sz="4" w:space="0" w:color="000000"/>
              <w:bottom w:val="single" w:sz="4" w:space="0" w:color="000000"/>
              <w:right w:val="nil"/>
            </w:tcBorders>
            <w:vAlign w:val="center"/>
            <w:hideMark/>
          </w:tcPr>
          <w:p w14:paraId="2E141C11" w14:textId="77777777" w:rsidR="000C4033" w:rsidRPr="007B6F78" w:rsidRDefault="000C4033" w:rsidP="005D6489">
            <w:pPr>
              <w:pStyle w:val="affb"/>
              <w:rPr>
                <w:color w:val="000000" w:themeColor="text1"/>
              </w:rPr>
            </w:pPr>
            <w:r w:rsidRPr="007B6F78">
              <w:rPr>
                <w:color w:val="000000" w:themeColor="text1"/>
              </w:rPr>
              <w:t>Лечебные учреждения со стационаром</w:t>
            </w:r>
          </w:p>
        </w:tc>
        <w:tc>
          <w:tcPr>
            <w:tcW w:w="1321" w:type="pct"/>
            <w:tcBorders>
              <w:top w:val="nil"/>
              <w:left w:val="single" w:sz="4" w:space="0" w:color="000000"/>
              <w:bottom w:val="single" w:sz="4" w:space="0" w:color="000000"/>
              <w:right w:val="nil"/>
            </w:tcBorders>
            <w:hideMark/>
          </w:tcPr>
          <w:p w14:paraId="5485861A" w14:textId="77777777" w:rsidR="000C4033" w:rsidRPr="007B6F78" w:rsidRDefault="000C4033" w:rsidP="005D6489">
            <w:pPr>
              <w:pStyle w:val="affb"/>
              <w:jc w:val="center"/>
              <w:rPr>
                <w:color w:val="000000" w:themeColor="text1"/>
              </w:rPr>
            </w:pPr>
            <w:r w:rsidRPr="007B6F78">
              <w:rPr>
                <w:color w:val="000000" w:themeColor="text1"/>
              </w:rPr>
              <w:t>50</w:t>
            </w:r>
          </w:p>
        </w:tc>
        <w:tc>
          <w:tcPr>
            <w:tcW w:w="1038" w:type="pct"/>
            <w:tcBorders>
              <w:top w:val="nil"/>
              <w:left w:val="single" w:sz="4" w:space="0" w:color="000000"/>
              <w:bottom w:val="single" w:sz="4" w:space="0" w:color="000000"/>
              <w:right w:val="single" w:sz="4" w:space="0" w:color="000000"/>
            </w:tcBorders>
            <w:hideMark/>
          </w:tcPr>
          <w:p w14:paraId="217669B1" w14:textId="77777777" w:rsidR="000C4033" w:rsidRPr="007B6F78" w:rsidRDefault="00005EED" w:rsidP="005D6489">
            <w:pPr>
              <w:pStyle w:val="affb"/>
              <w:jc w:val="center"/>
              <w:rPr>
                <w:color w:val="000000" w:themeColor="text1"/>
              </w:rPr>
            </w:pPr>
            <w:hyperlink r:id="rId169" w:history="1">
              <w:r w:rsidR="000C4033" w:rsidRPr="007B6F78">
                <w:rPr>
                  <w:rStyle w:val="afff0"/>
                  <w:color w:val="000000" w:themeColor="text1"/>
                </w:rPr>
                <w:t>&lt;*&gt;</w:t>
              </w:r>
            </w:hyperlink>
          </w:p>
        </w:tc>
      </w:tr>
    </w:tbl>
    <w:p w14:paraId="53C26570" w14:textId="77777777" w:rsidR="000C4033" w:rsidRPr="007B6F78" w:rsidRDefault="000C4033" w:rsidP="000C4033">
      <w:pPr>
        <w:ind w:firstLine="709"/>
        <w:rPr>
          <w:color w:val="000000" w:themeColor="text1"/>
          <w:sz w:val="27"/>
          <w:szCs w:val="27"/>
        </w:rPr>
      </w:pPr>
      <w:r w:rsidRPr="007B6F78">
        <w:rPr>
          <w:color w:val="000000" w:themeColor="text1"/>
          <w:sz w:val="27"/>
          <w:szCs w:val="27"/>
        </w:rPr>
        <w:t>&lt;*&gt; Определяется по согласованию с органами Государственного санитарно-эпидемиологического надзора</w:t>
      </w:r>
    </w:p>
    <w:p w14:paraId="63BA5C4B" w14:textId="77777777" w:rsidR="000C4033" w:rsidRPr="007B6F78" w:rsidRDefault="000C4033" w:rsidP="000C4033">
      <w:pPr>
        <w:ind w:firstLine="709"/>
        <w:rPr>
          <w:color w:val="000000" w:themeColor="text1"/>
          <w:sz w:val="27"/>
          <w:szCs w:val="27"/>
        </w:rPr>
      </w:pPr>
    </w:p>
    <w:p w14:paraId="7F738495" w14:textId="77777777" w:rsidR="000C4033" w:rsidRPr="007B6F78" w:rsidRDefault="000C4033" w:rsidP="000C4033">
      <w:pPr>
        <w:ind w:firstLine="709"/>
        <w:rPr>
          <w:color w:val="000000" w:themeColor="text1"/>
          <w:sz w:val="27"/>
          <w:szCs w:val="27"/>
        </w:rPr>
      </w:pPr>
      <w:r w:rsidRPr="007B6F78">
        <w:rPr>
          <w:color w:val="000000" w:themeColor="text1"/>
          <w:sz w:val="27"/>
          <w:szCs w:val="27"/>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0DB23215" w14:textId="77777777" w:rsidR="000C4033" w:rsidRPr="007B6F78" w:rsidRDefault="000C4033" w:rsidP="000C4033">
      <w:pPr>
        <w:ind w:firstLine="709"/>
        <w:rPr>
          <w:color w:val="000000" w:themeColor="text1"/>
          <w:sz w:val="27"/>
          <w:szCs w:val="27"/>
        </w:rPr>
      </w:pPr>
      <w:r w:rsidRPr="007B6F78">
        <w:rPr>
          <w:color w:val="000000" w:themeColor="text1"/>
          <w:sz w:val="27"/>
          <w:szCs w:val="27"/>
        </w:rPr>
        <w:t>на 2 колонки - 0,1 га;</w:t>
      </w:r>
    </w:p>
    <w:p w14:paraId="0837FD1D" w14:textId="77777777" w:rsidR="000C4033" w:rsidRPr="007B6F78" w:rsidRDefault="000C4033" w:rsidP="000C4033">
      <w:pPr>
        <w:ind w:firstLine="709"/>
        <w:rPr>
          <w:color w:val="000000" w:themeColor="text1"/>
          <w:sz w:val="27"/>
          <w:szCs w:val="27"/>
        </w:rPr>
      </w:pPr>
      <w:r w:rsidRPr="007B6F78">
        <w:rPr>
          <w:color w:val="000000" w:themeColor="text1"/>
          <w:sz w:val="27"/>
          <w:szCs w:val="27"/>
        </w:rPr>
        <w:t>на 5 колонок - 0,2 га;</w:t>
      </w:r>
    </w:p>
    <w:p w14:paraId="66F5FED3" w14:textId="77777777" w:rsidR="000C4033" w:rsidRPr="007B6F78" w:rsidRDefault="000C4033" w:rsidP="000C4033">
      <w:pPr>
        <w:ind w:firstLine="709"/>
        <w:rPr>
          <w:color w:val="000000" w:themeColor="text1"/>
          <w:sz w:val="27"/>
          <w:szCs w:val="27"/>
        </w:rPr>
      </w:pPr>
      <w:r w:rsidRPr="007B6F78">
        <w:rPr>
          <w:color w:val="000000" w:themeColor="text1"/>
          <w:sz w:val="27"/>
          <w:szCs w:val="27"/>
        </w:rPr>
        <w:t>на 7 колонок - 0,3 га;</w:t>
      </w:r>
    </w:p>
    <w:p w14:paraId="063DD4D3" w14:textId="77777777" w:rsidR="000C4033" w:rsidRPr="007B6F78" w:rsidRDefault="000C4033" w:rsidP="000C4033">
      <w:pPr>
        <w:ind w:firstLine="709"/>
        <w:rPr>
          <w:color w:val="000000" w:themeColor="text1"/>
          <w:sz w:val="27"/>
          <w:szCs w:val="27"/>
        </w:rPr>
      </w:pPr>
      <w:r w:rsidRPr="007B6F78">
        <w:rPr>
          <w:color w:val="000000" w:themeColor="text1"/>
          <w:sz w:val="27"/>
          <w:szCs w:val="27"/>
        </w:rPr>
        <w:t>на 9 колонок - 0,35 га;</w:t>
      </w:r>
    </w:p>
    <w:p w14:paraId="0D1A52E9" w14:textId="77777777" w:rsidR="000C4033" w:rsidRPr="007B6F78" w:rsidRDefault="000C4033" w:rsidP="000C4033">
      <w:pPr>
        <w:ind w:firstLine="709"/>
        <w:rPr>
          <w:color w:val="000000" w:themeColor="text1"/>
          <w:sz w:val="27"/>
          <w:szCs w:val="27"/>
        </w:rPr>
      </w:pPr>
      <w:r w:rsidRPr="007B6F78">
        <w:rPr>
          <w:color w:val="000000" w:themeColor="text1"/>
          <w:sz w:val="27"/>
          <w:szCs w:val="27"/>
        </w:rPr>
        <w:t>на 11 колонок - 0,4 га.</w:t>
      </w:r>
    </w:p>
    <w:p w14:paraId="45EB6739" w14:textId="77777777" w:rsidR="000C4033" w:rsidRPr="007B6F78" w:rsidRDefault="000C4033" w:rsidP="000C4033">
      <w:pPr>
        <w:ind w:firstLine="709"/>
        <w:rPr>
          <w:color w:val="000000" w:themeColor="text1"/>
          <w:sz w:val="27"/>
          <w:szCs w:val="27"/>
        </w:rPr>
      </w:pPr>
      <w:r w:rsidRPr="007B6F78">
        <w:rPr>
          <w:color w:val="000000" w:themeColor="text1"/>
          <w:sz w:val="27"/>
          <w:szCs w:val="27"/>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72E3C07C" w14:textId="77777777" w:rsidR="000C4033" w:rsidRPr="007B6F78" w:rsidRDefault="000C4033" w:rsidP="000C4033">
      <w:pPr>
        <w:ind w:firstLine="709"/>
        <w:rPr>
          <w:color w:val="000000" w:themeColor="text1"/>
          <w:sz w:val="27"/>
          <w:szCs w:val="27"/>
        </w:rPr>
      </w:pPr>
      <w:r w:rsidRPr="007B6F78">
        <w:rPr>
          <w:color w:val="000000" w:themeColor="text1"/>
          <w:sz w:val="27"/>
          <w:szCs w:val="27"/>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265C3987" w14:textId="77777777" w:rsidR="000C4033" w:rsidRPr="007B6F78" w:rsidRDefault="000C4033" w:rsidP="000C4033">
      <w:pPr>
        <w:ind w:firstLine="709"/>
        <w:rPr>
          <w:color w:val="000000" w:themeColor="text1"/>
          <w:sz w:val="27"/>
          <w:szCs w:val="27"/>
        </w:rPr>
      </w:pPr>
      <w:r w:rsidRPr="007B6F78">
        <w:rPr>
          <w:color w:val="000000" w:themeColor="text1"/>
          <w:sz w:val="27"/>
          <w:szCs w:val="27"/>
        </w:rPr>
        <w:t>Требования к ограждению земельных участков:</w:t>
      </w:r>
    </w:p>
    <w:p w14:paraId="3B17B9D9" w14:textId="77777777" w:rsidR="000C4033" w:rsidRPr="007B6F78" w:rsidRDefault="000C4033" w:rsidP="000C4033">
      <w:pPr>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Ограждения следует проектировать только в случаях, когда они требуются по условиям эксплуатации и охраны предприятий, зданий и сооружений, охраняемых </w:t>
      </w:r>
      <w:r w:rsidRPr="007B6F78">
        <w:rPr>
          <w:rFonts w:eastAsia="SimSun"/>
          <w:color w:val="000000" w:themeColor="text1"/>
          <w:sz w:val="27"/>
          <w:szCs w:val="27"/>
          <w:lang w:eastAsia="zh-CN"/>
        </w:rPr>
        <w:lastRenderedPageBreak/>
        <w:t>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18419074" w14:textId="77777777" w:rsidR="000C4033" w:rsidRPr="007B6F78" w:rsidRDefault="000C4033" w:rsidP="000C4033">
      <w:pPr>
        <w:ind w:firstLine="709"/>
        <w:rPr>
          <w:rFonts w:eastAsia="SimSun"/>
          <w:color w:val="000000" w:themeColor="text1"/>
          <w:sz w:val="27"/>
          <w:szCs w:val="27"/>
          <w:lang w:eastAsia="zh-CN"/>
        </w:rPr>
      </w:pPr>
      <w:r w:rsidRPr="007B6F78">
        <w:rPr>
          <w:rFonts w:eastAsia="SimSun"/>
          <w:color w:val="000000" w:themeColor="text1"/>
          <w:sz w:val="27"/>
          <w:szCs w:val="27"/>
          <w:lang w:eastAsia="zh-CN"/>
        </w:rPr>
        <w:t>Настоящие Указания не распространяются на проектирование специальных видов ограждений и охранных зон режимных предприятий и объектов, временных ограждений строек.</w:t>
      </w:r>
    </w:p>
    <w:p w14:paraId="264F64B8" w14:textId="77777777" w:rsidR="000C4033" w:rsidRPr="007B6F78" w:rsidRDefault="000C4033" w:rsidP="000C4033">
      <w:pPr>
        <w:ind w:firstLine="709"/>
        <w:rPr>
          <w:color w:val="000000" w:themeColor="text1"/>
          <w:sz w:val="27"/>
          <w:szCs w:val="27"/>
        </w:rPr>
      </w:pPr>
      <w:r w:rsidRPr="007B6F78">
        <w:rPr>
          <w:color w:val="000000" w:themeColor="text1"/>
          <w:sz w:val="27"/>
          <w:szCs w:val="27"/>
        </w:rPr>
        <w:t>Ограждения должны быть светопрозрачными, решетчатыми, эстетически привлекательными, иметь устойчивость к загрязнению и запылению и способность</w:t>
      </w:r>
    </w:p>
    <w:p w14:paraId="4ED7B19F" w14:textId="77777777" w:rsidR="000C4033" w:rsidRPr="007B6F78" w:rsidRDefault="000C4033" w:rsidP="000C4033">
      <w:pPr>
        <w:ind w:firstLine="709"/>
        <w:rPr>
          <w:color w:val="000000" w:themeColor="text1"/>
          <w:sz w:val="27"/>
          <w:szCs w:val="27"/>
        </w:rPr>
      </w:pPr>
      <w:r w:rsidRPr="007B6F78">
        <w:rPr>
          <w:color w:val="000000" w:themeColor="text1"/>
          <w:sz w:val="27"/>
          <w:szCs w:val="27"/>
        </w:rPr>
        <w:t>к легкой механической очистке.</w:t>
      </w:r>
    </w:p>
    <w:p w14:paraId="43C6053E" w14:textId="77777777" w:rsidR="000C4033" w:rsidRPr="007B6F78" w:rsidRDefault="000C4033" w:rsidP="000C4033">
      <w:pPr>
        <w:ind w:firstLine="709"/>
        <w:rPr>
          <w:rFonts w:eastAsia="SimSun"/>
          <w:color w:val="000000" w:themeColor="text1"/>
          <w:sz w:val="27"/>
          <w:szCs w:val="27"/>
          <w:lang w:eastAsia="zh-CN"/>
        </w:rPr>
      </w:pPr>
      <w:r w:rsidRPr="007B6F78">
        <w:rPr>
          <w:rFonts w:eastAsia="SimSun"/>
          <w:color w:val="000000" w:themeColor="text1"/>
          <w:sz w:val="27"/>
          <w:szCs w:val="27"/>
          <w:lang w:eastAsia="zh-CN"/>
        </w:rPr>
        <w:t>Во всех случаях запрещается предусматривать ограждения:</w:t>
      </w:r>
    </w:p>
    <w:p w14:paraId="1EC3E541" w14:textId="77777777" w:rsidR="000C4033" w:rsidRPr="007B6F78" w:rsidRDefault="000C4033" w:rsidP="000C4033">
      <w:pPr>
        <w:ind w:firstLine="709"/>
        <w:rPr>
          <w:rFonts w:eastAsia="SimSun"/>
          <w:color w:val="000000" w:themeColor="text1"/>
          <w:sz w:val="27"/>
          <w:szCs w:val="27"/>
          <w:lang w:eastAsia="zh-CN"/>
        </w:rPr>
      </w:pPr>
      <w:r w:rsidRPr="007B6F78">
        <w:rPr>
          <w:rFonts w:eastAsia="SimSun"/>
          <w:color w:val="000000" w:themeColor="text1"/>
          <w:sz w:val="27"/>
          <w:szCs w:val="27"/>
          <w:lang w:eastAsia="zh-CN"/>
        </w:rPr>
        <w:t>1) предприятий, производства которых размещены в одном или в нескольких зданиях с охраняемыми входами (при отсутствии складов открытого хранения ценных материалов и наземных технологических транспортных связей);</w:t>
      </w:r>
    </w:p>
    <w:p w14:paraId="5C3EBE43" w14:textId="77777777" w:rsidR="000C4033" w:rsidRPr="007B6F78" w:rsidRDefault="000C4033" w:rsidP="000C4033">
      <w:pPr>
        <w:ind w:firstLine="709"/>
        <w:rPr>
          <w:rFonts w:eastAsia="SimSun"/>
          <w:color w:val="000000" w:themeColor="text1"/>
          <w:sz w:val="27"/>
          <w:szCs w:val="27"/>
          <w:lang w:eastAsia="zh-CN"/>
        </w:rPr>
      </w:pPr>
      <w:r w:rsidRPr="007B6F78">
        <w:rPr>
          <w:rFonts w:eastAsia="SimSun"/>
          <w:color w:val="000000" w:themeColor="text1"/>
          <w:sz w:val="27"/>
          <w:szCs w:val="27"/>
          <w:lang w:eastAsia="zh-CN"/>
        </w:rPr>
        <w:t>2) отдельных участков зданий и сооружений в пределах общего наружного ограждения площадки, за исключением участков, ограждение которых необходимо по требованиям техники безопасности или по санитарным требованиям (открытые электроподстанции, карантины и изоляторы мясокомбинатов и т.п.);</w:t>
      </w:r>
    </w:p>
    <w:p w14:paraId="6E15ED66" w14:textId="77777777" w:rsidR="000C4033" w:rsidRPr="007B6F78" w:rsidRDefault="000C4033" w:rsidP="000C4033">
      <w:pPr>
        <w:ind w:firstLine="709"/>
        <w:rPr>
          <w:rFonts w:eastAsia="SimSun"/>
          <w:color w:val="000000" w:themeColor="text1"/>
          <w:sz w:val="27"/>
          <w:szCs w:val="27"/>
          <w:lang w:eastAsia="zh-CN"/>
        </w:rPr>
      </w:pPr>
      <w:r w:rsidRPr="007B6F78">
        <w:rPr>
          <w:rFonts w:eastAsia="SimSun"/>
          <w:color w:val="000000" w:themeColor="text1"/>
          <w:sz w:val="27"/>
          <w:szCs w:val="27"/>
          <w:lang w:eastAsia="zh-CN"/>
        </w:rPr>
        <w:t>3) территорий, резервируемых для последующего расширения предприятий;</w:t>
      </w:r>
    </w:p>
    <w:p w14:paraId="5A4152D2" w14:textId="77777777" w:rsidR="000C4033" w:rsidRPr="007B6F78" w:rsidRDefault="000C4033" w:rsidP="000C4033">
      <w:pPr>
        <w:ind w:firstLine="709"/>
        <w:rPr>
          <w:rFonts w:eastAsia="SimSun"/>
          <w:color w:val="000000" w:themeColor="text1"/>
          <w:sz w:val="27"/>
          <w:szCs w:val="27"/>
          <w:lang w:eastAsia="zh-CN"/>
        </w:rPr>
      </w:pPr>
      <w:r w:rsidRPr="007B6F78">
        <w:rPr>
          <w:rFonts w:eastAsia="SimSun"/>
          <w:color w:val="000000" w:themeColor="text1"/>
          <w:sz w:val="27"/>
          <w:szCs w:val="27"/>
          <w:lang w:eastAsia="zh-CN"/>
        </w:rPr>
        <w:t>4) сооружений коммунального назначения (полей фильтрации, орошения и т.п.);</w:t>
      </w:r>
    </w:p>
    <w:p w14:paraId="17132A5E" w14:textId="77777777" w:rsidR="000C4033" w:rsidRPr="007B6F78" w:rsidRDefault="000C4033" w:rsidP="000C4033">
      <w:pPr>
        <w:ind w:firstLine="709"/>
        <w:rPr>
          <w:rFonts w:eastAsia="SimSun"/>
          <w:color w:val="000000" w:themeColor="text1"/>
          <w:sz w:val="27"/>
          <w:szCs w:val="27"/>
          <w:lang w:eastAsia="zh-CN"/>
        </w:rPr>
      </w:pPr>
      <w:r w:rsidRPr="007B6F78">
        <w:rPr>
          <w:rFonts w:eastAsia="SimSun"/>
          <w:color w:val="000000" w:themeColor="text1"/>
          <w:sz w:val="27"/>
          <w:szCs w:val="27"/>
          <w:lang w:eastAsia="zh-CN"/>
        </w:rPr>
        <w:t>5) складов малоценного сырья и материалов;</w:t>
      </w:r>
    </w:p>
    <w:p w14:paraId="554D1716" w14:textId="77777777" w:rsidR="000C4033" w:rsidRPr="007B6F78" w:rsidRDefault="000C4033" w:rsidP="000C4033">
      <w:pPr>
        <w:ind w:firstLine="709"/>
        <w:rPr>
          <w:rFonts w:eastAsia="SimSun"/>
          <w:color w:val="000000" w:themeColor="text1"/>
          <w:sz w:val="27"/>
          <w:szCs w:val="27"/>
          <w:lang w:eastAsia="zh-CN"/>
        </w:rPr>
      </w:pPr>
      <w:r w:rsidRPr="007B6F78">
        <w:rPr>
          <w:rFonts w:eastAsia="SimSun"/>
          <w:color w:val="000000" w:themeColor="text1"/>
          <w:sz w:val="27"/>
          <w:szCs w:val="27"/>
          <w:lang w:eastAsia="zh-CN"/>
        </w:rPr>
        <w:t>6) производственных отвалов, не опасных по своему составу для населения и животных  (кроме отвалов, ограждение которых требуется  по  словиям  техники</w:t>
      </w:r>
    </w:p>
    <w:p w14:paraId="097B9703" w14:textId="77777777" w:rsidR="000C4033" w:rsidRPr="007B6F78" w:rsidRDefault="000C4033" w:rsidP="000C4033">
      <w:pPr>
        <w:ind w:firstLine="0"/>
        <w:rPr>
          <w:rFonts w:eastAsia="SimSun"/>
          <w:color w:val="000000" w:themeColor="text1"/>
          <w:sz w:val="27"/>
          <w:szCs w:val="27"/>
          <w:lang w:eastAsia="zh-CN"/>
        </w:rPr>
      </w:pPr>
      <w:r w:rsidRPr="007B6F78">
        <w:rPr>
          <w:rFonts w:eastAsia="SimSun"/>
          <w:color w:val="000000" w:themeColor="text1"/>
          <w:sz w:val="27"/>
          <w:szCs w:val="27"/>
          <w:lang w:eastAsia="zh-CN"/>
        </w:rPr>
        <w:t>безопасности);</w:t>
      </w:r>
    </w:p>
    <w:p w14:paraId="655D16C5" w14:textId="77777777" w:rsidR="000C4033" w:rsidRPr="007B6F78" w:rsidRDefault="000C4033" w:rsidP="000C4033">
      <w:pPr>
        <w:ind w:firstLine="709"/>
        <w:rPr>
          <w:rFonts w:eastAsia="SimSun"/>
          <w:color w:val="000000" w:themeColor="text1"/>
          <w:sz w:val="27"/>
          <w:szCs w:val="27"/>
          <w:lang w:eastAsia="zh-CN"/>
        </w:rPr>
      </w:pPr>
      <w:r w:rsidRPr="007B6F78">
        <w:rPr>
          <w:rFonts w:eastAsia="SimSun"/>
          <w:color w:val="000000" w:themeColor="text1"/>
          <w:sz w:val="27"/>
          <w:szCs w:val="27"/>
          <w:lang w:eastAsia="zh-CN"/>
        </w:rPr>
        <w:t>7) вспомогательных зданий и сооружений, располагаемых на предзаводских площадках промышленных предприятий;</w:t>
      </w:r>
    </w:p>
    <w:p w14:paraId="3F3F64C0" w14:textId="77777777" w:rsidR="000C4033" w:rsidRPr="007B6F78" w:rsidRDefault="000C4033" w:rsidP="000C4033">
      <w:pPr>
        <w:ind w:firstLine="709"/>
        <w:rPr>
          <w:rFonts w:eastAsia="SimSun"/>
          <w:color w:val="000000" w:themeColor="text1"/>
          <w:sz w:val="27"/>
          <w:szCs w:val="27"/>
          <w:lang w:eastAsia="zh-CN"/>
        </w:rPr>
      </w:pPr>
      <w:r w:rsidRPr="007B6F78">
        <w:rPr>
          <w:rFonts w:eastAsia="SimSun"/>
          <w:color w:val="000000" w:themeColor="text1"/>
          <w:sz w:val="27"/>
          <w:szCs w:val="27"/>
          <w:lang w:eastAsia="zh-CN"/>
        </w:rPr>
        <w:t>Ограждения, как правило, не следует предусматривать вдоль фасадов зданий, расположенных на границах площадки. В этих случаях ограждение должно предусматриваться только в разрывах между зданиями.</w:t>
      </w:r>
    </w:p>
    <w:p w14:paraId="7E08E3C7" w14:textId="77777777" w:rsidR="000C4033" w:rsidRPr="007B6F78" w:rsidRDefault="000C4033" w:rsidP="000C4033">
      <w:pPr>
        <w:ind w:firstLine="709"/>
        <w:rPr>
          <w:rFonts w:eastAsia="SimSun"/>
          <w:color w:val="000000" w:themeColor="text1"/>
          <w:sz w:val="27"/>
          <w:szCs w:val="27"/>
          <w:lang w:eastAsia="zh-CN"/>
        </w:rPr>
      </w:pPr>
      <w:r w:rsidRPr="007B6F78">
        <w:rPr>
          <w:rFonts w:eastAsia="SimSun"/>
          <w:color w:val="000000" w:themeColor="text1"/>
          <w:sz w:val="27"/>
          <w:szCs w:val="27"/>
          <w:lang w:eastAsia="zh-CN"/>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361734D1" w14:textId="77777777" w:rsidR="000C4033" w:rsidRPr="007B6F78" w:rsidRDefault="000C4033" w:rsidP="000C4033">
      <w:pPr>
        <w:ind w:firstLine="709"/>
        <w:rPr>
          <w:rFonts w:eastAsia="SimSun"/>
          <w:color w:val="000000" w:themeColor="text1"/>
          <w:sz w:val="27"/>
          <w:szCs w:val="27"/>
          <w:lang w:eastAsia="zh-CN"/>
        </w:rPr>
      </w:pPr>
      <w:r w:rsidRPr="007B6F78">
        <w:rPr>
          <w:rFonts w:eastAsia="SimSun"/>
          <w:color w:val="000000" w:themeColor="text1"/>
          <w:sz w:val="27"/>
          <w:szCs w:val="27"/>
          <w:lang w:eastAsia="zh-CN"/>
        </w:rPr>
        <w:t>Высоту и вид ограждения следует принимать:</w:t>
      </w:r>
    </w:p>
    <w:p w14:paraId="33520294" w14:textId="77777777" w:rsidR="000C4033" w:rsidRPr="007B6F78" w:rsidRDefault="000C4033" w:rsidP="000C4033">
      <w:pPr>
        <w:ind w:firstLine="709"/>
        <w:rPr>
          <w:rFonts w:eastAsia="SimSun"/>
          <w:color w:val="000000" w:themeColor="text1"/>
          <w:sz w:val="27"/>
          <w:szCs w:val="27"/>
          <w:lang w:eastAsia="zh-CN"/>
        </w:rPr>
      </w:pPr>
      <w:r w:rsidRPr="007B6F78">
        <w:rPr>
          <w:rFonts w:eastAsia="SimSun"/>
          <w:color w:val="000000" w:themeColor="text1"/>
          <w:sz w:val="27"/>
          <w:szCs w:val="27"/>
          <w:lang w:eastAsia="zh-CN"/>
        </w:rPr>
        <w:t>1)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 - 1,6 м, стальная сетка или железобетонное решетчатое;</w:t>
      </w:r>
    </w:p>
    <w:p w14:paraId="6C39BAA2" w14:textId="77777777" w:rsidR="000C4033" w:rsidRPr="007B6F78" w:rsidRDefault="000C4033" w:rsidP="000C4033">
      <w:pPr>
        <w:ind w:firstLine="709"/>
        <w:rPr>
          <w:rFonts w:eastAsia="SimSun"/>
          <w:color w:val="000000" w:themeColor="text1"/>
          <w:sz w:val="27"/>
          <w:szCs w:val="27"/>
          <w:lang w:eastAsia="zh-CN"/>
        </w:rPr>
      </w:pPr>
      <w:r w:rsidRPr="007B6F78">
        <w:rPr>
          <w:rFonts w:eastAsia="SimSun"/>
          <w:color w:val="000000" w:themeColor="text1"/>
          <w:sz w:val="27"/>
          <w:szCs w:val="27"/>
          <w:lang w:eastAsia="zh-CN"/>
        </w:rPr>
        <w:t>2)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 - не менее 1,6 м, стальная сетка с цоколем или железобетонное решетчатое с цоколем;</w:t>
      </w:r>
    </w:p>
    <w:p w14:paraId="7DB9D501" w14:textId="77777777" w:rsidR="000C4033" w:rsidRPr="007B6F78" w:rsidRDefault="000C4033" w:rsidP="000C4033">
      <w:pPr>
        <w:ind w:firstLine="709"/>
        <w:rPr>
          <w:rFonts w:eastAsia="SimSun"/>
          <w:color w:val="000000" w:themeColor="text1"/>
          <w:sz w:val="27"/>
          <w:szCs w:val="27"/>
          <w:lang w:eastAsia="zh-CN"/>
        </w:rPr>
      </w:pPr>
      <w:r w:rsidRPr="007B6F78">
        <w:rPr>
          <w:rFonts w:eastAsia="SimSun"/>
          <w:color w:val="000000" w:themeColor="text1"/>
          <w:sz w:val="27"/>
          <w:szCs w:val="27"/>
          <w:lang w:eastAsia="zh-CN"/>
        </w:rPr>
        <w:t>3) предприятия по производству ценной продукции, склады ценных материалов и оборудования, при размещении их в нескольких неохраняемых зданиях - не менее 1,6 м, стальная сетка или железобетонное решетчатое;</w:t>
      </w:r>
    </w:p>
    <w:p w14:paraId="5D2D86D1" w14:textId="77777777" w:rsidR="000C4033" w:rsidRPr="007B6F78" w:rsidRDefault="000C4033" w:rsidP="000C4033">
      <w:pPr>
        <w:ind w:firstLine="709"/>
        <w:rPr>
          <w:rFonts w:eastAsia="SimSun"/>
          <w:color w:val="000000" w:themeColor="text1"/>
          <w:sz w:val="27"/>
          <w:szCs w:val="27"/>
          <w:lang w:eastAsia="zh-CN"/>
        </w:rPr>
      </w:pPr>
      <w:r w:rsidRPr="007B6F78">
        <w:rPr>
          <w:rFonts w:eastAsia="SimSun"/>
          <w:color w:val="000000" w:themeColor="text1"/>
          <w:sz w:val="27"/>
          <w:szCs w:val="27"/>
          <w:lang w:eastAsia="zh-CN"/>
        </w:rPr>
        <w:t>4) предприятия по производству особо ценных материалов, оборудования и продукции (драгоценные металлы, камни и т.п) - 2 м, железобетонное сплошное;</w:t>
      </w:r>
    </w:p>
    <w:p w14:paraId="3699D8B7" w14:textId="77777777" w:rsidR="000C4033" w:rsidRPr="007B6F78" w:rsidRDefault="000C4033" w:rsidP="000C4033">
      <w:pPr>
        <w:ind w:firstLine="709"/>
        <w:rPr>
          <w:rFonts w:eastAsia="SimSun"/>
          <w:color w:val="000000" w:themeColor="text1"/>
          <w:sz w:val="27"/>
          <w:szCs w:val="27"/>
          <w:lang w:eastAsia="zh-CN"/>
        </w:rPr>
      </w:pPr>
      <w:r w:rsidRPr="007B6F78">
        <w:rPr>
          <w:rFonts w:eastAsia="SimSun"/>
          <w:color w:val="000000" w:themeColor="text1"/>
          <w:sz w:val="27"/>
          <w:szCs w:val="27"/>
          <w:lang w:eastAsia="zh-CN"/>
        </w:rPr>
        <w:lastRenderedPageBreak/>
        <w:t>5) сельскохозяйственные предприятия, ограждаемые по ветеринарным или санитарным требованиям - не менее 1,6 м, стальная сетка с цоколем или железобетонное решетчатое с цоколем;</w:t>
      </w:r>
    </w:p>
    <w:p w14:paraId="471BC7AF" w14:textId="77777777" w:rsidR="000C4033" w:rsidRPr="007B6F78" w:rsidRDefault="000C4033" w:rsidP="000C4033">
      <w:pPr>
        <w:ind w:firstLine="709"/>
        <w:rPr>
          <w:rFonts w:eastAsia="SimSun"/>
          <w:color w:val="000000" w:themeColor="text1"/>
          <w:sz w:val="27"/>
          <w:szCs w:val="27"/>
          <w:lang w:eastAsia="zh-CN"/>
        </w:rPr>
      </w:pPr>
      <w:r w:rsidRPr="007B6F78">
        <w:rPr>
          <w:rFonts w:eastAsia="SimSun"/>
          <w:color w:val="000000" w:themeColor="text1"/>
          <w:sz w:val="27"/>
          <w:szCs w:val="27"/>
          <w:lang w:eastAsia="zh-CN"/>
        </w:rPr>
        <w:t>6)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  - не  менее 1,6 м, стальная сетка или железобетонное решетчатое;</w:t>
      </w:r>
    </w:p>
    <w:p w14:paraId="0FC8714C" w14:textId="77777777" w:rsidR="000C4033" w:rsidRPr="007B6F78" w:rsidRDefault="000C4033" w:rsidP="000C4033">
      <w:pPr>
        <w:ind w:firstLine="709"/>
        <w:rPr>
          <w:rFonts w:eastAsia="SimSun"/>
          <w:color w:val="000000" w:themeColor="text1"/>
          <w:sz w:val="27"/>
          <w:szCs w:val="27"/>
          <w:lang w:eastAsia="zh-CN"/>
        </w:rPr>
      </w:pPr>
      <w:r w:rsidRPr="007B6F78">
        <w:rPr>
          <w:rFonts w:eastAsia="SimSun"/>
          <w:color w:val="000000" w:themeColor="text1"/>
          <w:sz w:val="27"/>
          <w:szCs w:val="27"/>
          <w:lang w:eastAsia="zh-CN"/>
        </w:rPr>
        <w:t>7) охраняемые объекты радиовещания и телевидения - 2 м, стальная сетка;</w:t>
      </w:r>
    </w:p>
    <w:p w14:paraId="17AF3998" w14:textId="77777777" w:rsidR="000C4033" w:rsidRPr="007B6F78" w:rsidRDefault="000C4033" w:rsidP="000C4033">
      <w:pPr>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8) хозяйственные зоны предприятий общественного питания и бытового обслуживания - 1,6 м, живая изгородь (стальная сетка при необходимости охраны). </w:t>
      </w:r>
    </w:p>
    <w:p w14:paraId="38412C8C" w14:textId="77777777" w:rsidR="000C4033" w:rsidRPr="007B6F78" w:rsidRDefault="000C4033" w:rsidP="000C4033">
      <w:pPr>
        <w:ind w:firstLine="709"/>
        <w:rPr>
          <w:color w:val="000000" w:themeColor="text1"/>
          <w:sz w:val="27"/>
          <w:szCs w:val="27"/>
          <w:lang w:eastAsia="zh-CN"/>
        </w:rPr>
      </w:pPr>
      <w:r w:rsidRPr="007B6F78">
        <w:rPr>
          <w:color w:val="000000" w:themeColor="text1"/>
          <w:sz w:val="27"/>
          <w:szCs w:val="27"/>
          <w:lang w:eastAsia="zh-CN"/>
        </w:rPr>
        <w:t>Устройство оград следует выполнять в соответствии со СНиП III-10-75 «Благоустройство территорий».</w:t>
      </w:r>
    </w:p>
    <w:p w14:paraId="3756D6C5" w14:textId="77777777" w:rsidR="000C4033" w:rsidRPr="007B6F78" w:rsidRDefault="000C4033" w:rsidP="000C4033">
      <w:pPr>
        <w:ind w:firstLine="709"/>
        <w:rPr>
          <w:color w:val="000000" w:themeColor="text1"/>
          <w:sz w:val="27"/>
          <w:szCs w:val="27"/>
          <w:lang w:eastAsia="zh-CN"/>
        </w:rPr>
      </w:pPr>
      <w:r w:rsidRPr="007B6F78">
        <w:rPr>
          <w:color w:val="000000" w:themeColor="text1"/>
          <w:sz w:val="27"/>
          <w:szCs w:val="27"/>
          <w:lang w:eastAsia="zh-CN"/>
        </w:rPr>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197A0A3A" w14:textId="264C4EC2" w:rsidR="000C4033" w:rsidRPr="007B6F78" w:rsidRDefault="000C4033" w:rsidP="000C4033">
      <w:pPr>
        <w:ind w:firstLine="709"/>
        <w:rPr>
          <w:color w:val="000000" w:themeColor="text1"/>
          <w:sz w:val="27"/>
          <w:szCs w:val="27"/>
          <w:lang w:eastAsia="zh-CN"/>
        </w:rPr>
      </w:pPr>
      <w:r w:rsidRPr="007B6F78">
        <w:rPr>
          <w:color w:val="000000" w:themeColor="text1"/>
          <w:sz w:val="27"/>
          <w:szCs w:val="27"/>
          <w:lang w:eastAsia="zh-CN"/>
        </w:rPr>
        <w:t>в границах территорий общего пользования;</w:t>
      </w:r>
    </w:p>
    <w:p w14:paraId="79E7118F" w14:textId="3CBDA276" w:rsidR="000C4033" w:rsidRPr="007B6F78" w:rsidRDefault="000C4033" w:rsidP="000C4033">
      <w:pPr>
        <w:ind w:firstLine="709"/>
        <w:rPr>
          <w:color w:val="000000" w:themeColor="text1"/>
          <w:sz w:val="27"/>
          <w:szCs w:val="27"/>
          <w:lang w:eastAsia="zh-CN"/>
        </w:rPr>
      </w:pPr>
      <w:r w:rsidRPr="007B6F78">
        <w:rPr>
          <w:color w:val="000000" w:themeColor="text1"/>
          <w:sz w:val="27"/>
          <w:szCs w:val="27"/>
          <w:lang w:eastAsia="zh-CN"/>
        </w:rPr>
        <w:t>предназначенные для размещения линейных объектов и (или) занятые линейными объектами.</w:t>
      </w:r>
    </w:p>
    <w:p w14:paraId="30998786" w14:textId="77777777" w:rsidR="000C4033" w:rsidRPr="007B6F78" w:rsidRDefault="000C4033" w:rsidP="000C4033">
      <w:pPr>
        <w:ind w:firstLine="709"/>
        <w:rPr>
          <w:color w:val="000000" w:themeColor="text1"/>
          <w:sz w:val="27"/>
          <w:szCs w:val="27"/>
          <w:lang w:eastAsia="zh-CN"/>
        </w:rPr>
      </w:pPr>
      <w:r w:rsidRPr="007B6F78">
        <w:rPr>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CF0DACD" w14:textId="77777777" w:rsidR="000C4033" w:rsidRPr="007B6F78" w:rsidRDefault="000C4033" w:rsidP="000C4033">
      <w:pPr>
        <w:ind w:firstLine="709"/>
        <w:rPr>
          <w:color w:val="000000" w:themeColor="text1"/>
          <w:sz w:val="27"/>
          <w:szCs w:val="27"/>
          <w:lang w:eastAsia="zh-CN"/>
        </w:rPr>
      </w:pPr>
      <w:r w:rsidRPr="007B6F78">
        <w:rPr>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0F06AA04" w14:textId="77777777" w:rsidR="000C4033" w:rsidRPr="007B6F78" w:rsidRDefault="000C4033" w:rsidP="000C4033">
      <w:pPr>
        <w:ind w:firstLine="709"/>
        <w:rPr>
          <w:rFonts w:eastAsia="SimSun"/>
          <w:color w:val="000000" w:themeColor="text1"/>
          <w:sz w:val="27"/>
          <w:szCs w:val="27"/>
          <w:lang w:eastAsia="zh-CN"/>
        </w:rPr>
      </w:pPr>
      <w:r w:rsidRPr="007B6F78">
        <w:rPr>
          <w:rFonts w:eastAsia="SimSun"/>
          <w:color w:val="000000" w:themeColor="text1"/>
          <w:sz w:val="27"/>
          <w:szCs w:val="27"/>
          <w:lang w:eastAsia="zh-CN"/>
        </w:rPr>
        <w:t>Размещение зданий, строений и сооружений возможно при соблюдении требований статей 38, 39,40, 44, 51 настоящих Правил.</w:t>
      </w:r>
    </w:p>
    <w:p w14:paraId="0DB51022" w14:textId="2930F6C0" w:rsidR="000C4033" w:rsidRPr="007B6F78" w:rsidRDefault="000C4033" w:rsidP="000C4033">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w:t>
      </w:r>
      <w:r w:rsidR="00EE7F47" w:rsidRPr="007B6F78">
        <w:rPr>
          <w:rFonts w:eastAsia="SimSun"/>
          <w:color w:val="000000" w:themeColor="text1"/>
          <w:sz w:val="27"/>
          <w:szCs w:val="27"/>
          <w:lang w:eastAsia="zh-CN"/>
        </w:rPr>
        <w:t xml:space="preserve"> </w:t>
      </w:r>
      <w:r w:rsidRPr="007B6F78">
        <w:rPr>
          <w:rFonts w:eastAsia="SimSun"/>
          <w:color w:val="000000" w:themeColor="text1"/>
          <w:sz w:val="27"/>
          <w:szCs w:val="27"/>
          <w:lang w:eastAsia="zh-CN"/>
        </w:rPr>
        <w:t xml:space="preserve">№ 1300 </w:t>
      </w:r>
      <w:r w:rsidR="00EE7F47" w:rsidRPr="007B6F78">
        <w:rPr>
          <w:rFonts w:eastAsia="SimSun"/>
          <w:color w:val="000000" w:themeColor="text1"/>
          <w:sz w:val="27"/>
          <w:szCs w:val="27"/>
          <w:lang w:eastAsia="zh-CN"/>
        </w:rPr>
        <w:t xml:space="preserve">                                           </w:t>
      </w:r>
      <w:r w:rsidRPr="007B6F78">
        <w:rPr>
          <w:rFonts w:eastAsia="SimSun"/>
          <w:color w:val="000000" w:themeColor="text1"/>
          <w:sz w:val="27"/>
          <w:szCs w:val="27"/>
          <w:lang w:eastAsia="zh-CN"/>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0E01072B" w14:textId="77777777" w:rsidR="000D70EB" w:rsidRPr="007B6F78" w:rsidRDefault="000D70EB" w:rsidP="0018359F">
      <w:pPr>
        <w:suppressAutoHyphens/>
        <w:autoSpaceDE w:val="0"/>
        <w:ind w:firstLine="0"/>
        <w:rPr>
          <w:rFonts w:eastAsia="SimSun"/>
          <w:color w:val="000000" w:themeColor="text1"/>
          <w:sz w:val="27"/>
          <w:szCs w:val="27"/>
          <w:lang w:eastAsia="zh-CN"/>
        </w:rPr>
      </w:pPr>
    </w:p>
    <w:p w14:paraId="587CC2D4" w14:textId="77777777" w:rsidR="00DB70DB" w:rsidRPr="007B6F78" w:rsidRDefault="00DB70DB" w:rsidP="00DB70DB">
      <w:pPr>
        <w:suppressAutoHyphens/>
        <w:ind w:firstLine="0"/>
        <w:jc w:val="center"/>
        <w:rPr>
          <w:rFonts w:eastAsia="SimSun"/>
          <w:b/>
          <w:bCs/>
          <w:color w:val="000000" w:themeColor="text1"/>
          <w:lang w:eastAsia="zh-CN"/>
        </w:rPr>
      </w:pPr>
      <w:r w:rsidRPr="007B6F78">
        <w:rPr>
          <w:rFonts w:eastAsia="SimSun"/>
          <w:b/>
          <w:bCs/>
          <w:color w:val="000000" w:themeColor="text1"/>
          <w:lang w:eastAsia="zh-CN"/>
        </w:rPr>
        <w:lastRenderedPageBreak/>
        <w:t>Зоны инженерной и транспортной инфраструктур</w:t>
      </w:r>
    </w:p>
    <w:p w14:paraId="454B206C" w14:textId="77777777" w:rsidR="00DB70DB" w:rsidRPr="007B6F78" w:rsidRDefault="00DB70DB" w:rsidP="00DB70DB">
      <w:pPr>
        <w:suppressAutoHyphens/>
        <w:ind w:firstLine="0"/>
        <w:jc w:val="center"/>
        <w:rPr>
          <w:rFonts w:eastAsia="SimSun"/>
          <w:bCs/>
          <w:color w:val="000000" w:themeColor="text1"/>
          <w:lang w:eastAsia="zh-CN"/>
        </w:rPr>
      </w:pPr>
    </w:p>
    <w:p w14:paraId="6E27AE2B" w14:textId="77777777" w:rsidR="001571B5" w:rsidRPr="007B6F78" w:rsidRDefault="00DB70DB" w:rsidP="0042708F">
      <w:pPr>
        <w:suppressAutoHyphens/>
        <w:ind w:firstLine="709"/>
        <w:rPr>
          <w:rFonts w:eastAsia="SimSun"/>
          <w:bCs/>
          <w:color w:val="000000" w:themeColor="text1"/>
          <w:sz w:val="27"/>
          <w:szCs w:val="27"/>
          <w:lang w:eastAsia="zh-CN"/>
        </w:rPr>
      </w:pPr>
      <w:r w:rsidRPr="007B6F78">
        <w:rPr>
          <w:rFonts w:eastAsia="SimSun"/>
          <w:bCs/>
          <w:color w:val="000000" w:themeColor="text1"/>
          <w:sz w:val="27"/>
          <w:szCs w:val="27"/>
          <w:lang w:eastAsia="zh-CN"/>
        </w:rPr>
        <w:t>Земельные участки в составе зон инженерной и транспортной инфраструктур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 а также объектами иного назначения согласно градостроительным регламентам.</w:t>
      </w:r>
    </w:p>
    <w:p w14:paraId="035186C9" w14:textId="77777777" w:rsidR="00DB70DB" w:rsidRPr="007B6F78" w:rsidRDefault="00DB70DB" w:rsidP="00DB70DB">
      <w:pPr>
        <w:suppressAutoHyphens/>
        <w:ind w:firstLine="426"/>
        <w:jc w:val="center"/>
        <w:rPr>
          <w:rFonts w:eastAsia="SimSun"/>
          <w:bCs/>
          <w:caps/>
          <w:color w:val="000000" w:themeColor="text1"/>
          <w:lang w:eastAsia="zh-CN"/>
        </w:rPr>
      </w:pPr>
    </w:p>
    <w:p w14:paraId="69AC7481" w14:textId="77777777" w:rsidR="00DB70DB" w:rsidRPr="007B6F78" w:rsidRDefault="001C794B" w:rsidP="00DB70DB">
      <w:pPr>
        <w:suppressAutoHyphens/>
        <w:ind w:firstLine="426"/>
        <w:jc w:val="center"/>
        <w:rPr>
          <w:rFonts w:eastAsia="SimSun"/>
          <w:b/>
          <w:bCs/>
          <w:color w:val="000000" w:themeColor="text1"/>
          <w:lang w:eastAsia="zh-CN"/>
        </w:rPr>
      </w:pPr>
      <w:r w:rsidRPr="007B6F78">
        <w:rPr>
          <w:rFonts w:eastAsia="SimSun"/>
          <w:b/>
          <w:bCs/>
          <w:color w:val="000000" w:themeColor="text1"/>
          <w:lang w:eastAsia="zh-CN"/>
        </w:rPr>
        <w:t>ИТ</w:t>
      </w:r>
      <w:r w:rsidR="00DB70DB" w:rsidRPr="007B6F78">
        <w:rPr>
          <w:rFonts w:eastAsia="SimSun"/>
          <w:b/>
          <w:bCs/>
          <w:color w:val="000000" w:themeColor="text1"/>
          <w:lang w:eastAsia="zh-CN"/>
        </w:rPr>
        <w:t>-1. Зона инженерной инфраструктуры</w:t>
      </w:r>
    </w:p>
    <w:p w14:paraId="17FE6E81" w14:textId="77777777" w:rsidR="00413729" w:rsidRPr="007B6F78" w:rsidRDefault="00413729" w:rsidP="00413729">
      <w:pPr>
        <w:tabs>
          <w:tab w:val="left" w:pos="2520"/>
        </w:tabs>
        <w:suppressAutoHyphens/>
        <w:ind w:firstLine="0"/>
        <w:rPr>
          <w:rFonts w:eastAsia="SimSun"/>
          <w:color w:val="000000" w:themeColor="text1"/>
          <w:sz w:val="27"/>
          <w:szCs w:val="27"/>
          <w:lang w:eastAsia="zh-CN"/>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3402"/>
        <w:gridCol w:w="4252"/>
      </w:tblGrid>
      <w:tr w:rsidR="00C15D4B" w:rsidRPr="007B6F78" w14:paraId="2A588BF3" w14:textId="77777777" w:rsidTr="00760A5C">
        <w:trPr>
          <w:trHeight w:val="20"/>
          <w:tblHeader/>
        </w:trPr>
        <w:tc>
          <w:tcPr>
            <w:tcW w:w="1985" w:type="dxa"/>
            <w:tcBorders>
              <w:top w:val="single" w:sz="4" w:space="0" w:color="auto"/>
              <w:left w:val="single" w:sz="4" w:space="0" w:color="auto"/>
              <w:bottom w:val="single" w:sz="4" w:space="0" w:color="auto"/>
              <w:right w:val="single" w:sz="4" w:space="0" w:color="auto"/>
            </w:tcBorders>
          </w:tcPr>
          <w:p w14:paraId="16E21C17" w14:textId="77777777" w:rsidR="00C15D4B" w:rsidRPr="007B6F78" w:rsidRDefault="00C15D4B" w:rsidP="00C15D4B">
            <w:pPr>
              <w:tabs>
                <w:tab w:val="left" w:pos="2520"/>
              </w:tabs>
              <w:ind w:firstLine="0"/>
              <w:jc w:val="center"/>
              <w:rPr>
                <w:rFonts w:eastAsia="SimSun"/>
                <w:b/>
                <w:color w:val="000000" w:themeColor="text1"/>
                <w:sz w:val="24"/>
                <w:szCs w:val="24"/>
                <w:lang w:eastAsia="zh-CN"/>
              </w:rPr>
            </w:pPr>
            <w:r w:rsidRPr="007B6F78">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402" w:type="dxa"/>
            <w:tcBorders>
              <w:top w:val="single" w:sz="4" w:space="0" w:color="auto"/>
              <w:left w:val="single" w:sz="4" w:space="0" w:color="auto"/>
              <w:bottom w:val="single" w:sz="4" w:space="0" w:color="auto"/>
              <w:right w:val="single" w:sz="4" w:space="0" w:color="auto"/>
            </w:tcBorders>
          </w:tcPr>
          <w:p w14:paraId="7B5C4DEF" w14:textId="77777777" w:rsidR="00C15D4B" w:rsidRPr="007B6F78" w:rsidRDefault="00C15D4B" w:rsidP="00C15D4B">
            <w:pPr>
              <w:tabs>
                <w:tab w:val="left" w:pos="2520"/>
              </w:tabs>
              <w:ind w:firstLine="0"/>
              <w:jc w:val="center"/>
              <w:rPr>
                <w:rFonts w:eastAsia="SimSun"/>
                <w:b/>
                <w:color w:val="000000" w:themeColor="text1"/>
                <w:sz w:val="24"/>
                <w:szCs w:val="24"/>
                <w:lang w:eastAsia="zh-CN"/>
              </w:rPr>
            </w:pPr>
            <w:r w:rsidRPr="007B6F78">
              <w:rPr>
                <w:rFonts w:eastAsia="Times New Roman"/>
                <w:b/>
                <w:color w:val="000000" w:themeColor="text1"/>
                <w:sz w:val="24"/>
                <w:szCs w:val="24"/>
                <w:lang w:eastAsia="ru-RU"/>
              </w:rPr>
              <w:t>Описание вида разрешенного использования земельного участка</w:t>
            </w:r>
          </w:p>
        </w:tc>
        <w:tc>
          <w:tcPr>
            <w:tcW w:w="4252" w:type="dxa"/>
            <w:tcBorders>
              <w:top w:val="single" w:sz="4" w:space="0" w:color="auto"/>
              <w:left w:val="single" w:sz="4" w:space="0" w:color="auto"/>
              <w:bottom w:val="single" w:sz="4" w:space="0" w:color="auto"/>
              <w:right w:val="single" w:sz="4" w:space="0" w:color="auto"/>
            </w:tcBorders>
          </w:tcPr>
          <w:p w14:paraId="1F26B0C7" w14:textId="77777777" w:rsidR="00C15D4B" w:rsidRPr="007B6F78" w:rsidRDefault="00C15D4B" w:rsidP="00C15D4B">
            <w:pPr>
              <w:tabs>
                <w:tab w:val="left" w:pos="2520"/>
              </w:tabs>
              <w:ind w:firstLine="0"/>
              <w:jc w:val="center"/>
              <w:rPr>
                <w:rFonts w:eastAsia="SimSun"/>
                <w:b/>
                <w:color w:val="000000" w:themeColor="text1"/>
                <w:sz w:val="24"/>
                <w:szCs w:val="24"/>
                <w:lang w:eastAsia="zh-CN"/>
              </w:rPr>
            </w:pPr>
            <w:r w:rsidRPr="007B6F78">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1FDB1F6" w14:textId="77777777" w:rsidR="00C15D4B" w:rsidRPr="007B6F78" w:rsidRDefault="00C15D4B" w:rsidP="00C15D4B">
      <w:pPr>
        <w:widowControl w:val="0"/>
        <w:ind w:firstLine="426"/>
        <w:jc w:val="center"/>
        <w:rPr>
          <w:rFonts w:eastAsia="Times New Roman"/>
          <w:iCs/>
          <w:color w:val="000000" w:themeColor="text1"/>
          <w:sz w:val="2"/>
          <w:szCs w:val="2"/>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3402"/>
        <w:gridCol w:w="4252"/>
      </w:tblGrid>
      <w:tr w:rsidR="00B87D33" w:rsidRPr="007B6F78" w14:paraId="4EE104B0" w14:textId="77777777" w:rsidTr="006E55BC">
        <w:trPr>
          <w:trHeight w:val="20"/>
          <w:tblHeader/>
        </w:trPr>
        <w:tc>
          <w:tcPr>
            <w:tcW w:w="1985" w:type="dxa"/>
            <w:tcBorders>
              <w:top w:val="single" w:sz="4" w:space="0" w:color="auto"/>
              <w:left w:val="single" w:sz="4" w:space="0" w:color="auto"/>
              <w:bottom w:val="single" w:sz="4" w:space="0" w:color="auto"/>
              <w:right w:val="single" w:sz="4" w:space="0" w:color="auto"/>
            </w:tcBorders>
          </w:tcPr>
          <w:p w14:paraId="1CA0E530" w14:textId="77777777" w:rsidR="00C15D4B" w:rsidRPr="007B6F78" w:rsidRDefault="00C15D4B" w:rsidP="00C15D4B">
            <w:pPr>
              <w:tabs>
                <w:tab w:val="left" w:pos="2520"/>
              </w:tabs>
              <w:ind w:firstLine="0"/>
              <w:jc w:val="center"/>
              <w:rPr>
                <w:rFonts w:eastAsia="SimSun"/>
                <w:color w:val="000000" w:themeColor="text1"/>
                <w:sz w:val="24"/>
                <w:szCs w:val="24"/>
                <w:lang w:eastAsia="zh-CN"/>
              </w:rPr>
            </w:pPr>
            <w:r w:rsidRPr="007B6F78">
              <w:rPr>
                <w:rFonts w:eastAsia="Times New Roman"/>
                <w:color w:val="000000" w:themeColor="text1"/>
                <w:sz w:val="24"/>
                <w:szCs w:val="24"/>
                <w:lang w:eastAsia="ru-RU"/>
              </w:rPr>
              <w:t>1</w:t>
            </w:r>
          </w:p>
        </w:tc>
        <w:tc>
          <w:tcPr>
            <w:tcW w:w="3402" w:type="dxa"/>
            <w:tcBorders>
              <w:top w:val="single" w:sz="4" w:space="0" w:color="auto"/>
              <w:left w:val="single" w:sz="4" w:space="0" w:color="auto"/>
              <w:bottom w:val="single" w:sz="4" w:space="0" w:color="auto"/>
              <w:right w:val="single" w:sz="4" w:space="0" w:color="auto"/>
            </w:tcBorders>
          </w:tcPr>
          <w:p w14:paraId="63852C77" w14:textId="77777777" w:rsidR="00C15D4B" w:rsidRPr="007B6F78" w:rsidRDefault="00C15D4B" w:rsidP="00C15D4B">
            <w:pPr>
              <w:tabs>
                <w:tab w:val="left" w:pos="2520"/>
              </w:tabs>
              <w:ind w:firstLine="0"/>
              <w:jc w:val="center"/>
              <w:rPr>
                <w:rFonts w:eastAsia="SimSun"/>
                <w:color w:val="000000" w:themeColor="text1"/>
                <w:sz w:val="24"/>
                <w:szCs w:val="24"/>
                <w:lang w:eastAsia="zh-CN"/>
              </w:rPr>
            </w:pPr>
            <w:r w:rsidRPr="007B6F78">
              <w:rPr>
                <w:rFonts w:eastAsia="Times New Roman"/>
                <w:color w:val="000000" w:themeColor="text1"/>
                <w:sz w:val="24"/>
                <w:szCs w:val="24"/>
                <w:lang w:eastAsia="ru-RU"/>
              </w:rPr>
              <w:t>2</w:t>
            </w:r>
          </w:p>
        </w:tc>
        <w:tc>
          <w:tcPr>
            <w:tcW w:w="4252" w:type="dxa"/>
            <w:tcBorders>
              <w:top w:val="single" w:sz="4" w:space="0" w:color="auto"/>
              <w:left w:val="single" w:sz="4" w:space="0" w:color="auto"/>
              <w:bottom w:val="single" w:sz="4" w:space="0" w:color="auto"/>
              <w:right w:val="single" w:sz="4" w:space="0" w:color="auto"/>
            </w:tcBorders>
          </w:tcPr>
          <w:p w14:paraId="0707BCC2" w14:textId="77777777" w:rsidR="00C15D4B" w:rsidRPr="007B6F78" w:rsidRDefault="00C15D4B" w:rsidP="00C15D4B">
            <w:pPr>
              <w:tabs>
                <w:tab w:val="left" w:pos="2520"/>
              </w:tabs>
              <w:ind w:firstLine="0"/>
              <w:jc w:val="center"/>
              <w:rPr>
                <w:rFonts w:eastAsia="SimSun"/>
                <w:color w:val="000000" w:themeColor="text1"/>
                <w:sz w:val="24"/>
                <w:szCs w:val="24"/>
                <w:lang w:eastAsia="zh-CN"/>
              </w:rPr>
            </w:pPr>
            <w:r w:rsidRPr="007B6F78">
              <w:rPr>
                <w:rFonts w:eastAsia="Times New Roman"/>
                <w:color w:val="000000" w:themeColor="text1"/>
                <w:sz w:val="24"/>
                <w:szCs w:val="24"/>
                <w:lang w:eastAsia="ru-RU"/>
              </w:rPr>
              <w:t>3</w:t>
            </w:r>
          </w:p>
        </w:tc>
      </w:tr>
      <w:tr w:rsidR="00B87D33" w:rsidRPr="007B6F78" w14:paraId="1A3098D2" w14:textId="77777777" w:rsidTr="006E55BC">
        <w:trPr>
          <w:trHeight w:val="20"/>
        </w:trPr>
        <w:tc>
          <w:tcPr>
            <w:tcW w:w="1985" w:type="dxa"/>
          </w:tcPr>
          <w:p w14:paraId="297DC634" w14:textId="77777777" w:rsidR="00C15D4B" w:rsidRPr="007B6F78" w:rsidRDefault="00C15D4B" w:rsidP="005D6489">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[3.1.1] -</w:t>
            </w:r>
            <w:r w:rsidRPr="007B6F78">
              <w:rPr>
                <w:rFonts w:eastAsia="Times New Roman"/>
                <w:color w:val="000000" w:themeColor="text1"/>
                <w:sz w:val="24"/>
                <w:szCs w:val="24"/>
                <w:lang w:val="en-US" w:eastAsia="ru-RU"/>
              </w:rPr>
              <w:t xml:space="preserve"> </w:t>
            </w:r>
            <w:r w:rsidRPr="007B6F78">
              <w:rPr>
                <w:rFonts w:eastAsia="Times New Roman"/>
                <w:color w:val="000000" w:themeColor="text1"/>
                <w:sz w:val="24"/>
                <w:szCs w:val="24"/>
                <w:lang w:eastAsia="ru-RU"/>
              </w:rPr>
              <w:t>Предоставление коммунальных услуг</w:t>
            </w:r>
          </w:p>
        </w:tc>
        <w:tc>
          <w:tcPr>
            <w:tcW w:w="3402" w:type="dxa"/>
          </w:tcPr>
          <w:p w14:paraId="592992CE" w14:textId="77777777" w:rsidR="00C15D4B" w:rsidRPr="007B6F78" w:rsidRDefault="00C15D4B" w:rsidP="005D6489">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252" w:type="dxa"/>
          </w:tcPr>
          <w:p w14:paraId="2AF1C17A" w14:textId="4CB92F95" w:rsidR="00C15D4B" w:rsidRPr="007B6F78" w:rsidRDefault="00C15D4B" w:rsidP="005D6489">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w:t>
            </w:r>
            <w:r w:rsidR="00475054" w:rsidRPr="007B6F78">
              <w:rPr>
                <w:rFonts w:eastAsia="SimSun"/>
                <w:color w:val="000000" w:themeColor="text1"/>
                <w:sz w:val="24"/>
                <w:szCs w:val="24"/>
                <w:lang w:eastAsia="zh-CN"/>
              </w:rPr>
              <w:t xml:space="preserve">щадь земельных участков -                                            </w:t>
            </w:r>
            <w:r w:rsidRPr="007B6F78">
              <w:rPr>
                <w:rFonts w:eastAsia="SimSun"/>
                <w:color w:val="000000" w:themeColor="text1"/>
                <w:sz w:val="24"/>
                <w:szCs w:val="24"/>
                <w:lang w:eastAsia="zh-CN"/>
              </w:rPr>
              <w:t>10 кв. м/</w:t>
            </w:r>
            <w:r w:rsidRPr="007B6F78">
              <w:rPr>
                <w:rFonts w:eastAsia="Times New Roman"/>
                <w:bCs/>
                <w:color w:val="000000" w:themeColor="text1"/>
                <w:sz w:val="24"/>
                <w:szCs w:val="24"/>
                <w:lang w:eastAsia="ru-RU"/>
              </w:rPr>
              <w:t>10000 кв. м.</w:t>
            </w:r>
          </w:p>
          <w:p w14:paraId="17983A97" w14:textId="77777777" w:rsidR="00C15D4B" w:rsidRPr="007B6F78" w:rsidRDefault="00C15D4B" w:rsidP="005D6489">
            <w:pPr>
              <w:autoSpaceDN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земельных участков – 1 м.</w:t>
            </w:r>
          </w:p>
          <w:p w14:paraId="460C8175" w14:textId="77777777" w:rsidR="00C15D4B" w:rsidRPr="007B6F78" w:rsidRDefault="00C15D4B" w:rsidP="005D6489">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68CF2DBC" w14:textId="77777777" w:rsidR="00C15D4B" w:rsidRPr="007B6F78" w:rsidRDefault="00C15D4B" w:rsidP="005D6489">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строений, сооружений от уровня земли – 20 м.</w:t>
            </w:r>
          </w:p>
          <w:p w14:paraId="6F1A6308" w14:textId="77777777" w:rsidR="00C15D4B" w:rsidRPr="007B6F78" w:rsidRDefault="00C15D4B" w:rsidP="005D6489">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80%.</w:t>
            </w:r>
          </w:p>
          <w:p w14:paraId="62560CA9" w14:textId="77777777" w:rsidR="00C15D4B" w:rsidRPr="007B6F78" w:rsidRDefault="00C15D4B" w:rsidP="005D6489">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1A7719DC" w14:textId="77777777" w:rsidTr="006E55BC">
        <w:trPr>
          <w:trHeight w:val="20"/>
        </w:trPr>
        <w:tc>
          <w:tcPr>
            <w:tcW w:w="1985" w:type="dxa"/>
            <w:shd w:val="clear" w:color="auto" w:fill="auto"/>
          </w:tcPr>
          <w:p w14:paraId="55637991" w14:textId="77777777" w:rsidR="006E55BC" w:rsidRPr="007B6F78" w:rsidRDefault="006E55BC" w:rsidP="005D6489">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[6.7] - Энергетика</w:t>
            </w:r>
          </w:p>
        </w:tc>
        <w:tc>
          <w:tcPr>
            <w:tcW w:w="3402" w:type="dxa"/>
            <w:shd w:val="clear" w:color="auto" w:fill="auto"/>
          </w:tcPr>
          <w:p w14:paraId="643BA23D" w14:textId="77777777" w:rsidR="006E55BC" w:rsidRPr="007B6F78" w:rsidRDefault="006E55BC" w:rsidP="005D6489">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w:t>
            </w:r>
            <w:r w:rsidRPr="007B6F78">
              <w:rPr>
                <w:rFonts w:eastAsia="Times New Roman"/>
                <w:color w:val="000000" w:themeColor="text1"/>
                <w:sz w:val="24"/>
                <w:szCs w:val="24"/>
                <w:lang w:eastAsia="ru-RU"/>
              </w:rPr>
              <w:lastRenderedPageBreak/>
              <w:t>вида разрешенного использования с </w:t>
            </w:r>
            <w:hyperlink r:id="rId170" w:anchor="/document/70736874/entry/1031" w:history="1">
              <w:r w:rsidRPr="007B6F78">
                <w:rPr>
                  <w:rFonts w:eastAsia="Times New Roman"/>
                  <w:color w:val="000000" w:themeColor="text1"/>
                  <w:sz w:val="24"/>
                  <w:szCs w:val="24"/>
                  <w:lang w:eastAsia="ru-RU"/>
                </w:rPr>
                <w:t>кодом 3.1</w:t>
              </w:r>
            </w:hyperlink>
          </w:p>
        </w:tc>
        <w:tc>
          <w:tcPr>
            <w:tcW w:w="4252" w:type="dxa"/>
          </w:tcPr>
          <w:p w14:paraId="5ECBF3F2" w14:textId="77777777" w:rsidR="006E55BC" w:rsidRPr="007B6F78" w:rsidRDefault="006E55BC" w:rsidP="005D6489">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Минимальная/максимальная площадь земельных участков -                                     10 кв. м/</w:t>
            </w:r>
            <w:r w:rsidRPr="007B6F78">
              <w:rPr>
                <w:rFonts w:eastAsia="Times New Roman"/>
                <w:bCs/>
                <w:color w:val="000000" w:themeColor="text1"/>
                <w:sz w:val="24"/>
                <w:szCs w:val="24"/>
                <w:lang w:eastAsia="ru-RU"/>
              </w:rPr>
              <w:t xml:space="preserve">1000000 </w:t>
            </w:r>
            <w:r w:rsidRPr="007B6F78">
              <w:rPr>
                <w:rFonts w:eastAsia="SimSun"/>
                <w:color w:val="000000" w:themeColor="text1"/>
                <w:sz w:val="24"/>
                <w:szCs w:val="24"/>
                <w:lang w:eastAsia="zh-CN"/>
              </w:rPr>
              <w:t>кв. м</w:t>
            </w:r>
            <w:r w:rsidRPr="007B6F78">
              <w:rPr>
                <w:rFonts w:eastAsia="Times New Roman"/>
                <w:bCs/>
                <w:color w:val="000000" w:themeColor="text1"/>
                <w:sz w:val="24"/>
                <w:szCs w:val="24"/>
                <w:lang w:eastAsia="ru-RU"/>
              </w:rPr>
              <w:t>.</w:t>
            </w:r>
          </w:p>
          <w:p w14:paraId="515A796F" w14:textId="77777777" w:rsidR="006E55BC" w:rsidRPr="007B6F78" w:rsidRDefault="006E55BC" w:rsidP="005D6489">
            <w:pPr>
              <w:autoSpaceDN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земельных участков - 1 м.</w:t>
            </w:r>
          </w:p>
          <w:p w14:paraId="16F16E18" w14:textId="77777777" w:rsidR="006E55BC" w:rsidRPr="007B6F78" w:rsidRDefault="006E55BC" w:rsidP="005D6489">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Максимальное количество надземных этажей зданий – 3 этажа (включая мансардный этаж). </w:t>
            </w:r>
          </w:p>
          <w:p w14:paraId="47194F3B" w14:textId="77777777" w:rsidR="006E55BC" w:rsidRPr="007B6F78" w:rsidRDefault="006E55BC" w:rsidP="005D6489">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строений, сооружений от уровня земли - 30 м.</w:t>
            </w:r>
          </w:p>
          <w:p w14:paraId="31017356" w14:textId="77777777" w:rsidR="006E55BC" w:rsidRPr="007B6F78" w:rsidRDefault="006E55BC" w:rsidP="005D6489">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80%.</w:t>
            </w:r>
          </w:p>
          <w:p w14:paraId="1FB2691C" w14:textId="77777777" w:rsidR="006E55BC" w:rsidRPr="007B6F78" w:rsidRDefault="006E55BC" w:rsidP="005D6489">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68A4137A" w14:textId="77777777" w:rsidTr="006E55BC">
        <w:trPr>
          <w:trHeight w:val="20"/>
        </w:trPr>
        <w:tc>
          <w:tcPr>
            <w:tcW w:w="1985" w:type="dxa"/>
          </w:tcPr>
          <w:p w14:paraId="66ED8ABF" w14:textId="2A5E5A03" w:rsidR="00C15D4B" w:rsidRPr="007B6F78" w:rsidRDefault="00C15D4B" w:rsidP="005D6489">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 xml:space="preserve">[7.5] </w:t>
            </w:r>
            <w:r w:rsidR="00425EB9" w:rsidRPr="007B6F78">
              <w:rPr>
                <w:rFonts w:eastAsia="Times New Roman"/>
                <w:color w:val="000000" w:themeColor="text1"/>
                <w:sz w:val="24"/>
                <w:szCs w:val="24"/>
                <w:lang w:eastAsia="ru-RU"/>
              </w:rPr>
              <w:t>–</w:t>
            </w:r>
            <w:r w:rsidRPr="007B6F78">
              <w:rPr>
                <w:rFonts w:eastAsia="Times New Roman"/>
                <w:color w:val="000000" w:themeColor="text1"/>
                <w:sz w:val="24"/>
                <w:szCs w:val="24"/>
                <w:lang w:eastAsia="ru-RU"/>
              </w:rPr>
              <w:t xml:space="preserve"> Трубопровод</w:t>
            </w:r>
            <w:r w:rsidR="00425EB9" w:rsidRPr="007B6F78">
              <w:rPr>
                <w:rFonts w:eastAsia="Times New Roman"/>
                <w:color w:val="000000" w:themeColor="text1"/>
                <w:sz w:val="24"/>
                <w:szCs w:val="24"/>
                <w:lang w:eastAsia="ru-RU"/>
              </w:rPr>
              <w:t>-</w:t>
            </w:r>
            <w:r w:rsidRPr="007B6F78">
              <w:rPr>
                <w:rFonts w:eastAsia="Times New Roman"/>
                <w:color w:val="000000" w:themeColor="text1"/>
                <w:sz w:val="24"/>
                <w:szCs w:val="24"/>
                <w:lang w:eastAsia="ru-RU"/>
              </w:rPr>
              <w:t>ный транспорт</w:t>
            </w:r>
          </w:p>
        </w:tc>
        <w:tc>
          <w:tcPr>
            <w:tcW w:w="3402" w:type="dxa"/>
          </w:tcPr>
          <w:p w14:paraId="41F0B154" w14:textId="77777777" w:rsidR="00C15D4B" w:rsidRPr="007B6F78" w:rsidRDefault="00C15D4B" w:rsidP="005D6489">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252" w:type="dxa"/>
            <w:vAlign w:val="center"/>
          </w:tcPr>
          <w:p w14:paraId="49CFCB97" w14:textId="77777777" w:rsidR="00C15D4B" w:rsidRPr="007B6F78" w:rsidRDefault="00C15D4B" w:rsidP="005D6489">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 </w:t>
            </w:r>
            <w:r w:rsidR="006E55BC"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10 кв. м/</w:t>
            </w:r>
            <w:r w:rsidRPr="007B6F78">
              <w:rPr>
                <w:rFonts w:eastAsia="Times New Roman"/>
                <w:bCs/>
                <w:color w:val="000000" w:themeColor="text1"/>
                <w:sz w:val="24"/>
                <w:szCs w:val="24"/>
                <w:lang w:eastAsia="ru-RU"/>
              </w:rPr>
              <w:t xml:space="preserve">1000000 </w:t>
            </w:r>
            <w:r w:rsidRPr="007B6F78">
              <w:rPr>
                <w:rFonts w:eastAsia="SimSun"/>
                <w:color w:val="000000" w:themeColor="text1"/>
                <w:sz w:val="24"/>
                <w:szCs w:val="24"/>
                <w:lang w:eastAsia="zh-CN"/>
              </w:rPr>
              <w:t>кв. м</w:t>
            </w:r>
            <w:r w:rsidRPr="007B6F78">
              <w:rPr>
                <w:rFonts w:eastAsia="Times New Roman"/>
                <w:bCs/>
                <w:color w:val="000000" w:themeColor="text1"/>
                <w:sz w:val="24"/>
                <w:szCs w:val="24"/>
                <w:lang w:eastAsia="ru-RU"/>
              </w:rPr>
              <w:t>.</w:t>
            </w:r>
          </w:p>
          <w:p w14:paraId="43C24529" w14:textId="77777777" w:rsidR="00C15D4B" w:rsidRPr="007B6F78" w:rsidRDefault="00C15D4B" w:rsidP="005D6489">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земельных участков - 1 м.</w:t>
            </w:r>
          </w:p>
          <w:p w14:paraId="0EE3FF8D" w14:textId="77777777" w:rsidR="00C15D4B" w:rsidRPr="007B6F78" w:rsidRDefault="00C15D4B" w:rsidP="005D6489">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5BCF8CE7" w14:textId="77777777" w:rsidR="00C15D4B" w:rsidRPr="007B6F78" w:rsidRDefault="00C15D4B" w:rsidP="005D6489">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строений, сооружений от уровня земли - 30 м.</w:t>
            </w:r>
          </w:p>
          <w:p w14:paraId="445D5B1A" w14:textId="77777777" w:rsidR="00C15D4B" w:rsidRPr="007B6F78" w:rsidRDefault="00C15D4B" w:rsidP="005D6489">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80%.</w:t>
            </w:r>
          </w:p>
          <w:p w14:paraId="4C7CBE79" w14:textId="77777777" w:rsidR="00C15D4B" w:rsidRPr="007B6F78" w:rsidRDefault="00C15D4B" w:rsidP="005D6489">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C15D4B" w:rsidRPr="007B6F78" w14:paraId="1EB669D3" w14:textId="77777777" w:rsidTr="006E55BC">
        <w:trPr>
          <w:trHeight w:val="20"/>
        </w:trPr>
        <w:tc>
          <w:tcPr>
            <w:tcW w:w="1985" w:type="dxa"/>
            <w:shd w:val="clear" w:color="auto" w:fill="auto"/>
          </w:tcPr>
          <w:p w14:paraId="798C2242" w14:textId="77777777" w:rsidR="00C15D4B" w:rsidRPr="007B6F78" w:rsidRDefault="00C15D4B" w:rsidP="005D6489">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[12.0.1] - Улично-дорожная сеть</w:t>
            </w:r>
          </w:p>
        </w:tc>
        <w:tc>
          <w:tcPr>
            <w:tcW w:w="3402" w:type="dxa"/>
            <w:shd w:val="clear" w:color="auto" w:fill="auto"/>
          </w:tcPr>
          <w:p w14:paraId="100B303F" w14:textId="77777777" w:rsidR="00C15D4B" w:rsidRPr="007B6F78" w:rsidRDefault="00C15D4B" w:rsidP="005D6489">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18469484" w14:textId="77777777" w:rsidR="00C15D4B" w:rsidRPr="007B6F78" w:rsidRDefault="00C15D4B" w:rsidP="005D6489">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71" w:anchor="/document/70736874/entry/10271" w:history="1">
              <w:r w:rsidRPr="007B6F78">
                <w:rPr>
                  <w:rFonts w:eastAsia="Times New Roman"/>
                  <w:color w:val="000000" w:themeColor="text1"/>
                  <w:sz w:val="24"/>
                  <w:szCs w:val="24"/>
                  <w:lang w:eastAsia="ru-RU"/>
                </w:rPr>
                <w:t>кодами 2.7.1</w:t>
              </w:r>
            </w:hyperlink>
            <w:r w:rsidRPr="007B6F78">
              <w:rPr>
                <w:rFonts w:eastAsia="Times New Roman"/>
                <w:color w:val="000000" w:themeColor="text1"/>
                <w:sz w:val="24"/>
                <w:szCs w:val="24"/>
                <w:lang w:eastAsia="ru-RU"/>
              </w:rPr>
              <w:t>, </w:t>
            </w:r>
            <w:hyperlink r:id="rId172" w:anchor="/document/70736874/entry/1049" w:history="1">
              <w:r w:rsidRPr="007B6F78">
                <w:rPr>
                  <w:rFonts w:eastAsia="Times New Roman"/>
                  <w:color w:val="000000" w:themeColor="text1"/>
                  <w:sz w:val="24"/>
                  <w:szCs w:val="24"/>
                  <w:lang w:eastAsia="ru-RU"/>
                </w:rPr>
                <w:t>4.9</w:t>
              </w:r>
            </w:hyperlink>
            <w:r w:rsidRPr="007B6F78">
              <w:rPr>
                <w:rFonts w:eastAsia="Times New Roman"/>
                <w:color w:val="000000" w:themeColor="text1"/>
                <w:sz w:val="24"/>
                <w:szCs w:val="24"/>
                <w:lang w:eastAsia="ru-RU"/>
              </w:rPr>
              <w:t>, </w:t>
            </w:r>
            <w:hyperlink r:id="rId173" w:anchor="/document/70736874/entry/1723" w:history="1">
              <w:r w:rsidRPr="007B6F78">
                <w:rPr>
                  <w:rFonts w:eastAsia="Times New Roman"/>
                  <w:color w:val="000000" w:themeColor="text1"/>
                  <w:sz w:val="24"/>
                  <w:szCs w:val="24"/>
                  <w:lang w:eastAsia="ru-RU"/>
                </w:rPr>
                <w:t>7.2.3</w:t>
              </w:r>
            </w:hyperlink>
            <w:r w:rsidRPr="007B6F78">
              <w:rPr>
                <w:rFonts w:eastAsia="Times New Roman"/>
                <w:color w:val="000000" w:themeColor="text1"/>
                <w:sz w:val="24"/>
                <w:szCs w:val="24"/>
                <w:lang w:eastAsia="ru-RU"/>
              </w:rPr>
              <w:t>, а также некапитальных сооружений, предназначенных для охраны транспортных средств</w:t>
            </w:r>
          </w:p>
        </w:tc>
        <w:tc>
          <w:tcPr>
            <w:tcW w:w="4252" w:type="dxa"/>
          </w:tcPr>
          <w:p w14:paraId="66BC4532" w14:textId="49D64B99" w:rsidR="00C15D4B" w:rsidRPr="007B6F78" w:rsidRDefault="00C15D4B" w:rsidP="005D6489">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Регламенты не устанавливаются.</w:t>
            </w:r>
          </w:p>
          <w:p w14:paraId="3D1F15C8" w14:textId="2C536C5C" w:rsidR="00475054" w:rsidRPr="007B6F78" w:rsidRDefault="00475054" w:rsidP="005D6489">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w:t>
            </w:r>
          </w:p>
          <w:p w14:paraId="5FB786AC" w14:textId="4CE2486D" w:rsidR="00C15D4B" w:rsidRPr="007B6F78" w:rsidRDefault="00C15D4B" w:rsidP="005D6489">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5706885C" w14:textId="757CFBB0" w:rsidR="00C15D4B" w:rsidRPr="007B6F78" w:rsidRDefault="00C15D4B" w:rsidP="00C15D4B">
      <w:pPr>
        <w:suppressAutoHyphens/>
        <w:autoSpaceDE w:val="0"/>
        <w:ind w:firstLine="0"/>
        <w:rPr>
          <w:rFonts w:eastAsia="SimSun"/>
          <w:color w:val="000000" w:themeColor="text1"/>
          <w:sz w:val="27"/>
          <w:szCs w:val="27"/>
          <w:lang w:eastAsia="zh-CN"/>
        </w:rPr>
      </w:pPr>
    </w:p>
    <w:p w14:paraId="56D07D28" w14:textId="003B2CEF" w:rsidR="00D4400F" w:rsidRPr="007B6F78" w:rsidRDefault="00D4400F" w:rsidP="00C15D4B">
      <w:pPr>
        <w:suppressAutoHyphens/>
        <w:autoSpaceDE w:val="0"/>
        <w:ind w:firstLine="0"/>
        <w:rPr>
          <w:rFonts w:eastAsia="SimSun"/>
          <w:color w:val="000000" w:themeColor="text1"/>
          <w:sz w:val="27"/>
          <w:szCs w:val="27"/>
          <w:lang w:eastAsia="zh-CN"/>
        </w:rPr>
      </w:pPr>
    </w:p>
    <w:p w14:paraId="79378325" w14:textId="179E0BA3" w:rsidR="00D4400F" w:rsidRPr="007B6F78" w:rsidRDefault="00D4400F" w:rsidP="00C15D4B">
      <w:pPr>
        <w:suppressAutoHyphens/>
        <w:autoSpaceDE w:val="0"/>
        <w:ind w:firstLine="0"/>
        <w:rPr>
          <w:rFonts w:eastAsia="SimSun"/>
          <w:color w:val="000000" w:themeColor="text1"/>
          <w:sz w:val="27"/>
          <w:szCs w:val="27"/>
          <w:lang w:eastAsia="zh-CN"/>
        </w:rPr>
      </w:pPr>
    </w:p>
    <w:p w14:paraId="25313B91" w14:textId="789ECB6F" w:rsidR="00D4400F" w:rsidRPr="007B6F78" w:rsidRDefault="00D4400F" w:rsidP="00C15D4B">
      <w:pPr>
        <w:suppressAutoHyphens/>
        <w:autoSpaceDE w:val="0"/>
        <w:ind w:firstLine="0"/>
        <w:rPr>
          <w:rFonts w:eastAsia="SimSun"/>
          <w:color w:val="000000" w:themeColor="text1"/>
          <w:sz w:val="27"/>
          <w:szCs w:val="27"/>
          <w:lang w:eastAsia="zh-CN"/>
        </w:rPr>
      </w:pPr>
    </w:p>
    <w:p w14:paraId="7EEF589B" w14:textId="23C20C00" w:rsidR="00D4400F" w:rsidRPr="007B6F78" w:rsidRDefault="00D4400F" w:rsidP="00C15D4B">
      <w:pPr>
        <w:suppressAutoHyphens/>
        <w:autoSpaceDE w:val="0"/>
        <w:ind w:firstLine="0"/>
        <w:rPr>
          <w:rFonts w:eastAsia="SimSun"/>
          <w:color w:val="000000" w:themeColor="text1"/>
          <w:sz w:val="27"/>
          <w:szCs w:val="27"/>
          <w:lang w:eastAsia="zh-CN"/>
        </w:rPr>
      </w:pPr>
    </w:p>
    <w:p w14:paraId="66532A39" w14:textId="7DE69D25" w:rsidR="00D4400F" w:rsidRPr="007B6F78" w:rsidRDefault="00D4400F" w:rsidP="00C15D4B">
      <w:pPr>
        <w:suppressAutoHyphens/>
        <w:autoSpaceDE w:val="0"/>
        <w:ind w:firstLine="0"/>
        <w:rPr>
          <w:rFonts w:eastAsia="SimSun"/>
          <w:color w:val="000000" w:themeColor="text1"/>
          <w:sz w:val="27"/>
          <w:szCs w:val="27"/>
          <w:lang w:eastAsia="zh-CN"/>
        </w:rPr>
      </w:pPr>
    </w:p>
    <w:p w14:paraId="1327A222" w14:textId="2DD98ED6" w:rsidR="00D4400F" w:rsidRPr="007B6F78" w:rsidRDefault="00D4400F" w:rsidP="00C15D4B">
      <w:pPr>
        <w:suppressAutoHyphens/>
        <w:autoSpaceDE w:val="0"/>
        <w:ind w:firstLine="0"/>
        <w:rPr>
          <w:rFonts w:eastAsia="SimSun"/>
          <w:color w:val="000000" w:themeColor="text1"/>
          <w:sz w:val="27"/>
          <w:szCs w:val="27"/>
          <w:lang w:eastAsia="zh-CN"/>
        </w:rPr>
      </w:pPr>
    </w:p>
    <w:p w14:paraId="0E496051" w14:textId="058735D5" w:rsidR="00D4400F" w:rsidRPr="007B6F78" w:rsidRDefault="00D4400F" w:rsidP="00C15D4B">
      <w:pPr>
        <w:suppressAutoHyphens/>
        <w:autoSpaceDE w:val="0"/>
        <w:ind w:firstLine="0"/>
        <w:rPr>
          <w:rFonts w:eastAsia="SimSun"/>
          <w:color w:val="000000" w:themeColor="text1"/>
          <w:sz w:val="27"/>
          <w:szCs w:val="27"/>
          <w:lang w:eastAsia="zh-CN"/>
        </w:rPr>
      </w:pPr>
    </w:p>
    <w:p w14:paraId="2F28E088" w14:textId="4C17A564" w:rsidR="00D4400F" w:rsidRPr="007B6F78" w:rsidRDefault="00D4400F" w:rsidP="00C15D4B">
      <w:pPr>
        <w:suppressAutoHyphens/>
        <w:autoSpaceDE w:val="0"/>
        <w:ind w:firstLine="0"/>
        <w:rPr>
          <w:rFonts w:eastAsia="SimSun"/>
          <w:color w:val="000000" w:themeColor="text1"/>
          <w:sz w:val="27"/>
          <w:szCs w:val="27"/>
          <w:lang w:eastAsia="zh-CN"/>
        </w:rPr>
      </w:pPr>
    </w:p>
    <w:p w14:paraId="4230D960" w14:textId="49448E90" w:rsidR="00D4400F" w:rsidRPr="007B6F78" w:rsidRDefault="00D4400F" w:rsidP="00C15D4B">
      <w:pPr>
        <w:suppressAutoHyphens/>
        <w:autoSpaceDE w:val="0"/>
        <w:ind w:firstLine="0"/>
        <w:rPr>
          <w:rFonts w:eastAsia="SimSun"/>
          <w:color w:val="000000" w:themeColor="text1"/>
          <w:sz w:val="27"/>
          <w:szCs w:val="27"/>
          <w:lang w:eastAsia="zh-CN"/>
        </w:rPr>
      </w:pPr>
    </w:p>
    <w:p w14:paraId="661E0BCB" w14:textId="4E6818DB" w:rsidR="00D4400F" w:rsidRPr="007B6F78" w:rsidRDefault="00D4400F" w:rsidP="00C15D4B">
      <w:pPr>
        <w:suppressAutoHyphens/>
        <w:autoSpaceDE w:val="0"/>
        <w:ind w:firstLine="0"/>
        <w:rPr>
          <w:rFonts w:eastAsia="SimSun"/>
          <w:color w:val="000000" w:themeColor="text1"/>
          <w:sz w:val="27"/>
          <w:szCs w:val="27"/>
          <w:lang w:eastAsia="zh-CN"/>
        </w:rPr>
      </w:pPr>
    </w:p>
    <w:p w14:paraId="0A8E7203" w14:textId="31A5E051" w:rsidR="00D4400F" w:rsidRPr="007B6F78" w:rsidRDefault="00D4400F" w:rsidP="00C15D4B">
      <w:pPr>
        <w:suppressAutoHyphens/>
        <w:autoSpaceDE w:val="0"/>
        <w:ind w:firstLine="0"/>
        <w:rPr>
          <w:rFonts w:eastAsia="SimSun"/>
          <w:color w:val="000000" w:themeColor="text1"/>
          <w:sz w:val="27"/>
          <w:szCs w:val="27"/>
          <w:lang w:eastAsia="zh-CN"/>
        </w:rPr>
      </w:pPr>
    </w:p>
    <w:p w14:paraId="439B4956" w14:textId="77777777" w:rsidR="00D4400F" w:rsidRPr="007B6F78" w:rsidRDefault="00D4400F" w:rsidP="00C15D4B">
      <w:pPr>
        <w:suppressAutoHyphens/>
        <w:autoSpaceDE w:val="0"/>
        <w:ind w:firstLine="0"/>
        <w:rPr>
          <w:rFonts w:eastAsia="SimSun"/>
          <w:color w:val="000000" w:themeColor="text1"/>
          <w:sz w:val="27"/>
          <w:szCs w:val="27"/>
          <w:lang w:eastAsia="zh-CN"/>
        </w:rPr>
      </w:pPr>
    </w:p>
    <w:p w14:paraId="158F85E0" w14:textId="77777777" w:rsidR="00D4400F" w:rsidRPr="007B6F78" w:rsidRDefault="006E55BC" w:rsidP="00475054">
      <w:pPr>
        <w:widowControl w:val="0"/>
        <w:ind w:firstLine="0"/>
        <w:jc w:val="center"/>
        <w:rPr>
          <w:rFonts w:eastAsia="Times New Roman"/>
          <w:b/>
          <w:color w:val="000000" w:themeColor="text1"/>
          <w:sz w:val="27"/>
          <w:szCs w:val="27"/>
          <w:lang w:eastAsia="ru-RU"/>
        </w:rPr>
      </w:pPr>
      <w:r w:rsidRPr="007B6F78">
        <w:rPr>
          <w:rFonts w:eastAsia="Times New Roman"/>
          <w:b/>
          <w:color w:val="000000" w:themeColor="text1"/>
          <w:sz w:val="27"/>
          <w:szCs w:val="27"/>
          <w:lang w:eastAsia="ru-RU"/>
        </w:rPr>
        <w:lastRenderedPageBreak/>
        <w:t>Условно разрешенные виды использования земельных участков</w:t>
      </w:r>
    </w:p>
    <w:p w14:paraId="30AA20EB" w14:textId="75CB5BD9" w:rsidR="006E55BC" w:rsidRPr="007B6F78" w:rsidRDefault="006E55BC" w:rsidP="00475054">
      <w:pPr>
        <w:widowControl w:val="0"/>
        <w:ind w:firstLine="0"/>
        <w:jc w:val="center"/>
        <w:rPr>
          <w:rFonts w:eastAsia="Times New Roman"/>
          <w:b/>
          <w:color w:val="000000" w:themeColor="text1"/>
          <w:sz w:val="27"/>
          <w:szCs w:val="27"/>
          <w:lang w:eastAsia="ru-RU"/>
        </w:rPr>
      </w:pPr>
      <w:r w:rsidRPr="007B6F78">
        <w:rPr>
          <w:rFonts w:eastAsia="Times New Roman"/>
          <w:b/>
          <w:color w:val="000000" w:themeColor="text1"/>
          <w:sz w:val="27"/>
          <w:szCs w:val="27"/>
          <w:lang w:eastAsia="ru-RU"/>
        </w:rPr>
        <w:t xml:space="preserve"> и объек</w:t>
      </w:r>
      <w:r w:rsidR="00D4400F" w:rsidRPr="007B6F78">
        <w:rPr>
          <w:rFonts w:eastAsia="Times New Roman"/>
          <w:b/>
          <w:color w:val="000000" w:themeColor="text1"/>
          <w:sz w:val="27"/>
          <w:szCs w:val="27"/>
          <w:lang w:eastAsia="ru-RU"/>
        </w:rPr>
        <w:t>тов капитального строительства</w:t>
      </w:r>
    </w:p>
    <w:p w14:paraId="09BD95A4" w14:textId="77777777" w:rsidR="006E55BC" w:rsidRPr="007B6F78" w:rsidRDefault="006E55BC" w:rsidP="006E55BC">
      <w:pPr>
        <w:widowControl w:val="0"/>
        <w:ind w:firstLine="426"/>
        <w:jc w:val="center"/>
        <w:rPr>
          <w:rFonts w:eastAsia="Times New Roman"/>
          <w:b/>
          <w:color w:val="000000" w:themeColor="text1"/>
          <w:sz w:val="27"/>
          <w:szCs w:val="27"/>
          <w:lang w:eastAsia="ru-RU"/>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10"/>
        <w:gridCol w:w="3260"/>
        <w:gridCol w:w="3969"/>
      </w:tblGrid>
      <w:tr w:rsidR="006E55BC" w:rsidRPr="007B6F78" w14:paraId="31091DFF" w14:textId="77777777" w:rsidTr="006E55BC">
        <w:trPr>
          <w:trHeight w:val="20"/>
        </w:trPr>
        <w:tc>
          <w:tcPr>
            <w:tcW w:w="2410" w:type="dxa"/>
            <w:tcBorders>
              <w:bottom w:val="single" w:sz="4" w:space="0" w:color="auto"/>
            </w:tcBorders>
          </w:tcPr>
          <w:p w14:paraId="492265E1" w14:textId="77777777" w:rsidR="006E55BC" w:rsidRPr="007B6F78" w:rsidRDefault="006E55BC" w:rsidP="006E55BC">
            <w:pPr>
              <w:tabs>
                <w:tab w:val="left" w:pos="2520"/>
              </w:tabs>
              <w:ind w:firstLine="0"/>
              <w:jc w:val="center"/>
              <w:rPr>
                <w:rFonts w:eastAsia="SimSun"/>
                <w:b/>
                <w:color w:val="000000" w:themeColor="text1"/>
                <w:sz w:val="24"/>
                <w:szCs w:val="24"/>
                <w:lang w:eastAsia="zh-CN"/>
              </w:rPr>
            </w:pPr>
            <w:r w:rsidRPr="007B6F78">
              <w:rPr>
                <w:rFonts w:eastAsia="Times New Roman"/>
                <w:b/>
                <w:color w:val="000000" w:themeColor="text1"/>
                <w:sz w:val="24"/>
                <w:szCs w:val="24"/>
                <w:lang w:eastAsia="ru-RU"/>
              </w:rPr>
              <w:t>Виды разрешенного использования земельных участков</w:t>
            </w:r>
          </w:p>
        </w:tc>
        <w:tc>
          <w:tcPr>
            <w:tcW w:w="3260" w:type="dxa"/>
            <w:tcBorders>
              <w:bottom w:val="single" w:sz="4" w:space="0" w:color="auto"/>
            </w:tcBorders>
          </w:tcPr>
          <w:p w14:paraId="47AB5682" w14:textId="77777777" w:rsidR="006E55BC" w:rsidRPr="007B6F78" w:rsidRDefault="006E55BC" w:rsidP="006E55BC">
            <w:pPr>
              <w:tabs>
                <w:tab w:val="left" w:pos="2520"/>
              </w:tabs>
              <w:ind w:firstLine="0"/>
              <w:jc w:val="center"/>
              <w:rPr>
                <w:rFonts w:eastAsia="SimSun"/>
                <w:b/>
                <w:color w:val="000000" w:themeColor="text1"/>
                <w:sz w:val="24"/>
                <w:szCs w:val="24"/>
                <w:lang w:eastAsia="zh-CN"/>
              </w:rPr>
            </w:pPr>
            <w:r w:rsidRPr="007B6F78">
              <w:rPr>
                <w:rFonts w:eastAsia="Times New Roman"/>
                <w:b/>
                <w:color w:val="000000" w:themeColor="text1"/>
                <w:sz w:val="24"/>
                <w:szCs w:val="24"/>
                <w:lang w:eastAsia="ru-RU"/>
              </w:rPr>
              <w:t>Виды разрешенного использования объектов капитального строительства</w:t>
            </w:r>
          </w:p>
        </w:tc>
        <w:tc>
          <w:tcPr>
            <w:tcW w:w="3969" w:type="dxa"/>
            <w:tcBorders>
              <w:bottom w:val="single" w:sz="4" w:space="0" w:color="auto"/>
            </w:tcBorders>
          </w:tcPr>
          <w:p w14:paraId="1322970A" w14:textId="77777777" w:rsidR="006E55BC" w:rsidRPr="007B6F78" w:rsidRDefault="006E55BC" w:rsidP="006E55BC">
            <w:pPr>
              <w:tabs>
                <w:tab w:val="left" w:pos="2520"/>
              </w:tabs>
              <w:ind w:firstLine="0"/>
              <w:jc w:val="center"/>
              <w:rPr>
                <w:rFonts w:eastAsia="SimSun"/>
                <w:b/>
                <w:color w:val="000000" w:themeColor="text1"/>
                <w:sz w:val="24"/>
                <w:szCs w:val="24"/>
                <w:lang w:eastAsia="zh-CN"/>
              </w:rPr>
            </w:pPr>
            <w:r w:rsidRPr="007B6F78">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45D07E6D" w14:textId="77777777" w:rsidR="006E55BC" w:rsidRPr="007B6F78" w:rsidRDefault="006E55BC" w:rsidP="006E55BC">
      <w:pPr>
        <w:widowControl w:val="0"/>
        <w:ind w:firstLine="426"/>
        <w:jc w:val="center"/>
        <w:rPr>
          <w:rFonts w:eastAsia="Times New Roman"/>
          <w:b/>
          <w:color w:val="000000" w:themeColor="text1"/>
          <w:sz w:val="2"/>
          <w:szCs w:val="2"/>
          <w:lang w:eastAsia="ru-RU"/>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10"/>
        <w:gridCol w:w="3260"/>
        <w:gridCol w:w="3969"/>
      </w:tblGrid>
      <w:tr w:rsidR="00B87D33" w:rsidRPr="007B6F78" w14:paraId="10D1FD18" w14:textId="77777777" w:rsidTr="006E55BC">
        <w:trPr>
          <w:trHeight w:val="20"/>
          <w:tblHeader/>
        </w:trPr>
        <w:tc>
          <w:tcPr>
            <w:tcW w:w="2410" w:type="dxa"/>
            <w:tcBorders>
              <w:bottom w:val="single" w:sz="4" w:space="0" w:color="auto"/>
            </w:tcBorders>
            <w:vAlign w:val="center"/>
          </w:tcPr>
          <w:p w14:paraId="6A8EFDAD" w14:textId="77777777" w:rsidR="006E55BC" w:rsidRPr="007B6F78" w:rsidRDefault="006E55BC" w:rsidP="006E55BC">
            <w:pPr>
              <w:tabs>
                <w:tab w:val="left" w:pos="2520"/>
              </w:tabs>
              <w:ind w:firstLine="0"/>
              <w:jc w:val="center"/>
              <w:rPr>
                <w:rFonts w:eastAsia="SimSun"/>
                <w:color w:val="000000" w:themeColor="text1"/>
                <w:sz w:val="24"/>
                <w:szCs w:val="24"/>
                <w:lang w:eastAsia="zh-CN"/>
              </w:rPr>
            </w:pPr>
            <w:r w:rsidRPr="007B6F78">
              <w:rPr>
                <w:rFonts w:eastAsia="Times New Roman"/>
                <w:color w:val="000000" w:themeColor="text1"/>
                <w:sz w:val="24"/>
                <w:szCs w:val="24"/>
                <w:lang w:eastAsia="ru-RU"/>
              </w:rPr>
              <w:t>1</w:t>
            </w:r>
          </w:p>
        </w:tc>
        <w:tc>
          <w:tcPr>
            <w:tcW w:w="3260" w:type="dxa"/>
            <w:tcBorders>
              <w:bottom w:val="single" w:sz="4" w:space="0" w:color="auto"/>
            </w:tcBorders>
            <w:vAlign w:val="center"/>
          </w:tcPr>
          <w:p w14:paraId="0AA6CD23" w14:textId="77777777" w:rsidR="006E55BC" w:rsidRPr="007B6F78" w:rsidRDefault="006E55BC" w:rsidP="006E55BC">
            <w:pPr>
              <w:tabs>
                <w:tab w:val="left" w:pos="2520"/>
              </w:tabs>
              <w:ind w:firstLine="0"/>
              <w:jc w:val="center"/>
              <w:rPr>
                <w:rFonts w:eastAsia="SimSun"/>
                <w:color w:val="000000" w:themeColor="text1"/>
                <w:sz w:val="24"/>
                <w:szCs w:val="24"/>
                <w:lang w:eastAsia="zh-CN"/>
              </w:rPr>
            </w:pPr>
            <w:r w:rsidRPr="007B6F78">
              <w:rPr>
                <w:rFonts w:eastAsia="Times New Roman"/>
                <w:color w:val="000000" w:themeColor="text1"/>
                <w:sz w:val="24"/>
                <w:szCs w:val="24"/>
                <w:lang w:eastAsia="ru-RU"/>
              </w:rPr>
              <w:t>2</w:t>
            </w:r>
          </w:p>
        </w:tc>
        <w:tc>
          <w:tcPr>
            <w:tcW w:w="3969" w:type="dxa"/>
            <w:tcBorders>
              <w:bottom w:val="single" w:sz="4" w:space="0" w:color="auto"/>
            </w:tcBorders>
            <w:vAlign w:val="center"/>
          </w:tcPr>
          <w:p w14:paraId="3C1871C9" w14:textId="77777777" w:rsidR="006E55BC" w:rsidRPr="007B6F78" w:rsidRDefault="006E55BC" w:rsidP="006E55BC">
            <w:pPr>
              <w:tabs>
                <w:tab w:val="left" w:pos="2520"/>
              </w:tabs>
              <w:ind w:firstLine="0"/>
              <w:jc w:val="center"/>
              <w:rPr>
                <w:rFonts w:eastAsia="SimSun"/>
                <w:color w:val="000000" w:themeColor="text1"/>
                <w:sz w:val="24"/>
                <w:szCs w:val="24"/>
                <w:lang w:eastAsia="zh-CN"/>
              </w:rPr>
            </w:pPr>
            <w:r w:rsidRPr="007B6F78">
              <w:rPr>
                <w:rFonts w:eastAsia="Times New Roman"/>
                <w:color w:val="000000" w:themeColor="text1"/>
                <w:sz w:val="24"/>
                <w:szCs w:val="24"/>
                <w:lang w:eastAsia="ru-RU"/>
              </w:rPr>
              <w:t>3</w:t>
            </w:r>
          </w:p>
        </w:tc>
      </w:tr>
      <w:tr w:rsidR="00B87D33" w:rsidRPr="007B6F78" w14:paraId="727FD859" w14:textId="77777777" w:rsidTr="006E55BC">
        <w:trPr>
          <w:trHeight w:val="20"/>
        </w:trPr>
        <w:tc>
          <w:tcPr>
            <w:tcW w:w="2410" w:type="dxa"/>
            <w:tcBorders>
              <w:top w:val="single" w:sz="4" w:space="0" w:color="auto"/>
              <w:bottom w:val="single" w:sz="4" w:space="0" w:color="auto"/>
            </w:tcBorders>
            <w:shd w:val="clear" w:color="auto" w:fill="auto"/>
          </w:tcPr>
          <w:p w14:paraId="62E749B9" w14:textId="77777777" w:rsidR="006E55BC" w:rsidRPr="007B6F78" w:rsidRDefault="006E55BC" w:rsidP="005D6489">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[3.1.2] - Административные здания организаций, обеспечивающих предоставление коммунальных услуг</w:t>
            </w:r>
          </w:p>
        </w:tc>
        <w:tc>
          <w:tcPr>
            <w:tcW w:w="3260" w:type="dxa"/>
            <w:tcBorders>
              <w:top w:val="single" w:sz="4" w:space="0" w:color="auto"/>
              <w:bottom w:val="single" w:sz="4" w:space="0" w:color="auto"/>
            </w:tcBorders>
            <w:shd w:val="clear" w:color="auto" w:fill="auto"/>
          </w:tcPr>
          <w:p w14:paraId="5E042D66" w14:textId="77777777" w:rsidR="006E55BC" w:rsidRPr="007B6F78" w:rsidRDefault="006E55BC" w:rsidP="005D6489">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3969" w:type="dxa"/>
            <w:shd w:val="clear" w:color="auto" w:fill="auto"/>
            <w:vAlign w:val="center"/>
          </w:tcPr>
          <w:p w14:paraId="614E912C" w14:textId="77777777" w:rsidR="006E55BC" w:rsidRPr="007B6F78" w:rsidRDefault="006E55BC" w:rsidP="005D6489">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50 кв. м/</w:t>
            </w:r>
            <w:r w:rsidRPr="007B6F78">
              <w:rPr>
                <w:rFonts w:eastAsia="Times New Roman"/>
                <w:bCs/>
                <w:color w:val="000000" w:themeColor="text1"/>
                <w:sz w:val="24"/>
                <w:szCs w:val="24"/>
                <w:lang w:eastAsia="ru-RU"/>
              </w:rPr>
              <w:t>5000 кв. м.</w:t>
            </w:r>
          </w:p>
          <w:p w14:paraId="1E242D23" w14:textId="77777777" w:rsidR="006E55BC" w:rsidRPr="007B6F78" w:rsidRDefault="006E55BC" w:rsidP="005D6489">
            <w:pPr>
              <w:autoSpaceDN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земельных участков – 3 м.</w:t>
            </w:r>
          </w:p>
          <w:p w14:paraId="6CE45D9F" w14:textId="77777777" w:rsidR="006E55BC" w:rsidRPr="007B6F78" w:rsidRDefault="006E55BC" w:rsidP="005D6489">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0FE888A9" w14:textId="77777777" w:rsidR="006E55BC" w:rsidRPr="007B6F78" w:rsidRDefault="006E55BC" w:rsidP="005D6489">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строений, сооружений от уровня земли –                20 м.</w:t>
            </w:r>
          </w:p>
          <w:p w14:paraId="66CF8473" w14:textId="77777777" w:rsidR="006E55BC" w:rsidRPr="007B6F78" w:rsidRDefault="006E55BC" w:rsidP="005D6489">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p>
          <w:p w14:paraId="42190D70" w14:textId="391A8D9B" w:rsidR="006E55BC" w:rsidRPr="007B6F78" w:rsidRDefault="006E55BC" w:rsidP="005D6489">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475054"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56255D79" w14:textId="77777777" w:rsidR="006E55BC" w:rsidRPr="007B6F78" w:rsidRDefault="006E55BC" w:rsidP="005D6489">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343C1EB1" w14:textId="77777777" w:rsidTr="006E55BC">
        <w:trPr>
          <w:trHeight w:val="20"/>
        </w:trPr>
        <w:tc>
          <w:tcPr>
            <w:tcW w:w="2410" w:type="dxa"/>
            <w:tcBorders>
              <w:top w:val="single" w:sz="4" w:space="0" w:color="auto"/>
              <w:bottom w:val="single" w:sz="4" w:space="0" w:color="auto"/>
            </w:tcBorders>
            <w:shd w:val="clear" w:color="auto" w:fill="auto"/>
          </w:tcPr>
          <w:p w14:paraId="2D9BD607" w14:textId="77777777" w:rsidR="006E55BC" w:rsidRPr="007B6F78" w:rsidRDefault="006E55BC" w:rsidP="005D6489">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[6.8] – Связь</w:t>
            </w:r>
          </w:p>
          <w:p w14:paraId="4E6EA295" w14:textId="77777777" w:rsidR="006E55BC" w:rsidRPr="007B6F78" w:rsidRDefault="006E55BC" w:rsidP="005D6489">
            <w:pPr>
              <w:ind w:firstLine="0"/>
              <w:jc w:val="left"/>
              <w:rPr>
                <w:rFonts w:eastAsia="Times New Roman"/>
                <w:b/>
                <w:color w:val="000000" w:themeColor="text1"/>
                <w:sz w:val="24"/>
                <w:szCs w:val="24"/>
                <w:lang w:eastAsia="ru-RU"/>
              </w:rPr>
            </w:pPr>
          </w:p>
        </w:tc>
        <w:tc>
          <w:tcPr>
            <w:tcW w:w="3260" w:type="dxa"/>
            <w:tcBorders>
              <w:top w:val="single" w:sz="4" w:space="0" w:color="auto"/>
              <w:bottom w:val="single" w:sz="4" w:space="0" w:color="auto"/>
            </w:tcBorders>
            <w:shd w:val="clear" w:color="auto" w:fill="auto"/>
          </w:tcPr>
          <w:p w14:paraId="05601862" w14:textId="77777777" w:rsidR="006E55BC" w:rsidRPr="007B6F78" w:rsidRDefault="006E55BC" w:rsidP="005D6489">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74" w:anchor="/document/70736874/entry/1311" w:history="1">
              <w:r w:rsidRPr="007B6F78">
                <w:rPr>
                  <w:rFonts w:eastAsia="Times New Roman"/>
                  <w:color w:val="000000" w:themeColor="text1"/>
                  <w:sz w:val="24"/>
                  <w:szCs w:val="24"/>
                  <w:lang w:eastAsia="ru-RU"/>
                </w:rPr>
                <w:t>кодами 3.1.1</w:t>
              </w:r>
            </w:hyperlink>
            <w:r w:rsidRPr="007B6F78">
              <w:rPr>
                <w:rFonts w:eastAsia="Times New Roman"/>
                <w:color w:val="000000" w:themeColor="text1"/>
                <w:sz w:val="24"/>
                <w:szCs w:val="24"/>
                <w:lang w:eastAsia="ru-RU"/>
              </w:rPr>
              <w:t>, </w:t>
            </w:r>
            <w:hyperlink r:id="rId175" w:anchor="/document/70736874/entry/1323" w:history="1">
              <w:r w:rsidRPr="007B6F78">
                <w:rPr>
                  <w:rFonts w:eastAsia="Times New Roman"/>
                  <w:color w:val="000000" w:themeColor="text1"/>
                  <w:sz w:val="24"/>
                  <w:szCs w:val="24"/>
                  <w:lang w:eastAsia="ru-RU"/>
                </w:rPr>
                <w:t>3.2.3</w:t>
              </w:r>
            </w:hyperlink>
          </w:p>
        </w:tc>
        <w:tc>
          <w:tcPr>
            <w:tcW w:w="3969" w:type="dxa"/>
            <w:shd w:val="clear" w:color="auto" w:fill="auto"/>
          </w:tcPr>
          <w:p w14:paraId="52940A71" w14:textId="77777777" w:rsidR="006E55BC" w:rsidRPr="007B6F78" w:rsidRDefault="006E55BC" w:rsidP="005D6489">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10 кв. м/1000000 кв. м.</w:t>
            </w:r>
          </w:p>
          <w:p w14:paraId="14617CA7" w14:textId="77777777" w:rsidR="006E55BC" w:rsidRPr="007B6F78" w:rsidRDefault="006E55BC" w:rsidP="005D6489">
            <w:pPr>
              <w:autoSpaceDN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земельных участков - 1 м.</w:t>
            </w:r>
          </w:p>
          <w:p w14:paraId="7AF7BFD9" w14:textId="77777777" w:rsidR="006E55BC" w:rsidRPr="007B6F78" w:rsidRDefault="006E55BC" w:rsidP="005D6489">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0D87D5FB" w14:textId="77777777" w:rsidR="006E55BC" w:rsidRPr="007B6F78" w:rsidRDefault="006E55BC" w:rsidP="005D6489">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строений, сооружений от уровня земли -                 100 м.</w:t>
            </w:r>
          </w:p>
          <w:p w14:paraId="2F28B243" w14:textId="77777777" w:rsidR="006E55BC" w:rsidRPr="007B6F78" w:rsidRDefault="006E55BC" w:rsidP="005D6489">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80%.</w:t>
            </w:r>
          </w:p>
          <w:p w14:paraId="474B7108" w14:textId="77777777" w:rsidR="006E55BC" w:rsidRPr="007B6F78" w:rsidRDefault="006E55BC" w:rsidP="005D6489">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4A0ECE" w:rsidRPr="007B6F78" w14:paraId="204BAE5B" w14:textId="77777777" w:rsidTr="006E55BC">
        <w:trPr>
          <w:trHeight w:val="20"/>
        </w:trPr>
        <w:tc>
          <w:tcPr>
            <w:tcW w:w="2410" w:type="dxa"/>
            <w:tcBorders>
              <w:top w:val="single" w:sz="4" w:space="0" w:color="auto"/>
              <w:bottom w:val="single" w:sz="4" w:space="0" w:color="auto"/>
            </w:tcBorders>
            <w:shd w:val="clear" w:color="auto" w:fill="auto"/>
          </w:tcPr>
          <w:p w14:paraId="19FFD44D" w14:textId="7C85C217" w:rsidR="004A0ECE" w:rsidRPr="007B6F78" w:rsidRDefault="004A0ECE" w:rsidP="004A0ECE">
            <w:pPr>
              <w:ind w:firstLine="0"/>
              <w:jc w:val="left"/>
              <w:rPr>
                <w:rFonts w:eastAsia="Times New Roman"/>
                <w:color w:val="000000" w:themeColor="text1"/>
                <w:sz w:val="24"/>
                <w:szCs w:val="24"/>
                <w:lang w:eastAsia="ru-RU"/>
              </w:rPr>
            </w:pPr>
            <w:r w:rsidRPr="007B6F78">
              <w:rPr>
                <w:color w:val="000000" w:themeColor="text1"/>
                <w:sz w:val="24"/>
                <w:szCs w:val="24"/>
              </w:rPr>
              <w:t>[6.9] - Склад</w:t>
            </w:r>
          </w:p>
        </w:tc>
        <w:tc>
          <w:tcPr>
            <w:tcW w:w="3260" w:type="dxa"/>
            <w:tcBorders>
              <w:top w:val="single" w:sz="4" w:space="0" w:color="auto"/>
              <w:bottom w:val="single" w:sz="4" w:space="0" w:color="auto"/>
            </w:tcBorders>
            <w:shd w:val="clear" w:color="auto" w:fill="auto"/>
          </w:tcPr>
          <w:p w14:paraId="06805C0D" w14:textId="3273E823" w:rsidR="004A0ECE" w:rsidRPr="007B6F78" w:rsidRDefault="004A0ECE" w:rsidP="004A0ECE">
            <w:pPr>
              <w:ind w:firstLine="0"/>
              <w:jc w:val="left"/>
              <w:rPr>
                <w:rFonts w:eastAsia="Times New Roman"/>
                <w:color w:val="000000" w:themeColor="text1"/>
                <w:sz w:val="24"/>
                <w:szCs w:val="24"/>
                <w:lang w:eastAsia="ru-RU"/>
              </w:rPr>
            </w:pPr>
            <w:r w:rsidRPr="007B6F78">
              <w:rPr>
                <w:color w:val="000000" w:themeColor="text1"/>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w:t>
            </w:r>
            <w:r w:rsidRPr="007B6F78">
              <w:rPr>
                <w:color w:val="000000" w:themeColor="text1"/>
                <w:sz w:val="24"/>
                <w:szCs w:val="24"/>
              </w:rPr>
              <w:lastRenderedPageBreak/>
              <w:t>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969" w:type="dxa"/>
            <w:shd w:val="clear" w:color="auto" w:fill="auto"/>
          </w:tcPr>
          <w:p w14:paraId="239D6341" w14:textId="77777777" w:rsidR="004A0ECE" w:rsidRPr="007B6F78" w:rsidRDefault="004A0ECE" w:rsidP="004A0ECE">
            <w:pPr>
              <w:tabs>
                <w:tab w:val="left" w:pos="1134"/>
              </w:tabs>
              <w:ind w:firstLine="0"/>
              <w:jc w:val="left"/>
              <w:rPr>
                <w:bCs/>
                <w:color w:val="000000" w:themeColor="text1"/>
                <w:sz w:val="24"/>
                <w:szCs w:val="24"/>
              </w:rPr>
            </w:pPr>
            <w:r w:rsidRPr="007B6F78">
              <w:rPr>
                <w:rFonts w:eastAsia="SimSun"/>
                <w:color w:val="000000" w:themeColor="text1"/>
                <w:sz w:val="24"/>
                <w:szCs w:val="24"/>
                <w:lang w:eastAsia="zh-CN"/>
              </w:rPr>
              <w:lastRenderedPageBreak/>
              <w:t>Минимальная/максимальная площадь земельных участков –                                   400 кв. м/</w:t>
            </w:r>
            <w:r w:rsidRPr="007B6F78">
              <w:rPr>
                <w:bCs/>
                <w:color w:val="000000" w:themeColor="text1"/>
                <w:sz w:val="24"/>
                <w:szCs w:val="24"/>
              </w:rPr>
              <w:t xml:space="preserve">15000 </w:t>
            </w:r>
            <w:r w:rsidRPr="007B6F78">
              <w:rPr>
                <w:rFonts w:eastAsia="SimSun"/>
                <w:color w:val="000000" w:themeColor="text1"/>
                <w:sz w:val="24"/>
                <w:szCs w:val="24"/>
                <w:lang w:eastAsia="zh-CN"/>
              </w:rPr>
              <w:t>кв. м</w:t>
            </w:r>
            <w:r w:rsidRPr="007B6F78">
              <w:rPr>
                <w:bCs/>
                <w:color w:val="000000" w:themeColor="text1"/>
                <w:sz w:val="24"/>
                <w:szCs w:val="24"/>
              </w:rPr>
              <w:t>.</w:t>
            </w:r>
          </w:p>
          <w:p w14:paraId="67F5749A" w14:textId="77777777" w:rsidR="004A0ECE" w:rsidRPr="007B6F78" w:rsidRDefault="004A0ECE" w:rsidP="004A0ECE">
            <w:pPr>
              <w:ind w:firstLine="0"/>
              <w:jc w:val="left"/>
              <w:rPr>
                <w:rFonts w:eastAsia="SimSun"/>
                <w:color w:val="000000" w:themeColor="text1"/>
                <w:sz w:val="24"/>
                <w:szCs w:val="24"/>
                <w:lang w:eastAsia="zh-CN"/>
              </w:rPr>
            </w:pPr>
            <w:r w:rsidRPr="007B6F78">
              <w:rPr>
                <w:color w:val="000000" w:themeColor="text1"/>
                <w:sz w:val="24"/>
                <w:szCs w:val="24"/>
              </w:rPr>
              <w:t>Минимальные отступы от границ земельных участков – 3 м.</w:t>
            </w:r>
          </w:p>
          <w:p w14:paraId="4E87166E" w14:textId="77777777" w:rsidR="004A0ECE" w:rsidRPr="007B6F78" w:rsidRDefault="004A0ECE" w:rsidP="004A0EC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Максимальное количество надземных этажей зданий – 3 этажа (включая мансардный этаж).</w:t>
            </w:r>
          </w:p>
          <w:p w14:paraId="2F7455AD" w14:textId="77777777" w:rsidR="004A0ECE" w:rsidRPr="007B6F78" w:rsidRDefault="004A0ECE" w:rsidP="004A0EC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p>
          <w:p w14:paraId="1D078DEA" w14:textId="77777777" w:rsidR="004A0ECE" w:rsidRPr="007B6F78" w:rsidRDefault="004A0ECE" w:rsidP="004A0ECE">
            <w:pPr>
              <w:suppressAutoHyphens/>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озеленения земельного участка – 30%.</w:t>
            </w:r>
          </w:p>
          <w:p w14:paraId="45DC0919" w14:textId="77777777" w:rsidR="004A0ECE" w:rsidRPr="007B6F78" w:rsidRDefault="004A0ECE" w:rsidP="004A0ECE">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p w14:paraId="05581C8B" w14:textId="2555DBAD" w:rsidR="004A0ECE" w:rsidRPr="007B6F78" w:rsidRDefault="004A0ECE" w:rsidP="004A0ECE">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bCs/>
                <w:color w:val="000000" w:themeColor="text1"/>
                <w:sz w:val="24"/>
                <w:szCs w:val="24"/>
              </w:rPr>
              <w:t>100 м</w:t>
            </w:r>
          </w:p>
        </w:tc>
      </w:tr>
      <w:tr w:rsidR="006E55BC" w:rsidRPr="007B6F78" w14:paraId="06D08AD8" w14:textId="77777777" w:rsidTr="006E55BC">
        <w:trPr>
          <w:trHeight w:val="20"/>
        </w:trPr>
        <w:tc>
          <w:tcPr>
            <w:tcW w:w="2410" w:type="dxa"/>
            <w:tcBorders>
              <w:top w:val="single" w:sz="4" w:space="0" w:color="auto"/>
              <w:bottom w:val="single" w:sz="4" w:space="0" w:color="auto"/>
            </w:tcBorders>
            <w:shd w:val="clear" w:color="auto" w:fill="auto"/>
          </w:tcPr>
          <w:p w14:paraId="01723D87" w14:textId="77777777" w:rsidR="006E55BC" w:rsidRPr="007B6F78" w:rsidRDefault="006E55BC" w:rsidP="005D6489">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[12.0.2] - Благоустройство территории</w:t>
            </w:r>
          </w:p>
        </w:tc>
        <w:tc>
          <w:tcPr>
            <w:tcW w:w="3260" w:type="dxa"/>
            <w:tcBorders>
              <w:top w:val="single" w:sz="4" w:space="0" w:color="auto"/>
              <w:bottom w:val="single" w:sz="4" w:space="0" w:color="auto"/>
            </w:tcBorders>
            <w:shd w:val="clear" w:color="auto" w:fill="auto"/>
          </w:tcPr>
          <w:p w14:paraId="16AF13A0" w14:textId="77777777" w:rsidR="006E55BC" w:rsidRPr="007B6F78" w:rsidRDefault="006E55BC" w:rsidP="005D6489">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969" w:type="dxa"/>
            <w:shd w:val="clear" w:color="auto" w:fill="auto"/>
            <w:vAlign w:val="center"/>
          </w:tcPr>
          <w:p w14:paraId="5590A1B7" w14:textId="77777777" w:rsidR="006E55BC" w:rsidRPr="007B6F78" w:rsidRDefault="006E55BC" w:rsidP="005D6489">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Регламенты не устанавливаются.</w:t>
            </w:r>
          </w:p>
          <w:p w14:paraId="2898BE7D" w14:textId="77777777" w:rsidR="006E55BC" w:rsidRPr="007B6F78" w:rsidRDefault="006E55BC" w:rsidP="005D6489">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096B343F" w14:textId="0AC69350" w:rsidR="006E55BC" w:rsidRPr="007B6F78" w:rsidRDefault="006E55BC" w:rsidP="006E55BC">
      <w:pPr>
        <w:widowControl w:val="0"/>
        <w:ind w:firstLine="0"/>
        <w:rPr>
          <w:rFonts w:eastAsia="SimSun"/>
          <w:b/>
          <w:color w:val="000000" w:themeColor="text1"/>
          <w:sz w:val="27"/>
          <w:szCs w:val="27"/>
          <w:lang w:eastAsia="zh-CN"/>
        </w:rPr>
      </w:pPr>
    </w:p>
    <w:p w14:paraId="7B819036" w14:textId="47033DAA" w:rsidR="006E55BC" w:rsidRPr="007B6F78" w:rsidRDefault="006E55BC" w:rsidP="006E55BC">
      <w:pPr>
        <w:widowControl w:val="0"/>
        <w:ind w:firstLine="426"/>
        <w:jc w:val="center"/>
        <w:rPr>
          <w:rFonts w:eastAsia="SimSun"/>
          <w:b/>
          <w:color w:val="000000" w:themeColor="text1"/>
          <w:sz w:val="27"/>
          <w:szCs w:val="27"/>
          <w:lang w:eastAsia="zh-CN"/>
        </w:rPr>
      </w:pPr>
      <w:r w:rsidRPr="007B6F78">
        <w:rPr>
          <w:rFonts w:eastAsia="SimSun"/>
          <w:b/>
          <w:color w:val="000000" w:themeColor="text1"/>
          <w:sz w:val="27"/>
          <w:szCs w:val="27"/>
          <w:lang w:eastAsia="zh-CN"/>
        </w:rPr>
        <w:t>Вспомогательные виды разрешенного использования земельных участков и объек</w:t>
      </w:r>
      <w:r w:rsidR="00D4400F" w:rsidRPr="007B6F78">
        <w:rPr>
          <w:rFonts w:eastAsia="SimSun"/>
          <w:b/>
          <w:color w:val="000000" w:themeColor="text1"/>
          <w:sz w:val="27"/>
          <w:szCs w:val="27"/>
          <w:lang w:eastAsia="zh-CN"/>
        </w:rPr>
        <w:t>тов капитального строительства</w:t>
      </w:r>
    </w:p>
    <w:p w14:paraId="62618D9B" w14:textId="77777777" w:rsidR="00D4400F" w:rsidRPr="007B6F78" w:rsidRDefault="00D4400F" w:rsidP="006E55BC">
      <w:pPr>
        <w:widowControl w:val="0"/>
        <w:ind w:firstLine="426"/>
        <w:jc w:val="center"/>
        <w:rPr>
          <w:rFonts w:eastAsia="Times New Roman"/>
          <w:b/>
          <w:color w:val="000000" w:themeColor="text1"/>
          <w:sz w:val="27"/>
          <w:szCs w:val="27"/>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5528"/>
      </w:tblGrid>
      <w:tr w:rsidR="006E55BC" w:rsidRPr="007B6F78" w14:paraId="75D90BB2" w14:textId="77777777" w:rsidTr="006E55BC">
        <w:trPr>
          <w:trHeight w:val="20"/>
          <w:tblHeader/>
        </w:trPr>
        <w:tc>
          <w:tcPr>
            <w:tcW w:w="4111" w:type="dxa"/>
            <w:vAlign w:val="center"/>
          </w:tcPr>
          <w:p w14:paraId="3486529E" w14:textId="77777777" w:rsidR="006E55BC" w:rsidRPr="007B6F78" w:rsidRDefault="006E55BC" w:rsidP="006E55BC">
            <w:pPr>
              <w:tabs>
                <w:tab w:val="left" w:pos="-1667"/>
              </w:tabs>
              <w:ind w:firstLine="0"/>
              <w:jc w:val="center"/>
              <w:rPr>
                <w:rFonts w:eastAsia="SimSun"/>
                <w:color w:val="000000" w:themeColor="text1"/>
                <w:sz w:val="24"/>
                <w:szCs w:val="24"/>
                <w:lang w:eastAsia="zh-CN"/>
              </w:rPr>
            </w:pPr>
            <w:r w:rsidRPr="007B6F78">
              <w:rPr>
                <w:rFonts w:eastAsia="SimSun"/>
                <w:b/>
                <w:color w:val="000000" w:themeColor="text1"/>
                <w:sz w:val="24"/>
                <w:szCs w:val="24"/>
                <w:lang w:eastAsia="zh-CN"/>
              </w:rPr>
              <w:t>Виды разрешенного использования земельных участков и</w:t>
            </w:r>
            <w:r w:rsidRPr="007B6F78">
              <w:rPr>
                <w:rFonts w:eastAsia="Times New Roman"/>
                <w:b/>
                <w:color w:val="000000" w:themeColor="text1"/>
                <w:sz w:val="24"/>
                <w:szCs w:val="24"/>
                <w:lang w:eastAsia="ru-RU"/>
              </w:rPr>
              <w:t xml:space="preserve"> объектов капитального строительства</w:t>
            </w:r>
          </w:p>
        </w:tc>
        <w:tc>
          <w:tcPr>
            <w:tcW w:w="5528" w:type="dxa"/>
            <w:vAlign w:val="center"/>
          </w:tcPr>
          <w:p w14:paraId="201C3990" w14:textId="77777777" w:rsidR="006E55BC" w:rsidRPr="007B6F78" w:rsidRDefault="006E55BC" w:rsidP="006E55BC">
            <w:pPr>
              <w:tabs>
                <w:tab w:val="left" w:pos="-6204"/>
              </w:tabs>
              <w:ind w:firstLine="0"/>
              <w:jc w:val="center"/>
              <w:rPr>
                <w:rFonts w:eastAsia="SimSun"/>
                <w:color w:val="000000" w:themeColor="text1"/>
                <w:sz w:val="24"/>
                <w:szCs w:val="24"/>
                <w:lang w:eastAsia="zh-CN"/>
              </w:rPr>
            </w:pPr>
            <w:r w:rsidRPr="007B6F78">
              <w:rPr>
                <w:rFonts w:eastAsia="Times New Roman"/>
                <w:b/>
                <w:color w:val="000000" w:themeColor="text1"/>
                <w:sz w:val="24"/>
                <w:szCs w:val="24"/>
                <w:lang w:eastAsia="ru-RU"/>
              </w:rPr>
              <w:t>Предельные параметры разрешенного строительства, реконструкции объектов капитального строительства</w:t>
            </w:r>
          </w:p>
        </w:tc>
      </w:tr>
    </w:tbl>
    <w:p w14:paraId="22A2A952" w14:textId="77777777" w:rsidR="006E55BC" w:rsidRPr="007B6F78" w:rsidRDefault="006E55BC" w:rsidP="006E55BC">
      <w:pPr>
        <w:widowControl w:val="0"/>
        <w:ind w:firstLine="426"/>
        <w:jc w:val="center"/>
        <w:rPr>
          <w:rFonts w:eastAsia="Times New Roman"/>
          <w:b/>
          <w:color w:val="000000" w:themeColor="text1"/>
          <w:sz w:val="2"/>
          <w:szCs w:val="2"/>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5528"/>
      </w:tblGrid>
      <w:tr w:rsidR="00B87D33" w:rsidRPr="007B6F78" w14:paraId="27BDC9EF" w14:textId="77777777" w:rsidTr="006E55BC">
        <w:trPr>
          <w:trHeight w:val="20"/>
          <w:tblHeader/>
        </w:trPr>
        <w:tc>
          <w:tcPr>
            <w:tcW w:w="4111" w:type="dxa"/>
            <w:vAlign w:val="center"/>
          </w:tcPr>
          <w:p w14:paraId="554679CB" w14:textId="77777777" w:rsidR="006E55BC" w:rsidRPr="007B6F78" w:rsidRDefault="006E55BC" w:rsidP="006E55BC">
            <w:pPr>
              <w:tabs>
                <w:tab w:val="left" w:pos="-1667"/>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5528" w:type="dxa"/>
            <w:vAlign w:val="center"/>
          </w:tcPr>
          <w:p w14:paraId="0BBB33C5" w14:textId="77777777" w:rsidR="006E55BC" w:rsidRPr="007B6F78" w:rsidRDefault="006E55BC" w:rsidP="006E55BC">
            <w:pPr>
              <w:tabs>
                <w:tab w:val="left" w:pos="-6204"/>
              </w:tabs>
              <w:ind w:firstLine="0"/>
              <w:jc w:val="center"/>
              <w:rPr>
                <w:rFonts w:eastAsia="SimSun"/>
                <w:color w:val="000000" w:themeColor="text1"/>
                <w:sz w:val="24"/>
                <w:szCs w:val="24"/>
                <w:lang w:eastAsia="zh-CN"/>
              </w:rPr>
            </w:pPr>
            <w:r w:rsidRPr="007B6F78">
              <w:rPr>
                <w:rFonts w:eastAsia="Times New Roman"/>
                <w:color w:val="000000" w:themeColor="text1"/>
                <w:sz w:val="24"/>
                <w:szCs w:val="24"/>
                <w:lang w:eastAsia="ru-RU"/>
              </w:rPr>
              <w:t>2</w:t>
            </w:r>
          </w:p>
        </w:tc>
      </w:tr>
      <w:tr w:rsidR="006E55BC" w:rsidRPr="007B6F78" w14:paraId="6A88E1FA" w14:textId="77777777" w:rsidTr="00475054">
        <w:trPr>
          <w:trHeight w:val="20"/>
        </w:trPr>
        <w:tc>
          <w:tcPr>
            <w:tcW w:w="4111" w:type="dxa"/>
          </w:tcPr>
          <w:p w14:paraId="36F8A699" w14:textId="77777777" w:rsidR="006E55BC" w:rsidRPr="007B6F78" w:rsidRDefault="006E55BC" w:rsidP="00475054">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Виды разрешенного использования земельных участков - аналогичны</w:t>
            </w:r>
            <w:r w:rsidRPr="007B6F78">
              <w:rPr>
                <w:rFonts w:eastAsia="Times New Roman"/>
                <w:color w:val="000000" w:themeColor="text1"/>
                <w:sz w:val="24"/>
                <w:szCs w:val="24"/>
                <w:lang w:eastAsia="ru-RU"/>
              </w:rPr>
              <w:t xml:space="preserve"> видам разрешенного использования земельных участков</w:t>
            </w:r>
            <w:r w:rsidRPr="007B6F78">
              <w:rPr>
                <w:rFonts w:eastAsia="SimSun"/>
                <w:color w:val="000000" w:themeColor="text1"/>
                <w:sz w:val="24"/>
                <w:szCs w:val="24"/>
                <w:lang w:eastAsia="zh-CN"/>
              </w:rPr>
              <w:t xml:space="preserve"> с основными и условно разрешенными видами использования;</w:t>
            </w:r>
          </w:p>
          <w:p w14:paraId="7C1C0E13" w14:textId="77777777" w:rsidR="006E55BC" w:rsidRPr="007B6F78" w:rsidRDefault="006E55BC" w:rsidP="00475054">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Для всех видов объектов с основными и условно разрешенными видами использования вспомогательные виды разрешенного использования применяются в </w:t>
            </w:r>
            <w:r w:rsidRPr="007B6F78">
              <w:rPr>
                <w:rFonts w:eastAsia="SimSun"/>
                <w:color w:val="000000" w:themeColor="text1"/>
                <w:sz w:val="24"/>
                <w:szCs w:val="24"/>
                <w:lang w:eastAsia="zh-CN"/>
              </w:rPr>
              <w:lastRenderedPageBreak/>
              <w:t>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B54EE94" w14:textId="77777777" w:rsidR="006E55BC" w:rsidRPr="007B6F78" w:rsidRDefault="006E55BC" w:rsidP="00475054">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4519162" w14:textId="77777777" w:rsidR="006E55BC" w:rsidRPr="007B6F78" w:rsidRDefault="006E55BC" w:rsidP="00475054">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проезды общего пользования;</w:t>
            </w:r>
          </w:p>
          <w:p w14:paraId="284352D7" w14:textId="77777777" w:rsidR="006E55BC" w:rsidRPr="007B6F78" w:rsidRDefault="006E55BC" w:rsidP="00475054">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39CDCDB5" w14:textId="77777777" w:rsidR="006E55BC" w:rsidRPr="007B6F78" w:rsidRDefault="006E55BC" w:rsidP="00475054">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благоустроенные, в том числе озелененные территории, площадки для отдыха, спортивных занятий;</w:t>
            </w:r>
          </w:p>
          <w:p w14:paraId="27597D29" w14:textId="77777777" w:rsidR="006E55BC" w:rsidRPr="007B6F78" w:rsidRDefault="006E55BC" w:rsidP="00475054">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постройки хозяйственного назначения; </w:t>
            </w:r>
          </w:p>
          <w:p w14:paraId="2F2350A8" w14:textId="77777777" w:rsidR="006E55BC" w:rsidRPr="007B6F78" w:rsidRDefault="006E55BC" w:rsidP="00475054">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площадки хозяйственные, в том числе площадки для мусоросборников;</w:t>
            </w:r>
          </w:p>
          <w:p w14:paraId="60C36528" w14:textId="45F9707C" w:rsidR="006E55BC" w:rsidRPr="007B6F78" w:rsidRDefault="006E55BC" w:rsidP="00475054">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w:t>
            </w:r>
            <w:r w:rsidR="005D6489" w:rsidRPr="007B6F78">
              <w:rPr>
                <w:rFonts w:eastAsia="SimSun"/>
                <w:color w:val="000000" w:themeColor="text1"/>
                <w:sz w:val="24"/>
                <w:szCs w:val="24"/>
                <w:lang w:eastAsia="zh-CN"/>
              </w:rPr>
              <w:t>пожарную</w:t>
            </w:r>
          </w:p>
        </w:tc>
        <w:tc>
          <w:tcPr>
            <w:tcW w:w="5528" w:type="dxa"/>
          </w:tcPr>
          <w:p w14:paraId="5F8079BC" w14:textId="77777777" w:rsidR="00F01373" w:rsidRPr="007B6F78" w:rsidRDefault="00F01373" w:rsidP="00F01373">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Минимальная площадь земельных участков                          1 кв. м.</w:t>
            </w:r>
          </w:p>
          <w:p w14:paraId="5ECAFF08" w14:textId="77777777" w:rsidR="00F01373" w:rsidRPr="007B6F78" w:rsidRDefault="00F01373" w:rsidP="00F01373">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2CA6B8AA" w14:textId="77777777" w:rsidR="00F01373" w:rsidRPr="007B6F78" w:rsidRDefault="00F01373" w:rsidP="00F01373">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 ширина земельных участков вдоль фронта улицы (проезда) - 1 м/не подлежит </w:t>
            </w:r>
            <w:r w:rsidRPr="007B6F78">
              <w:rPr>
                <w:rFonts w:eastAsia="SimSun"/>
                <w:color w:val="000000" w:themeColor="text1"/>
                <w:sz w:val="24"/>
                <w:szCs w:val="24"/>
                <w:lang w:eastAsia="zh-CN"/>
              </w:rPr>
              <w:lastRenderedPageBreak/>
              <w:t>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30714AC" w14:textId="77777777" w:rsidR="00F01373" w:rsidRPr="007B6F78" w:rsidRDefault="00F01373" w:rsidP="00F01373">
            <w:pPr>
              <w:ind w:firstLine="0"/>
              <w:jc w:val="left"/>
              <w:rPr>
                <w:color w:val="000000" w:themeColor="text1"/>
                <w:sz w:val="24"/>
                <w:szCs w:val="24"/>
              </w:rPr>
            </w:pPr>
            <w:r w:rsidRPr="007B6F78">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11B0C5D5" w14:textId="77777777" w:rsidR="00F01373" w:rsidRPr="007B6F78" w:rsidRDefault="00F01373" w:rsidP="00F01373">
            <w:pPr>
              <w:ind w:firstLine="0"/>
              <w:jc w:val="left"/>
              <w:rPr>
                <w:color w:val="000000" w:themeColor="text1"/>
                <w:sz w:val="24"/>
                <w:szCs w:val="24"/>
              </w:rPr>
            </w:pPr>
            <w:r w:rsidRPr="007B6F78">
              <w:rPr>
                <w:color w:val="000000" w:themeColor="text1"/>
                <w:sz w:val="24"/>
                <w:szCs w:val="24"/>
              </w:rPr>
              <w:t>Минимальные отступы от границ земельных участков - 1 м.</w:t>
            </w:r>
          </w:p>
          <w:p w14:paraId="45A22A76" w14:textId="77777777" w:rsidR="00F01373" w:rsidRPr="007B6F78" w:rsidRDefault="00F01373" w:rsidP="00F01373">
            <w:pPr>
              <w:tabs>
                <w:tab w:val="left" w:pos="-6204"/>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2CB65934" w14:textId="77777777" w:rsidR="006E55BC" w:rsidRPr="007B6F78" w:rsidRDefault="006E55BC" w:rsidP="005D6489">
            <w:pPr>
              <w:ind w:firstLine="0"/>
              <w:jc w:val="left"/>
              <w:rPr>
                <w:rFonts w:eastAsia="SimSun"/>
                <w:color w:val="000000" w:themeColor="text1"/>
                <w:sz w:val="24"/>
                <w:szCs w:val="24"/>
                <w:lang w:eastAsia="zh-CN"/>
              </w:rPr>
            </w:pPr>
          </w:p>
        </w:tc>
      </w:tr>
    </w:tbl>
    <w:p w14:paraId="2052159B" w14:textId="77777777" w:rsidR="006E55BC" w:rsidRPr="007B6F78" w:rsidRDefault="006E55BC" w:rsidP="00C15D4B">
      <w:pPr>
        <w:suppressAutoHyphens/>
        <w:autoSpaceDE w:val="0"/>
        <w:ind w:firstLine="0"/>
        <w:rPr>
          <w:rFonts w:eastAsia="SimSun"/>
          <w:color w:val="000000" w:themeColor="text1"/>
          <w:sz w:val="27"/>
          <w:szCs w:val="27"/>
          <w:lang w:eastAsia="zh-CN"/>
        </w:rPr>
      </w:pPr>
    </w:p>
    <w:p w14:paraId="6CE00362" w14:textId="77777777" w:rsidR="005D6489" w:rsidRPr="007B6F78" w:rsidRDefault="005D6489" w:rsidP="005D6489">
      <w:pPr>
        <w:ind w:firstLine="709"/>
        <w:rPr>
          <w:bCs/>
          <w:color w:val="000000" w:themeColor="text1"/>
          <w:sz w:val="27"/>
          <w:szCs w:val="27"/>
        </w:rPr>
      </w:pPr>
      <w:r w:rsidRPr="007B6F78">
        <w:rPr>
          <w:bCs/>
          <w:color w:val="000000" w:themeColor="text1"/>
          <w:sz w:val="27"/>
          <w:szCs w:val="27"/>
        </w:rPr>
        <w:t>После проведения реконструкции или перепрофилирования объекта санитарно-защитная зона для него должна быть подтверждена результатами расчетов.</w:t>
      </w:r>
    </w:p>
    <w:p w14:paraId="68EEBEEF" w14:textId="77777777" w:rsidR="005D6489" w:rsidRPr="007B6F78" w:rsidRDefault="005D6489" w:rsidP="005D6489">
      <w:pPr>
        <w:ind w:firstLine="709"/>
        <w:rPr>
          <w:color w:val="000000" w:themeColor="text1"/>
          <w:sz w:val="27"/>
          <w:szCs w:val="27"/>
        </w:rPr>
      </w:pPr>
      <w:r w:rsidRPr="007B6F78">
        <w:rPr>
          <w:color w:val="000000" w:themeColor="text1"/>
          <w:sz w:val="27"/>
          <w:szCs w:val="27"/>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14:paraId="2A1FCC3D" w14:textId="77777777" w:rsidR="005D6489" w:rsidRPr="007B6F78" w:rsidRDefault="005D6489" w:rsidP="005D6489">
      <w:pPr>
        <w:ind w:firstLine="709"/>
        <w:rPr>
          <w:color w:val="000000" w:themeColor="text1"/>
          <w:sz w:val="27"/>
          <w:szCs w:val="27"/>
        </w:rPr>
      </w:pPr>
      <w:r w:rsidRPr="007B6F78">
        <w:rPr>
          <w:color w:val="000000" w:themeColor="text1"/>
          <w:sz w:val="27"/>
          <w:szCs w:val="27"/>
        </w:rPr>
        <w:t>на 10 постов - 1,0 га;</w:t>
      </w:r>
    </w:p>
    <w:p w14:paraId="20EB0BD7" w14:textId="77777777" w:rsidR="005D6489" w:rsidRPr="007B6F78" w:rsidRDefault="005D6489" w:rsidP="005D6489">
      <w:pPr>
        <w:ind w:firstLine="709"/>
        <w:rPr>
          <w:color w:val="000000" w:themeColor="text1"/>
          <w:sz w:val="27"/>
          <w:szCs w:val="27"/>
        </w:rPr>
      </w:pPr>
      <w:r w:rsidRPr="007B6F78">
        <w:rPr>
          <w:color w:val="000000" w:themeColor="text1"/>
          <w:sz w:val="27"/>
          <w:szCs w:val="27"/>
        </w:rPr>
        <w:t>на 15 постов - 1,5 га;</w:t>
      </w:r>
    </w:p>
    <w:p w14:paraId="7431FC1D" w14:textId="77777777" w:rsidR="005D6489" w:rsidRPr="007B6F78" w:rsidRDefault="005D6489" w:rsidP="005D6489">
      <w:pPr>
        <w:ind w:firstLine="709"/>
        <w:rPr>
          <w:color w:val="000000" w:themeColor="text1"/>
          <w:sz w:val="27"/>
          <w:szCs w:val="27"/>
        </w:rPr>
      </w:pPr>
      <w:r w:rsidRPr="007B6F78">
        <w:rPr>
          <w:color w:val="000000" w:themeColor="text1"/>
          <w:sz w:val="27"/>
          <w:szCs w:val="27"/>
        </w:rPr>
        <w:t>на 25 постов - 2,0 га;</w:t>
      </w:r>
    </w:p>
    <w:p w14:paraId="3CA1C98A" w14:textId="77777777" w:rsidR="005D6489" w:rsidRPr="007B6F78" w:rsidRDefault="005D6489" w:rsidP="005D6489">
      <w:pPr>
        <w:ind w:firstLine="709"/>
        <w:rPr>
          <w:color w:val="000000" w:themeColor="text1"/>
          <w:sz w:val="27"/>
          <w:szCs w:val="27"/>
        </w:rPr>
      </w:pPr>
      <w:r w:rsidRPr="007B6F78">
        <w:rPr>
          <w:color w:val="000000" w:themeColor="text1"/>
          <w:sz w:val="27"/>
          <w:szCs w:val="27"/>
        </w:rPr>
        <w:t>на 40 постов - 3,5 га.</w:t>
      </w:r>
    </w:p>
    <w:p w14:paraId="25BD8747" w14:textId="77777777" w:rsidR="005D6489" w:rsidRPr="007B6F78" w:rsidRDefault="005D6489" w:rsidP="005D6489">
      <w:pPr>
        <w:ind w:firstLine="709"/>
        <w:rPr>
          <w:color w:val="000000" w:themeColor="text1"/>
          <w:sz w:val="27"/>
          <w:szCs w:val="27"/>
        </w:rPr>
      </w:pPr>
      <w:r w:rsidRPr="007B6F78">
        <w:rPr>
          <w:color w:val="000000" w:themeColor="text1"/>
          <w:sz w:val="27"/>
          <w:szCs w:val="27"/>
        </w:rPr>
        <w:t xml:space="preserve">Расстояния от границы земельного участка станций технического обслуживания до жилых домов, общественных зданий, а также до участков </w:t>
      </w:r>
      <w:r w:rsidRPr="007B6F78">
        <w:rPr>
          <w:color w:val="000000" w:themeColor="text1"/>
          <w:sz w:val="27"/>
          <w:szCs w:val="27"/>
        </w:rPr>
        <w:lastRenderedPageBreak/>
        <w:t xml:space="preserve">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176" w:history="1">
        <w:r w:rsidRPr="007B6F78">
          <w:rPr>
            <w:rStyle w:val="afff0"/>
            <w:color w:val="000000" w:themeColor="text1"/>
            <w:sz w:val="27"/>
            <w:szCs w:val="27"/>
            <w:u w:val="none"/>
          </w:rPr>
          <w:t>таблице</w:t>
        </w:r>
      </w:hyperlink>
      <w:r w:rsidRPr="007B6F78">
        <w:rPr>
          <w:color w:val="000000" w:themeColor="text1"/>
          <w:sz w:val="27"/>
          <w:szCs w:val="27"/>
        </w:rPr>
        <w:t>:</w:t>
      </w:r>
    </w:p>
    <w:p w14:paraId="72FB87F4" w14:textId="06440EF2" w:rsidR="005D6489" w:rsidRPr="007B6F78" w:rsidRDefault="00475054" w:rsidP="00475054">
      <w:pPr>
        <w:ind w:firstLine="709"/>
        <w:jc w:val="right"/>
        <w:rPr>
          <w:color w:val="000000" w:themeColor="text1"/>
          <w:sz w:val="27"/>
          <w:szCs w:val="27"/>
        </w:rPr>
      </w:pPr>
      <w:r w:rsidRPr="007B6F78">
        <w:rPr>
          <w:color w:val="000000" w:themeColor="text1"/>
          <w:sz w:val="27"/>
          <w:szCs w:val="27"/>
        </w:rPr>
        <w:t>(метров)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
      <w:tblGrid>
        <w:gridCol w:w="5085"/>
        <w:gridCol w:w="2544"/>
        <w:gridCol w:w="1999"/>
      </w:tblGrid>
      <w:tr w:rsidR="007B6F78" w:rsidRPr="007B6F78" w14:paraId="2FAF84D0" w14:textId="77777777" w:rsidTr="005D6489">
        <w:trPr>
          <w:trHeight w:val="173"/>
        </w:trPr>
        <w:tc>
          <w:tcPr>
            <w:tcW w:w="2641" w:type="pct"/>
            <w:vMerge w:val="restart"/>
            <w:shd w:val="clear" w:color="auto" w:fill="auto"/>
          </w:tcPr>
          <w:p w14:paraId="369BA1B0" w14:textId="77777777" w:rsidR="005D6489" w:rsidRPr="007B6F78" w:rsidRDefault="005D6489" w:rsidP="005D6489">
            <w:pPr>
              <w:pStyle w:val="aff9"/>
              <w:jc w:val="center"/>
              <w:rPr>
                <w:rFonts w:eastAsia="Times New Roman"/>
                <w:color w:val="000000" w:themeColor="text1"/>
              </w:rPr>
            </w:pPr>
            <w:r w:rsidRPr="007B6F78">
              <w:rPr>
                <w:color w:val="000000" w:themeColor="text1"/>
              </w:rPr>
              <w:t>Здания, до которых определяется расстояние</w:t>
            </w:r>
          </w:p>
        </w:tc>
        <w:tc>
          <w:tcPr>
            <w:tcW w:w="2359" w:type="pct"/>
            <w:gridSpan w:val="2"/>
            <w:shd w:val="clear" w:color="auto" w:fill="auto"/>
          </w:tcPr>
          <w:p w14:paraId="0B96B522" w14:textId="77777777" w:rsidR="005D6489" w:rsidRPr="007B6F78" w:rsidRDefault="005D6489" w:rsidP="005D6489">
            <w:pPr>
              <w:pStyle w:val="aff9"/>
              <w:jc w:val="center"/>
              <w:rPr>
                <w:color w:val="000000" w:themeColor="text1"/>
              </w:rPr>
            </w:pPr>
            <w:r w:rsidRPr="007B6F78">
              <w:rPr>
                <w:color w:val="000000" w:themeColor="text1"/>
              </w:rPr>
              <w:t>Расстояние, м</w:t>
            </w:r>
          </w:p>
        </w:tc>
      </w:tr>
      <w:tr w:rsidR="007B6F78" w:rsidRPr="007B6F78" w14:paraId="0C771633" w14:textId="77777777" w:rsidTr="005D6489">
        <w:trPr>
          <w:trHeight w:val="163"/>
        </w:trPr>
        <w:tc>
          <w:tcPr>
            <w:tcW w:w="2641" w:type="pct"/>
            <w:vMerge/>
            <w:shd w:val="clear" w:color="auto" w:fill="auto"/>
            <w:vAlign w:val="center"/>
          </w:tcPr>
          <w:p w14:paraId="7B86E086" w14:textId="77777777" w:rsidR="005D6489" w:rsidRPr="007B6F78" w:rsidRDefault="005D6489" w:rsidP="005D6489">
            <w:pPr>
              <w:pStyle w:val="aff9"/>
              <w:rPr>
                <w:color w:val="000000" w:themeColor="text1"/>
              </w:rPr>
            </w:pPr>
          </w:p>
        </w:tc>
        <w:tc>
          <w:tcPr>
            <w:tcW w:w="2359" w:type="pct"/>
            <w:gridSpan w:val="2"/>
            <w:shd w:val="clear" w:color="auto" w:fill="auto"/>
          </w:tcPr>
          <w:p w14:paraId="00606108" w14:textId="77777777" w:rsidR="005D6489" w:rsidRPr="007B6F78" w:rsidRDefault="005D6489" w:rsidP="005D6489">
            <w:pPr>
              <w:pStyle w:val="aff9"/>
              <w:jc w:val="center"/>
              <w:rPr>
                <w:color w:val="000000" w:themeColor="text1"/>
              </w:rPr>
            </w:pPr>
            <w:r w:rsidRPr="007B6F78">
              <w:rPr>
                <w:color w:val="000000" w:themeColor="text1"/>
              </w:rPr>
              <w:t>от станций технического обслуживания при числе постов</w:t>
            </w:r>
          </w:p>
        </w:tc>
      </w:tr>
      <w:tr w:rsidR="007B6F78" w:rsidRPr="007B6F78" w14:paraId="22861896" w14:textId="77777777" w:rsidTr="005D6489">
        <w:tc>
          <w:tcPr>
            <w:tcW w:w="2641" w:type="pct"/>
            <w:vMerge/>
            <w:shd w:val="clear" w:color="auto" w:fill="auto"/>
            <w:vAlign w:val="center"/>
          </w:tcPr>
          <w:p w14:paraId="4F9B4F09" w14:textId="77777777" w:rsidR="005D6489" w:rsidRPr="007B6F78" w:rsidRDefault="005D6489" w:rsidP="005D6489">
            <w:pPr>
              <w:pStyle w:val="aff9"/>
              <w:rPr>
                <w:color w:val="000000" w:themeColor="text1"/>
              </w:rPr>
            </w:pPr>
          </w:p>
        </w:tc>
        <w:tc>
          <w:tcPr>
            <w:tcW w:w="1321" w:type="pct"/>
            <w:shd w:val="clear" w:color="auto" w:fill="auto"/>
          </w:tcPr>
          <w:p w14:paraId="1433F071" w14:textId="3B7A0FE0" w:rsidR="005D6489" w:rsidRPr="007B6F78" w:rsidRDefault="005D6489" w:rsidP="000011C6">
            <w:pPr>
              <w:pStyle w:val="aff9"/>
              <w:jc w:val="center"/>
              <w:rPr>
                <w:color w:val="000000" w:themeColor="text1"/>
              </w:rPr>
            </w:pPr>
            <w:r w:rsidRPr="007B6F78">
              <w:rPr>
                <w:color w:val="000000" w:themeColor="text1"/>
              </w:rPr>
              <w:t>10 и менее</w:t>
            </w:r>
          </w:p>
        </w:tc>
        <w:tc>
          <w:tcPr>
            <w:tcW w:w="1038" w:type="pct"/>
            <w:shd w:val="clear" w:color="auto" w:fill="auto"/>
          </w:tcPr>
          <w:p w14:paraId="279BE3FD" w14:textId="54BFE99A" w:rsidR="005D6489" w:rsidRPr="007B6F78" w:rsidRDefault="005D6489" w:rsidP="000011C6">
            <w:pPr>
              <w:pStyle w:val="aff9"/>
              <w:jc w:val="center"/>
              <w:rPr>
                <w:color w:val="000000" w:themeColor="text1"/>
              </w:rPr>
            </w:pPr>
            <w:r w:rsidRPr="007B6F78">
              <w:rPr>
                <w:color w:val="000000" w:themeColor="text1"/>
              </w:rPr>
              <w:t>11 - 30</w:t>
            </w:r>
          </w:p>
        </w:tc>
      </w:tr>
      <w:tr w:rsidR="007B6F78" w:rsidRPr="007B6F78" w14:paraId="4F389B62" w14:textId="77777777" w:rsidTr="005D6489">
        <w:tc>
          <w:tcPr>
            <w:tcW w:w="2641" w:type="pct"/>
            <w:shd w:val="clear" w:color="auto" w:fill="auto"/>
          </w:tcPr>
          <w:p w14:paraId="1F2DC916" w14:textId="0F1B43FC" w:rsidR="00425EB9" w:rsidRPr="007B6F78" w:rsidRDefault="00425EB9" w:rsidP="00425EB9">
            <w:pPr>
              <w:pStyle w:val="affb"/>
              <w:jc w:val="center"/>
              <w:rPr>
                <w:color w:val="000000" w:themeColor="text1"/>
              </w:rPr>
            </w:pPr>
            <w:r w:rsidRPr="007B6F78">
              <w:rPr>
                <w:color w:val="000000" w:themeColor="text1"/>
              </w:rPr>
              <w:t>1</w:t>
            </w:r>
          </w:p>
        </w:tc>
        <w:tc>
          <w:tcPr>
            <w:tcW w:w="1321" w:type="pct"/>
            <w:shd w:val="clear" w:color="auto" w:fill="auto"/>
          </w:tcPr>
          <w:p w14:paraId="3A881A33" w14:textId="5EFFB312" w:rsidR="00425EB9" w:rsidRPr="007B6F78" w:rsidRDefault="00425EB9" w:rsidP="005D6489">
            <w:pPr>
              <w:pStyle w:val="affb"/>
              <w:jc w:val="center"/>
              <w:rPr>
                <w:color w:val="000000" w:themeColor="text1"/>
              </w:rPr>
            </w:pPr>
            <w:r w:rsidRPr="007B6F78">
              <w:rPr>
                <w:color w:val="000000" w:themeColor="text1"/>
              </w:rPr>
              <w:t>2</w:t>
            </w:r>
          </w:p>
        </w:tc>
        <w:tc>
          <w:tcPr>
            <w:tcW w:w="1038" w:type="pct"/>
            <w:shd w:val="clear" w:color="auto" w:fill="auto"/>
          </w:tcPr>
          <w:p w14:paraId="1261DBC4" w14:textId="7A19F330" w:rsidR="00425EB9" w:rsidRPr="007B6F78" w:rsidRDefault="00425EB9" w:rsidP="005D6489">
            <w:pPr>
              <w:pStyle w:val="affb"/>
              <w:jc w:val="center"/>
              <w:rPr>
                <w:color w:val="000000" w:themeColor="text1"/>
              </w:rPr>
            </w:pPr>
            <w:r w:rsidRPr="007B6F78">
              <w:rPr>
                <w:color w:val="000000" w:themeColor="text1"/>
              </w:rPr>
              <w:t>3</w:t>
            </w:r>
          </w:p>
        </w:tc>
      </w:tr>
      <w:tr w:rsidR="007B6F78" w:rsidRPr="007B6F78" w14:paraId="3B0DE530" w14:textId="77777777" w:rsidTr="005D6489">
        <w:tc>
          <w:tcPr>
            <w:tcW w:w="2641" w:type="pct"/>
            <w:shd w:val="clear" w:color="auto" w:fill="auto"/>
          </w:tcPr>
          <w:p w14:paraId="0D69E466" w14:textId="77777777" w:rsidR="005D6489" w:rsidRPr="007B6F78" w:rsidRDefault="005D6489" w:rsidP="005D6489">
            <w:pPr>
              <w:pStyle w:val="affb"/>
              <w:rPr>
                <w:color w:val="000000" w:themeColor="text1"/>
              </w:rPr>
            </w:pPr>
            <w:r w:rsidRPr="007B6F78">
              <w:rPr>
                <w:color w:val="000000" w:themeColor="text1"/>
              </w:rPr>
              <w:t xml:space="preserve">Жилые дома,                                    </w:t>
            </w:r>
          </w:p>
        </w:tc>
        <w:tc>
          <w:tcPr>
            <w:tcW w:w="1321" w:type="pct"/>
            <w:shd w:val="clear" w:color="auto" w:fill="auto"/>
          </w:tcPr>
          <w:p w14:paraId="326BCF7C" w14:textId="77777777" w:rsidR="005D6489" w:rsidRPr="007B6F78" w:rsidRDefault="005D6489" w:rsidP="005D6489">
            <w:pPr>
              <w:pStyle w:val="affb"/>
              <w:jc w:val="center"/>
              <w:rPr>
                <w:color w:val="000000" w:themeColor="text1"/>
              </w:rPr>
            </w:pPr>
            <w:r w:rsidRPr="007B6F78">
              <w:rPr>
                <w:color w:val="000000" w:themeColor="text1"/>
              </w:rPr>
              <w:t>15</w:t>
            </w:r>
          </w:p>
        </w:tc>
        <w:tc>
          <w:tcPr>
            <w:tcW w:w="1038" w:type="pct"/>
            <w:shd w:val="clear" w:color="auto" w:fill="auto"/>
          </w:tcPr>
          <w:p w14:paraId="6D0384E3" w14:textId="77777777" w:rsidR="005D6489" w:rsidRPr="007B6F78" w:rsidRDefault="005D6489" w:rsidP="005D6489">
            <w:pPr>
              <w:pStyle w:val="affb"/>
              <w:jc w:val="center"/>
              <w:rPr>
                <w:color w:val="000000" w:themeColor="text1"/>
              </w:rPr>
            </w:pPr>
            <w:r w:rsidRPr="007B6F78">
              <w:rPr>
                <w:color w:val="000000" w:themeColor="text1"/>
              </w:rPr>
              <w:t>25</w:t>
            </w:r>
          </w:p>
        </w:tc>
      </w:tr>
      <w:tr w:rsidR="007B6F78" w:rsidRPr="007B6F78" w14:paraId="309AB392" w14:textId="77777777" w:rsidTr="005D6489">
        <w:tc>
          <w:tcPr>
            <w:tcW w:w="2641" w:type="pct"/>
            <w:shd w:val="clear" w:color="auto" w:fill="auto"/>
          </w:tcPr>
          <w:p w14:paraId="1F1E2B7F" w14:textId="77777777" w:rsidR="005D6489" w:rsidRPr="007B6F78" w:rsidRDefault="005D6489" w:rsidP="005D6489">
            <w:pPr>
              <w:pStyle w:val="affb"/>
              <w:rPr>
                <w:color w:val="000000" w:themeColor="text1"/>
              </w:rPr>
            </w:pPr>
            <w:r w:rsidRPr="007B6F78">
              <w:rPr>
                <w:color w:val="000000" w:themeColor="text1"/>
              </w:rPr>
              <w:t xml:space="preserve">в том числе торцы жилых домов без окон         </w:t>
            </w:r>
          </w:p>
        </w:tc>
        <w:tc>
          <w:tcPr>
            <w:tcW w:w="1321" w:type="pct"/>
            <w:shd w:val="clear" w:color="auto" w:fill="auto"/>
          </w:tcPr>
          <w:p w14:paraId="63775E6F" w14:textId="77777777" w:rsidR="005D6489" w:rsidRPr="007B6F78" w:rsidRDefault="005D6489" w:rsidP="005D6489">
            <w:pPr>
              <w:pStyle w:val="affb"/>
              <w:jc w:val="center"/>
              <w:rPr>
                <w:color w:val="000000" w:themeColor="text1"/>
              </w:rPr>
            </w:pPr>
            <w:r w:rsidRPr="007B6F78">
              <w:rPr>
                <w:color w:val="000000" w:themeColor="text1"/>
              </w:rPr>
              <w:t>15</w:t>
            </w:r>
          </w:p>
        </w:tc>
        <w:tc>
          <w:tcPr>
            <w:tcW w:w="1038" w:type="pct"/>
            <w:shd w:val="clear" w:color="auto" w:fill="auto"/>
          </w:tcPr>
          <w:p w14:paraId="756EA41C" w14:textId="77777777" w:rsidR="005D6489" w:rsidRPr="007B6F78" w:rsidRDefault="005D6489" w:rsidP="005D6489">
            <w:pPr>
              <w:pStyle w:val="affb"/>
              <w:jc w:val="center"/>
              <w:rPr>
                <w:color w:val="000000" w:themeColor="text1"/>
              </w:rPr>
            </w:pPr>
            <w:r w:rsidRPr="007B6F78">
              <w:rPr>
                <w:color w:val="000000" w:themeColor="text1"/>
              </w:rPr>
              <w:t>25</w:t>
            </w:r>
          </w:p>
        </w:tc>
      </w:tr>
      <w:tr w:rsidR="007B6F78" w:rsidRPr="007B6F78" w14:paraId="10CDB975" w14:textId="77777777" w:rsidTr="005D6489">
        <w:tc>
          <w:tcPr>
            <w:tcW w:w="2641" w:type="pct"/>
            <w:shd w:val="clear" w:color="auto" w:fill="auto"/>
          </w:tcPr>
          <w:p w14:paraId="39E7A302" w14:textId="77777777" w:rsidR="005D6489" w:rsidRPr="007B6F78" w:rsidRDefault="005D6489" w:rsidP="005D6489">
            <w:pPr>
              <w:pStyle w:val="affb"/>
              <w:rPr>
                <w:color w:val="000000" w:themeColor="text1"/>
              </w:rPr>
            </w:pPr>
            <w:r w:rsidRPr="007B6F78">
              <w:rPr>
                <w:color w:val="000000" w:themeColor="text1"/>
              </w:rPr>
              <w:t xml:space="preserve">Общественные здания                            </w:t>
            </w:r>
          </w:p>
        </w:tc>
        <w:tc>
          <w:tcPr>
            <w:tcW w:w="1321" w:type="pct"/>
            <w:shd w:val="clear" w:color="auto" w:fill="auto"/>
          </w:tcPr>
          <w:p w14:paraId="06655BB2" w14:textId="77777777" w:rsidR="005D6489" w:rsidRPr="007B6F78" w:rsidRDefault="005D6489" w:rsidP="005D6489">
            <w:pPr>
              <w:pStyle w:val="affb"/>
              <w:jc w:val="center"/>
              <w:rPr>
                <w:color w:val="000000" w:themeColor="text1"/>
              </w:rPr>
            </w:pPr>
            <w:r w:rsidRPr="007B6F78">
              <w:rPr>
                <w:color w:val="000000" w:themeColor="text1"/>
              </w:rPr>
              <w:t>15</w:t>
            </w:r>
          </w:p>
        </w:tc>
        <w:tc>
          <w:tcPr>
            <w:tcW w:w="1038" w:type="pct"/>
            <w:shd w:val="clear" w:color="auto" w:fill="auto"/>
          </w:tcPr>
          <w:p w14:paraId="797B7894" w14:textId="77777777" w:rsidR="005D6489" w:rsidRPr="007B6F78" w:rsidRDefault="005D6489" w:rsidP="005D6489">
            <w:pPr>
              <w:pStyle w:val="affb"/>
              <w:jc w:val="center"/>
              <w:rPr>
                <w:color w:val="000000" w:themeColor="text1"/>
              </w:rPr>
            </w:pPr>
            <w:r w:rsidRPr="007B6F78">
              <w:rPr>
                <w:color w:val="000000" w:themeColor="text1"/>
              </w:rPr>
              <w:t>20</w:t>
            </w:r>
          </w:p>
        </w:tc>
      </w:tr>
      <w:tr w:rsidR="007B6F78" w:rsidRPr="007B6F78" w14:paraId="4B0D378B" w14:textId="77777777" w:rsidTr="005D6489">
        <w:trPr>
          <w:trHeight w:val="156"/>
        </w:trPr>
        <w:tc>
          <w:tcPr>
            <w:tcW w:w="2641" w:type="pct"/>
            <w:shd w:val="clear" w:color="auto" w:fill="auto"/>
          </w:tcPr>
          <w:p w14:paraId="3F50825D" w14:textId="77777777" w:rsidR="005D6489" w:rsidRPr="007B6F78" w:rsidRDefault="005D6489" w:rsidP="005D6489">
            <w:pPr>
              <w:pStyle w:val="affb"/>
              <w:rPr>
                <w:color w:val="000000" w:themeColor="text1"/>
              </w:rPr>
            </w:pPr>
            <w:r w:rsidRPr="007B6F78">
              <w:rPr>
                <w:color w:val="000000" w:themeColor="text1"/>
              </w:rPr>
              <w:t xml:space="preserve">Общеобразовательные школы и дошкольные образовательные учреждения                     </w:t>
            </w:r>
          </w:p>
        </w:tc>
        <w:tc>
          <w:tcPr>
            <w:tcW w:w="1321" w:type="pct"/>
            <w:shd w:val="clear" w:color="auto" w:fill="auto"/>
          </w:tcPr>
          <w:p w14:paraId="0EA600DB" w14:textId="77777777" w:rsidR="005D6489" w:rsidRPr="007B6F78" w:rsidRDefault="005D6489" w:rsidP="005D6489">
            <w:pPr>
              <w:pStyle w:val="affb"/>
              <w:jc w:val="center"/>
              <w:rPr>
                <w:color w:val="000000" w:themeColor="text1"/>
              </w:rPr>
            </w:pPr>
            <w:r w:rsidRPr="007B6F78">
              <w:rPr>
                <w:color w:val="000000" w:themeColor="text1"/>
              </w:rPr>
              <w:t>50</w:t>
            </w:r>
          </w:p>
        </w:tc>
        <w:tc>
          <w:tcPr>
            <w:tcW w:w="1038" w:type="pct"/>
            <w:shd w:val="clear" w:color="auto" w:fill="auto"/>
          </w:tcPr>
          <w:p w14:paraId="117B8796" w14:textId="77777777" w:rsidR="005D6489" w:rsidRPr="007B6F78" w:rsidRDefault="00005EED" w:rsidP="005D6489">
            <w:pPr>
              <w:pStyle w:val="affb"/>
              <w:jc w:val="center"/>
              <w:rPr>
                <w:color w:val="000000" w:themeColor="text1"/>
              </w:rPr>
            </w:pPr>
            <w:hyperlink r:id="rId177" w:history="1">
              <w:r w:rsidR="005D6489" w:rsidRPr="007B6F78">
                <w:rPr>
                  <w:rStyle w:val="afff0"/>
                  <w:color w:val="000000" w:themeColor="text1"/>
                </w:rPr>
                <w:t>&lt;*&gt;</w:t>
              </w:r>
            </w:hyperlink>
          </w:p>
        </w:tc>
      </w:tr>
      <w:tr w:rsidR="007B6F78" w:rsidRPr="007B6F78" w14:paraId="151B9D29" w14:textId="77777777" w:rsidTr="005D6489">
        <w:tc>
          <w:tcPr>
            <w:tcW w:w="2641" w:type="pct"/>
            <w:shd w:val="clear" w:color="auto" w:fill="auto"/>
          </w:tcPr>
          <w:p w14:paraId="5518B639" w14:textId="77777777" w:rsidR="005D6489" w:rsidRPr="007B6F78" w:rsidRDefault="005D6489" w:rsidP="005D6489">
            <w:pPr>
              <w:pStyle w:val="affb"/>
              <w:rPr>
                <w:color w:val="000000" w:themeColor="text1"/>
              </w:rPr>
            </w:pPr>
            <w:r w:rsidRPr="007B6F78">
              <w:rPr>
                <w:color w:val="000000" w:themeColor="text1"/>
              </w:rPr>
              <w:t xml:space="preserve">Лечебные учреждения со стационаром             </w:t>
            </w:r>
          </w:p>
        </w:tc>
        <w:tc>
          <w:tcPr>
            <w:tcW w:w="1321" w:type="pct"/>
            <w:shd w:val="clear" w:color="auto" w:fill="auto"/>
          </w:tcPr>
          <w:p w14:paraId="301383AC" w14:textId="77777777" w:rsidR="005D6489" w:rsidRPr="007B6F78" w:rsidRDefault="005D6489" w:rsidP="005D6489">
            <w:pPr>
              <w:pStyle w:val="affb"/>
              <w:jc w:val="center"/>
              <w:rPr>
                <w:color w:val="000000" w:themeColor="text1"/>
              </w:rPr>
            </w:pPr>
            <w:r w:rsidRPr="007B6F78">
              <w:rPr>
                <w:color w:val="000000" w:themeColor="text1"/>
              </w:rPr>
              <w:t>50</w:t>
            </w:r>
          </w:p>
        </w:tc>
        <w:tc>
          <w:tcPr>
            <w:tcW w:w="1038" w:type="pct"/>
            <w:shd w:val="clear" w:color="auto" w:fill="auto"/>
          </w:tcPr>
          <w:p w14:paraId="77AF2497" w14:textId="77777777" w:rsidR="005D6489" w:rsidRPr="007B6F78" w:rsidRDefault="00005EED" w:rsidP="005D6489">
            <w:pPr>
              <w:pStyle w:val="affb"/>
              <w:jc w:val="center"/>
              <w:rPr>
                <w:color w:val="000000" w:themeColor="text1"/>
              </w:rPr>
            </w:pPr>
            <w:hyperlink r:id="rId178" w:history="1">
              <w:r w:rsidR="005D6489" w:rsidRPr="007B6F78">
                <w:rPr>
                  <w:rStyle w:val="afff0"/>
                  <w:color w:val="000000" w:themeColor="text1"/>
                </w:rPr>
                <w:t>&lt;*&gt;</w:t>
              </w:r>
            </w:hyperlink>
          </w:p>
        </w:tc>
      </w:tr>
    </w:tbl>
    <w:p w14:paraId="5F68DB60" w14:textId="77777777" w:rsidR="005D6489" w:rsidRPr="007B6F78" w:rsidRDefault="005D6489" w:rsidP="005D6489">
      <w:pPr>
        <w:autoSpaceDE w:val="0"/>
        <w:ind w:firstLine="709"/>
        <w:rPr>
          <w:color w:val="000000" w:themeColor="text1"/>
          <w:sz w:val="26"/>
          <w:szCs w:val="26"/>
        </w:rPr>
      </w:pPr>
      <w:r w:rsidRPr="007B6F78">
        <w:rPr>
          <w:color w:val="000000" w:themeColor="text1"/>
          <w:sz w:val="26"/>
          <w:szCs w:val="26"/>
        </w:rPr>
        <w:t>&lt;*&gt; Определяется по согласованию с органами Государственного санитарно-эпидемиологического надзора</w:t>
      </w:r>
    </w:p>
    <w:p w14:paraId="54B4D587" w14:textId="77777777" w:rsidR="005D6489" w:rsidRPr="007B6F78" w:rsidRDefault="005D6489" w:rsidP="005D6489">
      <w:pPr>
        <w:autoSpaceDE w:val="0"/>
        <w:ind w:firstLine="709"/>
        <w:rPr>
          <w:color w:val="000000" w:themeColor="text1"/>
          <w:sz w:val="26"/>
          <w:szCs w:val="26"/>
        </w:rPr>
      </w:pPr>
    </w:p>
    <w:p w14:paraId="38708C36" w14:textId="77777777" w:rsidR="005D6489" w:rsidRPr="007B6F78" w:rsidRDefault="005D6489" w:rsidP="005D6489">
      <w:pPr>
        <w:ind w:firstLine="709"/>
        <w:rPr>
          <w:color w:val="000000" w:themeColor="text1"/>
          <w:sz w:val="27"/>
          <w:szCs w:val="27"/>
        </w:rPr>
      </w:pPr>
      <w:r w:rsidRPr="007B6F78">
        <w:rPr>
          <w:color w:val="000000" w:themeColor="text1"/>
          <w:sz w:val="27"/>
          <w:szCs w:val="27"/>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50BFCA3C" w14:textId="77777777" w:rsidR="005D6489" w:rsidRPr="007B6F78" w:rsidRDefault="005D6489" w:rsidP="005D6489">
      <w:pPr>
        <w:ind w:firstLine="709"/>
        <w:rPr>
          <w:color w:val="000000" w:themeColor="text1"/>
          <w:sz w:val="27"/>
          <w:szCs w:val="27"/>
        </w:rPr>
      </w:pPr>
      <w:r w:rsidRPr="007B6F78">
        <w:rPr>
          <w:color w:val="000000" w:themeColor="text1"/>
          <w:sz w:val="27"/>
          <w:szCs w:val="27"/>
        </w:rPr>
        <w:t>на 2 колонки - 0,1 га;</w:t>
      </w:r>
    </w:p>
    <w:p w14:paraId="68BE38BC" w14:textId="77777777" w:rsidR="005D6489" w:rsidRPr="007B6F78" w:rsidRDefault="005D6489" w:rsidP="005D6489">
      <w:pPr>
        <w:ind w:firstLine="709"/>
        <w:rPr>
          <w:color w:val="000000" w:themeColor="text1"/>
          <w:sz w:val="27"/>
          <w:szCs w:val="27"/>
        </w:rPr>
      </w:pPr>
      <w:r w:rsidRPr="007B6F78">
        <w:rPr>
          <w:color w:val="000000" w:themeColor="text1"/>
          <w:sz w:val="27"/>
          <w:szCs w:val="27"/>
        </w:rPr>
        <w:t>на 5 колонок - 0,2 га;</w:t>
      </w:r>
    </w:p>
    <w:p w14:paraId="64937570" w14:textId="77777777" w:rsidR="005D6489" w:rsidRPr="007B6F78" w:rsidRDefault="005D6489" w:rsidP="005D6489">
      <w:pPr>
        <w:ind w:firstLine="709"/>
        <w:rPr>
          <w:color w:val="000000" w:themeColor="text1"/>
          <w:sz w:val="27"/>
          <w:szCs w:val="27"/>
        </w:rPr>
      </w:pPr>
      <w:r w:rsidRPr="007B6F78">
        <w:rPr>
          <w:color w:val="000000" w:themeColor="text1"/>
          <w:sz w:val="27"/>
          <w:szCs w:val="27"/>
        </w:rPr>
        <w:t>на 7 колонок - 0,3 га;</w:t>
      </w:r>
    </w:p>
    <w:p w14:paraId="080D2E2C" w14:textId="77777777" w:rsidR="005D6489" w:rsidRPr="007B6F78" w:rsidRDefault="005D6489" w:rsidP="005D6489">
      <w:pPr>
        <w:ind w:firstLine="709"/>
        <w:rPr>
          <w:color w:val="000000" w:themeColor="text1"/>
          <w:sz w:val="27"/>
          <w:szCs w:val="27"/>
        </w:rPr>
      </w:pPr>
      <w:r w:rsidRPr="007B6F78">
        <w:rPr>
          <w:color w:val="000000" w:themeColor="text1"/>
          <w:sz w:val="27"/>
          <w:szCs w:val="27"/>
        </w:rPr>
        <w:t>на 9 колонок - 0,35 га;</w:t>
      </w:r>
    </w:p>
    <w:p w14:paraId="7CB0F159" w14:textId="77777777" w:rsidR="005D6489" w:rsidRPr="007B6F78" w:rsidRDefault="005D6489" w:rsidP="005D6489">
      <w:pPr>
        <w:ind w:firstLine="709"/>
        <w:rPr>
          <w:color w:val="000000" w:themeColor="text1"/>
          <w:sz w:val="27"/>
          <w:szCs w:val="27"/>
        </w:rPr>
      </w:pPr>
      <w:r w:rsidRPr="007B6F78">
        <w:rPr>
          <w:color w:val="000000" w:themeColor="text1"/>
          <w:sz w:val="27"/>
          <w:szCs w:val="27"/>
        </w:rPr>
        <w:t>на 11 колонок - 0,4 га.</w:t>
      </w:r>
    </w:p>
    <w:p w14:paraId="2B27D958" w14:textId="77777777" w:rsidR="005D6489" w:rsidRPr="007B6F78" w:rsidRDefault="005D6489" w:rsidP="005D6489">
      <w:pPr>
        <w:ind w:firstLine="709"/>
        <w:rPr>
          <w:color w:val="000000" w:themeColor="text1"/>
          <w:sz w:val="26"/>
          <w:szCs w:val="26"/>
        </w:rPr>
      </w:pPr>
      <w:r w:rsidRPr="007B6F78">
        <w:rPr>
          <w:color w:val="000000" w:themeColor="text1"/>
          <w:sz w:val="27"/>
          <w:szCs w:val="27"/>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w:t>
      </w:r>
      <w:r w:rsidRPr="007B6F78">
        <w:rPr>
          <w:color w:val="000000" w:themeColor="text1"/>
          <w:sz w:val="26"/>
          <w:szCs w:val="26"/>
        </w:rPr>
        <w:t xml:space="preserve"> технического обслуживания автомобилей до границ земельных участков</w:t>
      </w:r>
      <w:r w:rsidRPr="007B6F78">
        <w:rPr>
          <w:color w:val="000000" w:themeColor="text1"/>
          <w:sz w:val="27"/>
          <w:szCs w:val="27"/>
        </w:rPr>
        <w:t xml:space="preserve"> </w:t>
      </w:r>
      <w:r w:rsidRPr="007B6F78">
        <w:rPr>
          <w:color w:val="000000" w:themeColor="text1"/>
          <w:sz w:val="26"/>
          <w:szCs w:val="26"/>
        </w:rPr>
        <w:t>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32C9E21B" w14:textId="77777777" w:rsidR="005D6489" w:rsidRPr="007B6F78" w:rsidRDefault="005D6489" w:rsidP="005D6489">
      <w:pPr>
        <w:ind w:firstLine="709"/>
        <w:rPr>
          <w:color w:val="000000" w:themeColor="text1"/>
          <w:sz w:val="26"/>
          <w:szCs w:val="26"/>
        </w:rPr>
      </w:pPr>
      <w:r w:rsidRPr="007B6F78">
        <w:rPr>
          <w:color w:val="000000" w:themeColor="text1"/>
          <w:sz w:val="26"/>
          <w:szCs w:val="26"/>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05F3F72F" w14:textId="31530420" w:rsidR="005D6489" w:rsidRPr="007B6F78" w:rsidRDefault="005D6489" w:rsidP="005D6489">
      <w:pPr>
        <w:ind w:firstLine="709"/>
        <w:rPr>
          <w:color w:val="000000" w:themeColor="text1"/>
          <w:sz w:val="26"/>
          <w:szCs w:val="26"/>
        </w:rPr>
      </w:pPr>
      <w:r w:rsidRPr="007B6F78">
        <w:rPr>
          <w:color w:val="000000" w:themeColor="text1"/>
          <w:sz w:val="26"/>
          <w:szCs w:val="26"/>
        </w:rPr>
        <w:t>Требования к ограждению земельных участков:</w:t>
      </w:r>
    </w:p>
    <w:p w14:paraId="786E5393" w14:textId="0C0F378B" w:rsidR="00425EB9" w:rsidRPr="007B6F78" w:rsidRDefault="00425EB9" w:rsidP="00425EB9">
      <w:pPr>
        <w:ind w:firstLine="709"/>
        <w:rPr>
          <w:color w:val="000000" w:themeColor="text1"/>
          <w:sz w:val="27"/>
          <w:szCs w:val="27"/>
          <w:lang w:eastAsia="zh-CN"/>
        </w:rPr>
      </w:pPr>
      <w:r w:rsidRPr="007B6F78">
        <w:rPr>
          <w:color w:val="000000" w:themeColor="text1"/>
          <w:sz w:val="26"/>
          <w:szCs w:val="26"/>
          <w:lang w:eastAsia="zh-CN"/>
        </w:rPr>
        <w:t xml:space="preserve">Ограждения следует проектировать только в случаях, когда они требуются по </w:t>
      </w:r>
      <w:r w:rsidR="005D6489" w:rsidRPr="007B6F78">
        <w:rPr>
          <w:color w:val="000000" w:themeColor="text1"/>
          <w:sz w:val="27"/>
          <w:szCs w:val="27"/>
          <w:lang w:eastAsia="zh-CN"/>
        </w:rPr>
        <w:t>условиям эксплуатации и охраны предприятий, зданий и сооружений, охраняемых</w:t>
      </w:r>
    </w:p>
    <w:p w14:paraId="7B5E8396" w14:textId="4AAA21A2" w:rsidR="005D6489" w:rsidRPr="007B6F78" w:rsidRDefault="005D6489" w:rsidP="00425EB9">
      <w:pPr>
        <w:ind w:firstLine="0"/>
        <w:rPr>
          <w:color w:val="000000" w:themeColor="text1"/>
          <w:sz w:val="27"/>
          <w:szCs w:val="27"/>
          <w:lang w:eastAsia="zh-CN"/>
        </w:rPr>
      </w:pPr>
      <w:r w:rsidRPr="007B6F78">
        <w:rPr>
          <w:color w:val="000000" w:themeColor="text1"/>
          <w:sz w:val="27"/>
          <w:szCs w:val="27"/>
          <w:lang w:eastAsia="zh-CN"/>
        </w:rPr>
        <w:t>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73EB1690" w14:textId="77777777" w:rsidR="005D6489" w:rsidRPr="007B6F78" w:rsidRDefault="005D6489" w:rsidP="005D6489">
      <w:pPr>
        <w:ind w:firstLine="709"/>
        <w:rPr>
          <w:color w:val="000000" w:themeColor="text1"/>
          <w:sz w:val="27"/>
          <w:szCs w:val="27"/>
          <w:lang w:eastAsia="zh-CN"/>
        </w:rPr>
      </w:pPr>
      <w:r w:rsidRPr="007B6F78">
        <w:rPr>
          <w:color w:val="000000" w:themeColor="text1"/>
          <w:sz w:val="27"/>
          <w:szCs w:val="27"/>
          <w:lang w:eastAsia="zh-CN"/>
        </w:rPr>
        <w:t>Настоящие Указания не распространяются на проектирование специальных видов ограждений и охранных зон режимных предприятий и объектов, временных ограждений строек.</w:t>
      </w:r>
    </w:p>
    <w:p w14:paraId="1CCD82EF" w14:textId="77777777" w:rsidR="005D6489" w:rsidRPr="007B6F78" w:rsidRDefault="005D6489" w:rsidP="005D6489">
      <w:pPr>
        <w:ind w:firstLine="709"/>
        <w:rPr>
          <w:color w:val="000000" w:themeColor="text1"/>
          <w:sz w:val="27"/>
          <w:szCs w:val="27"/>
        </w:rPr>
      </w:pPr>
      <w:r w:rsidRPr="007B6F78">
        <w:rPr>
          <w:color w:val="000000" w:themeColor="text1"/>
          <w:sz w:val="27"/>
          <w:szCs w:val="27"/>
        </w:rPr>
        <w:t>Ограждения должны быть эстетически привлекательными, иметь устойчивость к загрязнению и запылению и способность к легкой механической очистке.</w:t>
      </w:r>
    </w:p>
    <w:p w14:paraId="1324BE9A" w14:textId="77777777" w:rsidR="005D6489" w:rsidRPr="007B6F78" w:rsidRDefault="005D6489" w:rsidP="005D6489">
      <w:pPr>
        <w:ind w:firstLine="709"/>
        <w:rPr>
          <w:color w:val="000000" w:themeColor="text1"/>
          <w:sz w:val="27"/>
          <w:szCs w:val="27"/>
          <w:lang w:eastAsia="zh-CN"/>
        </w:rPr>
      </w:pPr>
      <w:r w:rsidRPr="007B6F78">
        <w:rPr>
          <w:color w:val="000000" w:themeColor="text1"/>
          <w:sz w:val="27"/>
          <w:szCs w:val="27"/>
          <w:lang w:eastAsia="zh-CN"/>
        </w:rPr>
        <w:lastRenderedPageBreak/>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03B0E122" w14:textId="77777777" w:rsidR="005D6489" w:rsidRPr="007B6F78" w:rsidRDefault="005D6489" w:rsidP="005D6489">
      <w:pPr>
        <w:ind w:firstLine="709"/>
        <w:rPr>
          <w:color w:val="000000" w:themeColor="text1"/>
          <w:sz w:val="27"/>
          <w:szCs w:val="27"/>
          <w:lang w:eastAsia="zh-CN"/>
        </w:rPr>
      </w:pPr>
      <w:r w:rsidRPr="007B6F78">
        <w:rPr>
          <w:color w:val="000000" w:themeColor="text1"/>
          <w:sz w:val="27"/>
          <w:szCs w:val="27"/>
          <w:lang w:eastAsia="zh-CN"/>
        </w:rPr>
        <w:t>Высоту и вид ограждения следует принимать:</w:t>
      </w:r>
    </w:p>
    <w:p w14:paraId="33B977E5" w14:textId="77777777" w:rsidR="005D6489" w:rsidRPr="007B6F78" w:rsidRDefault="005D6489" w:rsidP="005D6489">
      <w:pPr>
        <w:ind w:firstLine="709"/>
        <w:rPr>
          <w:color w:val="000000" w:themeColor="text1"/>
          <w:sz w:val="27"/>
          <w:szCs w:val="27"/>
          <w:lang w:eastAsia="zh-CN"/>
        </w:rPr>
      </w:pPr>
      <w:r w:rsidRPr="007B6F78">
        <w:rPr>
          <w:color w:val="000000" w:themeColor="text1"/>
          <w:sz w:val="27"/>
          <w:szCs w:val="27"/>
          <w:lang w:eastAsia="zh-CN"/>
        </w:rPr>
        <w:t>1) не более 2,0 м, стальная сетка или железобетонное решетчатое;</w:t>
      </w:r>
    </w:p>
    <w:p w14:paraId="6D395BEA" w14:textId="6B588294" w:rsidR="005D6489" w:rsidRPr="007B6F78" w:rsidRDefault="005D6489" w:rsidP="005D6489">
      <w:pPr>
        <w:ind w:firstLine="709"/>
        <w:rPr>
          <w:color w:val="000000" w:themeColor="text1"/>
          <w:sz w:val="27"/>
          <w:szCs w:val="27"/>
          <w:lang w:eastAsia="zh-CN"/>
        </w:rPr>
      </w:pPr>
      <w:r w:rsidRPr="007B6F78">
        <w:rPr>
          <w:color w:val="000000" w:themeColor="text1"/>
          <w:sz w:val="27"/>
          <w:szCs w:val="27"/>
          <w:lang w:eastAsia="zh-CN"/>
        </w:rPr>
        <w:t>2) объекты,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  - не  менее 1,6 м, стальная сетка или железобетонное решетчатое;</w:t>
      </w:r>
    </w:p>
    <w:p w14:paraId="4C880409" w14:textId="77777777" w:rsidR="005D6489" w:rsidRPr="007B6F78" w:rsidRDefault="005D6489" w:rsidP="005D6489">
      <w:pPr>
        <w:ind w:firstLine="709"/>
        <w:rPr>
          <w:color w:val="000000" w:themeColor="text1"/>
          <w:sz w:val="27"/>
          <w:szCs w:val="27"/>
          <w:lang w:eastAsia="zh-CN"/>
        </w:rPr>
      </w:pPr>
      <w:r w:rsidRPr="007B6F78">
        <w:rPr>
          <w:color w:val="000000" w:themeColor="text1"/>
          <w:sz w:val="27"/>
          <w:szCs w:val="27"/>
          <w:lang w:eastAsia="zh-CN"/>
        </w:rPr>
        <w:t>3) охраняемые объекты радиовещания и телевидения - 2 м, стальная сетка.</w:t>
      </w:r>
    </w:p>
    <w:p w14:paraId="190FB9FE" w14:textId="77777777" w:rsidR="005D6489" w:rsidRPr="007B6F78" w:rsidRDefault="005D6489" w:rsidP="005D6489">
      <w:pPr>
        <w:ind w:firstLine="709"/>
        <w:rPr>
          <w:color w:val="000000" w:themeColor="text1"/>
          <w:sz w:val="27"/>
          <w:szCs w:val="27"/>
          <w:lang w:eastAsia="zh-CN"/>
        </w:rPr>
      </w:pPr>
      <w:r w:rsidRPr="007B6F78">
        <w:rPr>
          <w:color w:val="000000" w:themeColor="text1"/>
          <w:sz w:val="27"/>
          <w:szCs w:val="27"/>
          <w:lang w:eastAsia="zh-CN"/>
        </w:rPr>
        <w:t>Устройство оград следует выполнять в соответствии со СНиП III-10-75 «Благоустройство территорий».</w:t>
      </w:r>
    </w:p>
    <w:p w14:paraId="0B5F0E42" w14:textId="77777777" w:rsidR="005D6489" w:rsidRPr="007B6F78" w:rsidRDefault="005D6489" w:rsidP="005D6489">
      <w:pPr>
        <w:ind w:firstLine="709"/>
        <w:rPr>
          <w:color w:val="000000" w:themeColor="text1"/>
          <w:sz w:val="27"/>
          <w:szCs w:val="27"/>
          <w:lang w:eastAsia="zh-CN"/>
        </w:rPr>
      </w:pPr>
      <w:r w:rsidRPr="007B6F78">
        <w:rPr>
          <w:color w:val="000000" w:themeColor="text1"/>
          <w:sz w:val="27"/>
          <w:szCs w:val="27"/>
          <w:lang w:eastAsia="zh-CN"/>
        </w:rPr>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58B2AA4E" w14:textId="77777777" w:rsidR="005D6489" w:rsidRPr="007B6F78" w:rsidRDefault="005D6489" w:rsidP="005D6489">
      <w:pPr>
        <w:ind w:firstLine="709"/>
        <w:rPr>
          <w:color w:val="000000" w:themeColor="text1"/>
          <w:sz w:val="27"/>
          <w:szCs w:val="27"/>
          <w:lang w:eastAsia="zh-CN"/>
        </w:rPr>
      </w:pPr>
      <w:r w:rsidRPr="007B6F78">
        <w:rPr>
          <w:color w:val="000000" w:themeColor="text1"/>
          <w:sz w:val="27"/>
          <w:szCs w:val="27"/>
          <w:lang w:eastAsia="zh-CN"/>
        </w:rPr>
        <w:t>а) в границах территорий общего пользования;</w:t>
      </w:r>
    </w:p>
    <w:p w14:paraId="593C523E" w14:textId="77777777" w:rsidR="005D6489" w:rsidRPr="007B6F78" w:rsidRDefault="005D6489" w:rsidP="005D6489">
      <w:pPr>
        <w:ind w:firstLine="709"/>
        <w:rPr>
          <w:color w:val="000000" w:themeColor="text1"/>
          <w:sz w:val="27"/>
          <w:szCs w:val="27"/>
          <w:lang w:eastAsia="zh-CN"/>
        </w:rPr>
      </w:pPr>
      <w:r w:rsidRPr="007B6F78">
        <w:rPr>
          <w:color w:val="000000" w:themeColor="text1"/>
          <w:sz w:val="27"/>
          <w:szCs w:val="27"/>
          <w:lang w:eastAsia="zh-CN"/>
        </w:rPr>
        <w:t>б) предназначенные для размещения линейных объектов и (или) занятые линейными объектами.</w:t>
      </w:r>
    </w:p>
    <w:p w14:paraId="7A2C018A" w14:textId="41013059" w:rsidR="005D6489" w:rsidRPr="007B6F78" w:rsidRDefault="005D6489" w:rsidP="005D6489">
      <w:pPr>
        <w:ind w:firstLine="709"/>
        <w:rPr>
          <w:color w:val="000000" w:themeColor="text1"/>
          <w:sz w:val="27"/>
          <w:szCs w:val="27"/>
          <w:lang w:eastAsia="zh-CN"/>
        </w:rPr>
      </w:pPr>
      <w:r w:rsidRPr="007B6F78">
        <w:rPr>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544165A" w14:textId="77777777" w:rsidR="005D6489" w:rsidRPr="007B6F78" w:rsidRDefault="005D6489" w:rsidP="005D6489">
      <w:pPr>
        <w:ind w:firstLine="709"/>
        <w:rPr>
          <w:color w:val="000000" w:themeColor="text1"/>
          <w:sz w:val="27"/>
          <w:szCs w:val="27"/>
          <w:lang w:eastAsia="zh-CN"/>
        </w:rPr>
      </w:pPr>
      <w:r w:rsidRPr="007B6F78">
        <w:rPr>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201A410E" w14:textId="77777777" w:rsidR="005D6489" w:rsidRPr="007B6F78" w:rsidRDefault="005D6489" w:rsidP="005D6489">
      <w:pPr>
        <w:ind w:firstLine="709"/>
        <w:jc w:val="left"/>
        <w:rPr>
          <w:rFonts w:eastAsia="SimSun"/>
          <w:color w:val="000000" w:themeColor="text1"/>
          <w:sz w:val="27"/>
          <w:szCs w:val="27"/>
          <w:lang w:eastAsia="zh-CN"/>
        </w:rPr>
      </w:pPr>
      <w:r w:rsidRPr="007B6F78">
        <w:rPr>
          <w:rFonts w:eastAsia="SimSun"/>
          <w:color w:val="000000" w:themeColor="text1"/>
          <w:sz w:val="27"/>
          <w:szCs w:val="27"/>
          <w:lang w:eastAsia="zh-CN"/>
        </w:rPr>
        <w:t>Размещение зданий, строений и сооружений возможно при соблюдении требований статей 38, 39,40, 45, 51 настоящих Правил.</w:t>
      </w:r>
    </w:p>
    <w:p w14:paraId="2A3E7F11" w14:textId="26B642EA" w:rsidR="005D6489" w:rsidRPr="007B6F78" w:rsidRDefault="005D6489" w:rsidP="005D6489">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w:t>
      </w:r>
      <w:r w:rsidR="000011C6" w:rsidRPr="007B6F78">
        <w:rPr>
          <w:rFonts w:eastAsia="SimSun"/>
          <w:color w:val="000000" w:themeColor="text1"/>
          <w:sz w:val="27"/>
          <w:szCs w:val="27"/>
          <w:lang w:eastAsia="zh-CN"/>
        </w:rPr>
        <w:t xml:space="preserve">                                           </w:t>
      </w:r>
      <w:r w:rsidRPr="007B6F78">
        <w:rPr>
          <w:rFonts w:eastAsia="SimSun"/>
          <w:color w:val="000000" w:themeColor="text1"/>
          <w:sz w:val="27"/>
          <w:szCs w:val="27"/>
          <w:lang w:eastAsia="zh-CN"/>
        </w:rPr>
        <w:t xml:space="preserve">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3A9D85DE" w14:textId="77777777" w:rsidR="005D6489" w:rsidRPr="007B6F78" w:rsidRDefault="005D6489" w:rsidP="005D6489">
      <w:pPr>
        <w:suppressAutoHyphens/>
        <w:ind w:firstLine="709"/>
        <w:rPr>
          <w:rFonts w:eastAsia="SimSun"/>
          <w:color w:val="000000" w:themeColor="text1"/>
          <w:sz w:val="27"/>
          <w:szCs w:val="27"/>
          <w:lang w:eastAsia="zh-CN"/>
        </w:rPr>
      </w:pPr>
    </w:p>
    <w:p w14:paraId="68A5B62A" w14:textId="77777777" w:rsidR="00DB70DB" w:rsidRPr="007B6F78" w:rsidRDefault="00DB70DB" w:rsidP="00DB70DB">
      <w:pPr>
        <w:suppressAutoHyphens/>
        <w:ind w:firstLine="426"/>
        <w:jc w:val="center"/>
        <w:rPr>
          <w:rFonts w:eastAsia="SimSun"/>
          <w:b/>
          <w:color w:val="000000" w:themeColor="text1"/>
          <w:sz w:val="27"/>
          <w:szCs w:val="27"/>
          <w:lang w:eastAsia="zh-CN"/>
        </w:rPr>
      </w:pPr>
      <w:r w:rsidRPr="007B6F78">
        <w:rPr>
          <w:rFonts w:eastAsia="SimSun"/>
          <w:b/>
          <w:color w:val="000000" w:themeColor="text1"/>
          <w:sz w:val="27"/>
          <w:szCs w:val="27"/>
          <w:lang w:eastAsia="zh-CN"/>
        </w:rPr>
        <w:lastRenderedPageBreak/>
        <w:t>ИТ-2. Зона транспортной инфраструктуры</w:t>
      </w:r>
    </w:p>
    <w:p w14:paraId="384A6112" w14:textId="77777777" w:rsidR="00DB70DB" w:rsidRPr="007B6F78" w:rsidRDefault="00DB70DB" w:rsidP="00DB70DB">
      <w:pPr>
        <w:suppressAutoHyphens/>
        <w:ind w:firstLine="426"/>
        <w:jc w:val="center"/>
        <w:rPr>
          <w:rFonts w:eastAsia="SimSun"/>
          <w:color w:val="000000" w:themeColor="text1"/>
          <w:sz w:val="27"/>
          <w:szCs w:val="27"/>
          <w:lang w:eastAsia="zh-CN"/>
        </w:rPr>
      </w:pPr>
    </w:p>
    <w:p w14:paraId="187AB407" w14:textId="77777777" w:rsidR="00DB70DB" w:rsidRPr="007B6F78" w:rsidRDefault="00DB70DB" w:rsidP="00DB70DB">
      <w:pPr>
        <w:tabs>
          <w:tab w:val="left" w:pos="2520"/>
        </w:tabs>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t>Основные виды и параметры разрешенного использования</w:t>
      </w:r>
    </w:p>
    <w:p w14:paraId="365924C5" w14:textId="77777777" w:rsidR="00DB70DB" w:rsidRPr="007B6F78" w:rsidRDefault="00DB70DB" w:rsidP="00DB70DB">
      <w:pPr>
        <w:tabs>
          <w:tab w:val="left" w:pos="2520"/>
        </w:tabs>
        <w:suppressAutoHyphens/>
        <w:ind w:firstLine="426"/>
        <w:jc w:val="center"/>
        <w:rPr>
          <w:rFonts w:eastAsia="SimSun"/>
          <w:b/>
          <w:color w:val="000000" w:themeColor="text1"/>
          <w:sz w:val="27"/>
          <w:szCs w:val="27"/>
          <w:lang w:eastAsia="zh-CN"/>
        </w:rPr>
      </w:pPr>
      <w:r w:rsidRPr="007B6F78">
        <w:rPr>
          <w:rFonts w:eastAsia="SimSun"/>
          <w:b/>
          <w:color w:val="000000" w:themeColor="text1"/>
          <w:sz w:val="27"/>
          <w:szCs w:val="27"/>
          <w:lang w:eastAsia="zh-CN"/>
        </w:rPr>
        <w:t>земельных участков и объектов капитального строительства</w:t>
      </w:r>
    </w:p>
    <w:p w14:paraId="14E46433" w14:textId="77777777" w:rsidR="00DB70DB" w:rsidRPr="007B6F78" w:rsidRDefault="00DB70DB" w:rsidP="00DB70DB">
      <w:pPr>
        <w:tabs>
          <w:tab w:val="left" w:pos="2520"/>
        </w:tabs>
        <w:suppressAutoHyphens/>
        <w:ind w:firstLine="426"/>
        <w:jc w:val="center"/>
        <w:rPr>
          <w:rFonts w:eastAsia="SimSun"/>
          <w:b/>
          <w:color w:val="000000" w:themeColor="text1"/>
          <w:lang w:eastAsia="zh-CN"/>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3118"/>
        <w:gridCol w:w="3969"/>
      </w:tblGrid>
      <w:tr w:rsidR="00B3520A" w:rsidRPr="007B6F78" w14:paraId="38BA96B3" w14:textId="77777777" w:rsidTr="005D6489">
        <w:trPr>
          <w:trHeight w:val="20"/>
          <w:tblHeader/>
        </w:trPr>
        <w:tc>
          <w:tcPr>
            <w:tcW w:w="2552" w:type="dxa"/>
            <w:tcBorders>
              <w:top w:val="single" w:sz="4" w:space="0" w:color="auto"/>
              <w:left w:val="single" w:sz="4" w:space="0" w:color="auto"/>
              <w:bottom w:val="single" w:sz="4" w:space="0" w:color="auto"/>
              <w:right w:val="single" w:sz="4" w:space="0" w:color="auto"/>
            </w:tcBorders>
          </w:tcPr>
          <w:p w14:paraId="18E4A8B5" w14:textId="77777777" w:rsidR="00B3520A" w:rsidRPr="007B6F78" w:rsidRDefault="00B3520A" w:rsidP="00B3520A">
            <w:pPr>
              <w:tabs>
                <w:tab w:val="left" w:pos="2520"/>
              </w:tabs>
              <w:ind w:firstLine="0"/>
              <w:jc w:val="center"/>
              <w:rPr>
                <w:rFonts w:eastAsia="SimSun"/>
                <w:b/>
                <w:color w:val="000000" w:themeColor="text1"/>
                <w:sz w:val="24"/>
                <w:szCs w:val="24"/>
                <w:lang w:eastAsia="zh-CN"/>
              </w:rPr>
            </w:pPr>
            <w:r w:rsidRPr="007B6F78">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118" w:type="dxa"/>
            <w:tcBorders>
              <w:top w:val="single" w:sz="4" w:space="0" w:color="auto"/>
              <w:left w:val="single" w:sz="4" w:space="0" w:color="auto"/>
              <w:bottom w:val="single" w:sz="4" w:space="0" w:color="auto"/>
              <w:right w:val="single" w:sz="4" w:space="0" w:color="auto"/>
            </w:tcBorders>
          </w:tcPr>
          <w:p w14:paraId="1728F9BA" w14:textId="77777777" w:rsidR="00B3520A" w:rsidRPr="007B6F78" w:rsidRDefault="00B3520A" w:rsidP="00B3520A">
            <w:pPr>
              <w:tabs>
                <w:tab w:val="left" w:pos="2520"/>
              </w:tabs>
              <w:ind w:firstLine="0"/>
              <w:jc w:val="center"/>
              <w:rPr>
                <w:rFonts w:eastAsia="SimSun"/>
                <w:b/>
                <w:color w:val="000000" w:themeColor="text1"/>
                <w:sz w:val="24"/>
                <w:szCs w:val="24"/>
                <w:lang w:eastAsia="zh-CN"/>
              </w:rPr>
            </w:pPr>
            <w:r w:rsidRPr="007B6F78">
              <w:rPr>
                <w:rFonts w:eastAsia="Times New Roman"/>
                <w:b/>
                <w:color w:val="000000" w:themeColor="text1"/>
                <w:sz w:val="24"/>
                <w:szCs w:val="24"/>
                <w:lang w:eastAsia="ru-RU"/>
              </w:rPr>
              <w:t>Описание вида разрешенного использования земельного участка</w:t>
            </w:r>
          </w:p>
        </w:tc>
        <w:tc>
          <w:tcPr>
            <w:tcW w:w="3969" w:type="dxa"/>
            <w:tcBorders>
              <w:top w:val="single" w:sz="4" w:space="0" w:color="auto"/>
              <w:left w:val="single" w:sz="4" w:space="0" w:color="auto"/>
              <w:bottom w:val="single" w:sz="4" w:space="0" w:color="auto"/>
              <w:right w:val="single" w:sz="4" w:space="0" w:color="auto"/>
            </w:tcBorders>
          </w:tcPr>
          <w:p w14:paraId="1A012379" w14:textId="77777777" w:rsidR="00B3520A" w:rsidRPr="007B6F78" w:rsidRDefault="00B3520A" w:rsidP="00B3520A">
            <w:pPr>
              <w:tabs>
                <w:tab w:val="left" w:pos="2520"/>
              </w:tabs>
              <w:ind w:firstLine="0"/>
              <w:jc w:val="center"/>
              <w:rPr>
                <w:rFonts w:eastAsia="SimSun"/>
                <w:b/>
                <w:color w:val="000000" w:themeColor="text1"/>
                <w:sz w:val="24"/>
                <w:szCs w:val="24"/>
                <w:lang w:eastAsia="zh-CN"/>
              </w:rPr>
            </w:pPr>
            <w:r w:rsidRPr="007B6F78">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9341E47" w14:textId="77777777" w:rsidR="00B3520A" w:rsidRPr="007B6F78" w:rsidRDefault="00B3520A" w:rsidP="00B3520A">
      <w:pPr>
        <w:widowControl w:val="0"/>
        <w:ind w:left="-284" w:firstLine="0"/>
        <w:jc w:val="center"/>
        <w:rPr>
          <w:rFonts w:eastAsia="Times New Roman"/>
          <w:b/>
          <w:i/>
          <w:iCs/>
          <w:color w:val="000000" w:themeColor="text1"/>
          <w:sz w:val="2"/>
          <w:szCs w:val="27"/>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3118"/>
        <w:gridCol w:w="3969"/>
      </w:tblGrid>
      <w:tr w:rsidR="00B87D33" w:rsidRPr="007B6F78" w14:paraId="425D49F3" w14:textId="77777777" w:rsidTr="005D6489">
        <w:trPr>
          <w:trHeight w:val="20"/>
          <w:tblHeader/>
        </w:trPr>
        <w:tc>
          <w:tcPr>
            <w:tcW w:w="2552" w:type="dxa"/>
            <w:tcBorders>
              <w:top w:val="single" w:sz="4" w:space="0" w:color="auto"/>
              <w:left w:val="single" w:sz="4" w:space="0" w:color="auto"/>
              <w:bottom w:val="single" w:sz="4" w:space="0" w:color="auto"/>
              <w:right w:val="single" w:sz="4" w:space="0" w:color="auto"/>
            </w:tcBorders>
          </w:tcPr>
          <w:p w14:paraId="0F7A6E0D" w14:textId="77777777" w:rsidR="00B3520A" w:rsidRPr="007B6F78" w:rsidRDefault="00B3520A" w:rsidP="00B3520A">
            <w:pPr>
              <w:tabs>
                <w:tab w:val="left" w:pos="2520"/>
              </w:tabs>
              <w:ind w:firstLine="0"/>
              <w:jc w:val="center"/>
              <w:rPr>
                <w:rFonts w:eastAsia="SimSun"/>
                <w:color w:val="000000" w:themeColor="text1"/>
                <w:sz w:val="24"/>
                <w:szCs w:val="24"/>
                <w:lang w:eastAsia="zh-CN"/>
              </w:rPr>
            </w:pPr>
            <w:r w:rsidRPr="007B6F78">
              <w:rPr>
                <w:rFonts w:eastAsia="Times New Roman"/>
                <w:color w:val="000000" w:themeColor="text1"/>
                <w:sz w:val="24"/>
                <w:szCs w:val="24"/>
                <w:lang w:eastAsia="ru-RU"/>
              </w:rPr>
              <w:t>1</w:t>
            </w:r>
          </w:p>
        </w:tc>
        <w:tc>
          <w:tcPr>
            <w:tcW w:w="3118" w:type="dxa"/>
            <w:tcBorders>
              <w:top w:val="single" w:sz="4" w:space="0" w:color="auto"/>
              <w:left w:val="single" w:sz="4" w:space="0" w:color="auto"/>
              <w:bottom w:val="single" w:sz="4" w:space="0" w:color="auto"/>
              <w:right w:val="single" w:sz="4" w:space="0" w:color="auto"/>
            </w:tcBorders>
          </w:tcPr>
          <w:p w14:paraId="66DC9D8C" w14:textId="77777777" w:rsidR="00B3520A" w:rsidRPr="007B6F78" w:rsidRDefault="00B3520A" w:rsidP="00B3520A">
            <w:pPr>
              <w:tabs>
                <w:tab w:val="left" w:pos="2520"/>
              </w:tabs>
              <w:ind w:firstLine="0"/>
              <w:jc w:val="center"/>
              <w:rPr>
                <w:rFonts w:eastAsia="SimSun"/>
                <w:color w:val="000000" w:themeColor="text1"/>
                <w:sz w:val="24"/>
                <w:szCs w:val="24"/>
                <w:lang w:eastAsia="zh-CN"/>
              </w:rPr>
            </w:pPr>
            <w:r w:rsidRPr="007B6F78">
              <w:rPr>
                <w:rFonts w:eastAsia="Times New Roman"/>
                <w:color w:val="000000" w:themeColor="text1"/>
                <w:sz w:val="24"/>
                <w:szCs w:val="24"/>
                <w:lang w:eastAsia="ru-RU"/>
              </w:rPr>
              <w:t>2</w:t>
            </w:r>
          </w:p>
        </w:tc>
        <w:tc>
          <w:tcPr>
            <w:tcW w:w="3969" w:type="dxa"/>
            <w:tcBorders>
              <w:top w:val="single" w:sz="4" w:space="0" w:color="auto"/>
              <w:left w:val="single" w:sz="4" w:space="0" w:color="auto"/>
              <w:bottom w:val="single" w:sz="4" w:space="0" w:color="auto"/>
              <w:right w:val="single" w:sz="4" w:space="0" w:color="auto"/>
            </w:tcBorders>
          </w:tcPr>
          <w:p w14:paraId="3894DFDF" w14:textId="77777777" w:rsidR="00B3520A" w:rsidRPr="007B6F78" w:rsidRDefault="00B3520A" w:rsidP="00B3520A">
            <w:pPr>
              <w:tabs>
                <w:tab w:val="left" w:pos="2520"/>
              </w:tabs>
              <w:ind w:firstLine="0"/>
              <w:jc w:val="center"/>
              <w:rPr>
                <w:rFonts w:eastAsia="SimSun"/>
                <w:color w:val="000000" w:themeColor="text1"/>
                <w:sz w:val="24"/>
                <w:szCs w:val="24"/>
                <w:lang w:eastAsia="zh-CN"/>
              </w:rPr>
            </w:pPr>
            <w:r w:rsidRPr="007B6F78">
              <w:rPr>
                <w:rFonts w:eastAsia="Times New Roman"/>
                <w:color w:val="000000" w:themeColor="text1"/>
                <w:sz w:val="24"/>
                <w:szCs w:val="24"/>
                <w:lang w:eastAsia="ru-RU"/>
              </w:rPr>
              <w:t>3</w:t>
            </w:r>
          </w:p>
        </w:tc>
      </w:tr>
      <w:tr w:rsidR="000E32C8" w:rsidRPr="007B6F78" w14:paraId="683C376E" w14:textId="77777777" w:rsidTr="005D6489">
        <w:trPr>
          <w:trHeight w:val="20"/>
        </w:trPr>
        <w:tc>
          <w:tcPr>
            <w:tcW w:w="2552" w:type="dxa"/>
            <w:shd w:val="clear" w:color="auto" w:fill="auto"/>
          </w:tcPr>
          <w:p w14:paraId="0FEAC440" w14:textId="77777777" w:rsidR="000E32C8" w:rsidRPr="007B6F78" w:rsidRDefault="000E32C8" w:rsidP="000E32C8">
            <w:pPr>
              <w:ind w:firstLine="0"/>
              <w:rPr>
                <w:rFonts w:eastAsia="Times New Roman"/>
                <w:color w:val="000000" w:themeColor="text1"/>
                <w:sz w:val="24"/>
                <w:szCs w:val="24"/>
                <w:lang w:eastAsia="ru-RU"/>
              </w:rPr>
            </w:pPr>
            <w:r w:rsidRPr="007B6F78">
              <w:rPr>
                <w:rFonts w:eastAsia="Times New Roman"/>
                <w:color w:val="000000" w:themeColor="text1"/>
                <w:sz w:val="24"/>
                <w:szCs w:val="24"/>
                <w:lang w:eastAsia="ru-RU"/>
              </w:rPr>
              <w:t>[2.7.1] -</w:t>
            </w:r>
            <w:r w:rsidRPr="007B6F78">
              <w:rPr>
                <w:rFonts w:eastAsia="Times New Roman"/>
                <w:color w:val="000000" w:themeColor="text1"/>
                <w:sz w:val="24"/>
                <w:szCs w:val="24"/>
                <w:lang w:val="en-US" w:eastAsia="ru-RU"/>
              </w:rPr>
              <w:t xml:space="preserve"> </w:t>
            </w:r>
            <w:r w:rsidRPr="007B6F78">
              <w:rPr>
                <w:rFonts w:eastAsia="Times New Roman"/>
                <w:color w:val="000000" w:themeColor="text1"/>
                <w:sz w:val="24"/>
                <w:szCs w:val="24"/>
                <w:lang w:eastAsia="ru-RU"/>
              </w:rPr>
              <w:t>Хранение автотранспорта</w:t>
            </w:r>
          </w:p>
        </w:tc>
        <w:tc>
          <w:tcPr>
            <w:tcW w:w="3118" w:type="dxa"/>
            <w:tcBorders>
              <w:top w:val="single" w:sz="4" w:space="0" w:color="auto"/>
              <w:left w:val="single" w:sz="4" w:space="0" w:color="auto"/>
              <w:bottom w:val="single" w:sz="4" w:space="0" w:color="auto"/>
              <w:right w:val="single" w:sz="4" w:space="0" w:color="auto"/>
            </w:tcBorders>
          </w:tcPr>
          <w:p w14:paraId="3C777DFA" w14:textId="77777777" w:rsidR="000E32C8" w:rsidRPr="007B6F78" w:rsidRDefault="000E32C8" w:rsidP="000E32C8">
            <w:pPr>
              <w:ind w:firstLine="0"/>
              <w:rPr>
                <w:rFonts w:eastAsia="Times New Roman"/>
                <w:color w:val="000000" w:themeColor="text1"/>
                <w:sz w:val="24"/>
                <w:szCs w:val="24"/>
                <w:lang w:eastAsia="ru-RU"/>
              </w:rPr>
            </w:pPr>
            <w:r w:rsidRPr="007B6F78">
              <w:rPr>
                <w:color w:val="000000" w:themeColor="text1"/>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993B060" w14:textId="3A48D1CF" w:rsidR="000E32C8" w:rsidRPr="007B6F78" w:rsidRDefault="000E32C8" w:rsidP="000E32C8">
            <w:pPr>
              <w:tabs>
                <w:tab w:val="left" w:pos="1134"/>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 максимальная площадь земельных участков </w:t>
            </w:r>
            <w:r w:rsidRPr="007B6F78">
              <w:rPr>
                <w:rFonts w:ascii="SimSun" w:eastAsia="SimSun" w:hAnsi="SimSun" w:cs="SimSun"/>
                <w:color w:val="000000" w:themeColor="text1"/>
                <w:sz w:val="24"/>
                <w:szCs w:val="24"/>
                <w:lang w:eastAsia="zh-CN"/>
              </w:rPr>
              <w:t>–</w:t>
            </w:r>
            <w:r w:rsidR="005D6489" w:rsidRPr="007B6F78">
              <w:rPr>
                <w:rFonts w:asciiTheme="minorHAnsi" w:eastAsia="SimSun" w:hAnsiTheme="minorHAnsi" w:cs="SimSun"/>
                <w:color w:val="000000" w:themeColor="text1"/>
                <w:sz w:val="24"/>
                <w:szCs w:val="24"/>
                <w:lang w:eastAsia="zh-CN"/>
              </w:rPr>
              <w:t xml:space="preserve">              </w:t>
            </w:r>
            <w:r w:rsidRPr="007B6F78">
              <w:rPr>
                <w:rFonts w:eastAsia="SimSun"/>
                <w:color w:val="000000" w:themeColor="text1"/>
                <w:sz w:val="24"/>
                <w:szCs w:val="24"/>
                <w:lang w:eastAsia="zh-CN"/>
              </w:rPr>
              <w:t>100 кв. м/1000 кв. м.</w:t>
            </w:r>
          </w:p>
          <w:p w14:paraId="31E2437E" w14:textId="5A146DA3" w:rsidR="000E32C8" w:rsidRPr="007B6F78" w:rsidRDefault="000E32C8" w:rsidP="000E32C8">
            <w:pPr>
              <w:tabs>
                <w:tab w:val="left" w:pos="1134"/>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от границ соседнего</w:t>
            </w:r>
            <w:r w:rsidR="005D6489" w:rsidRPr="007B6F78">
              <w:rPr>
                <w:rFonts w:eastAsia="SimSun"/>
                <w:color w:val="000000" w:themeColor="text1"/>
                <w:sz w:val="24"/>
                <w:szCs w:val="24"/>
                <w:lang w:eastAsia="zh-CN"/>
              </w:rPr>
              <w:t xml:space="preserve"> участка - </w:t>
            </w:r>
            <w:r w:rsidRPr="007B6F78">
              <w:rPr>
                <w:rFonts w:eastAsia="SimSun"/>
                <w:color w:val="000000" w:themeColor="text1"/>
                <w:sz w:val="24"/>
                <w:szCs w:val="24"/>
                <w:lang w:eastAsia="zh-CN"/>
              </w:rPr>
              <w:t>3 м.</w:t>
            </w:r>
          </w:p>
          <w:p w14:paraId="504412E9" w14:textId="77777777" w:rsidR="000E32C8" w:rsidRPr="007B6F78" w:rsidRDefault="000E32C8" w:rsidP="000E32C8">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строений, сооружений от уровня земли - 4 м.</w:t>
            </w:r>
          </w:p>
          <w:p w14:paraId="5E966230" w14:textId="77777777" w:rsidR="000E32C8" w:rsidRPr="007B6F78" w:rsidRDefault="000E32C8" w:rsidP="000E32C8">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Максимальный процент застройки в границах земельного участка </w:t>
            </w:r>
            <w:r w:rsidRPr="007B6F78">
              <w:rPr>
                <w:rFonts w:ascii="SimSun" w:eastAsia="SimSun" w:hAnsi="SimSun" w:cs="SimSun"/>
                <w:color w:val="000000" w:themeColor="text1"/>
                <w:sz w:val="24"/>
                <w:szCs w:val="24"/>
                <w:lang w:eastAsia="zh-CN"/>
              </w:rPr>
              <w:t>–</w:t>
            </w:r>
            <w:r w:rsidRPr="007B6F78">
              <w:rPr>
                <w:rFonts w:eastAsia="SimSun"/>
                <w:color w:val="000000" w:themeColor="text1"/>
                <w:sz w:val="24"/>
                <w:szCs w:val="24"/>
                <w:lang w:eastAsia="zh-CN"/>
              </w:rPr>
              <w:t>100%.</w:t>
            </w:r>
          </w:p>
          <w:p w14:paraId="6A4806DD" w14:textId="4A41BAB5" w:rsidR="000E32C8" w:rsidRPr="007B6F78" w:rsidRDefault="000E32C8" w:rsidP="000E32C8">
            <w:pPr>
              <w:keepLines/>
              <w:overflowPunct w:val="0"/>
              <w:autoSpaceDE w:val="0"/>
              <w:autoSpaceDN w:val="0"/>
              <w:adjustRightInd w:val="0"/>
              <w:ind w:firstLine="0"/>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0E32C8" w:rsidRPr="007B6F78" w14:paraId="00D57420" w14:textId="77777777" w:rsidTr="005D6489">
        <w:trPr>
          <w:trHeight w:val="20"/>
        </w:trPr>
        <w:tc>
          <w:tcPr>
            <w:tcW w:w="2552" w:type="dxa"/>
            <w:tcBorders>
              <w:top w:val="single" w:sz="4" w:space="0" w:color="auto"/>
              <w:left w:val="single" w:sz="4" w:space="0" w:color="auto"/>
              <w:bottom w:val="single" w:sz="4" w:space="0" w:color="auto"/>
              <w:right w:val="single" w:sz="4" w:space="0" w:color="auto"/>
            </w:tcBorders>
            <w:shd w:val="clear" w:color="auto" w:fill="auto"/>
          </w:tcPr>
          <w:p w14:paraId="69276D6C" w14:textId="77777777" w:rsidR="000E32C8" w:rsidRPr="007B6F78" w:rsidRDefault="000E32C8" w:rsidP="000E32C8">
            <w:pPr>
              <w:ind w:firstLine="0"/>
              <w:rPr>
                <w:rFonts w:eastAsia="Times New Roman"/>
                <w:color w:val="000000" w:themeColor="text1"/>
                <w:sz w:val="24"/>
                <w:szCs w:val="24"/>
                <w:lang w:eastAsia="ru-RU"/>
              </w:rPr>
            </w:pPr>
            <w:r w:rsidRPr="007B6F78">
              <w:rPr>
                <w:color w:val="000000" w:themeColor="text1"/>
                <w:sz w:val="24"/>
                <w:szCs w:val="24"/>
              </w:rPr>
              <w:t>[2.7.2] Размещение гаражей для собственных нужд</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289DA8BE" w14:textId="77777777" w:rsidR="000E32C8" w:rsidRPr="007B6F78" w:rsidRDefault="000E32C8" w:rsidP="000E32C8">
            <w:pPr>
              <w:ind w:firstLine="0"/>
              <w:rPr>
                <w:color w:val="000000" w:themeColor="text1"/>
                <w:sz w:val="24"/>
                <w:szCs w:val="24"/>
              </w:rPr>
            </w:pPr>
            <w:r w:rsidRPr="007B6F78">
              <w:rPr>
                <w:color w:val="000000" w:themeColor="text1"/>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969" w:type="dxa"/>
            <w:tcBorders>
              <w:top w:val="single" w:sz="4" w:space="0" w:color="auto"/>
              <w:bottom w:val="single" w:sz="4" w:space="0" w:color="auto"/>
              <w:right w:val="single" w:sz="4" w:space="0" w:color="auto"/>
            </w:tcBorders>
          </w:tcPr>
          <w:p w14:paraId="0008095B" w14:textId="6E942886" w:rsidR="000E32C8" w:rsidRPr="007B6F78" w:rsidRDefault="000E32C8" w:rsidP="000E32C8">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 </w:t>
            </w:r>
            <w:r w:rsidR="005D6489"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18 кв. м/100 кв. м</w:t>
            </w:r>
            <w:r w:rsidR="00475054" w:rsidRPr="007B6F78">
              <w:rPr>
                <w:rFonts w:eastAsia="SimSun"/>
                <w:color w:val="000000" w:themeColor="text1"/>
                <w:sz w:val="24"/>
                <w:szCs w:val="24"/>
                <w:lang w:eastAsia="zh-CN"/>
              </w:rPr>
              <w:t>.</w:t>
            </w:r>
          </w:p>
          <w:p w14:paraId="4F5B87FA" w14:textId="77777777" w:rsidR="000E32C8" w:rsidRPr="007B6F78" w:rsidRDefault="000E32C8" w:rsidP="000E32C8">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Минимальные отступы от границ</w:t>
            </w:r>
          </w:p>
          <w:p w14:paraId="057C6A33" w14:textId="77777777" w:rsidR="000E32C8" w:rsidRPr="007B6F78" w:rsidRDefault="000E32C8" w:rsidP="000E32C8">
            <w:pPr>
              <w:ind w:firstLine="0"/>
              <w:jc w:val="left"/>
              <w:rPr>
                <w:color w:val="000000" w:themeColor="text1"/>
                <w:sz w:val="24"/>
                <w:szCs w:val="24"/>
              </w:rPr>
            </w:pPr>
            <w:r w:rsidRPr="007B6F78">
              <w:rPr>
                <w:color w:val="000000" w:themeColor="text1"/>
                <w:sz w:val="24"/>
                <w:szCs w:val="24"/>
              </w:rPr>
              <w:t>земельных участков - 0 м.</w:t>
            </w:r>
          </w:p>
          <w:p w14:paraId="1102E89E" w14:textId="77777777" w:rsidR="000E32C8" w:rsidRPr="007B6F78" w:rsidRDefault="000E32C8" w:rsidP="000E32C8">
            <w:pPr>
              <w:ind w:firstLine="0"/>
              <w:jc w:val="left"/>
              <w:rPr>
                <w:color w:val="000000" w:themeColor="text1"/>
                <w:sz w:val="24"/>
                <w:szCs w:val="24"/>
              </w:rPr>
            </w:pPr>
            <w:r w:rsidRPr="007B6F78">
              <w:rPr>
                <w:rFonts w:eastAsia="SimSun"/>
                <w:color w:val="000000" w:themeColor="text1"/>
                <w:sz w:val="24"/>
                <w:szCs w:val="24"/>
                <w:lang w:eastAsia="zh-CN"/>
              </w:rPr>
              <w:t xml:space="preserve">Максимальная высота зданий, </w:t>
            </w:r>
          </w:p>
          <w:p w14:paraId="37A2B0D1" w14:textId="77777777" w:rsidR="000E32C8" w:rsidRPr="007B6F78" w:rsidRDefault="000E32C8" w:rsidP="000E32C8">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строений, сооружений от уровня земли - 4 м.</w:t>
            </w:r>
          </w:p>
          <w:p w14:paraId="77661D56" w14:textId="77777777" w:rsidR="000E32C8" w:rsidRPr="007B6F78" w:rsidRDefault="000E32C8" w:rsidP="000E32C8">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100%.</w:t>
            </w:r>
          </w:p>
          <w:p w14:paraId="58FD19D9" w14:textId="23805D29" w:rsidR="000E32C8" w:rsidRPr="007B6F78" w:rsidRDefault="000E32C8" w:rsidP="000E32C8">
            <w:pPr>
              <w:tabs>
                <w:tab w:val="left" w:pos="1134"/>
              </w:tabs>
              <w:suppressAutoHyphens/>
              <w:ind w:firstLine="0"/>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5A069CFB" w14:textId="77777777" w:rsidTr="005D6489">
        <w:trPr>
          <w:trHeight w:val="20"/>
        </w:trPr>
        <w:tc>
          <w:tcPr>
            <w:tcW w:w="2552" w:type="dxa"/>
            <w:shd w:val="clear" w:color="auto" w:fill="auto"/>
          </w:tcPr>
          <w:p w14:paraId="17D49E62" w14:textId="77777777" w:rsidR="00B3520A" w:rsidRPr="007B6F78" w:rsidRDefault="00B3520A" w:rsidP="00B3520A">
            <w:pPr>
              <w:ind w:firstLine="0"/>
              <w:rPr>
                <w:rFonts w:eastAsia="Times New Roman"/>
                <w:color w:val="000000" w:themeColor="text1"/>
                <w:sz w:val="24"/>
                <w:szCs w:val="24"/>
                <w:lang w:eastAsia="ru-RU"/>
              </w:rPr>
            </w:pPr>
            <w:r w:rsidRPr="007B6F78">
              <w:rPr>
                <w:rFonts w:eastAsia="Times New Roman"/>
                <w:color w:val="000000" w:themeColor="text1"/>
                <w:sz w:val="24"/>
                <w:szCs w:val="24"/>
                <w:lang w:eastAsia="ru-RU"/>
              </w:rPr>
              <w:t>[4.9] - Служебные гаражи</w:t>
            </w:r>
          </w:p>
        </w:tc>
        <w:tc>
          <w:tcPr>
            <w:tcW w:w="3118" w:type="dxa"/>
            <w:shd w:val="clear" w:color="auto" w:fill="auto"/>
          </w:tcPr>
          <w:p w14:paraId="52CCD644" w14:textId="77777777" w:rsidR="00B3520A" w:rsidRPr="007B6F78" w:rsidRDefault="00B3520A" w:rsidP="00B3520A">
            <w:pPr>
              <w:ind w:firstLine="0"/>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79" w:anchor="/document/70736874/entry/1030" w:history="1">
              <w:r w:rsidRPr="007B6F78">
                <w:rPr>
                  <w:rFonts w:eastAsia="Times New Roman"/>
                  <w:color w:val="000000" w:themeColor="text1"/>
                  <w:sz w:val="24"/>
                  <w:szCs w:val="24"/>
                  <w:lang w:eastAsia="ru-RU"/>
                </w:rPr>
                <w:t>кодами 3.0</w:t>
              </w:r>
            </w:hyperlink>
            <w:r w:rsidRPr="007B6F78">
              <w:rPr>
                <w:rFonts w:eastAsia="Times New Roman"/>
                <w:color w:val="000000" w:themeColor="text1"/>
                <w:sz w:val="24"/>
                <w:szCs w:val="24"/>
                <w:lang w:eastAsia="ru-RU"/>
              </w:rPr>
              <w:t>, </w:t>
            </w:r>
            <w:hyperlink r:id="rId180" w:anchor="/document/70736874/entry/1040" w:history="1">
              <w:r w:rsidRPr="007B6F78">
                <w:rPr>
                  <w:rFonts w:eastAsia="Times New Roman"/>
                  <w:color w:val="000000" w:themeColor="text1"/>
                  <w:sz w:val="24"/>
                  <w:szCs w:val="24"/>
                  <w:lang w:eastAsia="ru-RU"/>
                </w:rPr>
                <w:t>4.0</w:t>
              </w:r>
            </w:hyperlink>
            <w:r w:rsidRPr="007B6F78">
              <w:rPr>
                <w:rFonts w:eastAsia="Times New Roman"/>
                <w:color w:val="000000" w:themeColor="text1"/>
                <w:sz w:val="24"/>
                <w:szCs w:val="24"/>
                <w:lang w:eastAsia="ru-RU"/>
              </w:rPr>
              <w:t xml:space="preserve">, а также для стоянки </w:t>
            </w:r>
            <w:r w:rsidRPr="007B6F78">
              <w:rPr>
                <w:rFonts w:eastAsia="Times New Roman"/>
                <w:color w:val="000000" w:themeColor="text1"/>
                <w:sz w:val="24"/>
                <w:szCs w:val="24"/>
                <w:lang w:eastAsia="ru-RU"/>
              </w:rPr>
              <w:lastRenderedPageBreak/>
              <w:t>и хранения транспортных средств общего пользования, в том числе в депо</w:t>
            </w:r>
          </w:p>
        </w:tc>
        <w:tc>
          <w:tcPr>
            <w:tcW w:w="3969" w:type="dxa"/>
            <w:shd w:val="clear" w:color="auto" w:fill="auto"/>
          </w:tcPr>
          <w:p w14:paraId="1744CAAE" w14:textId="27455F70" w:rsidR="00B3520A" w:rsidRPr="007B6F78" w:rsidRDefault="00B3520A" w:rsidP="005D6489">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Минимальная/максимальная площадь земельных участков – </w:t>
            </w:r>
            <w:r w:rsidR="005D6489"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50</w:t>
            </w:r>
            <w:r w:rsidR="005D6489"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/5000 кв. м.</w:t>
            </w:r>
          </w:p>
          <w:p w14:paraId="45203A72" w14:textId="3E220B30" w:rsidR="00B3520A" w:rsidRPr="007B6F78" w:rsidRDefault="00B3520A" w:rsidP="005D6489">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w:t>
            </w:r>
            <w:r w:rsidR="005D6489" w:rsidRPr="007B6F78">
              <w:rPr>
                <w:rFonts w:eastAsia="Times New Roman"/>
                <w:color w:val="000000" w:themeColor="text1"/>
                <w:sz w:val="24"/>
                <w:szCs w:val="24"/>
                <w:lang w:eastAsia="ru-RU"/>
              </w:rPr>
              <w:t xml:space="preserve">х участков - </w:t>
            </w:r>
            <w:r w:rsidRPr="007B6F78">
              <w:rPr>
                <w:rFonts w:eastAsia="Times New Roman"/>
                <w:color w:val="000000" w:themeColor="text1"/>
                <w:sz w:val="24"/>
                <w:szCs w:val="24"/>
                <w:lang w:eastAsia="ru-RU"/>
              </w:rPr>
              <w:t>3 м.</w:t>
            </w:r>
          </w:p>
          <w:p w14:paraId="006EFAF7" w14:textId="3E0CF6C7" w:rsidR="00B3520A" w:rsidRPr="007B6F78" w:rsidRDefault="00B3520A" w:rsidP="005D6489">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3 этажа.</w:t>
            </w:r>
          </w:p>
          <w:p w14:paraId="3C9E7726" w14:textId="77777777" w:rsidR="00B3520A" w:rsidRPr="007B6F78" w:rsidRDefault="00B3520A" w:rsidP="005D6489">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80%.</w:t>
            </w:r>
          </w:p>
          <w:p w14:paraId="264DC719" w14:textId="511F2096" w:rsidR="00B3520A" w:rsidRPr="007B6F78" w:rsidRDefault="00B3520A" w:rsidP="005D6489">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озелен</w:t>
            </w:r>
            <w:r w:rsidR="00760A5C" w:rsidRPr="007B6F78">
              <w:rPr>
                <w:rFonts w:eastAsia="SimSun"/>
                <w:color w:val="000000" w:themeColor="text1"/>
                <w:sz w:val="24"/>
                <w:szCs w:val="24"/>
                <w:lang w:eastAsia="zh-CN"/>
              </w:rPr>
              <w:t xml:space="preserve">ения земельного участка – </w:t>
            </w:r>
            <w:r w:rsidR="00475054" w:rsidRPr="007B6F78">
              <w:rPr>
                <w:rFonts w:eastAsia="SimSun"/>
                <w:color w:val="000000" w:themeColor="text1"/>
                <w:sz w:val="24"/>
                <w:szCs w:val="24"/>
                <w:lang w:eastAsia="zh-CN"/>
              </w:rPr>
              <w:t>30</w:t>
            </w:r>
            <w:r w:rsidRPr="007B6F78">
              <w:rPr>
                <w:rFonts w:eastAsia="SimSun"/>
                <w:color w:val="000000" w:themeColor="text1"/>
                <w:sz w:val="24"/>
                <w:szCs w:val="24"/>
                <w:lang w:eastAsia="zh-CN"/>
              </w:rPr>
              <w:t>%.</w:t>
            </w:r>
          </w:p>
          <w:p w14:paraId="10DBC44E" w14:textId="77777777" w:rsidR="00B3520A" w:rsidRPr="007B6F78" w:rsidRDefault="00B3520A" w:rsidP="005D6489">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Процент застройки подземной части не регламентируется</w:t>
            </w:r>
          </w:p>
        </w:tc>
      </w:tr>
      <w:tr w:rsidR="00251772" w:rsidRPr="007B6F78" w14:paraId="6460DA60" w14:textId="77777777" w:rsidTr="005D6489">
        <w:trPr>
          <w:trHeight w:val="20"/>
        </w:trPr>
        <w:tc>
          <w:tcPr>
            <w:tcW w:w="2552" w:type="dxa"/>
            <w:tcBorders>
              <w:top w:val="single" w:sz="4" w:space="0" w:color="auto"/>
              <w:bottom w:val="single" w:sz="4" w:space="0" w:color="auto"/>
            </w:tcBorders>
            <w:shd w:val="clear" w:color="auto" w:fill="auto"/>
          </w:tcPr>
          <w:p w14:paraId="4AC12F4F" w14:textId="77777777" w:rsidR="00251772" w:rsidRPr="007B6F78" w:rsidRDefault="00251772" w:rsidP="00251772">
            <w:pPr>
              <w:ind w:firstLine="0"/>
              <w:rPr>
                <w:rFonts w:eastAsia="Times New Roman"/>
                <w:color w:val="000000" w:themeColor="text1"/>
                <w:sz w:val="24"/>
                <w:szCs w:val="24"/>
                <w:lang w:eastAsia="ru-RU"/>
              </w:rPr>
            </w:pPr>
            <w:r w:rsidRPr="007B6F78">
              <w:rPr>
                <w:color w:val="000000" w:themeColor="text1"/>
                <w:sz w:val="24"/>
                <w:szCs w:val="24"/>
              </w:rPr>
              <w:lastRenderedPageBreak/>
              <w:t>[6.9] - Склад</w:t>
            </w:r>
          </w:p>
        </w:tc>
        <w:tc>
          <w:tcPr>
            <w:tcW w:w="3118" w:type="dxa"/>
            <w:tcBorders>
              <w:top w:val="single" w:sz="4" w:space="0" w:color="auto"/>
              <w:bottom w:val="single" w:sz="4" w:space="0" w:color="auto"/>
            </w:tcBorders>
            <w:shd w:val="clear" w:color="auto" w:fill="auto"/>
          </w:tcPr>
          <w:p w14:paraId="7040D9A4" w14:textId="77777777" w:rsidR="00251772" w:rsidRPr="007B6F78" w:rsidRDefault="00251772" w:rsidP="00475054">
            <w:pPr>
              <w:ind w:firstLine="0"/>
              <w:jc w:val="left"/>
              <w:rPr>
                <w:rFonts w:eastAsia="Times New Roman"/>
                <w:color w:val="000000" w:themeColor="text1"/>
                <w:sz w:val="24"/>
                <w:szCs w:val="24"/>
                <w:lang w:eastAsia="ru-RU"/>
              </w:rPr>
            </w:pPr>
            <w:r w:rsidRPr="007B6F78">
              <w:rPr>
                <w:color w:val="000000" w:themeColor="text1"/>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969" w:type="dxa"/>
            <w:shd w:val="clear" w:color="auto" w:fill="auto"/>
          </w:tcPr>
          <w:p w14:paraId="02EA50A8" w14:textId="6FCE8D46" w:rsidR="00251772" w:rsidRPr="007B6F78" w:rsidRDefault="00251772" w:rsidP="00475054">
            <w:pPr>
              <w:tabs>
                <w:tab w:val="left" w:pos="1134"/>
              </w:tabs>
              <w:ind w:firstLine="0"/>
              <w:jc w:val="left"/>
              <w:rPr>
                <w:bCs/>
                <w:color w:val="000000" w:themeColor="text1"/>
                <w:sz w:val="24"/>
                <w:szCs w:val="24"/>
              </w:rPr>
            </w:pPr>
            <w:r w:rsidRPr="007B6F78">
              <w:rPr>
                <w:rFonts w:eastAsia="SimSun"/>
                <w:color w:val="000000" w:themeColor="text1"/>
                <w:sz w:val="24"/>
                <w:szCs w:val="24"/>
                <w:lang w:eastAsia="zh-CN"/>
              </w:rPr>
              <w:t>Минимальная/максимальная площадь земельных участков –</w:t>
            </w:r>
            <w:r w:rsidR="005D6489"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 400 кв. м/</w:t>
            </w:r>
            <w:r w:rsidRPr="007B6F78">
              <w:rPr>
                <w:bCs/>
                <w:color w:val="000000" w:themeColor="text1"/>
                <w:sz w:val="24"/>
                <w:szCs w:val="24"/>
              </w:rPr>
              <w:t xml:space="preserve">15000 </w:t>
            </w:r>
            <w:r w:rsidRPr="007B6F78">
              <w:rPr>
                <w:rFonts w:eastAsia="SimSun"/>
                <w:color w:val="000000" w:themeColor="text1"/>
                <w:sz w:val="24"/>
                <w:szCs w:val="24"/>
                <w:lang w:eastAsia="zh-CN"/>
              </w:rPr>
              <w:t>кв. м</w:t>
            </w:r>
            <w:r w:rsidRPr="007B6F78">
              <w:rPr>
                <w:bCs/>
                <w:color w:val="000000" w:themeColor="text1"/>
                <w:sz w:val="24"/>
                <w:szCs w:val="24"/>
              </w:rPr>
              <w:t>.</w:t>
            </w:r>
          </w:p>
          <w:p w14:paraId="7224FC0B" w14:textId="77777777" w:rsidR="00251772" w:rsidRPr="007B6F78" w:rsidRDefault="00251772" w:rsidP="00475054">
            <w:pPr>
              <w:ind w:firstLine="0"/>
              <w:jc w:val="left"/>
              <w:rPr>
                <w:rFonts w:eastAsia="SimSun"/>
                <w:color w:val="000000" w:themeColor="text1"/>
                <w:sz w:val="24"/>
                <w:szCs w:val="24"/>
                <w:lang w:eastAsia="zh-CN"/>
              </w:rPr>
            </w:pPr>
            <w:r w:rsidRPr="007B6F78">
              <w:rPr>
                <w:color w:val="000000" w:themeColor="text1"/>
                <w:sz w:val="24"/>
                <w:szCs w:val="24"/>
              </w:rPr>
              <w:t>Минимальные отступы от границ земельных участков – 3 м.</w:t>
            </w:r>
          </w:p>
          <w:p w14:paraId="0FE628FD" w14:textId="77777777" w:rsidR="00251772" w:rsidRPr="007B6F78" w:rsidRDefault="00251772" w:rsidP="00475054">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0BBF2730" w14:textId="77777777" w:rsidR="00251772" w:rsidRPr="007B6F78" w:rsidRDefault="00251772" w:rsidP="00475054">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p>
          <w:p w14:paraId="3F4F1589" w14:textId="5692D95F" w:rsidR="00251772" w:rsidRPr="007B6F78" w:rsidRDefault="00251772" w:rsidP="00475054">
            <w:pPr>
              <w:suppressAutoHyphens/>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озеленения</w:t>
            </w:r>
            <w:r w:rsidR="005053A3" w:rsidRPr="007B6F78">
              <w:rPr>
                <w:rFonts w:eastAsia="SimSun"/>
                <w:color w:val="000000" w:themeColor="text1"/>
                <w:sz w:val="24"/>
                <w:szCs w:val="24"/>
                <w:lang w:eastAsia="zh-CN"/>
              </w:rPr>
              <w:t xml:space="preserve"> земельного участка – 30</w:t>
            </w:r>
            <w:r w:rsidRPr="007B6F78">
              <w:rPr>
                <w:rFonts w:eastAsia="SimSun"/>
                <w:color w:val="000000" w:themeColor="text1"/>
                <w:sz w:val="24"/>
                <w:szCs w:val="24"/>
                <w:lang w:eastAsia="zh-CN"/>
              </w:rPr>
              <w:t>%.</w:t>
            </w:r>
          </w:p>
          <w:p w14:paraId="57F9EBFB" w14:textId="77777777" w:rsidR="00251772" w:rsidRPr="007B6F78" w:rsidRDefault="00251772" w:rsidP="00475054">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p w14:paraId="29DED367" w14:textId="77777777" w:rsidR="00251772" w:rsidRPr="007B6F78" w:rsidRDefault="00251772" w:rsidP="00475054">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Максимальная высота зданий, строений, сооружений от уровня земли – </w:t>
            </w:r>
            <w:r w:rsidRPr="007B6F78">
              <w:rPr>
                <w:bCs/>
                <w:color w:val="000000" w:themeColor="text1"/>
                <w:sz w:val="24"/>
                <w:szCs w:val="24"/>
              </w:rPr>
              <w:t>100 м</w:t>
            </w:r>
          </w:p>
        </w:tc>
      </w:tr>
      <w:tr w:rsidR="00B87D33" w:rsidRPr="007B6F78" w14:paraId="53369D24" w14:textId="77777777" w:rsidTr="005D6489">
        <w:trPr>
          <w:trHeight w:val="20"/>
        </w:trPr>
        <w:tc>
          <w:tcPr>
            <w:tcW w:w="2552" w:type="dxa"/>
            <w:shd w:val="clear" w:color="auto" w:fill="auto"/>
          </w:tcPr>
          <w:p w14:paraId="72A68B69" w14:textId="77777777" w:rsidR="00B3520A" w:rsidRPr="007B6F78" w:rsidRDefault="00B3520A" w:rsidP="00B3520A">
            <w:pPr>
              <w:ind w:firstLine="0"/>
              <w:rPr>
                <w:rFonts w:eastAsia="Times New Roman"/>
                <w:color w:val="000000" w:themeColor="text1"/>
                <w:sz w:val="24"/>
                <w:szCs w:val="24"/>
                <w:lang w:eastAsia="ru-RU"/>
              </w:rPr>
            </w:pPr>
            <w:r w:rsidRPr="007B6F78">
              <w:rPr>
                <w:rFonts w:eastAsia="Times New Roman"/>
                <w:color w:val="000000" w:themeColor="text1"/>
                <w:sz w:val="24"/>
                <w:szCs w:val="24"/>
                <w:lang w:eastAsia="ru-RU"/>
              </w:rPr>
              <w:t>[7.1] - Железнодорожный транспорт</w:t>
            </w:r>
          </w:p>
        </w:tc>
        <w:tc>
          <w:tcPr>
            <w:tcW w:w="3118" w:type="dxa"/>
            <w:shd w:val="clear" w:color="auto" w:fill="auto"/>
          </w:tcPr>
          <w:p w14:paraId="7A3F229E" w14:textId="77777777" w:rsidR="00B3520A" w:rsidRPr="007B6F78" w:rsidRDefault="00B3520A" w:rsidP="005053A3">
            <w:pPr>
              <w:ind w:firstLine="0"/>
              <w:jc w:val="left"/>
              <w:rPr>
                <w:rFonts w:eastAsia="Times New Roman"/>
                <w:color w:val="000000" w:themeColor="text1"/>
                <w:sz w:val="24"/>
                <w:szCs w:val="24"/>
                <w:u w:val="single"/>
                <w:lang w:eastAsia="ru-RU"/>
              </w:rPr>
            </w:pPr>
            <w:r w:rsidRPr="007B6F78">
              <w:rPr>
                <w:rFonts w:eastAsia="Times New Roman"/>
                <w:color w:val="000000" w:themeColor="text1"/>
                <w:sz w:val="24"/>
                <w:szCs w:val="24"/>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181" w:anchor="/document/70736874/entry/1711" w:history="1">
              <w:r w:rsidRPr="007B6F78">
                <w:rPr>
                  <w:rFonts w:eastAsia="Times New Roman"/>
                  <w:color w:val="000000" w:themeColor="text1"/>
                  <w:sz w:val="24"/>
                  <w:szCs w:val="24"/>
                  <w:lang w:eastAsia="ru-RU"/>
                </w:rPr>
                <w:t>кодами 7.1.1 - 7.1.2</w:t>
              </w:r>
            </w:hyperlink>
          </w:p>
        </w:tc>
        <w:tc>
          <w:tcPr>
            <w:tcW w:w="3969" w:type="dxa"/>
            <w:shd w:val="clear" w:color="auto" w:fill="auto"/>
            <w:vAlign w:val="center"/>
          </w:tcPr>
          <w:p w14:paraId="632001C1" w14:textId="7FE892D9" w:rsidR="00B3520A" w:rsidRPr="007B6F78" w:rsidRDefault="00B3520A" w:rsidP="005053A3">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 </w:t>
            </w:r>
            <w:r w:rsidR="005D6489"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10 кв. м/</w:t>
            </w:r>
            <w:r w:rsidRPr="007B6F78">
              <w:rPr>
                <w:rFonts w:eastAsia="Times New Roman"/>
                <w:bCs/>
                <w:color w:val="000000" w:themeColor="text1"/>
                <w:sz w:val="24"/>
                <w:szCs w:val="24"/>
                <w:lang w:eastAsia="ru-RU"/>
              </w:rPr>
              <w:t>50000 кв. м;</w:t>
            </w:r>
            <w:r w:rsidRPr="007B6F78">
              <w:rPr>
                <w:rFonts w:eastAsia="SimSun"/>
                <w:color w:val="000000" w:themeColor="text1"/>
                <w:sz w:val="24"/>
                <w:szCs w:val="24"/>
                <w:lang w:eastAsia="zh-CN"/>
              </w:rPr>
              <w:t>.</w:t>
            </w:r>
          </w:p>
          <w:p w14:paraId="5DF03AC7" w14:textId="5B891688" w:rsidR="00B3520A" w:rsidRPr="007B6F78" w:rsidRDefault="00B3520A" w:rsidP="005053A3">
            <w:pPr>
              <w:autoSpaceDN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земель</w:t>
            </w:r>
            <w:r w:rsidR="005D6489" w:rsidRPr="007B6F78">
              <w:rPr>
                <w:rFonts w:eastAsia="Times New Roman"/>
                <w:color w:val="000000" w:themeColor="text1"/>
                <w:sz w:val="24"/>
                <w:szCs w:val="24"/>
                <w:lang w:eastAsia="ru-RU"/>
              </w:rPr>
              <w:t xml:space="preserve">ных участков - </w:t>
            </w:r>
            <w:r w:rsidRPr="007B6F78">
              <w:rPr>
                <w:rFonts w:eastAsia="Times New Roman"/>
                <w:color w:val="000000" w:themeColor="text1"/>
                <w:sz w:val="24"/>
                <w:szCs w:val="24"/>
                <w:lang w:eastAsia="ru-RU"/>
              </w:rPr>
              <w:t>1 м</w:t>
            </w:r>
          </w:p>
          <w:p w14:paraId="640BD32F" w14:textId="140AFC62" w:rsidR="00B3520A" w:rsidRPr="007B6F78" w:rsidRDefault="00B3520A" w:rsidP="005053A3">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Максимальное количество </w:t>
            </w:r>
            <w:r w:rsidR="005D6489" w:rsidRPr="007B6F78">
              <w:rPr>
                <w:rFonts w:eastAsia="SimSun"/>
                <w:color w:val="000000" w:themeColor="text1"/>
                <w:sz w:val="24"/>
                <w:szCs w:val="24"/>
                <w:lang w:eastAsia="zh-CN"/>
              </w:rPr>
              <w:t xml:space="preserve">надземных этажей зданий – </w:t>
            </w:r>
            <w:r w:rsidRPr="007B6F78">
              <w:rPr>
                <w:rFonts w:eastAsia="SimSun"/>
                <w:color w:val="000000" w:themeColor="text1"/>
                <w:sz w:val="24"/>
                <w:szCs w:val="24"/>
                <w:lang w:eastAsia="zh-CN"/>
              </w:rPr>
              <w:t xml:space="preserve">3 этажа (включая мансардный этаж). </w:t>
            </w:r>
          </w:p>
          <w:p w14:paraId="34B1ABAF" w14:textId="77777777" w:rsidR="00B3520A" w:rsidRPr="007B6F78" w:rsidRDefault="00B3520A" w:rsidP="005053A3">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Максимальная высота строений, сооружений от уровня земли - </w:t>
            </w:r>
            <w:r w:rsidRPr="007B6F78">
              <w:rPr>
                <w:rFonts w:eastAsia="Times New Roman"/>
                <w:bCs/>
                <w:color w:val="000000" w:themeColor="text1"/>
                <w:sz w:val="24"/>
                <w:szCs w:val="24"/>
                <w:lang w:eastAsia="ru-RU"/>
              </w:rPr>
              <w:t>20 м.</w:t>
            </w:r>
          </w:p>
          <w:p w14:paraId="1F142AD9" w14:textId="77777777" w:rsidR="00B3520A" w:rsidRPr="007B6F78" w:rsidRDefault="00B3520A" w:rsidP="005053A3">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p>
          <w:p w14:paraId="63BC8B3D" w14:textId="77777777" w:rsidR="00B3520A" w:rsidRPr="007B6F78" w:rsidRDefault="00B3520A" w:rsidP="005053A3">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30E3D179" w14:textId="77777777" w:rsidTr="005D6489">
        <w:trPr>
          <w:trHeight w:val="20"/>
        </w:trPr>
        <w:tc>
          <w:tcPr>
            <w:tcW w:w="2552" w:type="dxa"/>
            <w:shd w:val="clear" w:color="auto" w:fill="auto"/>
          </w:tcPr>
          <w:p w14:paraId="71376330" w14:textId="77777777" w:rsidR="00B3520A" w:rsidRPr="007B6F78" w:rsidRDefault="00B3520A" w:rsidP="005053A3">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[7.2] - Автомобильный транспорт</w:t>
            </w:r>
          </w:p>
        </w:tc>
        <w:tc>
          <w:tcPr>
            <w:tcW w:w="3118" w:type="dxa"/>
            <w:shd w:val="clear" w:color="auto" w:fill="auto"/>
          </w:tcPr>
          <w:p w14:paraId="74E524F7" w14:textId="77777777" w:rsidR="00B3520A" w:rsidRPr="007B6F78" w:rsidRDefault="00B3520A" w:rsidP="005053A3">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и сооружений автомобильного транспорта.</w:t>
            </w:r>
          </w:p>
          <w:p w14:paraId="15C813BD" w14:textId="77777777" w:rsidR="00B3520A" w:rsidRPr="007B6F78" w:rsidRDefault="00B3520A" w:rsidP="005053A3">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182" w:anchor="/document/70736874/entry/1721" w:history="1">
              <w:r w:rsidRPr="007B6F78">
                <w:rPr>
                  <w:rFonts w:eastAsia="Times New Roman"/>
                  <w:color w:val="000000" w:themeColor="text1"/>
                  <w:sz w:val="24"/>
                  <w:szCs w:val="24"/>
                  <w:lang w:eastAsia="ru-RU"/>
                </w:rPr>
                <w:t>кодами 7.2.1 - 7.2.3</w:t>
              </w:r>
            </w:hyperlink>
          </w:p>
        </w:tc>
        <w:tc>
          <w:tcPr>
            <w:tcW w:w="3969" w:type="dxa"/>
            <w:shd w:val="clear" w:color="auto" w:fill="auto"/>
            <w:vAlign w:val="center"/>
          </w:tcPr>
          <w:p w14:paraId="37AA04D0" w14:textId="160BDB89" w:rsidR="00B3520A" w:rsidRPr="007B6F78" w:rsidRDefault="00B3520A" w:rsidP="005053A3">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 </w:t>
            </w:r>
            <w:r w:rsidR="005D6489"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50 кв. м/</w:t>
            </w:r>
            <w:r w:rsidRPr="007B6F78">
              <w:rPr>
                <w:rFonts w:eastAsia="Times New Roman"/>
                <w:bCs/>
                <w:color w:val="000000" w:themeColor="text1"/>
                <w:sz w:val="24"/>
                <w:szCs w:val="24"/>
                <w:lang w:eastAsia="ru-RU"/>
              </w:rPr>
              <w:t>10000 кв. м</w:t>
            </w:r>
            <w:r w:rsidRPr="007B6F78">
              <w:rPr>
                <w:rFonts w:eastAsia="SimSun"/>
                <w:color w:val="000000" w:themeColor="text1"/>
                <w:sz w:val="24"/>
                <w:szCs w:val="24"/>
                <w:lang w:eastAsia="zh-CN"/>
              </w:rPr>
              <w:t>.</w:t>
            </w:r>
          </w:p>
          <w:p w14:paraId="10878086" w14:textId="0656CEAC" w:rsidR="00B3520A" w:rsidRPr="007B6F78" w:rsidRDefault="00B3520A" w:rsidP="005053A3">
            <w:pPr>
              <w:autoSpaceDN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земельных уч</w:t>
            </w:r>
            <w:r w:rsidR="000011C6" w:rsidRPr="007B6F78">
              <w:rPr>
                <w:rFonts w:eastAsia="Times New Roman"/>
                <w:color w:val="000000" w:themeColor="text1"/>
                <w:sz w:val="24"/>
                <w:szCs w:val="24"/>
                <w:lang w:eastAsia="ru-RU"/>
              </w:rPr>
              <w:t xml:space="preserve">астков - </w:t>
            </w:r>
            <w:r w:rsidRPr="007B6F78">
              <w:rPr>
                <w:rFonts w:eastAsia="Times New Roman"/>
                <w:color w:val="000000" w:themeColor="text1"/>
                <w:sz w:val="24"/>
                <w:szCs w:val="24"/>
                <w:lang w:eastAsia="ru-RU"/>
              </w:rPr>
              <w:t>3 м.</w:t>
            </w:r>
          </w:p>
          <w:p w14:paraId="395A49CE" w14:textId="4C4D3AE2" w:rsidR="00B3520A" w:rsidRPr="007B6F78" w:rsidRDefault="00B3520A" w:rsidP="005053A3">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w:t>
            </w:r>
            <w:r w:rsidR="000011C6" w:rsidRPr="007B6F78">
              <w:rPr>
                <w:rFonts w:eastAsia="SimSun"/>
                <w:color w:val="000000" w:themeColor="text1"/>
                <w:sz w:val="24"/>
                <w:szCs w:val="24"/>
                <w:lang w:eastAsia="zh-CN"/>
              </w:rPr>
              <w:t xml:space="preserve">ых этажей зданий – </w:t>
            </w:r>
            <w:r w:rsidRPr="007B6F78">
              <w:rPr>
                <w:rFonts w:eastAsia="SimSun"/>
                <w:color w:val="000000" w:themeColor="text1"/>
                <w:sz w:val="24"/>
                <w:szCs w:val="24"/>
                <w:lang w:eastAsia="zh-CN"/>
              </w:rPr>
              <w:t>3 этажа (включая мансардный этаж).</w:t>
            </w:r>
          </w:p>
          <w:p w14:paraId="57CE355B" w14:textId="77777777" w:rsidR="00B3520A" w:rsidRPr="007B6F78" w:rsidRDefault="00B3520A" w:rsidP="005053A3">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строений, сооружений от уровня земли - 20 м.</w:t>
            </w:r>
          </w:p>
          <w:p w14:paraId="1CE1D5E1" w14:textId="77777777" w:rsidR="00B3520A" w:rsidRPr="007B6F78" w:rsidRDefault="00B3520A" w:rsidP="005053A3">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Максимальный процент застройки в границах земельного участка – 80%.</w:t>
            </w:r>
          </w:p>
          <w:p w14:paraId="1ED6C8D8" w14:textId="77777777" w:rsidR="00B3520A" w:rsidRPr="007B6F78" w:rsidRDefault="00B3520A" w:rsidP="005053A3">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3520A" w:rsidRPr="007B6F78" w14:paraId="63528160" w14:textId="77777777" w:rsidTr="005D6489">
        <w:trPr>
          <w:trHeight w:val="20"/>
        </w:trPr>
        <w:tc>
          <w:tcPr>
            <w:tcW w:w="2552" w:type="dxa"/>
            <w:shd w:val="clear" w:color="auto" w:fill="auto"/>
          </w:tcPr>
          <w:p w14:paraId="2EE7E1FB" w14:textId="77777777" w:rsidR="00B3520A" w:rsidRPr="007B6F78" w:rsidRDefault="00B3520A" w:rsidP="005053A3">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[12.0.1] - Улично-дорожная сеть</w:t>
            </w:r>
          </w:p>
        </w:tc>
        <w:tc>
          <w:tcPr>
            <w:tcW w:w="3118" w:type="dxa"/>
            <w:shd w:val="clear" w:color="auto" w:fill="auto"/>
          </w:tcPr>
          <w:p w14:paraId="10D5178E" w14:textId="77777777" w:rsidR="00B3520A" w:rsidRPr="007B6F78" w:rsidRDefault="00B3520A" w:rsidP="005053A3">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9F54CFE" w14:textId="77777777" w:rsidR="00B3520A" w:rsidRPr="007B6F78" w:rsidRDefault="00B3520A" w:rsidP="005053A3">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83" w:anchor="/document/70736874/entry/10271" w:history="1">
              <w:r w:rsidRPr="007B6F78">
                <w:rPr>
                  <w:rFonts w:eastAsia="Times New Roman"/>
                  <w:color w:val="000000" w:themeColor="text1"/>
                  <w:sz w:val="24"/>
                  <w:szCs w:val="24"/>
                  <w:lang w:eastAsia="ru-RU"/>
                </w:rPr>
                <w:t>кодами 2.7.1</w:t>
              </w:r>
            </w:hyperlink>
            <w:r w:rsidRPr="007B6F78">
              <w:rPr>
                <w:rFonts w:eastAsia="Times New Roman"/>
                <w:color w:val="000000" w:themeColor="text1"/>
                <w:sz w:val="24"/>
                <w:szCs w:val="24"/>
                <w:lang w:eastAsia="ru-RU"/>
              </w:rPr>
              <w:t>, </w:t>
            </w:r>
            <w:hyperlink r:id="rId184" w:anchor="/document/70736874/entry/1049" w:history="1">
              <w:r w:rsidRPr="007B6F78">
                <w:rPr>
                  <w:rFonts w:eastAsia="Times New Roman"/>
                  <w:color w:val="000000" w:themeColor="text1"/>
                  <w:sz w:val="24"/>
                  <w:szCs w:val="24"/>
                  <w:lang w:eastAsia="ru-RU"/>
                </w:rPr>
                <w:t>4.9</w:t>
              </w:r>
            </w:hyperlink>
            <w:r w:rsidRPr="007B6F78">
              <w:rPr>
                <w:rFonts w:eastAsia="Times New Roman"/>
                <w:color w:val="000000" w:themeColor="text1"/>
                <w:sz w:val="24"/>
                <w:szCs w:val="24"/>
                <w:lang w:eastAsia="ru-RU"/>
              </w:rPr>
              <w:t>, </w:t>
            </w:r>
            <w:hyperlink r:id="rId185" w:anchor="/document/70736874/entry/1723" w:history="1">
              <w:r w:rsidRPr="007B6F78">
                <w:rPr>
                  <w:rFonts w:eastAsia="Times New Roman"/>
                  <w:color w:val="000000" w:themeColor="text1"/>
                  <w:sz w:val="24"/>
                  <w:szCs w:val="24"/>
                  <w:lang w:eastAsia="ru-RU"/>
                </w:rPr>
                <w:t>7.2.3</w:t>
              </w:r>
            </w:hyperlink>
            <w:r w:rsidRPr="007B6F78">
              <w:rPr>
                <w:rFonts w:eastAsia="Times New Roman"/>
                <w:color w:val="000000" w:themeColor="text1"/>
                <w:sz w:val="24"/>
                <w:szCs w:val="24"/>
                <w:lang w:eastAsia="ru-RU"/>
              </w:rPr>
              <w:t>, а также некапитальных сооружений, предназначенных для охраны транспортных средств</w:t>
            </w:r>
          </w:p>
        </w:tc>
        <w:tc>
          <w:tcPr>
            <w:tcW w:w="3969" w:type="dxa"/>
          </w:tcPr>
          <w:p w14:paraId="3297A522" w14:textId="77777777" w:rsidR="00B3520A" w:rsidRPr="007B6F78" w:rsidRDefault="00B3520A" w:rsidP="005053A3">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Регламенты не устанавливаются.</w:t>
            </w:r>
          </w:p>
          <w:p w14:paraId="7EA6E2AA" w14:textId="77777777" w:rsidR="00B3520A" w:rsidRPr="007B6F78" w:rsidRDefault="00B3520A" w:rsidP="005053A3">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6F3A362F" w14:textId="6651F29E" w:rsidR="00B3520A" w:rsidRPr="007B6F78" w:rsidRDefault="00B3520A" w:rsidP="00B3520A">
      <w:pPr>
        <w:widowControl w:val="0"/>
        <w:ind w:firstLine="426"/>
        <w:rPr>
          <w:rFonts w:eastAsia="Times New Roman"/>
          <w:b/>
          <w:color w:val="000000" w:themeColor="text1"/>
          <w:sz w:val="27"/>
          <w:szCs w:val="27"/>
          <w:lang w:eastAsia="ru-RU"/>
        </w:rPr>
      </w:pPr>
    </w:p>
    <w:p w14:paraId="273DA203" w14:textId="089486A8" w:rsidR="00B3520A" w:rsidRPr="007B6F78" w:rsidRDefault="00B3520A" w:rsidP="00B3520A">
      <w:pPr>
        <w:widowControl w:val="0"/>
        <w:ind w:firstLine="426"/>
        <w:jc w:val="center"/>
        <w:rPr>
          <w:rFonts w:eastAsia="Times New Roman"/>
          <w:b/>
          <w:color w:val="000000" w:themeColor="text1"/>
          <w:sz w:val="27"/>
          <w:szCs w:val="27"/>
          <w:lang w:eastAsia="ru-RU"/>
        </w:rPr>
      </w:pPr>
      <w:r w:rsidRPr="007B6F78">
        <w:rPr>
          <w:rFonts w:eastAsia="Times New Roman"/>
          <w:b/>
          <w:color w:val="000000" w:themeColor="text1"/>
          <w:sz w:val="27"/>
          <w:szCs w:val="27"/>
          <w:lang w:eastAsia="ru-RU"/>
        </w:rPr>
        <w:t>Условно разрешенные виды использования земельных участков и объектов ка</w:t>
      </w:r>
      <w:r w:rsidR="00D4400F" w:rsidRPr="007B6F78">
        <w:rPr>
          <w:rFonts w:eastAsia="Times New Roman"/>
          <w:b/>
          <w:color w:val="000000" w:themeColor="text1"/>
          <w:sz w:val="27"/>
          <w:szCs w:val="27"/>
          <w:lang w:eastAsia="ru-RU"/>
        </w:rPr>
        <w:t>питального строительства</w:t>
      </w:r>
    </w:p>
    <w:p w14:paraId="027D072A" w14:textId="77777777" w:rsidR="00B3520A" w:rsidRPr="007B6F78" w:rsidRDefault="00B3520A" w:rsidP="00B3520A">
      <w:pPr>
        <w:widowControl w:val="0"/>
        <w:ind w:firstLine="426"/>
        <w:jc w:val="center"/>
        <w:rPr>
          <w:rFonts w:eastAsia="Times New Roman"/>
          <w:b/>
          <w:color w:val="000000" w:themeColor="text1"/>
          <w:sz w:val="27"/>
          <w:szCs w:val="27"/>
          <w:lang w:eastAsia="ru-RU"/>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977"/>
        <w:gridCol w:w="3260"/>
        <w:gridCol w:w="3402"/>
      </w:tblGrid>
      <w:tr w:rsidR="00B3520A" w:rsidRPr="007B6F78" w14:paraId="30F89CD9" w14:textId="77777777" w:rsidTr="005D6489">
        <w:trPr>
          <w:trHeight w:val="20"/>
          <w:tblHeader/>
        </w:trPr>
        <w:tc>
          <w:tcPr>
            <w:tcW w:w="2977" w:type="dxa"/>
            <w:tcBorders>
              <w:top w:val="single" w:sz="4" w:space="0" w:color="auto"/>
              <w:left w:val="single" w:sz="4" w:space="0" w:color="auto"/>
              <w:bottom w:val="single" w:sz="4" w:space="0" w:color="auto"/>
              <w:right w:val="single" w:sz="4" w:space="0" w:color="auto"/>
            </w:tcBorders>
          </w:tcPr>
          <w:p w14:paraId="118880F8" w14:textId="77777777" w:rsidR="00B3520A" w:rsidRPr="007B6F78" w:rsidRDefault="00B3520A" w:rsidP="00B3520A">
            <w:pPr>
              <w:tabs>
                <w:tab w:val="left" w:pos="2520"/>
              </w:tabs>
              <w:ind w:firstLine="0"/>
              <w:jc w:val="center"/>
              <w:rPr>
                <w:rFonts w:eastAsia="SimSun"/>
                <w:b/>
                <w:color w:val="000000" w:themeColor="text1"/>
                <w:sz w:val="24"/>
                <w:szCs w:val="24"/>
                <w:lang w:eastAsia="zh-CN"/>
              </w:rPr>
            </w:pPr>
            <w:r w:rsidRPr="007B6F78">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260" w:type="dxa"/>
            <w:tcBorders>
              <w:top w:val="single" w:sz="4" w:space="0" w:color="auto"/>
              <w:left w:val="single" w:sz="4" w:space="0" w:color="auto"/>
              <w:bottom w:val="single" w:sz="4" w:space="0" w:color="auto"/>
              <w:right w:val="single" w:sz="4" w:space="0" w:color="auto"/>
            </w:tcBorders>
          </w:tcPr>
          <w:p w14:paraId="3CC8721A" w14:textId="77777777" w:rsidR="00B3520A" w:rsidRPr="007B6F78" w:rsidRDefault="00B3520A" w:rsidP="00B3520A">
            <w:pPr>
              <w:tabs>
                <w:tab w:val="left" w:pos="2520"/>
              </w:tabs>
              <w:ind w:firstLine="0"/>
              <w:jc w:val="center"/>
              <w:rPr>
                <w:rFonts w:eastAsia="SimSun"/>
                <w:b/>
                <w:color w:val="000000" w:themeColor="text1"/>
                <w:sz w:val="24"/>
                <w:szCs w:val="24"/>
                <w:lang w:eastAsia="zh-CN"/>
              </w:rPr>
            </w:pPr>
            <w:r w:rsidRPr="007B6F78">
              <w:rPr>
                <w:rFonts w:eastAsia="Times New Roman"/>
                <w:b/>
                <w:color w:val="000000" w:themeColor="text1"/>
                <w:sz w:val="24"/>
                <w:szCs w:val="24"/>
                <w:lang w:eastAsia="ru-RU"/>
              </w:rPr>
              <w:t>Описание вида разрешенного использования земельного участка</w:t>
            </w:r>
          </w:p>
        </w:tc>
        <w:tc>
          <w:tcPr>
            <w:tcW w:w="3402" w:type="dxa"/>
            <w:tcBorders>
              <w:top w:val="single" w:sz="4" w:space="0" w:color="auto"/>
              <w:left w:val="single" w:sz="4" w:space="0" w:color="auto"/>
              <w:bottom w:val="single" w:sz="4" w:space="0" w:color="auto"/>
              <w:right w:val="single" w:sz="4" w:space="0" w:color="auto"/>
            </w:tcBorders>
          </w:tcPr>
          <w:p w14:paraId="70CE2F47" w14:textId="77777777" w:rsidR="00B3520A" w:rsidRPr="007B6F78" w:rsidRDefault="00B3520A" w:rsidP="00B3520A">
            <w:pPr>
              <w:tabs>
                <w:tab w:val="left" w:pos="2520"/>
              </w:tabs>
              <w:ind w:firstLine="0"/>
              <w:jc w:val="center"/>
              <w:rPr>
                <w:rFonts w:eastAsia="SimSun"/>
                <w:b/>
                <w:color w:val="000000" w:themeColor="text1"/>
                <w:sz w:val="24"/>
                <w:szCs w:val="24"/>
                <w:lang w:eastAsia="zh-CN"/>
              </w:rPr>
            </w:pPr>
            <w:r w:rsidRPr="007B6F78">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4CA5F398" w14:textId="77777777" w:rsidR="00B3520A" w:rsidRPr="007B6F78" w:rsidRDefault="00B3520A" w:rsidP="00B3520A">
      <w:pPr>
        <w:widowControl w:val="0"/>
        <w:ind w:firstLine="426"/>
        <w:jc w:val="center"/>
        <w:rPr>
          <w:rFonts w:eastAsia="Times New Roman"/>
          <w:b/>
          <w:color w:val="000000" w:themeColor="text1"/>
          <w:sz w:val="2"/>
          <w:szCs w:val="2"/>
          <w:lang w:eastAsia="ru-RU"/>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977"/>
        <w:gridCol w:w="3260"/>
        <w:gridCol w:w="3402"/>
      </w:tblGrid>
      <w:tr w:rsidR="00B87D33" w:rsidRPr="007B6F78" w14:paraId="542B1B78" w14:textId="77777777" w:rsidTr="005D6489">
        <w:trPr>
          <w:trHeight w:val="20"/>
          <w:tblHeader/>
        </w:trPr>
        <w:tc>
          <w:tcPr>
            <w:tcW w:w="2977" w:type="dxa"/>
            <w:tcBorders>
              <w:top w:val="single" w:sz="4" w:space="0" w:color="auto"/>
              <w:left w:val="single" w:sz="4" w:space="0" w:color="auto"/>
              <w:bottom w:val="single" w:sz="4" w:space="0" w:color="auto"/>
              <w:right w:val="single" w:sz="4" w:space="0" w:color="auto"/>
            </w:tcBorders>
          </w:tcPr>
          <w:p w14:paraId="157EE1FE" w14:textId="77777777" w:rsidR="00B3520A" w:rsidRPr="007B6F78" w:rsidRDefault="00B3520A" w:rsidP="00B3520A">
            <w:pPr>
              <w:tabs>
                <w:tab w:val="left" w:pos="2520"/>
              </w:tabs>
              <w:ind w:firstLine="0"/>
              <w:jc w:val="center"/>
              <w:rPr>
                <w:rFonts w:eastAsia="SimSun"/>
                <w:color w:val="000000" w:themeColor="text1"/>
                <w:sz w:val="24"/>
                <w:szCs w:val="24"/>
                <w:lang w:eastAsia="zh-CN"/>
              </w:rPr>
            </w:pPr>
            <w:r w:rsidRPr="007B6F78">
              <w:rPr>
                <w:rFonts w:eastAsia="Times New Roman"/>
                <w:color w:val="000000" w:themeColor="text1"/>
                <w:sz w:val="24"/>
                <w:szCs w:val="24"/>
                <w:lang w:eastAsia="ru-RU"/>
              </w:rPr>
              <w:t>1</w:t>
            </w:r>
          </w:p>
        </w:tc>
        <w:tc>
          <w:tcPr>
            <w:tcW w:w="3260" w:type="dxa"/>
            <w:tcBorders>
              <w:top w:val="single" w:sz="4" w:space="0" w:color="auto"/>
              <w:left w:val="single" w:sz="4" w:space="0" w:color="auto"/>
              <w:bottom w:val="single" w:sz="4" w:space="0" w:color="auto"/>
              <w:right w:val="single" w:sz="4" w:space="0" w:color="auto"/>
            </w:tcBorders>
          </w:tcPr>
          <w:p w14:paraId="3FB08399" w14:textId="77777777" w:rsidR="00B3520A" w:rsidRPr="007B6F78" w:rsidRDefault="00B3520A" w:rsidP="00B3520A">
            <w:pPr>
              <w:tabs>
                <w:tab w:val="left" w:pos="2520"/>
              </w:tabs>
              <w:ind w:firstLine="0"/>
              <w:jc w:val="center"/>
              <w:rPr>
                <w:rFonts w:eastAsia="SimSun"/>
                <w:color w:val="000000" w:themeColor="text1"/>
                <w:sz w:val="24"/>
                <w:szCs w:val="24"/>
                <w:lang w:eastAsia="zh-CN"/>
              </w:rPr>
            </w:pPr>
            <w:r w:rsidRPr="007B6F78">
              <w:rPr>
                <w:rFonts w:eastAsia="Times New Roman"/>
                <w:color w:val="000000" w:themeColor="text1"/>
                <w:sz w:val="24"/>
                <w:szCs w:val="24"/>
                <w:lang w:eastAsia="ru-RU"/>
              </w:rPr>
              <w:t>2</w:t>
            </w:r>
          </w:p>
        </w:tc>
        <w:tc>
          <w:tcPr>
            <w:tcW w:w="3402" w:type="dxa"/>
            <w:tcBorders>
              <w:top w:val="single" w:sz="4" w:space="0" w:color="auto"/>
              <w:left w:val="single" w:sz="4" w:space="0" w:color="auto"/>
              <w:bottom w:val="single" w:sz="4" w:space="0" w:color="auto"/>
              <w:right w:val="single" w:sz="4" w:space="0" w:color="auto"/>
            </w:tcBorders>
          </w:tcPr>
          <w:p w14:paraId="71B55281" w14:textId="77777777" w:rsidR="00B3520A" w:rsidRPr="007B6F78" w:rsidRDefault="00B3520A" w:rsidP="00B3520A">
            <w:pPr>
              <w:tabs>
                <w:tab w:val="left" w:pos="2520"/>
              </w:tabs>
              <w:ind w:firstLine="0"/>
              <w:jc w:val="center"/>
              <w:rPr>
                <w:rFonts w:eastAsia="SimSun"/>
                <w:color w:val="000000" w:themeColor="text1"/>
                <w:sz w:val="24"/>
                <w:szCs w:val="24"/>
                <w:lang w:eastAsia="zh-CN"/>
              </w:rPr>
            </w:pPr>
            <w:r w:rsidRPr="007B6F78">
              <w:rPr>
                <w:rFonts w:eastAsia="Times New Roman"/>
                <w:color w:val="000000" w:themeColor="text1"/>
                <w:sz w:val="24"/>
                <w:szCs w:val="24"/>
                <w:lang w:eastAsia="ru-RU"/>
              </w:rPr>
              <w:t>3</w:t>
            </w:r>
          </w:p>
        </w:tc>
      </w:tr>
      <w:tr w:rsidR="00B87D33" w:rsidRPr="007B6F78" w14:paraId="2F8C7729" w14:textId="77777777" w:rsidTr="005D6489">
        <w:trPr>
          <w:trHeight w:val="20"/>
        </w:trPr>
        <w:tc>
          <w:tcPr>
            <w:tcW w:w="2977" w:type="dxa"/>
            <w:tcBorders>
              <w:top w:val="single" w:sz="4" w:space="0" w:color="auto"/>
              <w:bottom w:val="single" w:sz="4" w:space="0" w:color="auto"/>
            </w:tcBorders>
            <w:shd w:val="clear" w:color="auto" w:fill="auto"/>
          </w:tcPr>
          <w:p w14:paraId="14C9A722" w14:textId="77777777" w:rsidR="00B3520A" w:rsidRPr="007B6F78" w:rsidRDefault="00B3520A" w:rsidP="005D6489">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[3.1.1] -</w:t>
            </w:r>
            <w:r w:rsidRPr="007B6F78">
              <w:rPr>
                <w:rFonts w:eastAsia="Times New Roman"/>
                <w:color w:val="000000" w:themeColor="text1"/>
                <w:sz w:val="24"/>
                <w:szCs w:val="24"/>
                <w:lang w:val="en-US" w:eastAsia="ru-RU"/>
              </w:rPr>
              <w:t xml:space="preserve"> </w:t>
            </w:r>
            <w:r w:rsidRPr="007B6F78">
              <w:rPr>
                <w:rFonts w:eastAsia="Times New Roman"/>
                <w:color w:val="000000" w:themeColor="text1"/>
                <w:sz w:val="24"/>
                <w:szCs w:val="24"/>
                <w:lang w:eastAsia="ru-RU"/>
              </w:rPr>
              <w:t>Предоставление коммунальных услуг</w:t>
            </w:r>
          </w:p>
        </w:tc>
        <w:tc>
          <w:tcPr>
            <w:tcW w:w="3260" w:type="dxa"/>
            <w:tcBorders>
              <w:top w:val="single" w:sz="4" w:space="0" w:color="auto"/>
              <w:bottom w:val="single" w:sz="4" w:space="0" w:color="auto"/>
            </w:tcBorders>
            <w:shd w:val="clear" w:color="auto" w:fill="auto"/>
          </w:tcPr>
          <w:p w14:paraId="171D8358" w14:textId="77777777" w:rsidR="00B3520A" w:rsidRPr="007B6F78" w:rsidRDefault="00B3520A" w:rsidP="005D6489">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w:t>
            </w:r>
            <w:r w:rsidRPr="007B6F78">
              <w:rPr>
                <w:rFonts w:eastAsia="Times New Roman"/>
                <w:color w:val="000000" w:themeColor="text1"/>
                <w:sz w:val="24"/>
                <w:szCs w:val="24"/>
                <w:lang w:eastAsia="ru-RU"/>
              </w:rPr>
              <w:lastRenderedPageBreak/>
              <w:t>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402" w:type="dxa"/>
            <w:shd w:val="clear" w:color="auto" w:fill="auto"/>
          </w:tcPr>
          <w:p w14:paraId="62447F17" w14:textId="16A8B775" w:rsidR="00B3520A" w:rsidRPr="007B6F78" w:rsidRDefault="00B3520A" w:rsidP="005D6489">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Минимальная/максималь</w:t>
            </w:r>
            <w:r w:rsidR="005D6489" w:rsidRPr="007B6F78">
              <w:rPr>
                <w:rFonts w:eastAsia="SimSun"/>
                <w:color w:val="000000" w:themeColor="text1"/>
                <w:sz w:val="24"/>
                <w:szCs w:val="24"/>
                <w:lang w:eastAsia="zh-CN"/>
              </w:rPr>
              <w:t>ная площадь земельных участков -</w:t>
            </w:r>
            <w:r w:rsidRPr="007B6F78">
              <w:rPr>
                <w:rFonts w:eastAsia="SimSun"/>
                <w:color w:val="000000" w:themeColor="text1"/>
                <w:sz w:val="24"/>
                <w:szCs w:val="24"/>
                <w:lang w:eastAsia="zh-CN"/>
              </w:rPr>
              <w:t>10 кв. м/</w:t>
            </w:r>
            <w:r w:rsidRPr="007B6F78">
              <w:rPr>
                <w:rFonts w:eastAsia="Times New Roman"/>
                <w:bCs/>
                <w:color w:val="000000" w:themeColor="text1"/>
                <w:sz w:val="24"/>
                <w:szCs w:val="24"/>
                <w:lang w:eastAsia="ru-RU"/>
              </w:rPr>
              <w:t>10000 кв. м.</w:t>
            </w:r>
          </w:p>
          <w:p w14:paraId="78CC7111" w14:textId="77777777" w:rsidR="00B3520A" w:rsidRPr="007B6F78" w:rsidRDefault="00B3520A" w:rsidP="005D6489">
            <w:pPr>
              <w:autoSpaceDN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земельных участков – 1 м.</w:t>
            </w:r>
          </w:p>
          <w:p w14:paraId="561A7F9A" w14:textId="77777777" w:rsidR="00B3520A" w:rsidRPr="007B6F78" w:rsidRDefault="00B3520A" w:rsidP="005D6489">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Максимальное количество надземных этажей зданий – </w:t>
            </w:r>
            <w:r w:rsidR="00C20DD2"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lastRenderedPageBreak/>
              <w:t>3 этажа (включая мансардный этаж).</w:t>
            </w:r>
          </w:p>
          <w:p w14:paraId="519E1C79" w14:textId="77777777" w:rsidR="00B3520A" w:rsidRPr="007B6F78" w:rsidRDefault="00B3520A" w:rsidP="005D6489">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строений, сооружений от уровня земли – 20 м.</w:t>
            </w:r>
          </w:p>
          <w:p w14:paraId="39B72C84" w14:textId="77777777" w:rsidR="00B3520A" w:rsidRPr="007B6F78" w:rsidRDefault="00B3520A" w:rsidP="005D6489">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80%.</w:t>
            </w:r>
          </w:p>
          <w:p w14:paraId="4333A6A2" w14:textId="77777777" w:rsidR="00B3520A" w:rsidRPr="007B6F78" w:rsidRDefault="00B3520A" w:rsidP="005D6489">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4AC9BAD3" w14:textId="77777777" w:rsidTr="005D6489">
        <w:trPr>
          <w:trHeight w:val="20"/>
        </w:trPr>
        <w:tc>
          <w:tcPr>
            <w:tcW w:w="2977" w:type="dxa"/>
            <w:tcBorders>
              <w:top w:val="single" w:sz="4" w:space="0" w:color="auto"/>
              <w:bottom w:val="single" w:sz="4" w:space="0" w:color="auto"/>
            </w:tcBorders>
            <w:shd w:val="clear" w:color="auto" w:fill="auto"/>
          </w:tcPr>
          <w:p w14:paraId="3AC41F5C" w14:textId="77777777" w:rsidR="00B3520A" w:rsidRPr="007B6F78" w:rsidRDefault="00B3520A" w:rsidP="005D6489">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[4.1] - Деловое управление</w:t>
            </w:r>
          </w:p>
        </w:tc>
        <w:tc>
          <w:tcPr>
            <w:tcW w:w="3260" w:type="dxa"/>
            <w:tcBorders>
              <w:top w:val="single" w:sz="4" w:space="0" w:color="auto"/>
              <w:bottom w:val="single" w:sz="4" w:space="0" w:color="auto"/>
            </w:tcBorders>
            <w:shd w:val="clear" w:color="auto" w:fill="auto"/>
          </w:tcPr>
          <w:p w14:paraId="10F3E07F" w14:textId="77777777" w:rsidR="00B3520A" w:rsidRPr="007B6F78" w:rsidRDefault="00B3520A" w:rsidP="005D6489">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402" w:type="dxa"/>
            <w:shd w:val="clear" w:color="auto" w:fill="auto"/>
          </w:tcPr>
          <w:p w14:paraId="76F813F7" w14:textId="147DACA3" w:rsidR="00B3520A" w:rsidRPr="007B6F78" w:rsidRDefault="00B3520A" w:rsidP="005D6489">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w:t>
            </w:r>
            <w:r w:rsidR="005D6489" w:rsidRPr="007B6F78">
              <w:rPr>
                <w:rFonts w:eastAsia="SimSun"/>
                <w:color w:val="000000" w:themeColor="text1"/>
                <w:sz w:val="24"/>
                <w:szCs w:val="24"/>
                <w:lang w:eastAsia="zh-CN"/>
              </w:rPr>
              <w:t>лощадь земельных участков -</w:t>
            </w:r>
            <w:r w:rsidR="00267CA1" w:rsidRPr="007B6F78">
              <w:rPr>
                <w:rFonts w:eastAsia="SimSun"/>
                <w:color w:val="000000" w:themeColor="text1"/>
                <w:sz w:val="24"/>
                <w:szCs w:val="24"/>
                <w:lang w:eastAsia="zh-CN"/>
              </w:rPr>
              <w:t>50</w:t>
            </w:r>
            <w:r w:rsidR="009361B1" w:rsidRPr="007B6F78">
              <w:rPr>
                <w:rFonts w:eastAsia="SimSun"/>
                <w:color w:val="000000" w:themeColor="text1"/>
                <w:sz w:val="24"/>
                <w:szCs w:val="24"/>
                <w:lang w:eastAsia="zh-CN"/>
              </w:rPr>
              <w:t xml:space="preserve"> кв. м</w:t>
            </w:r>
            <w:r w:rsidR="00267CA1" w:rsidRPr="007B6F78">
              <w:rPr>
                <w:rFonts w:eastAsia="SimSun"/>
                <w:color w:val="000000" w:themeColor="text1"/>
                <w:sz w:val="24"/>
                <w:szCs w:val="24"/>
                <w:lang w:eastAsia="zh-CN"/>
              </w:rPr>
              <w:t>/10</w:t>
            </w:r>
            <w:r w:rsidRPr="007B6F78">
              <w:rPr>
                <w:rFonts w:eastAsia="SimSun"/>
                <w:color w:val="000000" w:themeColor="text1"/>
                <w:sz w:val="24"/>
                <w:szCs w:val="24"/>
                <w:lang w:eastAsia="zh-CN"/>
              </w:rPr>
              <w:t>000 кв. м.</w:t>
            </w:r>
          </w:p>
          <w:p w14:paraId="2622F4E6" w14:textId="62AD533F" w:rsidR="00B3520A" w:rsidRPr="007B6F78" w:rsidRDefault="00B3520A" w:rsidP="005D6489">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 xml:space="preserve">Минимальные отступы от границ земельных участков - </w:t>
            </w:r>
            <w:r w:rsidR="005D6489" w:rsidRPr="007B6F78">
              <w:rPr>
                <w:rFonts w:eastAsia="Times New Roman"/>
                <w:color w:val="000000" w:themeColor="text1"/>
                <w:sz w:val="24"/>
                <w:szCs w:val="24"/>
                <w:lang w:eastAsia="ru-RU"/>
              </w:rPr>
              <w:t xml:space="preserve">     </w:t>
            </w:r>
            <w:r w:rsidRPr="007B6F78">
              <w:rPr>
                <w:rFonts w:eastAsia="Times New Roman"/>
                <w:color w:val="000000" w:themeColor="text1"/>
                <w:sz w:val="24"/>
                <w:szCs w:val="24"/>
                <w:lang w:eastAsia="ru-RU"/>
              </w:rPr>
              <w:t>3 м.</w:t>
            </w:r>
          </w:p>
          <w:p w14:paraId="2619F34C" w14:textId="49D3A7F5" w:rsidR="00B3520A" w:rsidRPr="007B6F78" w:rsidRDefault="00B3520A" w:rsidP="005D6489">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Максимальное количество надземных этажей зданий – </w:t>
            </w:r>
            <w:r w:rsidR="005D6489"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4 этажа (включая мансардный этаж).</w:t>
            </w:r>
          </w:p>
          <w:p w14:paraId="4C9778FC" w14:textId="77777777" w:rsidR="00B3520A" w:rsidRPr="007B6F78" w:rsidRDefault="00B3520A" w:rsidP="005D6489">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p>
          <w:p w14:paraId="6A09353C" w14:textId="4AC90809" w:rsidR="00B3520A" w:rsidRPr="007B6F78" w:rsidRDefault="00B3520A" w:rsidP="005D6489">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w:t>
            </w:r>
            <w:r w:rsidR="009361B1" w:rsidRPr="007B6F78">
              <w:rPr>
                <w:rFonts w:eastAsia="SimSun"/>
                <w:color w:val="000000" w:themeColor="text1"/>
                <w:sz w:val="24"/>
                <w:szCs w:val="24"/>
                <w:lang w:eastAsia="zh-CN"/>
              </w:rPr>
              <w:t>т озеленения земельного участка</w:t>
            </w:r>
            <w:r w:rsidRPr="007B6F78">
              <w:rPr>
                <w:rFonts w:eastAsia="SimSun"/>
                <w:color w:val="000000" w:themeColor="text1"/>
                <w:sz w:val="24"/>
                <w:szCs w:val="24"/>
                <w:lang w:eastAsia="zh-CN"/>
              </w:rPr>
              <w:t>–</w:t>
            </w:r>
            <w:r w:rsidR="009361B1" w:rsidRPr="007B6F78">
              <w:rPr>
                <w:rFonts w:eastAsia="SimSun"/>
                <w:color w:val="000000" w:themeColor="text1"/>
                <w:sz w:val="24"/>
                <w:szCs w:val="24"/>
                <w:lang w:eastAsia="zh-CN"/>
              </w:rPr>
              <w:t xml:space="preserve"> </w:t>
            </w:r>
            <w:r w:rsidR="005053A3" w:rsidRPr="007B6F78">
              <w:rPr>
                <w:rFonts w:eastAsia="SimSun"/>
                <w:color w:val="000000" w:themeColor="text1"/>
                <w:sz w:val="24"/>
                <w:szCs w:val="24"/>
                <w:lang w:eastAsia="zh-CN"/>
              </w:rPr>
              <w:t>30</w:t>
            </w:r>
            <w:r w:rsidRPr="007B6F78">
              <w:rPr>
                <w:rFonts w:eastAsia="SimSun"/>
                <w:color w:val="000000" w:themeColor="text1"/>
                <w:sz w:val="24"/>
                <w:szCs w:val="24"/>
                <w:lang w:eastAsia="zh-CN"/>
              </w:rPr>
              <w:t>%.</w:t>
            </w:r>
          </w:p>
          <w:p w14:paraId="7E4C28E4" w14:textId="77777777" w:rsidR="00B3520A" w:rsidRPr="007B6F78" w:rsidRDefault="00B3520A" w:rsidP="005D6489">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6B67DA2A" w14:textId="77777777" w:rsidTr="005D6489">
        <w:trPr>
          <w:trHeight w:val="20"/>
        </w:trPr>
        <w:tc>
          <w:tcPr>
            <w:tcW w:w="2977" w:type="dxa"/>
            <w:tcBorders>
              <w:top w:val="single" w:sz="4" w:space="0" w:color="auto"/>
              <w:bottom w:val="single" w:sz="4" w:space="0" w:color="auto"/>
            </w:tcBorders>
            <w:shd w:val="clear" w:color="auto" w:fill="auto"/>
          </w:tcPr>
          <w:p w14:paraId="3810FE34" w14:textId="77777777" w:rsidR="00B3520A" w:rsidRPr="007B6F78" w:rsidRDefault="00B3520A" w:rsidP="005D6489">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[4.9.1.1] - Заправка транспортных средств</w:t>
            </w:r>
          </w:p>
        </w:tc>
        <w:tc>
          <w:tcPr>
            <w:tcW w:w="3260" w:type="dxa"/>
            <w:tcBorders>
              <w:top w:val="single" w:sz="4" w:space="0" w:color="auto"/>
              <w:bottom w:val="single" w:sz="4" w:space="0" w:color="auto"/>
            </w:tcBorders>
            <w:shd w:val="clear" w:color="auto" w:fill="auto"/>
          </w:tcPr>
          <w:p w14:paraId="7EF4EAA7" w14:textId="77777777" w:rsidR="00B3520A" w:rsidRPr="007B6F78" w:rsidRDefault="00B3520A" w:rsidP="005D6489">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402" w:type="dxa"/>
            <w:shd w:val="clear" w:color="auto" w:fill="auto"/>
            <w:vAlign w:val="center"/>
          </w:tcPr>
          <w:p w14:paraId="14DAF9BD" w14:textId="00BAAD89" w:rsidR="00B3520A" w:rsidRPr="007B6F78" w:rsidRDefault="00B3520A" w:rsidP="005D6489">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w:t>
            </w:r>
            <w:r w:rsidR="005D6489" w:rsidRPr="007B6F78">
              <w:rPr>
                <w:rFonts w:eastAsia="SimSun"/>
                <w:color w:val="000000" w:themeColor="text1"/>
                <w:sz w:val="24"/>
                <w:szCs w:val="24"/>
                <w:lang w:eastAsia="zh-CN"/>
              </w:rPr>
              <w:t>-</w:t>
            </w:r>
            <w:r w:rsidRPr="007B6F78">
              <w:rPr>
                <w:rFonts w:eastAsia="SimSun"/>
                <w:color w:val="000000" w:themeColor="text1"/>
                <w:sz w:val="24"/>
                <w:szCs w:val="24"/>
                <w:lang w:eastAsia="zh-CN"/>
              </w:rPr>
              <w:t>100</w:t>
            </w:r>
            <w:r w:rsidR="009361B1"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/5000 кв. м.</w:t>
            </w:r>
          </w:p>
          <w:p w14:paraId="2FAB7EE2" w14:textId="6A7859D9" w:rsidR="00B3520A" w:rsidRPr="007B6F78" w:rsidRDefault="00B3520A" w:rsidP="005D6489">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Минимальные отступы от границ земельных участков - </w:t>
            </w:r>
            <w:r w:rsidR="005D6489"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3 м.</w:t>
            </w:r>
          </w:p>
          <w:p w14:paraId="612F78EB" w14:textId="77777777" w:rsidR="00B3520A" w:rsidRPr="007B6F78" w:rsidRDefault="00B3520A" w:rsidP="005D6489">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строений, сооружений от уровня земли - 10 м.</w:t>
            </w:r>
          </w:p>
          <w:p w14:paraId="753EC0E2" w14:textId="77777777" w:rsidR="00B3520A" w:rsidRPr="007B6F78" w:rsidRDefault="00B3520A" w:rsidP="005D6489">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p>
          <w:p w14:paraId="037AA56D" w14:textId="77777777" w:rsidR="00B3520A" w:rsidRPr="007B6F78" w:rsidRDefault="00B3520A" w:rsidP="005D6489">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w:t>
            </w:r>
            <w:r w:rsidRPr="007B6F78">
              <w:rPr>
                <w:rFonts w:eastAsia="SimSun"/>
                <w:color w:val="000000" w:themeColor="text1"/>
                <w:sz w:val="24"/>
                <w:szCs w:val="24"/>
                <w:lang w:eastAsia="zh-CN"/>
              </w:rPr>
              <w:lastRenderedPageBreak/>
              <w:t>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1328FBE0" w14:textId="648C24FB" w:rsidR="00B3520A" w:rsidRPr="007B6F78" w:rsidRDefault="00B3520A" w:rsidP="005D6489">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озеле</w:t>
            </w:r>
            <w:r w:rsidR="00F01373" w:rsidRPr="007B6F78">
              <w:rPr>
                <w:rFonts w:eastAsia="SimSun"/>
                <w:color w:val="000000" w:themeColor="text1"/>
                <w:sz w:val="24"/>
                <w:szCs w:val="24"/>
                <w:lang w:eastAsia="zh-CN"/>
              </w:rPr>
              <w:t>нения земельного участка – 30</w:t>
            </w:r>
            <w:r w:rsidRPr="007B6F78">
              <w:rPr>
                <w:rFonts w:eastAsia="SimSun"/>
                <w:color w:val="000000" w:themeColor="text1"/>
                <w:sz w:val="24"/>
                <w:szCs w:val="24"/>
                <w:lang w:eastAsia="zh-CN"/>
              </w:rPr>
              <w:t>%.</w:t>
            </w:r>
          </w:p>
          <w:p w14:paraId="26537979" w14:textId="77777777" w:rsidR="00B3520A" w:rsidRPr="007B6F78" w:rsidRDefault="00B3520A" w:rsidP="005D6489">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025BB57C" w14:textId="77777777" w:rsidTr="005D6489">
        <w:trPr>
          <w:trHeight w:val="20"/>
        </w:trPr>
        <w:tc>
          <w:tcPr>
            <w:tcW w:w="2977" w:type="dxa"/>
            <w:tcBorders>
              <w:top w:val="single" w:sz="4" w:space="0" w:color="auto"/>
              <w:bottom w:val="single" w:sz="4" w:space="0" w:color="auto"/>
            </w:tcBorders>
            <w:shd w:val="clear" w:color="auto" w:fill="auto"/>
          </w:tcPr>
          <w:p w14:paraId="0A297AD7" w14:textId="77777777" w:rsidR="00B3520A" w:rsidRPr="007B6F78" w:rsidRDefault="00B3520A" w:rsidP="005D6489">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[4.9.1.3] - Автомобильные мойки</w:t>
            </w:r>
          </w:p>
        </w:tc>
        <w:tc>
          <w:tcPr>
            <w:tcW w:w="3260" w:type="dxa"/>
            <w:tcBorders>
              <w:top w:val="single" w:sz="4" w:space="0" w:color="auto"/>
              <w:bottom w:val="single" w:sz="4" w:space="0" w:color="auto"/>
            </w:tcBorders>
            <w:shd w:val="clear" w:color="auto" w:fill="auto"/>
          </w:tcPr>
          <w:p w14:paraId="745A4E10" w14:textId="77777777" w:rsidR="00B3520A" w:rsidRPr="007B6F78" w:rsidRDefault="00B3520A" w:rsidP="005D6489">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автомобильных моек, а также размещение магазинов сопутствующей торговли</w:t>
            </w:r>
          </w:p>
        </w:tc>
        <w:tc>
          <w:tcPr>
            <w:tcW w:w="3402" w:type="dxa"/>
            <w:shd w:val="clear" w:color="auto" w:fill="auto"/>
            <w:vAlign w:val="center"/>
          </w:tcPr>
          <w:p w14:paraId="4771B259" w14:textId="77B048E7" w:rsidR="00B3520A" w:rsidRPr="007B6F78" w:rsidRDefault="00B3520A" w:rsidP="005D6489">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w:t>
            </w:r>
            <w:r w:rsidR="005D6489"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 100</w:t>
            </w:r>
            <w:r w:rsidR="005D6489"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/5000 кв. м.</w:t>
            </w:r>
          </w:p>
          <w:p w14:paraId="6FD3E7F5" w14:textId="77777777" w:rsidR="00B3520A" w:rsidRPr="007B6F78" w:rsidRDefault="00B3520A" w:rsidP="005D6489">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Минимальные отступы от границ земельных участков -                  3 м.</w:t>
            </w:r>
          </w:p>
          <w:p w14:paraId="2F7683DD" w14:textId="77777777" w:rsidR="00B3520A" w:rsidRPr="007B6F78" w:rsidRDefault="00B3520A" w:rsidP="005D6489">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строений, сооружений от уровня земли - 10 м.</w:t>
            </w:r>
          </w:p>
          <w:p w14:paraId="70AD7173" w14:textId="77777777" w:rsidR="00B3520A" w:rsidRPr="007B6F78" w:rsidRDefault="00B3520A" w:rsidP="005D6489">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p>
          <w:p w14:paraId="48E64382" w14:textId="77777777" w:rsidR="00B3520A" w:rsidRPr="007B6F78" w:rsidRDefault="00B3520A" w:rsidP="005D6489">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44B8C072" w14:textId="77777777" w:rsidR="00B3520A" w:rsidRPr="007B6F78" w:rsidRDefault="00B3520A" w:rsidP="005D6489">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озеленения земельного участка – 30 %.</w:t>
            </w:r>
          </w:p>
          <w:p w14:paraId="7EBBB6AB" w14:textId="77777777" w:rsidR="00B3520A" w:rsidRPr="007B6F78" w:rsidRDefault="00B3520A" w:rsidP="005D6489">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32BF1CF5" w14:textId="77777777" w:rsidTr="005D6489">
        <w:trPr>
          <w:trHeight w:val="20"/>
        </w:trPr>
        <w:tc>
          <w:tcPr>
            <w:tcW w:w="2977" w:type="dxa"/>
            <w:tcBorders>
              <w:top w:val="single" w:sz="4" w:space="0" w:color="auto"/>
              <w:bottom w:val="single" w:sz="4" w:space="0" w:color="auto"/>
            </w:tcBorders>
            <w:shd w:val="clear" w:color="auto" w:fill="auto"/>
          </w:tcPr>
          <w:p w14:paraId="134E172A" w14:textId="77777777" w:rsidR="00B3520A" w:rsidRPr="007B6F78" w:rsidRDefault="00B3520A" w:rsidP="005D6489">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[4.9.1.4] - Ремонт автомобилей</w:t>
            </w:r>
          </w:p>
        </w:tc>
        <w:tc>
          <w:tcPr>
            <w:tcW w:w="3260" w:type="dxa"/>
            <w:tcBorders>
              <w:top w:val="single" w:sz="4" w:space="0" w:color="auto"/>
              <w:bottom w:val="single" w:sz="4" w:space="0" w:color="auto"/>
            </w:tcBorders>
            <w:shd w:val="clear" w:color="auto" w:fill="auto"/>
          </w:tcPr>
          <w:p w14:paraId="35DB53D1" w14:textId="77777777" w:rsidR="00B3520A" w:rsidRPr="007B6F78" w:rsidRDefault="00B3520A" w:rsidP="005D6489">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мастерских, предназначенных для ремонта и обслуживания автомобилей, и прочих </w:t>
            </w:r>
            <w:r w:rsidRPr="007B6F78">
              <w:rPr>
                <w:rFonts w:eastAsia="Times New Roman"/>
                <w:color w:val="000000" w:themeColor="text1"/>
                <w:sz w:val="24"/>
                <w:szCs w:val="24"/>
                <w:lang w:eastAsia="ru-RU"/>
              </w:rPr>
              <w:lastRenderedPageBreak/>
              <w:t>объектов дорожного сервиса, а также размещение магазинов сопутствующей торговли</w:t>
            </w:r>
          </w:p>
        </w:tc>
        <w:tc>
          <w:tcPr>
            <w:tcW w:w="3402" w:type="dxa"/>
            <w:shd w:val="clear" w:color="auto" w:fill="auto"/>
            <w:vAlign w:val="center"/>
          </w:tcPr>
          <w:p w14:paraId="3A2B5430" w14:textId="77777777" w:rsidR="00B3520A" w:rsidRPr="007B6F78" w:rsidRDefault="00B3520A" w:rsidP="005D6489">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Минимальная/максимальная площадь земельных участков - 100/5000 кв. м.</w:t>
            </w:r>
          </w:p>
          <w:p w14:paraId="2B49986B" w14:textId="44284E65" w:rsidR="00B3520A" w:rsidRPr="007B6F78" w:rsidRDefault="00B3520A" w:rsidP="005D6489">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Минимальные отступы от границ земельных участков - </w:t>
            </w:r>
            <w:r w:rsidR="005D6489"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3 м.</w:t>
            </w:r>
          </w:p>
          <w:p w14:paraId="416918B0" w14:textId="77777777" w:rsidR="00B3520A" w:rsidRPr="007B6F78" w:rsidRDefault="00B3520A" w:rsidP="005D6489">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строений, сооружений от уровня земли - 10 м.</w:t>
            </w:r>
          </w:p>
          <w:p w14:paraId="77E4ED47" w14:textId="77777777" w:rsidR="00B3520A" w:rsidRPr="007B6F78" w:rsidRDefault="00B3520A" w:rsidP="005D6489">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p>
          <w:p w14:paraId="246FB8BA" w14:textId="77777777" w:rsidR="00B3520A" w:rsidRPr="007B6F78" w:rsidRDefault="00B3520A" w:rsidP="005D6489">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6D0E7BD4" w14:textId="0C9BC39F" w:rsidR="00B3520A" w:rsidRPr="007B6F78" w:rsidRDefault="00B3520A" w:rsidP="005D6489">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5053A3"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5FB16010" w14:textId="77777777" w:rsidR="00B3520A" w:rsidRPr="007B6F78" w:rsidRDefault="00B3520A" w:rsidP="005D6489">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3520A" w:rsidRPr="007B6F78" w14:paraId="6FAB7DFA" w14:textId="77777777" w:rsidTr="005D6489">
        <w:trPr>
          <w:trHeight w:val="20"/>
        </w:trPr>
        <w:tc>
          <w:tcPr>
            <w:tcW w:w="2977" w:type="dxa"/>
            <w:tcBorders>
              <w:top w:val="single" w:sz="4" w:space="0" w:color="auto"/>
              <w:bottom w:val="single" w:sz="4" w:space="0" w:color="auto"/>
            </w:tcBorders>
            <w:shd w:val="clear" w:color="auto" w:fill="auto"/>
          </w:tcPr>
          <w:p w14:paraId="68C69FFE" w14:textId="77777777" w:rsidR="00B3520A" w:rsidRPr="007B6F78" w:rsidRDefault="00B3520A" w:rsidP="005D6489">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[12.0.2] - Благоустройство территории</w:t>
            </w:r>
          </w:p>
        </w:tc>
        <w:tc>
          <w:tcPr>
            <w:tcW w:w="3260" w:type="dxa"/>
            <w:tcBorders>
              <w:top w:val="single" w:sz="4" w:space="0" w:color="auto"/>
              <w:bottom w:val="single" w:sz="4" w:space="0" w:color="auto"/>
            </w:tcBorders>
            <w:shd w:val="clear" w:color="auto" w:fill="auto"/>
          </w:tcPr>
          <w:p w14:paraId="26F4CDEF" w14:textId="77777777" w:rsidR="00B3520A" w:rsidRPr="007B6F78" w:rsidRDefault="00B3520A" w:rsidP="005D6489">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402" w:type="dxa"/>
            <w:shd w:val="clear" w:color="auto" w:fill="auto"/>
            <w:vAlign w:val="center"/>
          </w:tcPr>
          <w:p w14:paraId="188D0A91" w14:textId="77777777" w:rsidR="00B3520A" w:rsidRPr="007B6F78" w:rsidRDefault="00B3520A" w:rsidP="005D6489">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Регламенты не устанавливаются.</w:t>
            </w:r>
          </w:p>
          <w:p w14:paraId="75DB0DC0" w14:textId="77777777" w:rsidR="00B3520A" w:rsidRPr="007B6F78" w:rsidRDefault="00B3520A" w:rsidP="005D6489">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210CCA25" w14:textId="6E3F3EB6" w:rsidR="00B3520A" w:rsidRPr="007B6F78" w:rsidRDefault="00B3520A" w:rsidP="00B3520A">
      <w:pPr>
        <w:widowControl w:val="0"/>
        <w:ind w:firstLine="0"/>
        <w:rPr>
          <w:rFonts w:eastAsia="SimSun"/>
          <w:b/>
          <w:color w:val="000000" w:themeColor="text1"/>
          <w:sz w:val="27"/>
          <w:szCs w:val="27"/>
          <w:lang w:eastAsia="zh-CN"/>
        </w:rPr>
      </w:pPr>
    </w:p>
    <w:p w14:paraId="02B3BDB2" w14:textId="26C41E6E" w:rsidR="00B3520A" w:rsidRPr="007B6F78" w:rsidRDefault="00B3520A" w:rsidP="00B3520A">
      <w:pPr>
        <w:widowControl w:val="0"/>
        <w:ind w:firstLine="0"/>
        <w:jc w:val="center"/>
        <w:rPr>
          <w:rFonts w:eastAsia="Times New Roman"/>
          <w:b/>
          <w:color w:val="000000" w:themeColor="text1"/>
          <w:sz w:val="27"/>
          <w:szCs w:val="27"/>
          <w:lang w:eastAsia="ru-RU"/>
        </w:rPr>
      </w:pPr>
      <w:r w:rsidRPr="007B6F78">
        <w:rPr>
          <w:rFonts w:eastAsia="SimSun"/>
          <w:b/>
          <w:color w:val="000000" w:themeColor="text1"/>
          <w:sz w:val="27"/>
          <w:szCs w:val="27"/>
          <w:lang w:eastAsia="zh-CN"/>
        </w:rPr>
        <w:t>Вспомогательные виды разрешенного использования земельных участков и объек</w:t>
      </w:r>
      <w:r w:rsidR="00D4400F" w:rsidRPr="007B6F78">
        <w:rPr>
          <w:rFonts w:eastAsia="SimSun"/>
          <w:b/>
          <w:color w:val="000000" w:themeColor="text1"/>
          <w:sz w:val="27"/>
          <w:szCs w:val="27"/>
          <w:lang w:eastAsia="zh-CN"/>
        </w:rPr>
        <w:t>тов капитального строительства</w:t>
      </w:r>
    </w:p>
    <w:p w14:paraId="4480F762" w14:textId="77777777" w:rsidR="00B3520A" w:rsidRPr="007B6F78" w:rsidRDefault="00B3520A" w:rsidP="00B3520A">
      <w:pPr>
        <w:widowControl w:val="0"/>
        <w:ind w:firstLine="0"/>
        <w:jc w:val="center"/>
        <w:rPr>
          <w:rFonts w:eastAsia="Times New Roman"/>
          <w:b/>
          <w:color w:val="000000" w:themeColor="text1"/>
          <w:sz w:val="27"/>
          <w:szCs w:val="27"/>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5670"/>
      </w:tblGrid>
      <w:tr w:rsidR="00B3520A" w:rsidRPr="007B6F78" w14:paraId="2A4EC18C" w14:textId="77777777" w:rsidTr="00C20DD2">
        <w:trPr>
          <w:trHeight w:val="20"/>
          <w:tblHeader/>
        </w:trPr>
        <w:tc>
          <w:tcPr>
            <w:tcW w:w="3969" w:type="dxa"/>
            <w:vAlign w:val="center"/>
          </w:tcPr>
          <w:p w14:paraId="229F3A68" w14:textId="77777777" w:rsidR="00B3520A" w:rsidRPr="007B6F78" w:rsidRDefault="00B3520A" w:rsidP="00B3520A">
            <w:pPr>
              <w:tabs>
                <w:tab w:val="left" w:pos="-1667"/>
              </w:tabs>
              <w:ind w:firstLine="0"/>
              <w:jc w:val="center"/>
              <w:rPr>
                <w:rFonts w:eastAsia="SimSun"/>
                <w:color w:val="000000" w:themeColor="text1"/>
                <w:sz w:val="24"/>
                <w:szCs w:val="24"/>
                <w:lang w:eastAsia="zh-CN"/>
              </w:rPr>
            </w:pPr>
            <w:r w:rsidRPr="007B6F78">
              <w:rPr>
                <w:rFonts w:eastAsia="SimSun"/>
                <w:b/>
                <w:color w:val="000000" w:themeColor="text1"/>
                <w:sz w:val="24"/>
                <w:szCs w:val="24"/>
                <w:lang w:eastAsia="zh-CN"/>
              </w:rPr>
              <w:t>Виды разрешенного использования земельных участков и</w:t>
            </w:r>
            <w:r w:rsidRPr="007B6F78">
              <w:rPr>
                <w:rFonts w:eastAsia="Times New Roman"/>
                <w:b/>
                <w:color w:val="000000" w:themeColor="text1"/>
                <w:sz w:val="24"/>
                <w:szCs w:val="24"/>
                <w:lang w:eastAsia="ru-RU"/>
              </w:rPr>
              <w:t xml:space="preserve"> объектов капитального строительства</w:t>
            </w:r>
          </w:p>
        </w:tc>
        <w:tc>
          <w:tcPr>
            <w:tcW w:w="5670" w:type="dxa"/>
            <w:vAlign w:val="center"/>
          </w:tcPr>
          <w:p w14:paraId="51905D0E" w14:textId="77777777" w:rsidR="00B3520A" w:rsidRPr="007B6F78" w:rsidRDefault="00B3520A" w:rsidP="00B3520A">
            <w:pPr>
              <w:tabs>
                <w:tab w:val="left" w:pos="-6204"/>
              </w:tabs>
              <w:ind w:firstLine="0"/>
              <w:jc w:val="center"/>
              <w:rPr>
                <w:rFonts w:eastAsia="SimSun"/>
                <w:color w:val="000000" w:themeColor="text1"/>
                <w:sz w:val="24"/>
                <w:szCs w:val="24"/>
                <w:lang w:eastAsia="zh-CN"/>
              </w:rPr>
            </w:pPr>
            <w:r w:rsidRPr="007B6F78">
              <w:rPr>
                <w:rFonts w:eastAsia="Times New Roman"/>
                <w:b/>
                <w:color w:val="000000" w:themeColor="text1"/>
                <w:sz w:val="24"/>
                <w:szCs w:val="24"/>
                <w:lang w:eastAsia="ru-RU"/>
              </w:rPr>
              <w:t>Предельные параметры разрешенного строительства, реконструкции объектов капитального строительства</w:t>
            </w:r>
          </w:p>
        </w:tc>
      </w:tr>
    </w:tbl>
    <w:p w14:paraId="2A63DB12" w14:textId="77777777" w:rsidR="00B3520A" w:rsidRPr="007B6F78" w:rsidRDefault="00B3520A" w:rsidP="00B3520A">
      <w:pPr>
        <w:widowControl w:val="0"/>
        <w:ind w:firstLine="0"/>
        <w:jc w:val="center"/>
        <w:rPr>
          <w:rFonts w:eastAsia="Times New Roman"/>
          <w:b/>
          <w:color w:val="000000" w:themeColor="text1"/>
          <w:sz w:val="2"/>
          <w:szCs w:val="2"/>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5670"/>
      </w:tblGrid>
      <w:tr w:rsidR="00B87D33" w:rsidRPr="007B6F78" w14:paraId="75772EDC" w14:textId="77777777" w:rsidTr="00C20DD2">
        <w:trPr>
          <w:trHeight w:val="20"/>
          <w:tblHeader/>
        </w:trPr>
        <w:tc>
          <w:tcPr>
            <w:tcW w:w="3969" w:type="dxa"/>
            <w:vAlign w:val="center"/>
          </w:tcPr>
          <w:p w14:paraId="53D818C1" w14:textId="77777777" w:rsidR="00B3520A" w:rsidRPr="007B6F78" w:rsidRDefault="00B3520A" w:rsidP="00B3520A">
            <w:pPr>
              <w:tabs>
                <w:tab w:val="left" w:pos="-1667"/>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5670" w:type="dxa"/>
            <w:vAlign w:val="center"/>
          </w:tcPr>
          <w:p w14:paraId="243A8E70" w14:textId="77777777" w:rsidR="00B3520A" w:rsidRPr="007B6F78" w:rsidRDefault="00B3520A" w:rsidP="00B3520A">
            <w:pPr>
              <w:tabs>
                <w:tab w:val="left" w:pos="-6204"/>
              </w:tabs>
              <w:ind w:firstLine="0"/>
              <w:jc w:val="center"/>
              <w:rPr>
                <w:rFonts w:eastAsia="SimSun"/>
                <w:color w:val="000000" w:themeColor="text1"/>
                <w:sz w:val="24"/>
                <w:szCs w:val="24"/>
                <w:lang w:eastAsia="zh-CN"/>
              </w:rPr>
            </w:pPr>
            <w:r w:rsidRPr="007B6F78">
              <w:rPr>
                <w:rFonts w:eastAsia="Times New Roman"/>
                <w:color w:val="000000" w:themeColor="text1"/>
                <w:sz w:val="24"/>
                <w:szCs w:val="24"/>
                <w:lang w:eastAsia="ru-RU"/>
              </w:rPr>
              <w:t>2</w:t>
            </w:r>
          </w:p>
        </w:tc>
      </w:tr>
      <w:tr w:rsidR="00B3520A" w:rsidRPr="007B6F78" w14:paraId="7DB3F904" w14:textId="77777777" w:rsidTr="00C20DD2">
        <w:trPr>
          <w:trHeight w:val="20"/>
        </w:trPr>
        <w:tc>
          <w:tcPr>
            <w:tcW w:w="3969" w:type="dxa"/>
            <w:vAlign w:val="center"/>
          </w:tcPr>
          <w:p w14:paraId="784D9565" w14:textId="77777777" w:rsidR="00B3520A" w:rsidRPr="007B6F78" w:rsidRDefault="00B3520A" w:rsidP="000011C6">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Виды разрешенного использования земельных участков - аналогичны</w:t>
            </w:r>
            <w:r w:rsidRPr="007B6F78">
              <w:rPr>
                <w:rFonts w:eastAsia="Times New Roman"/>
                <w:color w:val="000000" w:themeColor="text1"/>
                <w:sz w:val="24"/>
                <w:szCs w:val="24"/>
                <w:lang w:eastAsia="ru-RU"/>
              </w:rPr>
              <w:t xml:space="preserve"> видам разрешенного использования земельных участков</w:t>
            </w:r>
            <w:r w:rsidRPr="007B6F78">
              <w:rPr>
                <w:rFonts w:eastAsia="SimSun"/>
                <w:color w:val="000000" w:themeColor="text1"/>
                <w:sz w:val="24"/>
                <w:szCs w:val="24"/>
                <w:lang w:eastAsia="zh-CN"/>
              </w:rPr>
              <w:t xml:space="preserve"> с основными и условно разрешенными видами использования;</w:t>
            </w:r>
          </w:p>
          <w:p w14:paraId="53693E0C" w14:textId="77777777" w:rsidR="00B3520A" w:rsidRPr="007B6F78" w:rsidRDefault="00B3520A" w:rsidP="000011C6">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77E4408" w14:textId="77777777" w:rsidR="00B3520A" w:rsidRPr="007B6F78" w:rsidRDefault="00B3520A" w:rsidP="000011C6">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w:t>
            </w:r>
            <w:r w:rsidRPr="007B6F78">
              <w:rPr>
                <w:rFonts w:eastAsia="SimSun"/>
                <w:color w:val="000000" w:themeColor="text1"/>
                <w:sz w:val="24"/>
                <w:szCs w:val="24"/>
                <w:lang w:eastAsia="zh-CN"/>
              </w:rPr>
              <w:lastRenderedPageBreak/>
              <w:t>обеспечивающих их безопасность в соответствии с нормативно-техническими документами, в том числе:</w:t>
            </w:r>
          </w:p>
          <w:p w14:paraId="12048914" w14:textId="77777777" w:rsidR="00B3520A" w:rsidRPr="007B6F78" w:rsidRDefault="00B3520A" w:rsidP="000011C6">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530B7126" w14:textId="77777777" w:rsidR="00B3520A" w:rsidRPr="007B6F78" w:rsidRDefault="00B3520A" w:rsidP="000011C6">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проезды общего пользования;</w:t>
            </w:r>
          </w:p>
          <w:p w14:paraId="79009113" w14:textId="77777777" w:rsidR="00B3520A" w:rsidRPr="007B6F78" w:rsidRDefault="00B3520A" w:rsidP="000011C6">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25CA70AD" w14:textId="77777777" w:rsidR="00B3520A" w:rsidRPr="007B6F78" w:rsidRDefault="00B3520A" w:rsidP="000011C6">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благоустроенные, в том числе озелененные территории, площадки для отдыха, спортивных занятий;</w:t>
            </w:r>
          </w:p>
          <w:p w14:paraId="6251708A" w14:textId="77777777" w:rsidR="00B3520A" w:rsidRPr="007B6F78" w:rsidRDefault="00B3520A" w:rsidP="000011C6">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постройки хозяйственного назначения; </w:t>
            </w:r>
          </w:p>
          <w:p w14:paraId="69575A36" w14:textId="77777777" w:rsidR="00B3520A" w:rsidRPr="007B6F78" w:rsidRDefault="00B3520A" w:rsidP="000011C6">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площадки хозяйственные, в том числе площадки для мусоросборников;</w:t>
            </w:r>
          </w:p>
          <w:p w14:paraId="6B1C5C69" w14:textId="77777777" w:rsidR="00B3520A" w:rsidRPr="007B6F78" w:rsidRDefault="00B3520A" w:rsidP="000011C6">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670" w:type="dxa"/>
          </w:tcPr>
          <w:p w14:paraId="2BE492B3" w14:textId="77777777" w:rsidR="00F01373" w:rsidRPr="007B6F78" w:rsidRDefault="00F01373" w:rsidP="00F01373">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Минимальная площадь земельных участков                          1 кв. м.</w:t>
            </w:r>
          </w:p>
          <w:p w14:paraId="7ADCADDF" w14:textId="77777777" w:rsidR="00F01373" w:rsidRPr="007B6F78" w:rsidRDefault="00F01373" w:rsidP="00F01373">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7F0743D6" w14:textId="77777777" w:rsidR="00F01373" w:rsidRPr="007B6F78" w:rsidRDefault="00F01373" w:rsidP="00F01373">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4C26473" w14:textId="77777777" w:rsidR="00F01373" w:rsidRPr="007B6F78" w:rsidRDefault="00F01373" w:rsidP="00F01373">
            <w:pPr>
              <w:ind w:firstLine="0"/>
              <w:jc w:val="left"/>
              <w:rPr>
                <w:color w:val="000000" w:themeColor="text1"/>
                <w:sz w:val="24"/>
                <w:szCs w:val="24"/>
              </w:rPr>
            </w:pPr>
            <w:r w:rsidRPr="007B6F78">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w:t>
            </w:r>
            <w:r w:rsidRPr="007B6F78">
              <w:rPr>
                <w:rFonts w:eastAsia="SimSun"/>
                <w:color w:val="000000" w:themeColor="text1"/>
                <w:sz w:val="24"/>
                <w:szCs w:val="24"/>
                <w:lang w:eastAsia="zh-CN"/>
              </w:rPr>
              <w:lastRenderedPageBreak/>
              <w:t>разрешенными видами использования,  с обязательным условием применения понижающего коэффициента 0,5.</w:t>
            </w:r>
          </w:p>
          <w:p w14:paraId="4094656C" w14:textId="77777777" w:rsidR="00F01373" w:rsidRPr="007B6F78" w:rsidRDefault="00F01373" w:rsidP="00F01373">
            <w:pPr>
              <w:ind w:firstLine="0"/>
              <w:jc w:val="left"/>
              <w:rPr>
                <w:color w:val="000000" w:themeColor="text1"/>
                <w:sz w:val="24"/>
                <w:szCs w:val="24"/>
              </w:rPr>
            </w:pPr>
            <w:r w:rsidRPr="007B6F78">
              <w:rPr>
                <w:color w:val="000000" w:themeColor="text1"/>
                <w:sz w:val="24"/>
                <w:szCs w:val="24"/>
              </w:rPr>
              <w:t>Минимальные отступы от границ земельных участков - 1 м.</w:t>
            </w:r>
          </w:p>
          <w:p w14:paraId="1803AB51" w14:textId="77777777" w:rsidR="00F01373" w:rsidRPr="007B6F78" w:rsidRDefault="00F01373" w:rsidP="00F01373">
            <w:pPr>
              <w:tabs>
                <w:tab w:val="left" w:pos="-6204"/>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473132F" w14:textId="77777777" w:rsidR="00B3520A" w:rsidRPr="007B6F78" w:rsidRDefault="00B3520A" w:rsidP="000011C6">
            <w:pPr>
              <w:ind w:firstLine="0"/>
              <w:jc w:val="left"/>
              <w:rPr>
                <w:rFonts w:eastAsia="SimSun"/>
                <w:color w:val="000000" w:themeColor="text1"/>
                <w:sz w:val="24"/>
                <w:szCs w:val="24"/>
                <w:lang w:eastAsia="zh-CN"/>
              </w:rPr>
            </w:pPr>
          </w:p>
        </w:tc>
      </w:tr>
    </w:tbl>
    <w:p w14:paraId="7C6513E6" w14:textId="77777777" w:rsidR="00B3520A" w:rsidRPr="007B6F78" w:rsidRDefault="00B3520A" w:rsidP="00C20DD2">
      <w:pPr>
        <w:suppressAutoHyphens/>
        <w:autoSpaceDE w:val="0"/>
        <w:ind w:firstLine="0"/>
        <w:rPr>
          <w:rFonts w:eastAsia="SimSun"/>
          <w:color w:val="000000" w:themeColor="text1"/>
          <w:sz w:val="27"/>
          <w:szCs w:val="27"/>
          <w:lang w:eastAsia="zh-CN"/>
        </w:rPr>
      </w:pPr>
    </w:p>
    <w:p w14:paraId="4498042A" w14:textId="77777777" w:rsidR="005D6489" w:rsidRPr="007B6F78" w:rsidRDefault="005D6489" w:rsidP="005D6489">
      <w:pPr>
        <w:ind w:firstLine="709"/>
        <w:rPr>
          <w:bCs/>
          <w:color w:val="000000" w:themeColor="text1"/>
          <w:sz w:val="27"/>
          <w:szCs w:val="27"/>
        </w:rPr>
      </w:pPr>
      <w:r w:rsidRPr="007B6F78">
        <w:rPr>
          <w:bCs/>
          <w:color w:val="000000" w:themeColor="text1"/>
          <w:sz w:val="27"/>
          <w:szCs w:val="27"/>
        </w:rPr>
        <w:t>После проведения реконструкции или перепрофилирования объекта санитарно-защитная зона для него должна быть подтверждена результатами расчетов.</w:t>
      </w:r>
    </w:p>
    <w:p w14:paraId="16E48D1D" w14:textId="77777777" w:rsidR="005D6489" w:rsidRPr="007B6F78" w:rsidRDefault="005D6489" w:rsidP="005D6489">
      <w:pPr>
        <w:ind w:firstLine="709"/>
        <w:rPr>
          <w:color w:val="000000" w:themeColor="text1"/>
          <w:sz w:val="27"/>
          <w:szCs w:val="27"/>
        </w:rPr>
      </w:pPr>
      <w:r w:rsidRPr="007B6F78">
        <w:rPr>
          <w:color w:val="000000" w:themeColor="text1"/>
          <w:sz w:val="27"/>
          <w:szCs w:val="27"/>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14:paraId="590648D5" w14:textId="77777777" w:rsidR="005D6489" w:rsidRPr="007B6F78" w:rsidRDefault="005D6489" w:rsidP="005D6489">
      <w:pPr>
        <w:ind w:firstLine="709"/>
        <w:rPr>
          <w:color w:val="000000" w:themeColor="text1"/>
          <w:sz w:val="27"/>
          <w:szCs w:val="27"/>
        </w:rPr>
      </w:pPr>
      <w:r w:rsidRPr="007B6F78">
        <w:rPr>
          <w:color w:val="000000" w:themeColor="text1"/>
          <w:sz w:val="27"/>
          <w:szCs w:val="27"/>
        </w:rPr>
        <w:t>на 10 постов - 1,0 га;</w:t>
      </w:r>
    </w:p>
    <w:p w14:paraId="6124EF2A" w14:textId="77777777" w:rsidR="005D6489" w:rsidRPr="007B6F78" w:rsidRDefault="005D6489" w:rsidP="005D6489">
      <w:pPr>
        <w:ind w:firstLine="709"/>
        <w:rPr>
          <w:color w:val="000000" w:themeColor="text1"/>
          <w:sz w:val="27"/>
          <w:szCs w:val="27"/>
        </w:rPr>
      </w:pPr>
      <w:r w:rsidRPr="007B6F78">
        <w:rPr>
          <w:color w:val="000000" w:themeColor="text1"/>
          <w:sz w:val="27"/>
          <w:szCs w:val="27"/>
        </w:rPr>
        <w:t>на 15 постов - 1,5 га;</w:t>
      </w:r>
    </w:p>
    <w:p w14:paraId="60F80BA7" w14:textId="77777777" w:rsidR="005D6489" w:rsidRPr="007B6F78" w:rsidRDefault="005D6489" w:rsidP="005D6489">
      <w:pPr>
        <w:ind w:firstLine="709"/>
        <w:rPr>
          <w:color w:val="000000" w:themeColor="text1"/>
          <w:sz w:val="27"/>
          <w:szCs w:val="27"/>
        </w:rPr>
      </w:pPr>
      <w:r w:rsidRPr="007B6F78">
        <w:rPr>
          <w:color w:val="000000" w:themeColor="text1"/>
          <w:sz w:val="27"/>
          <w:szCs w:val="27"/>
        </w:rPr>
        <w:t>на 25 постов - 2,0 га;</w:t>
      </w:r>
    </w:p>
    <w:p w14:paraId="26E3E700" w14:textId="77777777" w:rsidR="005D6489" w:rsidRPr="007B6F78" w:rsidRDefault="005D6489" w:rsidP="005D6489">
      <w:pPr>
        <w:ind w:firstLine="709"/>
        <w:rPr>
          <w:color w:val="000000" w:themeColor="text1"/>
          <w:sz w:val="27"/>
          <w:szCs w:val="27"/>
        </w:rPr>
      </w:pPr>
      <w:r w:rsidRPr="007B6F78">
        <w:rPr>
          <w:color w:val="000000" w:themeColor="text1"/>
          <w:sz w:val="27"/>
          <w:szCs w:val="27"/>
        </w:rPr>
        <w:t>на 40 постов - 3,5 га.</w:t>
      </w:r>
    </w:p>
    <w:p w14:paraId="1021C2F8" w14:textId="77777777" w:rsidR="005D6489" w:rsidRPr="007B6F78" w:rsidRDefault="005D6489" w:rsidP="005D6489">
      <w:pPr>
        <w:ind w:firstLine="709"/>
        <w:rPr>
          <w:color w:val="000000" w:themeColor="text1"/>
          <w:sz w:val="27"/>
          <w:szCs w:val="27"/>
        </w:rPr>
      </w:pPr>
      <w:r w:rsidRPr="007B6F78">
        <w:rPr>
          <w:color w:val="000000" w:themeColor="text1"/>
          <w:sz w:val="27"/>
          <w:szCs w:val="27"/>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186" w:history="1">
        <w:r w:rsidRPr="007B6F78">
          <w:rPr>
            <w:rStyle w:val="afff0"/>
            <w:color w:val="000000" w:themeColor="text1"/>
            <w:sz w:val="27"/>
            <w:szCs w:val="27"/>
            <w:u w:val="none"/>
          </w:rPr>
          <w:t>таблице</w:t>
        </w:r>
      </w:hyperlink>
      <w:r w:rsidRPr="007B6F78">
        <w:rPr>
          <w:color w:val="000000" w:themeColor="text1"/>
          <w:sz w:val="27"/>
          <w:szCs w:val="27"/>
        </w:rPr>
        <w:t>:</w:t>
      </w:r>
    </w:p>
    <w:p w14:paraId="7A416102" w14:textId="1962DB71" w:rsidR="005D6489" w:rsidRPr="007B6F78" w:rsidRDefault="005053A3" w:rsidP="005053A3">
      <w:pPr>
        <w:ind w:firstLine="709"/>
        <w:jc w:val="right"/>
        <w:rPr>
          <w:color w:val="000000" w:themeColor="text1"/>
          <w:sz w:val="27"/>
          <w:szCs w:val="27"/>
        </w:rPr>
      </w:pPr>
      <w:r w:rsidRPr="007B6F78">
        <w:rPr>
          <w:color w:val="000000" w:themeColor="text1"/>
          <w:sz w:val="27"/>
          <w:szCs w:val="27"/>
        </w:rPr>
        <w:lastRenderedPageBreak/>
        <w:t>(метров)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
      <w:tblGrid>
        <w:gridCol w:w="5085"/>
        <w:gridCol w:w="2544"/>
        <w:gridCol w:w="1999"/>
      </w:tblGrid>
      <w:tr w:rsidR="007B6F78" w:rsidRPr="007B6F78" w14:paraId="6AC37AFF" w14:textId="77777777" w:rsidTr="005D6489">
        <w:trPr>
          <w:trHeight w:val="173"/>
        </w:trPr>
        <w:tc>
          <w:tcPr>
            <w:tcW w:w="2641" w:type="pct"/>
            <w:vMerge w:val="restart"/>
            <w:shd w:val="clear" w:color="auto" w:fill="auto"/>
          </w:tcPr>
          <w:p w14:paraId="39337D6B" w14:textId="77777777" w:rsidR="005D6489" w:rsidRPr="007B6F78" w:rsidRDefault="005D6489" w:rsidP="000011C6">
            <w:pPr>
              <w:pStyle w:val="aff9"/>
              <w:jc w:val="center"/>
              <w:rPr>
                <w:rFonts w:eastAsia="Times New Roman"/>
                <w:color w:val="000000" w:themeColor="text1"/>
              </w:rPr>
            </w:pPr>
            <w:r w:rsidRPr="007B6F78">
              <w:rPr>
                <w:color w:val="000000" w:themeColor="text1"/>
              </w:rPr>
              <w:t>Здания, до которых определяется расстояние</w:t>
            </w:r>
          </w:p>
        </w:tc>
        <w:tc>
          <w:tcPr>
            <w:tcW w:w="2359" w:type="pct"/>
            <w:gridSpan w:val="2"/>
            <w:shd w:val="clear" w:color="auto" w:fill="auto"/>
          </w:tcPr>
          <w:p w14:paraId="075F36BC" w14:textId="77777777" w:rsidR="005D6489" w:rsidRPr="007B6F78" w:rsidRDefault="005D6489" w:rsidP="000011C6">
            <w:pPr>
              <w:pStyle w:val="aff9"/>
              <w:jc w:val="center"/>
              <w:rPr>
                <w:color w:val="000000" w:themeColor="text1"/>
              </w:rPr>
            </w:pPr>
            <w:r w:rsidRPr="007B6F78">
              <w:rPr>
                <w:color w:val="000000" w:themeColor="text1"/>
              </w:rPr>
              <w:t>Расстояние, м</w:t>
            </w:r>
          </w:p>
        </w:tc>
      </w:tr>
      <w:tr w:rsidR="007B6F78" w:rsidRPr="007B6F78" w14:paraId="1E6BC8F8" w14:textId="77777777" w:rsidTr="005D6489">
        <w:trPr>
          <w:trHeight w:val="163"/>
        </w:trPr>
        <w:tc>
          <w:tcPr>
            <w:tcW w:w="2641" w:type="pct"/>
            <w:vMerge/>
            <w:shd w:val="clear" w:color="auto" w:fill="auto"/>
            <w:vAlign w:val="center"/>
          </w:tcPr>
          <w:p w14:paraId="68528B62" w14:textId="77777777" w:rsidR="005D6489" w:rsidRPr="007B6F78" w:rsidRDefault="005D6489" w:rsidP="000011C6">
            <w:pPr>
              <w:pStyle w:val="aff9"/>
              <w:jc w:val="center"/>
              <w:rPr>
                <w:color w:val="000000" w:themeColor="text1"/>
              </w:rPr>
            </w:pPr>
          </w:p>
        </w:tc>
        <w:tc>
          <w:tcPr>
            <w:tcW w:w="2359" w:type="pct"/>
            <w:gridSpan w:val="2"/>
            <w:shd w:val="clear" w:color="auto" w:fill="auto"/>
          </w:tcPr>
          <w:p w14:paraId="41BA2D61" w14:textId="77777777" w:rsidR="005D6489" w:rsidRPr="007B6F78" w:rsidRDefault="005D6489" w:rsidP="000011C6">
            <w:pPr>
              <w:pStyle w:val="aff9"/>
              <w:jc w:val="center"/>
              <w:rPr>
                <w:color w:val="000000" w:themeColor="text1"/>
              </w:rPr>
            </w:pPr>
            <w:r w:rsidRPr="007B6F78">
              <w:rPr>
                <w:color w:val="000000" w:themeColor="text1"/>
              </w:rPr>
              <w:t>от станций технического обслуживания при числе постов</w:t>
            </w:r>
          </w:p>
        </w:tc>
      </w:tr>
      <w:tr w:rsidR="007B6F78" w:rsidRPr="007B6F78" w14:paraId="2F859A7F" w14:textId="77777777" w:rsidTr="005D6489">
        <w:tc>
          <w:tcPr>
            <w:tcW w:w="2641" w:type="pct"/>
            <w:vMerge/>
            <w:shd w:val="clear" w:color="auto" w:fill="auto"/>
            <w:vAlign w:val="center"/>
          </w:tcPr>
          <w:p w14:paraId="280986B2" w14:textId="77777777" w:rsidR="005D6489" w:rsidRPr="007B6F78" w:rsidRDefault="005D6489" w:rsidP="000011C6">
            <w:pPr>
              <w:pStyle w:val="aff9"/>
              <w:jc w:val="center"/>
              <w:rPr>
                <w:color w:val="000000" w:themeColor="text1"/>
              </w:rPr>
            </w:pPr>
          </w:p>
        </w:tc>
        <w:tc>
          <w:tcPr>
            <w:tcW w:w="1321" w:type="pct"/>
            <w:shd w:val="clear" w:color="auto" w:fill="auto"/>
          </w:tcPr>
          <w:p w14:paraId="108121C6" w14:textId="7F3B8EC2" w:rsidR="005D6489" w:rsidRPr="007B6F78" w:rsidRDefault="005D6489" w:rsidP="000011C6">
            <w:pPr>
              <w:pStyle w:val="aff9"/>
              <w:jc w:val="center"/>
              <w:rPr>
                <w:color w:val="000000" w:themeColor="text1"/>
              </w:rPr>
            </w:pPr>
            <w:r w:rsidRPr="007B6F78">
              <w:rPr>
                <w:color w:val="000000" w:themeColor="text1"/>
              </w:rPr>
              <w:t>10 и менее</w:t>
            </w:r>
          </w:p>
        </w:tc>
        <w:tc>
          <w:tcPr>
            <w:tcW w:w="1038" w:type="pct"/>
            <w:shd w:val="clear" w:color="auto" w:fill="auto"/>
          </w:tcPr>
          <w:p w14:paraId="44F96ADE" w14:textId="2AE0A815" w:rsidR="005D6489" w:rsidRPr="007B6F78" w:rsidRDefault="005D6489" w:rsidP="000011C6">
            <w:pPr>
              <w:pStyle w:val="aff9"/>
              <w:jc w:val="center"/>
              <w:rPr>
                <w:color w:val="000000" w:themeColor="text1"/>
              </w:rPr>
            </w:pPr>
            <w:r w:rsidRPr="007B6F78">
              <w:rPr>
                <w:color w:val="000000" w:themeColor="text1"/>
              </w:rPr>
              <w:t>11 - 30</w:t>
            </w:r>
          </w:p>
        </w:tc>
      </w:tr>
      <w:tr w:rsidR="007B6F78" w:rsidRPr="007B6F78" w14:paraId="1BEFB236" w14:textId="77777777" w:rsidTr="005D6489">
        <w:tc>
          <w:tcPr>
            <w:tcW w:w="2641" w:type="pct"/>
            <w:shd w:val="clear" w:color="auto" w:fill="auto"/>
          </w:tcPr>
          <w:p w14:paraId="58580BA9" w14:textId="2518E58C" w:rsidR="00425EB9" w:rsidRPr="007B6F78" w:rsidRDefault="00425EB9" w:rsidP="00425EB9">
            <w:pPr>
              <w:pStyle w:val="affb"/>
              <w:jc w:val="center"/>
              <w:rPr>
                <w:color w:val="000000" w:themeColor="text1"/>
              </w:rPr>
            </w:pPr>
            <w:r w:rsidRPr="007B6F78">
              <w:rPr>
                <w:color w:val="000000" w:themeColor="text1"/>
              </w:rPr>
              <w:t>1</w:t>
            </w:r>
          </w:p>
        </w:tc>
        <w:tc>
          <w:tcPr>
            <w:tcW w:w="1321" w:type="pct"/>
            <w:shd w:val="clear" w:color="auto" w:fill="auto"/>
          </w:tcPr>
          <w:p w14:paraId="44C435AD" w14:textId="2729527A" w:rsidR="00425EB9" w:rsidRPr="007B6F78" w:rsidRDefault="00425EB9" w:rsidP="005D6489">
            <w:pPr>
              <w:pStyle w:val="affb"/>
              <w:jc w:val="center"/>
              <w:rPr>
                <w:color w:val="000000" w:themeColor="text1"/>
              </w:rPr>
            </w:pPr>
            <w:r w:rsidRPr="007B6F78">
              <w:rPr>
                <w:color w:val="000000" w:themeColor="text1"/>
              </w:rPr>
              <w:t>2</w:t>
            </w:r>
          </w:p>
        </w:tc>
        <w:tc>
          <w:tcPr>
            <w:tcW w:w="1038" w:type="pct"/>
            <w:shd w:val="clear" w:color="auto" w:fill="auto"/>
          </w:tcPr>
          <w:p w14:paraId="364BFB2D" w14:textId="491AA0DD" w:rsidR="00425EB9" w:rsidRPr="007B6F78" w:rsidRDefault="00425EB9" w:rsidP="005D6489">
            <w:pPr>
              <w:pStyle w:val="affb"/>
              <w:jc w:val="center"/>
              <w:rPr>
                <w:color w:val="000000" w:themeColor="text1"/>
              </w:rPr>
            </w:pPr>
            <w:r w:rsidRPr="007B6F78">
              <w:rPr>
                <w:color w:val="000000" w:themeColor="text1"/>
              </w:rPr>
              <w:t>3</w:t>
            </w:r>
          </w:p>
        </w:tc>
      </w:tr>
      <w:tr w:rsidR="007B6F78" w:rsidRPr="007B6F78" w14:paraId="23DB523B" w14:textId="77777777" w:rsidTr="005D6489">
        <w:tc>
          <w:tcPr>
            <w:tcW w:w="2641" w:type="pct"/>
            <w:shd w:val="clear" w:color="auto" w:fill="auto"/>
          </w:tcPr>
          <w:p w14:paraId="3384B76E" w14:textId="77777777" w:rsidR="005D6489" w:rsidRPr="007B6F78" w:rsidRDefault="005D6489" w:rsidP="005D6489">
            <w:pPr>
              <w:pStyle w:val="affb"/>
              <w:rPr>
                <w:color w:val="000000" w:themeColor="text1"/>
              </w:rPr>
            </w:pPr>
            <w:r w:rsidRPr="007B6F78">
              <w:rPr>
                <w:color w:val="000000" w:themeColor="text1"/>
              </w:rPr>
              <w:t xml:space="preserve">Жилые дома,                                    </w:t>
            </w:r>
          </w:p>
        </w:tc>
        <w:tc>
          <w:tcPr>
            <w:tcW w:w="1321" w:type="pct"/>
            <w:shd w:val="clear" w:color="auto" w:fill="auto"/>
          </w:tcPr>
          <w:p w14:paraId="057DC0C5" w14:textId="77777777" w:rsidR="005D6489" w:rsidRPr="007B6F78" w:rsidRDefault="005D6489" w:rsidP="005D6489">
            <w:pPr>
              <w:pStyle w:val="affb"/>
              <w:jc w:val="center"/>
              <w:rPr>
                <w:color w:val="000000" w:themeColor="text1"/>
              </w:rPr>
            </w:pPr>
            <w:r w:rsidRPr="007B6F78">
              <w:rPr>
                <w:color w:val="000000" w:themeColor="text1"/>
              </w:rPr>
              <w:t>15</w:t>
            </w:r>
          </w:p>
        </w:tc>
        <w:tc>
          <w:tcPr>
            <w:tcW w:w="1038" w:type="pct"/>
            <w:shd w:val="clear" w:color="auto" w:fill="auto"/>
          </w:tcPr>
          <w:p w14:paraId="4458F5D2" w14:textId="77777777" w:rsidR="005D6489" w:rsidRPr="007B6F78" w:rsidRDefault="005D6489" w:rsidP="005D6489">
            <w:pPr>
              <w:pStyle w:val="affb"/>
              <w:jc w:val="center"/>
              <w:rPr>
                <w:color w:val="000000" w:themeColor="text1"/>
              </w:rPr>
            </w:pPr>
            <w:r w:rsidRPr="007B6F78">
              <w:rPr>
                <w:color w:val="000000" w:themeColor="text1"/>
              </w:rPr>
              <w:t>25</w:t>
            </w:r>
          </w:p>
        </w:tc>
      </w:tr>
      <w:tr w:rsidR="007B6F78" w:rsidRPr="007B6F78" w14:paraId="61EB5B36" w14:textId="77777777" w:rsidTr="005D6489">
        <w:tc>
          <w:tcPr>
            <w:tcW w:w="2641" w:type="pct"/>
            <w:shd w:val="clear" w:color="auto" w:fill="auto"/>
          </w:tcPr>
          <w:p w14:paraId="2FEE6C37" w14:textId="77777777" w:rsidR="005D6489" w:rsidRPr="007B6F78" w:rsidRDefault="005D6489" w:rsidP="005D6489">
            <w:pPr>
              <w:pStyle w:val="affb"/>
              <w:rPr>
                <w:color w:val="000000" w:themeColor="text1"/>
              </w:rPr>
            </w:pPr>
            <w:r w:rsidRPr="007B6F78">
              <w:rPr>
                <w:color w:val="000000" w:themeColor="text1"/>
              </w:rPr>
              <w:t xml:space="preserve">в том числе торцы жилых домов без окон         </w:t>
            </w:r>
          </w:p>
        </w:tc>
        <w:tc>
          <w:tcPr>
            <w:tcW w:w="1321" w:type="pct"/>
            <w:shd w:val="clear" w:color="auto" w:fill="auto"/>
          </w:tcPr>
          <w:p w14:paraId="68BA3818" w14:textId="77777777" w:rsidR="005D6489" w:rsidRPr="007B6F78" w:rsidRDefault="005D6489" w:rsidP="005D6489">
            <w:pPr>
              <w:pStyle w:val="affb"/>
              <w:jc w:val="center"/>
              <w:rPr>
                <w:color w:val="000000" w:themeColor="text1"/>
              </w:rPr>
            </w:pPr>
            <w:r w:rsidRPr="007B6F78">
              <w:rPr>
                <w:color w:val="000000" w:themeColor="text1"/>
              </w:rPr>
              <w:t>15</w:t>
            </w:r>
          </w:p>
        </w:tc>
        <w:tc>
          <w:tcPr>
            <w:tcW w:w="1038" w:type="pct"/>
            <w:shd w:val="clear" w:color="auto" w:fill="auto"/>
          </w:tcPr>
          <w:p w14:paraId="4B06E0D0" w14:textId="77777777" w:rsidR="005D6489" w:rsidRPr="007B6F78" w:rsidRDefault="005D6489" w:rsidP="005D6489">
            <w:pPr>
              <w:pStyle w:val="affb"/>
              <w:jc w:val="center"/>
              <w:rPr>
                <w:color w:val="000000" w:themeColor="text1"/>
              </w:rPr>
            </w:pPr>
            <w:r w:rsidRPr="007B6F78">
              <w:rPr>
                <w:color w:val="000000" w:themeColor="text1"/>
              </w:rPr>
              <w:t>25</w:t>
            </w:r>
          </w:p>
        </w:tc>
      </w:tr>
      <w:tr w:rsidR="007B6F78" w:rsidRPr="007B6F78" w14:paraId="4A3C1E9B" w14:textId="77777777" w:rsidTr="005D6489">
        <w:tc>
          <w:tcPr>
            <w:tcW w:w="2641" w:type="pct"/>
            <w:shd w:val="clear" w:color="auto" w:fill="auto"/>
          </w:tcPr>
          <w:p w14:paraId="1D1703AE" w14:textId="77777777" w:rsidR="005D6489" w:rsidRPr="007B6F78" w:rsidRDefault="005D6489" w:rsidP="005D6489">
            <w:pPr>
              <w:pStyle w:val="affb"/>
              <w:rPr>
                <w:color w:val="000000" w:themeColor="text1"/>
              </w:rPr>
            </w:pPr>
            <w:r w:rsidRPr="007B6F78">
              <w:rPr>
                <w:color w:val="000000" w:themeColor="text1"/>
              </w:rPr>
              <w:t xml:space="preserve">Общественные здания                            </w:t>
            </w:r>
          </w:p>
        </w:tc>
        <w:tc>
          <w:tcPr>
            <w:tcW w:w="1321" w:type="pct"/>
            <w:shd w:val="clear" w:color="auto" w:fill="auto"/>
          </w:tcPr>
          <w:p w14:paraId="16F4F49E" w14:textId="77777777" w:rsidR="005D6489" w:rsidRPr="007B6F78" w:rsidRDefault="005D6489" w:rsidP="005D6489">
            <w:pPr>
              <w:pStyle w:val="affb"/>
              <w:jc w:val="center"/>
              <w:rPr>
                <w:color w:val="000000" w:themeColor="text1"/>
              </w:rPr>
            </w:pPr>
            <w:r w:rsidRPr="007B6F78">
              <w:rPr>
                <w:color w:val="000000" w:themeColor="text1"/>
              </w:rPr>
              <w:t>15</w:t>
            </w:r>
          </w:p>
        </w:tc>
        <w:tc>
          <w:tcPr>
            <w:tcW w:w="1038" w:type="pct"/>
            <w:shd w:val="clear" w:color="auto" w:fill="auto"/>
          </w:tcPr>
          <w:p w14:paraId="4E591309" w14:textId="77777777" w:rsidR="005D6489" w:rsidRPr="007B6F78" w:rsidRDefault="005D6489" w:rsidP="005D6489">
            <w:pPr>
              <w:pStyle w:val="affb"/>
              <w:jc w:val="center"/>
              <w:rPr>
                <w:color w:val="000000" w:themeColor="text1"/>
              </w:rPr>
            </w:pPr>
            <w:r w:rsidRPr="007B6F78">
              <w:rPr>
                <w:color w:val="000000" w:themeColor="text1"/>
              </w:rPr>
              <w:t>20</w:t>
            </w:r>
          </w:p>
        </w:tc>
      </w:tr>
      <w:tr w:rsidR="007B6F78" w:rsidRPr="007B6F78" w14:paraId="691C3D91" w14:textId="77777777" w:rsidTr="005D6489">
        <w:trPr>
          <w:trHeight w:val="156"/>
        </w:trPr>
        <w:tc>
          <w:tcPr>
            <w:tcW w:w="2641" w:type="pct"/>
            <w:shd w:val="clear" w:color="auto" w:fill="auto"/>
          </w:tcPr>
          <w:p w14:paraId="7F6EEE15" w14:textId="77777777" w:rsidR="005D6489" w:rsidRPr="007B6F78" w:rsidRDefault="005D6489" w:rsidP="005D6489">
            <w:pPr>
              <w:pStyle w:val="affb"/>
              <w:rPr>
                <w:color w:val="000000" w:themeColor="text1"/>
              </w:rPr>
            </w:pPr>
            <w:r w:rsidRPr="007B6F78">
              <w:rPr>
                <w:color w:val="000000" w:themeColor="text1"/>
              </w:rPr>
              <w:t xml:space="preserve">Общеобразовательные школы и дошкольные образовательные учреждения                     </w:t>
            </w:r>
          </w:p>
        </w:tc>
        <w:tc>
          <w:tcPr>
            <w:tcW w:w="1321" w:type="pct"/>
            <w:shd w:val="clear" w:color="auto" w:fill="auto"/>
          </w:tcPr>
          <w:p w14:paraId="5DB08A4C" w14:textId="77777777" w:rsidR="005D6489" w:rsidRPr="007B6F78" w:rsidRDefault="005D6489" w:rsidP="005D6489">
            <w:pPr>
              <w:pStyle w:val="affb"/>
              <w:jc w:val="center"/>
              <w:rPr>
                <w:color w:val="000000" w:themeColor="text1"/>
              </w:rPr>
            </w:pPr>
            <w:r w:rsidRPr="007B6F78">
              <w:rPr>
                <w:color w:val="000000" w:themeColor="text1"/>
              </w:rPr>
              <w:t>50</w:t>
            </w:r>
          </w:p>
        </w:tc>
        <w:tc>
          <w:tcPr>
            <w:tcW w:w="1038" w:type="pct"/>
            <w:shd w:val="clear" w:color="auto" w:fill="auto"/>
          </w:tcPr>
          <w:p w14:paraId="58B66A63" w14:textId="77777777" w:rsidR="005D6489" w:rsidRPr="007B6F78" w:rsidRDefault="00005EED" w:rsidP="005D6489">
            <w:pPr>
              <w:pStyle w:val="affb"/>
              <w:jc w:val="center"/>
              <w:rPr>
                <w:color w:val="000000" w:themeColor="text1"/>
              </w:rPr>
            </w:pPr>
            <w:hyperlink r:id="rId187" w:history="1">
              <w:r w:rsidR="005D6489" w:rsidRPr="007B6F78">
                <w:rPr>
                  <w:rStyle w:val="afff0"/>
                  <w:color w:val="000000" w:themeColor="text1"/>
                </w:rPr>
                <w:t>&lt;*&gt;</w:t>
              </w:r>
            </w:hyperlink>
          </w:p>
        </w:tc>
      </w:tr>
      <w:tr w:rsidR="007B6F78" w:rsidRPr="007B6F78" w14:paraId="49CCAEA0" w14:textId="77777777" w:rsidTr="005D6489">
        <w:tc>
          <w:tcPr>
            <w:tcW w:w="2641" w:type="pct"/>
            <w:shd w:val="clear" w:color="auto" w:fill="auto"/>
          </w:tcPr>
          <w:p w14:paraId="7B72C933" w14:textId="77777777" w:rsidR="005D6489" w:rsidRPr="007B6F78" w:rsidRDefault="005D6489" w:rsidP="005D6489">
            <w:pPr>
              <w:pStyle w:val="affb"/>
              <w:rPr>
                <w:color w:val="000000" w:themeColor="text1"/>
              </w:rPr>
            </w:pPr>
            <w:r w:rsidRPr="007B6F78">
              <w:rPr>
                <w:color w:val="000000" w:themeColor="text1"/>
              </w:rPr>
              <w:t xml:space="preserve">Лечебные учреждения со стационаром             </w:t>
            </w:r>
          </w:p>
        </w:tc>
        <w:tc>
          <w:tcPr>
            <w:tcW w:w="1321" w:type="pct"/>
            <w:shd w:val="clear" w:color="auto" w:fill="auto"/>
          </w:tcPr>
          <w:p w14:paraId="7D9DAE72" w14:textId="77777777" w:rsidR="005D6489" w:rsidRPr="007B6F78" w:rsidRDefault="005D6489" w:rsidP="005D6489">
            <w:pPr>
              <w:pStyle w:val="affb"/>
              <w:jc w:val="center"/>
              <w:rPr>
                <w:color w:val="000000" w:themeColor="text1"/>
              </w:rPr>
            </w:pPr>
            <w:r w:rsidRPr="007B6F78">
              <w:rPr>
                <w:color w:val="000000" w:themeColor="text1"/>
              </w:rPr>
              <w:t>50</w:t>
            </w:r>
          </w:p>
        </w:tc>
        <w:tc>
          <w:tcPr>
            <w:tcW w:w="1038" w:type="pct"/>
            <w:shd w:val="clear" w:color="auto" w:fill="auto"/>
          </w:tcPr>
          <w:p w14:paraId="253A549C" w14:textId="77777777" w:rsidR="005D6489" w:rsidRPr="007B6F78" w:rsidRDefault="00005EED" w:rsidP="005D6489">
            <w:pPr>
              <w:pStyle w:val="affb"/>
              <w:jc w:val="center"/>
              <w:rPr>
                <w:color w:val="000000" w:themeColor="text1"/>
              </w:rPr>
            </w:pPr>
            <w:hyperlink r:id="rId188" w:history="1">
              <w:r w:rsidR="005D6489" w:rsidRPr="007B6F78">
                <w:rPr>
                  <w:rStyle w:val="afff0"/>
                  <w:color w:val="000000" w:themeColor="text1"/>
                </w:rPr>
                <w:t>&lt;*&gt;</w:t>
              </w:r>
            </w:hyperlink>
          </w:p>
        </w:tc>
      </w:tr>
    </w:tbl>
    <w:p w14:paraId="4C5414AE" w14:textId="77777777" w:rsidR="005D6489" w:rsidRPr="007B6F78" w:rsidRDefault="005D6489" w:rsidP="005D6489">
      <w:pPr>
        <w:autoSpaceDE w:val="0"/>
        <w:ind w:firstLine="709"/>
        <w:rPr>
          <w:color w:val="000000" w:themeColor="text1"/>
          <w:sz w:val="27"/>
          <w:szCs w:val="27"/>
        </w:rPr>
      </w:pPr>
      <w:r w:rsidRPr="007B6F78">
        <w:rPr>
          <w:color w:val="000000" w:themeColor="text1"/>
          <w:sz w:val="27"/>
          <w:szCs w:val="27"/>
        </w:rPr>
        <w:t>&lt;*&gt; Определяется по согласованию с органами Государственного санитарно-эпидемиологического надзора</w:t>
      </w:r>
    </w:p>
    <w:p w14:paraId="50AA27E8" w14:textId="77777777" w:rsidR="005D6489" w:rsidRPr="007B6F78" w:rsidRDefault="005D6489" w:rsidP="005D6489">
      <w:pPr>
        <w:autoSpaceDE w:val="0"/>
        <w:ind w:firstLine="709"/>
        <w:rPr>
          <w:color w:val="000000" w:themeColor="text1"/>
          <w:sz w:val="27"/>
          <w:szCs w:val="27"/>
        </w:rPr>
      </w:pPr>
    </w:p>
    <w:p w14:paraId="2AC9E12D" w14:textId="77777777" w:rsidR="005D6489" w:rsidRPr="007B6F78" w:rsidRDefault="005D6489" w:rsidP="005D6489">
      <w:pPr>
        <w:ind w:firstLine="709"/>
        <w:rPr>
          <w:color w:val="000000" w:themeColor="text1"/>
          <w:sz w:val="27"/>
          <w:szCs w:val="27"/>
        </w:rPr>
      </w:pPr>
      <w:r w:rsidRPr="007B6F78">
        <w:rPr>
          <w:color w:val="000000" w:themeColor="text1"/>
          <w:sz w:val="27"/>
          <w:szCs w:val="27"/>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1DD0326C" w14:textId="77777777" w:rsidR="005D6489" w:rsidRPr="007B6F78" w:rsidRDefault="005D6489" w:rsidP="005D6489">
      <w:pPr>
        <w:ind w:firstLine="709"/>
        <w:rPr>
          <w:color w:val="000000" w:themeColor="text1"/>
          <w:sz w:val="27"/>
          <w:szCs w:val="27"/>
        </w:rPr>
      </w:pPr>
      <w:r w:rsidRPr="007B6F78">
        <w:rPr>
          <w:color w:val="000000" w:themeColor="text1"/>
          <w:sz w:val="27"/>
          <w:szCs w:val="27"/>
        </w:rPr>
        <w:t>на 2 колонки - 0,1 га;</w:t>
      </w:r>
    </w:p>
    <w:p w14:paraId="572B201E" w14:textId="77777777" w:rsidR="005D6489" w:rsidRPr="007B6F78" w:rsidRDefault="005D6489" w:rsidP="005D6489">
      <w:pPr>
        <w:ind w:firstLine="709"/>
        <w:rPr>
          <w:color w:val="000000" w:themeColor="text1"/>
          <w:sz w:val="27"/>
          <w:szCs w:val="27"/>
        </w:rPr>
      </w:pPr>
      <w:r w:rsidRPr="007B6F78">
        <w:rPr>
          <w:color w:val="000000" w:themeColor="text1"/>
          <w:sz w:val="27"/>
          <w:szCs w:val="27"/>
        </w:rPr>
        <w:t>на 5 колонок - 0,2 га;</w:t>
      </w:r>
    </w:p>
    <w:p w14:paraId="2C7BF24C" w14:textId="77777777" w:rsidR="005D6489" w:rsidRPr="007B6F78" w:rsidRDefault="005D6489" w:rsidP="005D6489">
      <w:pPr>
        <w:ind w:firstLine="709"/>
        <w:rPr>
          <w:color w:val="000000" w:themeColor="text1"/>
          <w:sz w:val="27"/>
          <w:szCs w:val="27"/>
        </w:rPr>
      </w:pPr>
      <w:r w:rsidRPr="007B6F78">
        <w:rPr>
          <w:color w:val="000000" w:themeColor="text1"/>
          <w:sz w:val="27"/>
          <w:szCs w:val="27"/>
        </w:rPr>
        <w:t>на 7 колонок - 0,3 га;</w:t>
      </w:r>
    </w:p>
    <w:p w14:paraId="2A0B0775" w14:textId="77777777" w:rsidR="005D6489" w:rsidRPr="007B6F78" w:rsidRDefault="005D6489" w:rsidP="005D6489">
      <w:pPr>
        <w:ind w:firstLine="709"/>
        <w:rPr>
          <w:color w:val="000000" w:themeColor="text1"/>
          <w:sz w:val="27"/>
          <w:szCs w:val="27"/>
        </w:rPr>
      </w:pPr>
      <w:r w:rsidRPr="007B6F78">
        <w:rPr>
          <w:color w:val="000000" w:themeColor="text1"/>
          <w:sz w:val="27"/>
          <w:szCs w:val="27"/>
        </w:rPr>
        <w:t>на 9 колонок - 0,35 га;</w:t>
      </w:r>
    </w:p>
    <w:p w14:paraId="0429CFAD" w14:textId="77777777" w:rsidR="005D6489" w:rsidRPr="007B6F78" w:rsidRDefault="005D6489" w:rsidP="005D6489">
      <w:pPr>
        <w:ind w:firstLine="709"/>
        <w:rPr>
          <w:color w:val="000000" w:themeColor="text1"/>
          <w:sz w:val="27"/>
          <w:szCs w:val="27"/>
        </w:rPr>
      </w:pPr>
      <w:r w:rsidRPr="007B6F78">
        <w:rPr>
          <w:color w:val="000000" w:themeColor="text1"/>
          <w:sz w:val="27"/>
          <w:szCs w:val="27"/>
        </w:rPr>
        <w:t>на 11 колонок - 0,4 га.</w:t>
      </w:r>
    </w:p>
    <w:p w14:paraId="5310CDDA" w14:textId="77777777" w:rsidR="005D6489" w:rsidRPr="007B6F78" w:rsidRDefault="005D6489" w:rsidP="005D6489">
      <w:pPr>
        <w:ind w:firstLine="709"/>
        <w:rPr>
          <w:color w:val="000000" w:themeColor="text1"/>
          <w:sz w:val="27"/>
          <w:szCs w:val="27"/>
        </w:rPr>
      </w:pPr>
      <w:r w:rsidRPr="007B6F78">
        <w:rPr>
          <w:color w:val="000000" w:themeColor="text1"/>
          <w:sz w:val="27"/>
          <w:szCs w:val="27"/>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46B61244" w14:textId="77777777" w:rsidR="005D6489" w:rsidRPr="007B6F78" w:rsidRDefault="005D6489" w:rsidP="005D6489">
      <w:pPr>
        <w:ind w:firstLine="709"/>
        <w:rPr>
          <w:color w:val="000000" w:themeColor="text1"/>
          <w:sz w:val="27"/>
          <w:szCs w:val="27"/>
        </w:rPr>
      </w:pPr>
      <w:r w:rsidRPr="007B6F78">
        <w:rPr>
          <w:color w:val="000000" w:themeColor="text1"/>
          <w:sz w:val="27"/>
          <w:szCs w:val="27"/>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51E78E06" w14:textId="77777777" w:rsidR="005D6489" w:rsidRPr="007B6F78" w:rsidRDefault="005D6489" w:rsidP="005D6489">
      <w:pPr>
        <w:ind w:firstLine="709"/>
        <w:rPr>
          <w:color w:val="000000" w:themeColor="text1"/>
          <w:sz w:val="27"/>
          <w:szCs w:val="27"/>
        </w:rPr>
      </w:pPr>
      <w:r w:rsidRPr="007B6F78">
        <w:rPr>
          <w:color w:val="000000" w:themeColor="text1"/>
          <w:sz w:val="27"/>
          <w:szCs w:val="27"/>
        </w:rPr>
        <w:t>Требования к ограждению земельных участков:</w:t>
      </w:r>
    </w:p>
    <w:p w14:paraId="3B40556B" w14:textId="77777777" w:rsidR="005D6489" w:rsidRPr="007B6F78" w:rsidRDefault="005D6489" w:rsidP="005D6489">
      <w:pPr>
        <w:ind w:firstLine="709"/>
        <w:rPr>
          <w:color w:val="000000" w:themeColor="text1"/>
          <w:sz w:val="27"/>
          <w:szCs w:val="27"/>
          <w:lang w:eastAsia="zh-CN"/>
        </w:rPr>
      </w:pPr>
      <w:r w:rsidRPr="007B6F78">
        <w:rPr>
          <w:color w:val="000000" w:themeColor="text1"/>
          <w:sz w:val="27"/>
          <w:szCs w:val="27"/>
          <w:lang w:eastAsia="zh-CN"/>
        </w:rPr>
        <w:t>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2E19D086" w14:textId="77777777" w:rsidR="005D6489" w:rsidRPr="007B6F78" w:rsidRDefault="005D6489" w:rsidP="005D6489">
      <w:pPr>
        <w:ind w:firstLine="709"/>
        <w:rPr>
          <w:color w:val="000000" w:themeColor="text1"/>
          <w:sz w:val="27"/>
          <w:szCs w:val="27"/>
          <w:lang w:eastAsia="zh-CN"/>
        </w:rPr>
      </w:pPr>
      <w:r w:rsidRPr="007B6F78">
        <w:rPr>
          <w:color w:val="000000" w:themeColor="text1"/>
          <w:sz w:val="27"/>
          <w:szCs w:val="27"/>
          <w:lang w:eastAsia="zh-CN"/>
        </w:rPr>
        <w:t>Настоящие Указания не распространяются на проектирование специальных видов ограждений и охранных зон режимных предприятий и объектов, временных ограждений строек.</w:t>
      </w:r>
    </w:p>
    <w:p w14:paraId="2F6178AD" w14:textId="77777777" w:rsidR="005D6489" w:rsidRPr="007B6F78" w:rsidRDefault="005D6489" w:rsidP="005D6489">
      <w:pPr>
        <w:ind w:firstLine="709"/>
        <w:rPr>
          <w:color w:val="000000" w:themeColor="text1"/>
          <w:sz w:val="27"/>
          <w:szCs w:val="27"/>
        </w:rPr>
      </w:pPr>
      <w:r w:rsidRPr="007B6F78">
        <w:rPr>
          <w:color w:val="000000" w:themeColor="text1"/>
          <w:sz w:val="27"/>
          <w:szCs w:val="27"/>
        </w:rPr>
        <w:t>Ограждения должны быть эстетически привлекательными, иметь устойчивость к загрязнению и запылению и способность к легкой механической очистке.</w:t>
      </w:r>
    </w:p>
    <w:p w14:paraId="495F5013" w14:textId="77777777" w:rsidR="005D6489" w:rsidRPr="007B6F78" w:rsidRDefault="005D6489" w:rsidP="005D6489">
      <w:pPr>
        <w:ind w:firstLine="709"/>
        <w:rPr>
          <w:color w:val="000000" w:themeColor="text1"/>
          <w:sz w:val="27"/>
          <w:szCs w:val="27"/>
          <w:lang w:eastAsia="zh-CN"/>
        </w:rPr>
      </w:pPr>
      <w:r w:rsidRPr="007B6F78">
        <w:rPr>
          <w:color w:val="000000" w:themeColor="text1"/>
          <w:sz w:val="27"/>
          <w:szCs w:val="27"/>
          <w:lang w:eastAsia="zh-CN"/>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688FD0D3" w14:textId="77777777" w:rsidR="005D6489" w:rsidRPr="007B6F78" w:rsidRDefault="005D6489" w:rsidP="005D6489">
      <w:pPr>
        <w:ind w:firstLine="709"/>
        <w:rPr>
          <w:color w:val="000000" w:themeColor="text1"/>
          <w:sz w:val="27"/>
          <w:szCs w:val="27"/>
          <w:lang w:eastAsia="zh-CN"/>
        </w:rPr>
      </w:pPr>
      <w:r w:rsidRPr="007B6F78">
        <w:rPr>
          <w:color w:val="000000" w:themeColor="text1"/>
          <w:sz w:val="27"/>
          <w:szCs w:val="27"/>
          <w:lang w:eastAsia="zh-CN"/>
        </w:rPr>
        <w:lastRenderedPageBreak/>
        <w:t>Высоту и вид ограждения следует принимать:</w:t>
      </w:r>
    </w:p>
    <w:p w14:paraId="704B2C61" w14:textId="77777777" w:rsidR="005D6489" w:rsidRPr="007B6F78" w:rsidRDefault="005D6489" w:rsidP="005D6489">
      <w:pPr>
        <w:ind w:firstLine="709"/>
        <w:rPr>
          <w:color w:val="000000" w:themeColor="text1"/>
          <w:sz w:val="27"/>
          <w:szCs w:val="27"/>
          <w:lang w:eastAsia="zh-CN"/>
        </w:rPr>
      </w:pPr>
      <w:r w:rsidRPr="007B6F78">
        <w:rPr>
          <w:color w:val="000000" w:themeColor="text1"/>
          <w:sz w:val="27"/>
          <w:szCs w:val="27"/>
          <w:lang w:eastAsia="zh-CN"/>
        </w:rPr>
        <w:t>1) не более 2,0 м, стальная сетка или железобетонное решетчатое;</w:t>
      </w:r>
    </w:p>
    <w:p w14:paraId="0EF27D80" w14:textId="77777777" w:rsidR="005D6489" w:rsidRPr="007B6F78" w:rsidRDefault="005D6489" w:rsidP="005D6489">
      <w:pPr>
        <w:ind w:firstLine="709"/>
        <w:rPr>
          <w:color w:val="000000" w:themeColor="text1"/>
          <w:sz w:val="27"/>
          <w:szCs w:val="27"/>
          <w:lang w:eastAsia="zh-CN"/>
        </w:rPr>
      </w:pPr>
      <w:r w:rsidRPr="007B6F78">
        <w:rPr>
          <w:color w:val="000000" w:themeColor="text1"/>
          <w:sz w:val="27"/>
          <w:szCs w:val="27"/>
          <w:lang w:eastAsia="zh-CN"/>
        </w:rPr>
        <w:t>2) объекты,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  - не  менее 1,6 м, стальная сетка или железобетонное решетчатое;</w:t>
      </w:r>
    </w:p>
    <w:p w14:paraId="07C55F83" w14:textId="77777777" w:rsidR="005D6489" w:rsidRPr="007B6F78" w:rsidRDefault="005D6489" w:rsidP="005D6489">
      <w:pPr>
        <w:ind w:firstLine="709"/>
        <w:rPr>
          <w:color w:val="000000" w:themeColor="text1"/>
          <w:sz w:val="27"/>
          <w:szCs w:val="27"/>
          <w:lang w:eastAsia="zh-CN"/>
        </w:rPr>
      </w:pPr>
      <w:r w:rsidRPr="007B6F78">
        <w:rPr>
          <w:color w:val="000000" w:themeColor="text1"/>
          <w:sz w:val="27"/>
          <w:szCs w:val="27"/>
          <w:lang w:eastAsia="zh-CN"/>
        </w:rPr>
        <w:t>3) охраняемые объекты радиовещания и телевидения - 2 м, стальная сетка.</w:t>
      </w:r>
    </w:p>
    <w:p w14:paraId="39EDC70F" w14:textId="77777777" w:rsidR="005D6489" w:rsidRPr="007B6F78" w:rsidRDefault="005D6489" w:rsidP="005D6489">
      <w:pPr>
        <w:ind w:firstLine="709"/>
        <w:rPr>
          <w:color w:val="000000" w:themeColor="text1"/>
          <w:sz w:val="27"/>
          <w:szCs w:val="27"/>
          <w:lang w:eastAsia="zh-CN"/>
        </w:rPr>
      </w:pPr>
      <w:r w:rsidRPr="007B6F78">
        <w:rPr>
          <w:color w:val="000000" w:themeColor="text1"/>
          <w:sz w:val="27"/>
          <w:szCs w:val="27"/>
          <w:lang w:eastAsia="zh-CN"/>
        </w:rPr>
        <w:t>Устройство оград следует выполнять в соответствии со СНиП III-10-75 «Благоустройство территорий».</w:t>
      </w:r>
    </w:p>
    <w:p w14:paraId="71FA5334" w14:textId="77777777" w:rsidR="005D6489" w:rsidRPr="007B6F78" w:rsidRDefault="005D6489" w:rsidP="005D6489">
      <w:pPr>
        <w:ind w:firstLine="709"/>
        <w:rPr>
          <w:color w:val="000000" w:themeColor="text1"/>
          <w:sz w:val="26"/>
          <w:szCs w:val="26"/>
          <w:lang w:eastAsia="zh-CN"/>
        </w:rPr>
      </w:pPr>
      <w:r w:rsidRPr="007B6F78">
        <w:rPr>
          <w:color w:val="000000" w:themeColor="text1"/>
          <w:sz w:val="26"/>
          <w:szCs w:val="26"/>
          <w:lang w:eastAsia="zh-CN"/>
        </w:rPr>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2B56DA0B" w14:textId="77777777" w:rsidR="005D6489" w:rsidRPr="007B6F78" w:rsidRDefault="005D6489" w:rsidP="005D6489">
      <w:pPr>
        <w:ind w:firstLine="709"/>
        <w:rPr>
          <w:color w:val="000000" w:themeColor="text1"/>
          <w:sz w:val="26"/>
          <w:szCs w:val="26"/>
          <w:lang w:eastAsia="zh-CN"/>
        </w:rPr>
      </w:pPr>
      <w:r w:rsidRPr="007B6F78">
        <w:rPr>
          <w:color w:val="000000" w:themeColor="text1"/>
          <w:sz w:val="26"/>
          <w:szCs w:val="26"/>
          <w:lang w:eastAsia="zh-CN"/>
        </w:rPr>
        <w:t>а) в границах территорий общего пользования;</w:t>
      </w:r>
    </w:p>
    <w:p w14:paraId="3DF79E0E" w14:textId="77777777" w:rsidR="005D6489" w:rsidRPr="007B6F78" w:rsidRDefault="005D6489" w:rsidP="005D6489">
      <w:pPr>
        <w:ind w:firstLine="709"/>
        <w:rPr>
          <w:color w:val="000000" w:themeColor="text1"/>
          <w:sz w:val="26"/>
          <w:szCs w:val="26"/>
          <w:lang w:eastAsia="zh-CN"/>
        </w:rPr>
      </w:pPr>
      <w:r w:rsidRPr="007B6F78">
        <w:rPr>
          <w:color w:val="000000" w:themeColor="text1"/>
          <w:sz w:val="26"/>
          <w:szCs w:val="26"/>
          <w:lang w:eastAsia="zh-CN"/>
        </w:rPr>
        <w:t>б) предназначенные для размещения линейных объектов и (или) занятые линейными объектами.</w:t>
      </w:r>
    </w:p>
    <w:p w14:paraId="5F77528E" w14:textId="77777777" w:rsidR="005D6489" w:rsidRPr="007B6F78" w:rsidRDefault="005D6489" w:rsidP="005D6489">
      <w:pPr>
        <w:ind w:firstLine="709"/>
        <w:rPr>
          <w:color w:val="000000" w:themeColor="text1"/>
          <w:sz w:val="26"/>
          <w:szCs w:val="26"/>
          <w:lang w:eastAsia="zh-CN"/>
        </w:rPr>
      </w:pPr>
      <w:r w:rsidRPr="007B6F78">
        <w:rPr>
          <w:color w:val="000000" w:themeColor="text1"/>
          <w:sz w:val="26"/>
          <w:szCs w:val="26"/>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FA6F8C2" w14:textId="77777777" w:rsidR="005D6489" w:rsidRPr="007B6F78" w:rsidRDefault="005D6489" w:rsidP="005D6489">
      <w:pPr>
        <w:ind w:firstLine="709"/>
        <w:rPr>
          <w:color w:val="000000" w:themeColor="text1"/>
          <w:sz w:val="27"/>
          <w:szCs w:val="27"/>
          <w:lang w:eastAsia="zh-CN"/>
        </w:rPr>
      </w:pPr>
      <w:r w:rsidRPr="007B6F78">
        <w:rPr>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43A22F40" w14:textId="77777777" w:rsidR="005D6489" w:rsidRPr="007B6F78" w:rsidRDefault="005D6489" w:rsidP="005D6489">
      <w:pPr>
        <w:ind w:firstLine="709"/>
        <w:jc w:val="left"/>
        <w:rPr>
          <w:rFonts w:eastAsia="SimSun"/>
          <w:color w:val="000000" w:themeColor="text1"/>
          <w:sz w:val="27"/>
          <w:szCs w:val="27"/>
          <w:lang w:eastAsia="zh-CN"/>
        </w:rPr>
      </w:pPr>
      <w:r w:rsidRPr="007B6F78">
        <w:rPr>
          <w:rFonts w:eastAsia="SimSun"/>
          <w:color w:val="000000" w:themeColor="text1"/>
          <w:sz w:val="27"/>
          <w:szCs w:val="27"/>
          <w:lang w:eastAsia="zh-CN"/>
        </w:rPr>
        <w:t>Размещение зданий, строений и сооружений возможно при соблюдении требований статей 38, 39,40, 45, 51 настоящих Правил.</w:t>
      </w:r>
    </w:p>
    <w:p w14:paraId="3FFB7EFF" w14:textId="5D92DB00" w:rsidR="005D6489" w:rsidRPr="007B6F78" w:rsidRDefault="005D6489" w:rsidP="005D6489">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w:t>
      </w:r>
      <w:r w:rsidR="000011C6" w:rsidRPr="007B6F78">
        <w:rPr>
          <w:rFonts w:eastAsia="SimSun"/>
          <w:color w:val="000000" w:themeColor="text1"/>
          <w:sz w:val="27"/>
          <w:szCs w:val="27"/>
          <w:lang w:eastAsia="zh-CN"/>
        </w:rPr>
        <w:t xml:space="preserve">                                             </w:t>
      </w:r>
      <w:r w:rsidRPr="007B6F78">
        <w:rPr>
          <w:rFonts w:eastAsia="SimSun"/>
          <w:color w:val="000000" w:themeColor="text1"/>
          <w:sz w:val="27"/>
          <w:szCs w:val="27"/>
          <w:lang w:eastAsia="zh-CN"/>
        </w:rPr>
        <w:t xml:space="preserve">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7451B199" w14:textId="77777777" w:rsidR="00754E1C" w:rsidRPr="007B6F78" w:rsidRDefault="00754E1C" w:rsidP="00C20DD2">
      <w:pPr>
        <w:suppressAutoHyphens/>
        <w:ind w:firstLine="709"/>
        <w:rPr>
          <w:rFonts w:eastAsia="SimSun"/>
          <w:b/>
          <w:bCs/>
          <w:color w:val="000000" w:themeColor="text1"/>
          <w:sz w:val="27"/>
          <w:szCs w:val="27"/>
          <w:lang w:eastAsia="zh-CN"/>
        </w:rPr>
      </w:pPr>
    </w:p>
    <w:p w14:paraId="7D172AE5" w14:textId="77777777" w:rsidR="00DB70DB" w:rsidRPr="007B6F78" w:rsidRDefault="00DB70DB" w:rsidP="00C20DD2">
      <w:pPr>
        <w:suppressAutoHyphens/>
        <w:ind w:firstLine="709"/>
        <w:jc w:val="center"/>
        <w:rPr>
          <w:rFonts w:eastAsia="SimSun"/>
          <w:b/>
          <w:bCs/>
          <w:caps/>
          <w:color w:val="000000" w:themeColor="text1"/>
          <w:sz w:val="27"/>
          <w:szCs w:val="27"/>
          <w:lang w:eastAsia="zh-CN"/>
        </w:rPr>
      </w:pPr>
      <w:r w:rsidRPr="007B6F78">
        <w:rPr>
          <w:rFonts w:eastAsia="SimSun"/>
          <w:b/>
          <w:bCs/>
          <w:color w:val="000000" w:themeColor="text1"/>
          <w:sz w:val="27"/>
          <w:szCs w:val="27"/>
          <w:lang w:eastAsia="zh-CN"/>
        </w:rPr>
        <w:t>Зоны сельскохозяйственного использования</w:t>
      </w:r>
    </w:p>
    <w:p w14:paraId="7CD59E2E" w14:textId="77777777" w:rsidR="00DB70DB" w:rsidRPr="007B6F78" w:rsidRDefault="00DB70DB" w:rsidP="00C20DD2">
      <w:pPr>
        <w:suppressAutoHyphens/>
        <w:ind w:firstLine="709"/>
        <w:jc w:val="center"/>
        <w:rPr>
          <w:rFonts w:eastAsia="Times New Roman"/>
          <w:color w:val="000000" w:themeColor="text1"/>
          <w:sz w:val="27"/>
          <w:szCs w:val="27"/>
          <w:lang w:eastAsia="zh-CN"/>
        </w:rPr>
      </w:pPr>
    </w:p>
    <w:p w14:paraId="2A2248D1" w14:textId="77777777" w:rsidR="00DB70DB" w:rsidRPr="007B6F78" w:rsidRDefault="00DB70DB" w:rsidP="00C20DD2">
      <w:pPr>
        <w:suppressAutoHyphens/>
        <w:ind w:firstLine="709"/>
        <w:rPr>
          <w:rFonts w:eastAsia="SimSun"/>
          <w:color w:val="000000" w:themeColor="text1"/>
          <w:sz w:val="27"/>
          <w:szCs w:val="27"/>
          <w:u w:val="single"/>
          <w:lang w:eastAsia="zh-CN"/>
        </w:rPr>
      </w:pPr>
      <w:r w:rsidRPr="007B6F78">
        <w:rPr>
          <w:rFonts w:eastAsia="Times New Roman"/>
          <w:color w:val="000000" w:themeColor="text1"/>
          <w:sz w:val="27"/>
          <w:szCs w:val="27"/>
          <w:lang w:eastAsia="zh-CN"/>
        </w:rPr>
        <w:t xml:space="preserve">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строениями, сооружениями </w:t>
      </w:r>
      <w:r w:rsidRPr="007B6F78">
        <w:rPr>
          <w:rFonts w:eastAsia="Times New Roman"/>
          <w:color w:val="000000" w:themeColor="text1"/>
          <w:sz w:val="27"/>
          <w:szCs w:val="27"/>
          <w:lang w:eastAsia="zh-CN"/>
        </w:rPr>
        <w:lastRenderedPageBreak/>
        <w:t>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14:paraId="00504861" w14:textId="77777777" w:rsidR="00C80F05" w:rsidRPr="007B6F78" w:rsidRDefault="00C80F05" w:rsidP="00C20DD2">
      <w:pPr>
        <w:suppressAutoHyphens/>
        <w:ind w:firstLine="0"/>
        <w:rPr>
          <w:rFonts w:eastAsia="SimSun"/>
          <w:color w:val="000000" w:themeColor="text1"/>
          <w:sz w:val="27"/>
          <w:szCs w:val="27"/>
          <w:u w:val="single"/>
          <w:lang w:eastAsia="zh-CN"/>
        </w:rPr>
      </w:pPr>
    </w:p>
    <w:p w14:paraId="22F56B89" w14:textId="77777777" w:rsidR="00DB70DB" w:rsidRPr="007B6F78" w:rsidRDefault="009E682D" w:rsidP="00DB70DB">
      <w:pPr>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t>СХ</w:t>
      </w:r>
      <w:r w:rsidR="00DB70DB" w:rsidRPr="007B6F78">
        <w:rPr>
          <w:rFonts w:eastAsia="SimSun"/>
          <w:b/>
          <w:color w:val="000000" w:themeColor="text1"/>
          <w:sz w:val="27"/>
          <w:szCs w:val="27"/>
          <w:lang w:eastAsia="zh-CN"/>
        </w:rPr>
        <w:t>-1. Зона сельскохозяйственных угодий</w:t>
      </w:r>
    </w:p>
    <w:p w14:paraId="3C2B2663" w14:textId="77777777" w:rsidR="00DB70DB" w:rsidRPr="007B6F78" w:rsidRDefault="00DB70DB" w:rsidP="00DB70DB">
      <w:pPr>
        <w:suppressAutoHyphens/>
        <w:ind w:firstLine="426"/>
        <w:rPr>
          <w:rFonts w:eastAsia="SimSun"/>
          <w:color w:val="000000" w:themeColor="text1"/>
          <w:sz w:val="27"/>
          <w:szCs w:val="27"/>
          <w:u w:val="single"/>
          <w:lang w:eastAsia="zh-CN"/>
        </w:rPr>
      </w:pPr>
    </w:p>
    <w:p w14:paraId="5E6C6DFE" w14:textId="77777777" w:rsidR="00002122" w:rsidRPr="007B6F78" w:rsidRDefault="00DB70DB" w:rsidP="00961589">
      <w:pPr>
        <w:widowControl w:val="0"/>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Зона СХ - 1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14:paraId="00C494CD" w14:textId="77777777" w:rsidR="00002122" w:rsidRPr="007B6F78" w:rsidRDefault="00002122" w:rsidP="00C9791D">
      <w:pPr>
        <w:widowControl w:val="0"/>
        <w:suppressAutoHyphens/>
        <w:ind w:firstLine="0"/>
        <w:rPr>
          <w:rFonts w:eastAsia="SimSun"/>
          <w:b/>
          <w:color w:val="000000" w:themeColor="text1"/>
          <w:sz w:val="27"/>
          <w:szCs w:val="27"/>
          <w:lang w:eastAsia="zh-CN"/>
        </w:rPr>
      </w:pPr>
    </w:p>
    <w:p w14:paraId="108D22B0" w14:textId="77777777" w:rsidR="00DB70DB" w:rsidRPr="007B6F78" w:rsidRDefault="002D24E5" w:rsidP="00DB70DB">
      <w:pPr>
        <w:widowControl w:val="0"/>
        <w:suppressAutoHyphens/>
        <w:ind w:firstLine="426"/>
        <w:jc w:val="center"/>
        <w:rPr>
          <w:rFonts w:eastAsia="SimSun"/>
          <w:b/>
          <w:color w:val="000000" w:themeColor="text1"/>
          <w:sz w:val="27"/>
          <w:szCs w:val="27"/>
          <w:lang w:eastAsia="zh-CN"/>
        </w:rPr>
      </w:pPr>
      <w:r w:rsidRPr="007B6F78">
        <w:rPr>
          <w:rFonts w:eastAsia="SimSun"/>
          <w:b/>
          <w:color w:val="000000" w:themeColor="text1"/>
          <w:sz w:val="27"/>
          <w:szCs w:val="27"/>
          <w:lang w:eastAsia="zh-CN"/>
        </w:rPr>
        <w:t>О</w:t>
      </w:r>
      <w:r w:rsidR="00DB70DB" w:rsidRPr="007B6F78">
        <w:rPr>
          <w:rFonts w:eastAsia="SimSun"/>
          <w:b/>
          <w:color w:val="000000" w:themeColor="text1"/>
          <w:sz w:val="27"/>
          <w:szCs w:val="27"/>
          <w:lang w:eastAsia="zh-CN"/>
        </w:rPr>
        <w:t>сновные виды и параметры разрешенного использования земельных участков и объектов капитального строительства</w:t>
      </w:r>
    </w:p>
    <w:p w14:paraId="117885D8" w14:textId="77777777" w:rsidR="00C20DD2" w:rsidRPr="007B6F78" w:rsidRDefault="00C20DD2" w:rsidP="00DB70DB">
      <w:pPr>
        <w:widowControl w:val="0"/>
        <w:suppressAutoHyphens/>
        <w:ind w:firstLine="426"/>
        <w:jc w:val="center"/>
        <w:rPr>
          <w:rFonts w:eastAsia="SimSun"/>
          <w:b/>
          <w:color w:val="000000" w:themeColor="text1"/>
          <w:sz w:val="27"/>
          <w:szCs w:val="27"/>
          <w:lang w:eastAsia="zh-CN"/>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3402"/>
        <w:gridCol w:w="3969"/>
      </w:tblGrid>
      <w:tr w:rsidR="00B87D33" w:rsidRPr="007B6F78" w14:paraId="55011197" w14:textId="77777777" w:rsidTr="00C20DD2">
        <w:trPr>
          <w:trHeight w:val="20"/>
          <w:tblHeader/>
        </w:trPr>
        <w:tc>
          <w:tcPr>
            <w:tcW w:w="2552" w:type="dxa"/>
            <w:tcBorders>
              <w:top w:val="single" w:sz="4" w:space="0" w:color="auto"/>
              <w:left w:val="single" w:sz="4" w:space="0" w:color="auto"/>
              <w:bottom w:val="single" w:sz="4" w:space="0" w:color="auto"/>
              <w:right w:val="single" w:sz="4" w:space="0" w:color="auto"/>
            </w:tcBorders>
          </w:tcPr>
          <w:p w14:paraId="57B36E85" w14:textId="77777777" w:rsidR="00C20DD2" w:rsidRPr="007B6F78" w:rsidRDefault="00C20DD2" w:rsidP="00961589">
            <w:pPr>
              <w:tabs>
                <w:tab w:val="left" w:pos="2520"/>
              </w:tabs>
              <w:ind w:firstLine="0"/>
              <w:jc w:val="center"/>
              <w:rPr>
                <w:rFonts w:eastAsia="SimSun"/>
                <w:b/>
                <w:color w:val="000000" w:themeColor="text1"/>
                <w:sz w:val="24"/>
                <w:szCs w:val="24"/>
                <w:lang w:eastAsia="zh-CN"/>
              </w:rPr>
            </w:pPr>
            <w:r w:rsidRPr="007B6F78">
              <w:rPr>
                <w:b/>
                <w:color w:val="000000" w:themeColor="text1"/>
                <w:sz w:val="24"/>
                <w:szCs w:val="24"/>
              </w:rPr>
              <w:t>Наименование вида разрешенного использования земельного участка</w:t>
            </w:r>
          </w:p>
        </w:tc>
        <w:tc>
          <w:tcPr>
            <w:tcW w:w="3402" w:type="dxa"/>
            <w:tcBorders>
              <w:top w:val="single" w:sz="4" w:space="0" w:color="auto"/>
              <w:left w:val="single" w:sz="4" w:space="0" w:color="auto"/>
              <w:bottom w:val="single" w:sz="4" w:space="0" w:color="auto"/>
              <w:right w:val="single" w:sz="4" w:space="0" w:color="auto"/>
            </w:tcBorders>
          </w:tcPr>
          <w:p w14:paraId="19A3CB9C" w14:textId="77777777" w:rsidR="00C20DD2" w:rsidRPr="007B6F78" w:rsidRDefault="00C20DD2" w:rsidP="00961589">
            <w:pPr>
              <w:tabs>
                <w:tab w:val="left" w:pos="2520"/>
              </w:tabs>
              <w:ind w:firstLine="0"/>
              <w:jc w:val="center"/>
              <w:rPr>
                <w:rFonts w:eastAsia="SimSun"/>
                <w:b/>
                <w:color w:val="000000" w:themeColor="text1"/>
                <w:sz w:val="24"/>
                <w:szCs w:val="24"/>
                <w:lang w:eastAsia="zh-CN"/>
              </w:rPr>
            </w:pPr>
            <w:r w:rsidRPr="007B6F78">
              <w:rPr>
                <w:b/>
                <w:color w:val="000000" w:themeColor="text1"/>
                <w:sz w:val="24"/>
                <w:szCs w:val="24"/>
              </w:rPr>
              <w:t>Описание вида разрешенного использования земельного участка</w:t>
            </w:r>
          </w:p>
        </w:tc>
        <w:tc>
          <w:tcPr>
            <w:tcW w:w="3969" w:type="dxa"/>
            <w:tcBorders>
              <w:top w:val="single" w:sz="4" w:space="0" w:color="auto"/>
              <w:left w:val="single" w:sz="4" w:space="0" w:color="auto"/>
              <w:bottom w:val="single" w:sz="4" w:space="0" w:color="auto"/>
              <w:right w:val="single" w:sz="4" w:space="0" w:color="auto"/>
            </w:tcBorders>
          </w:tcPr>
          <w:p w14:paraId="3BC6CF07" w14:textId="77777777" w:rsidR="00C20DD2" w:rsidRPr="007B6F78" w:rsidRDefault="00C20DD2" w:rsidP="00961589">
            <w:pPr>
              <w:tabs>
                <w:tab w:val="left" w:pos="2520"/>
              </w:tabs>
              <w:ind w:firstLine="0"/>
              <w:jc w:val="center"/>
              <w:rPr>
                <w:rFonts w:eastAsia="SimSun"/>
                <w:b/>
                <w:color w:val="000000" w:themeColor="text1"/>
                <w:sz w:val="24"/>
                <w:szCs w:val="24"/>
                <w:lang w:eastAsia="zh-CN"/>
              </w:rPr>
            </w:pPr>
            <w:r w:rsidRPr="007B6F78">
              <w:rPr>
                <w:b/>
                <w:color w:val="000000" w:themeColor="text1"/>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50CA3BA" w14:textId="77777777" w:rsidR="00C20DD2" w:rsidRPr="007B6F78" w:rsidRDefault="00C20DD2" w:rsidP="00DB70DB">
      <w:pPr>
        <w:widowControl w:val="0"/>
        <w:suppressAutoHyphens/>
        <w:ind w:firstLine="426"/>
        <w:jc w:val="center"/>
        <w:rPr>
          <w:rFonts w:eastAsia="SimSun"/>
          <w:b/>
          <w:color w:val="000000" w:themeColor="text1"/>
          <w:sz w:val="2"/>
          <w:szCs w:val="2"/>
          <w:lang w:eastAsia="zh-CN"/>
        </w:rPr>
      </w:pPr>
    </w:p>
    <w:p w14:paraId="70F1D030" w14:textId="77777777" w:rsidR="00C20DD2" w:rsidRPr="007B6F78" w:rsidRDefault="00C20DD2" w:rsidP="00DB70DB">
      <w:pPr>
        <w:widowControl w:val="0"/>
        <w:suppressAutoHyphens/>
        <w:ind w:firstLine="426"/>
        <w:jc w:val="center"/>
        <w:rPr>
          <w:rFonts w:eastAsia="SimSun"/>
          <w:b/>
          <w:color w:val="000000" w:themeColor="text1"/>
          <w:sz w:val="2"/>
          <w:szCs w:val="2"/>
          <w:lang w:eastAsia="zh-CN"/>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3402"/>
        <w:gridCol w:w="3969"/>
      </w:tblGrid>
      <w:tr w:rsidR="00B87D33" w:rsidRPr="007B6F78" w14:paraId="250A12C1" w14:textId="77777777" w:rsidTr="00C20DD2">
        <w:trPr>
          <w:trHeight w:val="20"/>
          <w:tblHeader/>
        </w:trPr>
        <w:tc>
          <w:tcPr>
            <w:tcW w:w="2552" w:type="dxa"/>
            <w:tcBorders>
              <w:top w:val="single" w:sz="4" w:space="0" w:color="auto"/>
              <w:left w:val="single" w:sz="4" w:space="0" w:color="auto"/>
              <w:bottom w:val="single" w:sz="4" w:space="0" w:color="auto"/>
              <w:right w:val="single" w:sz="4" w:space="0" w:color="auto"/>
            </w:tcBorders>
          </w:tcPr>
          <w:p w14:paraId="07CCB56E" w14:textId="77777777" w:rsidR="002D45CD" w:rsidRPr="007B6F78" w:rsidRDefault="00C20DD2" w:rsidP="00C20DD2">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3402" w:type="dxa"/>
            <w:tcBorders>
              <w:top w:val="single" w:sz="4" w:space="0" w:color="auto"/>
              <w:left w:val="single" w:sz="4" w:space="0" w:color="auto"/>
              <w:bottom w:val="single" w:sz="4" w:space="0" w:color="auto"/>
              <w:right w:val="single" w:sz="4" w:space="0" w:color="auto"/>
            </w:tcBorders>
          </w:tcPr>
          <w:p w14:paraId="5358F754" w14:textId="77777777" w:rsidR="002D45CD" w:rsidRPr="007B6F78" w:rsidRDefault="00C20DD2" w:rsidP="00C20DD2">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c>
          <w:tcPr>
            <w:tcW w:w="3969" w:type="dxa"/>
            <w:tcBorders>
              <w:top w:val="single" w:sz="4" w:space="0" w:color="auto"/>
              <w:left w:val="single" w:sz="4" w:space="0" w:color="auto"/>
              <w:bottom w:val="single" w:sz="4" w:space="0" w:color="auto"/>
              <w:right w:val="single" w:sz="4" w:space="0" w:color="auto"/>
            </w:tcBorders>
          </w:tcPr>
          <w:p w14:paraId="17153E77" w14:textId="77777777" w:rsidR="002D45CD" w:rsidRPr="007B6F78" w:rsidRDefault="00C20DD2" w:rsidP="00C20DD2">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B87D33" w:rsidRPr="007B6F78" w14:paraId="4C2B1043" w14:textId="77777777" w:rsidTr="00C20DD2">
        <w:trPr>
          <w:trHeight w:val="20"/>
        </w:trPr>
        <w:tc>
          <w:tcPr>
            <w:tcW w:w="2552" w:type="dxa"/>
          </w:tcPr>
          <w:p w14:paraId="0E7E4072" w14:textId="77777777" w:rsidR="002D45CD" w:rsidRPr="007B6F78" w:rsidRDefault="002D45CD" w:rsidP="009C211F">
            <w:pPr>
              <w:ind w:firstLine="0"/>
              <w:jc w:val="left"/>
              <w:rPr>
                <w:rFonts w:eastAsia="SimSun"/>
                <w:color w:val="000000" w:themeColor="text1"/>
                <w:sz w:val="24"/>
                <w:szCs w:val="24"/>
                <w:lang w:eastAsia="zh-CN"/>
              </w:rPr>
            </w:pPr>
            <w:r w:rsidRPr="007B6F78">
              <w:rPr>
                <w:rFonts w:eastAsia="SimSun"/>
                <w:color w:val="000000" w:themeColor="text1"/>
                <w:sz w:val="24"/>
                <w:szCs w:val="24"/>
                <w:lang w:val="en-US" w:eastAsia="zh-CN"/>
              </w:rPr>
              <w:t xml:space="preserve">[1.1] - </w:t>
            </w:r>
            <w:r w:rsidRPr="007B6F78">
              <w:rPr>
                <w:rFonts w:eastAsia="SimSun"/>
                <w:color w:val="000000" w:themeColor="text1"/>
                <w:sz w:val="24"/>
                <w:szCs w:val="24"/>
                <w:lang w:eastAsia="zh-CN"/>
              </w:rPr>
              <w:t>Растениеводство</w:t>
            </w:r>
          </w:p>
        </w:tc>
        <w:tc>
          <w:tcPr>
            <w:tcW w:w="3402" w:type="dxa"/>
          </w:tcPr>
          <w:p w14:paraId="1C7B1016" w14:textId="77777777" w:rsidR="002D45CD" w:rsidRPr="007B6F78" w:rsidRDefault="002D45CD" w:rsidP="009C211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Осуществление хозяйственной деятельности, связанной с выращиванием сельскохозяйственных культур.</w:t>
            </w:r>
          </w:p>
          <w:p w14:paraId="3824D816" w14:textId="77777777" w:rsidR="002D45CD" w:rsidRPr="007B6F78" w:rsidRDefault="002D45CD" w:rsidP="009C211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Содержание данного вида разрешенного использования включает в себя содержание видов разрешенного использования с </w:t>
            </w:r>
            <w:hyperlink r:id="rId189" w:anchor="block_1012" w:history="1">
              <w:r w:rsidRPr="007B6F78">
                <w:rPr>
                  <w:rFonts w:eastAsia="SimSun"/>
                  <w:color w:val="000000" w:themeColor="text1"/>
                  <w:sz w:val="24"/>
                  <w:szCs w:val="24"/>
                  <w:lang w:eastAsia="zh-CN"/>
                </w:rPr>
                <w:t>кодами 1.2 - 1.6</w:t>
              </w:r>
            </w:hyperlink>
          </w:p>
        </w:tc>
        <w:tc>
          <w:tcPr>
            <w:tcW w:w="3969" w:type="dxa"/>
          </w:tcPr>
          <w:p w14:paraId="78829164" w14:textId="77777777" w:rsidR="002D45CD" w:rsidRPr="007B6F78" w:rsidRDefault="002D45CD" w:rsidP="009C211F">
            <w:pPr>
              <w:pStyle w:val="affff6"/>
              <w:jc w:val="left"/>
              <w:rPr>
                <w:rFonts w:ascii="Times New Roman" w:eastAsia="SimSun" w:hAnsi="Times New Roman" w:cs="Times New Roman"/>
                <w:color w:val="000000" w:themeColor="text1"/>
                <w:sz w:val="24"/>
                <w:szCs w:val="24"/>
              </w:rPr>
            </w:pPr>
            <w:r w:rsidRPr="007B6F78">
              <w:rPr>
                <w:rFonts w:ascii="Times New Roman" w:eastAsia="SimSun" w:hAnsi="Times New Roman" w:cs="Times New Roman"/>
                <w:color w:val="000000" w:themeColor="text1"/>
                <w:sz w:val="24"/>
                <w:szCs w:val="24"/>
              </w:rPr>
              <w:t>Минимальная/максимальная площадь земельных участков, предназначенных для сельскохозяйственного использования в черте населенного пу</w:t>
            </w:r>
            <w:r w:rsidR="00C20DD2" w:rsidRPr="007B6F78">
              <w:rPr>
                <w:rFonts w:ascii="Times New Roman" w:eastAsia="SimSun" w:hAnsi="Times New Roman" w:cs="Times New Roman"/>
                <w:color w:val="000000" w:themeColor="text1"/>
                <w:sz w:val="24"/>
                <w:szCs w:val="24"/>
              </w:rPr>
              <w:t xml:space="preserve">нкта - </w:t>
            </w:r>
            <w:r w:rsidRPr="007B6F78">
              <w:rPr>
                <w:rFonts w:ascii="Times New Roman" w:eastAsia="SimSun" w:hAnsi="Times New Roman" w:cs="Times New Roman"/>
                <w:color w:val="000000" w:themeColor="text1"/>
                <w:sz w:val="24"/>
                <w:szCs w:val="24"/>
              </w:rPr>
              <w:t xml:space="preserve">300 кв. м/ 2500000 кв. м. </w:t>
            </w:r>
          </w:p>
          <w:p w14:paraId="44109B85" w14:textId="77777777" w:rsidR="002D45CD" w:rsidRPr="007B6F78" w:rsidRDefault="002D45CD" w:rsidP="009C211F">
            <w:pPr>
              <w:ind w:firstLine="0"/>
              <w:jc w:val="left"/>
              <w:rPr>
                <w:color w:val="000000" w:themeColor="text1"/>
                <w:sz w:val="24"/>
                <w:szCs w:val="24"/>
              </w:rPr>
            </w:pPr>
            <w:r w:rsidRPr="007B6F78">
              <w:rPr>
                <w:rFonts w:eastAsia="SimSun"/>
                <w:color w:val="000000" w:themeColor="text1"/>
                <w:sz w:val="24"/>
                <w:szCs w:val="24"/>
                <w:lang w:eastAsia="zh-CN"/>
              </w:rPr>
              <w:t>Строительство объектов капитального строительства не предусмотрено</w:t>
            </w:r>
          </w:p>
        </w:tc>
      </w:tr>
      <w:tr w:rsidR="00B87D33" w:rsidRPr="007B6F78" w14:paraId="66B1B9A4" w14:textId="77777777" w:rsidTr="009C211F">
        <w:trPr>
          <w:trHeight w:val="380"/>
        </w:trPr>
        <w:tc>
          <w:tcPr>
            <w:tcW w:w="2552" w:type="dxa"/>
          </w:tcPr>
          <w:p w14:paraId="2B1BB71A" w14:textId="77777777" w:rsidR="002D45CD" w:rsidRPr="007B6F78" w:rsidRDefault="002D45CD" w:rsidP="009C211F">
            <w:pPr>
              <w:pStyle w:val="s1"/>
              <w:rPr>
                <w:color w:val="000000" w:themeColor="text1"/>
              </w:rPr>
            </w:pPr>
            <w:r w:rsidRPr="007B6F78">
              <w:rPr>
                <w:color w:val="000000" w:themeColor="text1"/>
              </w:rPr>
              <w:t>[1.2] - Выращивание зерновых и иных сельскохозяйственных культур</w:t>
            </w:r>
          </w:p>
        </w:tc>
        <w:tc>
          <w:tcPr>
            <w:tcW w:w="3402" w:type="dxa"/>
          </w:tcPr>
          <w:p w14:paraId="614C3556" w14:textId="77777777" w:rsidR="002D45CD" w:rsidRPr="007B6F78" w:rsidRDefault="002D45CD" w:rsidP="009C211F">
            <w:pPr>
              <w:pStyle w:val="s1"/>
              <w:rPr>
                <w:color w:val="000000" w:themeColor="text1"/>
              </w:rPr>
            </w:pPr>
            <w:r w:rsidRPr="007B6F78">
              <w:rPr>
                <w:color w:val="000000" w:themeColor="text1"/>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3969" w:type="dxa"/>
          </w:tcPr>
          <w:p w14:paraId="43A71CBA" w14:textId="77777777" w:rsidR="002D45CD" w:rsidRPr="007B6F78" w:rsidRDefault="002D45CD" w:rsidP="009C211F">
            <w:pPr>
              <w:pStyle w:val="affff6"/>
              <w:jc w:val="left"/>
              <w:rPr>
                <w:rFonts w:ascii="Times New Roman" w:eastAsia="SimSun" w:hAnsi="Times New Roman" w:cs="Times New Roman"/>
                <w:color w:val="000000" w:themeColor="text1"/>
                <w:sz w:val="24"/>
                <w:szCs w:val="24"/>
              </w:rPr>
            </w:pPr>
            <w:r w:rsidRPr="007B6F78">
              <w:rPr>
                <w:rFonts w:ascii="Times New Roman" w:eastAsia="SimSun" w:hAnsi="Times New Roman" w:cs="Times New Roman"/>
                <w:color w:val="000000" w:themeColor="text1"/>
                <w:sz w:val="24"/>
                <w:szCs w:val="24"/>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7D05E867" w14:textId="77777777" w:rsidR="002D45CD" w:rsidRPr="007B6F78" w:rsidRDefault="002D45CD" w:rsidP="009C211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Строительство объектов капитального строительства не предусмотрено</w:t>
            </w:r>
          </w:p>
        </w:tc>
      </w:tr>
      <w:tr w:rsidR="00B87D33" w:rsidRPr="007B6F78" w14:paraId="4FD8746A" w14:textId="77777777" w:rsidTr="00F01373">
        <w:trPr>
          <w:trHeight w:val="20"/>
        </w:trPr>
        <w:tc>
          <w:tcPr>
            <w:tcW w:w="2552" w:type="dxa"/>
          </w:tcPr>
          <w:p w14:paraId="4B2BBD17" w14:textId="77777777" w:rsidR="002D45CD" w:rsidRPr="007B6F78" w:rsidRDefault="002D45CD" w:rsidP="009C211F">
            <w:pPr>
              <w:pStyle w:val="s1"/>
              <w:rPr>
                <w:color w:val="000000" w:themeColor="text1"/>
              </w:rPr>
            </w:pPr>
            <w:r w:rsidRPr="007B6F78">
              <w:rPr>
                <w:color w:val="000000" w:themeColor="text1"/>
              </w:rPr>
              <w:t>[1.3] - Овощеводство</w:t>
            </w:r>
          </w:p>
        </w:tc>
        <w:tc>
          <w:tcPr>
            <w:tcW w:w="3402" w:type="dxa"/>
          </w:tcPr>
          <w:p w14:paraId="68020680" w14:textId="77777777" w:rsidR="002D45CD" w:rsidRPr="007B6F78" w:rsidRDefault="002D45CD" w:rsidP="009C211F">
            <w:pPr>
              <w:pStyle w:val="s1"/>
              <w:rPr>
                <w:color w:val="000000" w:themeColor="text1"/>
              </w:rPr>
            </w:pPr>
            <w:r w:rsidRPr="007B6F78">
              <w:rPr>
                <w:color w:val="000000" w:themeColor="text1"/>
              </w:rPr>
              <w:t xml:space="preserve">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w:t>
            </w:r>
            <w:r w:rsidRPr="007B6F78">
              <w:rPr>
                <w:color w:val="000000" w:themeColor="text1"/>
              </w:rPr>
              <w:lastRenderedPageBreak/>
              <w:t>культур, в том числе с использованием теплиц</w:t>
            </w:r>
          </w:p>
        </w:tc>
        <w:tc>
          <w:tcPr>
            <w:tcW w:w="3969" w:type="dxa"/>
          </w:tcPr>
          <w:p w14:paraId="30C052F6" w14:textId="77777777" w:rsidR="002D45CD" w:rsidRPr="007B6F78" w:rsidRDefault="002D45CD" w:rsidP="00F01373">
            <w:pPr>
              <w:pStyle w:val="affff6"/>
              <w:jc w:val="left"/>
              <w:rPr>
                <w:rFonts w:ascii="Times New Roman" w:eastAsia="SimSun" w:hAnsi="Times New Roman" w:cs="Times New Roman"/>
                <w:color w:val="000000" w:themeColor="text1"/>
                <w:sz w:val="24"/>
                <w:szCs w:val="24"/>
              </w:rPr>
            </w:pPr>
            <w:r w:rsidRPr="007B6F78">
              <w:rPr>
                <w:rFonts w:ascii="Times New Roman" w:eastAsia="SimSun" w:hAnsi="Times New Roman" w:cs="Times New Roman"/>
                <w:color w:val="000000" w:themeColor="text1"/>
                <w:sz w:val="24"/>
                <w:szCs w:val="24"/>
              </w:rPr>
              <w:lastRenderedPageBreak/>
              <w:t xml:space="preserve">Минимальная/максимальная площадь земельных участков, предназначенных для сельскохозяйственного использования в черте населенного пункта </w:t>
            </w:r>
            <w:r w:rsidR="00C20DD2" w:rsidRPr="007B6F78">
              <w:rPr>
                <w:rFonts w:ascii="Times New Roman" w:eastAsia="SimSun" w:hAnsi="Times New Roman" w:cs="Times New Roman"/>
                <w:color w:val="000000" w:themeColor="text1"/>
                <w:sz w:val="24"/>
                <w:szCs w:val="24"/>
              </w:rPr>
              <w:t xml:space="preserve">- </w:t>
            </w:r>
            <w:r w:rsidRPr="007B6F78">
              <w:rPr>
                <w:rFonts w:ascii="Times New Roman" w:eastAsia="SimSun" w:hAnsi="Times New Roman" w:cs="Times New Roman"/>
                <w:color w:val="000000" w:themeColor="text1"/>
                <w:sz w:val="24"/>
                <w:szCs w:val="24"/>
              </w:rPr>
              <w:t xml:space="preserve">300 кв. м/ 2500000 кв. м. </w:t>
            </w:r>
          </w:p>
          <w:p w14:paraId="5D3B87E0" w14:textId="77777777" w:rsidR="002D45CD" w:rsidRPr="007B6F78" w:rsidRDefault="002D45CD" w:rsidP="00F01373">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Строительство объектов капитального строительства не предусмотрено</w:t>
            </w:r>
          </w:p>
        </w:tc>
      </w:tr>
      <w:tr w:rsidR="00B87D33" w:rsidRPr="007B6F78" w14:paraId="465D842B" w14:textId="77777777" w:rsidTr="00C20DD2">
        <w:trPr>
          <w:trHeight w:val="20"/>
        </w:trPr>
        <w:tc>
          <w:tcPr>
            <w:tcW w:w="2552" w:type="dxa"/>
          </w:tcPr>
          <w:p w14:paraId="3DF6F0C2" w14:textId="77777777" w:rsidR="002D45CD" w:rsidRPr="007B6F78" w:rsidRDefault="002D45CD" w:rsidP="009C211F">
            <w:pPr>
              <w:pStyle w:val="s1"/>
              <w:rPr>
                <w:color w:val="000000" w:themeColor="text1"/>
              </w:rPr>
            </w:pPr>
            <w:r w:rsidRPr="007B6F78">
              <w:rPr>
                <w:color w:val="000000" w:themeColor="text1"/>
              </w:rPr>
              <w:lastRenderedPageBreak/>
              <w:t>[1.4] - Выращивание тонизирующих, лекарственных, цветочных культур</w:t>
            </w:r>
          </w:p>
        </w:tc>
        <w:tc>
          <w:tcPr>
            <w:tcW w:w="3402" w:type="dxa"/>
          </w:tcPr>
          <w:p w14:paraId="457F0BAE" w14:textId="77777777" w:rsidR="002D45CD" w:rsidRPr="007B6F78" w:rsidRDefault="002D45CD" w:rsidP="009C211F">
            <w:pPr>
              <w:pStyle w:val="s1"/>
              <w:rPr>
                <w:color w:val="000000" w:themeColor="text1"/>
              </w:rPr>
            </w:pPr>
            <w:r w:rsidRPr="007B6F78">
              <w:rPr>
                <w:color w:val="000000" w:themeColor="text1"/>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3969" w:type="dxa"/>
            <w:vAlign w:val="center"/>
          </w:tcPr>
          <w:p w14:paraId="35EFFDCF" w14:textId="6D923CDE" w:rsidR="002D45CD" w:rsidRPr="007B6F78" w:rsidRDefault="002D45CD" w:rsidP="009C211F">
            <w:pPr>
              <w:pStyle w:val="affff6"/>
              <w:jc w:val="left"/>
              <w:rPr>
                <w:rFonts w:ascii="Times New Roman" w:eastAsia="SimSun" w:hAnsi="Times New Roman" w:cs="Times New Roman"/>
                <w:color w:val="000000" w:themeColor="text1"/>
                <w:sz w:val="24"/>
                <w:szCs w:val="24"/>
              </w:rPr>
            </w:pPr>
            <w:r w:rsidRPr="007B6F78">
              <w:rPr>
                <w:rFonts w:ascii="Times New Roman" w:eastAsia="SimSun" w:hAnsi="Times New Roman" w:cs="Times New Roman"/>
                <w:color w:val="000000" w:themeColor="text1"/>
                <w:sz w:val="24"/>
                <w:szCs w:val="24"/>
              </w:rPr>
              <w:t>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w:t>
            </w:r>
            <w:r w:rsidR="00F01373" w:rsidRPr="007B6F78">
              <w:rPr>
                <w:rFonts w:ascii="Times New Roman" w:eastAsia="SimSun" w:hAnsi="Times New Roman" w:cs="Times New Roman"/>
                <w:color w:val="000000" w:themeColor="text1"/>
                <w:sz w:val="24"/>
                <w:szCs w:val="24"/>
              </w:rPr>
              <w:t>. м.</w:t>
            </w:r>
          </w:p>
          <w:p w14:paraId="52E8C1BE" w14:textId="77777777" w:rsidR="002D45CD" w:rsidRPr="007B6F78" w:rsidRDefault="002D45CD" w:rsidP="009C211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Строительство объектов капитального строительства не предусмотрено</w:t>
            </w:r>
          </w:p>
        </w:tc>
      </w:tr>
      <w:tr w:rsidR="00B87D33" w:rsidRPr="007B6F78" w14:paraId="6979A43F" w14:textId="77777777" w:rsidTr="00C20DD2">
        <w:trPr>
          <w:trHeight w:val="20"/>
        </w:trPr>
        <w:tc>
          <w:tcPr>
            <w:tcW w:w="2552" w:type="dxa"/>
          </w:tcPr>
          <w:p w14:paraId="0CA43FEA" w14:textId="77777777" w:rsidR="002D45CD" w:rsidRPr="007B6F78" w:rsidRDefault="002D45CD" w:rsidP="009C211F">
            <w:pPr>
              <w:pStyle w:val="s1"/>
              <w:rPr>
                <w:color w:val="000000" w:themeColor="text1"/>
              </w:rPr>
            </w:pPr>
            <w:r w:rsidRPr="007B6F78">
              <w:rPr>
                <w:color w:val="000000" w:themeColor="text1"/>
              </w:rPr>
              <w:t>[1.5] - Садоводство</w:t>
            </w:r>
          </w:p>
        </w:tc>
        <w:tc>
          <w:tcPr>
            <w:tcW w:w="3402" w:type="dxa"/>
          </w:tcPr>
          <w:p w14:paraId="1434A2C4" w14:textId="77777777" w:rsidR="002D45CD" w:rsidRPr="007B6F78" w:rsidRDefault="002D45CD" w:rsidP="009C211F">
            <w:pPr>
              <w:pStyle w:val="s1"/>
              <w:rPr>
                <w:color w:val="000000" w:themeColor="text1"/>
              </w:rPr>
            </w:pPr>
            <w:r w:rsidRPr="007B6F78">
              <w:rPr>
                <w:color w:val="000000" w:themeColor="text1"/>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3969" w:type="dxa"/>
            <w:vAlign w:val="center"/>
          </w:tcPr>
          <w:p w14:paraId="4254F9DE" w14:textId="0F76A28C" w:rsidR="002D45CD" w:rsidRPr="007B6F78" w:rsidRDefault="002D45CD" w:rsidP="009C211F">
            <w:pPr>
              <w:pStyle w:val="affff6"/>
              <w:jc w:val="left"/>
              <w:rPr>
                <w:rFonts w:ascii="Times New Roman" w:eastAsia="SimSun" w:hAnsi="Times New Roman" w:cs="Times New Roman"/>
                <w:color w:val="000000" w:themeColor="text1"/>
                <w:sz w:val="24"/>
                <w:szCs w:val="24"/>
              </w:rPr>
            </w:pPr>
            <w:r w:rsidRPr="007B6F78">
              <w:rPr>
                <w:rFonts w:ascii="Times New Roman" w:eastAsia="SimSun" w:hAnsi="Times New Roman" w:cs="Times New Roman"/>
                <w:color w:val="000000" w:themeColor="text1"/>
                <w:sz w:val="24"/>
                <w:szCs w:val="24"/>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7C7730E9" w14:textId="77777777" w:rsidR="00D46738" w:rsidRPr="007B6F78" w:rsidRDefault="00D46738" w:rsidP="00D46738">
            <w:pPr>
              <w:keepLines/>
              <w:suppressAutoHyphens/>
              <w:overflowPunct w:val="0"/>
              <w:autoSpaceDE w:val="0"/>
              <w:ind w:firstLine="0"/>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Минимальная ширина земельного участка вдоль фронта улицы (проезда) – 12 м.</w:t>
            </w:r>
          </w:p>
          <w:p w14:paraId="51028A1F" w14:textId="77777777" w:rsidR="002D45CD" w:rsidRPr="007B6F78" w:rsidRDefault="002D45CD" w:rsidP="009C211F">
            <w:pPr>
              <w:ind w:firstLine="0"/>
              <w:jc w:val="left"/>
              <w:rPr>
                <w:color w:val="000000" w:themeColor="text1"/>
                <w:sz w:val="24"/>
                <w:szCs w:val="24"/>
              </w:rPr>
            </w:pPr>
            <w:r w:rsidRPr="007B6F78">
              <w:rPr>
                <w:rFonts w:eastAsia="SimSun"/>
                <w:color w:val="000000" w:themeColor="text1"/>
                <w:sz w:val="24"/>
                <w:szCs w:val="24"/>
                <w:lang w:eastAsia="zh-CN"/>
              </w:rPr>
              <w:t>Строительство объектов капитального строительства не предусмотрено</w:t>
            </w:r>
          </w:p>
        </w:tc>
      </w:tr>
      <w:tr w:rsidR="009C211F" w:rsidRPr="007B6F78" w14:paraId="70CAA3C4" w14:textId="77777777" w:rsidTr="00C20DD2">
        <w:trPr>
          <w:trHeight w:val="20"/>
        </w:trPr>
        <w:tc>
          <w:tcPr>
            <w:tcW w:w="2552" w:type="dxa"/>
          </w:tcPr>
          <w:p w14:paraId="08635953" w14:textId="67CF1DBA" w:rsidR="009C211F" w:rsidRPr="007B6F78" w:rsidRDefault="009C211F" w:rsidP="009C211F">
            <w:pPr>
              <w:pStyle w:val="s1"/>
              <w:rPr>
                <w:color w:val="000000" w:themeColor="text1"/>
              </w:rPr>
            </w:pPr>
            <w:r w:rsidRPr="007B6F78">
              <w:rPr>
                <w:color w:val="000000" w:themeColor="text1"/>
              </w:rPr>
              <w:t>[1.5.1] - Виноградарство</w:t>
            </w:r>
          </w:p>
        </w:tc>
        <w:tc>
          <w:tcPr>
            <w:tcW w:w="3402" w:type="dxa"/>
          </w:tcPr>
          <w:p w14:paraId="66667A59" w14:textId="0FB45D03" w:rsidR="009C211F" w:rsidRPr="007B6F78" w:rsidRDefault="009C211F" w:rsidP="00F01373">
            <w:pPr>
              <w:pStyle w:val="s1"/>
              <w:rPr>
                <w:color w:val="000000" w:themeColor="text1"/>
              </w:rPr>
            </w:pPr>
            <w:r w:rsidRPr="007B6F78">
              <w:rPr>
                <w:color w:val="000000" w:themeColor="text1"/>
              </w:rPr>
              <w:t>Возделывание винограда на виноградопригодных землях</w:t>
            </w:r>
          </w:p>
        </w:tc>
        <w:tc>
          <w:tcPr>
            <w:tcW w:w="3969" w:type="dxa"/>
            <w:vAlign w:val="center"/>
          </w:tcPr>
          <w:p w14:paraId="1560F9E9" w14:textId="67BCF370" w:rsidR="009C211F" w:rsidRPr="007B6F78" w:rsidRDefault="009C211F" w:rsidP="00F01373">
            <w:pPr>
              <w:widowControl w:val="0"/>
              <w:suppressAutoHyphens/>
              <w:autoSpaceDE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0470A731" w14:textId="44600D80" w:rsidR="009C211F" w:rsidRPr="007B6F78" w:rsidRDefault="009C211F" w:rsidP="00F01373">
            <w:pPr>
              <w:pStyle w:val="affff6"/>
              <w:jc w:val="left"/>
              <w:rPr>
                <w:rFonts w:ascii="Times New Roman" w:eastAsia="SimSun" w:hAnsi="Times New Roman" w:cs="Times New Roman"/>
                <w:color w:val="000000" w:themeColor="text1"/>
                <w:sz w:val="24"/>
                <w:szCs w:val="24"/>
              </w:rPr>
            </w:pPr>
            <w:r w:rsidRPr="007B6F78">
              <w:rPr>
                <w:rFonts w:ascii="Times New Roman" w:eastAsia="SimSun" w:hAnsi="Times New Roman" w:cs="Times New Roman"/>
                <w:color w:val="000000" w:themeColor="text1"/>
                <w:sz w:val="24"/>
                <w:szCs w:val="24"/>
              </w:rPr>
              <w:t>Строительство объектов капитального строительства не предусмотрено</w:t>
            </w:r>
          </w:p>
        </w:tc>
      </w:tr>
      <w:tr w:rsidR="00B87D33" w:rsidRPr="007B6F78" w14:paraId="3DFE9630" w14:textId="77777777" w:rsidTr="00C20DD2">
        <w:trPr>
          <w:trHeight w:val="20"/>
        </w:trPr>
        <w:tc>
          <w:tcPr>
            <w:tcW w:w="2552" w:type="dxa"/>
          </w:tcPr>
          <w:p w14:paraId="7A9EEEAF" w14:textId="77777777" w:rsidR="002D45CD" w:rsidRPr="007B6F78" w:rsidRDefault="002D45CD" w:rsidP="009C211F">
            <w:pPr>
              <w:pStyle w:val="s1"/>
              <w:rPr>
                <w:color w:val="000000" w:themeColor="text1"/>
              </w:rPr>
            </w:pPr>
            <w:r w:rsidRPr="007B6F78">
              <w:rPr>
                <w:color w:val="000000" w:themeColor="text1"/>
              </w:rPr>
              <w:t>[1.6] - Выращивание льна и конопли</w:t>
            </w:r>
          </w:p>
        </w:tc>
        <w:tc>
          <w:tcPr>
            <w:tcW w:w="3402" w:type="dxa"/>
          </w:tcPr>
          <w:p w14:paraId="3E379BB2" w14:textId="77777777" w:rsidR="002D45CD" w:rsidRPr="007B6F78" w:rsidRDefault="002D45CD" w:rsidP="009C211F">
            <w:pPr>
              <w:pStyle w:val="s1"/>
              <w:rPr>
                <w:color w:val="000000" w:themeColor="text1"/>
              </w:rPr>
            </w:pPr>
            <w:r w:rsidRPr="007B6F78">
              <w:rPr>
                <w:color w:val="000000" w:themeColor="text1"/>
              </w:rPr>
              <w:t>Осуществление хозяйственной деятельности, в том числе на сельскохозяйственных угодьях, связанной с выращиванием льна, конопли</w:t>
            </w:r>
          </w:p>
        </w:tc>
        <w:tc>
          <w:tcPr>
            <w:tcW w:w="3969" w:type="dxa"/>
            <w:vAlign w:val="center"/>
          </w:tcPr>
          <w:p w14:paraId="765CD9B2" w14:textId="77777777" w:rsidR="002D45CD" w:rsidRPr="007B6F78" w:rsidRDefault="002D45CD" w:rsidP="009C211F">
            <w:pPr>
              <w:pStyle w:val="affff6"/>
              <w:jc w:val="left"/>
              <w:rPr>
                <w:rFonts w:ascii="Times New Roman" w:eastAsia="SimSun" w:hAnsi="Times New Roman" w:cs="Times New Roman"/>
                <w:color w:val="000000" w:themeColor="text1"/>
                <w:sz w:val="24"/>
                <w:szCs w:val="24"/>
              </w:rPr>
            </w:pPr>
            <w:r w:rsidRPr="007B6F78">
              <w:rPr>
                <w:rFonts w:ascii="Times New Roman" w:eastAsia="SimSun" w:hAnsi="Times New Roman" w:cs="Times New Roman"/>
                <w:color w:val="000000" w:themeColor="text1"/>
                <w:sz w:val="24"/>
                <w:szCs w:val="24"/>
              </w:rPr>
              <w:t>Минимальная/максимальная площадь земельных участков, предназначенных для сельскохозяйственного использования в черте населенного пункта</w:t>
            </w:r>
            <w:r w:rsidR="00C20DD2" w:rsidRPr="007B6F78">
              <w:rPr>
                <w:rFonts w:ascii="Times New Roman" w:eastAsia="SimSun" w:hAnsi="Times New Roman" w:cs="Times New Roman"/>
                <w:color w:val="000000" w:themeColor="text1"/>
                <w:sz w:val="24"/>
                <w:szCs w:val="24"/>
              </w:rPr>
              <w:t xml:space="preserve"> - </w:t>
            </w:r>
            <w:r w:rsidRPr="007B6F78">
              <w:rPr>
                <w:rFonts w:ascii="Times New Roman" w:eastAsia="SimSun" w:hAnsi="Times New Roman" w:cs="Times New Roman"/>
                <w:color w:val="000000" w:themeColor="text1"/>
                <w:sz w:val="24"/>
                <w:szCs w:val="24"/>
              </w:rPr>
              <w:t xml:space="preserve">300 кв. м/ 2500000 кв. м. </w:t>
            </w:r>
          </w:p>
          <w:p w14:paraId="6318804B" w14:textId="77777777" w:rsidR="002D45CD" w:rsidRPr="007B6F78" w:rsidRDefault="002D45CD" w:rsidP="009C211F">
            <w:pPr>
              <w:ind w:firstLine="0"/>
              <w:jc w:val="left"/>
              <w:rPr>
                <w:color w:val="000000" w:themeColor="text1"/>
                <w:sz w:val="24"/>
                <w:szCs w:val="24"/>
              </w:rPr>
            </w:pPr>
            <w:r w:rsidRPr="007B6F78">
              <w:rPr>
                <w:rFonts w:eastAsia="SimSun"/>
                <w:color w:val="000000" w:themeColor="text1"/>
                <w:sz w:val="24"/>
                <w:szCs w:val="24"/>
                <w:lang w:eastAsia="zh-CN"/>
              </w:rPr>
              <w:t>Строительство объектов капитального строительства не предусмотрено</w:t>
            </w:r>
          </w:p>
        </w:tc>
      </w:tr>
      <w:tr w:rsidR="00B87D33" w:rsidRPr="007B6F78" w14:paraId="09742342" w14:textId="77777777" w:rsidTr="00C20DD2">
        <w:trPr>
          <w:trHeight w:val="20"/>
        </w:trPr>
        <w:tc>
          <w:tcPr>
            <w:tcW w:w="2552" w:type="dxa"/>
          </w:tcPr>
          <w:p w14:paraId="6AD47A37" w14:textId="77777777" w:rsidR="002D45CD" w:rsidRPr="007B6F78" w:rsidRDefault="002D45CD" w:rsidP="009C211F">
            <w:pPr>
              <w:pStyle w:val="s16"/>
              <w:rPr>
                <w:color w:val="000000" w:themeColor="text1"/>
              </w:rPr>
            </w:pPr>
            <w:r w:rsidRPr="007B6F78">
              <w:rPr>
                <w:color w:val="000000" w:themeColor="text1"/>
              </w:rPr>
              <w:t>[1.19] - Сенокошение</w:t>
            </w:r>
          </w:p>
        </w:tc>
        <w:tc>
          <w:tcPr>
            <w:tcW w:w="3402" w:type="dxa"/>
          </w:tcPr>
          <w:p w14:paraId="74617475" w14:textId="77777777" w:rsidR="002D45CD" w:rsidRPr="007B6F78" w:rsidRDefault="002D45CD" w:rsidP="009C211F">
            <w:pPr>
              <w:pStyle w:val="s16"/>
              <w:rPr>
                <w:color w:val="000000" w:themeColor="text1"/>
              </w:rPr>
            </w:pPr>
            <w:r w:rsidRPr="007B6F78">
              <w:rPr>
                <w:color w:val="000000" w:themeColor="text1"/>
              </w:rPr>
              <w:t>Кошение трав, сбор и заготовка сена</w:t>
            </w:r>
          </w:p>
        </w:tc>
        <w:tc>
          <w:tcPr>
            <w:tcW w:w="3969" w:type="dxa"/>
            <w:vAlign w:val="center"/>
          </w:tcPr>
          <w:p w14:paraId="59BD9CAC" w14:textId="77777777" w:rsidR="002D45CD" w:rsidRPr="007B6F78" w:rsidRDefault="002D45CD" w:rsidP="009C211F">
            <w:pPr>
              <w:ind w:firstLine="0"/>
              <w:jc w:val="left"/>
              <w:rPr>
                <w:color w:val="000000" w:themeColor="text1"/>
                <w:sz w:val="24"/>
                <w:szCs w:val="24"/>
              </w:rPr>
            </w:pPr>
            <w:r w:rsidRPr="007B6F78">
              <w:rPr>
                <w:color w:val="000000" w:themeColor="text1"/>
                <w:sz w:val="24"/>
                <w:szCs w:val="24"/>
              </w:rPr>
              <w:t>Регламенты не устанавливаются.</w:t>
            </w:r>
          </w:p>
          <w:p w14:paraId="5A30492D" w14:textId="77777777" w:rsidR="002D45CD" w:rsidRPr="007B6F78" w:rsidRDefault="002D45CD" w:rsidP="009C211F">
            <w:pPr>
              <w:ind w:firstLine="0"/>
              <w:jc w:val="left"/>
              <w:rPr>
                <w:color w:val="000000" w:themeColor="text1"/>
                <w:sz w:val="24"/>
                <w:szCs w:val="24"/>
              </w:rPr>
            </w:pPr>
            <w:r w:rsidRPr="007B6F78">
              <w:rPr>
                <w:color w:val="000000" w:themeColor="text1"/>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w:t>
            </w:r>
            <w:r w:rsidRPr="007B6F78">
              <w:rPr>
                <w:color w:val="000000" w:themeColor="text1"/>
                <w:sz w:val="24"/>
                <w:szCs w:val="24"/>
              </w:rPr>
              <w:lastRenderedPageBreak/>
              <w:t>Российской Федерации или уполномоченными органами местного самоуправления в соответствии с федеральными законами</w:t>
            </w:r>
          </w:p>
        </w:tc>
      </w:tr>
      <w:tr w:rsidR="00B87D33" w:rsidRPr="007B6F78" w14:paraId="7D6E191C" w14:textId="77777777" w:rsidTr="00C20DD2">
        <w:trPr>
          <w:trHeight w:val="20"/>
        </w:trPr>
        <w:tc>
          <w:tcPr>
            <w:tcW w:w="2552" w:type="dxa"/>
          </w:tcPr>
          <w:p w14:paraId="477961A2" w14:textId="77777777" w:rsidR="002D45CD" w:rsidRPr="007B6F78" w:rsidRDefault="002D45CD" w:rsidP="009C211F">
            <w:pPr>
              <w:pStyle w:val="s16"/>
              <w:spacing w:before="0" w:beforeAutospacing="0" w:after="0" w:afterAutospacing="0"/>
              <w:rPr>
                <w:color w:val="000000" w:themeColor="text1"/>
              </w:rPr>
            </w:pPr>
            <w:r w:rsidRPr="007B6F78">
              <w:rPr>
                <w:color w:val="000000" w:themeColor="text1"/>
              </w:rPr>
              <w:lastRenderedPageBreak/>
              <w:t>[1.20] - Выпас</w:t>
            </w:r>
          </w:p>
          <w:p w14:paraId="16A368B5" w14:textId="77777777" w:rsidR="002D45CD" w:rsidRPr="007B6F78" w:rsidRDefault="002D45CD" w:rsidP="009C211F">
            <w:pPr>
              <w:pStyle w:val="s16"/>
              <w:spacing w:before="0" w:beforeAutospacing="0" w:after="0" w:afterAutospacing="0"/>
              <w:rPr>
                <w:color w:val="000000" w:themeColor="text1"/>
              </w:rPr>
            </w:pPr>
            <w:r w:rsidRPr="007B6F78">
              <w:rPr>
                <w:color w:val="000000" w:themeColor="text1"/>
              </w:rPr>
              <w:t>сельскохозяйственных</w:t>
            </w:r>
          </w:p>
          <w:p w14:paraId="15F4ADF7" w14:textId="77777777" w:rsidR="002D45CD" w:rsidRPr="007B6F78" w:rsidRDefault="002D45CD" w:rsidP="009C211F">
            <w:pPr>
              <w:pStyle w:val="s16"/>
              <w:spacing w:before="0" w:beforeAutospacing="0" w:after="0" w:afterAutospacing="0"/>
              <w:rPr>
                <w:color w:val="000000" w:themeColor="text1"/>
              </w:rPr>
            </w:pPr>
            <w:r w:rsidRPr="007B6F78">
              <w:rPr>
                <w:color w:val="000000" w:themeColor="text1"/>
              </w:rPr>
              <w:t>животных</w:t>
            </w:r>
          </w:p>
        </w:tc>
        <w:tc>
          <w:tcPr>
            <w:tcW w:w="3402" w:type="dxa"/>
          </w:tcPr>
          <w:p w14:paraId="66C297C6" w14:textId="77777777" w:rsidR="002D45CD" w:rsidRPr="007B6F78" w:rsidRDefault="002D45CD" w:rsidP="009C211F">
            <w:pPr>
              <w:pStyle w:val="s16"/>
              <w:rPr>
                <w:color w:val="000000" w:themeColor="text1"/>
              </w:rPr>
            </w:pPr>
            <w:r w:rsidRPr="007B6F78">
              <w:rPr>
                <w:color w:val="000000" w:themeColor="text1"/>
              </w:rPr>
              <w:t>Выпас сельскохозяйственных животных</w:t>
            </w:r>
          </w:p>
        </w:tc>
        <w:tc>
          <w:tcPr>
            <w:tcW w:w="3969" w:type="dxa"/>
            <w:vAlign w:val="center"/>
          </w:tcPr>
          <w:p w14:paraId="524565DD" w14:textId="77777777" w:rsidR="002D45CD" w:rsidRPr="007B6F78" w:rsidRDefault="002D45CD" w:rsidP="009C211F">
            <w:pPr>
              <w:pStyle w:val="affff6"/>
              <w:jc w:val="left"/>
              <w:rPr>
                <w:rFonts w:ascii="Times New Roman" w:eastAsia="SimSun" w:hAnsi="Times New Roman" w:cs="Times New Roman"/>
                <w:color w:val="000000" w:themeColor="text1"/>
                <w:sz w:val="24"/>
                <w:szCs w:val="24"/>
              </w:rPr>
            </w:pPr>
            <w:r w:rsidRPr="007B6F78">
              <w:rPr>
                <w:rFonts w:ascii="Times New Roman" w:eastAsia="SimSun" w:hAnsi="Times New Roman" w:cs="Times New Roman"/>
                <w:color w:val="000000" w:themeColor="text1"/>
                <w:sz w:val="24"/>
                <w:szCs w:val="24"/>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4B61AE72" w14:textId="77777777" w:rsidR="002D45CD" w:rsidRPr="007B6F78" w:rsidRDefault="002D45CD" w:rsidP="009C211F">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Строительство объектов капитального строительства не предусмотрено</w:t>
            </w:r>
          </w:p>
        </w:tc>
      </w:tr>
      <w:tr w:rsidR="00390F1A" w:rsidRPr="007B6F78" w14:paraId="4AAB96E5" w14:textId="77777777" w:rsidTr="004459A5">
        <w:trPr>
          <w:trHeight w:val="20"/>
        </w:trPr>
        <w:tc>
          <w:tcPr>
            <w:tcW w:w="2552" w:type="dxa"/>
            <w:tcBorders>
              <w:top w:val="single" w:sz="8" w:space="0" w:color="auto"/>
              <w:left w:val="single" w:sz="8" w:space="0" w:color="auto"/>
              <w:bottom w:val="single" w:sz="8" w:space="0" w:color="auto"/>
              <w:right w:val="single" w:sz="8" w:space="0" w:color="auto"/>
            </w:tcBorders>
          </w:tcPr>
          <w:p w14:paraId="6005F3AC" w14:textId="699CA0CD" w:rsidR="00390F1A" w:rsidRPr="007B6F78" w:rsidRDefault="00390F1A" w:rsidP="00390F1A">
            <w:pPr>
              <w:pStyle w:val="s16"/>
              <w:spacing w:before="0" w:beforeAutospacing="0" w:after="0" w:afterAutospacing="0"/>
              <w:rPr>
                <w:color w:val="000000" w:themeColor="text1"/>
              </w:rPr>
            </w:pPr>
            <w:r w:rsidRPr="007B6F78">
              <w:rPr>
                <w:color w:val="000000" w:themeColor="text1"/>
              </w:rPr>
              <w:t>[9.1.1]- Сохранение и репродукция редких и (или) находящихся под угрозой исчезновения видов животных</w:t>
            </w:r>
          </w:p>
        </w:tc>
        <w:tc>
          <w:tcPr>
            <w:tcW w:w="3402" w:type="dxa"/>
            <w:tcBorders>
              <w:top w:val="single" w:sz="8" w:space="0" w:color="auto"/>
              <w:left w:val="single" w:sz="8" w:space="0" w:color="auto"/>
              <w:bottom w:val="single" w:sz="8" w:space="0" w:color="auto"/>
              <w:right w:val="single" w:sz="8" w:space="0" w:color="auto"/>
            </w:tcBorders>
          </w:tcPr>
          <w:p w14:paraId="5F61F88E" w14:textId="38D1C62B" w:rsidR="00390F1A" w:rsidRPr="007B6F78" w:rsidRDefault="00390F1A" w:rsidP="00390F1A">
            <w:pPr>
              <w:pStyle w:val="s16"/>
              <w:rPr>
                <w:color w:val="000000" w:themeColor="text1"/>
              </w:rPr>
            </w:pPr>
            <w:r w:rsidRPr="007B6F78">
              <w:rPr>
                <w:color w:val="000000" w:themeColor="text1"/>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3969" w:type="dxa"/>
            <w:tcBorders>
              <w:top w:val="single" w:sz="8" w:space="0" w:color="auto"/>
              <w:left w:val="single" w:sz="8" w:space="0" w:color="auto"/>
              <w:bottom w:val="single" w:sz="8" w:space="0" w:color="auto"/>
              <w:right w:val="single" w:sz="8" w:space="0" w:color="auto"/>
            </w:tcBorders>
          </w:tcPr>
          <w:p w14:paraId="62AC3676" w14:textId="341C78CE" w:rsidR="00390F1A" w:rsidRPr="007B6F78" w:rsidRDefault="00390F1A" w:rsidP="00390F1A">
            <w:pPr>
              <w:ind w:firstLine="0"/>
              <w:jc w:val="left"/>
              <w:rPr>
                <w:bCs/>
                <w:color w:val="000000" w:themeColor="text1"/>
                <w:sz w:val="24"/>
                <w:szCs w:val="24"/>
              </w:rPr>
            </w:pPr>
            <w:r w:rsidRPr="007B6F78">
              <w:rPr>
                <w:rFonts w:eastAsia="SimSun"/>
                <w:color w:val="000000" w:themeColor="text1"/>
                <w:sz w:val="24"/>
                <w:szCs w:val="24"/>
                <w:lang w:eastAsia="zh-CN"/>
              </w:rPr>
              <w:t>Минимальная/максимальная площадь земельных участков –               100 кв. м /</w:t>
            </w:r>
            <w:r w:rsidRPr="007B6F78">
              <w:rPr>
                <w:bCs/>
                <w:color w:val="000000" w:themeColor="text1"/>
                <w:sz w:val="24"/>
                <w:szCs w:val="24"/>
              </w:rPr>
              <w:t xml:space="preserve"> не подлежит ограничению.</w:t>
            </w:r>
          </w:p>
          <w:p w14:paraId="03B23AB7" w14:textId="77777777" w:rsidR="00390F1A" w:rsidRPr="007B6F78" w:rsidRDefault="00390F1A" w:rsidP="00390F1A">
            <w:pPr>
              <w:ind w:firstLine="0"/>
              <w:jc w:val="left"/>
              <w:rPr>
                <w:rFonts w:eastAsia="SimSun"/>
                <w:color w:val="000000" w:themeColor="text1"/>
                <w:sz w:val="24"/>
                <w:szCs w:val="24"/>
                <w:lang w:eastAsia="zh-CN"/>
              </w:rPr>
            </w:pPr>
            <w:r w:rsidRPr="007B6F78">
              <w:rPr>
                <w:color w:val="000000" w:themeColor="text1"/>
                <w:sz w:val="24"/>
                <w:szCs w:val="24"/>
              </w:rPr>
              <w:t>Минимальные отступы от границ земельных участков – 3 м.</w:t>
            </w:r>
          </w:p>
          <w:p w14:paraId="67833CE5" w14:textId="77777777" w:rsidR="00390F1A" w:rsidRPr="007B6F78" w:rsidRDefault="00390F1A" w:rsidP="00390F1A">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30C402CC" w14:textId="6029886D" w:rsidR="00390F1A" w:rsidRPr="007B6F78" w:rsidRDefault="00390F1A" w:rsidP="00390F1A">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w:t>
            </w:r>
            <w:r w:rsidR="005053A3" w:rsidRPr="007B6F78">
              <w:rPr>
                <w:rFonts w:eastAsia="SimSun"/>
                <w:color w:val="000000" w:themeColor="text1"/>
                <w:sz w:val="24"/>
                <w:szCs w:val="24"/>
                <w:lang w:eastAsia="zh-CN"/>
              </w:rPr>
              <w:t>частка –                   30</w:t>
            </w:r>
            <w:r w:rsidRPr="007B6F78">
              <w:rPr>
                <w:rFonts w:eastAsia="SimSun"/>
                <w:color w:val="000000" w:themeColor="text1"/>
                <w:sz w:val="24"/>
                <w:szCs w:val="24"/>
                <w:lang w:eastAsia="zh-CN"/>
              </w:rPr>
              <w:t>%.</w:t>
            </w:r>
          </w:p>
          <w:p w14:paraId="6AAC0B46" w14:textId="67326A0A" w:rsidR="00390F1A" w:rsidRPr="007B6F78" w:rsidRDefault="00390F1A" w:rsidP="00390F1A">
            <w:pPr>
              <w:suppressAutoHyphens/>
              <w:ind w:firstLine="0"/>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5053A3"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4C894F14" w14:textId="65395AFD" w:rsidR="00390F1A" w:rsidRPr="007B6F78" w:rsidRDefault="00390F1A" w:rsidP="00390F1A">
            <w:pPr>
              <w:pStyle w:val="affff6"/>
              <w:jc w:val="left"/>
              <w:rPr>
                <w:rFonts w:ascii="Times New Roman" w:eastAsia="SimSun" w:hAnsi="Times New Roman" w:cs="Times New Roman"/>
                <w:color w:val="000000" w:themeColor="text1"/>
                <w:sz w:val="24"/>
                <w:szCs w:val="24"/>
              </w:rPr>
            </w:pPr>
            <w:r w:rsidRPr="007B6F78">
              <w:rPr>
                <w:rFonts w:ascii="Times New Roman" w:eastAsia="SimSun" w:hAnsi="Times New Roman" w:cs="Times New Roman"/>
                <w:color w:val="000000" w:themeColor="text1"/>
                <w:sz w:val="24"/>
                <w:szCs w:val="24"/>
              </w:rPr>
              <w:t>Процент застройки подземной части не регламентируется</w:t>
            </w:r>
          </w:p>
        </w:tc>
      </w:tr>
    </w:tbl>
    <w:p w14:paraId="03C6553D" w14:textId="77777777" w:rsidR="00002122" w:rsidRPr="007B6F78" w:rsidRDefault="00002122" w:rsidP="002D45CD">
      <w:pPr>
        <w:widowControl w:val="0"/>
        <w:ind w:firstLine="0"/>
        <w:rPr>
          <w:b/>
          <w:color w:val="000000" w:themeColor="text1"/>
          <w:sz w:val="27"/>
          <w:szCs w:val="27"/>
        </w:rPr>
      </w:pPr>
    </w:p>
    <w:p w14:paraId="6AC0C79F" w14:textId="40BD45F3" w:rsidR="002D45CD" w:rsidRPr="007B6F78" w:rsidRDefault="002D45CD" w:rsidP="005053A3">
      <w:pPr>
        <w:widowControl w:val="0"/>
        <w:ind w:firstLine="0"/>
        <w:jc w:val="center"/>
        <w:rPr>
          <w:b/>
          <w:color w:val="000000" w:themeColor="text1"/>
          <w:sz w:val="27"/>
          <w:szCs w:val="27"/>
        </w:rPr>
      </w:pPr>
      <w:r w:rsidRPr="007B6F78">
        <w:rPr>
          <w:b/>
          <w:color w:val="000000" w:themeColor="text1"/>
          <w:sz w:val="27"/>
          <w:szCs w:val="27"/>
        </w:rPr>
        <w:t>Условно разрешенные виды использования земельных участков и объек</w:t>
      </w:r>
      <w:r w:rsidR="00D4400F" w:rsidRPr="007B6F78">
        <w:rPr>
          <w:b/>
          <w:color w:val="000000" w:themeColor="text1"/>
          <w:sz w:val="27"/>
          <w:szCs w:val="27"/>
        </w:rPr>
        <w:t>тов капитального строительства</w:t>
      </w:r>
    </w:p>
    <w:p w14:paraId="00B6FD07" w14:textId="77777777" w:rsidR="002D45CD" w:rsidRPr="007B6F78" w:rsidRDefault="002D45CD" w:rsidP="002D45CD">
      <w:pPr>
        <w:widowControl w:val="0"/>
        <w:ind w:firstLine="426"/>
        <w:jc w:val="center"/>
        <w:rPr>
          <w:b/>
          <w:color w:val="000000" w:themeColor="text1"/>
          <w:sz w:val="27"/>
          <w:szCs w:val="27"/>
        </w:rPr>
      </w:pPr>
    </w:p>
    <w:p w14:paraId="46C88D35" w14:textId="77777777" w:rsidR="00C20DD2" w:rsidRPr="007B6F78" w:rsidRDefault="00C20DD2" w:rsidP="00C20DD2">
      <w:pPr>
        <w:widowControl w:val="0"/>
        <w:ind w:firstLine="0"/>
        <w:rPr>
          <w:b/>
          <w:color w:val="000000" w:themeColor="text1"/>
          <w:sz w:val="2"/>
          <w:szCs w:val="2"/>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3686"/>
        <w:gridCol w:w="3543"/>
      </w:tblGrid>
      <w:tr w:rsidR="000011C6" w:rsidRPr="007B6F78" w14:paraId="798B06A9" w14:textId="77777777" w:rsidTr="002D45CD">
        <w:trPr>
          <w:trHeight w:val="20"/>
        </w:trPr>
        <w:tc>
          <w:tcPr>
            <w:tcW w:w="2694" w:type="dxa"/>
            <w:tcBorders>
              <w:top w:val="single" w:sz="4" w:space="0" w:color="auto"/>
              <w:left w:val="single" w:sz="4" w:space="0" w:color="auto"/>
              <w:bottom w:val="single" w:sz="4" w:space="0" w:color="auto"/>
              <w:right w:val="single" w:sz="4" w:space="0" w:color="auto"/>
            </w:tcBorders>
          </w:tcPr>
          <w:p w14:paraId="0308E749" w14:textId="521B70AB" w:rsidR="000011C6" w:rsidRPr="007B6F78" w:rsidRDefault="000011C6" w:rsidP="000011C6">
            <w:pPr>
              <w:tabs>
                <w:tab w:val="left" w:pos="2520"/>
              </w:tabs>
              <w:ind w:firstLine="0"/>
              <w:jc w:val="center"/>
              <w:rPr>
                <w:rFonts w:eastAsia="SimSun"/>
                <w:color w:val="000000" w:themeColor="text1"/>
                <w:sz w:val="24"/>
                <w:szCs w:val="24"/>
                <w:lang w:eastAsia="zh-CN"/>
              </w:rPr>
            </w:pPr>
            <w:r w:rsidRPr="007B6F78">
              <w:rPr>
                <w:b/>
                <w:color w:val="000000" w:themeColor="text1"/>
                <w:sz w:val="24"/>
                <w:szCs w:val="24"/>
              </w:rPr>
              <w:t>Наименование вида разрешенного использования земельного участка</w:t>
            </w:r>
          </w:p>
        </w:tc>
        <w:tc>
          <w:tcPr>
            <w:tcW w:w="3686" w:type="dxa"/>
            <w:tcBorders>
              <w:top w:val="single" w:sz="4" w:space="0" w:color="auto"/>
              <w:left w:val="single" w:sz="4" w:space="0" w:color="auto"/>
              <w:bottom w:val="single" w:sz="4" w:space="0" w:color="auto"/>
              <w:right w:val="single" w:sz="4" w:space="0" w:color="auto"/>
            </w:tcBorders>
          </w:tcPr>
          <w:p w14:paraId="079D94C5" w14:textId="01BE3175" w:rsidR="000011C6" w:rsidRPr="007B6F78" w:rsidRDefault="000011C6" w:rsidP="000011C6">
            <w:pPr>
              <w:tabs>
                <w:tab w:val="left" w:pos="2520"/>
              </w:tabs>
              <w:ind w:firstLine="0"/>
              <w:jc w:val="center"/>
              <w:rPr>
                <w:rFonts w:eastAsia="SimSun"/>
                <w:color w:val="000000" w:themeColor="text1"/>
                <w:sz w:val="24"/>
                <w:szCs w:val="24"/>
                <w:lang w:eastAsia="zh-CN"/>
              </w:rPr>
            </w:pPr>
            <w:r w:rsidRPr="007B6F78">
              <w:rPr>
                <w:b/>
                <w:color w:val="000000" w:themeColor="text1"/>
                <w:sz w:val="24"/>
                <w:szCs w:val="24"/>
              </w:rPr>
              <w:t>Описание вида разрешенного использования земельного участка</w:t>
            </w:r>
          </w:p>
        </w:tc>
        <w:tc>
          <w:tcPr>
            <w:tcW w:w="3543" w:type="dxa"/>
            <w:tcBorders>
              <w:top w:val="single" w:sz="4" w:space="0" w:color="auto"/>
              <w:left w:val="single" w:sz="4" w:space="0" w:color="auto"/>
              <w:bottom w:val="single" w:sz="4" w:space="0" w:color="auto"/>
              <w:right w:val="single" w:sz="4" w:space="0" w:color="auto"/>
            </w:tcBorders>
          </w:tcPr>
          <w:p w14:paraId="4360F45A" w14:textId="787C071A" w:rsidR="000011C6" w:rsidRPr="007B6F78" w:rsidRDefault="000011C6" w:rsidP="000011C6">
            <w:pPr>
              <w:tabs>
                <w:tab w:val="left" w:pos="2520"/>
              </w:tabs>
              <w:ind w:firstLine="0"/>
              <w:jc w:val="center"/>
              <w:rPr>
                <w:rFonts w:eastAsia="SimSun"/>
                <w:color w:val="000000" w:themeColor="text1"/>
                <w:sz w:val="24"/>
                <w:szCs w:val="24"/>
                <w:lang w:eastAsia="zh-CN"/>
              </w:rPr>
            </w:pPr>
            <w:r w:rsidRPr="007B6F78">
              <w:rPr>
                <w:b/>
                <w:color w:val="000000" w:themeColor="text1"/>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87D33" w:rsidRPr="007B6F78" w14:paraId="4BFBA115" w14:textId="77777777" w:rsidTr="002D45CD">
        <w:trPr>
          <w:trHeight w:val="20"/>
        </w:trPr>
        <w:tc>
          <w:tcPr>
            <w:tcW w:w="2694" w:type="dxa"/>
            <w:tcBorders>
              <w:top w:val="single" w:sz="4" w:space="0" w:color="auto"/>
              <w:left w:val="single" w:sz="4" w:space="0" w:color="auto"/>
              <w:bottom w:val="single" w:sz="4" w:space="0" w:color="auto"/>
              <w:right w:val="single" w:sz="4" w:space="0" w:color="auto"/>
            </w:tcBorders>
          </w:tcPr>
          <w:p w14:paraId="16DE0478" w14:textId="77777777" w:rsidR="002D45CD" w:rsidRPr="007B6F78" w:rsidRDefault="00C20DD2" w:rsidP="00C20DD2">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3686" w:type="dxa"/>
            <w:tcBorders>
              <w:top w:val="single" w:sz="4" w:space="0" w:color="auto"/>
              <w:left w:val="single" w:sz="4" w:space="0" w:color="auto"/>
              <w:bottom w:val="single" w:sz="4" w:space="0" w:color="auto"/>
              <w:right w:val="single" w:sz="4" w:space="0" w:color="auto"/>
            </w:tcBorders>
          </w:tcPr>
          <w:p w14:paraId="5E5E3DBE" w14:textId="77777777" w:rsidR="002D45CD" w:rsidRPr="007B6F78" w:rsidRDefault="00C20DD2" w:rsidP="00C20DD2">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c>
          <w:tcPr>
            <w:tcW w:w="3543" w:type="dxa"/>
            <w:tcBorders>
              <w:top w:val="single" w:sz="4" w:space="0" w:color="auto"/>
              <w:left w:val="single" w:sz="4" w:space="0" w:color="auto"/>
              <w:bottom w:val="single" w:sz="4" w:space="0" w:color="auto"/>
              <w:right w:val="single" w:sz="4" w:space="0" w:color="auto"/>
            </w:tcBorders>
          </w:tcPr>
          <w:p w14:paraId="60738D2B" w14:textId="77777777" w:rsidR="002D45CD" w:rsidRPr="007B6F78" w:rsidRDefault="00C20DD2" w:rsidP="00C20DD2">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B87D33" w:rsidRPr="007B6F78" w14:paraId="18B84BFE" w14:textId="77777777" w:rsidTr="002D45CD">
        <w:trPr>
          <w:trHeight w:val="20"/>
        </w:trPr>
        <w:tc>
          <w:tcPr>
            <w:tcW w:w="2694" w:type="dxa"/>
          </w:tcPr>
          <w:p w14:paraId="0F5F8324" w14:textId="77777777" w:rsidR="002D45CD" w:rsidRPr="007B6F78" w:rsidRDefault="002D45CD" w:rsidP="00390F1A">
            <w:pPr>
              <w:pStyle w:val="s1"/>
              <w:rPr>
                <w:color w:val="000000" w:themeColor="text1"/>
              </w:rPr>
            </w:pPr>
            <w:r w:rsidRPr="007B6F78">
              <w:rPr>
                <w:color w:val="000000" w:themeColor="text1"/>
              </w:rPr>
              <w:t>Не подлежит установлению</w:t>
            </w:r>
          </w:p>
        </w:tc>
        <w:tc>
          <w:tcPr>
            <w:tcW w:w="3686" w:type="dxa"/>
          </w:tcPr>
          <w:p w14:paraId="5E36ADC1" w14:textId="77777777" w:rsidR="002D45CD" w:rsidRPr="007B6F78" w:rsidRDefault="002D45CD" w:rsidP="00390F1A">
            <w:pPr>
              <w:pStyle w:val="s1"/>
              <w:rPr>
                <w:color w:val="000000" w:themeColor="text1"/>
              </w:rPr>
            </w:pPr>
            <w:r w:rsidRPr="007B6F78">
              <w:rPr>
                <w:color w:val="000000" w:themeColor="text1"/>
              </w:rPr>
              <w:t>Не подлежит установлению</w:t>
            </w:r>
          </w:p>
        </w:tc>
        <w:tc>
          <w:tcPr>
            <w:tcW w:w="3543" w:type="dxa"/>
          </w:tcPr>
          <w:p w14:paraId="72B4AF5C" w14:textId="77777777" w:rsidR="002D45CD" w:rsidRPr="007B6F78" w:rsidRDefault="002D45CD" w:rsidP="00390F1A">
            <w:pPr>
              <w:pStyle w:val="s1"/>
              <w:rPr>
                <w:color w:val="000000" w:themeColor="text1"/>
              </w:rPr>
            </w:pPr>
            <w:r w:rsidRPr="007B6F78">
              <w:rPr>
                <w:color w:val="000000" w:themeColor="text1"/>
              </w:rPr>
              <w:t>Не подлежит установлению</w:t>
            </w:r>
          </w:p>
        </w:tc>
      </w:tr>
    </w:tbl>
    <w:p w14:paraId="71481494" w14:textId="56F7E535" w:rsidR="00C20DD2" w:rsidRPr="007B6F78" w:rsidRDefault="00C20DD2" w:rsidP="002D45CD">
      <w:pPr>
        <w:tabs>
          <w:tab w:val="left" w:pos="2520"/>
        </w:tabs>
        <w:suppressAutoHyphens/>
        <w:ind w:firstLine="0"/>
        <w:jc w:val="left"/>
        <w:rPr>
          <w:rFonts w:eastAsia="SimSun"/>
          <w:color w:val="000000" w:themeColor="text1"/>
          <w:sz w:val="27"/>
          <w:szCs w:val="27"/>
          <w:lang w:eastAsia="zh-CN"/>
        </w:rPr>
      </w:pPr>
    </w:p>
    <w:p w14:paraId="7F21041B" w14:textId="24BF5DC0" w:rsidR="00D4400F" w:rsidRPr="007B6F78" w:rsidRDefault="00D4400F" w:rsidP="002D45CD">
      <w:pPr>
        <w:tabs>
          <w:tab w:val="left" w:pos="2520"/>
        </w:tabs>
        <w:suppressAutoHyphens/>
        <w:ind w:firstLine="0"/>
        <w:jc w:val="left"/>
        <w:rPr>
          <w:rFonts w:eastAsia="SimSun"/>
          <w:color w:val="000000" w:themeColor="text1"/>
          <w:sz w:val="27"/>
          <w:szCs w:val="27"/>
          <w:lang w:eastAsia="zh-CN"/>
        </w:rPr>
      </w:pPr>
    </w:p>
    <w:p w14:paraId="5C7C6750" w14:textId="794ACB95" w:rsidR="00D4400F" w:rsidRPr="007B6F78" w:rsidRDefault="00D4400F" w:rsidP="002D45CD">
      <w:pPr>
        <w:tabs>
          <w:tab w:val="left" w:pos="2520"/>
        </w:tabs>
        <w:suppressAutoHyphens/>
        <w:ind w:firstLine="0"/>
        <w:jc w:val="left"/>
        <w:rPr>
          <w:rFonts w:eastAsia="SimSun"/>
          <w:color w:val="000000" w:themeColor="text1"/>
          <w:sz w:val="27"/>
          <w:szCs w:val="27"/>
          <w:lang w:eastAsia="zh-CN"/>
        </w:rPr>
      </w:pPr>
    </w:p>
    <w:p w14:paraId="45710C10" w14:textId="0909A1D2" w:rsidR="00D4400F" w:rsidRPr="007B6F78" w:rsidRDefault="00D4400F" w:rsidP="002D45CD">
      <w:pPr>
        <w:tabs>
          <w:tab w:val="left" w:pos="2520"/>
        </w:tabs>
        <w:suppressAutoHyphens/>
        <w:ind w:firstLine="0"/>
        <w:jc w:val="left"/>
        <w:rPr>
          <w:rFonts w:eastAsia="SimSun"/>
          <w:color w:val="000000" w:themeColor="text1"/>
          <w:sz w:val="27"/>
          <w:szCs w:val="27"/>
          <w:lang w:eastAsia="zh-CN"/>
        </w:rPr>
      </w:pPr>
    </w:p>
    <w:p w14:paraId="5191BBF2" w14:textId="77777777" w:rsidR="00D4400F" w:rsidRPr="007B6F78" w:rsidRDefault="00D4400F" w:rsidP="002D45CD">
      <w:pPr>
        <w:tabs>
          <w:tab w:val="left" w:pos="2520"/>
        </w:tabs>
        <w:suppressAutoHyphens/>
        <w:ind w:firstLine="0"/>
        <w:jc w:val="left"/>
        <w:rPr>
          <w:rFonts w:eastAsia="SimSun"/>
          <w:color w:val="000000" w:themeColor="text1"/>
          <w:sz w:val="27"/>
          <w:szCs w:val="27"/>
          <w:lang w:eastAsia="zh-CN"/>
        </w:rPr>
      </w:pPr>
    </w:p>
    <w:p w14:paraId="754A72A4" w14:textId="77777777" w:rsidR="00961589" w:rsidRPr="007B6F78" w:rsidRDefault="00DB70DB" w:rsidP="00961589">
      <w:pPr>
        <w:tabs>
          <w:tab w:val="left" w:pos="2520"/>
        </w:tabs>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lastRenderedPageBreak/>
        <w:t>Вспомогательные виды и параметры разрешенного использования земельных участков и объектов капитального строительства</w:t>
      </w:r>
    </w:p>
    <w:p w14:paraId="441CE79A" w14:textId="77777777" w:rsidR="00961589" w:rsidRPr="007B6F78" w:rsidRDefault="00961589" w:rsidP="00DB70DB">
      <w:pPr>
        <w:tabs>
          <w:tab w:val="left" w:pos="2520"/>
        </w:tabs>
        <w:suppressAutoHyphens/>
        <w:ind w:firstLine="0"/>
        <w:jc w:val="center"/>
        <w:rPr>
          <w:rFonts w:eastAsia="SimSun"/>
          <w:color w:val="000000" w:themeColor="text1"/>
          <w:sz w:val="27"/>
          <w:szCs w:val="27"/>
          <w:lang w:eastAsia="zh-CN"/>
        </w:rPr>
      </w:pPr>
    </w:p>
    <w:tbl>
      <w:tblPr>
        <w:tblW w:w="9767" w:type="dxa"/>
        <w:tblInd w:w="-10" w:type="dxa"/>
        <w:tblLayout w:type="fixed"/>
        <w:tblLook w:val="0000" w:firstRow="0" w:lastRow="0" w:firstColumn="0" w:lastColumn="0" w:noHBand="0" w:noVBand="0"/>
      </w:tblPr>
      <w:tblGrid>
        <w:gridCol w:w="4654"/>
        <w:gridCol w:w="5113"/>
      </w:tblGrid>
      <w:tr w:rsidR="00B87D33" w:rsidRPr="007B6F78" w14:paraId="7AE41E60" w14:textId="77777777" w:rsidTr="00707DAE">
        <w:trPr>
          <w:trHeight w:val="552"/>
          <w:tblHeader/>
        </w:trPr>
        <w:tc>
          <w:tcPr>
            <w:tcW w:w="4654" w:type="dxa"/>
            <w:tcBorders>
              <w:top w:val="single" w:sz="4" w:space="0" w:color="000000"/>
              <w:left w:val="single" w:sz="4" w:space="0" w:color="000000"/>
              <w:bottom w:val="single" w:sz="4" w:space="0" w:color="auto"/>
            </w:tcBorders>
            <w:shd w:val="clear" w:color="auto" w:fill="auto"/>
          </w:tcPr>
          <w:p w14:paraId="23EDD9AF" w14:textId="77777777" w:rsidR="00961589" w:rsidRPr="007B6F78" w:rsidRDefault="00961589" w:rsidP="00707DAE">
            <w:pPr>
              <w:tabs>
                <w:tab w:val="left" w:pos="2520"/>
              </w:tabs>
              <w:suppressAutoHyphen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5113" w:type="dxa"/>
            <w:tcBorders>
              <w:top w:val="single" w:sz="4" w:space="0" w:color="000000"/>
              <w:left w:val="single" w:sz="4" w:space="0" w:color="000000"/>
              <w:bottom w:val="single" w:sz="4" w:space="0" w:color="auto"/>
              <w:right w:val="single" w:sz="4" w:space="0" w:color="000000"/>
            </w:tcBorders>
            <w:shd w:val="clear" w:color="auto" w:fill="auto"/>
          </w:tcPr>
          <w:p w14:paraId="76C4E723" w14:textId="77777777" w:rsidR="00961589" w:rsidRPr="007B6F78" w:rsidRDefault="00961589" w:rsidP="00707DAE">
            <w:pPr>
              <w:tabs>
                <w:tab w:val="left" w:pos="2520"/>
              </w:tabs>
              <w:suppressAutoHyphens/>
              <w:ind w:firstLine="34"/>
              <w:jc w:val="center"/>
              <w:rPr>
                <w:rFonts w:eastAsia="SimSun"/>
                <w:b/>
                <w:color w:val="000000" w:themeColor="text1"/>
                <w:sz w:val="24"/>
                <w:szCs w:val="24"/>
                <w:lang w:eastAsia="zh-CN"/>
              </w:rPr>
            </w:pPr>
            <w:r w:rsidRPr="007B6F78">
              <w:rPr>
                <w:rFonts w:eastAsia="SimSun"/>
                <w:b/>
                <w:color w:val="000000" w:themeColor="text1"/>
                <w:sz w:val="24"/>
                <w:szCs w:val="24"/>
                <w:lang w:eastAsia="zh-CN"/>
              </w:rPr>
              <w:t>Предельные размеры земельных участков и параметры разрешенного строительства, реконструкции объектов капитального строительства</w:t>
            </w:r>
          </w:p>
        </w:tc>
      </w:tr>
    </w:tbl>
    <w:p w14:paraId="1C6E4209" w14:textId="77777777" w:rsidR="00961589" w:rsidRPr="007B6F78" w:rsidRDefault="00961589" w:rsidP="00961589">
      <w:pPr>
        <w:tabs>
          <w:tab w:val="left" w:pos="2520"/>
        </w:tabs>
        <w:suppressAutoHyphens/>
        <w:ind w:firstLine="0"/>
        <w:rPr>
          <w:rFonts w:eastAsia="SimSun"/>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4654"/>
        <w:gridCol w:w="5113"/>
      </w:tblGrid>
      <w:tr w:rsidR="00B87D33" w:rsidRPr="007B6F78" w14:paraId="71293FD2" w14:textId="77777777" w:rsidTr="009C211F">
        <w:trPr>
          <w:trHeight w:val="284"/>
          <w:tblHeader/>
        </w:trPr>
        <w:tc>
          <w:tcPr>
            <w:tcW w:w="4654" w:type="dxa"/>
            <w:tcBorders>
              <w:top w:val="single" w:sz="4" w:space="0" w:color="000000"/>
              <w:left w:val="single" w:sz="4" w:space="0" w:color="000000"/>
              <w:bottom w:val="single" w:sz="4" w:space="0" w:color="auto"/>
            </w:tcBorders>
            <w:shd w:val="clear" w:color="auto" w:fill="auto"/>
          </w:tcPr>
          <w:p w14:paraId="4CE8222B" w14:textId="77777777" w:rsidR="00FD3072" w:rsidRPr="007B6F78" w:rsidRDefault="00961589" w:rsidP="00961589">
            <w:pPr>
              <w:tabs>
                <w:tab w:val="left" w:pos="2520"/>
              </w:tabs>
              <w:suppressAutoHyphen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5113" w:type="dxa"/>
            <w:tcBorders>
              <w:top w:val="single" w:sz="4" w:space="0" w:color="000000"/>
              <w:left w:val="single" w:sz="4" w:space="0" w:color="000000"/>
              <w:bottom w:val="single" w:sz="4" w:space="0" w:color="auto"/>
              <w:right w:val="single" w:sz="4" w:space="0" w:color="000000"/>
            </w:tcBorders>
            <w:shd w:val="clear" w:color="auto" w:fill="auto"/>
          </w:tcPr>
          <w:p w14:paraId="0073AFBB" w14:textId="77777777" w:rsidR="00FD3072" w:rsidRPr="007B6F78" w:rsidRDefault="00961589" w:rsidP="00961589">
            <w:pPr>
              <w:tabs>
                <w:tab w:val="left" w:pos="2520"/>
              </w:tabs>
              <w:suppressAutoHyphens/>
              <w:ind w:firstLine="34"/>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r>
      <w:tr w:rsidR="009C211F" w:rsidRPr="007B6F78" w14:paraId="1F0F562B" w14:textId="77777777" w:rsidTr="009C211F">
        <w:trPr>
          <w:trHeight w:val="1078"/>
        </w:trPr>
        <w:tc>
          <w:tcPr>
            <w:tcW w:w="4654" w:type="dxa"/>
            <w:tcBorders>
              <w:top w:val="single" w:sz="4" w:space="0" w:color="auto"/>
              <w:left w:val="single" w:sz="4" w:space="0" w:color="auto"/>
              <w:bottom w:val="single" w:sz="4" w:space="0" w:color="auto"/>
              <w:right w:val="single" w:sz="4" w:space="0" w:color="auto"/>
            </w:tcBorders>
          </w:tcPr>
          <w:p w14:paraId="0017F3FC" w14:textId="77777777" w:rsidR="009C211F" w:rsidRPr="007B6F78" w:rsidRDefault="009C211F" w:rsidP="00390F1A">
            <w:pPr>
              <w:tabs>
                <w:tab w:val="left" w:pos="2520"/>
              </w:tabs>
              <w:ind w:firstLine="22"/>
              <w:jc w:val="left"/>
              <w:rPr>
                <w:rFonts w:eastAsia="SimSun"/>
                <w:color w:val="000000" w:themeColor="text1"/>
                <w:sz w:val="24"/>
                <w:szCs w:val="24"/>
                <w:lang w:eastAsia="zh-CN"/>
              </w:rPr>
            </w:pPr>
            <w:r w:rsidRPr="007B6F78">
              <w:rPr>
                <w:rFonts w:eastAsia="SimSun"/>
                <w:color w:val="000000" w:themeColor="text1"/>
                <w:sz w:val="24"/>
                <w:szCs w:val="24"/>
                <w:lang w:eastAsia="zh-CN"/>
              </w:rPr>
              <w:t>Виды разрешенного использования земельных участков - аналогичны</w:t>
            </w:r>
            <w:r w:rsidRPr="007B6F78">
              <w:rPr>
                <w:rFonts w:eastAsia="Times New Roman"/>
                <w:color w:val="000000" w:themeColor="text1"/>
                <w:sz w:val="24"/>
                <w:szCs w:val="24"/>
                <w:lang w:eastAsia="ru-RU"/>
              </w:rPr>
              <w:t xml:space="preserve"> видам разрешенного использования земельных участков</w:t>
            </w:r>
            <w:r w:rsidRPr="007B6F78">
              <w:rPr>
                <w:rFonts w:eastAsia="SimSun"/>
                <w:color w:val="000000" w:themeColor="text1"/>
                <w:sz w:val="24"/>
                <w:szCs w:val="24"/>
                <w:lang w:eastAsia="zh-CN"/>
              </w:rPr>
              <w:t xml:space="preserve"> с основными и условно разрешенными видами использования;</w:t>
            </w:r>
          </w:p>
          <w:p w14:paraId="31F7BCD3" w14:textId="77777777" w:rsidR="009C211F" w:rsidRPr="007B6F78" w:rsidRDefault="009C211F" w:rsidP="00390F1A">
            <w:pPr>
              <w:tabs>
                <w:tab w:val="left" w:pos="2520"/>
              </w:tabs>
              <w:ind w:firstLine="22"/>
              <w:jc w:val="left"/>
              <w:rPr>
                <w:rFonts w:eastAsia="SimSun"/>
                <w:color w:val="000000" w:themeColor="text1"/>
                <w:sz w:val="24"/>
                <w:szCs w:val="24"/>
                <w:lang w:eastAsia="zh-CN"/>
              </w:rPr>
            </w:pPr>
            <w:r w:rsidRPr="007B6F78">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813BFED" w14:textId="77777777" w:rsidR="009C211F" w:rsidRPr="007B6F78" w:rsidRDefault="009C211F"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8B69CF8" w14:textId="77777777" w:rsidR="009C211F" w:rsidRPr="007B6F78" w:rsidRDefault="009C211F"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0B0C6F0" w14:textId="77777777" w:rsidR="009C211F" w:rsidRPr="007B6F78" w:rsidRDefault="009C211F"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проезды общего пользования;</w:t>
            </w:r>
          </w:p>
          <w:p w14:paraId="68CCADF1" w14:textId="77777777" w:rsidR="009C211F" w:rsidRPr="007B6F78" w:rsidRDefault="009C211F"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F39DEB4" w14:textId="77777777" w:rsidR="009C211F" w:rsidRPr="007B6F78" w:rsidRDefault="009C211F"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3A21654D" w14:textId="77777777" w:rsidR="009C211F" w:rsidRPr="007B6F78" w:rsidRDefault="009C211F"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2E380082" w14:textId="77777777" w:rsidR="009C211F" w:rsidRPr="007B6F78" w:rsidRDefault="009C211F"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площадки хозяйственные, в том числе площадки для мусоросборников и выгула собак;</w:t>
            </w:r>
          </w:p>
          <w:p w14:paraId="37384C98" w14:textId="61E05BD1" w:rsidR="009C211F" w:rsidRPr="007B6F78" w:rsidRDefault="009C211F"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113" w:type="dxa"/>
            <w:tcBorders>
              <w:top w:val="single" w:sz="4" w:space="0" w:color="auto"/>
              <w:left w:val="single" w:sz="4" w:space="0" w:color="auto"/>
              <w:bottom w:val="single" w:sz="4" w:space="0" w:color="auto"/>
              <w:right w:val="single" w:sz="4" w:space="0" w:color="auto"/>
            </w:tcBorders>
          </w:tcPr>
          <w:p w14:paraId="772F3CB6" w14:textId="2CE029E9" w:rsidR="009C211F" w:rsidRPr="007B6F78" w:rsidRDefault="009C211F" w:rsidP="00390F1A">
            <w:pPr>
              <w:keepLines/>
              <w:overflowPunct w:val="0"/>
              <w:autoSpaceDE w:val="0"/>
              <w:autoSpaceDN w:val="0"/>
              <w:adjustRightInd w:val="0"/>
              <w:ind w:firstLine="4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Минимальная площадь земельных участков -                   1 кв. м. </w:t>
            </w:r>
          </w:p>
          <w:p w14:paraId="2EB495EE" w14:textId="65ED6DFE" w:rsidR="00F01373" w:rsidRPr="007B6F78" w:rsidRDefault="00F01373" w:rsidP="00390F1A">
            <w:pPr>
              <w:keepLines/>
              <w:overflowPunct w:val="0"/>
              <w:autoSpaceDE w:val="0"/>
              <w:autoSpaceDN w:val="0"/>
              <w:adjustRightInd w:val="0"/>
              <w:ind w:firstLine="4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площадь  земельного участка, установленная для объектов вспомогательного</w:t>
            </w:r>
          </w:p>
          <w:p w14:paraId="6A38FF83" w14:textId="1FB833D7" w:rsidR="009C211F" w:rsidRPr="007B6F78" w:rsidRDefault="009C211F" w:rsidP="00390F1A">
            <w:pPr>
              <w:keepLines/>
              <w:overflowPunct w:val="0"/>
              <w:autoSpaceDE w:val="0"/>
              <w:autoSpaceDN w:val="0"/>
              <w:adjustRightInd w:val="0"/>
              <w:ind w:firstLine="4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27AF25EC" w14:textId="77777777" w:rsidR="009C211F" w:rsidRPr="007B6F78" w:rsidRDefault="009C211F" w:rsidP="00390F1A">
            <w:pPr>
              <w:keepLines/>
              <w:overflowPunct w:val="0"/>
              <w:autoSpaceDE w:val="0"/>
              <w:autoSpaceDN w:val="0"/>
              <w:adjustRightInd w:val="0"/>
              <w:ind w:firstLine="4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054EA6B4" w14:textId="77777777" w:rsidR="009C211F" w:rsidRPr="007B6F78" w:rsidRDefault="009C211F" w:rsidP="00390F1A">
            <w:pPr>
              <w:keepLines/>
              <w:overflowPunct w:val="0"/>
              <w:autoSpaceDE w:val="0"/>
              <w:autoSpaceDN w:val="0"/>
              <w:adjustRightInd w:val="0"/>
              <w:ind w:firstLine="40"/>
              <w:jc w:val="left"/>
              <w:rPr>
                <w:rFonts w:eastAsia="Times New Roman"/>
                <w:color w:val="000000" w:themeColor="text1"/>
                <w:sz w:val="24"/>
                <w:szCs w:val="24"/>
                <w:lang w:eastAsia="ru-RU"/>
              </w:rPr>
            </w:pPr>
            <w:r w:rsidRPr="007B6F78">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355E044F" w14:textId="77777777" w:rsidR="009C211F" w:rsidRPr="007B6F78" w:rsidRDefault="009C211F" w:rsidP="00390F1A">
            <w:pPr>
              <w:keepLines/>
              <w:overflowPunct w:val="0"/>
              <w:autoSpaceDE w:val="0"/>
              <w:autoSpaceDN w:val="0"/>
              <w:adjustRightInd w:val="0"/>
              <w:ind w:firstLine="4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земельных участков - 1 м.</w:t>
            </w:r>
          </w:p>
          <w:p w14:paraId="6E2BBD70" w14:textId="72D81806" w:rsidR="009C211F" w:rsidRPr="007B6F78" w:rsidRDefault="009C211F" w:rsidP="00390F1A">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2A69796D" w14:textId="77777777" w:rsidR="00EA4DB5" w:rsidRPr="007B6F78" w:rsidRDefault="00EA4DB5" w:rsidP="0045601A">
      <w:pPr>
        <w:suppressAutoHyphens/>
        <w:autoSpaceDE w:val="0"/>
        <w:ind w:firstLine="0"/>
        <w:rPr>
          <w:rFonts w:eastAsia="SimSun"/>
          <w:color w:val="000000" w:themeColor="text1"/>
          <w:sz w:val="27"/>
          <w:szCs w:val="27"/>
          <w:lang w:eastAsia="zh-CN"/>
        </w:rPr>
      </w:pPr>
    </w:p>
    <w:p w14:paraId="3EB9A003" w14:textId="77777777" w:rsidR="009C211F" w:rsidRPr="007B6F78" w:rsidRDefault="009C211F" w:rsidP="009C211F">
      <w:pPr>
        <w:ind w:firstLine="709"/>
        <w:rPr>
          <w:color w:val="000000" w:themeColor="text1"/>
          <w:sz w:val="27"/>
          <w:szCs w:val="27"/>
        </w:rPr>
      </w:pPr>
      <w:r w:rsidRPr="007B6F78">
        <w:rPr>
          <w:color w:val="000000" w:themeColor="text1"/>
          <w:sz w:val="27"/>
          <w:szCs w:val="27"/>
        </w:rPr>
        <w:t>Градостроительные регламенты не устанавливаются для сельскохозяйственных угодий в составе земель сельскохозяйственного назначения.</w:t>
      </w:r>
    </w:p>
    <w:p w14:paraId="723C7970" w14:textId="77777777" w:rsidR="009C211F" w:rsidRPr="007B6F78" w:rsidRDefault="009C211F" w:rsidP="009C211F">
      <w:pPr>
        <w:ind w:firstLine="709"/>
        <w:rPr>
          <w:color w:val="000000" w:themeColor="text1"/>
          <w:sz w:val="27"/>
          <w:szCs w:val="27"/>
        </w:rPr>
      </w:pPr>
      <w:r w:rsidRPr="007B6F78">
        <w:rPr>
          <w:color w:val="000000" w:themeColor="text1"/>
          <w:sz w:val="27"/>
          <w:szCs w:val="27"/>
        </w:rPr>
        <w:t>Сельскохозяйственные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14:paraId="150BC28A" w14:textId="77777777" w:rsidR="009C211F" w:rsidRPr="007B6F78" w:rsidRDefault="009C211F" w:rsidP="009C211F">
      <w:pPr>
        <w:ind w:firstLine="709"/>
        <w:rPr>
          <w:color w:val="000000" w:themeColor="text1"/>
          <w:sz w:val="27"/>
          <w:szCs w:val="27"/>
        </w:rPr>
      </w:pPr>
      <w:r w:rsidRPr="007B6F78">
        <w:rPr>
          <w:color w:val="000000" w:themeColor="text1"/>
          <w:sz w:val="27"/>
          <w:szCs w:val="27"/>
        </w:rPr>
        <w:t>Территории санитарно-защитных зон из землепользования не изымаются и должны быть максимально использованы для нужд сельского хозяйства.</w:t>
      </w:r>
    </w:p>
    <w:p w14:paraId="7F32DD8E" w14:textId="77777777" w:rsidR="009C211F" w:rsidRPr="007B6F78" w:rsidRDefault="009C211F" w:rsidP="009C211F">
      <w:pPr>
        <w:ind w:firstLine="709"/>
        <w:rPr>
          <w:color w:val="000000" w:themeColor="text1"/>
          <w:sz w:val="27"/>
          <w:szCs w:val="27"/>
        </w:rPr>
      </w:pPr>
      <w:r w:rsidRPr="007B6F78">
        <w:rPr>
          <w:color w:val="000000" w:themeColor="text1"/>
          <w:sz w:val="27"/>
          <w:szCs w:val="27"/>
        </w:rPr>
        <w:t>В санитарно-защитных зонах допускается размещать склады (хранилища) зерна, фруктов, овощей и картофеля, питомники растений.</w:t>
      </w:r>
    </w:p>
    <w:p w14:paraId="5D6A7DFB" w14:textId="77777777" w:rsidR="009C211F" w:rsidRPr="007B6F78" w:rsidRDefault="009C211F" w:rsidP="009C211F">
      <w:pPr>
        <w:ind w:firstLine="709"/>
        <w:rPr>
          <w:color w:val="000000" w:themeColor="text1"/>
          <w:sz w:val="27"/>
          <w:szCs w:val="27"/>
        </w:rPr>
      </w:pPr>
      <w:r w:rsidRPr="007B6F78">
        <w:rPr>
          <w:color w:val="000000" w:themeColor="text1"/>
          <w:sz w:val="27"/>
          <w:szCs w:val="27"/>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596FE784" w14:textId="77777777" w:rsidR="009C211F" w:rsidRPr="007B6F78" w:rsidRDefault="009C211F" w:rsidP="009C211F">
      <w:pPr>
        <w:ind w:firstLine="709"/>
        <w:rPr>
          <w:color w:val="000000" w:themeColor="text1"/>
          <w:sz w:val="27"/>
          <w:szCs w:val="27"/>
          <w:lang w:eastAsia="ru-RU"/>
        </w:rPr>
      </w:pPr>
      <w:r w:rsidRPr="007B6F78">
        <w:rPr>
          <w:color w:val="000000" w:themeColor="text1"/>
          <w:sz w:val="27"/>
          <w:szCs w:val="27"/>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14:paraId="35118AEC" w14:textId="77777777" w:rsidR="009C211F" w:rsidRPr="007B6F78" w:rsidRDefault="009C211F" w:rsidP="009C211F">
      <w:pPr>
        <w:ind w:firstLine="709"/>
        <w:rPr>
          <w:color w:val="000000" w:themeColor="text1"/>
          <w:sz w:val="27"/>
          <w:szCs w:val="27"/>
          <w:lang w:eastAsia="zh-CN"/>
        </w:rPr>
      </w:pPr>
      <w:r w:rsidRPr="007B6F78">
        <w:rPr>
          <w:color w:val="000000" w:themeColor="text1"/>
          <w:sz w:val="27"/>
          <w:szCs w:val="27"/>
          <w:lang w:eastAsia="zh-CN"/>
        </w:rPr>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7D0B3CA6" w14:textId="77777777" w:rsidR="009C211F" w:rsidRPr="007B6F78" w:rsidRDefault="009C211F" w:rsidP="009C211F">
      <w:pPr>
        <w:ind w:firstLine="709"/>
        <w:rPr>
          <w:color w:val="000000" w:themeColor="text1"/>
          <w:sz w:val="27"/>
          <w:szCs w:val="27"/>
          <w:lang w:eastAsia="zh-CN"/>
        </w:rPr>
      </w:pPr>
      <w:r w:rsidRPr="007B6F78">
        <w:rPr>
          <w:color w:val="000000" w:themeColor="text1"/>
          <w:sz w:val="27"/>
          <w:szCs w:val="27"/>
          <w:lang w:eastAsia="zh-CN"/>
        </w:rPr>
        <w:t>1) в границах территорий общего пользования;</w:t>
      </w:r>
    </w:p>
    <w:p w14:paraId="33229FFF" w14:textId="77777777" w:rsidR="009C211F" w:rsidRPr="007B6F78" w:rsidRDefault="009C211F" w:rsidP="009C211F">
      <w:pPr>
        <w:ind w:firstLine="709"/>
        <w:rPr>
          <w:color w:val="000000" w:themeColor="text1"/>
          <w:sz w:val="27"/>
          <w:szCs w:val="27"/>
          <w:lang w:eastAsia="zh-CN"/>
        </w:rPr>
      </w:pPr>
      <w:r w:rsidRPr="007B6F78">
        <w:rPr>
          <w:color w:val="000000" w:themeColor="text1"/>
          <w:sz w:val="27"/>
          <w:szCs w:val="27"/>
          <w:lang w:eastAsia="zh-CN"/>
        </w:rPr>
        <w:t>2) предназначенные для размещения линейных объектов и (или) занятые линейными объектами.</w:t>
      </w:r>
    </w:p>
    <w:p w14:paraId="5260BE7F" w14:textId="765456F1" w:rsidR="009C211F" w:rsidRPr="007B6F78" w:rsidRDefault="009C211F" w:rsidP="009C211F">
      <w:pPr>
        <w:ind w:firstLine="709"/>
        <w:rPr>
          <w:color w:val="000000" w:themeColor="text1"/>
          <w:sz w:val="27"/>
          <w:szCs w:val="27"/>
          <w:lang w:eastAsia="zh-CN"/>
        </w:rPr>
      </w:pPr>
      <w:r w:rsidRPr="007B6F78">
        <w:rPr>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6478E534" w14:textId="77777777" w:rsidR="009C211F" w:rsidRPr="007B6F78" w:rsidRDefault="009C211F" w:rsidP="009C211F">
      <w:pPr>
        <w:ind w:firstLine="709"/>
        <w:rPr>
          <w:color w:val="000000" w:themeColor="text1"/>
          <w:sz w:val="27"/>
          <w:szCs w:val="27"/>
          <w:lang w:eastAsia="zh-CN"/>
        </w:rPr>
      </w:pPr>
      <w:bookmarkStart w:id="81" w:name="_Hlk38552836"/>
      <w:r w:rsidRPr="007B6F78">
        <w:rPr>
          <w:color w:val="000000" w:themeColor="text1"/>
          <w:sz w:val="27"/>
          <w:szCs w:val="27"/>
          <w:lang w:eastAsia="zh-CN"/>
        </w:rPr>
        <w:t xml:space="preserve">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w:t>
      </w:r>
      <w:r w:rsidRPr="007B6F78">
        <w:rPr>
          <w:color w:val="000000" w:themeColor="text1"/>
          <w:sz w:val="27"/>
          <w:szCs w:val="27"/>
          <w:lang w:eastAsia="zh-CN"/>
        </w:rPr>
        <w:lastRenderedPageBreak/>
        <w:t>целях их кадастрового учета и государственной регистрации прав на них в указанных размерах.</w:t>
      </w:r>
    </w:p>
    <w:bookmarkEnd w:id="81"/>
    <w:p w14:paraId="0CFDD848" w14:textId="77777777" w:rsidR="009C211F" w:rsidRPr="007B6F78" w:rsidRDefault="009C211F" w:rsidP="009C211F">
      <w:pPr>
        <w:ind w:firstLine="709"/>
        <w:jc w:val="left"/>
        <w:rPr>
          <w:rFonts w:eastAsia="SimSun"/>
          <w:color w:val="000000" w:themeColor="text1"/>
          <w:sz w:val="27"/>
          <w:szCs w:val="27"/>
          <w:lang w:eastAsia="zh-CN"/>
        </w:rPr>
      </w:pPr>
      <w:r w:rsidRPr="007B6F78">
        <w:rPr>
          <w:rFonts w:eastAsia="SimSun"/>
          <w:color w:val="000000" w:themeColor="text1"/>
          <w:sz w:val="27"/>
          <w:szCs w:val="27"/>
          <w:lang w:eastAsia="zh-CN"/>
        </w:rPr>
        <w:t>Размещение зданий, строений и сооружений возможно при соблюдении требований статей 38, 39,40, 46, 51  настоящих Правил.</w:t>
      </w:r>
    </w:p>
    <w:p w14:paraId="015EF436" w14:textId="63CA87E5" w:rsidR="009C211F" w:rsidRPr="007B6F78" w:rsidRDefault="009C211F" w:rsidP="009C211F">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w:t>
      </w:r>
      <w:r w:rsidR="000011C6" w:rsidRPr="007B6F78">
        <w:rPr>
          <w:rFonts w:eastAsia="SimSun"/>
          <w:color w:val="000000" w:themeColor="text1"/>
          <w:sz w:val="27"/>
          <w:szCs w:val="27"/>
          <w:lang w:eastAsia="zh-CN"/>
        </w:rPr>
        <w:t xml:space="preserve">                                           </w:t>
      </w:r>
      <w:r w:rsidRPr="007B6F78">
        <w:rPr>
          <w:rFonts w:eastAsia="SimSun"/>
          <w:color w:val="000000" w:themeColor="text1"/>
          <w:sz w:val="27"/>
          <w:szCs w:val="27"/>
          <w:lang w:eastAsia="zh-CN"/>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32CB7BFB" w14:textId="7B8E3DF2" w:rsidR="009C211F" w:rsidRPr="007B6F78" w:rsidRDefault="009C211F" w:rsidP="009C211F">
      <w:pPr>
        <w:suppressAutoHyphens/>
        <w:ind w:firstLine="709"/>
        <w:rPr>
          <w:rFonts w:eastAsia="SimSun"/>
          <w:color w:val="000000" w:themeColor="text1"/>
          <w:sz w:val="27"/>
          <w:szCs w:val="27"/>
          <w:lang w:eastAsia="zh-CN"/>
        </w:rPr>
      </w:pPr>
    </w:p>
    <w:p w14:paraId="6B7F32BF" w14:textId="77777777" w:rsidR="00DB70DB" w:rsidRPr="007B6F78" w:rsidRDefault="00ED1BD8" w:rsidP="00DB70DB">
      <w:pPr>
        <w:suppressAutoHyphens/>
        <w:ind w:firstLine="426"/>
        <w:jc w:val="center"/>
        <w:rPr>
          <w:rFonts w:eastAsia="SimSun"/>
          <w:color w:val="000000" w:themeColor="text1"/>
          <w:sz w:val="27"/>
          <w:szCs w:val="27"/>
          <w:lang w:eastAsia="zh-CN"/>
        </w:rPr>
      </w:pPr>
      <w:r w:rsidRPr="007B6F78">
        <w:rPr>
          <w:rFonts w:eastAsia="SimSun"/>
          <w:b/>
          <w:color w:val="000000" w:themeColor="text1"/>
          <w:sz w:val="27"/>
          <w:szCs w:val="27"/>
          <w:lang w:eastAsia="zh-CN"/>
        </w:rPr>
        <w:t>СХ</w:t>
      </w:r>
      <w:r w:rsidR="00DB70DB" w:rsidRPr="007B6F78">
        <w:rPr>
          <w:rFonts w:eastAsia="SimSun"/>
          <w:b/>
          <w:color w:val="000000" w:themeColor="text1"/>
          <w:sz w:val="27"/>
          <w:szCs w:val="27"/>
          <w:lang w:eastAsia="zh-CN"/>
        </w:rPr>
        <w:t>-2. Зона объектов сельскохозяйственного назначения</w:t>
      </w:r>
    </w:p>
    <w:p w14:paraId="09CAA75A" w14:textId="77777777" w:rsidR="001C794B" w:rsidRPr="007B6F78" w:rsidRDefault="001C794B" w:rsidP="001C794B">
      <w:pPr>
        <w:tabs>
          <w:tab w:val="left" w:pos="2520"/>
        </w:tabs>
        <w:suppressAutoHyphens/>
        <w:ind w:firstLine="0"/>
        <w:jc w:val="center"/>
        <w:rPr>
          <w:rFonts w:eastAsia="SimSun"/>
          <w:color w:val="000000" w:themeColor="text1"/>
          <w:sz w:val="27"/>
          <w:szCs w:val="27"/>
          <w:lang w:eastAsia="zh-CN"/>
        </w:rPr>
      </w:pPr>
    </w:p>
    <w:p w14:paraId="3E82D2C8" w14:textId="77777777" w:rsidR="00DB70DB" w:rsidRPr="007B6F78" w:rsidRDefault="00DB70DB" w:rsidP="001C794B">
      <w:pPr>
        <w:tabs>
          <w:tab w:val="left" w:pos="2520"/>
        </w:tabs>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t>Основные виды и параметры разрешенного использования земельных участков и объектов капитального строительства</w:t>
      </w:r>
    </w:p>
    <w:p w14:paraId="3BDD0724" w14:textId="77777777" w:rsidR="00C20DD2" w:rsidRPr="007B6F78" w:rsidRDefault="00C20DD2" w:rsidP="00C20DD2">
      <w:pPr>
        <w:tabs>
          <w:tab w:val="left" w:pos="2520"/>
        </w:tabs>
        <w:suppressAutoHyphens/>
        <w:ind w:firstLine="0"/>
        <w:rPr>
          <w:rFonts w:eastAsia="SimSun"/>
          <w:b/>
          <w:color w:val="000000" w:themeColor="text1"/>
          <w:sz w:val="27"/>
          <w:szCs w:val="27"/>
          <w:lang w:eastAsia="zh-CN"/>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3006"/>
        <w:gridCol w:w="4110"/>
      </w:tblGrid>
      <w:tr w:rsidR="00B87D33" w:rsidRPr="007B6F78" w14:paraId="4C9FE738" w14:textId="77777777" w:rsidTr="00286D60">
        <w:trPr>
          <w:trHeight w:val="20"/>
        </w:trPr>
        <w:tc>
          <w:tcPr>
            <w:tcW w:w="2694" w:type="dxa"/>
            <w:tcBorders>
              <w:top w:val="single" w:sz="4" w:space="0" w:color="auto"/>
              <w:left w:val="single" w:sz="4" w:space="0" w:color="auto"/>
              <w:bottom w:val="single" w:sz="4" w:space="0" w:color="auto"/>
              <w:right w:val="single" w:sz="4" w:space="0" w:color="auto"/>
            </w:tcBorders>
          </w:tcPr>
          <w:p w14:paraId="2967CAAB" w14:textId="77777777" w:rsidR="00961589" w:rsidRPr="007B6F78" w:rsidRDefault="00961589" w:rsidP="00707DAE">
            <w:pPr>
              <w:tabs>
                <w:tab w:val="left" w:pos="2520"/>
              </w:tabs>
              <w:ind w:firstLine="0"/>
              <w:jc w:val="center"/>
              <w:rPr>
                <w:rFonts w:eastAsia="SimSun"/>
                <w:b/>
                <w:color w:val="000000" w:themeColor="text1"/>
                <w:sz w:val="24"/>
                <w:szCs w:val="24"/>
                <w:lang w:eastAsia="zh-CN"/>
              </w:rPr>
            </w:pPr>
            <w:r w:rsidRPr="007B6F78">
              <w:rPr>
                <w:b/>
                <w:color w:val="000000" w:themeColor="text1"/>
                <w:sz w:val="24"/>
                <w:szCs w:val="24"/>
              </w:rPr>
              <w:t>Наименование вида разрешенного использования земельного участка</w:t>
            </w:r>
          </w:p>
        </w:tc>
        <w:tc>
          <w:tcPr>
            <w:tcW w:w="3006" w:type="dxa"/>
            <w:tcBorders>
              <w:top w:val="single" w:sz="4" w:space="0" w:color="auto"/>
              <w:left w:val="single" w:sz="4" w:space="0" w:color="auto"/>
              <w:bottom w:val="single" w:sz="4" w:space="0" w:color="auto"/>
              <w:right w:val="single" w:sz="4" w:space="0" w:color="auto"/>
            </w:tcBorders>
          </w:tcPr>
          <w:p w14:paraId="0DD6CCC1" w14:textId="77777777" w:rsidR="00961589" w:rsidRPr="007B6F78" w:rsidRDefault="00961589" w:rsidP="00707DAE">
            <w:pPr>
              <w:tabs>
                <w:tab w:val="left" w:pos="2520"/>
              </w:tabs>
              <w:ind w:firstLine="0"/>
              <w:jc w:val="center"/>
              <w:rPr>
                <w:rFonts w:eastAsia="SimSun"/>
                <w:b/>
                <w:color w:val="000000" w:themeColor="text1"/>
                <w:sz w:val="24"/>
                <w:szCs w:val="24"/>
                <w:lang w:eastAsia="zh-CN"/>
              </w:rPr>
            </w:pPr>
            <w:r w:rsidRPr="007B6F78">
              <w:rPr>
                <w:b/>
                <w:color w:val="000000" w:themeColor="text1"/>
                <w:sz w:val="24"/>
                <w:szCs w:val="24"/>
              </w:rPr>
              <w:t>Описание вида разрешенного использования земельного участка</w:t>
            </w:r>
          </w:p>
        </w:tc>
        <w:tc>
          <w:tcPr>
            <w:tcW w:w="4110" w:type="dxa"/>
            <w:tcBorders>
              <w:top w:val="single" w:sz="4" w:space="0" w:color="auto"/>
              <w:left w:val="single" w:sz="4" w:space="0" w:color="auto"/>
              <w:bottom w:val="single" w:sz="4" w:space="0" w:color="auto"/>
              <w:right w:val="single" w:sz="4" w:space="0" w:color="auto"/>
            </w:tcBorders>
          </w:tcPr>
          <w:p w14:paraId="0479B84C" w14:textId="77777777" w:rsidR="00961589" w:rsidRPr="007B6F78" w:rsidRDefault="00961589" w:rsidP="00707DAE">
            <w:pPr>
              <w:tabs>
                <w:tab w:val="left" w:pos="2520"/>
              </w:tabs>
              <w:ind w:firstLine="0"/>
              <w:jc w:val="center"/>
              <w:rPr>
                <w:rFonts w:eastAsia="SimSun"/>
                <w:b/>
                <w:color w:val="000000" w:themeColor="text1"/>
                <w:sz w:val="24"/>
                <w:szCs w:val="24"/>
                <w:lang w:eastAsia="zh-CN"/>
              </w:rPr>
            </w:pPr>
            <w:r w:rsidRPr="007B6F78">
              <w:rPr>
                <w:b/>
                <w:color w:val="000000" w:themeColor="text1"/>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D761E3F" w14:textId="77777777" w:rsidR="00961589" w:rsidRPr="007B6F78" w:rsidRDefault="00961589" w:rsidP="00C20DD2">
      <w:pPr>
        <w:tabs>
          <w:tab w:val="left" w:pos="2520"/>
        </w:tabs>
        <w:suppressAutoHyphens/>
        <w:ind w:firstLine="0"/>
        <w:rPr>
          <w:rFonts w:eastAsia="SimSun"/>
          <w:b/>
          <w:color w:val="000000" w:themeColor="text1"/>
          <w:sz w:val="2"/>
          <w:szCs w:val="2"/>
          <w:lang w:eastAsia="zh-CN"/>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3006"/>
        <w:gridCol w:w="4110"/>
      </w:tblGrid>
      <w:tr w:rsidR="00B87D33" w:rsidRPr="007B6F78" w14:paraId="26030333" w14:textId="77777777" w:rsidTr="00286D60">
        <w:trPr>
          <w:trHeight w:val="20"/>
          <w:tblHeader/>
        </w:trPr>
        <w:tc>
          <w:tcPr>
            <w:tcW w:w="2694" w:type="dxa"/>
            <w:tcBorders>
              <w:top w:val="single" w:sz="4" w:space="0" w:color="auto"/>
              <w:left w:val="single" w:sz="4" w:space="0" w:color="auto"/>
              <w:bottom w:val="single" w:sz="4" w:space="0" w:color="auto"/>
              <w:right w:val="single" w:sz="4" w:space="0" w:color="auto"/>
            </w:tcBorders>
          </w:tcPr>
          <w:p w14:paraId="277314A1" w14:textId="77777777" w:rsidR="002147B8" w:rsidRPr="007B6F78" w:rsidRDefault="00C20DD2" w:rsidP="00C20DD2">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3006" w:type="dxa"/>
            <w:tcBorders>
              <w:top w:val="single" w:sz="4" w:space="0" w:color="auto"/>
              <w:left w:val="single" w:sz="4" w:space="0" w:color="auto"/>
              <w:bottom w:val="single" w:sz="4" w:space="0" w:color="auto"/>
              <w:right w:val="single" w:sz="4" w:space="0" w:color="auto"/>
            </w:tcBorders>
          </w:tcPr>
          <w:p w14:paraId="04EB31BE" w14:textId="77777777" w:rsidR="002147B8" w:rsidRPr="007B6F78" w:rsidRDefault="00C20DD2" w:rsidP="00C20DD2">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c>
          <w:tcPr>
            <w:tcW w:w="4110" w:type="dxa"/>
            <w:tcBorders>
              <w:top w:val="single" w:sz="4" w:space="0" w:color="auto"/>
              <w:left w:val="single" w:sz="4" w:space="0" w:color="auto"/>
              <w:bottom w:val="single" w:sz="4" w:space="0" w:color="auto"/>
              <w:right w:val="single" w:sz="4" w:space="0" w:color="auto"/>
            </w:tcBorders>
          </w:tcPr>
          <w:p w14:paraId="4DE003EA" w14:textId="77777777" w:rsidR="002147B8" w:rsidRPr="007B6F78" w:rsidRDefault="00C20DD2" w:rsidP="00C20DD2">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B87D33" w:rsidRPr="007B6F78" w14:paraId="01772E43" w14:textId="77777777" w:rsidTr="00286D60">
        <w:trPr>
          <w:trHeight w:val="20"/>
        </w:trPr>
        <w:tc>
          <w:tcPr>
            <w:tcW w:w="2694" w:type="dxa"/>
          </w:tcPr>
          <w:p w14:paraId="5C9E712D" w14:textId="77777777" w:rsidR="002147B8" w:rsidRPr="007B6F78"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[1.7] - Животноводство</w:t>
            </w:r>
          </w:p>
        </w:tc>
        <w:tc>
          <w:tcPr>
            <w:tcW w:w="3006" w:type="dxa"/>
          </w:tcPr>
          <w:p w14:paraId="4568A749" w14:textId="77777777" w:rsidR="002147B8" w:rsidRPr="007B6F78"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w:t>
            </w:r>
            <w:r w:rsidRPr="007B6F78">
              <w:rPr>
                <w:rFonts w:eastAsia="Times New Roman"/>
                <w:color w:val="000000" w:themeColor="text1"/>
                <w:sz w:val="24"/>
                <w:szCs w:val="24"/>
                <w:lang w:eastAsia="ru-RU"/>
              </w:rPr>
              <w:lastRenderedPageBreak/>
              <w:t>продукции. Содержание данного вида разрешенного использования включает в себя содержание видов разрешенного использования с </w:t>
            </w:r>
            <w:hyperlink r:id="rId190" w:anchor="block_1018" w:history="1">
              <w:r w:rsidRPr="007B6F78">
                <w:rPr>
                  <w:rFonts w:eastAsia="Times New Roman"/>
                  <w:color w:val="000000" w:themeColor="text1"/>
                  <w:sz w:val="24"/>
                  <w:szCs w:val="24"/>
                  <w:lang w:eastAsia="ru-RU"/>
                </w:rPr>
                <w:t>кодами 1.8 - 1.11</w:t>
              </w:r>
            </w:hyperlink>
            <w:r w:rsidRPr="007B6F78">
              <w:rPr>
                <w:rFonts w:eastAsia="Times New Roman"/>
                <w:color w:val="000000" w:themeColor="text1"/>
                <w:sz w:val="24"/>
                <w:szCs w:val="24"/>
                <w:lang w:eastAsia="ru-RU"/>
              </w:rPr>
              <w:t>, </w:t>
            </w:r>
            <w:hyperlink r:id="rId191" w:anchor="block_1115" w:history="1">
              <w:r w:rsidRPr="007B6F78">
                <w:rPr>
                  <w:rFonts w:eastAsia="Times New Roman"/>
                  <w:color w:val="000000" w:themeColor="text1"/>
                  <w:sz w:val="24"/>
                  <w:szCs w:val="24"/>
                  <w:lang w:eastAsia="ru-RU"/>
                </w:rPr>
                <w:t>1.15</w:t>
              </w:r>
            </w:hyperlink>
            <w:r w:rsidRPr="007B6F78">
              <w:rPr>
                <w:rFonts w:eastAsia="Times New Roman"/>
                <w:color w:val="000000" w:themeColor="text1"/>
                <w:sz w:val="24"/>
                <w:szCs w:val="24"/>
                <w:lang w:eastAsia="ru-RU"/>
              </w:rPr>
              <w:t>, </w:t>
            </w:r>
            <w:hyperlink r:id="rId192" w:anchor="block_1119" w:history="1">
              <w:r w:rsidRPr="007B6F78">
                <w:rPr>
                  <w:rFonts w:eastAsia="Times New Roman"/>
                  <w:color w:val="000000" w:themeColor="text1"/>
                  <w:sz w:val="24"/>
                  <w:szCs w:val="24"/>
                  <w:lang w:eastAsia="ru-RU"/>
                </w:rPr>
                <w:t>1.19</w:t>
              </w:r>
            </w:hyperlink>
            <w:r w:rsidRPr="007B6F78">
              <w:rPr>
                <w:rFonts w:eastAsia="Times New Roman"/>
                <w:color w:val="000000" w:themeColor="text1"/>
                <w:sz w:val="24"/>
                <w:szCs w:val="24"/>
                <w:lang w:eastAsia="ru-RU"/>
              </w:rPr>
              <w:t>, </w:t>
            </w:r>
            <w:hyperlink r:id="rId193" w:anchor="block_1120" w:history="1">
              <w:r w:rsidRPr="007B6F78">
                <w:rPr>
                  <w:rFonts w:eastAsia="Times New Roman"/>
                  <w:color w:val="000000" w:themeColor="text1"/>
                  <w:sz w:val="24"/>
                  <w:szCs w:val="24"/>
                  <w:lang w:eastAsia="ru-RU"/>
                </w:rPr>
                <w:t>1.20</w:t>
              </w:r>
            </w:hyperlink>
          </w:p>
        </w:tc>
        <w:tc>
          <w:tcPr>
            <w:tcW w:w="4110" w:type="dxa"/>
            <w:shd w:val="clear" w:color="auto" w:fill="auto"/>
          </w:tcPr>
          <w:p w14:paraId="5AE6707D" w14:textId="7D254D69" w:rsidR="002147B8" w:rsidRPr="007B6F78" w:rsidRDefault="002147B8" w:rsidP="000011C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Минимальная/максимальная площадь земельных участков - </w:t>
            </w:r>
            <w:r w:rsidR="00286D60"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300 кв. м/</w:t>
            </w:r>
            <w:r w:rsidRPr="007B6F78">
              <w:rPr>
                <w:rFonts w:eastAsia="Times New Roman"/>
                <w:bCs/>
                <w:color w:val="000000" w:themeColor="text1"/>
                <w:sz w:val="24"/>
                <w:szCs w:val="24"/>
                <w:lang w:eastAsia="ru-RU"/>
              </w:rPr>
              <w:t>50000 кв. м.</w:t>
            </w:r>
            <w:r w:rsidRPr="007B6F78">
              <w:rPr>
                <w:rFonts w:eastAsia="SimSun"/>
                <w:color w:val="000000" w:themeColor="text1"/>
                <w:sz w:val="24"/>
                <w:szCs w:val="24"/>
                <w:lang w:eastAsia="zh-CN"/>
              </w:rPr>
              <w:t xml:space="preserve"> </w:t>
            </w:r>
          </w:p>
          <w:p w14:paraId="55764480" w14:textId="3B59918C" w:rsidR="002147B8" w:rsidRPr="007B6F78" w:rsidRDefault="002147B8" w:rsidP="000011C6">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w:t>
            </w:r>
            <w:r w:rsidR="00286D60" w:rsidRPr="007B6F78">
              <w:rPr>
                <w:rFonts w:eastAsia="Times New Roman"/>
                <w:color w:val="000000" w:themeColor="text1"/>
                <w:sz w:val="24"/>
                <w:szCs w:val="24"/>
                <w:lang w:eastAsia="ru-RU"/>
              </w:rPr>
              <w:t xml:space="preserve">ьных участков - </w:t>
            </w:r>
            <w:r w:rsidRPr="007B6F78">
              <w:rPr>
                <w:rFonts w:eastAsia="Times New Roman"/>
                <w:color w:val="000000" w:themeColor="text1"/>
                <w:sz w:val="24"/>
                <w:szCs w:val="24"/>
                <w:lang w:eastAsia="ru-RU"/>
              </w:rPr>
              <w:t>3 м.</w:t>
            </w:r>
          </w:p>
          <w:p w14:paraId="352EBB37" w14:textId="77777777" w:rsidR="002147B8" w:rsidRPr="007B6F78" w:rsidRDefault="002147B8" w:rsidP="000011C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Максимальная высота строений, сооружений от уровня земли - </w:t>
            </w:r>
            <w:r w:rsidRPr="007B6F78">
              <w:rPr>
                <w:rFonts w:eastAsia="Times New Roman"/>
                <w:bCs/>
                <w:color w:val="000000" w:themeColor="text1"/>
                <w:sz w:val="24"/>
                <w:szCs w:val="24"/>
                <w:lang w:eastAsia="ru-RU"/>
              </w:rPr>
              <w:t>10 м.</w:t>
            </w:r>
          </w:p>
          <w:p w14:paraId="5CD10937" w14:textId="77777777" w:rsidR="002147B8" w:rsidRPr="007B6F78" w:rsidRDefault="002147B8" w:rsidP="000011C6">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60%</w:t>
            </w:r>
            <w:r w:rsidR="00961589" w:rsidRPr="007B6F78">
              <w:rPr>
                <w:rFonts w:eastAsia="SimSun"/>
                <w:color w:val="000000" w:themeColor="text1"/>
                <w:sz w:val="24"/>
                <w:szCs w:val="24"/>
                <w:lang w:eastAsia="zh-CN"/>
              </w:rPr>
              <w:t>.</w:t>
            </w:r>
          </w:p>
          <w:p w14:paraId="5A5B73D2" w14:textId="77777777" w:rsidR="002147B8" w:rsidRPr="007B6F78" w:rsidRDefault="002147B8" w:rsidP="000011C6">
            <w:pPr>
              <w:tabs>
                <w:tab w:val="left" w:pos="2520"/>
              </w:tabs>
              <w:ind w:firstLine="0"/>
              <w:jc w:val="left"/>
              <w:rPr>
                <w:rFonts w:eastAsia="Times New Roman"/>
                <w:b/>
                <w:color w:val="000000" w:themeColor="text1"/>
                <w:sz w:val="24"/>
                <w:szCs w:val="24"/>
                <w:lang w:eastAsia="ru-RU"/>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7F23BB3A" w14:textId="77777777" w:rsidTr="00286D60">
        <w:trPr>
          <w:trHeight w:val="20"/>
        </w:trPr>
        <w:tc>
          <w:tcPr>
            <w:tcW w:w="2694" w:type="dxa"/>
            <w:shd w:val="clear" w:color="auto" w:fill="auto"/>
          </w:tcPr>
          <w:p w14:paraId="54367430" w14:textId="77777777" w:rsidR="002147B8" w:rsidRPr="007B6F78"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[1.8] - Скотоводство</w:t>
            </w:r>
          </w:p>
        </w:tc>
        <w:tc>
          <w:tcPr>
            <w:tcW w:w="3006" w:type="dxa"/>
            <w:shd w:val="clear" w:color="auto" w:fill="auto"/>
          </w:tcPr>
          <w:p w14:paraId="481449F4" w14:textId="77777777" w:rsidR="002147B8" w:rsidRPr="007B6F78" w:rsidRDefault="002147B8" w:rsidP="000011C6">
            <w:pPr>
              <w:shd w:val="clear" w:color="auto" w:fill="FFFFFF"/>
              <w:spacing w:before="75" w:after="75"/>
              <w:ind w:left="75" w:right="75"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4D65E5E3" w14:textId="77777777" w:rsidR="002147B8" w:rsidRPr="007B6F78" w:rsidRDefault="002147B8" w:rsidP="000011C6">
            <w:pPr>
              <w:shd w:val="clear" w:color="auto" w:fill="FFFFFF"/>
              <w:spacing w:before="75" w:after="75"/>
              <w:ind w:left="75" w:right="75"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593123E8" w14:textId="77777777" w:rsidR="002147B8" w:rsidRPr="007B6F78" w:rsidRDefault="002147B8" w:rsidP="000011C6">
            <w:pPr>
              <w:shd w:val="clear" w:color="auto" w:fill="FFFFFF"/>
              <w:spacing w:before="75" w:after="75"/>
              <w:ind w:left="75" w:right="75"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c>
          <w:tcPr>
            <w:tcW w:w="4110" w:type="dxa"/>
            <w:shd w:val="clear" w:color="auto" w:fill="auto"/>
          </w:tcPr>
          <w:p w14:paraId="4D3B7171" w14:textId="085EB9CD" w:rsidR="002147B8" w:rsidRPr="007B6F78" w:rsidRDefault="002147B8" w:rsidP="000011C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w:t>
            </w:r>
            <w:r w:rsidR="00286D60"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 300 кв. м/</w:t>
            </w:r>
            <w:r w:rsidRPr="007B6F78">
              <w:rPr>
                <w:rFonts w:eastAsia="Times New Roman"/>
                <w:bCs/>
                <w:color w:val="000000" w:themeColor="text1"/>
                <w:sz w:val="24"/>
                <w:szCs w:val="24"/>
                <w:lang w:eastAsia="ru-RU"/>
              </w:rPr>
              <w:t>50000 кв. м.</w:t>
            </w:r>
            <w:r w:rsidRPr="007B6F78">
              <w:rPr>
                <w:rFonts w:eastAsia="SimSun"/>
                <w:color w:val="000000" w:themeColor="text1"/>
                <w:sz w:val="24"/>
                <w:szCs w:val="24"/>
                <w:lang w:eastAsia="zh-CN"/>
              </w:rPr>
              <w:t xml:space="preserve"> </w:t>
            </w:r>
          </w:p>
          <w:p w14:paraId="7C7BE70C" w14:textId="6E857A35" w:rsidR="002147B8" w:rsidRPr="007B6F78" w:rsidRDefault="002147B8" w:rsidP="000011C6">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w:t>
            </w:r>
            <w:r w:rsidR="00286D60" w:rsidRPr="007B6F78">
              <w:rPr>
                <w:rFonts w:eastAsia="Times New Roman"/>
                <w:color w:val="000000" w:themeColor="text1"/>
                <w:sz w:val="24"/>
                <w:szCs w:val="24"/>
                <w:lang w:eastAsia="ru-RU"/>
              </w:rPr>
              <w:t xml:space="preserve">ьных участков - </w:t>
            </w:r>
            <w:r w:rsidRPr="007B6F78">
              <w:rPr>
                <w:rFonts w:eastAsia="Times New Roman"/>
                <w:color w:val="000000" w:themeColor="text1"/>
                <w:sz w:val="24"/>
                <w:szCs w:val="24"/>
                <w:lang w:eastAsia="ru-RU"/>
              </w:rPr>
              <w:t>3 м.</w:t>
            </w:r>
          </w:p>
          <w:p w14:paraId="385B9FE3" w14:textId="77777777" w:rsidR="002147B8" w:rsidRPr="007B6F78" w:rsidRDefault="002147B8" w:rsidP="000011C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Максимальная высота строений, сооружений от уровня земли - </w:t>
            </w:r>
            <w:r w:rsidRPr="007B6F78">
              <w:rPr>
                <w:rFonts w:eastAsia="Times New Roman"/>
                <w:bCs/>
                <w:color w:val="000000" w:themeColor="text1"/>
                <w:sz w:val="24"/>
                <w:szCs w:val="24"/>
                <w:lang w:eastAsia="ru-RU"/>
              </w:rPr>
              <w:t>10 м.</w:t>
            </w:r>
          </w:p>
          <w:p w14:paraId="2E1189ED" w14:textId="261F8DEE" w:rsidR="002147B8" w:rsidRPr="007B6F78" w:rsidRDefault="002147B8" w:rsidP="000011C6">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60%</w:t>
            </w:r>
            <w:r w:rsidR="005053A3" w:rsidRPr="007B6F78">
              <w:rPr>
                <w:rFonts w:eastAsia="SimSun"/>
                <w:color w:val="000000" w:themeColor="text1"/>
                <w:sz w:val="24"/>
                <w:szCs w:val="24"/>
                <w:lang w:eastAsia="zh-CN"/>
              </w:rPr>
              <w:t>.</w:t>
            </w:r>
          </w:p>
          <w:p w14:paraId="71E5275B" w14:textId="77777777" w:rsidR="002147B8" w:rsidRPr="007B6F78" w:rsidRDefault="002147B8" w:rsidP="000011C6">
            <w:pPr>
              <w:tabs>
                <w:tab w:val="left" w:pos="2520"/>
              </w:tabs>
              <w:ind w:firstLine="0"/>
              <w:jc w:val="left"/>
              <w:rPr>
                <w:rFonts w:eastAsia="Times New Roman"/>
                <w:b/>
                <w:color w:val="000000" w:themeColor="text1"/>
                <w:sz w:val="24"/>
                <w:szCs w:val="24"/>
                <w:lang w:eastAsia="ru-RU"/>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332DBFE7" w14:textId="77777777" w:rsidTr="00286D60">
        <w:trPr>
          <w:trHeight w:val="20"/>
        </w:trPr>
        <w:tc>
          <w:tcPr>
            <w:tcW w:w="2694" w:type="dxa"/>
            <w:shd w:val="clear" w:color="auto" w:fill="auto"/>
          </w:tcPr>
          <w:p w14:paraId="18D292F0" w14:textId="77777777" w:rsidR="002147B8" w:rsidRPr="007B6F78"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[1.9] - Звероводство</w:t>
            </w:r>
          </w:p>
        </w:tc>
        <w:tc>
          <w:tcPr>
            <w:tcW w:w="3006" w:type="dxa"/>
            <w:shd w:val="clear" w:color="auto" w:fill="auto"/>
          </w:tcPr>
          <w:p w14:paraId="615BC632" w14:textId="77777777" w:rsidR="002147B8" w:rsidRPr="007B6F78" w:rsidRDefault="002147B8" w:rsidP="005053A3">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Осуществление хозяйственной деятельности, связанной с разведением в неволе ценных пушных зверей;</w:t>
            </w:r>
          </w:p>
          <w:p w14:paraId="18CF512C" w14:textId="77777777" w:rsidR="002147B8" w:rsidRPr="007B6F78" w:rsidRDefault="002147B8" w:rsidP="005053A3">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6469B2C3" w14:textId="77777777" w:rsidR="002147B8" w:rsidRPr="007B6F78" w:rsidRDefault="002147B8" w:rsidP="000011C6">
            <w:pPr>
              <w:spacing w:before="100" w:after="10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c>
          <w:tcPr>
            <w:tcW w:w="4110" w:type="dxa"/>
            <w:shd w:val="clear" w:color="auto" w:fill="auto"/>
          </w:tcPr>
          <w:p w14:paraId="45FBE25E" w14:textId="6EBB77A6" w:rsidR="002147B8" w:rsidRPr="007B6F78" w:rsidRDefault="002147B8" w:rsidP="000011C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 </w:t>
            </w:r>
            <w:r w:rsidR="005053A3"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300 кв. м/</w:t>
            </w:r>
            <w:r w:rsidRPr="007B6F78">
              <w:rPr>
                <w:rFonts w:eastAsia="Times New Roman"/>
                <w:bCs/>
                <w:color w:val="000000" w:themeColor="text1"/>
                <w:sz w:val="24"/>
                <w:szCs w:val="24"/>
                <w:lang w:eastAsia="ru-RU"/>
              </w:rPr>
              <w:t>50000 кв. м.</w:t>
            </w:r>
          </w:p>
          <w:p w14:paraId="6B280FD4" w14:textId="4E2F0B0C" w:rsidR="002147B8" w:rsidRPr="007B6F78" w:rsidRDefault="002147B8" w:rsidP="000011C6">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w:t>
            </w:r>
            <w:r w:rsidR="005053A3" w:rsidRPr="007B6F78">
              <w:rPr>
                <w:rFonts w:eastAsia="Times New Roman"/>
                <w:color w:val="000000" w:themeColor="text1"/>
                <w:sz w:val="24"/>
                <w:szCs w:val="24"/>
                <w:lang w:eastAsia="ru-RU"/>
              </w:rPr>
              <w:t xml:space="preserve">ельных участков - </w:t>
            </w:r>
            <w:r w:rsidRPr="007B6F78">
              <w:rPr>
                <w:rFonts w:eastAsia="Times New Roman"/>
                <w:color w:val="000000" w:themeColor="text1"/>
                <w:sz w:val="24"/>
                <w:szCs w:val="24"/>
                <w:lang w:eastAsia="ru-RU"/>
              </w:rPr>
              <w:t>3 м.</w:t>
            </w:r>
          </w:p>
          <w:p w14:paraId="7AF4367E" w14:textId="77777777" w:rsidR="002147B8" w:rsidRPr="007B6F78" w:rsidRDefault="002147B8" w:rsidP="000011C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Максимальная высота строений, сооружений от уровня земли - </w:t>
            </w:r>
            <w:r w:rsidRPr="007B6F78">
              <w:rPr>
                <w:rFonts w:eastAsia="Times New Roman"/>
                <w:bCs/>
                <w:color w:val="000000" w:themeColor="text1"/>
                <w:sz w:val="24"/>
                <w:szCs w:val="24"/>
                <w:lang w:eastAsia="ru-RU"/>
              </w:rPr>
              <w:t>10 м.</w:t>
            </w:r>
          </w:p>
          <w:p w14:paraId="05DB70FE" w14:textId="77777777" w:rsidR="002147B8" w:rsidRPr="007B6F78" w:rsidRDefault="002147B8" w:rsidP="000011C6">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60%</w:t>
            </w:r>
            <w:r w:rsidR="00C20DD2" w:rsidRPr="007B6F78">
              <w:rPr>
                <w:rFonts w:eastAsia="SimSun"/>
                <w:color w:val="000000" w:themeColor="text1"/>
                <w:sz w:val="24"/>
                <w:szCs w:val="24"/>
                <w:lang w:eastAsia="zh-CN"/>
              </w:rPr>
              <w:t>.</w:t>
            </w:r>
          </w:p>
          <w:p w14:paraId="4E8A856F" w14:textId="77777777" w:rsidR="002147B8" w:rsidRPr="007B6F78" w:rsidRDefault="002147B8" w:rsidP="000011C6">
            <w:pPr>
              <w:tabs>
                <w:tab w:val="left" w:pos="2520"/>
              </w:tabs>
              <w:ind w:firstLine="0"/>
              <w:jc w:val="left"/>
              <w:rPr>
                <w:rFonts w:eastAsia="Times New Roman"/>
                <w:b/>
                <w:color w:val="000000" w:themeColor="text1"/>
                <w:sz w:val="24"/>
                <w:szCs w:val="24"/>
                <w:lang w:eastAsia="ru-RU"/>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1C3D8413" w14:textId="77777777" w:rsidTr="00286D60">
        <w:trPr>
          <w:trHeight w:val="20"/>
        </w:trPr>
        <w:tc>
          <w:tcPr>
            <w:tcW w:w="2694" w:type="dxa"/>
            <w:shd w:val="clear" w:color="auto" w:fill="auto"/>
          </w:tcPr>
          <w:p w14:paraId="7D27CCD1" w14:textId="77777777" w:rsidR="002147B8" w:rsidRPr="007B6F78" w:rsidRDefault="002147B8" w:rsidP="000011C6">
            <w:pPr>
              <w:spacing w:before="100" w:after="10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[1.10] - Птицеводство</w:t>
            </w:r>
          </w:p>
        </w:tc>
        <w:tc>
          <w:tcPr>
            <w:tcW w:w="3006" w:type="dxa"/>
            <w:shd w:val="clear" w:color="auto" w:fill="auto"/>
          </w:tcPr>
          <w:p w14:paraId="7AE96E33" w14:textId="77777777" w:rsidR="002147B8" w:rsidRPr="007B6F78" w:rsidRDefault="002147B8" w:rsidP="000011C6">
            <w:pPr>
              <w:spacing w:before="100" w:after="10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Осуществление хозяйственной деятельности, связанной с разведением домашних пород птиц, в том числе водоплавающих;</w:t>
            </w:r>
          </w:p>
          <w:p w14:paraId="68359987" w14:textId="77777777" w:rsidR="002147B8" w:rsidRPr="007B6F78" w:rsidRDefault="002147B8" w:rsidP="000011C6">
            <w:pPr>
              <w:spacing w:before="100" w:after="10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6B4FCBBF" w14:textId="77777777" w:rsidR="002147B8" w:rsidRPr="007B6F78" w:rsidRDefault="002147B8" w:rsidP="000011C6">
            <w:pPr>
              <w:spacing w:before="100" w:after="10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c>
          <w:tcPr>
            <w:tcW w:w="4110" w:type="dxa"/>
            <w:shd w:val="clear" w:color="auto" w:fill="auto"/>
          </w:tcPr>
          <w:p w14:paraId="6F485A51" w14:textId="3B5F9E1E" w:rsidR="002147B8" w:rsidRPr="007B6F78" w:rsidRDefault="002147B8" w:rsidP="000011C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 </w:t>
            </w:r>
            <w:r w:rsidR="005053A3"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300 кв. м/</w:t>
            </w:r>
            <w:r w:rsidRPr="007B6F78">
              <w:rPr>
                <w:rFonts w:eastAsia="Times New Roman"/>
                <w:bCs/>
                <w:color w:val="000000" w:themeColor="text1"/>
                <w:sz w:val="24"/>
                <w:szCs w:val="24"/>
                <w:lang w:eastAsia="ru-RU"/>
              </w:rPr>
              <w:t>50000 кв. м.</w:t>
            </w:r>
          </w:p>
          <w:p w14:paraId="45BDC00C" w14:textId="0AB1903C" w:rsidR="002147B8" w:rsidRPr="007B6F78" w:rsidRDefault="002147B8" w:rsidP="000011C6">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Минимальные отступы от границ </w:t>
            </w:r>
            <w:r w:rsidR="005053A3" w:rsidRPr="007B6F78">
              <w:rPr>
                <w:rFonts w:eastAsia="Times New Roman"/>
                <w:color w:val="000000" w:themeColor="text1"/>
                <w:sz w:val="24"/>
                <w:szCs w:val="24"/>
                <w:lang w:eastAsia="ru-RU"/>
              </w:rPr>
              <w:t xml:space="preserve">земельных участков - </w:t>
            </w:r>
            <w:r w:rsidRPr="007B6F78">
              <w:rPr>
                <w:rFonts w:eastAsia="Times New Roman"/>
                <w:color w:val="000000" w:themeColor="text1"/>
                <w:sz w:val="24"/>
                <w:szCs w:val="24"/>
                <w:lang w:eastAsia="ru-RU"/>
              </w:rPr>
              <w:t>3 м.</w:t>
            </w:r>
          </w:p>
          <w:p w14:paraId="1B7D787C" w14:textId="78624258" w:rsidR="002147B8" w:rsidRPr="007B6F78" w:rsidRDefault="002147B8" w:rsidP="000011C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Максимальная высота строений, сооружений от уровня земли - </w:t>
            </w:r>
            <w:r w:rsidR="005053A3" w:rsidRPr="007B6F78">
              <w:rPr>
                <w:rFonts w:eastAsia="Times New Roman"/>
                <w:bCs/>
                <w:color w:val="000000" w:themeColor="text1"/>
                <w:sz w:val="24"/>
                <w:szCs w:val="24"/>
                <w:lang w:eastAsia="ru-RU"/>
              </w:rPr>
              <w:t>10 м.</w:t>
            </w:r>
          </w:p>
          <w:p w14:paraId="3783E4A5" w14:textId="77777777" w:rsidR="002147B8" w:rsidRPr="007B6F78" w:rsidRDefault="002147B8" w:rsidP="000011C6">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60%</w:t>
            </w:r>
            <w:r w:rsidR="00C20DD2" w:rsidRPr="007B6F78">
              <w:rPr>
                <w:rFonts w:eastAsia="SimSun"/>
                <w:color w:val="000000" w:themeColor="text1"/>
                <w:sz w:val="24"/>
                <w:szCs w:val="24"/>
                <w:lang w:eastAsia="zh-CN"/>
              </w:rPr>
              <w:t>.</w:t>
            </w:r>
          </w:p>
          <w:p w14:paraId="59E75F3D" w14:textId="77777777" w:rsidR="002147B8" w:rsidRPr="007B6F78" w:rsidRDefault="002147B8" w:rsidP="000011C6">
            <w:pPr>
              <w:tabs>
                <w:tab w:val="left" w:pos="2520"/>
              </w:tabs>
              <w:ind w:firstLine="0"/>
              <w:jc w:val="left"/>
              <w:rPr>
                <w:rFonts w:eastAsia="Times New Roman"/>
                <w:b/>
                <w:color w:val="000000" w:themeColor="text1"/>
                <w:sz w:val="24"/>
                <w:szCs w:val="24"/>
                <w:lang w:eastAsia="ru-RU"/>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48A8CEEF" w14:textId="77777777" w:rsidTr="00286D60">
        <w:trPr>
          <w:trHeight w:val="20"/>
        </w:trPr>
        <w:tc>
          <w:tcPr>
            <w:tcW w:w="2694" w:type="dxa"/>
            <w:shd w:val="clear" w:color="auto" w:fill="auto"/>
          </w:tcPr>
          <w:p w14:paraId="7F00895E" w14:textId="77777777" w:rsidR="002147B8" w:rsidRPr="007B6F78" w:rsidRDefault="002147B8" w:rsidP="000011C6">
            <w:pPr>
              <w:spacing w:before="100" w:after="10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[1.11] - Свиноводство</w:t>
            </w:r>
          </w:p>
        </w:tc>
        <w:tc>
          <w:tcPr>
            <w:tcW w:w="3006" w:type="dxa"/>
            <w:shd w:val="clear" w:color="auto" w:fill="auto"/>
          </w:tcPr>
          <w:p w14:paraId="52A2CB64" w14:textId="77777777" w:rsidR="002147B8" w:rsidRPr="007B6F78" w:rsidRDefault="002147B8" w:rsidP="000011C6">
            <w:pPr>
              <w:spacing w:before="100" w:after="10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Осуществление хозяйственной деятельности, связанной с разведением свиней;</w:t>
            </w:r>
          </w:p>
          <w:p w14:paraId="4A619910" w14:textId="77777777" w:rsidR="002147B8" w:rsidRPr="007B6F78" w:rsidRDefault="002147B8" w:rsidP="000011C6">
            <w:pPr>
              <w:spacing w:before="100" w:after="10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1D39DD92" w14:textId="77777777" w:rsidR="002147B8" w:rsidRPr="007B6F78" w:rsidRDefault="002147B8" w:rsidP="000011C6">
            <w:pPr>
              <w:spacing w:before="100" w:after="10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c>
          <w:tcPr>
            <w:tcW w:w="4110" w:type="dxa"/>
            <w:shd w:val="clear" w:color="auto" w:fill="auto"/>
          </w:tcPr>
          <w:p w14:paraId="4FF5ECF3" w14:textId="099C4036" w:rsidR="002147B8" w:rsidRPr="007B6F78" w:rsidRDefault="002147B8" w:rsidP="000011C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 </w:t>
            </w:r>
            <w:r w:rsidR="005053A3"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300 кв. м/</w:t>
            </w:r>
            <w:r w:rsidRPr="007B6F78">
              <w:rPr>
                <w:rFonts w:eastAsia="Times New Roman"/>
                <w:bCs/>
                <w:color w:val="000000" w:themeColor="text1"/>
                <w:sz w:val="24"/>
                <w:szCs w:val="24"/>
                <w:lang w:eastAsia="ru-RU"/>
              </w:rPr>
              <w:t>50000 кв. м.</w:t>
            </w:r>
          </w:p>
          <w:p w14:paraId="289007FC" w14:textId="519B0562" w:rsidR="002147B8" w:rsidRPr="007B6F78" w:rsidRDefault="002147B8" w:rsidP="000011C6">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w:t>
            </w:r>
            <w:r w:rsidR="005053A3" w:rsidRPr="007B6F78">
              <w:rPr>
                <w:rFonts w:eastAsia="Times New Roman"/>
                <w:color w:val="000000" w:themeColor="text1"/>
                <w:sz w:val="24"/>
                <w:szCs w:val="24"/>
                <w:lang w:eastAsia="ru-RU"/>
              </w:rPr>
              <w:t xml:space="preserve">ьных участков - </w:t>
            </w:r>
            <w:r w:rsidRPr="007B6F78">
              <w:rPr>
                <w:rFonts w:eastAsia="Times New Roman"/>
                <w:color w:val="000000" w:themeColor="text1"/>
                <w:sz w:val="24"/>
                <w:szCs w:val="24"/>
                <w:lang w:eastAsia="ru-RU"/>
              </w:rPr>
              <w:t>3 м.</w:t>
            </w:r>
          </w:p>
          <w:p w14:paraId="388F22FE" w14:textId="77777777" w:rsidR="002147B8" w:rsidRPr="007B6F78" w:rsidRDefault="002147B8" w:rsidP="000011C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Максимальная высота строений, сооружений от уровня земли - </w:t>
            </w:r>
            <w:r w:rsidRPr="007B6F78">
              <w:rPr>
                <w:rFonts w:eastAsia="Times New Roman"/>
                <w:bCs/>
                <w:color w:val="000000" w:themeColor="text1"/>
                <w:sz w:val="24"/>
                <w:szCs w:val="24"/>
                <w:lang w:eastAsia="ru-RU"/>
              </w:rPr>
              <w:t>10 м.</w:t>
            </w:r>
          </w:p>
          <w:p w14:paraId="663E38F2" w14:textId="0252385D" w:rsidR="002147B8" w:rsidRPr="007B6F78" w:rsidRDefault="002147B8" w:rsidP="000011C6">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60%</w:t>
            </w:r>
            <w:r w:rsidR="005053A3" w:rsidRPr="007B6F78">
              <w:rPr>
                <w:rFonts w:eastAsia="SimSun"/>
                <w:color w:val="000000" w:themeColor="text1"/>
                <w:sz w:val="24"/>
                <w:szCs w:val="24"/>
                <w:lang w:eastAsia="zh-CN"/>
              </w:rPr>
              <w:t>.</w:t>
            </w:r>
          </w:p>
          <w:p w14:paraId="7C1B9179" w14:textId="77777777" w:rsidR="002147B8" w:rsidRPr="007B6F78" w:rsidRDefault="002147B8" w:rsidP="000011C6">
            <w:pPr>
              <w:tabs>
                <w:tab w:val="left" w:pos="2520"/>
              </w:tabs>
              <w:ind w:firstLine="0"/>
              <w:jc w:val="left"/>
              <w:rPr>
                <w:rFonts w:eastAsia="Times New Roman"/>
                <w:b/>
                <w:color w:val="000000" w:themeColor="text1"/>
                <w:sz w:val="24"/>
                <w:szCs w:val="24"/>
                <w:lang w:eastAsia="ru-RU"/>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46DAC30A" w14:textId="77777777" w:rsidTr="00286D60">
        <w:trPr>
          <w:trHeight w:val="20"/>
        </w:trPr>
        <w:tc>
          <w:tcPr>
            <w:tcW w:w="2694" w:type="dxa"/>
            <w:shd w:val="clear" w:color="auto" w:fill="auto"/>
          </w:tcPr>
          <w:p w14:paraId="0F1789F5" w14:textId="77777777" w:rsidR="002147B8" w:rsidRPr="007B6F78" w:rsidRDefault="002147B8" w:rsidP="00B74F6D">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[1.12] - Пчеловодство</w:t>
            </w:r>
          </w:p>
        </w:tc>
        <w:tc>
          <w:tcPr>
            <w:tcW w:w="3006" w:type="dxa"/>
            <w:shd w:val="clear" w:color="auto" w:fill="auto"/>
          </w:tcPr>
          <w:p w14:paraId="15143B65" w14:textId="77777777" w:rsidR="002147B8" w:rsidRPr="007B6F78" w:rsidRDefault="002147B8" w:rsidP="00B74F6D">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44375ECB" w14:textId="77777777" w:rsidR="002147B8" w:rsidRPr="007B6F78" w:rsidRDefault="002147B8" w:rsidP="00B74F6D">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ульев, иных объектов и оборудования, необходимого для пчеловодства и разведениях иных полезных насекомых;</w:t>
            </w:r>
          </w:p>
          <w:p w14:paraId="1B3C6811" w14:textId="77777777" w:rsidR="002147B8" w:rsidRPr="007B6F78" w:rsidRDefault="002147B8" w:rsidP="00B74F6D">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сооружений используемых для </w:t>
            </w:r>
            <w:r w:rsidRPr="007B6F78">
              <w:rPr>
                <w:rFonts w:eastAsia="Times New Roman"/>
                <w:color w:val="000000" w:themeColor="text1"/>
                <w:sz w:val="24"/>
                <w:szCs w:val="24"/>
                <w:lang w:eastAsia="ru-RU"/>
              </w:rPr>
              <w:lastRenderedPageBreak/>
              <w:t>хранения и первичной переработки продукции пчеловодства</w:t>
            </w:r>
          </w:p>
        </w:tc>
        <w:tc>
          <w:tcPr>
            <w:tcW w:w="4110" w:type="dxa"/>
            <w:shd w:val="clear" w:color="auto" w:fill="auto"/>
          </w:tcPr>
          <w:p w14:paraId="7771113D" w14:textId="51FBF73A" w:rsidR="002147B8" w:rsidRPr="007B6F78" w:rsidRDefault="002147B8" w:rsidP="00B74F6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Минимальная/максимальная площадь земельных участков - </w:t>
            </w:r>
            <w:r w:rsidR="005053A3"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300 кв. м/</w:t>
            </w:r>
            <w:r w:rsidRPr="007B6F78">
              <w:rPr>
                <w:rFonts w:eastAsia="Times New Roman"/>
                <w:bCs/>
                <w:color w:val="000000" w:themeColor="text1"/>
                <w:sz w:val="24"/>
                <w:szCs w:val="24"/>
                <w:lang w:eastAsia="ru-RU"/>
              </w:rPr>
              <w:t>50000 кв. м.</w:t>
            </w:r>
            <w:r w:rsidRPr="007B6F78">
              <w:rPr>
                <w:rFonts w:eastAsia="SimSun"/>
                <w:color w:val="000000" w:themeColor="text1"/>
                <w:sz w:val="24"/>
                <w:szCs w:val="24"/>
                <w:lang w:eastAsia="zh-CN"/>
              </w:rPr>
              <w:t xml:space="preserve"> </w:t>
            </w:r>
          </w:p>
          <w:p w14:paraId="47AF52C9" w14:textId="14B351ED" w:rsidR="002147B8" w:rsidRPr="007B6F78" w:rsidRDefault="002147B8" w:rsidP="00B74F6D">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Минимальные отступы от границ земельных участков </w:t>
            </w:r>
            <w:r w:rsidR="005053A3" w:rsidRPr="007B6F78">
              <w:rPr>
                <w:rFonts w:eastAsia="Times New Roman"/>
                <w:color w:val="000000" w:themeColor="text1"/>
                <w:sz w:val="24"/>
                <w:szCs w:val="24"/>
                <w:lang w:eastAsia="ru-RU"/>
              </w:rPr>
              <w:t xml:space="preserve">- </w:t>
            </w:r>
            <w:r w:rsidRPr="007B6F78">
              <w:rPr>
                <w:rFonts w:eastAsia="Times New Roman"/>
                <w:color w:val="000000" w:themeColor="text1"/>
                <w:sz w:val="24"/>
                <w:szCs w:val="24"/>
                <w:lang w:eastAsia="ru-RU"/>
              </w:rPr>
              <w:t>3 м.</w:t>
            </w:r>
          </w:p>
          <w:p w14:paraId="2C07CC27" w14:textId="77777777" w:rsidR="002147B8" w:rsidRPr="007B6F78" w:rsidRDefault="002147B8" w:rsidP="00B74F6D">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Максимальная высота строений, сооружений от уровня земли - </w:t>
            </w:r>
            <w:r w:rsidRPr="007B6F78">
              <w:rPr>
                <w:rFonts w:eastAsia="Times New Roman"/>
                <w:bCs/>
                <w:color w:val="000000" w:themeColor="text1"/>
                <w:sz w:val="24"/>
                <w:szCs w:val="24"/>
                <w:lang w:eastAsia="ru-RU"/>
              </w:rPr>
              <w:t>10 м.</w:t>
            </w:r>
          </w:p>
          <w:p w14:paraId="422FB38F" w14:textId="7DEC6032" w:rsidR="002147B8" w:rsidRPr="007B6F78" w:rsidRDefault="002147B8" w:rsidP="00B74F6D">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60%</w:t>
            </w:r>
            <w:r w:rsidR="005053A3" w:rsidRPr="007B6F78">
              <w:rPr>
                <w:rFonts w:eastAsia="SimSun"/>
                <w:color w:val="000000" w:themeColor="text1"/>
                <w:sz w:val="24"/>
                <w:szCs w:val="24"/>
                <w:lang w:eastAsia="zh-CN"/>
              </w:rPr>
              <w:t>.</w:t>
            </w:r>
          </w:p>
          <w:p w14:paraId="3B08420D" w14:textId="77777777" w:rsidR="002147B8" w:rsidRPr="007B6F78" w:rsidRDefault="002147B8" w:rsidP="00B74F6D">
            <w:pPr>
              <w:tabs>
                <w:tab w:val="left" w:pos="2520"/>
              </w:tabs>
              <w:ind w:firstLine="0"/>
              <w:jc w:val="left"/>
              <w:rPr>
                <w:rFonts w:eastAsia="Times New Roman"/>
                <w:b/>
                <w:color w:val="000000" w:themeColor="text1"/>
                <w:sz w:val="24"/>
                <w:szCs w:val="24"/>
                <w:lang w:eastAsia="ru-RU"/>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142CF47E" w14:textId="77777777" w:rsidTr="00286D60">
        <w:trPr>
          <w:trHeight w:val="20"/>
        </w:trPr>
        <w:tc>
          <w:tcPr>
            <w:tcW w:w="2694" w:type="dxa"/>
            <w:shd w:val="clear" w:color="auto" w:fill="auto"/>
          </w:tcPr>
          <w:p w14:paraId="51793A10" w14:textId="77777777" w:rsidR="002147B8" w:rsidRPr="007B6F78"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[1.13] - Рыбоводство</w:t>
            </w:r>
          </w:p>
        </w:tc>
        <w:tc>
          <w:tcPr>
            <w:tcW w:w="3006" w:type="dxa"/>
            <w:shd w:val="clear" w:color="auto" w:fill="auto"/>
          </w:tcPr>
          <w:p w14:paraId="32B55314" w14:textId="77777777" w:rsidR="002147B8" w:rsidRPr="007B6F78"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4110" w:type="dxa"/>
            <w:shd w:val="clear" w:color="auto" w:fill="auto"/>
          </w:tcPr>
          <w:p w14:paraId="7140E2E1" w14:textId="135DFC16" w:rsidR="002147B8" w:rsidRPr="007B6F78" w:rsidRDefault="002147B8" w:rsidP="000011C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w:t>
            </w:r>
            <w:r w:rsidR="005053A3"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 300 кв. м/</w:t>
            </w:r>
            <w:r w:rsidR="005053A3" w:rsidRPr="007B6F78">
              <w:rPr>
                <w:rFonts w:eastAsia="Times New Roman"/>
                <w:bCs/>
                <w:color w:val="000000" w:themeColor="text1"/>
                <w:sz w:val="24"/>
                <w:szCs w:val="24"/>
                <w:lang w:eastAsia="ru-RU"/>
              </w:rPr>
              <w:t>50000 кв. м.</w:t>
            </w:r>
          </w:p>
          <w:p w14:paraId="614CCFEA" w14:textId="06F27B16" w:rsidR="002147B8" w:rsidRPr="007B6F78" w:rsidRDefault="002147B8" w:rsidP="000011C6">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w:t>
            </w:r>
            <w:r w:rsidR="005053A3" w:rsidRPr="007B6F78">
              <w:rPr>
                <w:rFonts w:eastAsia="Times New Roman"/>
                <w:color w:val="000000" w:themeColor="text1"/>
                <w:sz w:val="24"/>
                <w:szCs w:val="24"/>
                <w:lang w:eastAsia="ru-RU"/>
              </w:rPr>
              <w:t>ьных участков - 3 м.</w:t>
            </w:r>
          </w:p>
          <w:p w14:paraId="5AD13FB7" w14:textId="77777777" w:rsidR="002147B8" w:rsidRPr="007B6F78" w:rsidRDefault="002147B8" w:rsidP="000011C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Максимальная высота строений, сооружений от уровня земли - </w:t>
            </w:r>
            <w:r w:rsidRPr="007B6F78">
              <w:rPr>
                <w:rFonts w:eastAsia="Times New Roman"/>
                <w:bCs/>
                <w:color w:val="000000" w:themeColor="text1"/>
                <w:sz w:val="24"/>
                <w:szCs w:val="24"/>
                <w:lang w:eastAsia="ru-RU"/>
              </w:rPr>
              <w:t>10 м;</w:t>
            </w:r>
          </w:p>
          <w:p w14:paraId="2886250D" w14:textId="40B13A8A" w:rsidR="002147B8" w:rsidRPr="007B6F78" w:rsidRDefault="002147B8" w:rsidP="000011C6">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60%</w:t>
            </w:r>
            <w:r w:rsidR="005053A3" w:rsidRPr="007B6F78">
              <w:rPr>
                <w:rFonts w:eastAsia="SimSun"/>
                <w:color w:val="000000" w:themeColor="text1"/>
                <w:sz w:val="24"/>
                <w:szCs w:val="24"/>
                <w:lang w:eastAsia="zh-CN"/>
              </w:rPr>
              <w:t>.</w:t>
            </w:r>
          </w:p>
          <w:p w14:paraId="3D4827D5" w14:textId="77777777" w:rsidR="002147B8" w:rsidRPr="007B6F78" w:rsidRDefault="002147B8" w:rsidP="000011C6">
            <w:pPr>
              <w:tabs>
                <w:tab w:val="left" w:pos="2520"/>
              </w:tabs>
              <w:ind w:firstLine="0"/>
              <w:jc w:val="left"/>
              <w:rPr>
                <w:rFonts w:eastAsia="Times New Roman"/>
                <w:b/>
                <w:color w:val="000000" w:themeColor="text1"/>
                <w:sz w:val="24"/>
                <w:szCs w:val="24"/>
                <w:lang w:eastAsia="ru-RU"/>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41244232" w14:textId="77777777" w:rsidTr="00286D60">
        <w:trPr>
          <w:trHeight w:val="20"/>
        </w:trPr>
        <w:tc>
          <w:tcPr>
            <w:tcW w:w="2694" w:type="dxa"/>
            <w:shd w:val="clear" w:color="auto" w:fill="auto"/>
          </w:tcPr>
          <w:p w14:paraId="1BAC3EA6" w14:textId="77777777" w:rsidR="002147B8" w:rsidRPr="007B6F78"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[1.14] - Научное обеспечение сельского хозяйства</w:t>
            </w:r>
          </w:p>
        </w:tc>
        <w:tc>
          <w:tcPr>
            <w:tcW w:w="3006" w:type="dxa"/>
            <w:shd w:val="clear" w:color="auto" w:fill="auto"/>
          </w:tcPr>
          <w:p w14:paraId="39EC149C" w14:textId="77777777" w:rsidR="002147B8" w:rsidRPr="007B6F78"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4110" w:type="dxa"/>
            <w:shd w:val="clear" w:color="auto" w:fill="auto"/>
          </w:tcPr>
          <w:p w14:paraId="30DF8841" w14:textId="2F018417" w:rsidR="002147B8" w:rsidRPr="007B6F78" w:rsidRDefault="002147B8" w:rsidP="000011C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 </w:t>
            </w:r>
            <w:r w:rsidR="005053A3"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300 кв. м/</w:t>
            </w:r>
            <w:r w:rsidRPr="007B6F78">
              <w:rPr>
                <w:rFonts w:eastAsia="Times New Roman"/>
                <w:bCs/>
                <w:color w:val="000000" w:themeColor="text1"/>
                <w:sz w:val="24"/>
                <w:szCs w:val="24"/>
                <w:lang w:eastAsia="ru-RU"/>
              </w:rPr>
              <w:t>50000 кв. м.</w:t>
            </w:r>
          </w:p>
          <w:p w14:paraId="0A7AE874" w14:textId="2A4692A7" w:rsidR="002147B8" w:rsidRPr="007B6F78" w:rsidRDefault="002147B8" w:rsidP="000011C6">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w:t>
            </w:r>
            <w:r w:rsidR="005053A3" w:rsidRPr="007B6F78">
              <w:rPr>
                <w:rFonts w:eastAsia="Times New Roman"/>
                <w:color w:val="000000" w:themeColor="text1"/>
                <w:sz w:val="24"/>
                <w:szCs w:val="24"/>
                <w:lang w:eastAsia="ru-RU"/>
              </w:rPr>
              <w:t xml:space="preserve">льных участков - </w:t>
            </w:r>
            <w:r w:rsidRPr="007B6F78">
              <w:rPr>
                <w:rFonts w:eastAsia="Times New Roman"/>
                <w:color w:val="000000" w:themeColor="text1"/>
                <w:sz w:val="24"/>
                <w:szCs w:val="24"/>
                <w:lang w:eastAsia="ru-RU"/>
              </w:rPr>
              <w:t>3 м.</w:t>
            </w:r>
          </w:p>
          <w:p w14:paraId="28345E84" w14:textId="77777777" w:rsidR="002147B8" w:rsidRPr="007B6F78" w:rsidRDefault="002147B8" w:rsidP="000011C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Максимальная высота строений, сооружений от уровня земли - </w:t>
            </w:r>
            <w:r w:rsidRPr="007B6F78">
              <w:rPr>
                <w:rFonts w:eastAsia="Times New Roman"/>
                <w:bCs/>
                <w:color w:val="000000" w:themeColor="text1"/>
                <w:sz w:val="24"/>
                <w:szCs w:val="24"/>
                <w:lang w:eastAsia="ru-RU"/>
              </w:rPr>
              <w:t>10 м.</w:t>
            </w:r>
          </w:p>
          <w:p w14:paraId="7C1AC684" w14:textId="21C670C1" w:rsidR="002147B8" w:rsidRPr="007B6F78" w:rsidRDefault="002147B8" w:rsidP="000011C6">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60%</w:t>
            </w:r>
            <w:r w:rsidR="005053A3" w:rsidRPr="007B6F78">
              <w:rPr>
                <w:rFonts w:eastAsia="SimSun"/>
                <w:color w:val="000000" w:themeColor="text1"/>
                <w:sz w:val="24"/>
                <w:szCs w:val="24"/>
                <w:lang w:eastAsia="zh-CN"/>
              </w:rPr>
              <w:t>.</w:t>
            </w:r>
          </w:p>
          <w:p w14:paraId="2A3EAA9E" w14:textId="77777777" w:rsidR="002147B8" w:rsidRPr="007B6F78" w:rsidRDefault="002147B8" w:rsidP="000011C6">
            <w:pPr>
              <w:tabs>
                <w:tab w:val="left" w:pos="2520"/>
              </w:tabs>
              <w:ind w:firstLine="0"/>
              <w:jc w:val="left"/>
              <w:rPr>
                <w:rFonts w:eastAsia="Times New Roman"/>
                <w:b/>
                <w:color w:val="000000" w:themeColor="text1"/>
                <w:sz w:val="24"/>
                <w:szCs w:val="24"/>
                <w:lang w:eastAsia="ru-RU"/>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11A40E6E" w14:textId="77777777" w:rsidTr="00286D60">
        <w:trPr>
          <w:trHeight w:val="20"/>
        </w:trPr>
        <w:tc>
          <w:tcPr>
            <w:tcW w:w="2694" w:type="dxa"/>
            <w:shd w:val="clear" w:color="auto" w:fill="auto"/>
          </w:tcPr>
          <w:p w14:paraId="270C46FE" w14:textId="77777777" w:rsidR="002147B8" w:rsidRPr="007B6F78" w:rsidRDefault="002147B8" w:rsidP="000011C6">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[1.15] - Хранение и переработка</w:t>
            </w:r>
          </w:p>
          <w:p w14:paraId="1D0C350C" w14:textId="77777777" w:rsidR="002147B8" w:rsidRPr="007B6F78" w:rsidRDefault="002147B8" w:rsidP="000011C6">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сельскохозяйственной</w:t>
            </w:r>
          </w:p>
          <w:p w14:paraId="785BDEBA" w14:textId="77777777" w:rsidR="002147B8" w:rsidRPr="007B6F78" w:rsidRDefault="002147B8" w:rsidP="000011C6">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продукции</w:t>
            </w:r>
          </w:p>
        </w:tc>
        <w:tc>
          <w:tcPr>
            <w:tcW w:w="3006" w:type="dxa"/>
            <w:shd w:val="clear" w:color="auto" w:fill="auto"/>
          </w:tcPr>
          <w:p w14:paraId="777C8FCF" w14:textId="77777777" w:rsidR="002147B8" w:rsidRPr="007B6F78"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4110" w:type="dxa"/>
            <w:shd w:val="clear" w:color="auto" w:fill="auto"/>
          </w:tcPr>
          <w:p w14:paraId="00A5FD5A" w14:textId="549D32FF" w:rsidR="002147B8" w:rsidRPr="007B6F78" w:rsidRDefault="002147B8" w:rsidP="000011C6">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 </w:t>
            </w:r>
            <w:r w:rsidR="005053A3"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300 кв. м/2000000 кв. м.</w:t>
            </w:r>
          </w:p>
          <w:p w14:paraId="7AF510A0" w14:textId="77777777" w:rsidR="002147B8" w:rsidRPr="007B6F78" w:rsidRDefault="002147B8" w:rsidP="000011C6">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от границ земел</w:t>
            </w:r>
            <w:r w:rsidR="00961589" w:rsidRPr="007B6F78">
              <w:rPr>
                <w:rFonts w:eastAsia="SimSun"/>
                <w:color w:val="000000" w:themeColor="text1"/>
                <w:sz w:val="24"/>
                <w:szCs w:val="24"/>
                <w:lang w:eastAsia="zh-CN"/>
              </w:rPr>
              <w:t xml:space="preserve">ьного участка – </w:t>
            </w:r>
            <w:r w:rsidRPr="007B6F78">
              <w:rPr>
                <w:rFonts w:eastAsia="SimSun"/>
                <w:color w:val="000000" w:themeColor="text1"/>
                <w:sz w:val="24"/>
                <w:szCs w:val="24"/>
                <w:lang w:eastAsia="zh-CN"/>
              </w:rPr>
              <w:t>3 м.</w:t>
            </w:r>
          </w:p>
          <w:p w14:paraId="268BCD67" w14:textId="77777777" w:rsidR="002147B8" w:rsidRPr="007B6F78" w:rsidRDefault="002147B8" w:rsidP="000011C6">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строений, сооружений от уровня земли –  25 м.</w:t>
            </w:r>
          </w:p>
          <w:p w14:paraId="5C53B06C" w14:textId="54ADF3EA" w:rsidR="002147B8" w:rsidRPr="007B6F78" w:rsidRDefault="002147B8" w:rsidP="000011C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w:t>
            </w:r>
            <w:r w:rsidR="005053A3" w:rsidRPr="007B6F78">
              <w:rPr>
                <w:rFonts w:eastAsia="SimSun"/>
                <w:color w:val="000000" w:themeColor="text1"/>
                <w:sz w:val="24"/>
                <w:szCs w:val="24"/>
                <w:lang w:eastAsia="zh-CN"/>
              </w:rPr>
              <w:t>раницах земельного участка – 60</w:t>
            </w:r>
            <w:r w:rsidRPr="007B6F78">
              <w:rPr>
                <w:rFonts w:eastAsia="SimSun"/>
                <w:color w:val="000000" w:themeColor="text1"/>
                <w:sz w:val="24"/>
                <w:szCs w:val="24"/>
                <w:lang w:eastAsia="zh-CN"/>
              </w:rPr>
              <w:t>%</w:t>
            </w:r>
          </w:p>
        </w:tc>
      </w:tr>
      <w:tr w:rsidR="00B87D33" w:rsidRPr="007B6F78" w14:paraId="54D5FBEE" w14:textId="77777777" w:rsidTr="00286D60">
        <w:trPr>
          <w:trHeight w:val="20"/>
        </w:trPr>
        <w:tc>
          <w:tcPr>
            <w:tcW w:w="2694" w:type="dxa"/>
            <w:shd w:val="clear" w:color="auto" w:fill="auto"/>
          </w:tcPr>
          <w:p w14:paraId="5DCA5AB7" w14:textId="77777777" w:rsidR="002147B8" w:rsidRPr="007B6F78" w:rsidRDefault="002147B8" w:rsidP="000011C6">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[1.16] - Ведение личного подсобного хозяйства на полевых участках</w:t>
            </w:r>
          </w:p>
        </w:tc>
        <w:tc>
          <w:tcPr>
            <w:tcW w:w="3006" w:type="dxa"/>
            <w:shd w:val="clear" w:color="auto" w:fill="auto"/>
          </w:tcPr>
          <w:p w14:paraId="370706A2" w14:textId="77777777" w:rsidR="002147B8" w:rsidRPr="007B6F78" w:rsidRDefault="002147B8" w:rsidP="000011C6">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Производство сельскохозяйственной продукции без права возведения объектов капитального строительства</w:t>
            </w:r>
          </w:p>
        </w:tc>
        <w:tc>
          <w:tcPr>
            <w:tcW w:w="4110" w:type="dxa"/>
            <w:shd w:val="clear" w:color="auto" w:fill="auto"/>
          </w:tcPr>
          <w:p w14:paraId="23963AC3" w14:textId="43EA0E64" w:rsidR="002147B8" w:rsidRPr="007B6F78" w:rsidRDefault="002147B8" w:rsidP="000011C6">
            <w:pPr>
              <w:widowControl w:val="0"/>
              <w:suppressAutoHyphens/>
              <w:autoSpaceDE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предназначенных для сельскохозяйственного использования </w:t>
            </w:r>
            <w:r w:rsidR="005053A3"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300 кв. м/ 2500000 кв. м. </w:t>
            </w:r>
          </w:p>
          <w:p w14:paraId="5559105F" w14:textId="77777777" w:rsidR="002147B8" w:rsidRPr="007B6F78" w:rsidRDefault="002147B8" w:rsidP="000011C6">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Строительство объектов капитального строительства не предусмотрено</w:t>
            </w:r>
          </w:p>
        </w:tc>
      </w:tr>
      <w:tr w:rsidR="00B87D33" w:rsidRPr="007B6F78" w14:paraId="25F9478B" w14:textId="77777777" w:rsidTr="00286D60">
        <w:trPr>
          <w:trHeight w:val="20"/>
        </w:trPr>
        <w:tc>
          <w:tcPr>
            <w:tcW w:w="2694" w:type="dxa"/>
            <w:shd w:val="clear" w:color="auto" w:fill="auto"/>
          </w:tcPr>
          <w:p w14:paraId="302EB71F" w14:textId="77777777" w:rsidR="002147B8" w:rsidRPr="007B6F78"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[1.17] - Питомники</w:t>
            </w:r>
          </w:p>
        </w:tc>
        <w:tc>
          <w:tcPr>
            <w:tcW w:w="3006" w:type="dxa"/>
            <w:shd w:val="clear" w:color="auto" w:fill="auto"/>
          </w:tcPr>
          <w:p w14:paraId="0B33FC0D" w14:textId="77777777" w:rsidR="002147B8" w:rsidRPr="007B6F78"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Выращивание и реализация подроста деревьев и кустарников, используемых в сельском хозяйстве, а также иных сельскохозяйственных </w:t>
            </w:r>
            <w:r w:rsidRPr="007B6F78">
              <w:rPr>
                <w:rFonts w:eastAsia="Times New Roman"/>
                <w:color w:val="000000" w:themeColor="text1"/>
                <w:sz w:val="24"/>
                <w:szCs w:val="24"/>
                <w:lang w:eastAsia="ru-RU"/>
              </w:rPr>
              <w:lastRenderedPageBreak/>
              <w:t>культур для получения рассады и семян;</w:t>
            </w:r>
          </w:p>
          <w:p w14:paraId="645945C1" w14:textId="77777777" w:rsidR="002147B8" w:rsidRPr="007B6F78"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сооружений, необходимых для указанных видов сельскохозяйственного производства</w:t>
            </w:r>
          </w:p>
        </w:tc>
        <w:tc>
          <w:tcPr>
            <w:tcW w:w="4110" w:type="dxa"/>
            <w:shd w:val="clear" w:color="auto" w:fill="auto"/>
          </w:tcPr>
          <w:p w14:paraId="4FD5DE72" w14:textId="77777777" w:rsidR="002147B8" w:rsidRPr="007B6F78" w:rsidRDefault="002147B8" w:rsidP="000011C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Минимальная/максимальная площадь земельных участков - 300 кв. м/</w:t>
            </w:r>
            <w:r w:rsidRPr="007B6F78">
              <w:rPr>
                <w:rFonts w:eastAsia="Times New Roman"/>
                <w:bCs/>
                <w:color w:val="000000" w:themeColor="text1"/>
                <w:sz w:val="24"/>
                <w:szCs w:val="24"/>
                <w:lang w:eastAsia="ru-RU"/>
              </w:rPr>
              <w:t>50000 кв. м;</w:t>
            </w:r>
            <w:r w:rsidRPr="007B6F78">
              <w:rPr>
                <w:rFonts w:eastAsia="SimSun"/>
                <w:color w:val="000000" w:themeColor="text1"/>
                <w:sz w:val="24"/>
                <w:szCs w:val="24"/>
                <w:lang w:eastAsia="zh-CN"/>
              </w:rPr>
              <w:t xml:space="preserve"> </w:t>
            </w:r>
          </w:p>
          <w:p w14:paraId="5AC39361" w14:textId="2611D88E" w:rsidR="002147B8" w:rsidRPr="007B6F78" w:rsidRDefault="002147B8" w:rsidP="000011C6">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w:t>
            </w:r>
            <w:r w:rsidR="005053A3" w:rsidRPr="007B6F78">
              <w:rPr>
                <w:rFonts w:eastAsia="Times New Roman"/>
                <w:color w:val="000000" w:themeColor="text1"/>
                <w:sz w:val="24"/>
                <w:szCs w:val="24"/>
                <w:lang w:eastAsia="ru-RU"/>
              </w:rPr>
              <w:t>ьных участков - 3 м.</w:t>
            </w:r>
          </w:p>
          <w:p w14:paraId="1BF9D385" w14:textId="77777777" w:rsidR="002147B8" w:rsidRPr="007B6F78" w:rsidRDefault="002147B8" w:rsidP="000011C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Максимальная высота строений, сооружений от уровня земли - </w:t>
            </w:r>
            <w:r w:rsidRPr="007B6F78">
              <w:rPr>
                <w:rFonts w:eastAsia="Times New Roman"/>
                <w:bCs/>
                <w:color w:val="000000" w:themeColor="text1"/>
                <w:sz w:val="24"/>
                <w:szCs w:val="24"/>
                <w:lang w:eastAsia="ru-RU"/>
              </w:rPr>
              <w:t>10 м.</w:t>
            </w:r>
          </w:p>
          <w:p w14:paraId="5A3462A4" w14:textId="77777777" w:rsidR="002147B8" w:rsidRPr="007B6F78" w:rsidRDefault="002147B8" w:rsidP="000011C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60%</w:t>
            </w:r>
            <w:r w:rsidR="00C20DD2" w:rsidRPr="007B6F78">
              <w:rPr>
                <w:rFonts w:eastAsia="SimSun"/>
                <w:color w:val="000000" w:themeColor="text1"/>
                <w:sz w:val="24"/>
                <w:szCs w:val="24"/>
                <w:lang w:eastAsia="zh-CN"/>
              </w:rPr>
              <w:t>.</w:t>
            </w:r>
          </w:p>
          <w:p w14:paraId="26B918CD" w14:textId="77777777" w:rsidR="002147B8" w:rsidRPr="007B6F78" w:rsidRDefault="002147B8" w:rsidP="000011C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24C74250" w14:textId="77777777" w:rsidTr="00286D60">
        <w:trPr>
          <w:trHeight w:val="20"/>
        </w:trPr>
        <w:tc>
          <w:tcPr>
            <w:tcW w:w="2694" w:type="dxa"/>
            <w:shd w:val="clear" w:color="auto" w:fill="auto"/>
          </w:tcPr>
          <w:p w14:paraId="673A5584" w14:textId="77777777" w:rsidR="002147B8" w:rsidRPr="007B6F78" w:rsidRDefault="002147B8" w:rsidP="000011C6">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[1.18] - Обеспечение</w:t>
            </w:r>
          </w:p>
          <w:p w14:paraId="43EFA7BB" w14:textId="77777777" w:rsidR="002147B8" w:rsidRPr="007B6F78" w:rsidRDefault="002147B8" w:rsidP="000011C6">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сельскохозяйственного</w:t>
            </w:r>
          </w:p>
          <w:p w14:paraId="5C0297A9" w14:textId="77777777" w:rsidR="002147B8" w:rsidRPr="007B6F78" w:rsidRDefault="002147B8" w:rsidP="000011C6">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производства</w:t>
            </w:r>
          </w:p>
        </w:tc>
        <w:tc>
          <w:tcPr>
            <w:tcW w:w="3006" w:type="dxa"/>
            <w:shd w:val="clear" w:color="auto" w:fill="auto"/>
          </w:tcPr>
          <w:p w14:paraId="6A81095B" w14:textId="77777777" w:rsidR="002147B8" w:rsidRPr="007B6F78"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4110" w:type="dxa"/>
            <w:shd w:val="clear" w:color="auto" w:fill="auto"/>
          </w:tcPr>
          <w:p w14:paraId="7350D587" w14:textId="775502CE" w:rsidR="002147B8" w:rsidRPr="007B6F78" w:rsidRDefault="002147B8" w:rsidP="000011C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 </w:t>
            </w:r>
            <w:r w:rsidR="005053A3"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300 кв. м/</w:t>
            </w:r>
            <w:r w:rsidRPr="007B6F78">
              <w:rPr>
                <w:rFonts w:eastAsia="Times New Roman"/>
                <w:bCs/>
                <w:color w:val="000000" w:themeColor="text1"/>
                <w:sz w:val="24"/>
                <w:szCs w:val="24"/>
                <w:lang w:eastAsia="ru-RU"/>
              </w:rPr>
              <w:t>50000 кв. м.</w:t>
            </w:r>
          </w:p>
          <w:p w14:paraId="7F1C8457" w14:textId="776C8FEF" w:rsidR="002147B8" w:rsidRPr="007B6F78" w:rsidRDefault="002147B8" w:rsidP="000011C6">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земель</w:t>
            </w:r>
            <w:r w:rsidR="005053A3" w:rsidRPr="007B6F78">
              <w:rPr>
                <w:rFonts w:eastAsia="Times New Roman"/>
                <w:color w:val="000000" w:themeColor="text1"/>
                <w:sz w:val="24"/>
                <w:szCs w:val="24"/>
                <w:lang w:eastAsia="ru-RU"/>
              </w:rPr>
              <w:t xml:space="preserve">ных участков - </w:t>
            </w:r>
            <w:r w:rsidRPr="007B6F78">
              <w:rPr>
                <w:rFonts w:eastAsia="Times New Roman"/>
                <w:color w:val="000000" w:themeColor="text1"/>
                <w:sz w:val="24"/>
                <w:szCs w:val="24"/>
                <w:lang w:eastAsia="ru-RU"/>
              </w:rPr>
              <w:t>3 м.</w:t>
            </w:r>
          </w:p>
          <w:p w14:paraId="040DF7D1" w14:textId="77777777" w:rsidR="002147B8" w:rsidRPr="007B6F78" w:rsidRDefault="002147B8" w:rsidP="000011C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Максимальная высота строений, сооружений от уровня земли - </w:t>
            </w:r>
            <w:r w:rsidRPr="007B6F78">
              <w:rPr>
                <w:rFonts w:eastAsia="Times New Roman"/>
                <w:bCs/>
                <w:color w:val="000000" w:themeColor="text1"/>
                <w:sz w:val="24"/>
                <w:szCs w:val="24"/>
                <w:lang w:eastAsia="ru-RU"/>
              </w:rPr>
              <w:t>10 м.</w:t>
            </w:r>
          </w:p>
          <w:p w14:paraId="26E8CA4B" w14:textId="77777777" w:rsidR="002147B8" w:rsidRPr="007B6F78" w:rsidRDefault="002147B8" w:rsidP="000011C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60%</w:t>
            </w:r>
            <w:r w:rsidR="00C20DD2" w:rsidRPr="007B6F78">
              <w:rPr>
                <w:rFonts w:eastAsia="SimSun"/>
                <w:color w:val="000000" w:themeColor="text1"/>
                <w:sz w:val="24"/>
                <w:szCs w:val="24"/>
                <w:lang w:eastAsia="zh-CN"/>
              </w:rPr>
              <w:t>.</w:t>
            </w:r>
          </w:p>
          <w:p w14:paraId="4BA57005" w14:textId="77777777" w:rsidR="002147B8" w:rsidRPr="007B6F78" w:rsidRDefault="002147B8" w:rsidP="000011C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44FCE8B4" w14:textId="77777777" w:rsidTr="00286D60">
        <w:trPr>
          <w:trHeight w:val="20"/>
        </w:trPr>
        <w:tc>
          <w:tcPr>
            <w:tcW w:w="2694" w:type="dxa"/>
            <w:shd w:val="clear" w:color="auto" w:fill="auto"/>
          </w:tcPr>
          <w:p w14:paraId="0B47D061" w14:textId="77777777" w:rsidR="002147B8" w:rsidRPr="007B6F78"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[1.19] - Сенокошение</w:t>
            </w:r>
          </w:p>
        </w:tc>
        <w:tc>
          <w:tcPr>
            <w:tcW w:w="3006" w:type="dxa"/>
            <w:shd w:val="clear" w:color="auto" w:fill="auto"/>
          </w:tcPr>
          <w:p w14:paraId="5D11E07E" w14:textId="77777777" w:rsidR="002147B8" w:rsidRPr="007B6F78"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Кошение трав, сбор и заготовка сена</w:t>
            </w:r>
          </w:p>
        </w:tc>
        <w:tc>
          <w:tcPr>
            <w:tcW w:w="4110" w:type="dxa"/>
            <w:shd w:val="clear" w:color="auto" w:fill="auto"/>
          </w:tcPr>
          <w:p w14:paraId="11DE3803" w14:textId="77777777" w:rsidR="002147B8" w:rsidRPr="007B6F78" w:rsidRDefault="002147B8" w:rsidP="000011C6">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Регламенты не устанавливаются.</w:t>
            </w:r>
          </w:p>
          <w:p w14:paraId="151796B2" w14:textId="77777777" w:rsidR="002147B8" w:rsidRPr="007B6F78" w:rsidRDefault="002147B8" w:rsidP="000011C6">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B87D33" w:rsidRPr="007B6F78" w14:paraId="38DDC0AB" w14:textId="77777777" w:rsidTr="00286D60">
        <w:trPr>
          <w:trHeight w:val="20"/>
        </w:trPr>
        <w:tc>
          <w:tcPr>
            <w:tcW w:w="2694" w:type="dxa"/>
            <w:shd w:val="clear" w:color="auto" w:fill="auto"/>
          </w:tcPr>
          <w:p w14:paraId="35782A84" w14:textId="77777777" w:rsidR="002147B8" w:rsidRPr="007B6F78" w:rsidRDefault="002147B8" w:rsidP="000011C6">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[1.20] - Выпас</w:t>
            </w:r>
          </w:p>
          <w:p w14:paraId="5E03DDB9" w14:textId="77777777" w:rsidR="002147B8" w:rsidRPr="007B6F78" w:rsidRDefault="002147B8" w:rsidP="000011C6">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сельскохозяйственных</w:t>
            </w:r>
          </w:p>
          <w:p w14:paraId="555DDEE4" w14:textId="77777777" w:rsidR="002147B8" w:rsidRPr="007B6F78" w:rsidRDefault="002147B8" w:rsidP="000011C6">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животных</w:t>
            </w:r>
          </w:p>
        </w:tc>
        <w:tc>
          <w:tcPr>
            <w:tcW w:w="3006" w:type="dxa"/>
            <w:shd w:val="clear" w:color="auto" w:fill="auto"/>
          </w:tcPr>
          <w:p w14:paraId="0D3CC51F" w14:textId="77777777" w:rsidR="002147B8" w:rsidRPr="007B6F78"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Выпас сельскохозяйственных животных</w:t>
            </w:r>
          </w:p>
        </w:tc>
        <w:tc>
          <w:tcPr>
            <w:tcW w:w="4110" w:type="dxa"/>
            <w:shd w:val="clear" w:color="auto" w:fill="auto"/>
          </w:tcPr>
          <w:p w14:paraId="6F62E623" w14:textId="77777777" w:rsidR="002147B8" w:rsidRPr="007B6F78" w:rsidRDefault="002147B8" w:rsidP="000011C6">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Регламенты не устанавливаются.</w:t>
            </w:r>
          </w:p>
          <w:p w14:paraId="4023CF8A" w14:textId="77777777" w:rsidR="002147B8" w:rsidRPr="007B6F78" w:rsidRDefault="002147B8" w:rsidP="000011C6">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B87D33" w:rsidRPr="007B6F78" w14:paraId="7D0D13B3" w14:textId="77777777" w:rsidTr="00286D60">
        <w:trPr>
          <w:trHeight w:val="20"/>
        </w:trPr>
        <w:tc>
          <w:tcPr>
            <w:tcW w:w="2694" w:type="dxa"/>
            <w:shd w:val="clear" w:color="auto" w:fill="auto"/>
          </w:tcPr>
          <w:p w14:paraId="2E352A4D" w14:textId="6A704E82" w:rsidR="002147B8" w:rsidRPr="007B6F78"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[4.9] - Служебные гаражи</w:t>
            </w:r>
          </w:p>
        </w:tc>
        <w:tc>
          <w:tcPr>
            <w:tcW w:w="3006" w:type="dxa"/>
            <w:shd w:val="clear" w:color="auto" w:fill="auto"/>
          </w:tcPr>
          <w:p w14:paraId="48A49F11" w14:textId="77777777" w:rsidR="002147B8" w:rsidRPr="007B6F78"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94" w:anchor="/document/70736874/entry/1030" w:history="1">
              <w:r w:rsidRPr="007B6F78">
                <w:rPr>
                  <w:rFonts w:eastAsia="Times New Roman"/>
                  <w:color w:val="000000" w:themeColor="text1"/>
                  <w:sz w:val="24"/>
                  <w:szCs w:val="24"/>
                  <w:lang w:eastAsia="ru-RU"/>
                </w:rPr>
                <w:t>кодами 3.0</w:t>
              </w:r>
            </w:hyperlink>
            <w:r w:rsidRPr="007B6F78">
              <w:rPr>
                <w:rFonts w:eastAsia="Times New Roman"/>
                <w:color w:val="000000" w:themeColor="text1"/>
                <w:sz w:val="24"/>
                <w:szCs w:val="24"/>
                <w:lang w:eastAsia="ru-RU"/>
              </w:rPr>
              <w:t>, </w:t>
            </w:r>
            <w:hyperlink r:id="rId195" w:anchor="/document/70736874/entry/1040" w:history="1">
              <w:r w:rsidRPr="007B6F78">
                <w:rPr>
                  <w:rFonts w:eastAsia="Times New Roman"/>
                  <w:color w:val="000000" w:themeColor="text1"/>
                  <w:sz w:val="24"/>
                  <w:szCs w:val="24"/>
                  <w:lang w:eastAsia="ru-RU"/>
                </w:rPr>
                <w:t>4.0</w:t>
              </w:r>
            </w:hyperlink>
            <w:r w:rsidRPr="007B6F78">
              <w:rPr>
                <w:rFonts w:eastAsia="Times New Roman"/>
                <w:color w:val="000000" w:themeColor="text1"/>
                <w:sz w:val="24"/>
                <w:szCs w:val="24"/>
                <w:lang w:eastAsia="ru-RU"/>
              </w:rPr>
              <w:t>, а также для стоянки и хранения транспортных средств общего пользования, в том числе в депо</w:t>
            </w:r>
          </w:p>
        </w:tc>
        <w:tc>
          <w:tcPr>
            <w:tcW w:w="4110" w:type="dxa"/>
            <w:shd w:val="clear" w:color="auto" w:fill="auto"/>
          </w:tcPr>
          <w:p w14:paraId="6E7739DF" w14:textId="76EE4433" w:rsidR="002147B8" w:rsidRPr="007B6F78" w:rsidRDefault="002147B8" w:rsidP="000011C6">
            <w:pPr>
              <w:tabs>
                <w:tab w:val="left" w:pos="1134"/>
              </w:tabs>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w:t>
            </w:r>
            <w:r w:rsidR="005053A3"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50</w:t>
            </w:r>
            <w:r w:rsidR="009C211F"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/5000 кв. м.</w:t>
            </w:r>
          </w:p>
          <w:p w14:paraId="6EF41306" w14:textId="58AA86C1" w:rsidR="002147B8" w:rsidRPr="007B6F78" w:rsidRDefault="002147B8" w:rsidP="000011C6">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 xml:space="preserve">Минимальные отступы от границ земельных участков </w:t>
            </w:r>
            <w:r w:rsidR="005053A3" w:rsidRPr="007B6F78">
              <w:rPr>
                <w:rFonts w:eastAsia="Times New Roman"/>
                <w:color w:val="000000" w:themeColor="text1"/>
                <w:sz w:val="24"/>
                <w:szCs w:val="24"/>
                <w:lang w:eastAsia="ru-RU"/>
              </w:rPr>
              <w:t>-</w:t>
            </w:r>
            <w:r w:rsidRPr="007B6F78">
              <w:rPr>
                <w:rFonts w:eastAsia="Times New Roman"/>
                <w:color w:val="000000" w:themeColor="text1"/>
                <w:sz w:val="24"/>
                <w:szCs w:val="24"/>
                <w:lang w:eastAsia="ru-RU"/>
              </w:rPr>
              <w:t xml:space="preserve"> 3 м.</w:t>
            </w:r>
          </w:p>
          <w:p w14:paraId="248AC67E" w14:textId="1F1B25D8" w:rsidR="002147B8" w:rsidRPr="007B6F78" w:rsidRDefault="002147B8" w:rsidP="000011C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w:t>
            </w:r>
            <w:r w:rsidR="005053A3" w:rsidRPr="007B6F78">
              <w:rPr>
                <w:rFonts w:eastAsia="SimSun"/>
                <w:color w:val="000000" w:themeColor="text1"/>
                <w:sz w:val="24"/>
                <w:szCs w:val="24"/>
                <w:lang w:eastAsia="zh-CN"/>
              </w:rPr>
              <w:t xml:space="preserve">дземных этажей зданий – </w:t>
            </w:r>
            <w:r w:rsidRPr="007B6F78">
              <w:rPr>
                <w:rFonts w:eastAsia="SimSun"/>
                <w:color w:val="000000" w:themeColor="text1"/>
                <w:sz w:val="24"/>
                <w:szCs w:val="24"/>
                <w:lang w:eastAsia="zh-CN"/>
              </w:rPr>
              <w:t>3 этажа.</w:t>
            </w:r>
          </w:p>
          <w:p w14:paraId="7AED863E" w14:textId="0C896A67" w:rsidR="002147B8" w:rsidRPr="007B6F78" w:rsidRDefault="002147B8" w:rsidP="000011C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80%</w:t>
            </w:r>
            <w:r w:rsidR="005053A3" w:rsidRPr="007B6F78">
              <w:rPr>
                <w:rFonts w:eastAsia="SimSun"/>
                <w:color w:val="000000" w:themeColor="text1"/>
                <w:sz w:val="24"/>
                <w:szCs w:val="24"/>
                <w:lang w:eastAsia="zh-CN"/>
              </w:rPr>
              <w:t>.</w:t>
            </w:r>
          </w:p>
          <w:p w14:paraId="0543FAC1" w14:textId="71819796" w:rsidR="002147B8" w:rsidRPr="007B6F78" w:rsidRDefault="002147B8" w:rsidP="000011C6">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5053A3"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1BF765E7" w14:textId="77777777" w:rsidR="002147B8" w:rsidRPr="007B6F78" w:rsidRDefault="002147B8" w:rsidP="000011C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4829DF5C" w14:textId="77777777" w:rsidTr="00286D60">
        <w:trPr>
          <w:trHeight w:val="20"/>
        </w:trPr>
        <w:tc>
          <w:tcPr>
            <w:tcW w:w="2694" w:type="dxa"/>
          </w:tcPr>
          <w:p w14:paraId="79B9B07C" w14:textId="77777777" w:rsidR="002147B8" w:rsidRPr="007B6F78" w:rsidRDefault="002147B8" w:rsidP="00F01373">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[12.0.1] - Улично-дорожная сеть</w:t>
            </w:r>
          </w:p>
        </w:tc>
        <w:tc>
          <w:tcPr>
            <w:tcW w:w="3006" w:type="dxa"/>
          </w:tcPr>
          <w:p w14:paraId="63B48BFE" w14:textId="77777777" w:rsidR="002147B8" w:rsidRPr="007B6F78" w:rsidRDefault="002147B8" w:rsidP="00F01373">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06B6E5C" w14:textId="77777777" w:rsidR="002147B8" w:rsidRPr="007B6F78" w:rsidRDefault="002147B8" w:rsidP="00F01373">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96" w:anchor="/document/70736874/entry/10271" w:history="1">
              <w:r w:rsidRPr="007B6F78">
                <w:rPr>
                  <w:rFonts w:eastAsia="Times New Roman"/>
                  <w:color w:val="000000" w:themeColor="text1"/>
                  <w:sz w:val="24"/>
                  <w:szCs w:val="24"/>
                  <w:lang w:eastAsia="ru-RU"/>
                </w:rPr>
                <w:t>кодами 2.7.1</w:t>
              </w:r>
            </w:hyperlink>
            <w:r w:rsidRPr="007B6F78">
              <w:rPr>
                <w:rFonts w:eastAsia="Times New Roman"/>
                <w:color w:val="000000" w:themeColor="text1"/>
                <w:sz w:val="24"/>
                <w:szCs w:val="24"/>
                <w:lang w:eastAsia="ru-RU"/>
              </w:rPr>
              <w:t>, </w:t>
            </w:r>
            <w:hyperlink r:id="rId197" w:anchor="/document/70736874/entry/1049" w:history="1">
              <w:r w:rsidRPr="007B6F78">
                <w:rPr>
                  <w:rFonts w:eastAsia="Times New Roman"/>
                  <w:color w:val="000000" w:themeColor="text1"/>
                  <w:sz w:val="24"/>
                  <w:szCs w:val="24"/>
                  <w:lang w:eastAsia="ru-RU"/>
                </w:rPr>
                <w:t>4.9</w:t>
              </w:r>
            </w:hyperlink>
            <w:r w:rsidRPr="007B6F78">
              <w:rPr>
                <w:rFonts w:eastAsia="Times New Roman"/>
                <w:color w:val="000000" w:themeColor="text1"/>
                <w:sz w:val="24"/>
                <w:szCs w:val="24"/>
                <w:lang w:eastAsia="ru-RU"/>
              </w:rPr>
              <w:t>, </w:t>
            </w:r>
            <w:hyperlink r:id="rId198" w:anchor="/document/70736874/entry/1723" w:history="1">
              <w:r w:rsidRPr="007B6F78">
                <w:rPr>
                  <w:rFonts w:eastAsia="Times New Roman"/>
                  <w:color w:val="000000" w:themeColor="text1"/>
                  <w:sz w:val="24"/>
                  <w:szCs w:val="24"/>
                  <w:lang w:eastAsia="ru-RU"/>
                </w:rPr>
                <w:t>7.2.3</w:t>
              </w:r>
            </w:hyperlink>
            <w:r w:rsidRPr="007B6F78">
              <w:rPr>
                <w:rFonts w:eastAsia="Times New Roman"/>
                <w:color w:val="000000" w:themeColor="text1"/>
                <w:sz w:val="24"/>
                <w:szCs w:val="24"/>
                <w:lang w:eastAsia="ru-RU"/>
              </w:rPr>
              <w:t xml:space="preserve">, а также </w:t>
            </w:r>
            <w:r w:rsidRPr="007B6F78">
              <w:rPr>
                <w:rFonts w:eastAsia="Times New Roman"/>
                <w:color w:val="000000" w:themeColor="text1"/>
                <w:sz w:val="24"/>
                <w:szCs w:val="24"/>
                <w:lang w:eastAsia="ru-RU"/>
              </w:rPr>
              <w:lastRenderedPageBreak/>
              <w:t>некапитальных сооружений, предназначенных для охраны транспортных средств</w:t>
            </w:r>
          </w:p>
        </w:tc>
        <w:tc>
          <w:tcPr>
            <w:tcW w:w="4110" w:type="dxa"/>
            <w:shd w:val="clear" w:color="auto" w:fill="auto"/>
          </w:tcPr>
          <w:p w14:paraId="54758627" w14:textId="77777777" w:rsidR="002147B8" w:rsidRPr="007B6F78" w:rsidRDefault="002147B8" w:rsidP="00F01373">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Регламенты не устанавливаются.</w:t>
            </w:r>
          </w:p>
          <w:p w14:paraId="3BA871FE" w14:textId="77777777" w:rsidR="002147B8" w:rsidRPr="007B6F78" w:rsidRDefault="002147B8" w:rsidP="00F01373">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096AAE35" w14:textId="7DFEEE54" w:rsidR="00C20DD2" w:rsidRPr="007B6F78" w:rsidRDefault="00C20DD2" w:rsidP="00002122">
      <w:pPr>
        <w:widowControl w:val="0"/>
        <w:ind w:firstLine="0"/>
        <w:rPr>
          <w:rFonts w:eastAsia="Times New Roman"/>
          <w:b/>
          <w:color w:val="000000" w:themeColor="text1"/>
          <w:sz w:val="27"/>
          <w:szCs w:val="27"/>
          <w:lang w:eastAsia="ru-RU"/>
        </w:rPr>
      </w:pPr>
    </w:p>
    <w:p w14:paraId="5CA9DC4D" w14:textId="58D5C376" w:rsidR="002147B8" w:rsidRPr="007B6F78" w:rsidRDefault="002147B8" w:rsidP="005053A3">
      <w:pPr>
        <w:widowControl w:val="0"/>
        <w:ind w:firstLine="0"/>
        <w:jc w:val="center"/>
        <w:rPr>
          <w:rFonts w:eastAsia="Times New Roman"/>
          <w:b/>
          <w:color w:val="000000" w:themeColor="text1"/>
          <w:sz w:val="27"/>
          <w:szCs w:val="27"/>
          <w:lang w:eastAsia="ru-RU"/>
        </w:rPr>
      </w:pPr>
      <w:r w:rsidRPr="007B6F78">
        <w:rPr>
          <w:rFonts w:eastAsia="Times New Roman"/>
          <w:b/>
          <w:color w:val="000000" w:themeColor="text1"/>
          <w:sz w:val="27"/>
          <w:szCs w:val="27"/>
          <w:lang w:eastAsia="ru-RU"/>
        </w:rPr>
        <w:t>Условно разрешенные виды использования земельных участков и объект</w:t>
      </w:r>
      <w:r w:rsidR="00D4400F" w:rsidRPr="007B6F78">
        <w:rPr>
          <w:rFonts w:eastAsia="Times New Roman"/>
          <w:b/>
          <w:color w:val="000000" w:themeColor="text1"/>
          <w:sz w:val="27"/>
          <w:szCs w:val="27"/>
          <w:lang w:eastAsia="ru-RU"/>
        </w:rPr>
        <w:t>ов капитального строительства</w:t>
      </w:r>
    </w:p>
    <w:p w14:paraId="7B7566E3" w14:textId="77777777" w:rsidR="002147B8" w:rsidRPr="007B6F78" w:rsidRDefault="002147B8" w:rsidP="002147B8">
      <w:pPr>
        <w:widowControl w:val="0"/>
        <w:ind w:firstLine="426"/>
        <w:jc w:val="center"/>
        <w:rPr>
          <w:rFonts w:eastAsia="Times New Roman"/>
          <w:b/>
          <w:color w:val="000000" w:themeColor="text1"/>
          <w:sz w:val="27"/>
          <w:szCs w:val="27"/>
          <w:lang w:eastAsia="ru-RU"/>
        </w:rPr>
      </w:pPr>
    </w:p>
    <w:tbl>
      <w:tblPr>
        <w:tblW w:w="9782"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694"/>
        <w:gridCol w:w="3686"/>
        <w:gridCol w:w="3402"/>
      </w:tblGrid>
      <w:tr w:rsidR="00B87D33" w:rsidRPr="007B6F78" w14:paraId="564718F1" w14:textId="77777777" w:rsidTr="006548E3">
        <w:trPr>
          <w:trHeight w:val="20"/>
          <w:tblHeader/>
        </w:trPr>
        <w:tc>
          <w:tcPr>
            <w:tcW w:w="2694" w:type="dxa"/>
            <w:tcBorders>
              <w:top w:val="single" w:sz="4" w:space="0" w:color="auto"/>
              <w:left w:val="single" w:sz="4" w:space="0" w:color="auto"/>
              <w:bottom w:val="single" w:sz="4" w:space="0" w:color="auto"/>
              <w:right w:val="single" w:sz="4" w:space="0" w:color="auto"/>
            </w:tcBorders>
          </w:tcPr>
          <w:p w14:paraId="61F90866" w14:textId="77777777" w:rsidR="00C20DD2" w:rsidRPr="007B6F78" w:rsidRDefault="00C20DD2" w:rsidP="006548E3">
            <w:pPr>
              <w:tabs>
                <w:tab w:val="left" w:pos="2520"/>
              </w:tabs>
              <w:ind w:firstLine="0"/>
              <w:jc w:val="center"/>
              <w:rPr>
                <w:rFonts w:eastAsia="SimSun"/>
                <w:b/>
                <w:color w:val="000000" w:themeColor="text1"/>
                <w:sz w:val="24"/>
                <w:szCs w:val="24"/>
                <w:lang w:eastAsia="zh-CN"/>
              </w:rPr>
            </w:pPr>
            <w:r w:rsidRPr="007B6F78">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686" w:type="dxa"/>
            <w:tcBorders>
              <w:top w:val="single" w:sz="4" w:space="0" w:color="auto"/>
              <w:left w:val="single" w:sz="4" w:space="0" w:color="auto"/>
              <w:bottom w:val="single" w:sz="4" w:space="0" w:color="auto"/>
              <w:right w:val="single" w:sz="4" w:space="0" w:color="auto"/>
            </w:tcBorders>
          </w:tcPr>
          <w:p w14:paraId="29C42DAA" w14:textId="77777777" w:rsidR="00C20DD2" w:rsidRPr="007B6F78" w:rsidRDefault="00C20DD2" w:rsidP="006548E3">
            <w:pPr>
              <w:tabs>
                <w:tab w:val="left" w:pos="2520"/>
              </w:tabs>
              <w:ind w:firstLine="0"/>
              <w:jc w:val="center"/>
              <w:rPr>
                <w:rFonts w:eastAsia="SimSun"/>
                <w:b/>
                <w:color w:val="000000" w:themeColor="text1"/>
                <w:sz w:val="24"/>
                <w:szCs w:val="24"/>
                <w:lang w:eastAsia="zh-CN"/>
              </w:rPr>
            </w:pPr>
            <w:r w:rsidRPr="007B6F78">
              <w:rPr>
                <w:rFonts w:eastAsia="Times New Roman"/>
                <w:b/>
                <w:color w:val="000000" w:themeColor="text1"/>
                <w:sz w:val="24"/>
                <w:szCs w:val="24"/>
                <w:lang w:eastAsia="ru-RU"/>
              </w:rPr>
              <w:t>Описание вида разрешенного использования земельного участка</w:t>
            </w:r>
          </w:p>
        </w:tc>
        <w:tc>
          <w:tcPr>
            <w:tcW w:w="3402" w:type="dxa"/>
            <w:tcBorders>
              <w:top w:val="single" w:sz="4" w:space="0" w:color="auto"/>
              <w:left w:val="single" w:sz="4" w:space="0" w:color="auto"/>
              <w:bottom w:val="single" w:sz="4" w:space="0" w:color="auto"/>
              <w:right w:val="single" w:sz="4" w:space="0" w:color="auto"/>
            </w:tcBorders>
          </w:tcPr>
          <w:p w14:paraId="661888DB" w14:textId="77777777" w:rsidR="00C20DD2" w:rsidRPr="007B6F78" w:rsidRDefault="00C20DD2" w:rsidP="006548E3">
            <w:pPr>
              <w:tabs>
                <w:tab w:val="left" w:pos="2520"/>
              </w:tabs>
              <w:ind w:firstLine="0"/>
              <w:jc w:val="center"/>
              <w:rPr>
                <w:rFonts w:eastAsia="SimSun"/>
                <w:b/>
                <w:color w:val="000000" w:themeColor="text1"/>
                <w:sz w:val="24"/>
                <w:szCs w:val="24"/>
                <w:lang w:eastAsia="zh-CN"/>
              </w:rPr>
            </w:pPr>
            <w:r w:rsidRPr="007B6F78">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0094B829" w14:textId="77777777" w:rsidR="00C20DD2" w:rsidRPr="007B6F78" w:rsidRDefault="00C20DD2" w:rsidP="00C20DD2">
      <w:pPr>
        <w:widowControl w:val="0"/>
        <w:ind w:firstLine="426"/>
        <w:rPr>
          <w:rFonts w:eastAsia="Times New Roman"/>
          <w:b/>
          <w:color w:val="000000" w:themeColor="text1"/>
          <w:sz w:val="2"/>
          <w:szCs w:val="2"/>
          <w:lang w:eastAsia="ru-RU"/>
        </w:rPr>
      </w:pPr>
    </w:p>
    <w:tbl>
      <w:tblPr>
        <w:tblW w:w="9782"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694"/>
        <w:gridCol w:w="3686"/>
        <w:gridCol w:w="3402"/>
      </w:tblGrid>
      <w:tr w:rsidR="00B87D33" w:rsidRPr="007B6F78" w14:paraId="7402F5B9" w14:textId="77777777" w:rsidTr="002147B8">
        <w:trPr>
          <w:trHeight w:val="20"/>
          <w:tblHeader/>
        </w:trPr>
        <w:tc>
          <w:tcPr>
            <w:tcW w:w="2694" w:type="dxa"/>
            <w:tcBorders>
              <w:top w:val="single" w:sz="4" w:space="0" w:color="auto"/>
              <w:left w:val="single" w:sz="4" w:space="0" w:color="auto"/>
              <w:bottom w:val="single" w:sz="4" w:space="0" w:color="auto"/>
              <w:right w:val="single" w:sz="4" w:space="0" w:color="auto"/>
            </w:tcBorders>
          </w:tcPr>
          <w:p w14:paraId="6469B1DE" w14:textId="77777777" w:rsidR="002147B8" w:rsidRPr="007B6F78" w:rsidRDefault="00C20DD2" w:rsidP="00C20DD2">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3686" w:type="dxa"/>
            <w:tcBorders>
              <w:top w:val="single" w:sz="4" w:space="0" w:color="auto"/>
              <w:left w:val="single" w:sz="4" w:space="0" w:color="auto"/>
              <w:bottom w:val="single" w:sz="4" w:space="0" w:color="auto"/>
              <w:right w:val="single" w:sz="4" w:space="0" w:color="auto"/>
            </w:tcBorders>
          </w:tcPr>
          <w:p w14:paraId="45D97B99" w14:textId="77777777" w:rsidR="002147B8" w:rsidRPr="007B6F78" w:rsidRDefault="00C20DD2" w:rsidP="00C20DD2">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c>
          <w:tcPr>
            <w:tcW w:w="3402" w:type="dxa"/>
            <w:tcBorders>
              <w:top w:val="single" w:sz="4" w:space="0" w:color="auto"/>
              <w:left w:val="single" w:sz="4" w:space="0" w:color="auto"/>
              <w:bottom w:val="single" w:sz="4" w:space="0" w:color="auto"/>
              <w:right w:val="single" w:sz="4" w:space="0" w:color="auto"/>
            </w:tcBorders>
          </w:tcPr>
          <w:p w14:paraId="43677BBE" w14:textId="77777777" w:rsidR="002147B8" w:rsidRPr="007B6F78" w:rsidRDefault="00C20DD2" w:rsidP="00C20DD2">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B87D33" w:rsidRPr="007B6F78" w14:paraId="145D827D" w14:textId="77777777" w:rsidTr="002147B8">
        <w:trPr>
          <w:trHeight w:val="20"/>
        </w:trPr>
        <w:tc>
          <w:tcPr>
            <w:tcW w:w="2694" w:type="dxa"/>
            <w:tcBorders>
              <w:top w:val="single" w:sz="4" w:space="0" w:color="auto"/>
              <w:bottom w:val="single" w:sz="4" w:space="0" w:color="auto"/>
            </w:tcBorders>
            <w:shd w:val="clear" w:color="auto" w:fill="auto"/>
          </w:tcPr>
          <w:p w14:paraId="3099A1E9" w14:textId="77777777" w:rsidR="002147B8" w:rsidRPr="007B6F78"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[3.1.1] -</w:t>
            </w:r>
            <w:r w:rsidRPr="007B6F78">
              <w:rPr>
                <w:rFonts w:eastAsia="Times New Roman"/>
                <w:color w:val="000000" w:themeColor="text1"/>
                <w:sz w:val="24"/>
                <w:szCs w:val="24"/>
                <w:lang w:val="en-US" w:eastAsia="ru-RU"/>
              </w:rPr>
              <w:t xml:space="preserve"> </w:t>
            </w:r>
            <w:r w:rsidRPr="007B6F78">
              <w:rPr>
                <w:rFonts w:eastAsia="Times New Roman"/>
                <w:color w:val="000000" w:themeColor="text1"/>
                <w:sz w:val="24"/>
                <w:szCs w:val="24"/>
                <w:lang w:eastAsia="ru-RU"/>
              </w:rPr>
              <w:t>Предоставление коммунальных услуг</w:t>
            </w:r>
          </w:p>
        </w:tc>
        <w:tc>
          <w:tcPr>
            <w:tcW w:w="3686" w:type="dxa"/>
            <w:tcBorders>
              <w:top w:val="single" w:sz="4" w:space="0" w:color="auto"/>
              <w:bottom w:val="single" w:sz="4" w:space="0" w:color="auto"/>
            </w:tcBorders>
            <w:shd w:val="clear" w:color="auto" w:fill="auto"/>
          </w:tcPr>
          <w:p w14:paraId="10E52A1C" w14:textId="77777777" w:rsidR="002147B8" w:rsidRPr="007B6F78"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402" w:type="dxa"/>
            <w:shd w:val="clear" w:color="auto" w:fill="auto"/>
          </w:tcPr>
          <w:p w14:paraId="428D2C12" w14:textId="77777777" w:rsidR="002147B8" w:rsidRPr="007B6F78" w:rsidRDefault="002147B8" w:rsidP="000011C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10 кв. м/</w:t>
            </w:r>
            <w:r w:rsidRPr="007B6F78">
              <w:rPr>
                <w:rFonts w:eastAsia="Times New Roman"/>
                <w:bCs/>
                <w:color w:val="000000" w:themeColor="text1"/>
                <w:sz w:val="24"/>
                <w:szCs w:val="24"/>
                <w:lang w:eastAsia="ru-RU"/>
              </w:rPr>
              <w:t>10000 кв. м.</w:t>
            </w:r>
          </w:p>
          <w:p w14:paraId="3CE07559" w14:textId="77777777" w:rsidR="002147B8" w:rsidRPr="007B6F78" w:rsidRDefault="002147B8" w:rsidP="000011C6">
            <w:pPr>
              <w:autoSpaceDN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земельных участков – 1 м.</w:t>
            </w:r>
          </w:p>
          <w:p w14:paraId="0A02A3C3" w14:textId="77777777" w:rsidR="002147B8" w:rsidRPr="007B6F78" w:rsidRDefault="002147B8" w:rsidP="000011C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Максимальное количество надземных этажей зданий – </w:t>
            </w:r>
            <w:r w:rsidR="00C20DD2"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3 этажа (включая мансардный этаж).</w:t>
            </w:r>
          </w:p>
          <w:p w14:paraId="22512DCF" w14:textId="77777777" w:rsidR="002147B8" w:rsidRPr="007B6F78" w:rsidRDefault="002147B8" w:rsidP="000011C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строений, сооружений от уровня земли – 20 м.</w:t>
            </w:r>
          </w:p>
          <w:p w14:paraId="1F5719FF" w14:textId="77777777" w:rsidR="002147B8" w:rsidRPr="007B6F78" w:rsidRDefault="002147B8" w:rsidP="000011C6">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80%</w:t>
            </w:r>
            <w:r w:rsidR="00C20DD2" w:rsidRPr="007B6F78">
              <w:rPr>
                <w:rFonts w:eastAsia="SimSun"/>
                <w:color w:val="000000" w:themeColor="text1"/>
                <w:sz w:val="24"/>
                <w:szCs w:val="24"/>
                <w:lang w:eastAsia="zh-CN"/>
              </w:rPr>
              <w:t>.</w:t>
            </w:r>
          </w:p>
          <w:p w14:paraId="6B8CFD29" w14:textId="040E9306" w:rsidR="002147B8" w:rsidRPr="007B6F78" w:rsidRDefault="002147B8" w:rsidP="000011C6">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5053A3"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1AD91092" w14:textId="77777777" w:rsidR="002147B8" w:rsidRPr="007B6F78" w:rsidRDefault="002147B8" w:rsidP="000011C6">
            <w:pPr>
              <w:keepLines/>
              <w:overflowPunct w:val="0"/>
              <w:autoSpaceDE w:val="0"/>
              <w:autoSpaceDN w:val="0"/>
              <w:adjustRightIn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3382474B" w14:textId="77777777" w:rsidTr="002147B8">
        <w:trPr>
          <w:trHeight w:val="20"/>
        </w:trPr>
        <w:tc>
          <w:tcPr>
            <w:tcW w:w="2694" w:type="dxa"/>
            <w:tcBorders>
              <w:top w:val="single" w:sz="4" w:space="0" w:color="auto"/>
              <w:bottom w:val="single" w:sz="4" w:space="0" w:color="auto"/>
            </w:tcBorders>
            <w:shd w:val="clear" w:color="auto" w:fill="auto"/>
          </w:tcPr>
          <w:p w14:paraId="6263B9E5" w14:textId="77777777" w:rsidR="002147B8" w:rsidRPr="007B6F78"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[3.10.1] - Амбулаторное ветеринарное обслуживание</w:t>
            </w:r>
          </w:p>
        </w:tc>
        <w:tc>
          <w:tcPr>
            <w:tcW w:w="3686" w:type="dxa"/>
            <w:tcBorders>
              <w:top w:val="single" w:sz="4" w:space="0" w:color="auto"/>
              <w:bottom w:val="single" w:sz="4" w:space="0" w:color="auto"/>
            </w:tcBorders>
            <w:shd w:val="clear" w:color="auto" w:fill="auto"/>
          </w:tcPr>
          <w:p w14:paraId="26DF60C8" w14:textId="77777777" w:rsidR="002147B8" w:rsidRPr="007B6F78"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3402" w:type="dxa"/>
            <w:shd w:val="clear" w:color="auto" w:fill="auto"/>
          </w:tcPr>
          <w:p w14:paraId="6290A348" w14:textId="55FD36E4" w:rsidR="002147B8" w:rsidRPr="007B6F78" w:rsidRDefault="002147B8" w:rsidP="000011C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50</w:t>
            </w:r>
            <w:r w:rsidR="009C211F"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/2000 кв. м.</w:t>
            </w:r>
          </w:p>
          <w:p w14:paraId="61D4FE0F" w14:textId="77777777" w:rsidR="002147B8" w:rsidRPr="007B6F78" w:rsidRDefault="002147B8" w:rsidP="000011C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Минимальные отступы от границ земельных участков -                            3 м.</w:t>
            </w:r>
          </w:p>
          <w:p w14:paraId="43237DC9" w14:textId="77777777" w:rsidR="002147B8" w:rsidRPr="007B6F78" w:rsidRDefault="002147B8" w:rsidP="000011C6">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Максимальное количество надземных этажей зданий – </w:t>
            </w:r>
            <w:r w:rsidR="00002122"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3 этажа (включая мансардный этаж).</w:t>
            </w:r>
          </w:p>
          <w:p w14:paraId="439D56EB" w14:textId="77777777" w:rsidR="002147B8" w:rsidRPr="007B6F78" w:rsidRDefault="002147B8" w:rsidP="000011C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r w:rsidR="00961589" w:rsidRPr="007B6F78">
              <w:rPr>
                <w:rFonts w:eastAsia="SimSun"/>
                <w:color w:val="000000" w:themeColor="text1"/>
                <w:sz w:val="24"/>
                <w:szCs w:val="24"/>
                <w:lang w:eastAsia="zh-CN"/>
              </w:rPr>
              <w:t>.</w:t>
            </w:r>
          </w:p>
          <w:p w14:paraId="061C597B" w14:textId="68681477" w:rsidR="002147B8" w:rsidRPr="007B6F78" w:rsidRDefault="00C20DD2" w:rsidP="000011C6">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Минимальный </w:t>
            </w:r>
            <w:r w:rsidR="002147B8" w:rsidRPr="007B6F78">
              <w:rPr>
                <w:rFonts w:eastAsia="SimSun"/>
                <w:color w:val="000000" w:themeColor="text1"/>
                <w:sz w:val="24"/>
                <w:szCs w:val="24"/>
                <w:lang w:eastAsia="zh-CN"/>
              </w:rPr>
              <w:t>процент озе</w:t>
            </w:r>
            <w:r w:rsidR="005053A3" w:rsidRPr="007B6F78">
              <w:rPr>
                <w:rFonts w:eastAsia="SimSun"/>
                <w:color w:val="000000" w:themeColor="text1"/>
                <w:sz w:val="24"/>
                <w:szCs w:val="24"/>
                <w:lang w:eastAsia="zh-CN"/>
              </w:rPr>
              <w:t>ленения земельного участка – 30</w:t>
            </w:r>
            <w:r w:rsidR="002147B8" w:rsidRPr="007B6F78">
              <w:rPr>
                <w:rFonts w:eastAsia="SimSun"/>
                <w:color w:val="000000" w:themeColor="text1"/>
                <w:sz w:val="24"/>
                <w:szCs w:val="24"/>
                <w:lang w:eastAsia="zh-CN"/>
              </w:rPr>
              <w:t>%.</w:t>
            </w:r>
          </w:p>
          <w:p w14:paraId="08A16A93" w14:textId="77777777" w:rsidR="002147B8" w:rsidRPr="007B6F78" w:rsidRDefault="002147B8" w:rsidP="000011C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418EC21C" w14:textId="77777777" w:rsidTr="002147B8">
        <w:trPr>
          <w:trHeight w:val="20"/>
        </w:trPr>
        <w:tc>
          <w:tcPr>
            <w:tcW w:w="2694" w:type="dxa"/>
            <w:tcBorders>
              <w:top w:val="single" w:sz="4" w:space="0" w:color="auto"/>
              <w:bottom w:val="single" w:sz="4" w:space="0" w:color="auto"/>
            </w:tcBorders>
            <w:shd w:val="clear" w:color="auto" w:fill="auto"/>
          </w:tcPr>
          <w:p w14:paraId="27F5E370" w14:textId="77777777" w:rsidR="002147B8" w:rsidRPr="007B6F78"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[3.10.2] -</w:t>
            </w:r>
            <w:r w:rsidRPr="007B6F78">
              <w:rPr>
                <w:rFonts w:eastAsia="Times New Roman"/>
                <w:color w:val="000000" w:themeColor="text1"/>
                <w:sz w:val="24"/>
                <w:szCs w:val="24"/>
                <w:lang w:val="en-US" w:eastAsia="ru-RU"/>
              </w:rPr>
              <w:t xml:space="preserve"> </w:t>
            </w:r>
            <w:r w:rsidRPr="007B6F78">
              <w:rPr>
                <w:rFonts w:eastAsia="Times New Roman"/>
                <w:color w:val="000000" w:themeColor="text1"/>
                <w:sz w:val="24"/>
                <w:szCs w:val="24"/>
                <w:lang w:eastAsia="ru-RU"/>
              </w:rPr>
              <w:t>Приюты для животных</w:t>
            </w:r>
          </w:p>
        </w:tc>
        <w:tc>
          <w:tcPr>
            <w:tcW w:w="3686" w:type="dxa"/>
            <w:tcBorders>
              <w:top w:val="single" w:sz="4" w:space="0" w:color="auto"/>
              <w:bottom w:val="single" w:sz="4" w:space="0" w:color="auto"/>
            </w:tcBorders>
            <w:shd w:val="clear" w:color="auto" w:fill="auto"/>
          </w:tcPr>
          <w:p w14:paraId="1F22F557" w14:textId="77777777" w:rsidR="002147B8" w:rsidRPr="007B6F78"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в стационаре;</w:t>
            </w:r>
          </w:p>
          <w:p w14:paraId="1B2AC02F" w14:textId="77777777" w:rsidR="002147B8" w:rsidRPr="007B6F78"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521B79AE" w14:textId="77777777" w:rsidR="002147B8" w:rsidRPr="007B6F78"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предназначенных для организации гостиниц для животных</w:t>
            </w:r>
          </w:p>
        </w:tc>
        <w:tc>
          <w:tcPr>
            <w:tcW w:w="3402" w:type="dxa"/>
            <w:shd w:val="clear" w:color="auto" w:fill="auto"/>
          </w:tcPr>
          <w:p w14:paraId="0317E14E" w14:textId="4F0DFE35" w:rsidR="002147B8" w:rsidRPr="007B6F78" w:rsidRDefault="002147B8" w:rsidP="000011C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200</w:t>
            </w:r>
            <w:r w:rsidR="009C211F"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/20000 кв. м.</w:t>
            </w:r>
          </w:p>
          <w:p w14:paraId="462B1FB0" w14:textId="77777777" w:rsidR="002147B8" w:rsidRPr="007B6F78" w:rsidRDefault="002147B8" w:rsidP="000011C6">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Минимальные отступы от границ земельных участков - </w:t>
            </w:r>
            <w:r w:rsidR="00002122" w:rsidRPr="007B6F78">
              <w:rPr>
                <w:rFonts w:eastAsia="Times New Roman"/>
                <w:color w:val="000000" w:themeColor="text1"/>
                <w:sz w:val="24"/>
                <w:szCs w:val="24"/>
                <w:lang w:eastAsia="ru-RU"/>
              </w:rPr>
              <w:t xml:space="preserve">     </w:t>
            </w:r>
            <w:r w:rsidRPr="007B6F78">
              <w:rPr>
                <w:rFonts w:eastAsia="Times New Roman"/>
                <w:color w:val="000000" w:themeColor="text1"/>
                <w:sz w:val="24"/>
                <w:szCs w:val="24"/>
                <w:lang w:eastAsia="ru-RU"/>
              </w:rPr>
              <w:t>3 м.</w:t>
            </w:r>
          </w:p>
          <w:p w14:paraId="7F6B7F2C" w14:textId="77777777" w:rsidR="002147B8" w:rsidRPr="007B6F78" w:rsidRDefault="002147B8" w:rsidP="000011C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надземных этажей зданий –</w:t>
            </w:r>
            <w:r w:rsidR="00002122"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 3 этажа (включая мансардный этаж).</w:t>
            </w:r>
          </w:p>
          <w:p w14:paraId="59FAC2D4" w14:textId="77777777" w:rsidR="002147B8" w:rsidRPr="007B6F78" w:rsidRDefault="002147B8" w:rsidP="000011C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r w:rsidR="00961589" w:rsidRPr="007B6F78">
              <w:rPr>
                <w:rFonts w:eastAsia="SimSun"/>
                <w:color w:val="000000" w:themeColor="text1"/>
                <w:sz w:val="24"/>
                <w:szCs w:val="24"/>
                <w:lang w:eastAsia="zh-CN"/>
              </w:rPr>
              <w:t>.</w:t>
            </w:r>
          </w:p>
          <w:p w14:paraId="041124FF" w14:textId="7BF6F8C0" w:rsidR="002147B8" w:rsidRPr="007B6F78" w:rsidRDefault="002147B8" w:rsidP="000011C6">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5053A3"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20C50648" w14:textId="77777777" w:rsidR="002147B8" w:rsidRPr="007B6F78" w:rsidRDefault="002147B8" w:rsidP="000011C6">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bl>
    <w:p w14:paraId="6DA76D1E" w14:textId="77777777" w:rsidR="00DB70DB" w:rsidRPr="007B6F78" w:rsidRDefault="00DB70DB" w:rsidP="00DB70DB">
      <w:pPr>
        <w:tabs>
          <w:tab w:val="left" w:pos="2520"/>
        </w:tabs>
        <w:suppressAutoHyphens/>
        <w:ind w:firstLine="426"/>
        <w:jc w:val="center"/>
        <w:rPr>
          <w:rFonts w:eastAsia="SimSun"/>
          <w:color w:val="000000" w:themeColor="text1"/>
          <w:sz w:val="27"/>
          <w:szCs w:val="27"/>
          <w:lang w:eastAsia="zh-CN"/>
        </w:rPr>
      </w:pPr>
    </w:p>
    <w:p w14:paraId="4B120F69" w14:textId="77777777" w:rsidR="00DB70DB" w:rsidRPr="007B6F78" w:rsidRDefault="00DB70DB" w:rsidP="00DB70DB">
      <w:pPr>
        <w:tabs>
          <w:tab w:val="left" w:pos="2520"/>
        </w:tabs>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t>Вспомогательные виды и параметры разрешенного использования земельных участков и объектов капитального строительства</w:t>
      </w:r>
    </w:p>
    <w:p w14:paraId="0EE5FE32" w14:textId="77777777" w:rsidR="00DB70DB" w:rsidRPr="007B6F78" w:rsidRDefault="00DB70DB" w:rsidP="00DB70DB">
      <w:pPr>
        <w:tabs>
          <w:tab w:val="left" w:pos="2520"/>
        </w:tabs>
        <w:suppressAutoHyphens/>
        <w:ind w:firstLine="0"/>
        <w:jc w:val="center"/>
        <w:rPr>
          <w:rFonts w:eastAsia="SimSun"/>
          <w:color w:val="000000" w:themeColor="text1"/>
          <w:sz w:val="27"/>
          <w:szCs w:val="27"/>
          <w:lang w:eastAsia="zh-CN"/>
        </w:rPr>
      </w:pPr>
    </w:p>
    <w:tbl>
      <w:tblPr>
        <w:tblW w:w="9933" w:type="dxa"/>
        <w:tblInd w:w="-176" w:type="dxa"/>
        <w:tblLayout w:type="fixed"/>
        <w:tblLook w:val="0000" w:firstRow="0" w:lastRow="0" w:firstColumn="0" w:lastColumn="0" w:noHBand="0" w:noVBand="0"/>
      </w:tblPr>
      <w:tblGrid>
        <w:gridCol w:w="5671"/>
        <w:gridCol w:w="4262"/>
      </w:tblGrid>
      <w:tr w:rsidR="00B87D33" w:rsidRPr="007B6F78" w14:paraId="34772B53" w14:textId="77777777" w:rsidTr="006548E3">
        <w:trPr>
          <w:trHeight w:val="552"/>
          <w:tblHeader/>
        </w:trPr>
        <w:tc>
          <w:tcPr>
            <w:tcW w:w="5671" w:type="dxa"/>
            <w:tcBorders>
              <w:top w:val="single" w:sz="4" w:space="0" w:color="auto"/>
              <w:left w:val="single" w:sz="4" w:space="0" w:color="auto"/>
              <w:bottom w:val="single" w:sz="4" w:space="0" w:color="auto"/>
              <w:right w:val="single" w:sz="4" w:space="0" w:color="auto"/>
            </w:tcBorders>
          </w:tcPr>
          <w:p w14:paraId="28558FD8" w14:textId="77777777" w:rsidR="00FC1573" w:rsidRPr="007B6F78" w:rsidRDefault="00FC1573" w:rsidP="006548E3">
            <w:pPr>
              <w:tabs>
                <w:tab w:val="left" w:pos="2520"/>
              </w:tab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4262" w:type="dxa"/>
            <w:tcBorders>
              <w:top w:val="single" w:sz="4" w:space="0" w:color="auto"/>
              <w:left w:val="single" w:sz="4" w:space="0" w:color="auto"/>
              <w:bottom w:val="single" w:sz="4" w:space="0" w:color="auto"/>
              <w:right w:val="single" w:sz="4" w:space="0" w:color="auto"/>
            </w:tcBorders>
          </w:tcPr>
          <w:p w14:paraId="757C167A" w14:textId="77777777" w:rsidR="00FC1573" w:rsidRPr="007B6F78" w:rsidRDefault="00FC1573" w:rsidP="006548E3">
            <w:pPr>
              <w:tabs>
                <w:tab w:val="left" w:pos="2520"/>
              </w:tab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5AC5E34C" w14:textId="77777777" w:rsidR="00FC1573" w:rsidRPr="007B6F78" w:rsidRDefault="00FC1573" w:rsidP="00FC1573">
      <w:pPr>
        <w:tabs>
          <w:tab w:val="left" w:pos="2520"/>
        </w:tabs>
        <w:suppressAutoHyphens/>
        <w:ind w:firstLine="0"/>
        <w:rPr>
          <w:rFonts w:eastAsia="SimSun"/>
          <w:color w:val="000000" w:themeColor="text1"/>
          <w:sz w:val="2"/>
          <w:szCs w:val="2"/>
          <w:lang w:eastAsia="zh-CN"/>
        </w:rPr>
      </w:pPr>
    </w:p>
    <w:tbl>
      <w:tblPr>
        <w:tblW w:w="9933" w:type="dxa"/>
        <w:tblInd w:w="-176" w:type="dxa"/>
        <w:tblLayout w:type="fixed"/>
        <w:tblLook w:val="0000" w:firstRow="0" w:lastRow="0" w:firstColumn="0" w:lastColumn="0" w:noHBand="0" w:noVBand="0"/>
      </w:tblPr>
      <w:tblGrid>
        <w:gridCol w:w="5671"/>
        <w:gridCol w:w="4262"/>
      </w:tblGrid>
      <w:tr w:rsidR="00B87D33" w:rsidRPr="007B6F78" w14:paraId="30C3693A" w14:textId="77777777" w:rsidTr="00FC1573">
        <w:trPr>
          <w:trHeight w:val="284"/>
          <w:tblHeader/>
        </w:trPr>
        <w:tc>
          <w:tcPr>
            <w:tcW w:w="5671" w:type="dxa"/>
            <w:tcBorders>
              <w:top w:val="single" w:sz="4" w:space="0" w:color="auto"/>
              <w:left w:val="single" w:sz="4" w:space="0" w:color="auto"/>
              <w:bottom w:val="single" w:sz="4" w:space="0" w:color="auto"/>
              <w:right w:val="single" w:sz="4" w:space="0" w:color="auto"/>
            </w:tcBorders>
          </w:tcPr>
          <w:p w14:paraId="74ADB3C5" w14:textId="77777777" w:rsidR="00604534" w:rsidRPr="007B6F78" w:rsidRDefault="00FC1573" w:rsidP="00FC1573">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4262" w:type="dxa"/>
            <w:tcBorders>
              <w:top w:val="single" w:sz="4" w:space="0" w:color="auto"/>
              <w:left w:val="single" w:sz="4" w:space="0" w:color="auto"/>
              <w:bottom w:val="single" w:sz="4" w:space="0" w:color="auto"/>
              <w:right w:val="single" w:sz="4" w:space="0" w:color="auto"/>
            </w:tcBorders>
          </w:tcPr>
          <w:p w14:paraId="46D6929D" w14:textId="77777777" w:rsidR="00604534" w:rsidRPr="007B6F78" w:rsidRDefault="00FC1573" w:rsidP="00FC1573">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r>
      <w:tr w:rsidR="00B87D33" w:rsidRPr="007B6F78" w14:paraId="3DDEE5C3" w14:textId="77777777" w:rsidTr="00F01373">
        <w:trPr>
          <w:trHeight w:val="552"/>
        </w:trPr>
        <w:tc>
          <w:tcPr>
            <w:tcW w:w="5671" w:type="dxa"/>
            <w:tcBorders>
              <w:top w:val="single" w:sz="4" w:space="0" w:color="auto"/>
              <w:left w:val="single" w:sz="4" w:space="0" w:color="auto"/>
              <w:bottom w:val="single" w:sz="4" w:space="0" w:color="auto"/>
              <w:right w:val="single" w:sz="4" w:space="0" w:color="auto"/>
            </w:tcBorders>
            <w:vAlign w:val="center"/>
          </w:tcPr>
          <w:p w14:paraId="53A8A7E4" w14:textId="77777777" w:rsidR="00FE62EC" w:rsidRPr="007B6F78" w:rsidRDefault="00FE62EC" w:rsidP="009C211F">
            <w:pPr>
              <w:tabs>
                <w:tab w:val="left" w:pos="2520"/>
              </w:tabs>
              <w:ind w:firstLine="43"/>
              <w:jc w:val="left"/>
              <w:rPr>
                <w:rFonts w:eastAsia="SimSun"/>
                <w:color w:val="000000" w:themeColor="text1"/>
                <w:sz w:val="24"/>
                <w:szCs w:val="24"/>
                <w:lang w:eastAsia="zh-CN"/>
              </w:rPr>
            </w:pPr>
            <w:r w:rsidRPr="007B6F78">
              <w:rPr>
                <w:rFonts w:eastAsia="SimSun"/>
                <w:color w:val="000000" w:themeColor="text1"/>
                <w:sz w:val="24"/>
                <w:szCs w:val="24"/>
                <w:lang w:eastAsia="zh-CN"/>
              </w:rPr>
              <w:t>Виды разрешенного использования земельных участков - аналогичны</w:t>
            </w:r>
            <w:r w:rsidRPr="007B6F78">
              <w:rPr>
                <w:color w:val="000000" w:themeColor="text1"/>
                <w:sz w:val="24"/>
                <w:szCs w:val="24"/>
              </w:rPr>
              <w:t xml:space="preserve"> видам разрешенного использования земельных участков</w:t>
            </w:r>
            <w:r w:rsidRPr="007B6F78">
              <w:rPr>
                <w:rFonts w:eastAsia="SimSun"/>
                <w:color w:val="000000" w:themeColor="text1"/>
                <w:sz w:val="24"/>
                <w:szCs w:val="24"/>
                <w:lang w:eastAsia="zh-CN"/>
              </w:rPr>
              <w:t xml:space="preserve"> с основными и условно разрешенными видами использования;</w:t>
            </w:r>
          </w:p>
          <w:p w14:paraId="083DBD28" w14:textId="77777777" w:rsidR="00FE62EC" w:rsidRPr="007B6F78" w:rsidRDefault="00FE62EC" w:rsidP="009C211F">
            <w:pPr>
              <w:tabs>
                <w:tab w:val="left" w:pos="2520"/>
              </w:tabs>
              <w:ind w:firstLine="43"/>
              <w:jc w:val="left"/>
              <w:rPr>
                <w:rFonts w:eastAsia="SimSun"/>
                <w:color w:val="000000" w:themeColor="text1"/>
                <w:sz w:val="24"/>
                <w:szCs w:val="24"/>
                <w:lang w:eastAsia="zh-CN"/>
              </w:rPr>
            </w:pPr>
            <w:r w:rsidRPr="007B6F78">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38E6D84" w14:textId="77777777" w:rsidR="00FE62EC" w:rsidRPr="007B6F78" w:rsidRDefault="00FE62EC" w:rsidP="009C211F">
            <w:pPr>
              <w:tabs>
                <w:tab w:val="left" w:pos="2520"/>
              </w:tabs>
              <w:ind w:firstLine="43"/>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w:t>
            </w:r>
            <w:r w:rsidRPr="007B6F78">
              <w:rPr>
                <w:rFonts w:eastAsia="SimSun"/>
                <w:color w:val="000000" w:themeColor="text1"/>
                <w:sz w:val="24"/>
                <w:szCs w:val="24"/>
                <w:lang w:eastAsia="zh-CN"/>
              </w:rPr>
              <w:lastRenderedPageBreak/>
              <w:t>безопасность в соответствии с нормативно-техническими документами, в том числе:</w:t>
            </w:r>
          </w:p>
          <w:p w14:paraId="4A0C2D74" w14:textId="7E33B725" w:rsidR="00FE62EC" w:rsidRPr="007B6F78" w:rsidRDefault="00FE62EC" w:rsidP="009C211F">
            <w:pPr>
              <w:tabs>
                <w:tab w:val="left" w:pos="2520"/>
              </w:tabs>
              <w:ind w:firstLine="43"/>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5038A670" w14:textId="56EAB058" w:rsidR="00FE62EC" w:rsidRPr="007B6F78" w:rsidRDefault="00FE62EC" w:rsidP="009C211F">
            <w:pPr>
              <w:tabs>
                <w:tab w:val="left" w:pos="2520"/>
              </w:tabs>
              <w:ind w:firstLine="43"/>
              <w:jc w:val="left"/>
              <w:rPr>
                <w:rFonts w:eastAsia="SimSun"/>
                <w:color w:val="000000" w:themeColor="text1"/>
                <w:sz w:val="24"/>
                <w:szCs w:val="24"/>
                <w:lang w:eastAsia="zh-CN"/>
              </w:rPr>
            </w:pPr>
            <w:r w:rsidRPr="007B6F78">
              <w:rPr>
                <w:rFonts w:eastAsia="SimSun"/>
                <w:color w:val="000000" w:themeColor="text1"/>
                <w:sz w:val="24"/>
                <w:szCs w:val="24"/>
                <w:lang w:eastAsia="zh-CN"/>
              </w:rPr>
              <w:t>проезды общего пользования;</w:t>
            </w:r>
          </w:p>
          <w:p w14:paraId="2855F4B9" w14:textId="77B414E5" w:rsidR="00FE62EC" w:rsidRPr="007B6F78" w:rsidRDefault="00FE62EC" w:rsidP="009C211F">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049A357A" w14:textId="00B7AC62" w:rsidR="00FE62EC" w:rsidRPr="007B6F78" w:rsidRDefault="00FE62EC" w:rsidP="009C211F">
            <w:pPr>
              <w:tabs>
                <w:tab w:val="left" w:pos="2520"/>
              </w:tabs>
              <w:ind w:firstLine="43"/>
              <w:jc w:val="left"/>
              <w:rPr>
                <w:rFonts w:eastAsia="SimSun"/>
                <w:color w:val="000000" w:themeColor="text1"/>
                <w:sz w:val="24"/>
                <w:szCs w:val="24"/>
                <w:lang w:eastAsia="zh-CN"/>
              </w:rPr>
            </w:pPr>
            <w:r w:rsidRPr="007B6F78">
              <w:rPr>
                <w:rFonts w:eastAsia="SimSun"/>
                <w:color w:val="000000" w:themeColor="text1"/>
                <w:sz w:val="24"/>
                <w:szCs w:val="24"/>
                <w:lang w:eastAsia="zh-CN"/>
              </w:rPr>
              <w:t>благоустроенные, в том числе озелененные территории, площадки для отдыха, спортивных занятий;</w:t>
            </w:r>
          </w:p>
          <w:p w14:paraId="2B023BC0" w14:textId="6149B42B" w:rsidR="00FE62EC" w:rsidRPr="007B6F78" w:rsidRDefault="00FE62EC" w:rsidP="009C211F">
            <w:pPr>
              <w:tabs>
                <w:tab w:val="left" w:pos="2520"/>
              </w:tabs>
              <w:ind w:firstLine="43"/>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постройки хозяйственного назначения; </w:t>
            </w:r>
          </w:p>
          <w:p w14:paraId="0FBAF198" w14:textId="0EE22AB9" w:rsidR="00FE62EC" w:rsidRPr="007B6F78" w:rsidRDefault="00FE62EC" w:rsidP="009C211F">
            <w:pPr>
              <w:tabs>
                <w:tab w:val="left" w:pos="2520"/>
              </w:tabs>
              <w:ind w:firstLine="43"/>
              <w:jc w:val="left"/>
              <w:rPr>
                <w:rFonts w:eastAsia="SimSun"/>
                <w:color w:val="000000" w:themeColor="text1"/>
                <w:sz w:val="24"/>
                <w:szCs w:val="24"/>
                <w:lang w:eastAsia="zh-CN"/>
              </w:rPr>
            </w:pPr>
            <w:r w:rsidRPr="007B6F78">
              <w:rPr>
                <w:rFonts w:eastAsia="SimSun"/>
                <w:color w:val="000000" w:themeColor="text1"/>
                <w:sz w:val="24"/>
                <w:szCs w:val="24"/>
                <w:lang w:eastAsia="zh-CN"/>
              </w:rPr>
              <w:t>площадки хозяйственные, в том числе площадки для мусоросборников;</w:t>
            </w:r>
          </w:p>
          <w:p w14:paraId="6AAF68BE" w14:textId="740DC9DC" w:rsidR="00FE62EC" w:rsidRPr="007B6F78" w:rsidRDefault="00FE62EC" w:rsidP="009C211F">
            <w:pPr>
              <w:tabs>
                <w:tab w:val="left" w:pos="2520"/>
              </w:tabs>
              <w:ind w:firstLine="43"/>
              <w:jc w:val="left"/>
              <w:rPr>
                <w:rFonts w:eastAsia="SimSun"/>
                <w:color w:val="000000" w:themeColor="text1"/>
                <w:sz w:val="24"/>
                <w:szCs w:val="24"/>
                <w:lang w:eastAsia="zh-CN"/>
              </w:rPr>
            </w:pPr>
            <w:r w:rsidRPr="007B6F78">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262" w:type="dxa"/>
            <w:tcBorders>
              <w:top w:val="single" w:sz="4" w:space="0" w:color="auto"/>
              <w:left w:val="single" w:sz="4" w:space="0" w:color="auto"/>
              <w:bottom w:val="single" w:sz="4" w:space="0" w:color="auto"/>
              <w:right w:val="single" w:sz="4" w:space="0" w:color="auto"/>
            </w:tcBorders>
          </w:tcPr>
          <w:p w14:paraId="66523E14" w14:textId="77777777" w:rsidR="00FE62EC" w:rsidRPr="007B6F78" w:rsidRDefault="00FE62EC" w:rsidP="00F01373">
            <w:pPr>
              <w:ind w:firstLine="43"/>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Минимальная площадь земельных участков - 1 кв. м. </w:t>
            </w:r>
          </w:p>
          <w:p w14:paraId="16987CF0" w14:textId="77777777" w:rsidR="00F01373" w:rsidRPr="007B6F78" w:rsidRDefault="00FE62EC" w:rsidP="00F01373">
            <w:pPr>
              <w:ind w:firstLine="43"/>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w:t>
            </w:r>
          </w:p>
          <w:p w14:paraId="7C24652C" w14:textId="492609D2" w:rsidR="00FE62EC" w:rsidRPr="007B6F78" w:rsidRDefault="00FE62EC" w:rsidP="00F01373">
            <w:pPr>
              <w:ind w:firstLine="43"/>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условием применения понижающего коэффициента 0,5. </w:t>
            </w:r>
          </w:p>
          <w:p w14:paraId="1B4A3602" w14:textId="77777777" w:rsidR="00FE62EC" w:rsidRPr="007B6F78" w:rsidRDefault="00FE62EC" w:rsidP="00F01373">
            <w:pPr>
              <w:ind w:firstLine="43"/>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 ширина земельных участков вдоль фронта улицы (проезда) - 1 м/не подлежит ограничению (но не более максимальной ширины земельного </w:t>
            </w:r>
            <w:r w:rsidRPr="007B6F78">
              <w:rPr>
                <w:rFonts w:eastAsia="SimSun"/>
                <w:color w:val="000000" w:themeColor="text1"/>
                <w:sz w:val="24"/>
                <w:szCs w:val="24"/>
                <w:lang w:eastAsia="zh-CN"/>
              </w:rPr>
              <w:lastRenderedPageBreak/>
              <w:t>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0906A94C" w14:textId="15D17780" w:rsidR="00FE62EC" w:rsidRPr="007B6F78" w:rsidRDefault="00FE62EC" w:rsidP="00F01373">
            <w:pPr>
              <w:ind w:firstLine="43"/>
              <w:jc w:val="left"/>
              <w:rPr>
                <w:color w:val="000000" w:themeColor="text1"/>
                <w:sz w:val="24"/>
                <w:szCs w:val="24"/>
              </w:rPr>
            </w:pPr>
            <w:r w:rsidRPr="007B6F78">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r w:rsidR="005053A3" w:rsidRPr="007B6F78">
              <w:rPr>
                <w:rFonts w:eastAsia="SimSun"/>
                <w:color w:val="000000" w:themeColor="text1"/>
                <w:sz w:val="24"/>
                <w:szCs w:val="24"/>
                <w:lang w:eastAsia="zh-CN"/>
              </w:rPr>
              <w:t>.</w:t>
            </w:r>
            <w:r w:rsidRPr="007B6F78">
              <w:rPr>
                <w:rFonts w:eastAsia="SimSun"/>
                <w:color w:val="000000" w:themeColor="text1"/>
                <w:sz w:val="24"/>
                <w:szCs w:val="24"/>
                <w:lang w:eastAsia="zh-CN"/>
              </w:rPr>
              <w:t xml:space="preserve"> </w:t>
            </w:r>
          </w:p>
          <w:p w14:paraId="5F996F6C" w14:textId="77777777" w:rsidR="00FE62EC" w:rsidRPr="007B6F78" w:rsidRDefault="00FE62EC" w:rsidP="00F01373">
            <w:pPr>
              <w:ind w:firstLine="43"/>
              <w:jc w:val="left"/>
              <w:rPr>
                <w:color w:val="000000" w:themeColor="text1"/>
                <w:sz w:val="24"/>
                <w:szCs w:val="24"/>
              </w:rPr>
            </w:pPr>
            <w:r w:rsidRPr="007B6F78">
              <w:rPr>
                <w:color w:val="000000" w:themeColor="text1"/>
                <w:sz w:val="24"/>
                <w:szCs w:val="24"/>
              </w:rPr>
              <w:t>Минимальные отступы от границ земельных участков - 1 м.</w:t>
            </w:r>
          </w:p>
          <w:p w14:paraId="6BE1509F" w14:textId="2590A3FE" w:rsidR="00FE62EC" w:rsidRPr="007B6F78" w:rsidRDefault="00FE62EC" w:rsidP="00F01373">
            <w:pPr>
              <w:tabs>
                <w:tab w:val="left" w:pos="-6204"/>
              </w:tabs>
              <w:ind w:firstLine="43"/>
              <w:jc w:val="left"/>
              <w:rPr>
                <w:rFonts w:eastAsia="SimSun"/>
                <w:color w:val="000000" w:themeColor="text1"/>
                <w:sz w:val="24"/>
                <w:szCs w:val="24"/>
                <w:lang w:eastAsia="zh-CN"/>
              </w:rPr>
            </w:pPr>
            <w:r w:rsidRPr="007B6F78">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2B214960" w14:textId="77777777" w:rsidR="007E79D7" w:rsidRPr="007B6F78" w:rsidRDefault="007E79D7" w:rsidP="00DB70DB">
      <w:pPr>
        <w:suppressAutoHyphens/>
        <w:autoSpaceDE w:val="0"/>
        <w:ind w:firstLine="426"/>
        <w:rPr>
          <w:rFonts w:eastAsia="SimSun"/>
          <w:color w:val="000000" w:themeColor="text1"/>
          <w:sz w:val="27"/>
          <w:szCs w:val="27"/>
          <w:lang w:eastAsia="zh-CN"/>
        </w:rPr>
      </w:pPr>
    </w:p>
    <w:p w14:paraId="3708B20E" w14:textId="77777777" w:rsidR="00DB70DB" w:rsidRPr="007B6F78" w:rsidRDefault="00DB70DB" w:rsidP="00FC1573">
      <w:pPr>
        <w:suppressAutoHyphens/>
        <w:autoSpaceDE w:val="0"/>
        <w:ind w:firstLine="709"/>
        <w:rPr>
          <w:rFonts w:eastAsia="SimSun"/>
          <w:color w:val="000000" w:themeColor="text1"/>
          <w:sz w:val="27"/>
          <w:szCs w:val="27"/>
          <w:lang w:eastAsia="zh-CN"/>
        </w:rPr>
      </w:pPr>
      <w:r w:rsidRPr="007B6F78">
        <w:rPr>
          <w:rFonts w:eastAsia="SimSun"/>
          <w:color w:val="000000" w:themeColor="text1"/>
          <w:sz w:val="27"/>
          <w:szCs w:val="27"/>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3A3962E" w14:textId="369617DE" w:rsidR="00DB70DB" w:rsidRPr="007B6F78" w:rsidRDefault="00DB70DB" w:rsidP="00FC1573">
      <w:pPr>
        <w:suppressAutoHyphens/>
        <w:autoSpaceDE w:val="0"/>
        <w:ind w:firstLine="709"/>
        <w:rPr>
          <w:rFonts w:eastAsia="SimSun"/>
          <w:color w:val="000000" w:themeColor="text1"/>
          <w:sz w:val="27"/>
          <w:szCs w:val="27"/>
          <w:lang w:eastAsia="zh-CN"/>
        </w:rPr>
      </w:pPr>
      <w:r w:rsidRPr="007B6F78">
        <w:rPr>
          <w:rFonts w:eastAsia="SimSun"/>
          <w:color w:val="000000" w:themeColor="text1"/>
          <w:sz w:val="27"/>
          <w:szCs w:val="27"/>
          <w:lang w:eastAsia="zh-CN"/>
        </w:rPr>
        <w:t>для сельской усадьбы - 3 м;</w:t>
      </w:r>
    </w:p>
    <w:p w14:paraId="15C54D69" w14:textId="148FE987" w:rsidR="00DB70DB" w:rsidRPr="007B6F78" w:rsidRDefault="00DB70DB" w:rsidP="00FC1573">
      <w:pPr>
        <w:suppressAutoHyphens/>
        <w:autoSpaceDE w:val="0"/>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для остальных зданий, строений, сооружений - 1 м. </w:t>
      </w:r>
    </w:p>
    <w:p w14:paraId="4D3781CC" w14:textId="77777777" w:rsidR="00DB70DB" w:rsidRPr="007B6F78" w:rsidRDefault="00DB70DB" w:rsidP="00FC1573">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657B41FA" w14:textId="77777777" w:rsidR="00DB70DB" w:rsidRPr="007B6F78" w:rsidRDefault="00DB70DB" w:rsidP="00FC1573">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Примечание (общее):</w:t>
      </w:r>
    </w:p>
    <w:p w14:paraId="449F0FFA" w14:textId="77777777" w:rsidR="00DB70DB" w:rsidRPr="007B6F78" w:rsidRDefault="00DB70DB" w:rsidP="00FC1573">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2534C2D6" w14:textId="77777777" w:rsidR="00DB70DB" w:rsidRPr="007B6F78" w:rsidRDefault="00DB70DB" w:rsidP="00FC1573">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74235D7C" w14:textId="77777777" w:rsidR="00DB70DB" w:rsidRPr="007B6F78" w:rsidRDefault="00DB70DB" w:rsidP="00FC1573">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В границах зон затопления, подтопления запрещаются:</w:t>
      </w:r>
    </w:p>
    <w:p w14:paraId="0BC664C5" w14:textId="77777777" w:rsidR="00DB70DB" w:rsidRPr="007B6F78" w:rsidRDefault="00DB70DB" w:rsidP="00FC1573">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1) использование сточных вод в целях регулирования плодородия почв;</w:t>
      </w:r>
    </w:p>
    <w:p w14:paraId="5514A3D2" w14:textId="77777777" w:rsidR="00DB70DB" w:rsidRPr="007B6F78" w:rsidRDefault="00DB70DB" w:rsidP="00FC1573">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lastRenderedPageBreak/>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13DD895B" w14:textId="77777777" w:rsidR="00DB70DB" w:rsidRPr="007B6F78" w:rsidRDefault="00DB70DB" w:rsidP="00FC1573">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3) осуществление авиационных мер по борьбе с вредными организмами.</w:t>
      </w:r>
    </w:p>
    <w:p w14:paraId="34EB2846" w14:textId="77777777" w:rsidR="00DB70DB" w:rsidRPr="007B6F78" w:rsidRDefault="00DB70DB" w:rsidP="00FC1573">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C74D275" w14:textId="77777777" w:rsidR="00DB70DB" w:rsidRPr="007B6F78" w:rsidRDefault="00DB70DB" w:rsidP="00FC1573">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Не допускается размещение сельскохозяйственных предприятий, зданий, сооружений:</w:t>
      </w:r>
    </w:p>
    <w:p w14:paraId="68BAA1DA" w14:textId="21763B56" w:rsidR="00DB70DB" w:rsidRPr="007B6F78" w:rsidRDefault="00DB70DB" w:rsidP="00FC1573">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на площадках залегания полезных ископаемых без согласования с органами Госгортехнадзора;</w:t>
      </w:r>
    </w:p>
    <w:p w14:paraId="5AE00FBF" w14:textId="79CFD8AA" w:rsidR="00DB70DB" w:rsidRPr="007B6F78" w:rsidRDefault="00DB70DB" w:rsidP="00FC1573">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в зонах оползней, которые могут угрожать застройке и эксплуатации предприятий, зданий и сооружений;</w:t>
      </w:r>
    </w:p>
    <w:p w14:paraId="60C8ED46" w14:textId="501A4DA1" w:rsidR="00DB70DB" w:rsidRPr="007B6F78" w:rsidRDefault="00DB70DB" w:rsidP="00FC1573">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в первом поясе зоны санитарной охраны источников водоснабжения населенных пунктов;</w:t>
      </w:r>
    </w:p>
    <w:p w14:paraId="17437CEF" w14:textId="7A25D1C4" w:rsidR="00DB70DB" w:rsidRPr="007B6F78" w:rsidRDefault="00DB70DB" w:rsidP="00FC1573">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в первой и второй зонах округов санитарной охраны курортов;</w:t>
      </w:r>
    </w:p>
    <w:p w14:paraId="131CA2E3" w14:textId="7C576C43" w:rsidR="00DB70DB" w:rsidRPr="007B6F78" w:rsidRDefault="00DB70DB" w:rsidP="00FC1573">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на землях пригородных зеленых зон городских округов и городских поселений;</w:t>
      </w:r>
    </w:p>
    <w:p w14:paraId="4CA18B92" w14:textId="6F975B92" w:rsidR="00DB70DB" w:rsidRPr="007B6F78" w:rsidRDefault="00DB70DB" w:rsidP="00FC1573">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на земельных участках, загрязненных органическими и радиоактивными отбросами, до истечения сроков, установленных органами санитарно-эпидемиологического и ветеринарного надзора;</w:t>
      </w:r>
    </w:p>
    <w:p w14:paraId="6C744737" w14:textId="59D27168" w:rsidR="00DB70DB" w:rsidRPr="007B6F78" w:rsidRDefault="00DB70DB" w:rsidP="00FC1573">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на землях особо охраняемых природных территорий.</w:t>
      </w:r>
    </w:p>
    <w:p w14:paraId="43DCE764" w14:textId="77777777" w:rsidR="00DB70DB" w:rsidRPr="007B6F78" w:rsidRDefault="00DB70DB" w:rsidP="00FC1573">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Допускается размещение сельскохозяйственных предприятий, зданий и сооружений:</w:t>
      </w:r>
    </w:p>
    <w:p w14:paraId="0CA5BC13" w14:textId="77777777" w:rsidR="00DB70DB" w:rsidRPr="007B6F78" w:rsidRDefault="00DB70DB" w:rsidP="00FC1573">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во втором поясе санитарной охраны источников водоснабжения населенных пунктов, кроме животноводческих и птицеводческих предприятий;</w:t>
      </w:r>
    </w:p>
    <w:p w14:paraId="4D2CE916" w14:textId="77777777" w:rsidR="00DB70DB" w:rsidRPr="007B6F78" w:rsidRDefault="00DB70DB" w:rsidP="00FC1573">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w:t>
      </w:r>
    </w:p>
    <w:p w14:paraId="4EF6D612" w14:textId="77777777" w:rsidR="00DB70DB" w:rsidRPr="007B6F78" w:rsidRDefault="00DB70DB" w:rsidP="00FC1573">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в охранных зонах особо охраняемых территорий, если это не оказывает негативное (вредное) воздействие на природные комплексы особо охраняемых природных территорий.</w:t>
      </w:r>
    </w:p>
    <w:p w14:paraId="6E7F4BA6" w14:textId="77777777" w:rsidR="00DB70DB" w:rsidRPr="007B6F78" w:rsidRDefault="00DB70DB" w:rsidP="00FC1573">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p w14:paraId="24861AB7" w14:textId="77777777" w:rsidR="00DB70DB" w:rsidRPr="007B6F78" w:rsidRDefault="00DB70DB" w:rsidP="00FC1573">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47BB9840" w14:textId="77777777" w:rsidR="00DB70DB" w:rsidRPr="007B6F78" w:rsidRDefault="00DB70DB" w:rsidP="00FC1573">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подножия гор и на других территориях, не обеспеченных естественным проветриванием.</w:t>
      </w:r>
    </w:p>
    <w:p w14:paraId="02CCAAD1" w14:textId="77777777" w:rsidR="00063CEC" w:rsidRPr="007B6F78" w:rsidRDefault="00063CEC" w:rsidP="00FC1573">
      <w:pPr>
        <w:ind w:firstLine="709"/>
        <w:rPr>
          <w:rFonts w:eastAsia="SimSun"/>
          <w:color w:val="000000" w:themeColor="text1"/>
          <w:sz w:val="27"/>
          <w:szCs w:val="27"/>
          <w:lang w:eastAsia="zh-CN"/>
        </w:rPr>
      </w:pPr>
      <w:r w:rsidRPr="007B6F78">
        <w:rPr>
          <w:rFonts w:eastAsia="SimSun"/>
          <w:color w:val="000000" w:themeColor="text1"/>
          <w:sz w:val="27"/>
          <w:szCs w:val="27"/>
          <w:lang w:eastAsia="zh-CN"/>
        </w:rPr>
        <w:lastRenderedPageBreak/>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0C1C60F" w14:textId="4D16640F" w:rsidR="00063CEC" w:rsidRPr="007B6F78" w:rsidRDefault="00063CEC" w:rsidP="00FC1573">
      <w:pPr>
        <w:ind w:firstLine="709"/>
        <w:rPr>
          <w:rFonts w:eastAsia="SimSun"/>
          <w:color w:val="000000" w:themeColor="text1"/>
          <w:sz w:val="27"/>
          <w:szCs w:val="27"/>
          <w:lang w:eastAsia="zh-CN"/>
        </w:rPr>
      </w:pPr>
      <w:r w:rsidRPr="007B6F78">
        <w:rPr>
          <w:rFonts w:eastAsia="SimSun"/>
          <w:color w:val="000000" w:themeColor="text1"/>
          <w:sz w:val="27"/>
          <w:szCs w:val="27"/>
          <w:lang w:eastAsia="zh-CN"/>
        </w:rPr>
        <w:t>в границах территорий общего пользования;</w:t>
      </w:r>
    </w:p>
    <w:p w14:paraId="24D7CE6C" w14:textId="5560B816" w:rsidR="00063CEC" w:rsidRPr="007B6F78" w:rsidRDefault="00063CEC" w:rsidP="00FC1573">
      <w:pPr>
        <w:ind w:firstLine="709"/>
        <w:rPr>
          <w:rFonts w:eastAsia="SimSun"/>
          <w:color w:val="000000" w:themeColor="text1"/>
          <w:sz w:val="27"/>
          <w:szCs w:val="27"/>
          <w:lang w:eastAsia="zh-CN"/>
        </w:rPr>
      </w:pPr>
      <w:r w:rsidRPr="007B6F78">
        <w:rPr>
          <w:rFonts w:eastAsia="SimSun"/>
          <w:color w:val="000000" w:themeColor="text1"/>
          <w:sz w:val="27"/>
          <w:szCs w:val="27"/>
          <w:lang w:eastAsia="zh-CN"/>
        </w:rPr>
        <w:t>предназначенные для размещения линейных объектов и (или) занятые линейными объектами.</w:t>
      </w:r>
    </w:p>
    <w:p w14:paraId="0616CCB7" w14:textId="77777777" w:rsidR="0045601A" w:rsidRPr="007B6F78" w:rsidRDefault="0045601A" w:rsidP="00FC1573">
      <w:pPr>
        <w:ind w:firstLine="709"/>
        <w:rPr>
          <w:rFonts w:eastAsia="SimSun"/>
          <w:color w:val="000000" w:themeColor="text1"/>
          <w:sz w:val="27"/>
          <w:szCs w:val="27"/>
        </w:rPr>
      </w:pPr>
      <w:r w:rsidRPr="007B6F78">
        <w:rPr>
          <w:rFonts w:eastAsia="SimSun"/>
          <w:color w:val="000000" w:themeColor="text1"/>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33B833C1" w14:textId="79E9F91A" w:rsidR="00063CEC" w:rsidRPr="007B6F78" w:rsidRDefault="00063CEC" w:rsidP="00FC1573">
      <w:pPr>
        <w:ind w:firstLine="709"/>
        <w:rPr>
          <w:rFonts w:eastAsia="SimSun"/>
          <w:color w:val="000000" w:themeColor="text1"/>
          <w:sz w:val="27"/>
          <w:szCs w:val="27"/>
          <w:lang w:eastAsia="zh-CN"/>
        </w:rPr>
      </w:pPr>
      <w:r w:rsidRPr="007B6F78">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390F1A" w:rsidRPr="007B6F78">
        <w:rPr>
          <w:rFonts w:eastAsia="SimSun"/>
          <w:color w:val="000000" w:themeColor="text1"/>
          <w:sz w:val="27"/>
          <w:szCs w:val="27"/>
          <w:lang w:eastAsia="zh-CN"/>
        </w:rPr>
        <w:t xml:space="preserve"> общего пользования (код 12.0.)</w:t>
      </w:r>
      <w:r w:rsidRPr="007B6F78">
        <w:rPr>
          <w:rFonts w:eastAsia="SimSun"/>
          <w:color w:val="000000" w:themeColor="text1"/>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CA635D6" w14:textId="77777777" w:rsidR="007E79D7" w:rsidRPr="007B6F78" w:rsidRDefault="007E79D7" w:rsidP="00FC1573">
      <w:pPr>
        <w:ind w:firstLine="709"/>
        <w:outlineLvl w:val="0"/>
        <w:rPr>
          <w:rFonts w:eastAsia="SimSun"/>
          <w:color w:val="000000" w:themeColor="text1"/>
          <w:sz w:val="27"/>
          <w:szCs w:val="27"/>
          <w:lang w:eastAsia="zh-CN"/>
        </w:rPr>
      </w:pPr>
      <w:r w:rsidRPr="007B6F78">
        <w:rPr>
          <w:rFonts w:eastAsia="SimSun"/>
          <w:color w:val="000000" w:themeColor="text1"/>
          <w:sz w:val="27"/>
          <w:szCs w:val="27"/>
          <w:lang w:eastAsia="zh-CN"/>
        </w:rPr>
        <w:t xml:space="preserve">Размещение зданий, строений и сооружений возможно при соблюдении требований статей </w:t>
      </w:r>
      <w:r w:rsidR="002E024B" w:rsidRPr="007B6F78">
        <w:rPr>
          <w:rFonts w:eastAsia="SimSun"/>
          <w:color w:val="000000" w:themeColor="text1"/>
          <w:sz w:val="27"/>
          <w:szCs w:val="27"/>
          <w:lang w:eastAsia="zh-CN"/>
        </w:rPr>
        <w:t>37, 38, 40, 41</w:t>
      </w:r>
      <w:r w:rsidR="00817098" w:rsidRPr="007B6F78">
        <w:rPr>
          <w:rFonts w:eastAsia="SimSun"/>
          <w:color w:val="000000" w:themeColor="text1"/>
          <w:sz w:val="27"/>
          <w:szCs w:val="27"/>
          <w:lang w:eastAsia="zh-CN"/>
        </w:rPr>
        <w:t>, 44</w:t>
      </w:r>
      <w:r w:rsidR="002E024B" w:rsidRPr="007B6F78">
        <w:rPr>
          <w:rFonts w:eastAsia="SimSun"/>
          <w:color w:val="000000" w:themeColor="text1"/>
          <w:sz w:val="27"/>
          <w:szCs w:val="27"/>
          <w:lang w:eastAsia="zh-CN"/>
        </w:rPr>
        <w:t xml:space="preserve"> </w:t>
      </w:r>
      <w:r w:rsidRPr="007B6F78">
        <w:rPr>
          <w:rFonts w:eastAsia="SimSun"/>
          <w:color w:val="000000" w:themeColor="text1"/>
          <w:sz w:val="27"/>
          <w:szCs w:val="27"/>
          <w:lang w:eastAsia="zh-CN"/>
        </w:rPr>
        <w:t>настоящих Правил.</w:t>
      </w:r>
    </w:p>
    <w:p w14:paraId="4F6C3635" w14:textId="7355C2CC" w:rsidR="002147B8" w:rsidRPr="007B6F78" w:rsidRDefault="002147B8" w:rsidP="00FC1573">
      <w:pPr>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w:t>
      </w:r>
      <w:r w:rsidR="00961589" w:rsidRPr="007B6F78">
        <w:rPr>
          <w:rFonts w:eastAsia="SimSun"/>
          <w:color w:val="000000" w:themeColor="text1"/>
          <w:sz w:val="27"/>
          <w:szCs w:val="27"/>
          <w:lang w:eastAsia="zh-CN"/>
        </w:rPr>
        <w:t>Федерации от 3 декабря 2014 г.</w:t>
      </w:r>
      <w:r w:rsidR="00390F1A" w:rsidRPr="007B6F78">
        <w:rPr>
          <w:rFonts w:eastAsia="SimSun"/>
          <w:color w:val="000000" w:themeColor="text1"/>
          <w:sz w:val="27"/>
          <w:szCs w:val="27"/>
          <w:lang w:eastAsia="zh-CN"/>
        </w:rPr>
        <w:t xml:space="preserve"> </w:t>
      </w:r>
      <w:r w:rsidRPr="007B6F78">
        <w:rPr>
          <w:rFonts w:eastAsia="SimSun"/>
          <w:color w:val="000000" w:themeColor="text1"/>
          <w:sz w:val="27"/>
          <w:szCs w:val="27"/>
          <w:lang w:eastAsia="zh-CN"/>
        </w:rPr>
        <w:t>№ 1300</w:t>
      </w:r>
      <w:r w:rsidR="005020A2" w:rsidRPr="007B6F78">
        <w:rPr>
          <w:rFonts w:eastAsia="SimSun"/>
          <w:color w:val="000000" w:themeColor="text1"/>
          <w:sz w:val="27"/>
          <w:szCs w:val="27"/>
          <w:lang w:eastAsia="zh-CN"/>
        </w:rPr>
        <w:t xml:space="preserve">                                                   </w:t>
      </w:r>
      <w:r w:rsidRPr="007B6F78">
        <w:rPr>
          <w:rFonts w:eastAsia="SimSun"/>
          <w:color w:val="000000" w:themeColor="text1"/>
          <w:sz w:val="27"/>
          <w:szCs w:val="27"/>
          <w:lang w:eastAsia="zh-CN"/>
        </w:rPr>
        <w:t xml:space="preserve">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05688126" w14:textId="77777777" w:rsidR="004C29ED" w:rsidRPr="007B6F78" w:rsidRDefault="004C29ED" w:rsidP="00FC1573">
      <w:pPr>
        <w:ind w:firstLine="0"/>
        <w:jc w:val="center"/>
        <w:outlineLvl w:val="0"/>
        <w:rPr>
          <w:rFonts w:eastAsia="SimSun"/>
          <w:color w:val="000000" w:themeColor="text1"/>
          <w:sz w:val="27"/>
          <w:szCs w:val="27"/>
          <w:lang w:eastAsia="zh-CN"/>
        </w:rPr>
      </w:pPr>
    </w:p>
    <w:p w14:paraId="152F45E1" w14:textId="77777777" w:rsidR="00DB70DB" w:rsidRPr="007B6F78" w:rsidRDefault="00DB70DB" w:rsidP="00FC1573">
      <w:pPr>
        <w:suppressAutoHyphens/>
        <w:ind w:firstLine="0"/>
        <w:jc w:val="center"/>
        <w:rPr>
          <w:rFonts w:eastAsia="SimSun"/>
          <w:b/>
          <w:bCs/>
          <w:caps/>
          <w:color w:val="000000" w:themeColor="text1"/>
          <w:sz w:val="27"/>
          <w:szCs w:val="27"/>
          <w:lang w:eastAsia="zh-CN"/>
        </w:rPr>
      </w:pPr>
      <w:r w:rsidRPr="007B6F78">
        <w:rPr>
          <w:rFonts w:eastAsia="SimSun"/>
          <w:b/>
          <w:bCs/>
          <w:color w:val="000000" w:themeColor="text1"/>
          <w:sz w:val="27"/>
          <w:szCs w:val="27"/>
          <w:lang w:eastAsia="zh-CN"/>
        </w:rPr>
        <w:t>Зоны рекреационного назначения</w:t>
      </w:r>
    </w:p>
    <w:p w14:paraId="51988F9F" w14:textId="77777777" w:rsidR="00DB70DB" w:rsidRPr="007B6F78" w:rsidRDefault="00DB70DB" w:rsidP="00FC1573">
      <w:pPr>
        <w:suppressAutoHyphens/>
        <w:ind w:firstLine="0"/>
        <w:jc w:val="center"/>
        <w:rPr>
          <w:rFonts w:eastAsia="Times New Roman"/>
          <w:b/>
          <w:color w:val="000000" w:themeColor="text1"/>
          <w:sz w:val="27"/>
          <w:szCs w:val="27"/>
          <w:lang w:eastAsia="zh-CN"/>
        </w:rPr>
      </w:pPr>
    </w:p>
    <w:p w14:paraId="78A913F7" w14:textId="6CE254E9" w:rsidR="005020A2" w:rsidRPr="007B6F78" w:rsidRDefault="00DB70DB" w:rsidP="005053A3">
      <w:pPr>
        <w:suppressAutoHyphens/>
        <w:ind w:firstLine="709"/>
        <w:rPr>
          <w:rFonts w:eastAsia="Times New Roman"/>
          <w:color w:val="000000" w:themeColor="text1"/>
          <w:sz w:val="27"/>
          <w:szCs w:val="27"/>
          <w:lang w:eastAsia="zh-CN"/>
        </w:rPr>
      </w:pPr>
      <w:r w:rsidRPr="007B6F78">
        <w:rPr>
          <w:rFonts w:eastAsia="Times New Roman"/>
          <w:color w:val="000000" w:themeColor="text1"/>
          <w:sz w:val="27"/>
          <w:szCs w:val="27"/>
          <w:lang w:eastAsia="zh-CN"/>
        </w:rPr>
        <w:t>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14:paraId="5ABCC531" w14:textId="77777777" w:rsidR="00DB70DB" w:rsidRPr="007B6F78" w:rsidRDefault="00532D11" w:rsidP="00A62951">
      <w:pPr>
        <w:suppressAutoHyphens/>
        <w:ind w:firstLine="0"/>
        <w:jc w:val="center"/>
        <w:rPr>
          <w:rFonts w:eastAsia="Times New Roman"/>
          <w:b/>
          <w:bCs/>
          <w:color w:val="000000" w:themeColor="text1"/>
          <w:sz w:val="27"/>
          <w:szCs w:val="27"/>
          <w:lang w:eastAsia="ar-SA"/>
        </w:rPr>
      </w:pPr>
      <w:r w:rsidRPr="007B6F78">
        <w:rPr>
          <w:rFonts w:eastAsia="Times New Roman"/>
          <w:b/>
          <w:bCs/>
          <w:color w:val="000000" w:themeColor="text1"/>
          <w:sz w:val="27"/>
          <w:szCs w:val="27"/>
          <w:lang w:eastAsia="ar-SA"/>
        </w:rPr>
        <w:t>Р-О</w:t>
      </w:r>
      <w:r w:rsidR="00DB70DB" w:rsidRPr="007B6F78">
        <w:rPr>
          <w:rFonts w:eastAsia="Times New Roman"/>
          <w:b/>
          <w:bCs/>
          <w:color w:val="000000" w:themeColor="text1"/>
          <w:sz w:val="27"/>
          <w:szCs w:val="27"/>
          <w:lang w:eastAsia="ar-SA"/>
        </w:rPr>
        <w:t>.</w:t>
      </w:r>
      <w:r w:rsidR="001C794B" w:rsidRPr="007B6F78">
        <w:rPr>
          <w:rFonts w:eastAsia="Times New Roman"/>
          <w:b/>
          <w:bCs/>
          <w:color w:val="000000" w:themeColor="text1"/>
          <w:sz w:val="27"/>
          <w:szCs w:val="27"/>
          <w:lang w:eastAsia="ar-SA"/>
        </w:rPr>
        <w:t xml:space="preserve"> Зона </w:t>
      </w:r>
      <w:r w:rsidR="00A62951" w:rsidRPr="007B6F78">
        <w:rPr>
          <w:rFonts w:eastAsia="Times New Roman"/>
          <w:b/>
          <w:bCs/>
          <w:color w:val="000000" w:themeColor="text1"/>
          <w:sz w:val="27"/>
          <w:szCs w:val="27"/>
          <w:lang w:eastAsia="ar-SA"/>
        </w:rPr>
        <w:t>озелененных пространств рекреационного назначения</w:t>
      </w:r>
    </w:p>
    <w:p w14:paraId="16E5BD2C" w14:textId="77777777" w:rsidR="00A62951" w:rsidRPr="007B6F78" w:rsidRDefault="00A62951" w:rsidP="00A62951">
      <w:pPr>
        <w:suppressAutoHyphens/>
        <w:ind w:firstLine="0"/>
        <w:jc w:val="center"/>
        <w:rPr>
          <w:rFonts w:eastAsia="Times New Roman"/>
          <w:bCs/>
          <w:color w:val="000000" w:themeColor="text1"/>
          <w:sz w:val="27"/>
          <w:szCs w:val="27"/>
          <w:u w:val="single"/>
          <w:lang w:eastAsia="ar-SA"/>
        </w:rPr>
      </w:pPr>
    </w:p>
    <w:p w14:paraId="069708B2" w14:textId="77777777" w:rsidR="005E0A54" w:rsidRPr="007B6F78" w:rsidRDefault="00DB70DB" w:rsidP="00FC1573">
      <w:pPr>
        <w:suppressAutoHyphens/>
        <w:ind w:firstLine="709"/>
        <w:rPr>
          <w:rFonts w:eastAsia="SimSun"/>
          <w:iCs/>
          <w:color w:val="000000" w:themeColor="text1"/>
          <w:sz w:val="27"/>
          <w:szCs w:val="27"/>
          <w:lang w:eastAsia="zh-CN"/>
        </w:rPr>
      </w:pPr>
      <w:r w:rsidRPr="007B6F78">
        <w:rPr>
          <w:rFonts w:eastAsia="SimSun"/>
          <w:iCs/>
          <w:color w:val="000000" w:themeColor="text1"/>
          <w:sz w:val="27"/>
          <w:szCs w:val="27"/>
          <w:lang w:eastAsia="zh-CN"/>
        </w:rPr>
        <w:t xml:space="preserve">Зона предназначена для сохранения природного ландшафта, экологически чистой окружающей среды, а также для организации отдыха и досуга населения. </w:t>
      </w:r>
    </w:p>
    <w:p w14:paraId="6B35419E" w14:textId="77777777" w:rsidR="00DB70DB" w:rsidRPr="007B6F78" w:rsidRDefault="00DB70DB" w:rsidP="00FC1573">
      <w:pPr>
        <w:suppressAutoHyphens/>
        <w:ind w:firstLine="709"/>
        <w:rPr>
          <w:rFonts w:eastAsia="SimSun"/>
          <w:iCs/>
          <w:color w:val="000000" w:themeColor="text1"/>
          <w:sz w:val="27"/>
          <w:szCs w:val="27"/>
          <w:lang w:eastAsia="zh-CN"/>
        </w:rPr>
      </w:pPr>
      <w:r w:rsidRPr="007B6F78">
        <w:rPr>
          <w:rFonts w:eastAsia="SimSun"/>
          <w:iCs/>
          <w:color w:val="000000" w:themeColor="text1"/>
          <w:sz w:val="27"/>
          <w:szCs w:val="27"/>
          <w:lang w:eastAsia="zh-CN"/>
        </w:rPr>
        <w:t>Представленные ниже градостроительные регламенты могут быть распространены на земельные у</w:t>
      </w:r>
      <w:r w:rsidR="00532D11" w:rsidRPr="007B6F78">
        <w:rPr>
          <w:rFonts w:eastAsia="SimSun"/>
          <w:iCs/>
          <w:color w:val="000000" w:themeColor="text1"/>
          <w:sz w:val="27"/>
          <w:szCs w:val="27"/>
          <w:lang w:eastAsia="zh-CN"/>
        </w:rPr>
        <w:t>частки в составе данной зоны Р-О</w:t>
      </w:r>
      <w:r w:rsidRPr="007B6F78">
        <w:rPr>
          <w:rFonts w:eastAsia="SimSun"/>
          <w:iCs/>
          <w:color w:val="000000" w:themeColor="text1"/>
          <w:sz w:val="27"/>
          <w:szCs w:val="27"/>
          <w:lang w:eastAsia="zh-CN"/>
        </w:rPr>
        <w:t xml:space="preserve"> только в случае, когда части территорий общего пользования переведены в установленном порядке </w:t>
      </w:r>
      <w:r w:rsidRPr="007B6F78">
        <w:rPr>
          <w:rFonts w:eastAsia="SimSun"/>
          <w:iCs/>
          <w:color w:val="000000" w:themeColor="text1"/>
          <w:sz w:val="27"/>
          <w:szCs w:val="27"/>
          <w:lang w:eastAsia="zh-CN"/>
        </w:rPr>
        <w:lastRenderedPageBreak/>
        <w:t>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14:paraId="75234A00" w14:textId="77777777" w:rsidR="002147B8" w:rsidRPr="007B6F78" w:rsidRDefault="00DB70DB" w:rsidP="00FC1573">
      <w:pPr>
        <w:suppressAutoHyphens/>
        <w:ind w:firstLine="709"/>
        <w:rPr>
          <w:rFonts w:eastAsia="Times New Roman"/>
          <w:iCs/>
          <w:color w:val="000000" w:themeColor="text1"/>
          <w:sz w:val="27"/>
          <w:szCs w:val="27"/>
          <w:lang w:eastAsia="ar-SA"/>
        </w:rPr>
      </w:pPr>
      <w:r w:rsidRPr="007B6F78">
        <w:rPr>
          <w:rFonts w:eastAsia="SimSun"/>
          <w:iCs/>
          <w:color w:val="000000" w:themeColor="text1"/>
          <w:sz w:val="27"/>
          <w:szCs w:val="27"/>
          <w:lang w:eastAsia="zh-CN"/>
        </w:rPr>
        <w:t>В иных случаях – применительно к частям территории в пределах данной зоны Р-О, которые относятся к территориям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r w:rsidR="007840D5" w:rsidRPr="007B6F78">
        <w:rPr>
          <w:rFonts w:eastAsia="SimSun"/>
          <w:iCs/>
          <w:color w:val="000000" w:themeColor="text1"/>
          <w:sz w:val="27"/>
          <w:szCs w:val="27"/>
          <w:lang w:eastAsia="zh-CN"/>
        </w:rPr>
        <w:t xml:space="preserve"> </w:t>
      </w:r>
      <w:r w:rsidRPr="007B6F78">
        <w:rPr>
          <w:rFonts w:eastAsia="SimSun"/>
          <w:iCs/>
          <w:color w:val="000000" w:themeColor="text1"/>
          <w:sz w:val="27"/>
          <w:szCs w:val="27"/>
          <w:lang w:eastAsia="zh-CN"/>
        </w:rPr>
        <w:t>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14:paraId="65DAC8BA" w14:textId="77777777" w:rsidR="002147B8" w:rsidRPr="007B6F78" w:rsidRDefault="002147B8" w:rsidP="005E0A54">
      <w:pPr>
        <w:suppressAutoHyphens/>
        <w:ind w:firstLine="709"/>
        <w:rPr>
          <w:rFonts w:eastAsia="Times New Roman"/>
          <w:iCs/>
          <w:color w:val="000000" w:themeColor="text1"/>
          <w:sz w:val="27"/>
          <w:szCs w:val="27"/>
          <w:lang w:eastAsia="ar-SA"/>
        </w:rPr>
      </w:pPr>
    </w:p>
    <w:p w14:paraId="1553629C" w14:textId="77777777" w:rsidR="00DB70DB" w:rsidRPr="007B6F78" w:rsidRDefault="00DB70DB" w:rsidP="00DB70DB">
      <w:pPr>
        <w:tabs>
          <w:tab w:val="left" w:pos="2520"/>
        </w:tabs>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t>Основные виды и параметры разрешенного использования земельных участков и объектов капитального строительства</w:t>
      </w:r>
    </w:p>
    <w:p w14:paraId="3AFAC8BF" w14:textId="00992B75" w:rsidR="00DB70DB" w:rsidRPr="007B6F78" w:rsidRDefault="00DB70DB" w:rsidP="00DB70DB">
      <w:pPr>
        <w:tabs>
          <w:tab w:val="left" w:pos="2520"/>
        </w:tabs>
        <w:suppressAutoHyphens/>
        <w:ind w:firstLine="0"/>
        <w:jc w:val="center"/>
        <w:rPr>
          <w:rFonts w:eastAsia="SimSun"/>
          <w:color w:val="000000" w:themeColor="text1"/>
          <w:lang w:eastAsia="zh-CN"/>
        </w:rPr>
      </w:pPr>
    </w:p>
    <w:tbl>
      <w:tblPr>
        <w:tblW w:w="9767" w:type="dxa"/>
        <w:tblInd w:w="-10" w:type="dxa"/>
        <w:tblLayout w:type="fixed"/>
        <w:tblLook w:val="0000" w:firstRow="0" w:lastRow="0" w:firstColumn="0" w:lastColumn="0" w:noHBand="0" w:noVBand="0"/>
      </w:tblPr>
      <w:tblGrid>
        <w:gridCol w:w="2812"/>
        <w:gridCol w:w="2835"/>
        <w:gridCol w:w="4120"/>
      </w:tblGrid>
      <w:tr w:rsidR="005020A2" w:rsidRPr="007B6F78" w14:paraId="610C8D88" w14:textId="77777777" w:rsidTr="00627194">
        <w:trPr>
          <w:trHeight w:val="23"/>
          <w:tblHeader/>
        </w:trPr>
        <w:tc>
          <w:tcPr>
            <w:tcW w:w="2812" w:type="dxa"/>
            <w:tcBorders>
              <w:top w:val="single" w:sz="4" w:space="0" w:color="auto"/>
              <w:left w:val="single" w:sz="4" w:space="0" w:color="auto"/>
              <w:bottom w:val="single" w:sz="4" w:space="0" w:color="auto"/>
              <w:right w:val="single" w:sz="4" w:space="0" w:color="auto"/>
            </w:tcBorders>
          </w:tcPr>
          <w:p w14:paraId="21BCA624" w14:textId="77777777" w:rsidR="005020A2" w:rsidRPr="007B6F78" w:rsidRDefault="005020A2" w:rsidP="00627194">
            <w:pPr>
              <w:tabs>
                <w:tab w:val="left" w:pos="2520"/>
              </w:tabs>
              <w:ind w:firstLine="0"/>
              <w:jc w:val="center"/>
              <w:rPr>
                <w:rFonts w:eastAsia="SimSun"/>
                <w:color w:val="000000" w:themeColor="text1"/>
                <w:sz w:val="24"/>
                <w:szCs w:val="24"/>
                <w:lang w:eastAsia="zh-CN"/>
              </w:rPr>
            </w:pPr>
            <w:r w:rsidRPr="007B6F78">
              <w:rPr>
                <w:rFonts w:eastAsia="SimSun"/>
                <w:b/>
                <w:color w:val="000000" w:themeColor="text1"/>
                <w:sz w:val="24"/>
                <w:szCs w:val="24"/>
                <w:lang w:eastAsia="zh-CN"/>
              </w:rPr>
              <w:t>Наименование вида разрешенного использования земельного участка</w:t>
            </w:r>
          </w:p>
        </w:tc>
        <w:tc>
          <w:tcPr>
            <w:tcW w:w="2835" w:type="dxa"/>
            <w:tcBorders>
              <w:top w:val="single" w:sz="4" w:space="0" w:color="auto"/>
              <w:left w:val="single" w:sz="4" w:space="0" w:color="auto"/>
              <w:bottom w:val="single" w:sz="4" w:space="0" w:color="auto"/>
              <w:right w:val="single" w:sz="4" w:space="0" w:color="auto"/>
            </w:tcBorders>
          </w:tcPr>
          <w:p w14:paraId="5D3E7BAF" w14:textId="77777777" w:rsidR="005020A2" w:rsidRPr="007B6F78" w:rsidRDefault="005020A2" w:rsidP="00627194">
            <w:pPr>
              <w:tabs>
                <w:tab w:val="left" w:pos="2520"/>
              </w:tabs>
              <w:ind w:firstLine="0"/>
              <w:jc w:val="center"/>
              <w:rPr>
                <w:rFonts w:eastAsia="SimSun"/>
                <w:color w:val="000000" w:themeColor="text1"/>
                <w:sz w:val="24"/>
                <w:szCs w:val="24"/>
                <w:lang w:eastAsia="zh-CN"/>
              </w:rPr>
            </w:pPr>
            <w:r w:rsidRPr="007B6F78">
              <w:rPr>
                <w:rFonts w:eastAsia="SimSun"/>
                <w:b/>
                <w:color w:val="000000" w:themeColor="text1"/>
                <w:sz w:val="24"/>
                <w:szCs w:val="24"/>
                <w:lang w:eastAsia="zh-CN"/>
              </w:rPr>
              <w:t>Описание вида разрешенного использования земельного участка</w:t>
            </w:r>
          </w:p>
        </w:tc>
        <w:tc>
          <w:tcPr>
            <w:tcW w:w="4120" w:type="dxa"/>
            <w:tcBorders>
              <w:top w:val="single" w:sz="4" w:space="0" w:color="auto"/>
              <w:left w:val="single" w:sz="4" w:space="0" w:color="auto"/>
              <w:bottom w:val="single" w:sz="4" w:space="0" w:color="auto"/>
              <w:right w:val="single" w:sz="4" w:space="0" w:color="auto"/>
            </w:tcBorders>
          </w:tcPr>
          <w:p w14:paraId="411BC2CA" w14:textId="77777777" w:rsidR="005020A2" w:rsidRPr="007B6F78" w:rsidRDefault="005020A2" w:rsidP="00627194">
            <w:pPr>
              <w:tabs>
                <w:tab w:val="left" w:pos="2520"/>
              </w:tabs>
              <w:ind w:firstLine="0"/>
              <w:jc w:val="center"/>
              <w:rPr>
                <w:rFonts w:eastAsia="SimSun"/>
                <w:color w:val="000000" w:themeColor="text1"/>
                <w:sz w:val="24"/>
                <w:szCs w:val="24"/>
                <w:lang w:eastAsia="zh-CN"/>
              </w:rPr>
            </w:pPr>
            <w:r w:rsidRPr="007B6F78">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0F24E09A" w14:textId="098EE898" w:rsidR="005020A2" w:rsidRPr="007B6F78" w:rsidRDefault="005020A2" w:rsidP="00DB70DB">
      <w:pPr>
        <w:tabs>
          <w:tab w:val="left" w:pos="2520"/>
        </w:tabs>
        <w:suppressAutoHyphens/>
        <w:ind w:firstLine="0"/>
        <w:jc w:val="center"/>
        <w:rPr>
          <w:rFonts w:eastAsia="SimSun"/>
          <w:color w:val="000000" w:themeColor="text1"/>
          <w:sz w:val="2"/>
          <w:szCs w:val="2"/>
          <w:lang w:eastAsia="zh-CN"/>
        </w:rPr>
      </w:pPr>
    </w:p>
    <w:p w14:paraId="78F5DDF8" w14:textId="77777777" w:rsidR="00FC1573" w:rsidRPr="007B6F78" w:rsidRDefault="00FC1573" w:rsidP="00FC1573">
      <w:pPr>
        <w:tabs>
          <w:tab w:val="left" w:pos="2520"/>
        </w:tabs>
        <w:suppressAutoHyphens/>
        <w:ind w:firstLine="0"/>
        <w:rPr>
          <w:rFonts w:eastAsia="SimSun"/>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2812"/>
        <w:gridCol w:w="2835"/>
        <w:gridCol w:w="4120"/>
      </w:tblGrid>
      <w:tr w:rsidR="00B87D33" w:rsidRPr="007B6F78" w14:paraId="19DA7A01" w14:textId="77777777" w:rsidTr="00333AE4">
        <w:trPr>
          <w:trHeight w:val="23"/>
          <w:tblHeader/>
        </w:trPr>
        <w:tc>
          <w:tcPr>
            <w:tcW w:w="2812" w:type="dxa"/>
            <w:tcBorders>
              <w:top w:val="single" w:sz="4" w:space="0" w:color="auto"/>
              <w:left w:val="single" w:sz="4" w:space="0" w:color="auto"/>
              <w:bottom w:val="single" w:sz="4" w:space="0" w:color="auto"/>
              <w:right w:val="single" w:sz="4" w:space="0" w:color="auto"/>
            </w:tcBorders>
          </w:tcPr>
          <w:p w14:paraId="0B5160CB" w14:textId="77777777" w:rsidR="005E0A54" w:rsidRPr="007B6F78" w:rsidRDefault="00FC1573" w:rsidP="00FC1573">
            <w:pPr>
              <w:tabs>
                <w:tab w:val="left" w:pos="2520"/>
              </w:tabs>
              <w:ind w:firstLine="0"/>
              <w:jc w:val="center"/>
              <w:rPr>
                <w:rFonts w:eastAsia="SimSun"/>
                <w:color w:val="000000" w:themeColor="text1"/>
                <w:sz w:val="24"/>
                <w:szCs w:val="24"/>
                <w:lang w:eastAsia="zh-CN"/>
              </w:rPr>
            </w:pPr>
            <w:bookmarkStart w:id="82" w:name="_Hlk17352966"/>
            <w:r w:rsidRPr="007B6F78">
              <w:rPr>
                <w:rFonts w:eastAsia="SimSun"/>
                <w:color w:val="000000" w:themeColor="text1"/>
                <w:sz w:val="24"/>
                <w:szCs w:val="24"/>
                <w:lang w:eastAsia="zh-CN"/>
              </w:rPr>
              <w:t>1</w:t>
            </w:r>
          </w:p>
        </w:tc>
        <w:tc>
          <w:tcPr>
            <w:tcW w:w="2835" w:type="dxa"/>
            <w:tcBorders>
              <w:top w:val="single" w:sz="4" w:space="0" w:color="auto"/>
              <w:left w:val="single" w:sz="4" w:space="0" w:color="auto"/>
              <w:bottom w:val="single" w:sz="4" w:space="0" w:color="auto"/>
              <w:right w:val="single" w:sz="4" w:space="0" w:color="auto"/>
            </w:tcBorders>
          </w:tcPr>
          <w:p w14:paraId="4BFAFC39" w14:textId="77777777" w:rsidR="005E0A54" w:rsidRPr="007B6F78" w:rsidRDefault="00FC1573" w:rsidP="00FC1573">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c>
          <w:tcPr>
            <w:tcW w:w="4120" w:type="dxa"/>
            <w:tcBorders>
              <w:top w:val="single" w:sz="4" w:space="0" w:color="auto"/>
              <w:left w:val="single" w:sz="4" w:space="0" w:color="auto"/>
              <w:bottom w:val="single" w:sz="4" w:space="0" w:color="auto"/>
              <w:right w:val="single" w:sz="4" w:space="0" w:color="auto"/>
            </w:tcBorders>
          </w:tcPr>
          <w:p w14:paraId="76AB048D" w14:textId="77777777" w:rsidR="005E0A54" w:rsidRPr="007B6F78" w:rsidRDefault="00FC1573" w:rsidP="00FC1573">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B87D33" w:rsidRPr="007B6F78" w14:paraId="4D19F6FD" w14:textId="77777777" w:rsidTr="00333AE4">
        <w:trPr>
          <w:trHeight w:val="23"/>
        </w:trPr>
        <w:tc>
          <w:tcPr>
            <w:tcW w:w="2812" w:type="dxa"/>
            <w:tcBorders>
              <w:top w:val="single" w:sz="4" w:space="0" w:color="auto"/>
              <w:left w:val="single" w:sz="4" w:space="0" w:color="auto"/>
              <w:bottom w:val="single" w:sz="4" w:space="0" w:color="auto"/>
              <w:right w:val="single" w:sz="4" w:space="0" w:color="auto"/>
            </w:tcBorders>
          </w:tcPr>
          <w:p w14:paraId="6D8737AD" w14:textId="77777777" w:rsidR="00333AE4" w:rsidRPr="007B6F78" w:rsidRDefault="00333AE4" w:rsidP="00333AE4">
            <w:pPr>
              <w:suppressAutoHyphens/>
              <w:ind w:firstLine="0"/>
              <w:jc w:val="left"/>
              <w:rPr>
                <w:rFonts w:eastAsia="Times New Roman"/>
                <w:color w:val="000000" w:themeColor="text1"/>
                <w:sz w:val="24"/>
                <w:szCs w:val="24"/>
                <w:lang w:eastAsia="ar-SA"/>
              </w:rPr>
            </w:pPr>
            <w:r w:rsidRPr="007B6F78">
              <w:rPr>
                <w:color w:val="000000" w:themeColor="text1"/>
                <w:sz w:val="24"/>
                <w:szCs w:val="24"/>
              </w:rPr>
              <w:t>[5.1.3] – Площадки для занятий спортом</w:t>
            </w:r>
          </w:p>
        </w:tc>
        <w:tc>
          <w:tcPr>
            <w:tcW w:w="2835" w:type="dxa"/>
            <w:tcBorders>
              <w:top w:val="single" w:sz="4" w:space="0" w:color="auto"/>
              <w:left w:val="single" w:sz="4" w:space="0" w:color="auto"/>
              <w:bottom w:val="single" w:sz="4" w:space="0" w:color="auto"/>
              <w:right w:val="single" w:sz="4" w:space="0" w:color="auto"/>
            </w:tcBorders>
          </w:tcPr>
          <w:p w14:paraId="776FD457" w14:textId="77777777" w:rsidR="00333AE4" w:rsidRPr="007B6F78" w:rsidRDefault="00333AE4" w:rsidP="00961589">
            <w:pPr>
              <w:autoSpaceDE w:val="0"/>
              <w:autoSpaceDN w:val="0"/>
              <w:adjustRightInd w:val="0"/>
              <w:ind w:firstLine="0"/>
              <w:rPr>
                <w:rFonts w:eastAsia="Times New Roman"/>
                <w:color w:val="000000" w:themeColor="text1"/>
                <w:sz w:val="24"/>
                <w:szCs w:val="24"/>
                <w:lang w:eastAsia="ru-RU"/>
              </w:rPr>
            </w:pPr>
            <w:r w:rsidRPr="007B6F78">
              <w:rPr>
                <w:color w:val="000000" w:themeColor="text1"/>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120" w:type="dxa"/>
            <w:tcBorders>
              <w:top w:val="single" w:sz="4" w:space="0" w:color="auto"/>
              <w:left w:val="single" w:sz="4" w:space="0" w:color="auto"/>
              <w:bottom w:val="single" w:sz="4" w:space="0" w:color="auto"/>
              <w:right w:val="single" w:sz="4" w:space="0" w:color="auto"/>
            </w:tcBorders>
          </w:tcPr>
          <w:p w14:paraId="18320E69" w14:textId="053FC279" w:rsidR="00333AE4" w:rsidRPr="007B6F78" w:rsidRDefault="00333AE4" w:rsidP="00961589">
            <w:pPr>
              <w:keepLines/>
              <w:suppressAutoHyphens/>
              <w:overflowPunct w:val="0"/>
              <w:autoSpaceDE w:val="0"/>
              <w:ind w:firstLine="0"/>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 </w:t>
            </w:r>
            <w:r w:rsidR="006817CE" w:rsidRPr="007B6F78">
              <w:rPr>
                <w:rFonts w:eastAsia="SimSun"/>
                <w:color w:val="000000" w:themeColor="text1"/>
                <w:sz w:val="24"/>
                <w:szCs w:val="24"/>
                <w:lang w:eastAsia="zh-CN"/>
              </w:rPr>
              <w:t xml:space="preserve">                                               </w:t>
            </w:r>
            <w:r w:rsidR="00390F1A" w:rsidRPr="007B6F78">
              <w:rPr>
                <w:rFonts w:eastAsia="SimSun"/>
                <w:color w:val="000000" w:themeColor="text1"/>
                <w:sz w:val="24"/>
                <w:szCs w:val="24"/>
                <w:lang w:eastAsia="zh-CN"/>
              </w:rPr>
              <w:t>100 кв. м/</w:t>
            </w:r>
            <w:r w:rsidRPr="007B6F78">
              <w:rPr>
                <w:rFonts w:eastAsia="SimSun"/>
                <w:color w:val="000000" w:themeColor="text1"/>
                <w:sz w:val="24"/>
                <w:szCs w:val="24"/>
                <w:lang w:eastAsia="zh-CN"/>
              </w:rPr>
              <w:t>1500000</w:t>
            </w:r>
            <w:r w:rsidR="006817CE"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кв. м.</w:t>
            </w:r>
          </w:p>
          <w:p w14:paraId="535F8EE9" w14:textId="77777777" w:rsidR="00333AE4" w:rsidRPr="007B6F78" w:rsidRDefault="00333AE4" w:rsidP="00961589">
            <w:pPr>
              <w:keepLines/>
              <w:suppressAutoHyphens/>
              <w:overflowPunct w:val="0"/>
              <w:autoSpaceDE w:val="0"/>
              <w:ind w:firstLine="0"/>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от границ участка - 3 м.</w:t>
            </w:r>
          </w:p>
          <w:p w14:paraId="13FA6666" w14:textId="77777777" w:rsidR="00333AE4" w:rsidRPr="007B6F78" w:rsidRDefault="00333AE4" w:rsidP="00961589">
            <w:pPr>
              <w:keepLines/>
              <w:suppressAutoHyphens/>
              <w:overflowPunct w:val="0"/>
              <w:autoSpaceDE w:val="0"/>
              <w:ind w:firstLine="0"/>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от красной линии – 5 м.</w:t>
            </w:r>
          </w:p>
          <w:p w14:paraId="08372429" w14:textId="77777777" w:rsidR="00333AE4" w:rsidRPr="007B6F78" w:rsidRDefault="00333AE4" w:rsidP="00961589">
            <w:pPr>
              <w:keepLines/>
              <w:suppressAutoHyphens/>
              <w:overflowPunct w:val="0"/>
              <w:autoSpaceDE w:val="0"/>
              <w:ind w:firstLine="0"/>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строений, сооружений от уровня земли - 25 м.</w:t>
            </w:r>
          </w:p>
          <w:p w14:paraId="4672E8D9" w14:textId="77777777" w:rsidR="00333AE4" w:rsidRPr="007B6F78" w:rsidRDefault="00333AE4" w:rsidP="00961589">
            <w:pPr>
              <w:tabs>
                <w:tab w:val="left" w:pos="2520"/>
              </w:tabs>
              <w:ind w:firstLine="0"/>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озеленения земельного участка – 30 %.</w:t>
            </w:r>
          </w:p>
          <w:p w14:paraId="415BB043" w14:textId="77777777" w:rsidR="00333AE4" w:rsidRPr="007B6F78" w:rsidRDefault="00333AE4" w:rsidP="00961589">
            <w:pPr>
              <w:tabs>
                <w:tab w:val="left" w:pos="2520"/>
              </w:tabs>
              <w:ind w:firstLine="0"/>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участка - 60%.</w:t>
            </w:r>
          </w:p>
          <w:p w14:paraId="2A6057ED" w14:textId="1F1C6644" w:rsidR="00333AE4" w:rsidRPr="007B6F78" w:rsidRDefault="00333AE4" w:rsidP="00390F1A">
            <w:pPr>
              <w:keepLines/>
              <w:suppressAutoHyphens/>
              <w:overflowPunct w:val="0"/>
              <w:autoSpaceDE w:val="0"/>
              <w:ind w:firstLine="0"/>
              <w:textAlignment w:val="baseline"/>
              <w:rPr>
                <w:rFonts w:eastAsia="Times New Roman"/>
                <w:color w:val="000000" w:themeColor="text1"/>
                <w:sz w:val="24"/>
                <w:szCs w:val="24"/>
                <w:lang w:eastAsia="ar-SA"/>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60C60121" w14:textId="77777777" w:rsidTr="005020A2">
        <w:trPr>
          <w:trHeight w:val="23"/>
        </w:trPr>
        <w:tc>
          <w:tcPr>
            <w:tcW w:w="2812" w:type="dxa"/>
            <w:tcBorders>
              <w:top w:val="single" w:sz="4" w:space="0" w:color="auto"/>
              <w:left w:val="single" w:sz="4" w:space="0" w:color="auto"/>
              <w:bottom w:val="single" w:sz="4" w:space="0" w:color="auto"/>
              <w:right w:val="single" w:sz="4" w:space="0" w:color="auto"/>
            </w:tcBorders>
          </w:tcPr>
          <w:p w14:paraId="78252438" w14:textId="77777777" w:rsidR="00333AE4" w:rsidRPr="007B6F78" w:rsidRDefault="00333AE4" w:rsidP="005020A2">
            <w:pPr>
              <w:tabs>
                <w:tab w:val="left" w:pos="34"/>
              </w:tabs>
              <w:ind w:left="34" w:firstLine="0"/>
              <w:jc w:val="left"/>
              <w:rPr>
                <w:rFonts w:eastAsia="SimSun"/>
                <w:color w:val="000000" w:themeColor="text1"/>
                <w:sz w:val="24"/>
                <w:szCs w:val="24"/>
                <w:lang w:eastAsia="zh-CN"/>
              </w:rPr>
            </w:pPr>
            <w:r w:rsidRPr="007B6F78">
              <w:rPr>
                <w:rFonts w:eastAsia="SimSun"/>
                <w:color w:val="000000" w:themeColor="text1"/>
                <w:sz w:val="24"/>
                <w:szCs w:val="24"/>
                <w:lang w:eastAsia="zh-CN"/>
              </w:rPr>
              <w:t>[5.2] - Природно-познавательный</w:t>
            </w:r>
            <w:r w:rsidR="006817CE"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туризм</w:t>
            </w:r>
          </w:p>
          <w:p w14:paraId="43EB7027" w14:textId="77777777" w:rsidR="00333AE4" w:rsidRPr="007B6F78" w:rsidRDefault="00333AE4" w:rsidP="005020A2">
            <w:pPr>
              <w:suppressAutoHyphens/>
              <w:ind w:firstLine="0"/>
              <w:jc w:val="left"/>
              <w:rPr>
                <w:rFonts w:eastAsia="Times New Roman"/>
                <w:color w:val="000000" w:themeColor="text1"/>
                <w:sz w:val="24"/>
                <w:szCs w:val="24"/>
                <w:lang w:eastAsia="ar-SA"/>
              </w:rPr>
            </w:pPr>
          </w:p>
        </w:tc>
        <w:tc>
          <w:tcPr>
            <w:tcW w:w="2835" w:type="dxa"/>
            <w:tcBorders>
              <w:top w:val="single" w:sz="4" w:space="0" w:color="auto"/>
              <w:left w:val="single" w:sz="4" w:space="0" w:color="auto"/>
              <w:bottom w:val="single" w:sz="4" w:space="0" w:color="auto"/>
              <w:right w:val="single" w:sz="4" w:space="0" w:color="auto"/>
            </w:tcBorders>
          </w:tcPr>
          <w:p w14:paraId="3A3A7317" w14:textId="77777777" w:rsidR="00333AE4" w:rsidRPr="007B6F78" w:rsidRDefault="00333AE4" w:rsidP="005020A2">
            <w:pPr>
              <w:autoSpaceDE w:val="0"/>
              <w:autoSpaceDN w:val="0"/>
              <w:adjustRightInd w:val="0"/>
              <w:ind w:firstLine="0"/>
              <w:jc w:val="left"/>
              <w:rPr>
                <w:color w:val="000000" w:themeColor="text1"/>
                <w:sz w:val="24"/>
                <w:szCs w:val="24"/>
              </w:rPr>
            </w:pPr>
            <w:r w:rsidRPr="007B6F78">
              <w:rPr>
                <w:color w:val="000000" w:themeColor="text1"/>
                <w:sz w:val="24"/>
                <w:szCs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6F5E1AE9" w14:textId="77777777" w:rsidR="00333AE4" w:rsidRPr="007B6F78" w:rsidRDefault="00333AE4" w:rsidP="005020A2">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lastRenderedPageBreak/>
              <w:t>осуществление необходимых природоохранных и природовосстановитель</w:t>
            </w:r>
            <w:r w:rsidR="006817CE" w:rsidRPr="007B6F78">
              <w:rPr>
                <w:color w:val="000000" w:themeColor="text1"/>
                <w:sz w:val="24"/>
                <w:szCs w:val="24"/>
              </w:rPr>
              <w:t>-</w:t>
            </w:r>
            <w:r w:rsidRPr="007B6F78">
              <w:rPr>
                <w:color w:val="000000" w:themeColor="text1"/>
                <w:sz w:val="24"/>
                <w:szCs w:val="24"/>
              </w:rPr>
              <w:t>ных мероприятий</w:t>
            </w:r>
          </w:p>
        </w:tc>
        <w:tc>
          <w:tcPr>
            <w:tcW w:w="4120" w:type="dxa"/>
            <w:tcBorders>
              <w:top w:val="single" w:sz="4" w:space="0" w:color="auto"/>
              <w:left w:val="single" w:sz="4" w:space="0" w:color="auto"/>
              <w:bottom w:val="single" w:sz="4" w:space="0" w:color="auto"/>
              <w:right w:val="single" w:sz="4" w:space="0" w:color="auto"/>
            </w:tcBorders>
          </w:tcPr>
          <w:p w14:paraId="083B4985" w14:textId="77777777" w:rsidR="00333AE4" w:rsidRPr="007B6F78" w:rsidRDefault="00333AE4" w:rsidP="005020A2">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Минимальная/максимальная площадь земельных участков </w:t>
            </w:r>
            <w:r w:rsidR="00FC1573"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 – 10 кв. м / </w:t>
            </w:r>
            <w:r w:rsidRPr="007B6F78">
              <w:rPr>
                <w:bCs/>
                <w:color w:val="000000" w:themeColor="text1"/>
                <w:sz w:val="24"/>
                <w:szCs w:val="24"/>
              </w:rPr>
              <w:t>50000 кв. м.</w:t>
            </w:r>
          </w:p>
          <w:p w14:paraId="658023F1" w14:textId="77777777" w:rsidR="00333AE4" w:rsidRPr="007B6F78" w:rsidRDefault="00333AE4" w:rsidP="005020A2">
            <w:pPr>
              <w:autoSpaceDN w:val="0"/>
              <w:ind w:firstLine="0"/>
              <w:jc w:val="left"/>
              <w:rPr>
                <w:rFonts w:eastAsia="SimSun"/>
                <w:color w:val="000000" w:themeColor="text1"/>
                <w:sz w:val="24"/>
                <w:szCs w:val="24"/>
                <w:lang w:eastAsia="zh-CN"/>
              </w:rPr>
            </w:pPr>
            <w:r w:rsidRPr="007B6F78">
              <w:rPr>
                <w:color w:val="000000" w:themeColor="text1"/>
                <w:sz w:val="24"/>
                <w:szCs w:val="24"/>
              </w:rPr>
              <w:t>Минимальные отступы от границ земельных участков -</w:t>
            </w:r>
            <w:r w:rsidR="00961589" w:rsidRPr="007B6F78">
              <w:rPr>
                <w:color w:val="000000" w:themeColor="text1"/>
                <w:sz w:val="24"/>
                <w:szCs w:val="24"/>
              </w:rPr>
              <w:t xml:space="preserve"> </w:t>
            </w:r>
            <w:r w:rsidRPr="007B6F78">
              <w:rPr>
                <w:color w:val="000000" w:themeColor="text1"/>
                <w:sz w:val="24"/>
                <w:szCs w:val="24"/>
              </w:rPr>
              <w:t>3 м.</w:t>
            </w:r>
          </w:p>
          <w:p w14:paraId="7FEFD054" w14:textId="77777777" w:rsidR="00333AE4" w:rsidRPr="007B6F78" w:rsidRDefault="00333AE4" w:rsidP="005020A2">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w:t>
            </w:r>
            <w:r w:rsidR="00FC1573" w:rsidRPr="007B6F78">
              <w:rPr>
                <w:rFonts w:eastAsia="SimSun"/>
                <w:color w:val="000000" w:themeColor="text1"/>
                <w:sz w:val="24"/>
                <w:szCs w:val="24"/>
                <w:lang w:eastAsia="zh-CN"/>
              </w:rPr>
              <w:t xml:space="preserve">дземных этажей зданий – </w:t>
            </w:r>
            <w:r w:rsidRPr="007B6F78">
              <w:rPr>
                <w:rFonts w:eastAsia="SimSun"/>
                <w:color w:val="000000" w:themeColor="text1"/>
                <w:sz w:val="24"/>
                <w:szCs w:val="24"/>
                <w:lang w:eastAsia="zh-CN"/>
              </w:rPr>
              <w:t>2 этажа (включая мансардный этаж).</w:t>
            </w:r>
          </w:p>
          <w:p w14:paraId="2E18296B" w14:textId="77777777" w:rsidR="00333AE4" w:rsidRPr="007B6F78" w:rsidRDefault="00333AE4" w:rsidP="005020A2">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строений, сооружений от уровня земли - 15 м.</w:t>
            </w:r>
          </w:p>
          <w:p w14:paraId="6FF9ADEF" w14:textId="792FE28F" w:rsidR="00333AE4" w:rsidRPr="007B6F78" w:rsidRDefault="00333AE4" w:rsidP="005020A2">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озеленения земельного участка –</w:t>
            </w:r>
            <w:r w:rsidR="00961589" w:rsidRPr="007B6F78">
              <w:rPr>
                <w:rFonts w:eastAsia="SimSun"/>
                <w:color w:val="000000" w:themeColor="text1"/>
                <w:sz w:val="24"/>
                <w:szCs w:val="24"/>
                <w:lang w:eastAsia="zh-CN"/>
              </w:rPr>
              <w:t xml:space="preserve"> </w:t>
            </w:r>
            <w:r w:rsidR="005053A3" w:rsidRPr="007B6F78">
              <w:rPr>
                <w:rFonts w:eastAsia="SimSun"/>
                <w:color w:val="000000" w:themeColor="text1"/>
                <w:sz w:val="24"/>
                <w:szCs w:val="24"/>
                <w:lang w:eastAsia="zh-CN"/>
              </w:rPr>
              <w:t>30</w:t>
            </w:r>
            <w:r w:rsidRPr="007B6F78">
              <w:rPr>
                <w:rFonts w:eastAsia="SimSun"/>
                <w:color w:val="000000" w:themeColor="text1"/>
                <w:sz w:val="24"/>
                <w:szCs w:val="24"/>
                <w:lang w:eastAsia="zh-CN"/>
              </w:rPr>
              <w:t>%.</w:t>
            </w:r>
          </w:p>
          <w:p w14:paraId="58928F47" w14:textId="77777777" w:rsidR="00333AE4" w:rsidRPr="007B6F78" w:rsidRDefault="00333AE4" w:rsidP="005020A2">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участка - 60%.</w:t>
            </w:r>
          </w:p>
          <w:p w14:paraId="098F6E8A" w14:textId="77777777" w:rsidR="00333AE4" w:rsidRPr="007B6F78" w:rsidRDefault="00333AE4" w:rsidP="005020A2">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Процент застройки подземной части не регламентируется</w:t>
            </w:r>
          </w:p>
          <w:p w14:paraId="5E904C25" w14:textId="77777777" w:rsidR="00333AE4" w:rsidRPr="007B6F78" w:rsidRDefault="00333AE4" w:rsidP="005020A2">
            <w:pPr>
              <w:widowControl w:val="0"/>
              <w:suppressAutoHyphens/>
              <w:autoSpaceDE w:val="0"/>
              <w:ind w:firstLine="0"/>
              <w:jc w:val="left"/>
              <w:rPr>
                <w:rFonts w:eastAsia="SimSun"/>
                <w:color w:val="000000" w:themeColor="text1"/>
                <w:sz w:val="24"/>
                <w:szCs w:val="24"/>
                <w:lang w:eastAsia="zh-CN"/>
              </w:rPr>
            </w:pPr>
          </w:p>
        </w:tc>
      </w:tr>
      <w:tr w:rsidR="00B87D33" w:rsidRPr="007B6F78" w14:paraId="7EA2AD25" w14:textId="77777777" w:rsidTr="00333AE4">
        <w:trPr>
          <w:trHeight w:val="23"/>
        </w:trPr>
        <w:tc>
          <w:tcPr>
            <w:tcW w:w="2812" w:type="dxa"/>
            <w:tcBorders>
              <w:top w:val="single" w:sz="4" w:space="0" w:color="auto"/>
              <w:left w:val="single" w:sz="4" w:space="0" w:color="auto"/>
              <w:bottom w:val="single" w:sz="4" w:space="0" w:color="auto"/>
              <w:right w:val="single" w:sz="4" w:space="0" w:color="auto"/>
            </w:tcBorders>
          </w:tcPr>
          <w:p w14:paraId="27263917" w14:textId="77777777" w:rsidR="00333AE4" w:rsidRPr="007B6F78" w:rsidRDefault="00333AE4" w:rsidP="005020A2">
            <w:pPr>
              <w:tabs>
                <w:tab w:val="left" w:pos="34"/>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[5.2.1] - Туристическое обслуживание</w:t>
            </w:r>
          </w:p>
          <w:p w14:paraId="0068E2A1" w14:textId="77777777" w:rsidR="00333AE4" w:rsidRPr="007B6F78" w:rsidRDefault="00333AE4" w:rsidP="005020A2">
            <w:pPr>
              <w:suppressAutoHyphens/>
              <w:ind w:firstLine="0"/>
              <w:jc w:val="left"/>
              <w:rPr>
                <w:rFonts w:eastAsia="SimSun"/>
                <w:color w:val="000000" w:themeColor="text1"/>
                <w:sz w:val="24"/>
                <w:szCs w:val="24"/>
                <w:lang w:eastAsia="zh-CN"/>
              </w:rPr>
            </w:pPr>
          </w:p>
        </w:tc>
        <w:tc>
          <w:tcPr>
            <w:tcW w:w="2835" w:type="dxa"/>
            <w:tcBorders>
              <w:top w:val="single" w:sz="4" w:space="0" w:color="auto"/>
              <w:left w:val="single" w:sz="4" w:space="0" w:color="auto"/>
              <w:bottom w:val="single" w:sz="4" w:space="0" w:color="auto"/>
              <w:right w:val="single" w:sz="4" w:space="0" w:color="auto"/>
            </w:tcBorders>
          </w:tcPr>
          <w:p w14:paraId="52CAE19A" w14:textId="77777777" w:rsidR="00333AE4" w:rsidRPr="007B6F78" w:rsidRDefault="004371F3" w:rsidP="005020A2">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пансионатов, гостиниц, кемпингов, домов отдыха, не оказывающих услуги по лечению; размещение детских лагерей</w:t>
            </w:r>
          </w:p>
        </w:tc>
        <w:tc>
          <w:tcPr>
            <w:tcW w:w="4120" w:type="dxa"/>
            <w:tcBorders>
              <w:top w:val="single" w:sz="4" w:space="0" w:color="auto"/>
              <w:left w:val="single" w:sz="4" w:space="0" w:color="auto"/>
              <w:bottom w:val="single" w:sz="4" w:space="0" w:color="auto"/>
              <w:right w:val="single" w:sz="4" w:space="0" w:color="auto"/>
            </w:tcBorders>
            <w:vAlign w:val="center"/>
          </w:tcPr>
          <w:p w14:paraId="4C3DA3BE" w14:textId="2C984400" w:rsidR="00333AE4" w:rsidRPr="007B6F78" w:rsidRDefault="00333AE4" w:rsidP="005020A2">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w:t>
            </w:r>
            <w:r w:rsidR="005020A2" w:rsidRPr="007B6F78">
              <w:rPr>
                <w:rFonts w:eastAsia="SimSun"/>
                <w:color w:val="000000" w:themeColor="text1"/>
                <w:sz w:val="24"/>
                <w:szCs w:val="24"/>
                <w:lang w:eastAsia="zh-CN"/>
              </w:rPr>
              <w:t xml:space="preserve">ая площадь земельных участков -                                               </w:t>
            </w:r>
            <w:r w:rsidRPr="007B6F78">
              <w:rPr>
                <w:rFonts w:eastAsia="SimSun"/>
                <w:color w:val="000000" w:themeColor="text1"/>
                <w:sz w:val="24"/>
                <w:szCs w:val="24"/>
                <w:lang w:eastAsia="zh-CN"/>
              </w:rPr>
              <w:t>10 кв. м</w:t>
            </w:r>
            <w:r w:rsidR="005020A2" w:rsidRPr="007B6F78">
              <w:rPr>
                <w:rFonts w:eastAsia="SimSun"/>
                <w:color w:val="000000" w:themeColor="text1"/>
                <w:sz w:val="24"/>
                <w:szCs w:val="24"/>
                <w:lang w:eastAsia="zh-CN"/>
              </w:rPr>
              <w:t>/</w:t>
            </w:r>
            <w:r w:rsidRPr="007B6F78">
              <w:rPr>
                <w:bCs/>
                <w:color w:val="000000" w:themeColor="text1"/>
                <w:sz w:val="24"/>
                <w:szCs w:val="24"/>
              </w:rPr>
              <w:t>50000 кв. м.</w:t>
            </w:r>
          </w:p>
          <w:p w14:paraId="73BF8D3B" w14:textId="77777777" w:rsidR="00333AE4" w:rsidRPr="007B6F78" w:rsidRDefault="00333AE4" w:rsidP="005020A2">
            <w:pPr>
              <w:autoSpaceDN w:val="0"/>
              <w:ind w:firstLine="0"/>
              <w:jc w:val="left"/>
              <w:rPr>
                <w:rFonts w:eastAsia="SimSun"/>
                <w:color w:val="000000" w:themeColor="text1"/>
                <w:sz w:val="24"/>
                <w:szCs w:val="24"/>
                <w:lang w:eastAsia="zh-CN"/>
              </w:rPr>
            </w:pPr>
            <w:r w:rsidRPr="007B6F78">
              <w:rPr>
                <w:color w:val="000000" w:themeColor="text1"/>
                <w:sz w:val="24"/>
                <w:szCs w:val="24"/>
              </w:rPr>
              <w:t>Минимальные отступы от границ земельных участков -</w:t>
            </w:r>
            <w:r w:rsidR="00FC1573" w:rsidRPr="007B6F78">
              <w:rPr>
                <w:color w:val="000000" w:themeColor="text1"/>
                <w:sz w:val="24"/>
                <w:szCs w:val="24"/>
              </w:rPr>
              <w:t xml:space="preserve"> </w:t>
            </w:r>
            <w:r w:rsidRPr="007B6F78">
              <w:rPr>
                <w:color w:val="000000" w:themeColor="text1"/>
                <w:sz w:val="24"/>
                <w:szCs w:val="24"/>
              </w:rPr>
              <w:t>3 м.</w:t>
            </w:r>
          </w:p>
          <w:p w14:paraId="169A0F24" w14:textId="77777777" w:rsidR="00333AE4" w:rsidRPr="007B6F78" w:rsidRDefault="00333AE4" w:rsidP="005020A2">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w:t>
            </w:r>
            <w:r w:rsidR="00FC1573" w:rsidRPr="007B6F78">
              <w:rPr>
                <w:rFonts w:eastAsia="SimSun"/>
                <w:color w:val="000000" w:themeColor="text1"/>
                <w:sz w:val="24"/>
                <w:szCs w:val="24"/>
                <w:lang w:eastAsia="zh-CN"/>
              </w:rPr>
              <w:t xml:space="preserve">дземных этажей зданий – </w:t>
            </w:r>
            <w:r w:rsidRPr="007B6F78">
              <w:rPr>
                <w:rFonts w:eastAsia="SimSun"/>
                <w:color w:val="000000" w:themeColor="text1"/>
                <w:sz w:val="24"/>
                <w:szCs w:val="24"/>
                <w:lang w:eastAsia="zh-CN"/>
              </w:rPr>
              <w:t>2 этажа (включая мансардный этаж).</w:t>
            </w:r>
          </w:p>
          <w:p w14:paraId="2F43918D" w14:textId="77777777" w:rsidR="00333AE4" w:rsidRPr="007B6F78" w:rsidRDefault="00333AE4" w:rsidP="005020A2">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строений, сооружений от уровня земли - 15 м.</w:t>
            </w:r>
          </w:p>
          <w:p w14:paraId="4E338DE9" w14:textId="1EF69D7F" w:rsidR="00333AE4" w:rsidRPr="007B6F78" w:rsidRDefault="00333AE4" w:rsidP="005020A2">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5053A3"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2AD80C9F" w14:textId="77777777" w:rsidR="00333AE4" w:rsidRPr="007B6F78" w:rsidRDefault="00333AE4" w:rsidP="005020A2">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участка - 60%.</w:t>
            </w:r>
          </w:p>
          <w:p w14:paraId="3D68F598" w14:textId="77777777" w:rsidR="00333AE4" w:rsidRPr="007B6F78" w:rsidRDefault="00333AE4" w:rsidP="005020A2">
            <w:pPr>
              <w:widowControl w:val="0"/>
              <w:suppressAutoHyphens/>
              <w:autoSpaceDE w:val="0"/>
              <w:ind w:firstLine="0"/>
              <w:jc w:val="left"/>
              <w:rPr>
                <w:rFonts w:eastAsia="Times New Roman"/>
                <w:color w:val="000000" w:themeColor="text1"/>
                <w:sz w:val="24"/>
                <w:szCs w:val="24"/>
                <w:lang w:eastAsia="ar-SA"/>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51A69811" w14:textId="77777777" w:rsidTr="006548E3">
        <w:trPr>
          <w:trHeight w:val="23"/>
        </w:trPr>
        <w:tc>
          <w:tcPr>
            <w:tcW w:w="2812" w:type="dxa"/>
            <w:tcBorders>
              <w:top w:val="single" w:sz="4" w:space="0" w:color="auto"/>
              <w:left w:val="single" w:sz="4" w:space="0" w:color="auto"/>
              <w:bottom w:val="single" w:sz="4" w:space="0" w:color="auto"/>
              <w:right w:val="single" w:sz="4" w:space="0" w:color="auto"/>
            </w:tcBorders>
            <w:shd w:val="clear" w:color="auto" w:fill="FFFFFF"/>
          </w:tcPr>
          <w:p w14:paraId="41D957FB" w14:textId="6FC52459" w:rsidR="00FC1573" w:rsidRPr="007B6F78" w:rsidRDefault="00FC1573" w:rsidP="005020A2">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[12.0.1] – Улично-</w:t>
            </w:r>
          </w:p>
          <w:p w14:paraId="4A11159E" w14:textId="77777777" w:rsidR="00FC1573" w:rsidRPr="007B6F78" w:rsidRDefault="00FC1573" w:rsidP="0011275A">
            <w:pPr>
              <w:tabs>
                <w:tab w:val="left" w:pos="34"/>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дорожная сеть</w:t>
            </w:r>
          </w:p>
        </w:tc>
        <w:tc>
          <w:tcPr>
            <w:tcW w:w="2835" w:type="dxa"/>
            <w:tcBorders>
              <w:top w:val="single" w:sz="4" w:space="0" w:color="auto"/>
              <w:left w:val="single" w:sz="4" w:space="0" w:color="auto"/>
              <w:bottom w:val="single" w:sz="4" w:space="0" w:color="auto"/>
            </w:tcBorders>
          </w:tcPr>
          <w:p w14:paraId="0C773BA6" w14:textId="77777777" w:rsidR="00FC1573" w:rsidRPr="007B6F78" w:rsidRDefault="00FC1573" w:rsidP="005020A2">
            <w:pPr>
              <w:ind w:firstLine="0"/>
              <w:jc w:val="left"/>
              <w:rPr>
                <w:color w:val="000000" w:themeColor="text1"/>
                <w:sz w:val="24"/>
                <w:szCs w:val="24"/>
              </w:rPr>
            </w:pPr>
            <w:r w:rsidRPr="007B6F78">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537FC56" w14:textId="77777777" w:rsidR="00FC1573" w:rsidRPr="007B6F78" w:rsidRDefault="00FC1573" w:rsidP="005020A2">
            <w:pPr>
              <w:autoSpaceDE w:val="0"/>
              <w:autoSpaceDN w:val="0"/>
              <w:adjustRightInd w:val="0"/>
              <w:ind w:firstLine="0"/>
              <w:jc w:val="left"/>
              <w:rPr>
                <w:color w:val="000000" w:themeColor="text1"/>
                <w:sz w:val="24"/>
                <w:szCs w:val="24"/>
              </w:rPr>
            </w:pPr>
            <w:r w:rsidRPr="007B6F78">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120" w:type="dxa"/>
            <w:tcBorders>
              <w:top w:val="single" w:sz="4" w:space="0" w:color="auto"/>
              <w:left w:val="single" w:sz="4" w:space="0" w:color="auto"/>
              <w:bottom w:val="single" w:sz="4" w:space="0" w:color="auto"/>
              <w:right w:val="single" w:sz="4" w:space="0" w:color="auto"/>
            </w:tcBorders>
          </w:tcPr>
          <w:p w14:paraId="5FD84F73" w14:textId="77777777" w:rsidR="00FC1573" w:rsidRPr="007B6F78" w:rsidRDefault="00FC1573" w:rsidP="005020A2">
            <w:pPr>
              <w:ind w:firstLine="0"/>
              <w:jc w:val="left"/>
              <w:rPr>
                <w:color w:val="000000" w:themeColor="text1"/>
                <w:sz w:val="24"/>
                <w:szCs w:val="24"/>
              </w:rPr>
            </w:pPr>
            <w:r w:rsidRPr="007B6F78">
              <w:rPr>
                <w:color w:val="000000" w:themeColor="text1"/>
                <w:sz w:val="24"/>
                <w:szCs w:val="24"/>
              </w:rPr>
              <w:t>Регламенты не устанавливаются.</w:t>
            </w:r>
          </w:p>
          <w:p w14:paraId="086CD150" w14:textId="77777777" w:rsidR="00FC1573" w:rsidRPr="007B6F78" w:rsidRDefault="00FC1573" w:rsidP="005020A2">
            <w:pPr>
              <w:autoSpaceDN w:val="0"/>
              <w:ind w:firstLine="0"/>
              <w:jc w:val="left"/>
              <w:rPr>
                <w:rFonts w:eastAsia="SimSun"/>
                <w:color w:val="000000" w:themeColor="text1"/>
                <w:sz w:val="24"/>
                <w:szCs w:val="24"/>
                <w:lang w:eastAsia="zh-CN"/>
              </w:rPr>
            </w:pPr>
            <w:r w:rsidRPr="007B6F78">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B87D33" w:rsidRPr="007B6F78" w14:paraId="3CE57F30" w14:textId="77777777" w:rsidTr="006548E3">
        <w:trPr>
          <w:trHeight w:val="23"/>
        </w:trPr>
        <w:tc>
          <w:tcPr>
            <w:tcW w:w="2812" w:type="dxa"/>
            <w:tcBorders>
              <w:top w:val="single" w:sz="4" w:space="0" w:color="auto"/>
              <w:left w:val="single" w:sz="4" w:space="0" w:color="auto"/>
              <w:bottom w:val="single" w:sz="4" w:space="0" w:color="auto"/>
              <w:right w:val="single" w:sz="4" w:space="0" w:color="auto"/>
            </w:tcBorders>
            <w:shd w:val="clear" w:color="auto" w:fill="FFFFFF"/>
          </w:tcPr>
          <w:p w14:paraId="7F24B23E" w14:textId="06B32A3F" w:rsidR="00FC1573" w:rsidRPr="007B6F78" w:rsidRDefault="0011275A" w:rsidP="0011275A">
            <w:pPr>
              <w:ind w:hanging="100"/>
              <w:jc w:val="left"/>
              <w:rPr>
                <w:rFonts w:eastAsia="SimSun"/>
                <w:color w:val="000000" w:themeColor="text1"/>
                <w:sz w:val="24"/>
                <w:szCs w:val="24"/>
                <w:lang w:eastAsia="zh-CN"/>
              </w:rPr>
            </w:pPr>
            <w:r w:rsidRPr="007B6F78">
              <w:rPr>
                <w:rFonts w:eastAsia="SimSun"/>
                <w:color w:val="000000" w:themeColor="text1"/>
                <w:sz w:val="24"/>
                <w:szCs w:val="24"/>
                <w:lang w:eastAsia="zh-CN"/>
              </w:rPr>
              <w:t>[12.0.2] -Б</w:t>
            </w:r>
            <w:r w:rsidR="00FC1573" w:rsidRPr="007B6F78">
              <w:rPr>
                <w:rFonts w:eastAsia="SimSun"/>
                <w:color w:val="000000" w:themeColor="text1"/>
                <w:sz w:val="24"/>
                <w:szCs w:val="24"/>
                <w:lang w:eastAsia="zh-CN"/>
              </w:rPr>
              <w:t>лагоустройство</w:t>
            </w:r>
          </w:p>
          <w:p w14:paraId="3DD6EE35" w14:textId="77777777" w:rsidR="00FC1573" w:rsidRPr="007B6F78" w:rsidRDefault="00FC1573" w:rsidP="002A42FE">
            <w:pPr>
              <w:ind w:hanging="105"/>
              <w:jc w:val="left"/>
              <w:rPr>
                <w:rFonts w:eastAsia="SimSun"/>
                <w:color w:val="000000" w:themeColor="text1"/>
                <w:sz w:val="24"/>
                <w:szCs w:val="24"/>
                <w:lang w:eastAsia="zh-CN"/>
              </w:rPr>
            </w:pPr>
            <w:r w:rsidRPr="007B6F78">
              <w:rPr>
                <w:rFonts w:eastAsia="SimSun"/>
                <w:color w:val="000000" w:themeColor="text1"/>
                <w:sz w:val="24"/>
                <w:szCs w:val="24"/>
                <w:lang w:eastAsia="zh-CN"/>
              </w:rPr>
              <w:t>территории</w:t>
            </w:r>
          </w:p>
        </w:tc>
        <w:tc>
          <w:tcPr>
            <w:tcW w:w="2835" w:type="dxa"/>
            <w:tcBorders>
              <w:top w:val="single" w:sz="4" w:space="0" w:color="auto"/>
              <w:left w:val="single" w:sz="4" w:space="0" w:color="auto"/>
              <w:bottom w:val="single" w:sz="4" w:space="0" w:color="auto"/>
            </w:tcBorders>
          </w:tcPr>
          <w:p w14:paraId="797D407E" w14:textId="77777777" w:rsidR="00FC1573" w:rsidRPr="007B6F78" w:rsidRDefault="00FC1573" w:rsidP="005020A2">
            <w:pPr>
              <w:ind w:firstLine="0"/>
              <w:jc w:val="left"/>
              <w:rPr>
                <w:color w:val="000000" w:themeColor="text1"/>
                <w:sz w:val="24"/>
                <w:szCs w:val="24"/>
              </w:rPr>
            </w:pPr>
            <w:r w:rsidRPr="007B6F78">
              <w:rPr>
                <w:color w:val="000000" w:themeColor="text1"/>
                <w:sz w:val="24"/>
                <w:szCs w:val="24"/>
              </w:rPr>
              <w:t xml:space="preserve">Размещение декоративных, технических, планировочных, </w:t>
            </w:r>
            <w:r w:rsidRPr="007B6F78">
              <w:rPr>
                <w:color w:val="000000" w:themeColor="text1"/>
                <w:sz w:val="24"/>
                <w:szCs w:val="24"/>
              </w:rPr>
              <w:lastRenderedPageBreak/>
              <w:t>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120" w:type="dxa"/>
            <w:tcBorders>
              <w:top w:val="single" w:sz="4" w:space="0" w:color="auto"/>
              <w:left w:val="single" w:sz="4" w:space="0" w:color="auto"/>
              <w:bottom w:val="single" w:sz="4" w:space="0" w:color="auto"/>
              <w:right w:val="single" w:sz="4" w:space="0" w:color="auto"/>
            </w:tcBorders>
          </w:tcPr>
          <w:p w14:paraId="5520086D" w14:textId="77777777" w:rsidR="00FC1573" w:rsidRPr="007B6F78" w:rsidRDefault="00FC1573" w:rsidP="005020A2">
            <w:pPr>
              <w:ind w:firstLine="0"/>
              <w:jc w:val="left"/>
              <w:rPr>
                <w:color w:val="000000" w:themeColor="text1"/>
                <w:sz w:val="24"/>
                <w:szCs w:val="24"/>
              </w:rPr>
            </w:pPr>
            <w:r w:rsidRPr="007B6F78">
              <w:rPr>
                <w:color w:val="000000" w:themeColor="text1"/>
                <w:sz w:val="24"/>
                <w:szCs w:val="24"/>
              </w:rPr>
              <w:lastRenderedPageBreak/>
              <w:t>Регламенты не устанавливаются.</w:t>
            </w:r>
          </w:p>
          <w:p w14:paraId="48F011BE" w14:textId="77777777" w:rsidR="00FC1573" w:rsidRPr="007B6F78" w:rsidRDefault="00FC1573" w:rsidP="005020A2">
            <w:pPr>
              <w:ind w:firstLine="0"/>
              <w:jc w:val="left"/>
              <w:rPr>
                <w:color w:val="000000" w:themeColor="text1"/>
                <w:sz w:val="24"/>
                <w:szCs w:val="24"/>
              </w:rPr>
            </w:pPr>
            <w:r w:rsidRPr="007B6F78">
              <w:rPr>
                <w:color w:val="000000" w:themeColor="text1"/>
                <w:sz w:val="24"/>
                <w:szCs w:val="24"/>
              </w:rPr>
              <w:t xml:space="preserve">Использование земельных участков, на которые действие градостроительных регламентов не </w:t>
            </w:r>
            <w:r w:rsidRPr="007B6F78">
              <w:rPr>
                <w:color w:val="000000" w:themeColor="text1"/>
                <w:sz w:val="24"/>
                <w:szCs w:val="24"/>
              </w:rPr>
              <w:lastRenderedPageBreak/>
              <w:t>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4B4D341F" w14:textId="7FE70623" w:rsidR="00DB70DB" w:rsidRPr="007B6F78" w:rsidRDefault="00DB70DB" w:rsidP="00DB70DB">
      <w:pPr>
        <w:tabs>
          <w:tab w:val="left" w:pos="2520"/>
        </w:tabs>
        <w:suppressAutoHyphens/>
        <w:ind w:firstLine="426"/>
        <w:jc w:val="center"/>
        <w:rPr>
          <w:rFonts w:eastAsia="SimSun"/>
          <w:b/>
          <w:color w:val="000000" w:themeColor="text1"/>
          <w:lang w:eastAsia="zh-CN"/>
        </w:rPr>
      </w:pPr>
    </w:p>
    <w:p w14:paraId="6BD56160" w14:textId="77777777" w:rsidR="00DB70DB" w:rsidRPr="007B6F78" w:rsidRDefault="00DB70DB" w:rsidP="00DB70DB">
      <w:pPr>
        <w:tabs>
          <w:tab w:val="left" w:pos="2520"/>
        </w:tabs>
        <w:suppressAutoHyphens/>
        <w:ind w:firstLine="426"/>
        <w:jc w:val="center"/>
        <w:rPr>
          <w:rFonts w:eastAsia="SimSun"/>
          <w:b/>
          <w:color w:val="000000" w:themeColor="text1"/>
          <w:sz w:val="27"/>
          <w:szCs w:val="27"/>
          <w:lang w:eastAsia="zh-CN"/>
        </w:rPr>
      </w:pPr>
      <w:r w:rsidRPr="007B6F78">
        <w:rPr>
          <w:rFonts w:eastAsia="SimSun"/>
          <w:b/>
          <w:color w:val="000000" w:themeColor="text1"/>
          <w:sz w:val="27"/>
          <w:szCs w:val="27"/>
          <w:lang w:eastAsia="zh-CN"/>
        </w:rPr>
        <w:t>Условно разрешенные виды и параметры использования</w:t>
      </w:r>
    </w:p>
    <w:p w14:paraId="74059117" w14:textId="77777777" w:rsidR="00DB70DB" w:rsidRPr="007B6F78" w:rsidRDefault="00DB70DB" w:rsidP="00DB70DB">
      <w:pPr>
        <w:tabs>
          <w:tab w:val="left" w:pos="2520"/>
        </w:tabs>
        <w:suppressAutoHyphens/>
        <w:ind w:firstLine="426"/>
        <w:jc w:val="center"/>
        <w:rPr>
          <w:rFonts w:eastAsia="SimSun"/>
          <w:b/>
          <w:color w:val="000000" w:themeColor="text1"/>
          <w:sz w:val="27"/>
          <w:szCs w:val="27"/>
          <w:lang w:eastAsia="zh-CN"/>
        </w:rPr>
      </w:pPr>
      <w:r w:rsidRPr="007B6F78">
        <w:rPr>
          <w:rFonts w:eastAsia="SimSun"/>
          <w:b/>
          <w:color w:val="000000" w:themeColor="text1"/>
          <w:sz w:val="27"/>
          <w:szCs w:val="27"/>
          <w:lang w:eastAsia="zh-CN"/>
        </w:rPr>
        <w:t>земельных участков и объектов капитального строительства</w:t>
      </w:r>
    </w:p>
    <w:p w14:paraId="149C0AE1" w14:textId="77777777" w:rsidR="00DB70DB" w:rsidRPr="007B6F78" w:rsidRDefault="00DB70DB" w:rsidP="00DB70DB">
      <w:pPr>
        <w:tabs>
          <w:tab w:val="left" w:pos="2520"/>
        </w:tabs>
        <w:suppressAutoHyphens/>
        <w:ind w:firstLine="426"/>
        <w:jc w:val="center"/>
        <w:rPr>
          <w:rFonts w:eastAsia="SimSun"/>
          <w:b/>
          <w:color w:val="000000" w:themeColor="text1"/>
          <w:sz w:val="27"/>
          <w:szCs w:val="27"/>
          <w:lang w:eastAsia="zh-CN"/>
        </w:rPr>
      </w:pPr>
    </w:p>
    <w:p w14:paraId="53A4E595" w14:textId="77777777" w:rsidR="00FC1573" w:rsidRPr="007B6F78" w:rsidRDefault="00FC1573" w:rsidP="00FC1573">
      <w:pPr>
        <w:tabs>
          <w:tab w:val="left" w:pos="2520"/>
        </w:tabs>
        <w:suppressAutoHyphens/>
        <w:ind w:firstLine="0"/>
        <w:rPr>
          <w:rFonts w:eastAsia="SimSun"/>
          <w:b/>
          <w:color w:val="000000" w:themeColor="text1"/>
          <w:sz w:val="2"/>
          <w:szCs w:val="2"/>
          <w:lang w:eastAsia="zh-CN"/>
        </w:rPr>
      </w:pPr>
    </w:p>
    <w:tbl>
      <w:tblPr>
        <w:tblW w:w="9787" w:type="dxa"/>
        <w:tblInd w:w="-15" w:type="dxa"/>
        <w:tblLayout w:type="fixed"/>
        <w:tblLook w:val="0000" w:firstRow="0" w:lastRow="0" w:firstColumn="0" w:lastColumn="0" w:noHBand="0" w:noVBand="0"/>
      </w:tblPr>
      <w:tblGrid>
        <w:gridCol w:w="3242"/>
        <w:gridCol w:w="3265"/>
        <w:gridCol w:w="3280"/>
      </w:tblGrid>
      <w:tr w:rsidR="005020A2" w:rsidRPr="007B6F78" w14:paraId="214B0AE8" w14:textId="77777777" w:rsidTr="00F77D61">
        <w:trPr>
          <w:trHeight w:val="23"/>
          <w:tblHeader/>
        </w:trPr>
        <w:tc>
          <w:tcPr>
            <w:tcW w:w="3242" w:type="dxa"/>
            <w:tcBorders>
              <w:top w:val="single" w:sz="4" w:space="0" w:color="auto"/>
              <w:left w:val="single" w:sz="4" w:space="0" w:color="auto"/>
              <w:bottom w:val="single" w:sz="4" w:space="0" w:color="auto"/>
              <w:right w:val="single" w:sz="4" w:space="0" w:color="auto"/>
            </w:tcBorders>
          </w:tcPr>
          <w:p w14:paraId="3F4D0DF7" w14:textId="2E30732E" w:rsidR="005020A2" w:rsidRPr="007B6F78" w:rsidRDefault="005020A2" w:rsidP="005020A2">
            <w:pPr>
              <w:tabs>
                <w:tab w:val="left" w:pos="2520"/>
              </w:tabs>
              <w:ind w:firstLine="0"/>
              <w:jc w:val="center"/>
              <w:rPr>
                <w:rFonts w:eastAsia="SimSun"/>
                <w:color w:val="000000" w:themeColor="text1"/>
                <w:sz w:val="24"/>
                <w:szCs w:val="24"/>
                <w:lang w:eastAsia="zh-CN"/>
              </w:rPr>
            </w:pPr>
            <w:r w:rsidRPr="007B6F78">
              <w:rPr>
                <w:rFonts w:eastAsia="SimSun"/>
                <w:b/>
                <w:color w:val="000000" w:themeColor="text1"/>
                <w:sz w:val="24"/>
                <w:szCs w:val="24"/>
                <w:lang w:eastAsia="zh-CN"/>
              </w:rPr>
              <w:t>Наименование вида разрешенного использования земельного участка</w:t>
            </w:r>
          </w:p>
        </w:tc>
        <w:tc>
          <w:tcPr>
            <w:tcW w:w="3265" w:type="dxa"/>
            <w:tcBorders>
              <w:top w:val="single" w:sz="4" w:space="0" w:color="auto"/>
              <w:left w:val="single" w:sz="4" w:space="0" w:color="auto"/>
              <w:bottom w:val="single" w:sz="4" w:space="0" w:color="auto"/>
              <w:right w:val="single" w:sz="4" w:space="0" w:color="auto"/>
            </w:tcBorders>
          </w:tcPr>
          <w:p w14:paraId="0A1D868A" w14:textId="13BF7255" w:rsidR="005020A2" w:rsidRPr="007B6F78" w:rsidRDefault="005020A2" w:rsidP="005020A2">
            <w:pPr>
              <w:tabs>
                <w:tab w:val="left" w:pos="2520"/>
              </w:tabs>
              <w:ind w:firstLine="0"/>
              <w:jc w:val="center"/>
              <w:rPr>
                <w:rFonts w:eastAsia="SimSun"/>
                <w:color w:val="000000" w:themeColor="text1"/>
                <w:sz w:val="24"/>
                <w:szCs w:val="24"/>
                <w:lang w:eastAsia="zh-CN"/>
              </w:rPr>
            </w:pPr>
            <w:r w:rsidRPr="007B6F78">
              <w:rPr>
                <w:rFonts w:eastAsia="SimSun"/>
                <w:b/>
                <w:color w:val="000000" w:themeColor="text1"/>
                <w:sz w:val="24"/>
                <w:szCs w:val="24"/>
                <w:lang w:eastAsia="zh-CN"/>
              </w:rPr>
              <w:t>Описание вида разрешенного использования земельного участка</w:t>
            </w:r>
          </w:p>
        </w:tc>
        <w:tc>
          <w:tcPr>
            <w:tcW w:w="3280" w:type="dxa"/>
            <w:tcBorders>
              <w:top w:val="single" w:sz="4" w:space="0" w:color="auto"/>
              <w:left w:val="single" w:sz="4" w:space="0" w:color="auto"/>
              <w:bottom w:val="single" w:sz="4" w:space="0" w:color="auto"/>
              <w:right w:val="single" w:sz="4" w:space="0" w:color="auto"/>
            </w:tcBorders>
          </w:tcPr>
          <w:p w14:paraId="29BF0C63" w14:textId="3291F511" w:rsidR="005020A2" w:rsidRPr="007B6F78" w:rsidRDefault="005020A2" w:rsidP="005020A2">
            <w:pPr>
              <w:tabs>
                <w:tab w:val="left" w:pos="2520"/>
              </w:tabs>
              <w:ind w:firstLine="0"/>
              <w:jc w:val="center"/>
              <w:rPr>
                <w:rFonts w:eastAsia="SimSun"/>
                <w:color w:val="000000" w:themeColor="text1"/>
                <w:sz w:val="24"/>
                <w:szCs w:val="24"/>
                <w:lang w:eastAsia="zh-CN"/>
              </w:rPr>
            </w:pPr>
            <w:r w:rsidRPr="007B6F78">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87D33" w:rsidRPr="007B6F78" w14:paraId="3DE2F808" w14:textId="77777777" w:rsidTr="00F77D61">
        <w:trPr>
          <w:trHeight w:val="23"/>
          <w:tblHeader/>
        </w:trPr>
        <w:tc>
          <w:tcPr>
            <w:tcW w:w="3242" w:type="dxa"/>
            <w:tcBorders>
              <w:top w:val="single" w:sz="4" w:space="0" w:color="auto"/>
              <w:left w:val="single" w:sz="4" w:space="0" w:color="auto"/>
              <w:bottom w:val="single" w:sz="4" w:space="0" w:color="auto"/>
              <w:right w:val="single" w:sz="4" w:space="0" w:color="auto"/>
            </w:tcBorders>
          </w:tcPr>
          <w:p w14:paraId="7808657C" w14:textId="77777777" w:rsidR="00604534" w:rsidRPr="007B6F78" w:rsidRDefault="00FC1573" w:rsidP="00FC1573">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3265" w:type="dxa"/>
            <w:tcBorders>
              <w:top w:val="single" w:sz="4" w:space="0" w:color="auto"/>
              <w:left w:val="single" w:sz="4" w:space="0" w:color="auto"/>
              <w:bottom w:val="single" w:sz="4" w:space="0" w:color="auto"/>
              <w:right w:val="single" w:sz="4" w:space="0" w:color="auto"/>
            </w:tcBorders>
          </w:tcPr>
          <w:p w14:paraId="752A3683" w14:textId="77777777" w:rsidR="00604534" w:rsidRPr="007B6F78" w:rsidRDefault="00FC1573" w:rsidP="00FC1573">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c>
          <w:tcPr>
            <w:tcW w:w="3280" w:type="dxa"/>
            <w:tcBorders>
              <w:top w:val="single" w:sz="4" w:space="0" w:color="auto"/>
              <w:left w:val="single" w:sz="4" w:space="0" w:color="auto"/>
              <w:bottom w:val="single" w:sz="4" w:space="0" w:color="auto"/>
              <w:right w:val="single" w:sz="4" w:space="0" w:color="auto"/>
            </w:tcBorders>
          </w:tcPr>
          <w:p w14:paraId="6F7A3227" w14:textId="77777777" w:rsidR="00604534" w:rsidRPr="007B6F78" w:rsidRDefault="00FC1573" w:rsidP="00FC1573">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B87D33" w:rsidRPr="007B6F78" w14:paraId="5095AE89" w14:textId="77777777" w:rsidTr="00FC1573">
        <w:trPr>
          <w:trHeight w:val="23"/>
          <w:tblHeader/>
        </w:trPr>
        <w:tc>
          <w:tcPr>
            <w:tcW w:w="3242" w:type="dxa"/>
            <w:tcBorders>
              <w:top w:val="single" w:sz="8" w:space="0" w:color="000000"/>
              <w:left w:val="single" w:sz="8" w:space="0" w:color="000000"/>
              <w:bottom w:val="single" w:sz="8" w:space="0" w:color="000000"/>
            </w:tcBorders>
            <w:shd w:val="clear" w:color="auto" w:fill="auto"/>
          </w:tcPr>
          <w:p w14:paraId="47521A1B" w14:textId="77777777" w:rsidR="00333AE4" w:rsidRPr="007B6F78" w:rsidRDefault="00333AE4" w:rsidP="00333AE4">
            <w:pPr>
              <w:tabs>
                <w:tab w:val="left" w:pos="2520"/>
              </w:tabs>
              <w:ind w:firstLine="0"/>
              <w:jc w:val="left"/>
              <w:rPr>
                <w:rFonts w:eastAsia="SimSun"/>
                <w:b/>
                <w:color w:val="000000" w:themeColor="text1"/>
                <w:sz w:val="24"/>
                <w:szCs w:val="24"/>
                <w:lang w:eastAsia="zh-CN"/>
              </w:rPr>
            </w:pPr>
            <w:r w:rsidRPr="007B6F78">
              <w:rPr>
                <w:rFonts w:eastAsia="SimSun"/>
                <w:color w:val="000000" w:themeColor="text1"/>
                <w:sz w:val="24"/>
                <w:szCs w:val="24"/>
                <w:lang w:eastAsia="zh-CN"/>
              </w:rPr>
              <w:t>Не подлежат установлению</w:t>
            </w:r>
          </w:p>
        </w:tc>
        <w:tc>
          <w:tcPr>
            <w:tcW w:w="3265" w:type="dxa"/>
            <w:tcBorders>
              <w:top w:val="single" w:sz="8" w:space="0" w:color="000000"/>
              <w:left w:val="single" w:sz="8" w:space="0" w:color="000000"/>
              <w:bottom w:val="single" w:sz="8" w:space="0" w:color="000000"/>
              <w:right w:val="single" w:sz="4" w:space="0" w:color="auto"/>
            </w:tcBorders>
            <w:shd w:val="clear" w:color="auto" w:fill="auto"/>
          </w:tcPr>
          <w:p w14:paraId="33C0576D" w14:textId="77777777" w:rsidR="00333AE4" w:rsidRPr="007B6F78" w:rsidRDefault="00333AE4" w:rsidP="00333AE4">
            <w:pPr>
              <w:tabs>
                <w:tab w:val="left" w:pos="2520"/>
              </w:tabs>
              <w:ind w:firstLine="0"/>
              <w:jc w:val="left"/>
              <w:rPr>
                <w:rFonts w:eastAsia="SimSun"/>
                <w:b/>
                <w:color w:val="000000" w:themeColor="text1"/>
                <w:sz w:val="24"/>
                <w:szCs w:val="24"/>
                <w:lang w:eastAsia="zh-CN"/>
              </w:rPr>
            </w:pPr>
            <w:r w:rsidRPr="007B6F78">
              <w:rPr>
                <w:rFonts w:eastAsia="SimSun"/>
                <w:color w:val="000000" w:themeColor="text1"/>
                <w:sz w:val="24"/>
                <w:szCs w:val="24"/>
                <w:lang w:eastAsia="zh-CN"/>
              </w:rPr>
              <w:t>Не подлежат установлению</w:t>
            </w:r>
          </w:p>
        </w:tc>
        <w:tc>
          <w:tcPr>
            <w:tcW w:w="3280" w:type="dxa"/>
            <w:tcBorders>
              <w:top w:val="single" w:sz="4" w:space="0" w:color="auto"/>
              <w:left w:val="single" w:sz="4" w:space="0" w:color="auto"/>
              <w:bottom w:val="single" w:sz="4" w:space="0" w:color="auto"/>
              <w:right w:val="single" w:sz="4" w:space="0" w:color="auto"/>
            </w:tcBorders>
            <w:shd w:val="clear" w:color="auto" w:fill="auto"/>
          </w:tcPr>
          <w:p w14:paraId="74E6AD5D" w14:textId="77777777" w:rsidR="00333AE4" w:rsidRPr="007B6F78" w:rsidRDefault="00333AE4" w:rsidP="00333AE4">
            <w:pPr>
              <w:tabs>
                <w:tab w:val="left" w:pos="2520"/>
              </w:tabs>
              <w:ind w:firstLine="0"/>
              <w:jc w:val="left"/>
              <w:rPr>
                <w:rFonts w:eastAsia="SimSun"/>
                <w:b/>
                <w:color w:val="000000" w:themeColor="text1"/>
                <w:sz w:val="24"/>
                <w:szCs w:val="24"/>
                <w:lang w:eastAsia="zh-CN"/>
              </w:rPr>
            </w:pPr>
            <w:r w:rsidRPr="007B6F78">
              <w:rPr>
                <w:rFonts w:eastAsia="SimSun"/>
                <w:color w:val="000000" w:themeColor="text1"/>
                <w:sz w:val="24"/>
                <w:szCs w:val="24"/>
                <w:lang w:eastAsia="zh-CN"/>
              </w:rPr>
              <w:t>Не подлежат установлению</w:t>
            </w:r>
          </w:p>
        </w:tc>
      </w:tr>
    </w:tbl>
    <w:p w14:paraId="1955B163" w14:textId="77777777" w:rsidR="00FE62EC" w:rsidRPr="007B6F78" w:rsidRDefault="00FE62EC" w:rsidP="0049019B">
      <w:pPr>
        <w:tabs>
          <w:tab w:val="left" w:pos="2520"/>
        </w:tabs>
        <w:suppressAutoHyphens/>
        <w:ind w:firstLine="0"/>
        <w:jc w:val="left"/>
        <w:rPr>
          <w:rFonts w:eastAsia="SimSun"/>
          <w:b/>
          <w:color w:val="000000" w:themeColor="text1"/>
          <w:sz w:val="27"/>
          <w:szCs w:val="27"/>
          <w:lang w:eastAsia="zh-CN"/>
        </w:rPr>
      </w:pPr>
    </w:p>
    <w:p w14:paraId="02FCBF78" w14:textId="00A4D7C1" w:rsidR="00DB70DB" w:rsidRPr="007B6F78" w:rsidRDefault="00DB70DB" w:rsidP="00DB70DB">
      <w:pPr>
        <w:tabs>
          <w:tab w:val="left" w:pos="2520"/>
        </w:tabs>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t>Вспомогательные виды и параметры разрешенного использования земельных участков и объектов капитального строительства</w:t>
      </w:r>
    </w:p>
    <w:p w14:paraId="354A07E1" w14:textId="5DB501FC" w:rsidR="00DB70DB" w:rsidRPr="007B6F78" w:rsidRDefault="00DB70DB" w:rsidP="00DB70DB">
      <w:pPr>
        <w:tabs>
          <w:tab w:val="left" w:pos="2520"/>
        </w:tabs>
        <w:suppressAutoHyphens/>
        <w:ind w:firstLine="0"/>
        <w:jc w:val="center"/>
        <w:rPr>
          <w:rFonts w:eastAsia="SimSun"/>
          <w:b/>
          <w:color w:val="000000" w:themeColor="text1"/>
          <w:sz w:val="27"/>
          <w:szCs w:val="27"/>
          <w:lang w:eastAsia="zh-CN"/>
        </w:rPr>
      </w:pPr>
    </w:p>
    <w:tbl>
      <w:tblPr>
        <w:tblW w:w="9644" w:type="dxa"/>
        <w:tblInd w:w="-10" w:type="dxa"/>
        <w:tblLayout w:type="fixed"/>
        <w:tblLook w:val="0000" w:firstRow="0" w:lastRow="0" w:firstColumn="0" w:lastColumn="0" w:noHBand="0" w:noVBand="0"/>
      </w:tblPr>
      <w:tblGrid>
        <w:gridCol w:w="4928"/>
        <w:gridCol w:w="4716"/>
      </w:tblGrid>
      <w:tr w:rsidR="00B74F6D" w:rsidRPr="007B6F78" w14:paraId="1B84EC0A" w14:textId="77777777" w:rsidTr="00637C8B">
        <w:trPr>
          <w:trHeight w:val="23"/>
          <w:tblHeader/>
        </w:trPr>
        <w:tc>
          <w:tcPr>
            <w:tcW w:w="4928" w:type="dxa"/>
            <w:tcBorders>
              <w:top w:val="single" w:sz="4" w:space="0" w:color="auto"/>
              <w:left w:val="single" w:sz="4" w:space="0" w:color="auto"/>
              <w:bottom w:val="single" w:sz="4" w:space="0" w:color="auto"/>
              <w:right w:val="single" w:sz="4" w:space="0" w:color="auto"/>
            </w:tcBorders>
          </w:tcPr>
          <w:p w14:paraId="3914E334" w14:textId="77777777" w:rsidR="00B74F6D" w:rsidRPr="007B6F78" w:rsidRDefault="00B74F6D" w:rsidP="00637C8B">
            <w:pPr>
              <w:tabs>
                <w:tab w:val="left" w:pos="2520"/>
              </w:tabs>
              <w:ind w:firstLine="0"/>
              <w:jc w:val="center"/>
              <w:rPr>
                <w:rFonts w:eastAsia="SimSun"/>
                <w:color w:val="000000" w:themeColor="text1"/>
                <w:sz w:val="24"/>
                <w:szCs w:val="24"/>
                <w:lang w:eastAsia="zh-CN"/>
              </w:rPr>
            </w:pPr>
            <w:r w:rsidRPr="007B6F78">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4716" w:type="dxa"/>
            <w:tcBorders>
              <w:top w:val="single" w:sz="4" w:space="0" w:color="auto"/>
              <w:left w:val="single" w:sz="4" w:space="0" w:color="auto"/>
              <w:bottom w:val="single" w:sz="4" w:space="0" w:color="auto"/>
              <w:right w:val="single" w:sz="4" w:space="0" w:color="auto"/>
            </w:tcBorders>
          </w:tcPr>
          <w:p w14:paraId="715D1894" w14:textId="77777777" w:rsidR="00B74F6D" w:rsidRPr="007B6F78" w:rsidRDefault="00B74F6D" w:rsidP="00637C8B">
            <w:pPr>
              <w:tabs>
                <w:tab w:val="left" w:pos="2520"/>
              </w:tabs>
              <w:ind w:firstLine="0"/>
              <w:jc w:val="center"/>
              <w:rPr>
                <w:rFonts w:eastAsia="SimSun"/>
                <w:color w:val="000000" w:themeColor="text1"/>
                <w:sz w:val="24"/>
                <w:szCs w:val="24"/>
                <w:lang w:eastAsia="zh-CN"/>
              </w:rPr>
            </w:pPr>
            <w:r w:rsidRPr="007B6F78">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57E593D2" w14:textId="115EEEAB" w:rsidR="00B74F6D" w:rsidRPr="007B6F78" w:rsidRDefault="00B74F6D" w:rsidP="00B74F6D">
      <w:pPr>
        <w:tabs>
          <w:tab w:val="left" w:pos="2520"/>
        </w:tabs>
        <w:suppressAutoHyphens/>
        <w:ind w:firstLine="0"/>
        <w:rPr>
          <w:rFonts w:eastAsia="SimSun"/>
          <w:b/>
          <w:color w:val="000000" w:themeColor="text1"/>
          <w:sz w:val="2"/>
          <w:szCs w:val="2"/>
          <w:lang w:eastAsia="zh-CN"/>
        </w:rPr>
      </w:pPr>
    </w:p>
    <w:p w14:paraId="2350DFA5" w14:textId="77777777" w:rsidR="00961589" w:rsidRPr="007B6F78" w:rsidRDefault="00961589" w:rsidP="00961589">
      <w:pPr>
        <w:tabs>
          <w:tab w:val="left" w:pos="2520"/>
        </w:tabs>
        <w:suppressAutoHyphens/>
        <w:ind w:firstLine="0"/>
        <w:rPr>
          <w:rFonts w:eastAsia="SimSun"/>
          <w:b/>
          <w:color w:val="000000" w:themeColor="text1"/>
          <w:sz w:val="2"/>
          <w:szCs w:val="2"/>
          <w:lang w:eastAsia="zh-CN"/>
        </w:rPr>
      </w:pPr>
    </w:p>
    <w:tbl>
      <w:tblPr>
        <w:tblW w:w="9644" w:type="dxa"/>
        <w:tblInd w:w="-10" w:type="dxa"/>
        <w:tblLayout w:type="fixed"/>
        <w:tblLook w:val="0000" w:firstRow="0" w:lastRow="0" w:firstColumn="0" w:lastColumn="0" w:noHBand="0" w:noVBand="0"/>
      </w:tblPr>
      <w:tblGrid>
        <w:gridCol w:w="4928"/>
        <w:gridCol w:w="4716"/>
      </w:tblGrid>
      <w:tr w:rsidR="00B87D33" w:rsidRPr="007B6F78" w14:paraId="71E5959D" w14:textId="77777777" w:rsidTr="005020A2">
        <w:trPr>
          <w:trHeight w:val="23"/>
          <w:tblHeader/>
        </w:trPr>
        <w:tc>
          <w:tcPr>
            <w:tcW w:w="4928" w:type="dxa"/>
            <w:tcBorders>
              <w:top w:val="single" w:sz="4" w:space="0" w:color="auto"/>
              <w:left w:val="single" w:sz="4" w:space="0" w:color="auto"/>
              <w:bottom w:val="single" w:sz="4" w:space="0" w:color="auto"/>
              <w:right w:val="single" w:sz="4" w:space="0" w:color="auto"/>
            </w:tcBorders>
          </w:tcPr>
          <w:p w14:paraId="70A08AA4" w14:textId="77777777" w:rsidR="00604534" w:rsidRPr="007B6F78" w:rsidRDefault="00961589" w:rsidP="00961589">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4716" w:type="dxa"/>
            <w:tcBorders>
              <w:top w:val="single" w:sz="4" w:space="0" w:color="auto"/>
              <w:left w:val="single" w:sz="4" w:space="0" w:color="auto"/>
              <w:bottom w:val="single" w:sz="4" w:space="0" w:color="auto"/>
              <w:right w:val="single" w:sz="4" w:space="0" w:color="auto"/>
            </w:tcBorders>
          </w:tcPr>
          <w:p w14:paraId="59F39D47" w14:textId="77777777" w:rsidR="00604534" w:rsidRPr="007B6F78" w:rsidRDefault="00961589" w:rsidP="00961589">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r>
      <w:tr w:rsidR="00B87D33" w:rsidRPr="007B6F78" w14:paraId="29EACA1C" w14:textId="77777777" w:rsidTr="005020A2">
        <w:trPr>
          <w:trHeight w:val="23"/>
        </w:trPr>
        <w:tc>
          <w:tcPr>
            <w:tcW w:w="4928" w:type="dxa"/>
            <w:tcBorders>
              <w:top w:val="single" w:sz="4" w:space="0" w:color="auto"/>
              <w:left w:val="single" w:sz="4" w:space="0" w:color="auto"/>
              <w:bottom w:val="single" w:sz="4" w:space="0" w:color="auto"/>
              <w:right w:val="single" w:sz="4" w:space="0" w:color="auto"/>
            </w:tcBorders>
            <w:vAlign w:val="center"/>
          </w:tcPr>
          <w:p w14:paraId="0FA9ACA9" w14:textId="77777777" w:rsidR="00FE62EC" w:rsidRPr="007B6F78" w:rsidRDefault="00FE62EC"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Виды разрешенного использования земельных участков - аналогичны</w:t>
            </w:r>
            <w:r w:rsidRPr="007B6F78">
              <w:rPr>
                <w:color w:val="000000" w:themeColor="text1"/>
                <w:sz w:val="24"/>
                <w:szCs w:val="24"/>
              </w:rPr>
              <w:t xml:space="preserve"> видам разрешенного использования земельных участков</w:t>
            </w:r>
            <w:r w:rsidRPr="007B6F78">
              <w:rPr>
                <w:rFonts w:eastAsia="SimSun"/>
                <w:color w:val="000000" w:themeColor="text1"/>
                <w:sz w:val="24"/>
                <w:szCs w:val="24"/>
                <w:lang w:eastAsia="zh-CN"/>
              </w:rPr>
              <w:t xml:space="preserve"> с основными и условно разрешенными видами использования;</w:t>
            </w:r>
          </w:p>
          <w:p w14:paraId="7B519659" w14:textId="77777777" w:rsidR="00FE62EC" w:rsidRPr="007B6F78" w:rsidRDefault="00FE62EC"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401D510" w14:textId="77777777" w:rsidR="00FE62EC" w:rsidRPr="007B6F78" w:rsidRDefault="00FE62EC"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Для всех видов объектов с основными и условно разрешенными видами </w:t>
            </w:r>
            <w:r w:rsidRPr="007B6F78">
              <w:rPr>
                <w:rFonts w:eastAsia="SimSun"/>
                <w:color w:val="000000" w:themeColor="text1"/>
                <w:sz w:val="24"/>
                <w:szCs w:val="24"/>
                <w:lang w:eastAsia="zh-CN"/>
              </w:rPr>
              <w:lastRenderedPageBreak/>
              <w:t>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5577CAF" w14:textId="2B5A1AE9" w:rsidR="00FE62EC" w:rsidRPr="007B6F78" w:rsidRDefault="00FE62EC"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857366B" w14:textId="6B6BA0AE" w:rsidR="00FE62EC" w:rsidRPr="007B6F78" w:rsidRDefault="00FE62EC"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проезды общего пользования;</w:t>
            </w:r>
          </w:p>
          <w:p w14:paraId="64CF6F7A" w14:textId="4B169B38" w:rsidR="00FE62EC" w:rsidRPr="007B6F78" w:rsidRDefault="00FE62EC"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04F4758A" w14:textId="6CF80119" w:rsidR="00FE62EC" w:rsidRPr="007B6F78" w:rsidRDefault="00FE62EC"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благоустроенные, в том числе озелененные территории, площадки для отдыха, спортивных занятий;</w:t>
            </w:r>
          </w:p>
          <w:p w14:paraId="314DD6EC" w14:textId="4E33AFF1" w:rsidR="00FE62EC" w:rsidRPr="007B6F78" w:rsidRDefault="00FE62EC"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постройки хозяйственного назначения; </w:t>
            </w:r>
          </w:p>
          <w:p w14:paraId="123AE086" w14:textId="056F266A" w:rsidR="00FE62EC" w:rsidRPr="007B6F78" w:rsidRDefault="00FE62EC"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площадки хозяйственные, в том числе площадки для мусоросборников;</w:t>
            </w:r>
          </w:p>
          <w:p w14:paraId="39CFA904" w14:textId="108622F6" w:rsidR="00FE62EC" w:rsidRPr="007B6F78" w:rsidRDefault="00FE62EC"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716" w:type="dxa"/>
            <w:tcBorders>
              <w:top w:val="single" w:sz="4" w:space="0" w:color="auto"/>
              <w:left w:val="single" w:sz="4" w:space="0" w:color="auto"/>
              <w:bottom w:val="single" w:sz="4" w:space="0" w:color="auto"/>
              <w:right w:val="single" w:sz="4" w:space="0" w:color="auto"/>
            </w:tcBorders>
          </w:tcPr>
          <w:p w14:paraId="6E93D67E" w14:textId="77777777" w:rsidR="00FE62EC" w:rsidRPr="007B6F78" w:rsidRDefault="00FE62EC" w:rsidP="00390F1A">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Минимальная площадь земельных участков - 1 кв. м. </w:t>
            </w:r>
          </w:p>
          <w:p w14:paraId="38988A06" w14:textId="77777777" w:rsidR="00FE62EC" w:rsidRPr="007B6F78" w:rsidRDefault="00FE62EC" w:rsidP="00390F1A">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4EF3D189" w14:textId="77777777" w:rsidR="00FE62EC" w:rsidRPr="007B6F78" w:rsidRDefault="00FE62EC" w:rsidP="00390F1A">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 ширина земельных участков вдоль фронта улицы (проезда) - 1 м/не </w:t>
            </w:r>
            <w:r w:rsidRPr="007B6F78">
              <w:rPr>
                <w:rFonts w:eastAsia="SimSun"/>
                <w:color w:val="000000" w:themeColor="text1"/>
                <w:sz w:val="24"/>
                <w:szCs w:val="24"/>
                <w:lang w:eastAsia="zh-CN"/>
              </w:rPr>
              <w:lastRenderedPageBreak/>
              <w:t>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ABA47F0" w14:textId="3C05E532" w:rsidR="00FE62EC" w:rsidRPr="007B6F78" w:rsidRDefault="00FE62EC" w:rsidP="00390F1A">
            <w:pPr>
              <w:ind w:firstLine="0"/>
              <w:jc w:val="left"/>
              <w:rPr>
                <w:color w:val="000000" w:themeColor="text1"/>
                <w:sz w:val="24"/>
                <w:szCs w:val="24"/>
              </w:rPr>
            </w:pPr>
            <w:r w:rsidRPr="007B6F78">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w:t>
            </w:r>
            <w:r w:rsidR="005053A3" w:rsidRPr="007B6F78">
              <w:rPr>
                <w:rFonts w:eastAsia="SimSun"/>
                <w:color w:val="000000" w:themeColor="text1"/>
                <w:sz w:val="24"/>
                <w:szCs w:val="24"/>
                <w:lang w:eastAsia="zh-CN"/>
              </w:rPr>
              <w:t>ия понижающего коэффициента 0,5.</w:t>
            </w:r>
          </w:p>
          <w:p w14:paraId="5766B3DA" w14:textId="77777777" w:rsidR="00FE62EC" w:rsidRPr="007B6F78" w:rsidRDefault="00FE62EC" w:rsidP="00390F1A">
            <w:pPr>
              <w:ind w:firstLine="0"/>
              <w:jc w:val="left"/>
              <w:rPr>
                <w:color w:val="000000" w:themeColor="text1"/>
                <w:sz w:val="24"/>
                <w:szCs w:val="24"/>
              </w:rPr>
            </w:pPr>
            <w:r w:rsidRPr="007B6F78">
              <w:rPr>
                <w:color w:val="000000" w:themeColor="text1"/>
                <w:sz w:val="24"/>
                <w:szCs w:val="24"/>
              </w:rPr>
              <w:t>Минимальные отступы от границ земельных участков - 1 м.</w:t>
            </w:r>
          </w:p>
          <w:p w14:paraId="1A0EA12B" w14:textId="77777777" w:rsidR="00FE62EC" w:rsidRPr="007B6F78" w:rsidRDefault="00FE62EC" w:rsidP="00390F1A">
            <w:pPr>
              <w:tabs>
                <w:tab w:val="left" w:pos="-6204"/>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3E49A279" w14:textId="77777777" w:rsidR="00FE62EC" w:rsidRPr="007B6F78" w:rsidRDefault="00FE62EC" w:rsidP="00390F1A">
            <w:pPr>
              <w:ind w:firstLine="0"/>
              <w:jc w:val="left"/>
              <w:rPr>
                <w:rFonts w:eastAsia="SimSun"/>
                <w:color w:val="000000" w:themeColor="text1"/>
                <w:sz w:val="24"/>
                <w:szCs w:val="24"/>
                <w:lang w:eastAsia="zh-CN"/>
              </w:rPr>
            </w:pPr>
          </w:p>
        </w:tc>
      </w:tr>
      <w:bookmarkEnd w:id="82"/>
    </w:tbl>
    <w:p w14:paraId="2F5858F5" w14:textId="77777777" w:rsidR="000D70EB" w:rsidRPr="007B6F78" w:rsidRDefault="000D70EB" w:rsidP="001A25DE">
      <w:pPr>
        <w:ind w:firstLine="0"/>
        <w:rPr>
          <w:rFonts w:eastAsia="SimSun"/>
          <w:color w:val="000000" w:themeColor="text1"/>
          <w:lang w:eastAsia="zh-CN"/>
        </w:rPr>
      </w:pPr>
    </w:p>
    <w:p w14:paraId="6B597F1A" w14:textId="77777777" w:rsidR="00DB70DB" w:rsidRPr="007B6F78" w:rsidRDefault="00FC1573" w:rsidP="00FC1573">
      <w:pPr>
        <w:ind w:firstLine="709"/>
        <w:rPr>
          <w:rFonts w:eastAsia="SimSun"/>
          <w:color w:val="000000" w:themeColor="text1"/>
          <w:sz w:val="27"/>
          <w:szCs w:val="27"/>
          <w:lang w:eastAsia="zh-CN"/>
        </w:rPr>
      </w:pPr>
      <w:r w:rsidRPr="007B6F78">
        <w:rPr>
          <w:rFonts w:eastAsia="SimSun"/>
          <w:color w:val="000000" w:themeColor="text1"/>
          <w:sz w:val="27"/>
          <w:szCs w:val="27"/>
          <w:lang w:eastAsia="zh-CN"/>
        </w:rPr>
        <w:t>Примечание.</w:t>
      </w:r>
    </w:p>
    <w:p w14:paraId="636DE8F3" w14:textId="77777777" w:rsidR="00DB70DB" w:rsidRPr="007B6F78" w:rsidRDefault="00DB70DB" w:rsidP="00FC1573">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A8EB0AF" w14:textId="77777777" w:rsidR="00DB70DB" w:rsidRPr="007B6F78" w:rsidRDefault="00DB70DB" w:rsidP="00FC1573">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1F1CED76" w14:textId="77777777" w:rsidR="00333AE4" w:rsidRPr="007B6F78" w:rsidRDefault="00333AE4" w:rsidP="00FC1573">
      <w:pPr>
        <w:ind w:firstLine="709"/>
        <w:rPr>
          <w:rFonts w:eastAsia="SimSun"/>
          <w:bCs/>
          <w:iCs/>
          <w:color w:val="000000" w:themeColor="text1"/>
          <w:sz w:val="27"/>
          <w:szCs w:val="27"/>
          <w:lang w:eastAsia="zh-CN"/>
        </w:rPr>
      </w:pPr>
      <w:r w:rsidRPr="007B6F78">
        <w:rPr>
          <w:rFonts w:eastAsia="SimSun"/>
          <w:bCs/>
          <w:iCs/>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33CE9113" w14:textId="77777777" w:rsidR="00333AE4" w:rsidRPr="007B6F78" w:rsidRDefault="00333AE4" w:rsidP="00FC1573">
      <w:pPr>
        <w:ind w:firstLine="709"/>
        <w:rPr>
          <w:rFonts w:eastAsia="SimSun"/>
          <w:bCs/>
          <w:iCs/>
          <w:color w:val="000000" w:themeColor="text1"/>
          <w:sz w:val="27"/>
          <w:szCs w:val="27"/>
          <w:lang w:eastAsia="zh-CN"/>
        </w:rPr>
      </w:pPr>
      <w:r w:rsidRPr="007B6F78">
        <w:rPr>
          <w:rFonts w:eastAsia="SimSun"/>
          <w:bCs/>
          <w:iCs/>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16A04B24" w14:textId="77777777" w:rsidR="00333AE4" w:rsidRPr="007B6F78" w:rsidRDefault="00333AE4" w:rsidP="00FC1573">
      <w:pPr>
        <w:ind w:firstLine="709"/>
        <w:rPr>
          <w:rFonts w:eastAsia="SimSun"/>
          <w:bCs/>
          <w:iCs/>
          <w:color w:val="000000" w:themeColor="text1"/>
          <w:sz w:val="27"/>
          <w:szCs w:val="27"/>
          <w:lang w:eastAsia="zh-CN"/>
        </w:rPr>
      </w:pPr>
      <w:r w:rsidRPr="007B6F78">
        <w:rPr>
          <w:rFonts w:eastAsia="SimSun"/>
          <w:bCs/>
          <w:iCs/>
          <w:color w:val="000000" w:themeColor="text1"/>
          <w:sz w:val="27"/>
          <w:szCs w:val="27"/>
          <w:lang w:eastAsia="zh-CN"/>
        </w:rPr>
        <w:t>2) использование сточных вод в целях регулирования плодородия почв;</w:t>
      </w:r>
    </w:p>
    <w:p w14:paraId="1E6F5143" w14:textId="77777777" w:rsidR="00333AE4" w:rsidRPr="007B6F78" w:rsidRDefault="00333AE4" w:rsidP="00FC1573">
      <w:pPr>
        <w:ind w:firstLine="709"/>
        <w:rPr>
          <w:rFonts w:eastAsia="SimSun"/>
          <w:bCs/>
          <w:iCs/>
          <w:color w:val="000000" w:themeColor="text1"/>
          <w:sz w:val="27"/>
          <w:szCs w:val="27"/>
          <w:lang w:eastAsia="zh-CN"/>
        </w:rPr>
      </w:pPr>
      <w:r w:rsidRPr="007B6F78">
        <w:rPr>
          <w:rFonts w:eastAsia="SimSun"/>
          <w:bCs/>
          <w:iCs/>
          <w:color w:val="000000" w:themeColor="text1"/>
          <w:sz w:val="27"/>
          <w:szCs w:val="27"/>
          <w:lang w:eastAsia="zh-CN"/>
        </w:rPr>
        <w:lastRenderedPageBreak/>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F8D3F1F" w14:textId="77777777" w:rsidR="00333AE4" w:rsidRPr="007B6F78" w:rsidRDefault="00333AE4" w:rsidP="00FC1573">
      <w:pPr>
        <w:ind w:firstLine="709"/>
        <w:rPr>
          <w:rFonts w:eastAsia="SimSun"/>
          <w:bCs/>
          <w:iCs/>
          <w:color w:val="000000" w:themeColor="text1"/>
          <w:sz w:val="27"/>
          <w:szCs w:val="27"/>
          <w:lang w:eastAsia="zh-CN"/>
        </w:rPr>
      </w:pPr>
      <w:r w:rsidRPr="007B6F78">
        <w:rPr>
          <w:rFonts w:eastAsia="SimSun"/>
          <w:bCs/>
          <w:iCs/>
          <w:color w:val="000000" w:themeColor="text1"/>
          <w:sz w:val="27"/>
          <w:szCs w:val="27"/>
          <w:lang w:eastAsia="zh-CN"/>
        </w:rPr>
        <w:t>4) осуществление авиационных мер по борьбе с вредными организмами.</w:t>
      </w:r>
    </w:p>
    <w:p w14:paraId="58BB628D" w14:textId="77777777" w:rsidR="00DB70DB" w:rsidRPr="007B6F78" w:rsidRDefault="00DB70DB" w:rsidP="00FC1573">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7C09058" w14:textId="77777777" w:rsidR="00063CEC" w:rsidRPr="007B6F78" w:rsidRDefault="00063CEC" w:rsidP="00FC1573">
      <w:pPr>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216E40A2" w14:textId="699F566C" w:rsidR="00063CEC" w:rsidRPr="007B6F78" w:rsidRDefault="00063CEC" w:rsidP="00FC1573">
      <w:pPr>
        <w:ind w:firstLine="709"/>
        <w:rPr>
          <w:rFonts w:eastAsia="SimSun"/>
          <w:color w:val="000000" w:themeColor="text1"/>
          <w:sz w:val="27"/>
          <w:szCs w:val="27"/>
          <w:lang w:eastAsia="zh-CN"/>
        </w:rPr>
      </w:pPr>
      <w:r w:rsidRPr="007B6F78">
        <w:rPr>
          <w:rFonts w:eastAsia="SimSun"/>
          <w:color w:val="000000" w:themeColor="text1"/>
          <w:sz w:val="27"/>
          <w:szCs w:val="27"/>
          <w:lang w:eastAsia="zh-CN"/>
        </w:rPr>
        <w:t>в границах территорий общего пользования;</w:t>
      </w:r>
    </w:p>
    <w:p w14:paraId="1DB25754" w14:textId="0D08E11B" w:rsidR="00063CEC" w:rsidRPr="007B6F78" w:rsidRDefault="00063CEC" w:rsidP="00FC1573">
      <w:pPr>
        <w:ind w:firstLine="709"/>
        <w:rPr>
          <w:rFonts w:eastAsia="SimSun"/>
          <w:color w:val="000000" w:themeColor="text1"/>
          <w:sz w:val="27"/>
          <w:szCs w:val="27"/>
          <w:lang w:eastAsia="zh-CN"/>
        </w:rPr>
      </w:pPr>
      <w:r w:rsidRPr="007B6F78">
        <w:rPr>
          <w:rFonts w:eastAsia="SimSun"/>
          <w:color w:val="000000" w:themeColor="text1"/>
          <w:sz w:val="27"/>
          <w:szCs w:val="27"/>
          <w:lang w:eastAsia="zh-CN"/>
        </w:rPr>
        <w:t>предназначенные для размещения линейных объектов и (или) занятые линейными объектами.</w:t>
      </w:r>
    </w:p>
    <w:p w14:paraId="5DCCE823" w14:textId="77777777" w:rsidR="0045601A" w:rsidRPr="007B6F78" w:rsidRDefault="0045601A" w:rsidP="00FC1573">
      <w:pPr>
        <w:ind w:firstLine="709"/>
        <w:rPr>
          <w:rFonts w:eastAsia="SimSun"/>
          <w:color w:val="000000" w:themeColor="text1"/>
          <w:sz w:val="27"/>
          <w:szCs w:val="27"/>
        </w:rPr>
      </w:pPr>
      <w:r w:rsidRPr="007B6F78">
        <w:rPr>
          <w:rFonts w:eastAsia="SimSun"/>
          <w:color w:val="000000" w:themeColor="text1"/>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18F27084" w14:textId="045200F5" w:rsidR="00063CEC" w:rsidRPr="007B6F78" w:rsidRDefault="00063CEC" w:rsidP="00FC1573">
      <w:pPr>
        <w:ind w:firstLine="709"/>
        <w:rPr>
          <w:rFonts w:eastAsia="SimSun"/>
          <w:color w:val="000000" w:themeColor="text1"/>
          <w:sz w:val="27"/>
          <w:szCs w:val="27"/>
          <w:lang w:eastAsia="zh-CN"/>
        </w:rPr>
      </w:pPr>
      <w:r w:rsidRPr="007B6F78">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81063D" w:rsidRPr="007B6F78">
        <w:rPr>
          <w:rFonts w:eastAsia="SimSun"/>
          <w:color w:val="000000" w:themeColor="text1"/>
          <w:sz w:val="27"/>
          <w:szCs w:val="27"/>
          <w:lang w:eastAsia="zh-CN"/>
        </w:rPr>
        <w:t xml:space="preserve"> общего пользования (код 12.0.)</w:t>
      </w:r>
      <w:r w:rsidRPr="007B6F78">
        <w:rPr>
          <w:rFonts w:eastAsia="SimSun"/>
          <w:color w:val="000000" w:themeColor="text1"/>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7D33DB7" w14:textId="77777777" w:rsidR="007E79D7" w:rsidRPr="007B6F78" w:rsidRDefault="007E79D7" w:rsidP="00FC1573">
      <w:pPr>
        <w:ind w:firstLine="709"/>
        <w:outlineLvl w:val="0"/>
        <w:rPr>
          <w:rFonts w:eastAsia="SimSun"/>
          <w:color w:val="000000" w:themeColor="text1"/>
          <w:sz w:val="27"/>
          <w:szCs w:val="27"/>
          <w:lang w:eastAsia="zh-CN"/>
        </w:rPr>
      </w:pPr>
      <w:r w:rsidRPr="007B6F78">
        <w:rPr>
          <w:rFonts w:eastAsia="SimSun"/>
          <w:color w:val="000000" w:themeColor="text1"/>
          <w:sz w:val="27"/>
          <w:szCs w:val="27"/>
          <w:lang w:eastAsia="zh-CN"/>
        </w:rPr>
        <w:t xml:space="preserve">Размещение зданий, строений и сооружений возможно при соблюдении требований статей </w:t>
      </w:r>
      <w:r w:rsidR="002E024B" w:rsidRPr="007B6F78">
        <w:rPr>
          <w:rFonts w:eastAsia="SimSun"/>
          <w:color w:val="000000" w:themeColor="text1"/>
          <w:sz w:val="27"/>
          <w:szCs w:val="27"/>
          <w:lang w:eastAsia="zh-CN"/>
        </w:rPr>
        <w:t>37, 38, 40, 41</w:t>
      </w:r>
      <w:r w:rsidR="00817098" w:rsidRPr="007B6F78">
        <w:rPr>
          <w:rFonts w:eastAsia="SimSun"/>
          <w:color w:val="000000" w:themeColor="text1"/>
          <w:sz w:val="27"/>
          <w:szCs w:val="27"/>
          <w:lang w:eastAsia="zh-CN"/>
        </w:rPr>
        <w:t>, 44</w:t>
      </w:r>
      <w:r w:rsidR="002E024B" w:rsidRPr="007B6F78">
        <w:rPr>
          <w:rFonts w:eastAsia="SimSun"/>
          <w:color w:val="000000" w:themeColor="text1"/>
          <w:sz w:val="27"/>
          <w:szCs w:val="27"/>
          <w:lang w:eastAsia="zh-CN"/>
        </w:rPr>
        <w:t xml:space="preserve"> </w:t>
      </w:r>
      <w:r w:rsidRPr="007B6F78">
        <w:rPr>
          <w:rFonts w:eastAsia="SimSun"/>
          <w:color w:val="000000" w:themeColor="text1"/>
          <w:sz w:val="27"/>
          <w:szCs w:val="27"/>
          <w:lang w:eastAsia="zh-CN"/>
        </w:rPr>
        <w:t>настоящих Правил.</w:t>
      </w:r>
    </w:p>
    <w:p w14:paraId="6DF34D13" w14:textId="290140D0" w:rsidR="002147B8" w:rsidRPr="007B6F78" w:rsidRDefault="002147B8" w:rsidP="00FC1573">
      <w:pPr>
        <w:tabs>
          <w:tab w:val="left" w:pos="567"/>
          <w:tab w:val="left" w:pos="993"/>
        </w:tabs>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w:t>
      </w:r>
      <w:r w:rsidR="008349E4" w:rsidRPr="007B6F78">
        <w:rPr>
          <w:rFonts w:eastAsia="SimSun"/>
          <w:color w:val="000000" w:themeColor="text1"/>
          <w:sz w:val="27"/>
          <w:szCs w:val="27"/>
          <w:lang w:eastAsia="zh-CN"/>
        </w:rPr>
        <w:t>Федерации от 3 декабря 2014 г.</w:t>
      </w:r>
      <w:r w:rsidRPr="007B6F78">
        <w:rPr>
          <w:rFonts w:eastAsia="SimSun"/>
          <w:color w:val="000000" w:themeColor="text1"/>
          <w:sz w:val="27"/>
          <w:szCs w:val="27"/>
          <w:lang w:eastAsia="zh-CN"/>
        </w:rPr>
        <w:t xml:space="preserve"> № 1300 </w:t>
      </w:r>
      <w:r w:rsidR="005020A2" w:rsidRPr="007B6F78">
        <w:rPr>
          <w:rFonts w:eastAsia="SimSun"/>
          <w:color w:val="000000" w:themeColor="text1"/>
          <w:sz w:val="27"/>
          <w:szCs w:val="27"/>
          <w:lang w:eastAsia="zh-CN"/>
        </w:rPr>
        <w:t xml:space="preserve">                                            </w:t>
      </w:r>
      <w:r w:rsidRPr="007B6F78">
        <w:rPr>
          <w:rFonts w:eastAsia="SimSun"/>
          <w:color w:val="000000" w:themeColor="text1"/>
          <w:sz w:val="27"/>
          <w:szCs w:val="27"/>
          <w:lang w:eastAsia="zh-CN"/>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29E0C991" w14:textId="77777777" w:rsidR="00A62951" w:rsidRPr="007B6F78" w:rsidRDefault="00A62951" w:rsidP="00333AE4">
      <w:pPr>
        <w:ind w:firstLine="0"/>
        <w:outlineLvl w:val="0"/>
        <w:rPr>
          <w:rFonts w:eastAsia="SimSun"/>
          <w:color w:val="000000" w:themeColor="text1"/>
          <w:sz w:val="27"/>
          <w:szCs w:val="27"/>
          <w:lang w:eastAsia="zh-CN"/>
        </w:rPr>
      </w:pPr>
    </w:p>
    <w:p w14:paraId="2FA1764D" w14:textId="77777777" w:rsidR="00A62951" w:rsidRPr="007B6F78" w:rsidRDefault="00A62951" w:rsidP="00A62951">
      <w:pPr>
        <w:ind w:firstLine="0"/>
        <w:jc w:val="center"/>
        <w:outlineLvl w:val="0"/>
        <w:rPr>
          <w:rFonts w:eastAsia="SimSun"/>
          <w:b/>
          <w:bCs/>
          <w:color w:val="000000" w:themeColor="text1"/>
          <w:sz w:val="27"/>
          <w:szCs w:val="27"/>
          <w:lang w:eastAsia="zh-CN"/>
        </w:rPr>
      </w:pPr>
      <w:r w:rsidRPr="007B6F78">
        <w:rPr>
          <w:rFonts w:eastAsia="SimSun"/>
          <w:b/>
          <w:bCs/>
          <w:color w:val="000000" w:themeColor="text1"/>
          <w:sz w:val="27"/>
          <w:szCs w:val="27"/>
          <w:lang w:eastAsia="zh-CN"/>
        </w:rPr>
        <w:t>Р-1. Зона рекреационного назначения</w:t>
      </w:r>
    </w:p>
    <w:p w14:paraId="60442B68" w14:textId="77777777" w:rsidR="00A62951" w:rsidRPr="007B6F78" w:rsidRDefault="00A62951" w:rsidP="00A62951">
      <w:pPr>
        <w:outlineLvl w:val="0"/>
        <w:rPr>
          <w:rFonts w:eastAsia="SimSun"/>
          <w:color w:val="000000" w:themeColor="text1"/>
          <w:sz w:val="27"/>
          <w:szCs w:val="27"/>
          <w:lang w:eastAsia="zh-CN"/>
        </w:rPr>
      </w:pPr>
    </w:p>
    <w:p w14:paraId="324220E7" w14:textId="77777777" w:rsidR="00A62951" w:rsidRPr="007B6F78" w:rsidRDefault="00A62951" w:rsidP="00FC1573">
      <w:pPr>
        <w:ind w:firstLine="709"/>
        <w:outlineLvl w:val="0"/>
        <w:rPr>
          <w:rFonts w:eastAsia="SimSun"/>
          <w:color w:val="000000" w:themeColor="text1"/>
          <w:sz w:val="27"/>
          <w:szCs w:val="27"/>
          <w:lang w:eastAsia="zh-CN"/>
        </w:rPr>
      </w:pPr>
      <w:r w:rsidRPr="007B6F78">
        <w:rPr>
          <w:rFonts w:eastAsia="SimSun"/>
          <w:color w:val="000000" w:themeColor="text1"/>
          <w:sz w:val="27"/>
          <w:szCs w:val="27"/>
          <w:lang w:eastAsia="zh-CN"/>
        </w:rPr>
        <w:t xml:space="preserve">Зона предназначена для сохранения природного ландшафта, экологически чистой окружающей среды, а также для организации отдыха и досуга населения. </w:t>
      </w:r>
    </w:p>
    <w:p w14:paraId="2DF51BE1" w14:textId="77777777" w:rsidR="00A62951" w:rsidRPr="007B6F78" w:rsidRDefault="00A62951" w:rsidP="00FC1573">
      <w:pPr>
        <w:ind w:firstLine="709"/>
        <w:outlineLvl w:val="0"/>
        <w:rPr>
          <w:rFonts w:eastAsia="SimSun"/>
          <w:color w:val="000000" w:themeColor="text1"/>
          <w:sz w:val="27"/>
          <w:szCs w:val="27"/>
          <w:lang w:eastAsia="zh-CN"/>
        </w:rPr>
      </w:pPr>
      <w:r w:rsidRPr="007B6F78">
        <w:rPr>
          <w:rFonts w:eastAsia="SimSun"/>
          <w:color w:val="000000" w:themeColor="text1"/>
          <w:sz w:val="27"/>
          <w:szCs w:val="27"/>
          <w:lang w:eastAsia="zh-CN"/>
        </w:rPr>
        <w:lastRenderedPageBreak/>
        <w:t>Представленные ниже градостроительные регламенты могут быть распространены на земельные участки в составе данной зоны Р-1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14:paraId="2F3B5809" w14:textId="77777777" w:rsidR="00A62951" w:rsidRPr="007B6F78" w:rsidRDefault="00A62951" w:rsidP="00FC1573">
      <w:pPr>
        <w:ind w:firstLine="709"/>
        <w:outlineLvl w:val="0"/>
        <w:rPr>
          <w:rFonts w:eastAsia="SimSun"/>
          <w:color w:val="000000" w:themeColor="text1"/>
          <w:sz w:val="27"/>
          <w:szCs w:val="27"/>
          <w:lang w:eastAsia="zh-CN"/>
        </w:rPr>
      </w:pPr>
      <w:r w:rsidRPr="007B6F78">
        <w:rPr>
          <w:rFonts w:eastAsia="SimSun"/>
          <w:color w:val="000000" w:themeColor="text1"/>
          <w:sz w:val="27"/>
          <w:szCs w:val="27"/>
          <w:lang w:eastAsia="zh-CN"/>
        </w:rPr>
        <w:t>В иных случаях – применительно к частям территории в пределах данной зоны Р-1, которые относятся к территориям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14:paraId="12AD2E2F" w14:textId="6F9818C0" w:rsidR="00002122" w:rsidRPr="007B6F78" w:rsidRDefault="00002122" w:rsidP="008349E4">
      <w:pPr>
        <w:ind w:firstLine="0"/>
        <w:outlineLvl w:val="0"/>
        <w:rPr>
          <w:rFonts w:eastAsia="SimSun"/>
          <w:color w:val="000000" w:themeColor="text1"/>
          <w:sz w:val="27"/>
          <w:szCs w:val="27"/>
          <w:lang w:eastAsia="zh-CN"/>
        </w:rPr>
      </w:pPr>
    </w:p>
    <w:p w14:paraId="18D17D8B" w14:textId="77777777" w:rsidR="00A62951" w:rsidRPr="007B6F78" w:rsidRDefault="00A62951" w:rsidP="00A62951">
      <w:pPr>
        <w:ind w:firstLine="0"/>
        <w:jc w:val="center"/>
        <w:outlineLvl w:val="0"/>
        <w:rPr>
          <w:rFonts w:eastAsia="SimSun"/>
          <w:b/>
          <w:bCs/>
          <w:color w:val="000000" w:themeColor="text1"/>
          <w:sz w:val="27"/>
          <w:szCs w:val="27"/>
          <w:lang w:eastAsia="zh-CN"/>
        </w:rPr>
      </w:pPr>
      <w:r w:rsidRPr="007B6F78">
        <w:rPr>
          <w:rFonts w:eastAsia="SimSun"/>
          <w:b/>
          <w:bCs/>
          <w:color w:val="000000" w:themeColor="text1"/>
          <w:sz w:val="27"/>
          <w:szCs w:val="27"/>
          <w:lang w:eastAsia="zh-CN"/>
        </w:rPr>
        <w:t>Основные виды и параметры разрешенного использования земельных участков и объектов капитального строительства</w:t>
      </w:r>
    </w:p>
    <w:p w14:paraId="37CA0760" w14:textId="77777777" w:rsidR="00A62951" w:rsidRPr="007B6F78" w:rsidRDefault="00A62951" w:rsidP="00A62951">
      <w:pPr>
        <w:outlineLvl w:val="0"/>
        <w:rPr>
          <w:rFonts w:eastAsia="SimSun"/>
          <w:color w:val="000000" w:themeColor="text1"/>
          <w:sz w:val="27"/>
          <w:szCs w:val="27"/>
          <w:lang w:eastAsia="zh-CN"/>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6"/>
        <w:gridCol w:w="3118"/>
        <w:gridCol w:w="3969"/>
      </w:tblGrid>
      <w:tr w:rsidR="00B87D33" w:rsidRPr="007B6F78" w14:paraId="1DA1C451" w14:textId="77777777" w:rsidTr="006548E3">
        <w:trPr>
          <w:trHeight w:val="20"/>
          <w:tblHeader/>
        </w:trPr>
        <w:tc>
          <w:tcPr>
            <w:tcW w:w="2836" w:type="dxa"/>
            <w:tcBorders>
              <w:top w:val="single" w:sz="4" w:space="0" w:color="auto"/>
              <w:left w:val="single" w:sz="4" w:space="0" w:color="auto"/>
              <w:bottom w:val="single" w:sz="4" w:space="0" w:color="auto"/>
              <w:right w:val="single" w:sz="4" w:space="0" w:color="auto"/>
            </w:tcBorders>
          </w:tcPr>
          <w:p w14:paraId="5C89CB76" w14:textId="77777777" w:rsidR="00FC1573" w:rsidRPr="007B6F78" w:rsidRDefault="00FC1573" w:rsidP="00FC1573">
            <w:pPr>
              <w:tabs>
                <w:tab w:val="left" w:pos="2520"/>
              </w:tabs>
              <w:ind w:firstLine="0"/>
              <w:jc w:val="center"/>
              <w:rPr>
                <w:rFonts w:eastAsia="SimSun"/>
                <w:color w:val="000000" w:themeColor="text1"/>
                <w:sz w:val="24"/>
                <w:szCs w:val="24"/>
                <w:lang w:eastAsia="zh-CN"/>
              </w:rPr>
            </w:pPr>
            <w:r w:rsidRPr="007B6F78">
              <w:rPr>
                <w:rFonts w:eastAsia="Times New Roman"/>
                <w:color w:val="000000" w:themeColor="text1"/>
                <w:sz w:val="24"/>
                <w:szCs w:val="24"/>
                <w:lang w:eastAsia="ru-RU"/>
              </w:rPr>
              <w:t>Наименование вида разрешенного использования земельного участка</w:t>
            </w:r>
          </w:p>
        </w:tc>
        <w:tc>
          <w:tcPr>
            <w:tcW w:w="3118" w:type="dxa"/>
            <w:tcBorders>
              <w:top w:val="single" w:sz="4" w:space="0" w:color="auto"/>
              <w:left w:val="single" w:sz="4" w:space="0" w:color="auto"/>
              <w:bottom w:val="single" w:sz="4" w:space="0" w:color="auto"/>
              <w:right w:val="single" w:sz="4" w:space="0" w:color="auto"/>
            </w:tcBorders>
          </w:tcPr>
          <w:p w14:paraId="2D4F42B0" w14:textId="77777777" w:rsidR="00FC1573" w:rsidRPr="007B6F78" w:rsidRDefault="00FC1573" w:rsidP="00FC1573">
            <w:pPr>
              <w:tabs>
                <w:tab w:val="left" w:pos="2520"/>
              </w:tabs>
              <w:ind w:firstLine="0"/>
              <w:jc w:val="center"/>
              <w:rPr>
                <w:rFonts w:eastAsia="SimSun"/>
                <w:color w:val="000000" w:themeColor="text1"/>
                <w:sz w:val="24"/>
                <w:szCs w:val="24"/>
                <w:lang w:eastAsia="zh-CN"/>
              </w:rPr>
            </w:pPr>
            <w:r w:rsidRPr="007B6F78">
              <w:rPr>
                <w:rFonts w:eastAsia="Times New Roman"/>
                <w:color w:val="000000" w:themeColor="text1"/>
                <w:sz w:val="24"/>
                <w:szCs w:val="24"/>
                <w:lang w:eastAsia="ru-RU"/>
              </w:rPr>
              <w:t>Описание вида разрешенного использования земельного участка</w:t>
            </w:r>
          </w:p>
        </w:tc>
        <w:tc>
          <w:tcPr>
            <w:tcW w:w="3969" w:type="dxa"/>
            <w:tcBorders>
              <w:top w:val="single" w:sz="4" w:space="0" w:color="auto"/>
              <w:left w:val="single" w:sz="4" w:space="0" w:color="auto"/>
              <w:bottom w:val="single" w:sz="4" w:space="0" w:color="auto"/>
              <w:right w:val="single" w:sz="4" w:space="0" w:color="auto"/>
            </w:tcBorders>
          </w:tcPr>
          <w:p w14:paraId="54BE2517" w14:textId="77777777" w:rsidR="00FC1573" w:rsidRPr="007B6F78" w:rsidRDefault="00FC1573" w:rsidP="00FC1573">
            <w:pPr>
              <w:tabs>
                <w:tab w:val="left" w:pos="2520"/>
              </w:tabs>
              <w:ind w:firstLine="0"/>
              <w:jc w:val="center"/>
              <w:rPr>
                <w:rFonts w:eastAsia="SimSun"/>
                <w:color w:val="000000" w:themeColor="text1"/>
                <w:sz w:val="24"/>
                <w:szCs w:val="24"/>
                <w:lang w:eastAsia="zh-CN"/>
              </w:rPr>
            </w:pPr>
            <w:r w:rsidRPr="007B6F78">
              <w:rPr>
                <w:rFonts w:eastAsia="Times New Roman"/>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1F50C8C" w14:textId="77777777" w:rsidR="00FC1573" w:rsidRPr="007B6F78" w:rsidRDefault="00FC1573" w:rsidP="00FC1573">
      <w:pPr>
        <w:ind w:firstLine="0"/>
        <w:outlineLvl w:val="0"/>
        <w:rPr>
          <w:rFonts w:eastAsia="SimSun"/>
          <w:color w:val="000000" w:themeColor="text1"/>
          <w:sz w:val="2"/>
          <w:szCs w:val="2"/>
          <w:lang w:eastAsia="zh-CN"/>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6"/>
        <w:gridCol w:w="3118"/>
        <w:gridCol w:w="3969"/>
      </w:tblGrid>
      <w:tr w:rsidR="00B87D33" w:rsidRPr="007B6F78" w14:paraId="3AF7A868" w14:textId="77777777" w:rsidTr="002147B8">
        <w:trPr>
          <w:trHeight w:val="20"/>
          <w:tblHeader/>
        </w:trPr>
        <w:tc>
          <w:tcPr>
            <w:tcW w:w="2836" w:type="dxa"/>
            <w:tcBorders>
              <w:top w:val="single" w:sz="4" w:space="0" w:color="auto"/>
              <w:left w:val="single" w:sz="4" w:space="0" w:color="auto"/>
              <w:bottom w:val="single" w:sz="4" w:space="0" w:color="auto"/>
              <w:right w:val="single" w:sz="4" w:space="0" w:color="auto"/>
            </w:tcBorders>
          </w:tcPr>
          <w:p w14:paraId="10EF4EBF" w14:textId="77777777" w:rsidR="002147B8" w:rsidRPr="007B6F78" w:rsidRDefault="00FC1573" w:rsidP="00FC1573">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3118" w:type="dxa"/>
            <w:tcBorders>
              <w:top w:val="single" w:sz="4" w:space="0" w:color="auto"/>
              <w:left w:val="single" w:sz="4" w:space="0" w:color="auto"/>
              <w:bottom w:val="single" w:sz="4" w:space="0" w:color="auto"/>
              <w:right w:val="single" w:sz="4" w:space="0" w:color="auto"/>
            </w:tcBorders>
          </w:tcPr>
          <w:p w14:paraId="47ACC0D7" w14:textId="77777777" w:rsidR="002147B8" w:rsidRPr="007B6F78" w:rsidRDefault="00FC1573" w:rsidP="00FC1573">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c>
          <w:tcPr>
            <w:tcW w:w="3969" w:type="dxa"/>
            <w:tcBorders>
              <w:top w:val="single" w:sz="4" w:space="0" w:color="auto"/>
              <w:left w:val="single" w:sz="4" w:space="0" w:color="auto"/>
              <w:bottom w:val="single" w:sz="4" w:space="0" w:color="auto"/>
              <w:right w:val="single" w:sz="4" w:space="0" w:color="auto"/>
            </w:tcBorders>
          </w:tcPr>
          <w:p w14:paraId="496ECE93" w14:textId="77777777" w:rsidR="002147B8" w:rsidRPr="007B6F78" w:rsidRDefault="00FC1573" w:rsidP="00FC1573">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B87D33" w:rsidRPr="007B6F78" w14:paraId="2A4E61EE" w14:textId="77777777" w:rsidTr="002147B8">
        <w:trPr>
          <w:trHeight w:val="20"/>
        </w:trPr>
        <w:tc>
          <w:tcPr>
            <w:tcW w:w="2836" w:type="dxa"/>
          </w:tcPr>
          <w:p w14:paraId="4A0470CD" w14:textId="77777777" w:rsidR="002147B8" w:rsidRPr="007B6F78" w:rsidRDefault="002147B8" w:rsidP="00390F1A">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[3.6.2] - Парки культуры и отдыха</w:t>
            </w:r>
          </w:p>
        </w:tc>
        <w:tc>
          <w:tcPr>
            <w:tcW w:w="3118" w:type="dxa"/>
          </w:tcPr>
          <w:p w14:paraId="27684C34" w14:textId="77777777" w:rsidR="002147B8" w:rsidRPr="007B6F78" w:rsidRDefault="002147B8" w:rsidP="00390F1A">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парков культуры и отдыха</w:t>
            </w:r>
          </w:p>
        </w:tc>
        <w:tc>
          <w:tcPr>
            <w:tcW w:w="3969" w:type="dxa"/>
          </w:tcPr>
          <w:p w14:paraId="674037A9" w14:textId="51C26FB9" w:rsidR="002147B8" w:rsidRPr="007B6F78" w:rsidRDefault="002147B8" w:rsidP="00390F1A">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w:t>
            </w:r>
            <w:r w:rsidR="00390F1A" w:rsidRPr="007B6F78">
              <w:rPr>
                <w:rFonts w:eastAsia="SimSun"/>
                <w:color w:val="000000" w:themeColor="text1"/>
                <w:sz w:val="24"/>
                <w:szCs w:val="24"/>
                <w:lang w:eastAsia="zh-CN"/>
              </w:rPr>
              <w:t>ьная площадь земельных участков</w:t>
            </w:r>
            <w:r w:rsidRPr="007B6F78">
              <w:rPr>
                <w:rFonts w:eastAsia="SimSun"/>
                <w:color w:val="000000" w:themeColor="text1"/>
                <w:sz w:val="24"/>
                <w:szCs w:val="24"/>
                <w:lang w:eastAsia="zh-CN"/>
              </w:rPr>
              <w:t xml:space="preserve"> – </w:t>
            </w:r>
            <w:r w:rsidR="00390F1A"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10</w:t>
            </w:r>
            <w:r w:rsidR="00390F1A" w:rsidRPr="007B6F78">
              <w:rPr>
                <w:rFonts w:eastAsia="SimSun"/>
                <w:color w:val="000000" w:themeColor="text1"/>
                <w:sz w:val="24"/>
                <w:szCs w:val="24"/>
                <w:lang w:eastAsia="zh-CN"/>
              </w:rPr>
              <w:t xml:space="preserve"> кв. м</w:t>
            </w:r>
            <w:r w:rsidRPr="007B6F78">
              <w:rPr>
                <w:rFonts w:eastAsia="SimSun"/>
                <w:color w:val="000000" w:themeColor="text1"/>
                <w:sz w:val="24"/>
                <w:szCs w:val="24"/>
                <w:lang w:eastAsia="zh-CN"/>
              </w:rPr>
              <w:t>/50000 кв. м</w:t>
            </w:r>
          </w:p>
          <w:p w14:paraId="25A44741" w14:textId="77777777" w:rsidR="002147B8" w:rsidRPr="007B6F78" w:rsidRDefault="002147B8" w:rsidP="00390F1A">
            <w:pPr>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Строительство объектов капитального строительства не предусмотрено</w:t>
            </w:r>
          </w:p>
        </w:tc>
      </w:tr>
      <w:tr w:rsidR="00B87D33" w:rsidRPr="007B6F78" w14:paraId="7C46760C" w14:textId="77777777" w:rsidTr="002147B8">
        <w:trPr>
          <w:trHeight w:val="20"/>
        </w:trPr>
        <w:tc>
          <w:tcPr>
            <w:tcW w:w="2836" w:type="dxa"/>
          </w:tcPr>
          <w:p w14:paraId="1C0FAEB8" w14:textId="77777777" w:rsidR="002147B8" w:rsidRPr="007B6F78" w:rsidRDefault="002147B8" w:rsidP="00390F1A">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[9.0] - Деятельность по особой охране и изучению природы</w:t>
            </w:r>
          </w:p>
        </w:tc>
        <w:tc>
          <w:tcPr>
            <w:tcW w:w="3118" w:type="dxa"/>
          </w:tcPr>
          <w:p w14:paraId="20AE98B8" w14:textId="77777777" w:rsidR="002147B8" w:rsidRPr="007B6F78" w:rsidRDefault="002147B8" w:rsidP="00390F1A">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3969" w:type="dxa"/>
          </w:tcPr>
          <w:p w14:paraId="65259672" w14:textId="77777777" w:rsidR="002147B8" w:rsidRPr="007B6F78" w:rsidRDefault="002147B8" w:rsidP="00390F1A">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 </w:t>
            </w:r>
            <w:r w:rsidR="00002122"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100 кв. м /</w:t>
            </w:r>
            <w:r w:rsidRPr="007B6F78">
              <w:rPr>
                <w:rFonts w:eastAsia="Times New Roman"/>
                <w:bCs/>
                <w:color w:val="000000" w:themeColor="text1"/>
                <w:sz w:val="24"/>
                <w:szCs w:val="24"/>
                <w:lang w:eastAsia="ru-RU"/>
              </w:rPr>
              <w:t>не подлежит ограничению.</w:t>
            </w:r>
          </w:p>
          <w:p w14:paraId="6E0977D1" w14:textId="77777777" w:rsidR="002147B8" w:rsidRPr="007B6F78" w:rsidRDefault="002147B8" w:rsidP="00390F1A">
            <w:pPr>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Строительство объектов капитального строительства не предусмотрено</w:t>
            </w:r>
          </w:p>
        </w:tc>
      </w:tr>
      <w:tr w:rsidR="00B87D33" w:rsidRPr="007B6F78" w14:paraId="76A380F1" w14:textId="77777777" w:rsidTr="002147B8">
        <w:trPr>
          <w:trHeight w:val="20"/>
        </w:trPr>
        <w:tc>
          <w:tcPr>
            <w:tcW w:w="2836" w:type="dxa"/>
          </w:tcPr>
          <w:p w14:paraId="362BA491" w14:textId="77777777" w:rsidR="002147B8" w:rsidRPr="007B6F78" w:rsidRDefault="002147B8" w:rsidP="00390F1A">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[9.1] - Охрана природных территорий</w:t>
            </w:r>
          </w:p>
        </w:tc>
        <w:tc>
          <w:tcPr>
            <w:tcW w:w="3118" w:type="dxa"/>
          </w:tcPr>
          <w:p w14:paraId="43553268" w14:textId="77777777" w:rsidR="002147B8" w:rsidRPr="007B6F78" w:rsidRDefault="002147B8" w:rsidP="00390F1A">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Сохранение отдельных естественных качеств окружающей природной </w:t>
            </w:r>
            <w:r w:rsidRPr="007B6F78">
              <w:rPr>
                <w:rFonts w:eastAsia="Times New Roman"/>
                <w:color w:val="000000" w:themeColor="text1"/>
                <w:sz w:val="24"/>
                <w:szCs w:val="24"/>
                <w:lang w:eastAsia="ru-RU"/>
              </w:rPr>
              <w:lastRenderedPageBreak/>
              <w:t>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3969" w:type="dxa"/>
          </w:tcPr>
          <w:p w14:paraId="367B908E" w14:textId="682EFE69" w:rsidR="002147B8" w:rsidRPr="007B6F78" w:rsidRDefault="002147B8" w:rsidP="00390F1A">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Минимальная/максимальная площадь земельных участков  – </w:t>
            </w:r>
            <w:r w:rsidR="00FC1573"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lastRenderedPageBreak/>
              <w:t>100 кв. м /</w:t>
            </w:r>
            <w:r w:rsidRPr="007B6F78">
              <w:rPr>
                <w:rFonts w:eastAsia="Times New Roman"/>
                <w:bCs/>
                <w:color w:val="000000" w:themeColor="text1"/>
                <w:sz w:val="24"/>
                <w:szCs w:val="24"/>
                <w:lang w:eastAsia="ru-RU"/>
              </w:rPr>
              <w:t>не подлежит ограничению.</w:t>
            </w:r>
          </w:p>
          <w:p w14:paraId="3D656A15" w14:textId="77777777" w:rsidR="002147B8" w:rsidRPr="007B6F78" w:rsidRDefault="002147B8" w:rsidP="00390F1A">
            <w:pPr>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Строительство объектов капитального строительства не предусмотрено</w:t>
            </w:r>
          </w:p>
        </w:tc>
      </w:tr>
      <w:tr w:rsidR="004371F3" w:rsidRPr="007B6F78" w14:paraId="2AB01375" w14:textId="77777777" w:rsidTr="006602C2">
        <w:trPr>
          <w:trHeight w:val="20"/>
        </w:trPr>
        <w:tc>
          <w:tcPr>
            <w:tcW w:w="2836" w:type="dxa"/>
            <w:tcBorders>
              <w:top w:val="single" w:sz="6" w:space="0" w:color="000000"/>
              <w:left w:val="single" w:sz="6" w:space="0" w:color="000000"/>
              <w:bottom w:val="nil"/>
              <w:right w:val="single" w:sz="6" w:space="0" w:color="000000"/>
            </w:tcBorders>
            <w:shd w:val="clear" w:color="auto" w:fill="auto"/>
          </w:tcPr>
          <w:p w14:paraId="79968B2B" w14:textId="77777777" w:rsidR="004371F3" w:rsidRPr="007B6F78" w:rsidRDefault="004371F3" w:rsidP="00390F1A">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[9.1.1] - Сохранение и репродукция редких и (или) находящихся под угрозой исчезновения видов животных</w:t>
            </w:r>
          </w:p>
        </w:tc>
        <w:tc>
          <w:tcPr>
            <w:tcW w:w="3118" w:type="dxa"/>
            <w:tcBorders>
              <w:top w:val="single" w:sz="6" w:space="0" w:color="000000"/>
              <w:left w:val="single" w:sz="6" w:space="0" w:color="000000"/>
              <w:bottom w:val="nil"/>
              <w:right w:val="single" w:sz="6" w:space="0" w:color="000000"/>
            </w:tcBorders>
            <w:shd w:val="clear" w:color="auto" w:fill="auto"/>
          </w:tcPr>
          <w:p w14:paraId="1F65E6EF" w14:textId="77777777" w:rsidR="004371F3" w:rsidRPr="007B6F78" w:rsidRDefault="004371F3" w:rsidP="00390F1A">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3969" w:type="dxa"/>
          </w:tcPr>
          <w:p w14:paraId="23593179" w14:textId="77777777" w:rsidR="004371F3" w:rsidRPr="007B6F78" w:rsidRDefault="004371F3" w:rsidP="00390F1A">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100 кв. м/</w:t>
            </w:r>
            <w:r w:rsidRPr="007B6F78">
              <w:rPr>
                <w:rFonts w:eastAsia="Times New Roman"/>
                <w:bCs/>
                <w:color w:val="000000" w:themeColor="text1"/>
                <w:sz w:val="24"/>
                <w:szCs w:val="24"/>
                <w:lang w:eastAsia="ru-RU"/>
              </w:rPr>
              <w:t>не подлежит ограничению.</w:t>
            </w:r>
          </w:p>
          <w:p w14:paraId="2FCBAFD9" w14:textId="77777777" w:rsidR="004371F3" w:rsidRPr="007B6F78" w:rsidRDefault="004371F3" w:rsidP="00390F1A">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Строительство объектов капитального строительства не предусмотрено</w:t>
            </w:r>
          </w:p>
          <w:p w14:paraId="3425D6D9" w14:textId="77777777" w:rsidR="004371F3" w:rsidRPr="007B6F78" w:rsidRDefault="004371F3" w:rsidP="00390F1A">
            <w:pPr>
              <w:ind w:firstLine="0"/>
              <w:jc w:val="left"/>
              <w:rPr>
                <w:rFonts w:eastAsia="SimSun"/>
                <w:color w:val="000000" w:themeColor="text1"/>
                <w:sz w:val="24"/>
                <w:szCs w:val="24"/>
                <w:lang w:eastAsia="zh-CN"/>
              </w:rPr>
            </w:pPr>
          </w:p>
        </w:tc>
      </w:tr>
      <w:tr w:rsidR="00B87D33" w:rsidRPr="007B6F78" w14:paraId="40B5420B" w14:textId="77777777" w:rsidTr="002147B8">
        <w:trPr>
          <w:trHeight w:val="20"/>
        </w:trPr>
        <w:tc>
          <w:tcPr>
            <w:tcW w:w="2836" w:type="dxa"/>
          </w:tcPr>
          <w:p w14:paraId="3FE73410" w14:textId="77777777" w:rsidR="002147B8" w:rsidRPr="007B6F78" w:rsidRDefault="002147B8" w:rsidP="00390F1A">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[12.0.1] -</w:t>
            </w:r>
            <w:r w:rsidRPr="007B6F78">
              <w:rPr>
                <w:rFonts w:eastAsia="Times New Roman"/>
                <w:color w:val="000000" w:themeColor="text1"/>
                <w:sz w:val="24"/>
                <w:szCs w:val="24"/>
                <w:lang w:val="en-US" w:eastAsia="ru-RU"/>
              </w:rPr>
              <w:t xml:space="preserve"> </w:t>
            </w:r>
            <w:r w:rsidRPr="007B6F78">
              <w:rPr>
                <w:rFonts w:eastAsia="Times New Roman"/>
                <w:color w:val="000000" w:themeColor="text1"/>
                <w:sz w:val="24"/>
                <w:szCs w:val="24"/>
                <w:lang w:eastAsia="ru-RU"/>
              </w:rPr>
              <w:t>Улично-дорожная сеть</w:t>
            </w:r>
          </w:p>
        </w:tc>
        <w:tc>
          <w:tcPr>
            <w:tcW w:w="3118" w:type="dxa"/>
          </w:tcPr>
          <w:p w14:paraId="5E1DA205" w14:textId="4E5308BE" w:rsidR="002147B8" w:rsidRPr="007B6F78" w:rsidRDefault="002147B8" w:rsidP="00390F1A">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инфраструктуры;размещение придорожных стоянок (парковок) транспортных средств в границах городских улиц и дорог, за исключением предусмотренных видами разрешенного </w:t>
            </w:r>
            <w:r w:rsidRPr="007B6F78">
              <w:rPr>
                <w:rFonts w:eastAsia="Times New Roman"/>
                <w:color w:val="000000" w:themeColor="text1"/>
                <w:sz w:val="24"/>
                <w:szCs w:val="24"/>
                <w:lang w:eastAsia="ru-RU"/>
              </w:rPr>
              <w:lastRenderedPageBreak/>
              <w:t>использования с </w:t>
            </w:r>
            <w:hyperlink r:id="rId199" w:anchor="/document/70736874/entry/10271" w:history="1">
              <w:r w:rsidRPr="007B6F78">
                <w:rPr>
                  <w:rFonts w:eastAsia="Times New Roman"/>
                  <w:color w:val="000000" w:themeColor="text1"/>
                  <w:sz w:val="24"/>
                  <w:szCs w:val="24"/>
                  <w:lang w:eastAsia="ru-RU"/>
                </w:rPr>
                <w:t>кодами 2.7.1</w:t>
              </w:r>
            </w:hyperlink>
            <w:r w:rsidRPr="007B6F78">
              <w:rPr>
                <w:rFonts w:eastAsia="Times New Roman"/>
                <w:color w:val="000000" w:themeColor="text1"/>
                <w:sz w:val="24"/>
                <w:szCs w:val="24"/>
                <w:lang w:eastAsia="ru-RU"/>
              </w:rPr>
              <w:t>, </w:t>
            </w:r>
            <w:hyperlink r:id="rId200" w:anchor="/document/70736874/entry/1049" w:history="1">
              <w:r w:rsidRPr="007B6F78">
                <w:rPr>
                  <w:rFonts w:eastAsia="Times New Roman"/>
                  <w:color w:val="000000" w:themeColor="text1"/>
                  <w:sz w:val="24"/>
                  <w:szCs w:val="24"/>
                  <w:lang w:eastAsia="ru-RU"/>
                </w:rPr>
                <w:t>4.9</w:t>
              </w:r>
            </w:hyperlink>
            <w:r w:rsidRPr="007B6F78">
              <w:rPr>
                <w:rFonts w:eastAsia="Times New Roman"/>
                <w:color w:val="000000" w:themeColor="text1"/>
                <w:sz w:val="24"/>
                <w:szCs w:val="24"/>
                <w:lang w:eastAsia="ru-RU"/>
              </w:rPr>
              <w:t>, </w:t>
            </w:r>
            <w:hyperlink r:id="rId201" w:anchor="/document/70736874/entry/1723" w:history="1">
              <w:r w:rsidRPr="007B6F78">
                <w:rPr>
                  <w:rFonts w:eastAsia="Times New Roman"/>
                  <w:color w:val="000000" w:themeColor="text1"/>
                  <w:sz w:val="24"/>
                  <w:szCs w:val="24"/>
                  <w:lang w:eastAsia="ru-RU"/>
                </w:rPr>
                <w:t>7.2.3</w:t>
              </w:r>
            </w:hyperlink>
            <w:r w:rsidRPr="007B6F78">
              <w:rPr>
                <w:rFonts w:eastAsia="Times New Roman"/>
                <w:color w:val="000000" w:themeColor="text1"/>
                <w:sz w:val="24"/>
                <w:szCs w:val="24"/>
                <w:lang w:eastAsia="ru-RU"/>
              </w:rPr>
              <w:t>, а также некапитальных сооружений, предназначенных для охраны транспортных средств</w:t>
            </w:r>
          </w:p>
        </w:tc>
        <w:tc>
          <w:tcPr>
            <w:tcW w:w="3969" w:type="dxa"/>
          </w:tcPr>
          <w:p w14:paraId="31DD70BC" w14:textId="77777777" w:rsidR="002147B8" w:rsidRPr="007B6F78" w:rsidRDefault="002147B8" w:rsidP="00390F1A">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Регламенты не устанавливаются.</w:t>
            </w:r>
          </w:p>
          <w:p w14:paraId="173AAAC0" w14:textId="77777777" w:rsidR="002147B8" w:rsidRPr="007B6F78" w:rsidRDefault="002147B8" w:rsidP="00390F1A">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7D50C396" w14:textId="77777777" w:rsidR="005053A3" w:rsidRPr="007B6F78" w:rsidRDefault="005053A3" w:rsidP="005053A3">
      <w:pPr>
        <w:widowControl w:val="0"/>
        <w:ind w:firstLine="0"/>
        <w:rPr>
          <w:rFonts w:eastAsia="Times New Roman"/>
          <w:b/>
          <w:color w:val="000000" w:themeColor="text1"/>
          <w:sz w:val="27"/>
          <w:szCs w:val="27"/>
          <w:lang w:eastAsia="ru-RU"/>
        </w:rPr>
      </w:pPr>
    </w:p>
    <w:p w14:paraId="76278376" w14:textId="23143EA7" w:rsidR="002147B8" w:rsidRPr="007B6F78" w:rsidRDefault="002147B8" w:rsidP="005053A3">
      <w:pPr>
        <w:widowControl w:val="0"/>
        <w:ind w:firstLine="0"/>
        <w:jc w:val="center"/>
        <w:rPr>
          <w:rFonts w:eastAsia="Times New Roman"/>
          <w:b/>
          <w:color w:val="000000" w:themeColor="text1"/>
          <w:sz w:val="27"/>
          <w:szCs w:val="27"/>
          <w:lang w:eastAsia="ru-RU"/>
        </w:rPr>
      </w:pPr>
      <w:r w:rsidRPr="007B6F78">
        <w:rPr>
          <w:rFonts w:eastAsia="Times New Roman"/>
          <w:b/>
          <w:color w:val="000000" w:themeColor="text1"/>
          <w:sz w:val="27"/>
          <w:szCs w:val="27"/>
          <w:lang w:eastAsia="ru-RU"/>
        </w:rPr>
        <w:t>Условно разрешенные виды использования земельных участков и объек</w:t>
      </w:r>
      <w:r w:rsidR="00FA2A55" w:rsidRPr="007B6F78">
        <w:rPr>
          <w:rFonts w:eastAsia="Times New Roman"/>
          <w:b/>
          <w:color w:val="000000" w:themeColor="text1"/>
          <w:sz w:val="27"/>
          <w:szCs w:val="27"/>
          <w:lang w:eastAsia="ru-RU"/>
        </w:rPr>
        <w:t>тов капитального строительства</w:t>
      </w:r>
    </w:p>
    <w:p w14:paraId="64EB362F" w14:textId="77777777" w:rsidR="002147B8" w:rsidRPr="007B6F78" w:rsidRDefault="002147B8" w:rsidP="00390F1A">
      <w:pPr>
        <w:widowControl w:val="0"/>
        <w:ind w:firstLine="426"/>
        <w:jc w:val="center"/>
        <w:rPr>
          <w:rFonts w:eastAsia="Times New Roman"/>
          <w:b/>
          <w:color w:val="000000" w:themeColor="text1"/>
          <w:sz w:val="27"/>
          <w:szCs w:val="27"/>
          <w:lang w:eastAsia="ru-RU"/>
        </w:rPr>
      </w:pPr>
    </w:p>
    <w:tbl>
      <w:tblPr>
        <w:tblW w:w="992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36"/>
        <w:gridCol w:w="3118"/>
        <w:gridCol w:w="3969"/>
      </w:tblGrid>
      <w:tr w:rsidR="00B87D33" w:rsidRPr="007B6F78" w14:paraId="2EF3B75F" w14:textId="77777777" w:rsidTr="006548E3">
        <w:trPr>
          <w:trHeight w:val="20"/>
          <w:tblHeader/>
        </w:trPr>
        <w:tc>
          <w:tcPr>
            <w:tcW w:w="2836" w:type="dxa"/>
            <w:tcBorders>
              <w:top w:val="single" w:sz="4" w:space="0" w:color="auto"/>
              <w:left w:val="single" w:sz="4" w:space="0" w:color="auto"/>
              <w:bottom w:val="single" w:sz="4" w:space="0" w:color="auto"/>
              <w:right w:val="single" w:sz="4" w:space="0" w:color="auto"/>
            </w:tcBorders>
          </w:tcPr>
          <w:p w14:paraId="2E8A8DB4" w14:textId="77777777" w:rsidR="00FC1573" w:rsidRPr="007B6F78" w:rsidRDefault="00FC1573" w:rsidP="006548E3">
            <w:pPr>
              <w:tabs>
                <w:tab w:val="left" w:pos="2520"/>
              </w:tabs>
              <w:ind w:firstLine="0"/>
              <w:jc w:val="center"/>
              <w:rPr>
                <w:rFonts w:eastAsia="SimSun"/>
                <w:b/>
                <w:color w:val="000000" w:themeColor="text1"/>
                <w:sz w:val="24"/>
                <w:szCs w:val="24"/>
                <w:lang w:eastAsia="zh-CN"/>
              </w:rPr>
            </w:pPr>
            <w:r w:rsidRPr="007B6F78">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118" w:type="dxa"/>
            <w:tcBorders>
              <w:top w:val="single" w:sz="4" w:space="0" w:color="auto"/>
              <w:left w:val="single" w:sz="4" w:space="0" w:color="auto"/>
              <w:bottom w:val="single" w:sz="4" w:space="0" w:color="auto"/>
              <w:right w:val="single" w:sz="4" w:space="0" w:color="auto"/>
            </w:tcBorders>
          </w:tcPr>
          <w:p w14:paraId="146B0A0F" w14:textId="77777777" w:rsidR="00FC1573" w:rsidRPr="007B6F78" w:rsidRDefault="00FC1573" w:rsidP="006548E3">
            <w:pPr>
              <w:tabs>
                <w:tab w:val="left" w:pos="2520"/>
              </w:tabs>
              <w:ind w:firstLine="0"/>
              <w:jc w:val="center"/>
              <w:rPr>
                <w:rFonts w:eastAsia="SimSun"/>
                <w:b/>
                <w:color w:val="000000" w:themeColor="text1"/>
                <w:sz w:val="24"/>
                <w:szCs w:val="24"/>
                <w:lang w:eastAsia="zh-CN"/>
              </w:rPr>
            </w:pPr>
            <w:r w:rsidRPr="007B6F78">
              <w:rPr>
                <w:rFonts w:eastAsia="Times New Roman"/>
                <w:b/>
                <w:color w:val="000000" w:themeColor="text1"/>
                <w:sz w:val="24"/>
                <w:szCs w:val="24"/>
                <w:lang w:eastAsia="ru-RU"/>
              </w:rPr>
              <w:t>Описание вида разрешенного использования земельного участка</w:t>
            </w:r>
          </w:p>
        </w:tc>
        <w:tc>
          <w:tcPr>
            <w:tcW w:w="3969" w:type="dxa"/>
            <w:tcBorders>
              <w:top w:val="single" w:sz="4" w:space="0" w:color="auto"/>
              <w:left w:val="single" w:sz="4" w:space="0" w:color="auto"/>
              <w:bottom w:val="single" w:sz="4" w:space="0" w:color="auto"/>
              <w:right w:val="single" w:sz="4" w:space="0" w:color="auto"/>
            </w:tcBorders>
          </w:tcPr>
          <w:p w14:paraId="696DA8DB" w14:textId="77777777" w:rsidR="00FC1573" w:rsidRPr="007B6F78" w:rsidRDefault="00FC1573" w:rsidP="006548E3">
            <w:pPr>
              <w:tabs>
                <w:tab w:val="left" w:pos="2520"/>
              </w:tabs>
              <w:ind w:firstLine="0"/>
              <w:jc w:val="center"/>
              <w:rPr>
                <w:rFonts w:eastAsia="SimSun"/>
                <w:b/>
                <w:color w:val="000000" w:themeColor="text1"/>
                <w:sz w:val="24"/>
                <w:szCs w:val="24"/>
                <w:lang w:eastAsia="zh-CN"/>
              </w:rPr>
            </w:pPr>
            <w:r w:rsidRPr="007B6F78">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56CE7ADF" w14:textId="77777777" w:rsidR="00FC1573" w:rsidRPr="007B6F78" w:rsidRDefault="00FC1573" w:rsidP="00FC1573">
      <w:pPr>
        <w:widowControl w:val="0"/>
        <w:ind w:firstLine="0"/>
        <w:rPr>
          <w:rFonts w:eastAsia="Times New Roman"/>
          <w:b/>
          <w:color w:val="000000" w:themeColor="text1"/>
          <w:sz w:val="2"/>
          <w:szCs w:val="2"/>
          <w:lang w:eastAsia="ru-RU"/>
        </w:rPr>
      </w:pPr>
    </w:p>
    <w:tbl>
      <w:tblPr>
        <w:tblW w:w="992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36"/>
        <w:gridCol w:w="3118"/>
        <w:gridCol w:w="3969"/>
      </w:tblGrid>
      <w:tr w:rsidR="00B87D33" w:rsidRPr="007B6F78" w14:paraId="1F37CC7A" w14:textId="77777777" w:rsidTr="002147B8">
        <w:trPr>
          <w:trHeight w:val="20"/>
          <w:tblHeader/>
        </w:trPr>
        <w:tc>
          <w:tcPr>
            <w:tcW w:w="2836" w:type="dxa"/>
            <w:tcBorders>
              <w:top w:val="single" w:sz="4" w:space="0" w:color="auto"/>
              <w:left w:val="single" w:sz="4" w:space="0" w:color="auto"/>
              <w:bottom w:val="single" w:sz="4" w:space="0" w:color="auto"/>
              <w:right w:val="single" w:sz="4" w:space="0" w:color="auto"/>
            </w:tcBorders>
          </w:tcPr>
          <w:p w14:paraId="4A4CA22A" w14:textId="77777777" w:rsidR="002147B8" w:rsidRPr="007B6F78" w:rsidRDefault="00FC1573" w:rsidP="00FC1573">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3118" w:type="dxa"/>
            <w:tcBorders>
              <w:top w:val="single" w:sz="4" w:space="0" w:color="auto"/>
              <w:left w:val="single" w:sz="4" w:space="0" w:color="auto"/>
              <w:bottom w:val="single" w:sz="4" w:space="0" w:color="auto"/>
              <w:right w:val="single" w:sz="4" w:space="0" w:color="auto"/>
            </w:tcBorders>
          </w:tcPr>
          <w:p w14:paraId="78F60756" w14:textId="77777777" w:rsidR="002147B8" w:rsidRPr="007B6F78" w:rsidRDefault="00FC1573" w:rsidP="00FC1573">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c>
          <w:tcPr>
            <w:tcW w:w="3969" w:type="dxa"/>
            <w:tcBorders>
              <w:top w:val="single" w:sz="4" w:space="0" w:color="auto"/>
              <w:left w:val="single" w:sz="4" w:space="0" w:color="auto"/>
              <w:bottom w:val="single" w:sz="4" w:space="0" w:color="auto"/>
              <w:right w:val="single" w:sz="4" w:space="0" w:color="auto"/>
            </w:tcBorders>
          </w:tcPr>
          <w:p w14:paraId="11846588" w14:textId="77777777" w:rsidR="002147B8" w:rsidRPr="007B6F78" w:rsidRDefault="00FC1573" w:rsidP="00FC1573">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B87D33" w:rsidRPr="007B6F78" w14:paraId="07E2D7C2" w14:textId="77777777" w:rsidTr="002147B8">
        <w:trPr>
          <w:trHeight w:val="20"/>
        </w:trPr>
        <w:tc>
          <w:tcPr>
            <w:tcW w:w="2836" w:type="dxa"/>
            <w:tcBorders>
              <w:top w:val="single" w:sz="4" w:space="0" w:color="auto"/>
              <w:left w:val="single" w:sz="4" w:space="0" w:color="auto"/>
              <w:bottom w:val="single" w:sz="4" w:space="0" w:color="auto"/>
              <w:right w:val="single" w:sz="4" w:space="0" w:color="auto"/>
            </w:tcBorders>
          </w:tcPr>
          <w:p w14:paraId="3AAC3565" w14:textId="77777777" w:rsidR="002147B8" w:rsidRPr="007B6F78" w:rsidRDefault="002147B8" w:rsidP="00390F1A">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[5.1.2] - Обеспечение занятий спортом в помещениях</w:t>
            </w:r>
          </w:p>
        </w:tc>
        <w:tc>
          <w:tcPr>
            <w:tcW w:w="3118" w:type="dxa"/>
          </w:tcPr>
          <w:p w14:paraId="7B892BB2" w14:textId="77777777" w:rsidR="002147B8" w:rsidRPr="007B6F78" w:rsidRDefault="002147B8" w:rsidP="00390F1A">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3969" w:type="dxa"/>
            <w:tcBorders>
              <w:top w:val="single" w:sz="4" w:space="0" w:color="auto"/>
              <w:left w:val="single" w:sz="4" w:space="0" w:color="auto"/>
              <w:bottom w:val="single" w:sz="4" w:space="0" w:color="auto"/>
              <w:right w:val="single" w:sz="4" w:space="0" w:color="auto"/>
            </w:tcBorders>
          </w:tcPr>
          <w:p w14:paraId="585E3ADB" w14:textId="4DF64FB1" w:rsidR="002147B8" w:rsidRPr="007B6F78" w:rsidRDefault="002147B8" w:rsidP="00390F1A">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Минимальная/максимальная площадь земельных участков – </w:t>
            </w:r>
            <w:r w:rsidR="00390F1A" w:rsidRPr="007B6F78">
              <w:rPr>
                <w:rFonts w:eastAsia="Times New Roman"/>
                <w:color w:val="000000" w:themeColor="text1"/>
                <w:sz w:val="24"/>
                <w:szCs w:val="24"/>
                <w:lang w:eastAsia="ru-RU"/>
              </w:rPr>
              <w:t xml:space="preserve">                 </w:t>
            </w:r>
            <w:r w:rsidRPr="007B6F78">
              <w:rPr>
                <w:rFonts w:eastAsia="Times New Roman"/>
                <w:color w:val="000000" w:themeColor="text1"/>
                <w:sz w:val="24"/>
                <w:szCs w:val="24"/>
                <w:lang w:eastAsia="ru-RU"/>
              </w:rPr>
              <w:t>50</w:t>
            </w:r>
            <w:r w:rsidR="00390F1A" w:rsidRPr="007B6F78">
              <w:rPr>
                <w:rFonts w:eastAsia="Times New Roman"/>
                <w:color w:val="000000" w:themeColor="text1"/>
                <w:sz w:val="24"/>
                <w:szCs w:val="24"/>
                <w:lang w:eastAsia="ru-RU"/>
              </w:rPr>
              <w:t xml:space="preserve"> кв. м</w:t>
            </w:r>
            <w:r w:rsidRPr="007B6F78">
              <w:rPr>
                <w:rFonts w:eastAsia="Times New Roman"/>
                <w:color w:val="000000" w:themeColor="text1"/>
                <w:sz w:val="24"/>
                <w:szCs w:val="24"/>
                <w:lang w:eastAsia="ru-RU"/>
              </w:rPr>
              <w:t>/10000 кв. м.</w:t>
            </w:r>
          </w:p>
          <w:p w14:paraId="3204D2AE" w14:textId="77777777" w:rsidR="002147B8" w:rsidRPr="007B6F78" w:rsidRDefault="002147B8" w:rsidP="00390F1A">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Минимальные отступы от границ земельных уч</w:t>
            </w:r>
            <w:r w:rsidR="00FC1573" w:rsidRPr="007B6F78">
              <w:rPr>
                <w:rFonts w:eastAsia="Times New Roman"/>
                <w:color w:val="000000" w:themeColor="text1"/>
                <w:sz w:val="24"/>
                <w:szCs w:val="24"/>
                <w:lang w:eastAsia="ru-RU"/>
              </w:rPr>
              <w:t xml:space="preserve">астков - </w:t>
            </w:r>
            <w:r w:rsidRPr="007B6F78">
              <w:rPr>
                <w:rFonts w:eastAsia="Times New Roman"/>
                <w:color w:val="000000" w:themeColor="text1"/>
                <w:sz w:val="24"/>
                <w:szCs w:val="24"/>
                <w:lang w:eastAsia="ru-RU"/>
              </w:rPr>
              <w:t>3 м.</w:t>
            </w:r>
          </w:p>
          <w:p w14:paraId="7E131EFF" w14:textId="77777777" w:rsidR="002147B8" w:rsidRPr="007B6F78" w:rsidRDefault="002147B8" w:rsidP="00390F1A">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Максимальное количество надзем</w:t>
            </w:r>
            <w:r w:rsidR="00FC1573" w:rsidRPr="007B6F78">
              <w:rPr>
                <w:rFonts w:eastAsia="Times New Roman"/>
                <w:color w:val="000000" w:themeColor="text1"/>
                <w:sz w:val="24"/>
                <w:szCs w:val="24"/>
                <w:lang w:eastAsia="ru-RU"/>
              </w:rPr>
              <w:t xml:space="preserve">ных этажей зданий – </w:t>
            </w:r>
            <w:r w:rsidRPr="007B6F78">
              <w:rPr>
                <w:rFonts w:eastAsia="Times New Roman"/>
                <w:color w:val="000000" w:themeColor="text1"/>
                <w:sz w:val="24"/>
                <w:szCs w:val="24"/>
                <w:lang w:eastAsia="ru-RU"/>
              </w:rPr>
              <w:t>3 этажа (включая мансардный этаж).</w:t>
            </w:r>
          </w:p>
          <w:p w14:paraId="3E9908E9" w14:textId="34AF0F83" w:rsidR="002147B8" w:rsidRPr="007B6F78" w:rsidRDefault="002147B8" w:rsidP="00390F1A">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Максимальный процент застройки в границах земельного участка – 50%</w:t>
            </w:r>
            <w:r w:rsidR="005053A3" w:rsidRPr="007B6F78">
              <w:rPr>
                <w:rFonts w:eastAsia="Times New Roman"/>
                <w:color w:val="000000" w:themeColor="text1"/>
                <w:sz w:val="24"/>
                <w:szCs w:val="24"/>
                <w:lang w:eastAsia="ru-RU"/>
              </w:rPr>
              <w:t>.</w:t>
            </w:r>
          </w:p>
          <w:p w14:paraId="0FF79842" w14:textId="77777777" w:rsidR="002147B8" w:rsidRPr="007B6F78" w:rsidRDefault="002147B8" w:rsidP="00390F1A">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озеленения земельного участка – 30 %.</w:t>
            </w:r>
          </w:p>
          <w:p w14:paraId="2898C5A3" w14:textId="77777777" w:rsidR="002147B8" w:rsidRPr="007B6F78" w:rsidRDefault="002147B8" w:rsidP="00390F1A">
            <w:pPr>
              <w:ind w:firstLine="0"/>
              <w:jc w:val="left"/>
              <w:rPr>
                <w:rFonts w:eastAsia="Times New Roman"/>
                <w:color w:val="000000" w:themeColor="text1"/>
                <w:sz w:val="24"/>
                <w:szCs w:val="24"/>
                <w:lang w:eastAsia="ru-RU"/>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06F33658" w14:textId="77777777" w:rsidTr="002147B8">
        <w:trPr>
          <w:trHeight w:val="20"/>
        </w:trPr>
        <w:tc>
          <w:tcPr>
            <w:tcW w:w="2836" w:type="dxa"/>
            <w:tcBorders>
              <w:top w:val="single" w:sz="4" w:space="0" w:color="auto"/>
              <w:left w:val="single" w:sz="4" w:space="0" w:color="auto"/>
              <w:bottom w:val="single" w:sz="4" w:space="0" w:color="auto"/>
              <w:right w:val="single" w:sz="4" w:space="0" w:color="auto"/>
            </w:tcBorders>
          </w:tcPr>
          <w:p w14:paraId="247BE347" w14:textId="77777777" w:rsidR="002147B8" w:rsidRPr="007B6F78" w:rsidRDefault="002147B8" w:rsidP="00390F1A">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[5.1.3] - Площадки для занятий спортом</w:t>
            </w:r>
          </w:p>
        </w:tc>
        <w:tc>
          <w:tcPr>
            <w:tcW w:w="3118" w:type="dxa"/>
          </w:tcPr>
          <w:p w14:paraId="3FCADE4E" w14:textId="77777777" w:rsidR="002147B8" w:rsidRPr="007B6F78" w:rsidRDefault="002147B8" w:rsidP="00390F1A">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969" w:type="dxa"/>
            <w:tcBorders>
              <w:top w:val="single" w:sz="4" w:space="0" w:color="auto"/>
              <w:left w:val="single" w:sz="4" w:space="0" w:color="auto"/>
              <w:bottom w:val="single" w:sz="4" w:space="0" w:color="auto"/>
              <w:right w:val="single" w:sz="4" w:space="0" w:color="auto"/>
            </w:tcBorders>
          </w:tcPr>
          <w:p w14:paraId="64BF2310" w14:textId="2AE421AB" w:rsidR="002147B8" w:rsidRPr="007B6F78" w:rsidRDefault="002147B8" w:rsidP="00390F1A">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Минимальная/максимальная площадь земельных участков – </w:t>
            </w:r>
            <w:r w:rsidR="005053A3" w:rsidRPr="007B6F78">
              <w:rPr>
                <w:rFonts w:eastAsia="Times New Roman"/>
                <w:color w:val="000000" w:themeColor="text1"/>
                <w:sz w:val="24"/>
                <w:szCs w:val="24"/>
                <w:lang w:eastAsia="ru-RU"/>
              </w:rPr>
              <w:t xml:space="preserve">                  </w:t>
            </w:r>
            <w:r w:rsidRPr="007B6F78">
              <w:rPr>
                <w:rFonts w:eastAsia="Times New Roman"/>
                <w:color w:val="000000" w:themeColor="text1"/>
                <w:sz w:val="24"/>
                <w:szCs w:val="24"/>
                <w:lang w:eastAsia="ru-RU"/>
              </w:rPr>
              <w:t>10</w:t>
            </w:r>
            <w:r w:rsidR="005053A3" w:rsidRPr="007B6F78">
              <w:rPr>
                <w:rFonts w:eastAsia="Times New Roman"/>
                <w:color w:val="000000" w:themeColor="text1"/>
                <w:sz w:val="24"/>
                <w:szCs w:val="24"/>
                <w:lang w:eastAsia="ru-RU"/>
              </w:rPr>
              <w:t xml:space="preserve"> кв. м</w:t>
            </w:r>
            <w:r w:rsidRPr="007B6F78">
              <w:rPr>
                <w:rFonts w:eastAsia="Times New Roman"/>
                <w:color w:val="000000" w:themeColor="text1"/>
                <w:sz w:val="24"/>
                <w:szCs w:val="24"/>
                <w:lang w:eastAsia="ru-RU"/>
              </w:rPr>
              <w:t>/10000 кв. м.</w:t>
            </w:r>
          </w:p>
          <w:p w14:paraId="13B0F6A8" w14:textId="77777777" w:rsidR="002147B8" w:rsidRPr="007B6F78" w:rsidRDefault="002147B8" w:rsidP="00390F1A">
            <w:pPr>
              <w:ind w:firstLine="0"/>
              <w:jc w:val="left"/>
              <w:rPr>
                <w:rFonts w:eastAsia="Times New Roman"/>
                <w:color w:val="000000" w:themeColor="text1"/>
                <w:sz w:val="24"/>
                <w:szCs w:val="24"/>
                <w:lang w:eastAsia="ru-RU"/>
              </w:rPr>
            </w:pPr>
            <w:r w:rsidRPr="007B6F78">
              <w:rPr>
                <w:rFonts w:eastAsia="SimSun"/>
                <w:color w:val="000000" w:themeColor="text1"/>
                <w:sz w:val="24"/>
                <w:szCs w:val="24"/>
                <w:lang w:eastAsia="zh-CN"/>
              </w:rPr>
              <w:t>Строительство объектов капитального строительства не предусмотрено</w:t>
            </w:r>
          </w:p>
        </w:tc>
      </w:tr>
      <w:tr w:rsidR="00B87D33" w:rsidRPr="007B6F78" w14:paraId="126B8290" w14:textId="77777777" w:rsidTr="00390F1A">
        <w:trPr>
          <w:trHeight w:val="20"/>
        </w:trPr>
        <w:tc>
          <w:tcPr>
            <w:tcW w:w="2836" w:type="dxa"/>
          </w:tcPr>
          <w:p w14:paraId="3B7880FF" w14:textId="77777777" w:rsidR="002147B8" w:rsidRPr="007B6F78" w:rsidRDefault="002147B8" w:rsidP="00390F1A">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[5.2] - Природно-познавательный туризм</w:t>
            </w:r>
          </w:p>
        </w:tc>
        <w:tc>
          <w:tcPr>
            <w:tcW w:w="3118" w:type="dxa"/>
          </w:tcPr>
          <w:p w14:paraId="18F984DD" w14:textId="77777777" w:rsidR="002147B8" w:rsidRPr="007B6F78" w:rsidRDefault="002147B8" w:rsidP="00390F1A">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376ADE0A" w14:textId="77777777" w:rsidR="002147B8" w:rsidRPr="007B6F78" w:rsidRDefault="002147B8" w:rsidP="00390F1A">
            <w:pPr>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осуществление необходимых природоохранных и природовосстановительных мероприятий</w:t>
            </w:r>
          </w:p>
        </w:tc>
        <w:tc>
          <w:tcPr>
            <w:tcW w:w="3969" w:type="dxa"/>
          </w:tcPr>
          <w:p w14:paraId="19D4F19D" w14:textId="77777777" w:rsidR="002147B8" w:rsidRPr="007B6F78" w:rsidRDefault="002147B8" w:rsidP="00390F1A">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Минимальная/максимальная площадь земельных участков  – </w:t>
            </w:r>
            <w:r w:rsidR="00FC1573"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10 кв. м / </w:t>
            </w:r>
            <w:r w:rsidRPr="007B6F78">
              <w:rPr>
                <w:rFonts w:eastAsia="Times New Roman"/>
                <w:bCs/>
                <w:color w:val="000000" w:themeColor="text1"/>
                <w:sz w:val="24"/>
                <w:szCs w:val="24"/>
                <w:lang w:eastAsia="ru-RU"/>
              </w:rPr>
              <w:t>50000 кв. м.</w:t>
            </w:r>
          </w:p>
          <w:p w14:paraId="1945CE8F" w14:textId="77777777" w:rsidR="002147B8" w:rsidRPr="007B6F78" w:rsidRDefault="002147B8" w:rsidP="00390F1A">
            <w:pPr>
              <w:autoSpaceDN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Минимальные отступы от границ земельных участков - 3 м.</w:t>
            </w:r>
          </w:p>
          <w:p w14:paraId="2611F21B" w14:textId="77777777" w:rsidR="002147B8" w:rsidRPr="007B6F78" w:rsidRDefault="002147B8" w:rsidP="00390F1A">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Максимальное количество на</w:t>
            </w:r>
            <w:r w:rsidR="00FC1573" w:rsidRPr="007B6F78">
              <w:rPr>
                <w:rFonts w:eastAsia="SimSun"/>
                <w:color w:val="000000" w:themeColor="text1"/>
                <w:sz w:val="24"/>
                <w:szCs w:val="24"/>
                <w:lang w:eastAsia="zh-CN"/>
              </w:rPr>
              <w:t xml:space="preserve">дземных этажей зданий – </w:t>
            </w:r>
            <w:r w:rsidRPr="007B6F78">
              <w:rPr>
                <w:rFonts w:eastAsia="SimSun"/>
                <w:color w:val="000000" w:themeColor="text1"/>
                <w:sz w:val="24"/>
                <w:szCs w:val="24"/>
                <w:lang w:eastAsia="zh-CN"/>
              </w:rPr>
              <w:t>2 этажа (включая мансардный этаж).</w:t>
            </w:r>
          </w:p>
          <w:p w14:paraId="1981CB74" w14:textId="77777777" w:rsidR="002147B8" w:rsidRPr="007B6F78" w:rsidRDefault="002147B8" w:rsidP="00390F1A">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строений, сооружений от уровня земли - 15 м.</w:t>
            </w:r>
          </w:p>
          <w:p w14:paraId="2366EC39" w14:textId="0D16331C" w:rsidR="002147B8" w:rsidRPr="007B6F78" w:rsidRDefault="002147B8" w:rsidP="00390F1A">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60%</w:t>
            </w:r>
            <w:r w:rsidR="005053A3" w:rsidRPr="007B6F78">
              <w:rPr>
                <w:rFonts w:eastAsia="SimSun"/>
                <w:color w:val="000000" w:themeColor="text1"/>
                <w:sz w:val="24"/>
                <w:szCs w:val="24"/>
                <w:lang w:eastAsia="zh-CN"/>
              </w:rPr>
              <w:t>.</w:t>
            </w:r>
          </w:p>
          <w:p w14:paraId="3E80FA55" w14:textId="0A87A5FE" w:rsidR="002147B8" w:rsidRPr="007B6F78" w:rsidRDefault="002147B8" w:rsidP="00390F1A">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Минимальный процент озе</w:t>
            </w:r>
            <w:r w:rsidR="005053A3"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75106E7C" w14:textId="77777777" w:rsidR="002147B8" w:rsidRPr="007B6F78" w:rsidRDefault="002147B8" w:rsidP="00390F1A">
            <w:pPr>
              <w:autoSpaceDN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02F9657B" w14:textId="77777777" w:rsidTr="002147B8">
        <w:trPr>
          <w:trHeight w:val="20"/>
        </w:trPr>
        <w:tc>
          <w:tcPr>
            <w:tcW w:w="2836" w:type="dxa"/>
            <w:tcBorders>
              <w:top w:val="single" w:sz="4" w:space="0" w:color="auto"/>
              <w:bottom w:val="single" w:sz="4" w:space="0" w:color="auto"/>
            </w:tcBorders>
            <w:shd w:val="clear" w:color="auto" w:fill="auto"/>
          </w:tcPr>
          <w:p w14:paraId="417C7700" w14:textId="77777777" w:rsidR="002147B8" w:rsidRPr="007B6F78" w:rsidRDefault="002147B8" w:rsidP="00705D7F">
            <w:pPr>
              <w:spacing w:before="100" w:beforeAutospacing="1" w:after="100" w:afterAutospacing="1"/>
              <w:ind w:hanging="75"/>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lastRenderedPageBreak/>
              <w:t>[12.0.2] - Благоустройство территории</w:t>
            </w:r>
          </w:p>
        </w:tc>
        <w:tc>
          <w:tcPr>
            <w:tcW w:w="3118" w:type="dxa"/>
            <w:tcBorders>
              <w:top w:val="single" w:sz="4" w:space="0" w:color="auto"/>
              <w:bottom w:val="single" w:sz="4" w:space="0" w:color="auto"/>
            </w:tcBorders>
            <w:shd w:val="clear" w:color="auto" w:fill="auto"/>
          </w:tcPr>
          <w:p w14:paraId="5EEE06AD" w14:textId="77777777" w:rsidR="002147B8" w:rsidRPr="007B6F78" w:rsidRDefault="002147B8" w:rsidP="00390F1A">
            <w:pPr>
              <w:spacing w:before="100" w:beforeAutospacing="1" w:after="100" w:afterAutospacing="1"/>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969" w:type="dxa"/>
            <w:shd w:val="clear" w:color="auto" w:fill="auto"/>
          </w:tcPr>
          <w:p w14:paraId="6C830638" w14:textId="77777777" w:rsidR="002147B8" w:rsidRPr="007B6F78" w:rsidRDefault="002147B8" w:rsidP="00390F1A">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Регламенты не устанавливаются.</w:t>
            </w:r>
          </w:p>
          <w:p w14:paraId="79927758" w14:textId="77777777" w:rsidR="002147B8" w:rsidRPr="007B6F78" w:rsidRDefault="002147B8" w:rsidP="00390F1A">
            <w:pPr>
              <w:keepLines/>
              <w:overflowPunct w:val="0"/>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34B6D290" w14:textId="77777777" w:rsidR="002147B8" w:rsidRPr="007B6F78" w:rsidRDefault="002147B8" w:rsidP="00333AE4">
      <w:pPr>
        <w:ind w:firstLine="0"/>
        <w:outlineLvl w:val="0"/>
        <w:rPr>
          <w:rFonts w:eastAsia="SimSun"/>
          <w:color w:val="000000" w:themeColor="text1"/>
          <w:sz w:val="27"/>
          <w:szCs w:val="27"/>
          <w:lang w:eastAsia="zh-CN"/>
        </w:rPr>
      </w:pPr>
    </w:p>
    <w:p w14:paraId="37BDFBAA" w14:textId="77777777" w:rsidR="00A62951" w:rsidRPr="007B6F78" w:rsidRDefault="00A62951" w:rsidP="00A62951">
      <w:pPr>
        <w:tabs>
          <w:tab w:val="left" w:pos="2520"/>
        </w:tabs>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t>Вспомогательные виды и параметры разрешенного использования земельных участков и объектов капитального строительства</w:t>
      </w:r>
    </w:p>
    <w:p w14:paraId="0E6C6A40" w14:textId="77777777" w:rsidR="00A62951" w:rsidRPr="007B6F78" w:rsidRDefault="00A62951" w:rsidP="00A62951">
      <w:pPr>
        <w:tabs>
          <w:tab w:val="left" w:pos="2520"/>
        </w:tabs>
        <w:suppressAutoHyphens/>
        <w:ind w:firstLine="0"/>
        <w:jc w:val="center"/>
        <w:rPr>
          <w:rFonts w:eastAsia="SimSun"/>
          <w:b/>
          <w:color w:val="000000" w:themeColor="text1"/>
          <w:sz w:val="27"/>
          <w:szCs w:val="27"/>
          <w:lang w:eastAsia="zh-CN"/>
        </w:rPr>
      </w:pPr>
    </w:p>
    <w:tbl>
      <w:tblPr>
        <w:tblW w:w="9757" w:type="dxa"/>
        <w:tblInd w:w="-10" w:type="dxa"/>
        <w:tblLayout w:type="fixed"/>
        <w:tblLook w:val="0000" w:firstRow="0" w:lastRow="0" w:firstColumn="0" w:lastColumn="0" w:noHBand="0" w:noVBand="0"/>
      </w:tblPr>
      <w:tblGrid>
        <w:gridCol w:w="4928"/>
        <w:gridCol w:w="4829"/>
      </w:tblGrid>
      <w:tr w:rsidR="00B87D33" w:rsidRPr="007B6F78" w14:paraId="048C7EB1" w14:textId="77777777" w:rsidTr="006548E3">
        <w:trPr>
          <w:trHeight w:val="23"/>
          <w:tblHeader/>
        </w:trPr>
        <w:tc>
          <w:tcPr>
            <w:tcW w:w="4928" w:type="dxa"/>
            <w:tcBorders>
              <w:top w:val="single" w:sz="4" w:space="0" w:color="auto"/>
              <w:left w:val="single" w:sz="4" w:space="0" w:color="auto"/>
              <w:bottom w:val="single" w:sz="4" w:space="0" w:color="auto"/>
              <w:right w:val="single" w:sz="4" w:space="0" w:color="auto"/>
            </w:tcBorders>
          </w:tcPr>
          <w:p w14:paraId="7034C348" w14:textId="77777777" w:rsidR="006548E3" w:rsidRPr="007B6F78" w:rsidRDefault="006548E3" w:rsidP="006548E3">
            <w:pPr>
              <w:tabs>
                <w:tab w:val="left" w:pos="2520"/>
              </w:tab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4829" w:type="dxa"/>
            <w:tcBorders>
              <w:top w:val="single" w:sz="4" w:space="0" w:color="auto"/>
              <w:left w:val="single" w:sz="4" w:space="0" w:color="auto"/>
              <w:bottom w:val="single" w:sz="4" w:space="0" w:color="auto"/>
              <w:right w:val="single" w:sz="4" w:space="0" w:color="auto"/>
            </w:tcBorders>
          </w:tcPr>
          <w:p w14:paraId="33349D8A" w14:textId="77777777" w:rsidR="006548E3" w:rsidRPr="007B6F78" w:rsidRDefault="006548E3" w:rsidP="006548E3">
            <w:pPr>
              <w:tabs>
                <w:tab w:val="left" w:pos="2520"/>
              </w:tab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1CE511B0" w14:textId="77777777" w:rsidR="006548E3" w:rsidRPr="007B6F78" w:rsidRDefault="006548E3" w:rsidP="006548E3">
      <w:pPr>
        <w:tabs>
          <w:tab w:val="left" w:pos="2520"/>
        </w:tabs>
        <w:suppressAutoHyphens/>
        <w:ind w:firstLine="0"/>
        <w:rPr>
          <w:rFonts w:eastAsia="SimSun"/>
          <w:b/>
          <w:color w:val="000000" w:themeColor="text1"/>
          <w:sz w:val="2"/>
          <w:szCs w:val="2"/>
          <w:lang w:eastAsia="zh-CN"/>
        </w:rPr>
      </w:pPr>
    </w:p>
    <w:tbl>
      <w:tblPr>
        <w:tblW w:w="9757" w:type="dxa"/>
        <w:tblInd w:w="-10" w:type="dxa"/>
        <w:tblLayout w:type="fixed"/>
        <w:tblLook w:val="0000" w:firstRow="0" w:lastRow="0" w:firstColumn="0" w:lastColumn="0" w:noHBand="0" w:noVBand="0"/>
      </w:tblPr>
      <w:tblGrid>
        <w:gridCol w:w="4928"/>
        <w:gridCol w:w="4829"/>
      </w:tblGrid>
      <w:tr w:rsidR="00B87D33" w:rsidRPr="007B6F78" w14:paraId="07BD92F4" w14:textId="77777777" w:rsidTr="006548E3">
        <w:trPr>
          <w:trHeight w:val="23"/>
          <w:tblHeader/>
        </w:trPr>
        <w:tc>
          <w:tcPr>
            <w:tcW w:w="4928" w:type="dxa"/>
            <w:tcBorders>
              <w:top w:val="single" w:sz="4" w:space="0" w:color="auto"/>
              <w:left w:val="single" w:sz="4" w:space="0" w:color="auto"/>
              <w:bottom w:val="single" w:sz="4" w:space="0" w:color="auto"/>
              <w:right w:val="single" w:sz="4" w:space="0" w:color="auto"/>
            </w:tcBorders>
          </w:tcPr>
          <w:p w14:paraId="1AE4480F" w14:textId="77777777" w:rsidR="00A62951" w:rsidRPr="007B6F78" w:rsidRDefault="006548E3" w:rsidP="006548E3">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4829" w:type="dxa"/>
            <w:tcBorders>
              <w:top w:val="single" w:sz="4" w:space="0" w:color="auto"/>
              <w:left w:val="single" w:sz="4" w:space="0" w:color="auto"/>
              <w:bottom w:val="single" w:sz="4" w:space="0" w:color="auto"/>
              <w:right w:val="single" w:sz="4" w:space="0" w:color="auto"/>
            </w:tcBorders>
          </w:tcPr>
          <w:p w14:paraId="42AD26FD" w14:textId="77777777" w:rsidR="00A62951" w:rsidRPr="007B6F78" w:rsidRDefault="006548E3" w:rsidP="006548E3">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r>
      <w:tr w:rsidR="00B87D33" w:rsidRPr="007B6F78" w14:paraId="7F43EF22" w14:textId="77777777" w:rsidTr="006548E3">
        <w:trPr>
          <w:trHeight w:val="23"/>
        </w:trPr>
        <w:tc>
          <w:tcPr>
            <w:tcW w:w="4928" w:type="dxa"/>
            <w:tcBorders>
              <w:top w:val="single" w:sz="4" w:space="0" w:color="auto"/>
              <w:left w:val="single" w:sz="4" w:space="0" w:color="auto"/>
              <w:bottom w:val="single" w:sz="4" w:space="0" w:color="auto"/>
              <w:right w:val="single" w:sz="4" w:space="0" w:color="auto"/>
            </w:tcBorders>
            <w:vAlign w:val="center"/>
          </w:tcPr>
          <w:p w14:paraId="0EBB425B" w14:textId="77777777" w:rsidR="00A62951" w:rsidRPr="007B6F78" w:rsidRDefault="00A62951"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Виды разрешенного использования земельных участков - аналогичны</w:t>
            </w:r>
            <w:r w:rsidRPr="007B6F78">
              <w:rPr>
                <w:color w:val="000000" w:themeColor="text1"/>
                <w:sz w:val="24"/>
                <w:szCs w:val="24"/>
              </w:rPr>
              <w:t xml:space="preserve"> видам разрешенного использования земельных участков</w:t>
            </w:r>
            <w:r w:rsidRPr="007B6F78">
              <w:rPr>
                <w:rFonts w:eastAsia="SimSun"/>
                <w:color w:val="000000" w:themeColor="text1"/>
                <w:sz w:val="24"/>
                <w:szCs w:val="24"/>
                <w:lang w:eastAsia="zh-CN"/>
              </w:rPr>
              <w:t xml:space="preserve"> с основными и условно разрешенными видами использования;</w:t>
            </w:r>
          </w:p>
          <w:p w14:paraId="40ED5AE0" w14:textId="77777777" w:rsidR="00A62951" w:rsidRPr="007B6F78" w:rsidRDefault="00A62951"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CC41798" w14:textId="77777777" w:rsidR="00A62951" w:rsidRPr="007B6F78" w:rsidRDefault="00A62951"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w:t>
            </w:r>
            <w:r w:rsidRPr="007B6F78">
              <w:rPr>
                <w:rFonts w:eastAsia="SimSun"/>
                <w:color w:val="000000" w:themeColor="text1"/>
                <w:sz w:val="24"/>
                <w:szCs w:val="24"/>
                <w:lang w:eastAsia="zh-CN"/>
              </w:rPr>
              <w:lastRenderedPageBreak/>
              <w:t>соответствии с нормативно-техническими документами, в том числе:</w:t>
            </w:r>
          </w:p>
          <w:p w14:paraId="39CA025A" w14:textId="345E920E" w:rsidR="00A62951" w:rsidRPr="007B6F78" w:rsidRDefault="00A62951"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5C91256" w14:textId="6E8B8079" w:rsidR="00A62951" w:rsidRPr="007B6F78" w:rsidRDefault="00A62951"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проезды общего пользования;</w:t>
            </w:r>
          </w:p>
          <w:p w14:paraId="5DD12656" w14:textId="6A01D51A" w:rsidR="00A62951" w:rsidRPr="007B6F78" w:rsidRDefault="00A62951"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3BB89AD1" w14:textId="167F00D9" w:rsidR="00A62951" w:rsidRPr="007B6F78" w:rsidRDefault="00A62951"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благоустроенные, в том числе озелененные территории, площадки для отдыха, спортивных занятий;</w:t>
            </w:r>
          </w:p>
          <w:p w14:paraId="34181B25" w14:textId="1D2D93EC" w:rsidR="00A62951" w:rsidRPr="007B6F78" w:rsidRDefault="00A62951"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постройки хозяйственного назначения; </w:t>
            </w:r>
          </w:p>
          <w:p w14:paraId="1BD61E67" w14:textId="060D7CBD" w:rsidR="00A62951" w:rsidRPr="007B6F78" w:rsidRDefault="00A62951"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площадки хозяйственные, в том числе площадки для мусоросборников;</w:t>
            </w:r>
          </w:p>
          <w:p w14:paraId="7703F954" w14:textId="7D1DD815" w:rsidR="00A62951" w:rsidRPr="007B6F78" w:rsidRDefault="00A62951"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w:t>
            </w:r>
            <w:r w:rsidR="00390F1A" w:rsidRPr="007B6F78">
              <w:rPr>
                <w:rFonts w:eastAsia="SimSun"/>
                <w:color w:val="000000" w:themeColor="text1"/>
                <w:sz w:val="24"/>
                <w:szCs w:val="24"/>
                <w:lang w:eastAsia="zh-CN"/>
              </w:rPr>
              <w:t>ования, включая противопожарную</w:t>
            </w:r>
          </w:p>
        </w:tc>
        <w:tc>
          <w:tcPr>
            <w:tcW w:w="4829" w:type="dxa"/>
            <w:tcBorders>
              <w:top w:val="single" w:sz="4" w:space="0" w:color="auto"/>
              <w:left w:val="single" w:sz="4" w:space="0" w:color="auto"/>
              <w:bottom w:val="single" w:sz="4" w:space="0" w:color="auto"/>
              <w:right w:val="single" w:sz="4" w:space="0" w:color="auto"/>
            </w:tcBorders>
          </w:tcPr>
          <w:p w14:paraId="6E8105CC" w14:textId="77777777" w:rsidR="00A62951" w:rsidRPr="007B6F78" w:rsidRDefault="00A62951" w:rsidP="00390F1A">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Минимальная площадь земельных участков - 1 кв. м. </w:t>
            </w:r>
          </w:p>
          <w:p w14:paraId="66C85C1E" w14:textId="77777777" w:rsidR="00A62951" w:rsidRPr="007B6F78" w:rsidRDefault="00A62951" w:rsidP="00390F1A">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2F82D23A" w14:textId="77777777" w:rsidR="00A62951" w:rsidRPr="007B6F78" w:rsidRDefault="00A62951" w:rsidP="00390F1A">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w:t>
            </w:r>
            <w:r w:rsidRPr="007B6F78">
              <w:rPr>
                <w:rFonts w:eastAsia="SimSun"/>
                <w:color w:val="000000" w:themeColor="text1"/>
                <w:sz w:val="24"/>
                <w:szCs w:val="24"/>
                <w:lang w:eastAsia="zh-CN"/>
              </w:rPr>
              <w:lastRenderedPageBreak/>
              <w:t>дополнительными и осуществляются совместно с ними.</w:t>
            </w:r>
          </w:p>
          <w:p w14:paraId="48C7C10E" w14:textId="34BC5420" w:rsidR="00A62951" w:rsidRPr="007B6F78" w:rsidRDefault="00A62951" w:rsidP="00390F1A">
            <w:pPr>
              <w:ind w:firstLine="0"/>
              <w:jc w:val="left"/>
              <w:rPr>
                <w:color w:val="000000" w:themeColor="text1"/>
                <w:sz w:val="24"/>
                <w:szCs w:val="24"/>
              </w:rPr>
            </w:pPr>
            <w:r w:rsidRPr="007B6F78">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r w:rsidR="005053A3" w:rsidRPr="007B6F78">
              <w:rPr>
                <w:rFonts w:eastAsia="SimSun"/>
                <w:color w:val="000000" w:themeColor="text1"/>
                <w:sz w:val="24"/>
                <w:szCs w:val="24"/>
                <w:lang w:eastAsia="zh-CN"/>
              </w:rPr>
              <w:t>.</w:t>
            </w:r>
            <w:r w:rsidRPr="007B6F78">
              <w:rPr>
                <w:rFonts w:eastAsia="SimSun"/>
                <w:color w:val="000000" w:themeColor="text1"/>
                <w:sz w:val="24"/>
                <w:szCs w:val="24"/>
                <w:lang w:eastAsia="zh-CN"/>
              </w:rPr>
              <w:t xml:space="preserve"> </w:t>
            </w:r>
          </w:p>
          <w:p w14:paraId="32460297" w14:textId="77777777" w:rsidR="00A62951" w:rsidRPr="007B6F78" w:rsidRDefault="00A62951" w:rsidP="00390F1A">
            <w:pPr>
              <w:ind w:firstLine="0"/>
              <w:jc w:val="left"/>
              <w:rPr>
                <w:color w:val="000000" w:themeColor="text1"/>
                <w:sz w:val="24"/>
                <w:szCs w:val="24"/>
              </w:rPr>
            </w:pPr>
            <w:r w:rsidRPr="007B6F78">
              <w:rPr>
                <w:color w:val="000000" w:themeColor="text1"/>
                <w:sz w:val="24"/>
                <w:szCs w:val="24"/>
              </w:rPr>
              <w:t>Минимальные отступы от границ земельных участков - 1 м.</w:t>
            </w:r>
          </w:p>
          <w:p w14:paraId="42DE1FCA" w14:textId="77777777" w:rsidR="00A62951" w:rsidRPr="007B6F78" w:rsidRDefault="00A62951" w:rsidP="00390F1A">
            <w:pPr>
              <w:tabs>
                <w:tab w:val="left" w:pos="-6204"/>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5E76666B" w14:textId="77777777" w:rsidR="00A62951" w:rsidRPr="007B6F78" w:rsidRDefault="00A62951" w:rsidP="00390F1A">
            <w:pPr>
              <w:ind w:firstLine="0"/>
              <w:jc w:val="left"/>
              <w:rPr>
                <w:rFonts w:eastAsia="SimSun"/>
                <w:color w:val="000000" w:themeColor="text1"/>
                <w:sz w:val="24"/>
                <w:szCs w:val="24"/>
                <w:lang w:eastAsia="zh-CN"/>
              </w:rPr>
            </w:pPr>
          </w:p>
        </w:tc>
      </w:tr>
    </w:tbl>
    <w:p w14:paraId="6C39EA81" w14:textId="77777777" w:rsidR="00A62951" w:rsidRPr="007B6F78" w:rsidRDefault="00A62951" w:rsidP="00A62951">
      <w:pPr>
        <w:outlineLvl w:val="0"/>
        <w:rPr>
          <w:rFonts w:eastAsia="SimSun"/>
          <w:color w:val="000000" w:themeColor="text1"/>
          <w:sz w:val="27"/>
          <w:szCs w:val="27"/>
          <w:lang w:eastAsia="zh-CN"/>
        </w:rPr>
      </w:pPr>
    </w:p>
    <w:p w14:paraId="04E63A26" w14:textId="77777777" w:rsidR="00A62951" w:rsidRPr="007B6F78" w:rsidRDefault="006548E3" w:rsidP="006548E3">
      <w:pPr>
        <w:ind w:firstLine="709"/>
        <w:outlineLvl w:val="0"/>
        <w:rPr>
          <w:rFonts w:eastAsia="SimSun"/>
          <w:color w:val="000000" w:themeColor="text1"/>
          <w:sz w:val="27"/>
          <w:szCs w:val="27"/>
          <w:lang w:eastAsia="zh-CN"/>
        </w:rPr>
      </w:pPr>
      <w:r w:rsidRPr="007B6F78">
        <w:rPr>
          <w:rFonts w:eastAsia="SimSun"/>
          <w:color w:val="000000" w:themeColor="text1"/>
          <w:sz w:val="27"/>
          <w:szCs w:val="27"/>
          <w:lang w:eastAsia="zh-CN"/>
        </w:rPr>
        <w:t>Примечание.</w:t>
      </w:r>
    </w:p>
    <w:p w14:paraId="0F516AD8" w14:textId="77777777" w:rsidR="00A62951" w:rsidRPr="007B6F78" w:rsidRDefault="00A62951" w:rsidP="006548E3">
      <w:pPr>
        <w:ind w:firstLine="709"/>
        <w:outlineLvl w:val="0"/>
        <w:rPr>
          <w:rFonts w:eastAsia="SimSun"/>
          <w:color w:val="000000" w:themeColor="text1"/>
          <w:sz w:val="27"/>
          <w:szCs w:val="27"/>
          <w:lang w:eastAsia="zh-CN"/>
        </w:rPr>
      </w:pPr>
      <w:r w:rsidRPr="007B6F78">
        <w:rPr>
          <w:rFonts w:eastAsia="SimSun"/>
          <w:color w:val="000000" w:themeColor="text1"/>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417CAC4C" w14:textId="77777777" w:rsidR="00A62951" w:rsidRPr="007B6F78" w:rsidRDefault="00A62951" w:rsidP="006548E3">
      <w:pPr>
        <w:ind w:firstLine="709"/>
        <w:outlineLvl w:val="0"/>
        <w:rPr>
          <w:rFonts w:eastAsia="SimSun"/>
          <w:color w:val="000000" w:themeColor="text1"/>
          <w:sz w:val="27"/>
          <w:szCs w:val="27"/>
          <w:lang w:eastAsia="zh-CN"/>
        </w:rPr>
      </w:pPr>
      <w:r w:rsidRPr="007B6F78">
        <w:rPr>
          <w:rFonts w:eastAsia="SimSun"/>
          <w:color w:val="000000" w:themeColor="text1"/>
          <w:sz w:val="27"/>
          <w:szCs w:val="27"/>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66EAB28E" w14:textId="77777777" w:rsidR="00333AE4" w:rsidRPr="007B6F78" w:rsidRDefault="00333AE4" w:rsidP="006548E3">
      <w:pPr>
        <w:ind w:firstLine="709"/>
        <w:rPr>
          <w:rFonts w:eastAsia="SimSun"/>
          <w:bCs/>
          <w:iCs/>
          <w:color w:val="000000" w:themeColor="text1"/>
          <w:sz w:val="27"/>
          <w:szCs w:val="27"/>
          <w:lang w:eastAsia="zh-CN"/>
        </w:rPr>
      </w:pPr>
      <w:r w:rsidRPr="007B6F78">
        <w:rPr>
          <w:rFonts w:eastAsia="SimSun"/>
          <w:bCs/>
          <w:iCs/>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54D0CE59" w14:textId="77777777" w:rsidR="00333AE4" w:rsidRPr="007B6F78" w:rsidRDefault="00333AE4" w:rsidP="006548E3">
      <w:pPr>
        <w:ind w:firstLine="709"/>
        <w:rPr>
          <w:rFonts w:eastAsia="SimSun"/>
          <w:bCs/>
          <w:iCs/>
          <w:color w:val="000000" w:themeColor="text1"/>
          <w:sz w:val="27"/>
          <w:szCs w:val="27"/>
          <w:lang w:eastAsia="zh-CN"/>
        </w:rPr>
      </w:pPr>
      <w:r w:rsidRPr="007B6F78">
        <w:rPr>
          <w:rFonts w:eastAsia="SimSun"/>
          <w:bCs/>
          <w:iCs/>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69890139" w14:textId="77777777" w:rsidR="00333AE4" w:rsidRPr="007B6F78" w:rsidRDefault="00333AE4" w:rsidP="006548E3">
      <w:pPr>
        <w:ind w:firstLine="709"/>
        <w:rPr>
          <w:rFonts w:eastAsia="SimSun"/>
          <w:bCs/>
          <w:iCs/>
          <w:color w:val="000000" w:themeColor="text1"/>
          <w:sz w:val="27"/>
          <w:szCs w:val="27"/>
          <w:lang w:eastAsia="zh-CN"/>
        </w:rPr>
      </w:pPr>
      <w:r w:rsidRPr="007B6F78">
        <w:rPr>
          <w:rFonts w:eastAsia="SimSun"/>
          <w:bCs/>
          <w:iCs/>
          <w:color w:val="000000" w:themeColor="text1"/>
          <w:sz w:val="27"/>
          <w:szCs w:val="27"/>
          <w:lang w:eastAsia="zh-CN"/>
        </w:rPr>
        <w:t>2) использование сточных вод в целях регулирования плодородия почв;</w:t>
      </w:r>
    </w:p>
    <w:p w14:paraId="4800E031" w14:textId="77777777" w:rsidR="00333AE4" w:rsidRPr="007B6F78" w:rsidRDefault="00333AE4" w:rsidP="006548E3">
      <w:pPr>
        <w:ind w:firstLine="709"/>
        <w:rPr>
          <w:rFonts w:eastAsia="SimSun"/>
          <w:bCs/>
          <w:iCs/>
          <w:color w:val="000000" w:themeColor="text1"/>
          <w:sz w:val="27"/>
          <w:szCs w:val="27"/>
          <w:lang w:eastAsia="zh-CN"/>
        </w:rPr>
      </w:pPr>
      <w:r w:rsidRPr="007B6F78">
        <w:rPr>
          <w:rFonts w:eastAsia="SimSun"/>
          <w:bCs/>
          <w:iCs/>
          <w:color w:val="000000" w:themeColor="text1"/>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64A594A3" w14:textId="77777777" w:rsidR="00333AE4" w:rsidRPr="007B6F78" w:rsidRDefault="00333AE4" w:rsidP="006548E3">
      <w:pPr>
        <w:ind w:firstLine="709"/>
        <w:rPr>
          <w:rFonts w:eastAsia="SimSun"/>
          <w:bCs/>
          <w:iCs/>
          <w:color w:val="000000" w:themeColor="text1"/>
          <w:sz w:val="27"/>
          <w:szCs w:val="27"/>
          <w:lang w:eastAsia="zh-CN"/>
        </w:rPr>
      </w:pPr>
      <w:r w:rsidRPr="007B6F78">
        <w:rPr>
          <w:rFonts w:eastAsia="SimSun"/>
          <w:bCs/>
          <w:iCs/>
          <w:color w:val="000000" w:themeColor="text1"/>
          <w:sz w:val="27"/>
          <w:szCs w:val="27"/>
          <w:lang w:eastAsia="zh-CN"/>
        </w:rPr>
        <w:t>4) осуществление авиационных мер по борьбе с вредными организмами.</w:t>
      </w:r>
    </w:p>
    <w:p w14:paraId="3F440D14" w14:textId="77777777" w:rsidR="00A62951" w:rsidRPr="007B6F78" w:rsidRDefault="00A62951" w:rsidP="006548E3">
      <w:pPr>
        <w:ind w:firstLine="709"/>
        <w:outlineLvl w:val="0"/>
        <w:rPr>
          <w:rFonts w:eastAsia="SimSun"/>
          <w:color w:val="000000" w:themeColor="text1"/>
          <w:sz w:val="27"/>
          <w:szCs w:val="27"/>
          <w:lang w:eastAsia="zh-CN"/>
        </w:rPr>
      </w:pPr>
      <w:r w:rsidRPr="007B6F78">
        <w:rPr>
          <w:rFonts w:eastAsia="SimSun"/>
          <w:color w:val="000000" w:themeColor="text1"/>
          <w:sz w:val="27"/>
          <w:szCs w:val="27"/>
          <w:lang w:eastAsia="zh-CN"/>
        </w:rPr>
        <w:t xml:space="preserve">В случае если земельный участок или объект капитального строительства находится в границах зоны с особыми условиями использования территорий, на них </w:t>
      </w:r>
      <w:r w:rsidRPr="007B6F78">
        <w:rPr>
          <w:rFonts w:eastAsia="SimSun"/>
          <w:color w:val="000000" w:themeColor="text1"/>
          <w:sz w:val="27"/>
          <w:szCs w:val="27"/>
          <w:lang w:eastAsia="zh-CN"/>
        </w:rPr>
        <w:lastRenderedPageBreak/>
        <w:t>устанавливаются ограничения использования в соответствии с законодательством Российской Федерации.</w:t>
      </w:r>
    </w:p>
    <w:p w14:paraId="30B68644" w14:textId="77777777" w:rsidR="00A62951" w:rsidRPr="007B6F78" w:rsidRDefault="00A62951" w:rsidP="006548E3">
      <w:pPr>
        <w:ind w:firstLine="709"/>
        <w:outlineLvl w:val="0"/>
        <w:rPr>
          <w:rFonts w:eastAsia="SimSun"/>
          <w:color w:val="000000" w:themeColor="text1"/>
          <w:sz w:val="27"/>
          <w:szCs w:val="27"/>
          <w:lang w:eastAsia="zh-CN"/>
        </w:rPr>
      </w:pPr>
      <w:r w:rsidRPr="007B6F78">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549BBE9" w14:textId="2C4BA8AA" w:rsidR="00A62951" w:rsidRPr="007B6F78" w:rsidRDefault="00A62951" w:rsidP="006548E3">
      <w:pPr>
        <w:ind w:firstLine="709"/>
        <w:outlineLvl w:val="0"/>
        <w:rPr>
          <w:rFonts w:eastAsia="SimSun"/>
          <w:color w:val="000000" w:themeColor="text1"/>
          <w:sz w:val="27"/>
          <w:szCs w:val="27"/>
          <w:lang w:eastAsia="zh-CN"/>
        </w:rPr>
      </w:pPr>
      <w:r w:rsidRPr="007B6F78">
        <w:rPr>
          <w:rFonts w:eastAsia="SimSun"/>
          <w:color w:val="000000" w:themeColor="text1"/>
          <w:sz w:val="27"/>
          <w:szCs w:val="27"/>
          <w:lang w:eastAsia="zh-CN"/>
        </w:rPr>
        <w:t>в границах территорий общего пользования;</w:t>
      </w:r>
    </w:p>
    <w:p w14:paraId="58BAD859" w14:textId="56FE21CC" w:rsidR="00A62951" w:rsidRPr="007B6F78" w:rsidRDefault="00A62951" w:rsidP="006548E3">
      <w:pPr>
        <w:ind w:firstLine="709"/>
        <w:outlineLvl w:val="0"/>
        <w:rPr>
          <w:rFonts w:eastAsia="SimSun"/>
          <w:color w:val="000000" w:themeColor="text1"/>
          <w:sz w:val="27"/>
          <w:szCs w:val="27"/>
          <w:lang w:eastAsia="zh-CN"/>
        </w:rPr>
      </w:pPr>
      <w:r w:rsidRPr="007B6F78">
        <w:rPr>
          <w:rFonts w:eastAsia="SimSun"/>
          <w:color w:val="000000" w:themeColor="text1"/>
          <w:sz w:val="27"/>
          <w:szCs w:val="27"/>
          <w:lang w:eastAsia="zh-CN"/>
        </w:rPr>
        <w:t>предназначенные для размещения линейных объектов и (или) занятые линейными объектами.</w:t>
      </w:r>
    </w:p>
    <w:p w14:paraId="130AAE18" w14:textId="77777777" w:rsidR="0045601A" w:rsidRPr="007B6F78" w:rsidRDefault="0045601A" w:rsidP="006548E3">
      <w:pPr>
        <w:ind w:firstLine="709"/>
        <w:rPr>
          <w:rFonts w:eastAsia="SimSun"/>
          <w:color w:val="000000" w:themeColor="text1"/>
          <w:sz w:val="27"/>
          <w:szCs w:val="27"/>
        </w:rPr>
      </w:pPr>
      <w:r w:rsidRPr="007B6F78">
        <w:rPr>
          <w:rFonts w:eastAsia="SimSun"/>
          <w:color w:val="000000" w:themeColor="text1"/>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1BC58771" w14:textId="34F5B0BC" w:rsidR="00A62951" w:rsidRPr="007B6F78" w:rsidRDefault="00A62951" w:rsidP="006548E3">
      <w:pPr>
        <w:ind w:firstLine="709"/>
        <w:outlineLvl w:val="0"/>
        <w:rPr>
          <w:rFonts w:eastAsia="SimSun"/>
          <w:color w:val="000000" w:themeColor="text1"/>
          <w:sz w:val="27"/>
          <w:szCs w:val="27"/>
          <w:lang w:eastAsia="zh-CN"/>
        </w:rPr>
      </w:pPr>
      <w:r w:rsidRPr="007B6F78">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705D7F" w:rsidRPr="007B6F78">
        <w:rPr>
          <w:rFonts w:eastAsia="SimSun"/>
          <w:color w:val="000000" w:themeColor="text1"/>
          <w:sz w:val="27"/>
          <w:szCs w:val="27"/>
          <w:lang w:eastAsia="zh-CN"/>
        </w:rPr>
        <w:t xml:space="preserve"> общего пользования (код 12.0.)</w:t>
      </w:r>
      <w:r w:rsidRPr="007B6F78">
        <w:rPr>
          <w:rFonts w:eastAsia="SimSun"/>
          <w:color w:val="000000" w:themeColor="text1"/>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3E9C0C9" w14:textId="77777777" w:rsidR="00A62951" w:rsidRPr="007B6F78" w:rsidRDefault="00A62951" w:rsidP="006548E3">
      <w:pPr>
        <w:ind w:firstLine="709"/>
        <w:outlineLvl w:val="0"/>
        <w:rPr>
          <w:rFonts w:eastAsia="SimSun"/>
          <w:color w:val="000000" w:themeColor="text1"/>
          <w:sz w:val="27"/>
          <w:szCs w:val="27"/>
          <w:lang w:eastAsia="zh-CN"/>
        </w:rPr>
      </w:pPr>
      <w:r w:rsidRPr="007B6F78">
        <w:rPr>
          <w:rFonts w:eastAsia="SimSun"/>
          <w:color w:val="000000" w:themeColor="text1"/>
          <w:sz w:val="27"/>
          <w:szCs w:val="27"/>
          <w:lang w:eastAsia="zh-CN"/>
        </w:rPr>
        <w:t>Размещение зданий, строений и сооружений возможно при соблюдении требований статей 37, 38, 40, 41, 44 настоящих Правил.</w:t>
      </w:r>
    </w:p>
    <w:p w14:paraId="3995A47B" w14:textId="4B247A88" w:rsidR="005E0A54" w:rsidRPr="007B6F78" w:rsidRDefault="002147B8" w:rsidP="006548E3">
      <w:pPr>
        <w:tabs>
          <w:tab w:val="left" w:pos="567"/>
          <w:tab w:val="left" w:pos="993"/>
        </w:tabs>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w:t>
      </w:r>
      <w:r w:rsidR="008349E4" w:rsidRPr="007B6F78">
        <w:rPr>
          <w:rFonts w:eastAsia="SimSun"/>
          <w:color w:val="000000" w:themeColor="text1"/>
          <w:sz w:val="27"/>
          <w:szCs w:val="27"/>
          <w:lang w:eastAsia="zh-CN"/>
        </w:rPr>
        <w:t>Федерации от 3 декабря 2014 г.</w:t>
      </w:r>
      <w:r w:rsidRPr="007B6F78">
        <w:rPr>
          <w:rFonts w:eastAsia="SimSun"/>
          <w:color w:val="000000" w:themeColor="text1"/>
          <w:sz w:val="27"/>
          <w:szCs w:val="27"/>
          <w:lang w:eastAsia="zh-CN"/>
        </w:rPr>
        <w:t xml:space="preserve"> № 1300 </w:t>
      </w:r>
      <w:r w:rsidR="00F01373" w:rsidRPr="007B6F78">
        <w:rPr>
          <w:rFonts w:eastAsia="SimSun"/>
          <w:color w:val="000000" w:themeColor="text1"/>
          <w:sz w:val="27"/>
          <w:szCs w:val="27"/>
          <w:lang w:eastAsia="zh-CN"/>
        </w:rPr>
        <w:t xml:space="preserve">                                          </w:t>
      </w:r>
      <w:r w:rsidRPr="007B6F78">
        <w:rPr>
          <w:rFonts w:eastAsia="SimSun"/>
          <w:color w:val="000000" w:themeColor="text1"/>
          <w:sz w:val="27"/>
          <w:szCs w:val="27"/>
          <w:lang w:eastAsia="zh-CN"/>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3CD3C4C5" w14:textId="77777777" w:rsidR="002147B8" w:rsidRPr="007B6F78" w:rsidRDefault="002147B8" w:rsidP="001C794B">
      <w:pPr>
        <w:suppressAutoHyphens/>
        <w:ind w:firstLine="0"/>
        <w:jc w:val="center"/>
        <w:rPr>
          <w:rFonts w:eastAsia="Times New Roman"/>
          <w:b/>
          <w:bCs/>
          <w:color w:val="000000" w:themeColor="text1"/>
          <w:sz w:val="27"/>
          <w:szCs w:val="27"/>
          <w:lang w:eastAsia="ar-SA"/>
        </w:rPr>
      </w:pPr>
    </w:p>
    <w:p w14:paraId="23309B5A" w14:textId="77777777" w:rsidR="00DB70DB" w:rsidRPr="007B6F78" w:rsidRDefault="00DB70DB" w:rsidP="001C794B">
      <w:pPr>
        <w:suppressAutoHyphens/>
        <w:ind w:firstLine="0"/>
        <w:jc w:val="center"/>
        <w:rPr>
          <w:rFonts w:eastAsia="Times New Roman"/>
          <w:b/>
          <w:bCs/>
          <w:color w:val="000000" w:themeColor="text1"/>
          <w:sz w:val="27"/>
          <w:szCs w:val="27"/>
          <w:lang w:eastAsia="ar-SA"/>
        </w:rPr>
      </w:pPr>
      <w:r w:rsidRPr="007B6F78">
        <w:rPr>
          <w:rFonts w:eastAsia="Times New Roman"/>
          <w:b/>
          <w:bCs/>
          <w:color w:val="000000" w:themeColor="text1"/>
          <w:sz w:val="27"/>
          <w:szCs w:val="27"/>
          <w:lang w:eastAsia="ar-SA"/>
        </w:rPr>
        <w:t>Р-- ТОС. Зона об</w:t>
      </w:r>
      <w:r w:rsidR="001C794B" w:rsidRPr="007B6F78">
        <w:rPr>
          <w:rFonts w:eastAsia="Times New Roman"/>
          <w:b/>
          <w:bCs/>
          <w:color w:val="000000" w:themeColor="text1"/>
          <w:sz w:val="27"/>
          <w:szCs w:val="27"/>
          <w:lang w:eastAsia="ar-SA"/>
        </w:rPr>
        <w:t>ъектов туризма, отдыха и спорта</w:t>
      </w:r>
    </w:p>
    <w:p w14:paraId="1AC480BF" w14:textId="77777777" w:rsidR="00DB70DB" w:rsidRPr="007B6F78" w:rsidRDefault="00DB70DB" w:rsidP="00DB70DB">
      <w:pPr>
        <w:suppressAutoHyphens/>
        <w:ind w:firstLine="284"/>
        <w:rPr>
          <w:rFonts w:eastAsia="Times New Roman"/>
          <w:bCs/>
          <w:color w:val="000000" w:themeColor="text1"/>
          <w:sz w:val="27"/>
          <w:szCs w:val="27"/>
          <w:u w:val="single"/>
          <w:lang w:eastAsia="ar-SA"/>
        </w:rPr>
      </w:pPr>
    </w:p>
    <w:p w14:paraId="7F8BE9F0" w14:textId="77777777" w:rsidR="006548E3" w:rsidRPr="007B6F78" w:rsidRDefault="00DB70DB" w:rsidP="008349E4">
      <w:pPr>
        <w:suppressAutoHyphens/>
        <w:ind w:firstLine="709"/>
        <w:rPr>
          <w:rFonts w:eastAsia="SimSun"/>
          <w:iCs/>
          <w:color w:val="000000" w:themeColor="text1"/>
          <w:sz w:val="27"/>
          <w:szCs w:val="27"/>
          <w:lang w:eastAsia="zh-CN"/>
        </w:rPr>
      </w:pPr>
      <w:r w:rsidRPr="007B6F78">
        <w:rPr>
          <w:rFonts w:eastAsia="Times New Roman"/>
          <w:iCs/>
          <w:color w:val="000000" w:themeColor="text1"/>
          <w:sz w:val="27"/>
          <w:szCs w:val="27"/>
          <w:lang w:eastAsia="ar-SA"/>
        </w:rPr>
        <w:t>Зона предназначена для размещения объектов</w:t>
      </w:r>
      <w:r w:rsidRPr="007B6F78">
        <w:rPr>
          <w:rFonts w:eastAsia="Times New Roman"/>
          <w:color w:val="000000" w:themeColor="text1"/>
          <w:sz w:val="27"/>
          <w:szCs w:val="27"/>
          <w:lang w:eastAsia="ar-SA"/>
        </w:rPr>
        <w:t xml:space="preserve"> туризма, отдыха и спорта</w:t>
      </w:r>
      <w:r w:rsidRPr="007B6F78">
        <w:rPr>
          <w:rFonts w:eastAsia="Times New Roman"/>
          <w:iCs/>
          <w:color w:val="000000" w:themeColor="text1"/>
          <w:sz w:val="27"/>
          <w:szCs w:val="27"/>
          <w:lang w:eastAsia="ar-SA"/>
        </w:rPr>
        <w:t xml:space="preserve">, сохранения экологически чистой окружающей среды </w:t>
      </w:r>
      <w:r w:rsidRPr="007B6F78">
        <w:rPr>
          <w:rFonts w:eastAsia="Times New Roman"/>
          <w:color w:val="000000" w:themeColor="text1"/>
          <w:sz w:val="27"/>
          <w:szCs w:val="27"/>
          <w:lang w:eastAsia="ar-SA"/>
        </w:rPr>
        <w:t>и использования существующего природного ландшафта в рекреационных целях</w:t>
      </w:r>
      <w:r w:rsidRPr="007B6F78">
        <w:rPr>
          <w:rFonts w:eastAsia="Times New Roman"/>
          <w:iCs/>
          <w:color w:val="000000" w:themeColor="text1"/>
          <w:sz w:val="27"/>
          <w:szCs w:val="27"/>
          <w:lang w:eastAsia="ar-SA"/>
        </w:rPr>
        <w:t>.</w:t>
      </w:r>
    </w:p>
    <w:p w14:paraId="359A9220" w14:textId="6E11FBA9" w:rsidR="006548E3" w:rsidRPr="007B6F78" w:rsidRDefault="006548E3" w:rsidP="00DB70DB">
      <w:pPr>
        <w:tabs>
          <w:tab w:val="left" w:pos="2520"/>
        </w:tabs>
        <w:suppressAutoHyphens/>
        <w:ind w:firstLine="0"/>
        <w:jc w:val="center"/>
        <w:rPr>
          <w:rFonts w:eastAsia="SimSun"/>
          <w:color w:val="000000" w:themeColor="text1"/>
          <w:sz w:val="27"/>
          <w:szCs w:val="27"/>
          <w:lang w:eastAsia="zh-CN"/>
        </w:rPr>
      </w:pPr>
    </w:p>
    <w:p w14:paraId="42F07017" w14:textId="7BA6F464" w:rsidR="00FA2A55" w:rsidRPr="007B6F78" w:rsidRDefault="00FA2A55" w:rsidP="00DB70DB">
      <w:pPr>
        <w:tabs>
          <w:tab w:val="left" w:pos="2520"/>
        </w:tabs>
        <w:suppressAutoHyphens/>
        <w:ind w:firstLine="0"/>
        <w:jc w:val="center"/>
        <w:rPr>
          <w:rFonts w:eastAsia="SimSun"/>
          <w:color w:val="000000" w:themeColor="text1"/>
          <w:sz w:val="27"/>
          <w:szCs w:val="27"/>
          <w:lang w:eastAsia="zh-CN"/>
        </w:rPr>
      </w:pPr>
    </w:p>
    <w:p w14:paraId="4EFAACAB" w14:textId="4271BA3E" w:rsidR="00FA2A55" w:rsidRPr="007B6F78" w:rsidRDefault="00FA2A55" w:rsidP="00DB70DB">
      <w:pPr>
        <w:tabs>
          <w:tab w:val="left" w:pos="2520"/>
        </w:tabs>
        <w:suppressAutoHyphens/>
        <w:ind w:firstLine="0"/>
        <w:jc w:val="center"/>
        <w:rPr>
          <w:rFonts w:eastAsia="SimSun"/>
          <w:color w:val="000000" w:themeColor="text1"/>
          <w:sz w:val="27"/>
          <w:szCs w:val="27"/>
          <w:lang w:eastAsia="zh-CN"/>
        </w:rPr>
      </w:pPr>
    </w:p>
    <w:p w14:paraId="2002C2F4" w14:textId="77777777" w:rsidR="00FA2A55" w:rsidRPr="007B6F78" w:rsidRDefault="00FA2A55" w:rsidP="00DB70DB">
      <w:pPr>
        <w:tabs>
          <w:tab w:val="left" w:pos="2520"/>
        </w:tabs>
        <w:suppressAutoHyphens/>
        <w:ind w:firstLine="0"/>
        <w:jc w:val="center"/>
        <w:rPr>
          <w:rFonts w:eastAsia="SimSun"/>
          <w:color w:val="000000" w:themeColor="text1"/>
          <w:sz w:val="27"/>
          <w:szCs w:val="27"/>
          <w:lang w:eastAsia="zh-CN"/>
        </w:rPr>
      </w:pPr>
    </w:p>
    <w:p w14:paraId="05E4ABDF" w14:textId="77777777" w:rsidR="00DB70DB" w:rsidRPr="007B6F78" w:rsidRDefault="00DB70DB" w:rsidP="00DB70DB">
      <w:pPr>
        <w:tabs>
          <w:tab w:val="left" w:pos="2520"/>
        </w:tabs>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lastRenderedPageBreak/>
        <w:t>Основные виды и параметры разрешенного использования земельных участков и объектов капитального строительства</w:t>
      </w:r>
    </w:p>
    <w:p w14:paraId="30A2401C" w14:textId="77777777" w:rsidR="00DB70DB" w:rsidRPr="007B6F78" w:rsidRDefault="00DB70DB" w:rsidP="00DB70DB">
      <w:pPr>
        <w:tabs>
          <w:tab w:val="left" w:pos="2520"/>
        </w:tabs>
        <w:suppressAutoHyphens/>
        <w:ind w:firstLine="0"/>
        <w:jc w:val="center"/>
        <w:rPr>
          <w:rFonts w:eastAsia="SimSun"/>
          <w:color w:val="000000" w:themeColor="text1"/>
          <w:sz w:val="27"/>
          <w:szCs w:val="27"/>
          <w:lang w:eastAsia="zh-CN"/>
        </w:rPr>
      </w:pPr>
    </w:p>
    <w:tbl>
      <w:tblPr>
        <w:tblW w:w="9767" w:type="dxa"/>
        <w:tblInd w:w="-10" w:type="dxa"/>
        <w:tblLayout w:type="fixed"/>
        <w:tblLook w:val="0000" w:firstRow="0" w:lastRow="0" w:firstColumn="0" w:lastColumn="0" w:noHBand="0" w:noVBand="0"/>
      </w:tblPr>
      <w:tblGrid>
        <w:gridCol w:w="3249"/>
        <w:gridCol w:w="3249"/>
        <w:gridCol w:w="3269"/>
      </w:tblGrid>
      <w:tr w:rsidR="00B87D33" w:rsidRPr="007B6F78" w14:paraId="29A33EAA" w14:textId="77777777" w:rsidTr="006548E3">
        <w:trPr>
          <w:trHeight w:val="23"/>
          <w:tblHeader/>
        </w:trPr>
        <w:tc>
          <w:tcPr>
            <w:tcW w:w="3249" w:type="dxa"/>
            <w:tcBorders>
              <w:top w:val="single" w:sz="4" w:space="0" w:color="auto"/>
              <w:left w:val="single" w:sz="4" w:space="0" w:color="auto"/>
              <w:bottom w:val="single" w:sz="4" w:space="0" w:color="auto"/>
              <w:right w:val="single" w:sz="4" w:space="0" w:color="auto"/>
            </w:tcBorders>
          </w:tcPr>
          <w:p w14:paraId="5B82518E" w14:textId="77777777" w:rsidR="006548E3" w:rsidRPr="007B6F78" w:rsidRDefault="006548E3" w:rsidP="008349E4">
            <w:pPr>
              <w:tabs>
                <w:tab w:val="left" w:pos="2520"/>
              </w:tab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Наименование вида разрешенного использования земельного участка</w:t>
            </w:r>
          </w:p>
        </w:tc>
        <w:tc>
          <w:tcPr>
            <w:tcW w:w="3249" w:type="dxa"/>
            <w:tcBorders>
              <w:top w:val="single" w:sz="4" w:space="0" w:color="auto"/>
              <w:left w:val="single" w:sz="4" w:space="0" w:color="auto"/>
              <w:bottom w:val="single" w:sz="4" w:space="0" w:color="auto"/>
              <w:right w:val="single" w:sz="4" w:space="0" w:color="auto"/>
            </w:tcBorders>
          </w:tcPr>
          <w:p w14:paraId="317F9731" w14:textId="77777777" w:rsidR="006548E3" w:rsidRPr="007B6F78" w:rsidRDefault="006548E3" w:rsidP="008349E4">
            <w:pPr>
              <w:tabs>
                <w:tab w:val="left" w:pos="2520"/>
              </w:tab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Описание вида разрешенного использования земельного участка</w:t>
            </w:r>
          </w:p>
        </w:tc>
        <w:tc>
          <w:tcPr>
            <w:tcW w:w="3269" w:type="dxa"/>
            <w:tcBorders>
              <w:top w:val="single" w:sz="4" w:space="0" w:color="auto"/>
              <w:left w:val="single" w:sz="4" w:space="0" w:color="auto"/>
              <w:bottom w:val="single" w:sz="4" w:space="0" w:color="auto"/>
              <w:right w:val="single" w:sz="4" w:space="0" w:color="auto"/>
            </w:tcBorders>
          </w:tcPr>
          <w:p w14:paraId="06D80E24" w14:textId="77777777" w:rsidR="006548E3" w:rsidRPr="007B6F78" w:rsidRDefault="006548E3" w:rsidP="008349E4">
            <w:pPr>
              <w:tabs>
                <w:tab w:val="left" w:pos="2520"/>
              </w:tab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76A7D373" w14:textId="77777777" w:rsidR="006548E3" w:rsidRPr="007B6F78" w:rsidRDefault="006548E3" w:rsidP="006548E3">
      <w:pPr>
        <w:tabs>
          <w:tab w:val="left" w:pos="2520"/>
        </w:tabs>
        <w:suppressAutoHyphens/>
        <w:ind w:firstLine="0"/>
        <w:rPr>
          <w:rFonts w:eastAsia="SimSun"/>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3249"/>
        <w:gridCol w:w="3249"/>
        <w:gridCol w:w="3269"/>
      </w:tblGrid>
      <w:tr w:rsidR="00B87D33" w:rsidRPr="007B6F78" w14:paraId="40048780" w14:textId="77777777" w:rsidTr="0080739B">
        <w:trPr>
          <w:trHeight w:val="23"/>
          <w:tblHeader/>
        </w:trPr>
        <w:tc>
          <w:tcPr>
            <w:tcW w:w="3249" w:type="dxa"/>
            <w:tcBorders>
              <w:top w:val="single" w:sz="4" w:space="0" w:color="auto"/>
              <w:left w:val="single" w:sz="4" w:space="0" w:color="auto"/>
              <w:bottom w:val="single" w:sz="4" w:space="0" w:color="auto"/>
              <w:right w:val="single" w:sz="4" w:space="0" w:color="auto"/>
            </w:tcBorders>
          </w:tcPr>
          <w:p w14:paraId="1F67DEDC" w14:textId="77777777" w:rsidR="004516BE" w:rsidRPr="007B6F78" w:rsidRDefault="006548E3" w:rsidP="006548E3">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3249" w:type="dxa"/>
            <w:tcBorders>
              <w:top w:val="single" w:sz="4" w:space="0" w:color="auto"/>
              <w:left w:val="single" w:sz="4" w:space="0" w:color="auto"/>
              <w:bottom w:val="single" w:sz="4" w:space="0" w:color="auto"/>
              <w:right w:val="single" w:sz="4" w:space="0" w:color="auto"/>
            </w:tcBorders>
          </w:tcPr>
          <w:p w14:paraId="6EDD6FF7" w14:textId="77777777" w:rsidR="004516BE" w:rsidRPr="007B6F78" w:rsidRDefault="006548E3" w:rsidP="006548E3">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c>
          <w:tcPr>
            <w:tcW w:w="3269" w:type="dxa"/>
            <w:tcBorders>
              <w:top w:val="single" w:sz="4" w:space="0" w:color="auto"/>
              <w:left w:val="single" w:sz="4" w:space="0" w:color="auto"/>
              <w:bottom w:val="single" w:sz="4" w:space="0" w:color="auto"/>
              <w:right w:val="single" w:sz="4" w:space="0" w:color="auto"/>
            </w:tcBorders>
          </w:tcPr>
          <w:p w14:paraId="401D52F6" w14:textId="77777777" w:rsidR="004516BE" w:rsidRPr="007B6F78" w:rsidRDefault="006548E3" w:rsidP="006548E3">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B87D33" w:rsidRPr="007B6F78" w14:paraId="11756562" w14:textId="77777777" w:rsidTr="00566F7E">
        <w:trPr>
          <w:trHeight w:val="23"/>
        </w:trPr>
        <w:tc>
          <w:tcPr>
            <w:tcW w:w="3249" w:type="dxa"/>
            <w:tcBorders>
              <w:top w:val="single" w:sz="4" w:space="0" w:color="auto"/>
              <w:left w:val="single" w:sz="4" w:space="0" w:color="auto"/>
              <w:bottom w:val="single" w:sz="4" w:space="0" w:color="auto"/>
              <w:right w:val="single" w:sz="4" w:space="0" w:color="auto"/>
            </w:tcBorders>
          </w:tcPr>
          <w:p w14:paraId="08CF1511" w14:textId="77777777" w:rsidR="00566F7E" w:rsidRPr="007B6F78" w:rsidRDefault="00566F7E" w:rsidP="005053A3">
            <w:pPr>
              <w:keepLines/>
              <w:widowControl w:val="0"/>
              <w:suppressAutoHyphens/>
              <w:overflowPunct w:val="0"/>
              <w:autoSpaceDE w:val="0"/>
              <w:ind w:firstLine="0"/>
              <w:jc w:val="left"/>
              <w:rPr>
                <w:rFonts w:eastAsia="SimSun"/>
                <w:color w:val="000000" w:themeColor="text1"/>
                <w:sz w:val="24"/>
                <w:szCs w:val="24"/>
                <w:lang w:eastAsia="zh-CN"/>
              </w:rPr>
            </w:pPr>
            <w:r w:rsidRPr="007B6F78">
              <w:rPr>
                <w:color w:val="000000" w:themeColor="text1"/>
                <w:sz w:val="24"/>
                <w:szCs w:val="24"/>
              </w:rPr>
              <w:t>[5.1.2] - Обеспечение занятий спортом в помещениях</w:t>
            </w:r>
          </w:p>
        </w:tc>
        <w:tc>
          <w:tcPr>
            <w:tcW w:w="3249" w:type="dxa"/>
            <w:tcBorders>
              <w:bottom w:val="single" w:sz="4" w:space="0" w:color="auto"/>
            </w:tcBorders>
          </w:tcPr>
          <w:p w14:paraId="0B67DF4E" w14:textId="77777777" w:rsidR="00566F7E" w:rsidRPr="007B6F78" w:rsidRDefault="00566F7E" w:rsidP="005053A3">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269" w:type="dxa"/>
            <w:tcBorders>
              <w:top w:val="single" w:sz="4" w:space="0" w:color="auto"/>
              <w:left w:val="single" w:sz="4" w:space="0" w:color="auto"/>
              <w:bottom w:val="single" w:sz="4" w:space="0" w:color="auto"/>
              <w:right w:val="single" w:sz="4" w:space="0" w:color="auto"/>
            </w:tcBorders>
          </w:tcPr>
          <w:p w14:paraId="2AEE7AAB" w14:textId="6F29BD56" w:rsidR="00566F7E" w:rsidRPr="007B6F78" w:rsidRDefault="00566F7E" w:rsidP="005053A3">
            <w:pPr>
              <w:pStyle w:val="s16"/>
              <w:spacing w:before="0" w:beforeAutospacing="0" w:after="0" w:afterAutospacing="0"/>
              <w:rPr>
                <w:color w:val="000000" w:themeColor="text1"/>
              </w:rPr>
            </w:pPr>
            <w:r w:rsidRPr="007B6F78">
              <w:rPr>
                <w:color w:val="000000" w:themeColor="text1"/>
              </w:rPr>
              <w:t>Минимальная/максимальная площадь земельных участков – 50</w:t>
            </w:r>
            <w:r w:rsidR="00390F1A" w:rsidRPr="007B6F78">
              <w:rPr>
                <w:color w:val="000000" w:themeColor="text1"/>
              </w:rPr>
              <w:t xml:space="preserve"> кв. м</w:t>
            </w:r>
            <w:r w:rsidRPr="007B6F78">
              <w:rPr>
                <w:color w:val="000000" w:themeColor="text1"/>
              </w:rPr>
              <w:t>/10000 кв. м.</w:t>
            </w:r>
          </w:p>
          <w:p w14:paraId="19E4C8F7" w14:textId="77777777" w:rsidR="00566F7E" w:rsidRPr="007B6F78" w:rsidRDefault="00566F7E" w:rsidP="005053A3">
            <w:pPr>
              <w:pStyle w:val="s16"/>
              <w:spacing w:before="0" w:beforeAutospacing="0" w:after="0" w:afterAutospacing="0"/>
              <w:rPr>
                <w:color w:val="000000" w:themeColor="text1"/>
              </w:rPr>
            </w:pPr>
            <w:r w:rsidRPr="007B6F78">
              <w:rPr>
                <w:color w:val="000000" w:themeColor="text1"/>
              </w:rPr>
              <w:t>Минимальные отступы от границ земельных участков -                  3 м.</w:t>
            </w:r>
          </w:p>
          <w:p w14:paraId="78FE7335" w14:textId="77777777" w:rsidR="00566F7E" w:rsidRPr="007B6F78" w:rsidRDefault="00566F7E" w:rsidP="005053A3">
            <w:pPr>
              <w:pStyle w:val="s16"/>
              <w:spacing w:before="0" w:beforeAutospacing="0" w:after="0" w:afterAutospacing="0"/>
              <w:rPr>
                <w:color w:val="000000" w:themeColor="text1"/>
              </w:rPr>
            </w:pPr>
            <w:r w:rsidRPr="007B6F78">
              <w:rPr>
                <w:color w:val="000000" w:themeColor="text1"/>
              </w:rPr>
              <w:t>Максимальное количество надземных этажей зданий –                      3 этажа (включая мансардный этаж).</w:t>
            </w:r>
          </w:p>
          <w:p w14:paraId="5496C365" w14:textId="07AA9018" w:rsidR="00566F7E" w:rsidRPr="007B6F78" w:rsidRDefault="00566F7E" w:rsidP="005053A3">
            <w:pPr>
              <w:pStyle w:val="s16"/>
              <w:spacing w:before="0" w:beforeAutospacing="0" w:after="0" w:afterAutospacing="0"/>
              <w:rPr>
                <w:color w:val="000000" w:themeColor="text1"/>
              </w:rPr>
            </w:pPr>
            <w:r w:rsidRPr="007B6F78">
              <w:rPr>
                <w:color w:val="000000" w:themeColor="text1"/>
              </w:rPr>
              <w:t>Максимальный процент застройки в границах земельного участка – 50%</w:t>
            </w:r>
            <w:r w:rsidR="005053A3" w:rsidRPr="007B6F78">
              <w:rPr>
                <w:color w:val="000000" w:themeColor="text1"/>
              </w:rPr>
              <w:t>.</w:t>
            </w:r>
          </w:p>
          <w:p w14:paraId="36D2DF5F" w14:textId="77777777" w:rsidR="00566F7E" w:rsidRPr="007B6F78" w:rsidRDefault="00566F7E" w:rsidP="005053A3">
            <w:pPr>
              <w:suppressAutoHyphens/>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озеленения земельного участка – 30 %.</w:t>
            </w:r>
          </w:p>
          <w:p w14:paraId="52D005A5" w14:textId="77777777" w:rsidR="00566F7E" w:rsidRPr="007B6F78" w:rsidRDefault="00566F7E" w:rsidP="005053A3">
            <w:pPr>
              <w:widowControl w:val="0"/>
              <w:suppressAutoHyphens/>
              <w:autoSpaceDE w:val="0"/>
              <w:ind w:firstLine="0"/>
              <w:jc w:val="left"/>
              <w:rPr>
                <w:rFonts w:eastAsia="Times New Roman"/>
                <w:color w:val="000000" w:themeColor="text1"/>
                <w:sz w:val="24"/>
                <w:szCs w:val="24"/>
                <w:lang w:eastAsia="ar-SA"/>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482F397D" w14:textId="77777777" w:rsidTr="00F05E7F">
        <w:trPr>
          <w:trHeight w:val="23"/>
        </w:trPr>
        <w:tc>
          <w:tcPr>
            <w:tcW w:w="3249" w:type="dxa"/>
            <w:tcBorders>
              <w:top w:val="single" w:sz="4" w:space="0" w:color="auto"/>
              <w:left w:val="single" w:sz="4" w:space="0" w:color="auto"/>
              <w:bottom w:val="single" w:sz="4" w:space="0" w:color="auto"/>
              <w:right w:val="single" w:sz="4" w:space="0" w:color="auto"/>
            </w:tcBorders>
          </w:tcPr>
          <w:p w14:paraId="5FBF1D4B" w14:textId="77777777" w:rsidR="00566F7E" w:rsidRPr="007B6F78" w:rsidRDefault="00566F7E" w:rsidP="005053A3">
            <w:pPr>
              <w:keepLines/>
              <w:widowControl w:val="0"/>
              <w:suppressAutoHyphens/>
              <w:overflowPunct w:val="0"/>
              <w:autoSpaceDE w:val="0"/>
              <w:ind w:firstLine="0"/>
              <w:jc w:val="left"/>
              <w:rPr>
                <w:rFonts w:eastAsia="SimSun"/>
                <w:color w:val="000000" w:themeColor="text1"/>
                <w:sz w:val="24"/>
                <w:szCs w:val="24"/>
                <w:lang w:eastAsia="zh-CN"/>
              </w:rPr>
            </w:pPr>
            <w:r w:rsidRPr="007B6F78">
              <w:rPr>
                <w:color w:val="000000" w:themeColor="text1"/>
                <w:sz w:val="24"/>
                <w:szCs w:val="24"/>
              </w:rPr>
              <w:t>[5.1.3] - Площадки для занятий спортом</w:t>
            </w:r>
          </w:p>
        </w:tc>
        <w:tc>
          <w:tcPr>
            <w:tcW w:w="3249" w:type="dxa"/>
          </w:tcPr>
          <w:p w14:paraId="41D3A508" w14:textId="77777777" w:rsidR="00566F7E" w:rsidRPr="007B6F78" w:rsidRDefault="00566F7E" w:rsidP="005053A3">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269" w:type="dxa"/>
            <w:tcBorders>
              <w:top w:val="single" w:sz="4" w:space="0" w:color="auto"/>
              <w:left w:val="single" w:sz="4" w:space="0" w:color="auto"/>
              <w:bottom w:val="single" w:sz="4" w:space="0" w:color="auto"/>
              <w:right w:val="single" w:sz="4" w:space="0" w:color="auto"/>
            </w:tcBorders>
          </w:tcPr>
          <w:p w14:paraId="6F6EF520" w14:textId="596C63CC" w:rsidR="00566F7E" w:rsidRPr="007B6F78" w:rsidRDefault="00566F7E" w:rsidP="005053A3">
            <w:pPr>
              <w:pStyle w:val="s16"/>
              <w:spacing w:before="0" w:beforeAutospacing="0" w:after="0" w:afterAutospacing="0"/>
              <w:rPr>
                <w:color w:val="000000" w:themeColor="text1"/>
              </w:rPr>
            </w:pPr>
            <w:r w:rsidRPr="007B6F78">
              <w:rPr>
                <w:color w:val="000000" w:themeColor="text1"/>
              </w:rPr>
              <w:t>Минимальная/максимальная площадь земельных участков – 10</w:t>
            </w:r>
            <w:r w:rsidR="00390F1A" w:rsidRPr="007B6F78">
              <w:rPr>
                <w:color w:val="000000" w:themeColor="text1"/>
              </w:rPr>
              <w:t xml:space="preserve"> кв. м</w:t>
            </w:r>
            <w:r w:rsidRPr="007B6F78">
              <w:rPr>
                <w:color w:val="000000" w:themeColor="text1"/>
              </w:rPr>
              <w:t>/10000 кв. м.</w:t>
            </w:r>
          </w:p>
          <w:p w14:paraId="0EBEC8EF" w14:textId="77777777" w:rsidR="00566F7E" w:rsidRPr="007B6F78" w:rsidRDefault="00566F7E" w:rsidP="005053A3">
            <w:pPr>
              <w:widowControl w:val="0"/>
              <w:suppressAutoHyphens/>
              <w:autoSpaceDE w:val="0"/>
              <w:ind w:firstLine="0"/>
              <w:jc w:val="left"/>
              <w:rPr>
                <w:rFonts w:eastAsia="Times New Roman"/>
                <w:color w:val="000000" w:themeColor="text1"/>
                <w:sz w:val="24"/>
                <w:szCs w:val="24"/>
                <w:lang w:eastAsia="ar-SA"/>
              </w:rPr>
            </w:pPr>
            <w:r w:rsidRPr="007B6F78">
              <w:rPr>
                <w:rFonts w:eastAsia="SimSun"/>
                <w:color w:val="000000" w:themeColor="text1"/>
                <w:sz w:val="24"/>
                <w:szCs w:val="24"/>
                <w:lang w:eastAsia="zh-CN"/>
              </w:rPr>
              <w:t>Строительство объектов капитального строительства не предусмотрено</w:t>
            </w:r>
          </w:p>
        </w:tc>
      </w:tr>
      <w:tr w:rsidR="00B87D33" w:rsidRPr="007B6F78" w14:paraId="5907ED77" w14:textId="77777777" w:rsidTr="00333AE4">
        <w:trPr>
          <w:trHeight w:val="23"/>
        </w:trPr>
        <w:tc>
          <w:tcPr>
            <w:tcW w:w="3249" w:type="dxa"/>
            <w:tcBorders>
              <w:top w:val="single" w:sz="4" w:space="0" w:color="auto"/>
              <w:left w:val="single" w:sz="4" w:space="0" w:color="auto"/>
              <w:bottom w:val="single" w:sz="4" w:space="0" w:color="auto"/>
              <w:right w:val="single" w:sz="4" w:space="0" w:color="auto"/>
            </w:tcBorders>
            <w:shd w:val="clear" w:color="auto" w:fill="FFFFFF"/>
          </w:tcPr>
          <w:p w14:paraId="56BD40E2" w14:textId="77777777" w:rsidR="00566F7E" w:rsidRPr="007B6F78" w:rsidRDefault="00566F7E" w:rsidP="005053A3">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[12.0.1] – Улично-</w:t>
            </w:r>
          </w:p>
          <w:p w14:paraId="356EFB17" w14:textId="353FA5C0" w:rsidR="00566F7E" w:rsidRPr="007B6F78" w:rsidRDefault="00566F7E" w:rsidP="005053A3">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дорожная сеть</w:t>
            </w:r>
          </w:p>
        </w:tc>
        <w:tc>
          <w:tcPr>
            <w:tcW w:w="3249" w:type="dxa"/>
            <w:tcBorders>
              <w:top w:val="single" w:sz="4" w:space="0" w:color="auto"/>
              <w:left w:val="single" w:sz="4" w:space="0" w:color="auto"/>
              <w:bottom w:val="single" w:sz="4" w:space="0" w:color="auto"/>
            </w:tcBorders>
          </w:tcPr>
          <w:p w14:paraId="7DA364CA" w14:textId="77777777" w:rsidR="00566F7E" w:rsidRPr="007B6F78" w:rsidRDefault="00566F7E" w:rsidP="005053A3">
            <w:pPr>
              <w:ind w:firstLine="0"/>
              <w:jc w:val="left"/>
              <w:rPr>
                <w:color w:val="000000" w:themeColor="text1"/>
                <w:sz w:val="24"/>
                <w:szCs w:val="24"/>
              </w:rPr>
            </w:pPr>
            <w:r w:rsidRPr="007B6F78">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05E8582" w14:textId="77777777" w:rsidR="00566F7E" w:rsidRPr="007B6F78" w:rsidRDefault="00566F7E" w:rsidP="005053A3">
            <w:pPr>
              <w:ind w:firstLine="0"/>
              <w:jc w:val="left"/>
              <w:rPr>
                <w:color w:val="000000" w:themeColor="text1"/>
                <w:sz w:val="24"/>
                <w:szCs w:val="24"/>
              </w:rPr>
            </w:pPr>
            <w:r w:rsidRPr="007B6F78">
              <w:rPr>
                <w:color w:val="000000" w:themeColor="text1"/>
                <w:sz w:val="24"/>
                <w:szCs w:val="24"/>
              </w:rPr>
              <w:t xml:space="preserve">размещение придорожных стоянок (парковок) транспортных средств в границах городских улиц и </w:t>
            </w:r>
            <w:r w:rsidRPr="007B6F78">
              <w:rPr>
                <w:color w:val="000000" w:themeColor="text1"/>
                <w:sz w:val="24"/>
                <w:szCs w:val="24"/>
              </w:rPr>
              <w:lastRenderedPageBreak/>
              <w:t>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269" w:type="dxa"/>
            <w:tcBorders>
              <w:top w:val="single" w:sz="4" w:space="0" w:color="auto"/>
              <w:left w:val="single" w:sz="4" w:space="0" w:color="auto"/>
              <w:bottom w:val="single" w:sz="4" w:space="0" w:color="auto"/>
              <w:right w:val="single" w:sz="4" w:space="0" w:color="auto"/>
            </w:tcBorders>
          </w:tcPr>
          <w:p w14:paraId="453483E6" w14:textId="77777777" w:rsidR="00566F7E" w:rsidRPr="007B6F78" w:rsidRDefault="00566F7E" w:rsidP="005053A3">
            <w:pPr>
              <w:ind w:firstLine="0"/>
              <w:jc w:val="left"/>
              <w:rPr>
                <w:color w:val="000000" w:themeColor="text1"/>
                <w:sz w:val="24"/>
                <w:szCs w:val="24"/>
              </w:rPr>
            </w:pPr>
            <w:r w:rsidRPr="007B6F78">
              <w:rPr>
                <w:color w:val="000000" w:themeColor="text1"/>
                <w:sz w:val="24"/>
                <w:szCs w:val="24"/>
              </w:rPr>
              <w:lastRenderedPageBreak/>
              <w:t>Регламенты не устанавливаются.</w:t>
            </w:r>
          </w:p>
          <w:p w14:paraId="0AB4E6D3" w14:textId="77777777" w:rsidR="00566F7E" w:rsidRPr="007B6F78" w:rsidRDefault="00566F7E" w:rsidP="005053A3">
            <w:pPr>
              <w:ind w:firstLine="0"/>
              <w:jc w:val="left"/>
              <w:rPr>
                <w:color w:val="000000" w:themeColor="text1"/>
                <w:sz w:val="24"/>
                <w:szCs w:val="24"/>
              </w:rPr>
            </w:pPr>
            <w:r w:rsidRPr="007B6F78">
              <w:rPr>
                <w:color w:val="000000" w:themeColor="text1"/>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w:t>
            </w:r>
            <w:r w:rsidRPr="007B6F78">
              <w:rPr>
                <w:color w:val="000000" w:themeColor="text1"/>
                <w:sz w:val="24"/>
                <w:szCs w:val="24"/>
              </w:rPr>
              <w:lastRenderedPageBreak/>
              <w:t>Федерации или уполномоченными органами местного самоуправления в соответствии с федеральными законами</w:t>
            </w:r>
          </w:p>
        </w:tc>
      </w:tr>
      <w:tr w:rsidR="00390F1A" w:rsidRPr="007B6F78" w14:paraId="226347DA" w14:textId="77777777" w:rsidTr="00333AE4">
        <w:trPr>
          <w:trHeight w:val="23"/>
        </w:trPr>
        <w:tc>
          <w:tcPr>
            <w:tcW w:w="3249" w:type="dxa"/>
            <w:tcBorders>
              <w:top w:val="single" w:sz="4" w:space="0" w:color="auto"/>
              <w:left w:val="single" w:sz="4" w:space="0" w:color="auto"/>
              <w:bottom w:val="single" w:sz="4" w:space="0" w:color="auto"/>
              <w:right w:val="single" w:sz="4" w:space="0" w:color="auto"/>
            </w:tcBorders>
            <w:shd w:val="clear" w:color="auto" w:fill="FFFFFF"/>
          </w:tcPr>
          <w:p w14:paraId="7BE992A9" w14:textId="77777777" w:rsidR="00390F1A" w:rsidRPr="007B6F78" w:rsidRDefault="00390F1A" w:rsidP="005053A3">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[12.0.2] - Благоустройство</w:t>
            </w:r>
          </w:p>
          <w:p w14:paraId="44BECAAA" w14:textId="4AAC4D43" w:rsidR="00390F1A" w:rsidRPr="007B6F78" w:rsidRDefault="00390F1A" w:rsidP="005053A3">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территории</w:t>
            </w:r>
          </w:p>
        </w:tc>
        <w:tc>
          <w:tcPr>
            <w:tcW w:w="3249" w:type="dxa"/>
            <w:tcBorders>
              <w:top w:val="single" w:sz="4" w:space="0" w:color="auto"/>
              <w:left w:val="single" w:sz="4" w:space="0" w:color="auto"/>
              <w:bottom w:val="single" w:sz="4" w:space="0" w:color="auto"/>
            </w:tcBorders>
          </w:tcPr>
          <w:p w14:paraId="6671BD3D" w14:textId="4F1CE485" w:rsidR="00390F1A" w:rsidRPr="007B6F78" w:rsidRDefault="00390F1A" w:rsidP="005053A3">
            <w:pPr>
              <w:ind w:firstLine="0"/>
              <w:jc w:val="left"/>
              <w:rPr>
                <w:color w:val="000000" w:themeColor="text1"/>
                <w:sz w:val="24"/>
                <w:szCs w:val="24"/>
              </w:rPr>
            </w:pPr>
            <w:r w:rsidRPr="007B6F78">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269" w:type="dxa"/>
            <w:tcBorders>
              <w:top w:val="single" w:sz="4" w:space="0" w:color="auto"/>
              <w:left w:val="single" w:sz="4" w:space="0" w:color="auto"/>
              <w:bottom w:val="single" w:sz="4" w:space="0" w:color="auto"/>
              <w:right w:val="single" w:sz="4" w:space="0" w:color="auto"/>
            </w:tcBorders>
          </w:tcPr>
          <w:p w14:paraId="30966872" w14:textId="77777777" w:rsidR="00390F1A" w:rsidRPr="007B6F78" w:rsidRDefault="00390F1A" w:rsidP="005053A3">
            <w:pPr>
              <w:ind w:firstLine="0"/>
              <w:jc w:val="left"/>
              <w:rPr>
                <w:color w:val="000000" w:themeColor="text1"/>
                <w:sz w:val="24"/>
                <w:szCs w:val="24"/>
              </w:rPr>
            </w:pPr>
            <w:r w:rsidRPr="007B6F78">
              <w:rPr>
                <w:color w:val="000000" w:themeColor="text1"/>
                <w:sz w:val="24"/>
                <w:szCs w:val="24"/>
              </w:rPr>
              <w:t>Регламенты не устанавливаются.</w:t>
            </w:r>
          </w:p>
          <w:p w14:paraId="3475B310" w14:textId="1531B0F6" w:rsidR="00390F1A" w:rsidRPr="007B6F78" w:rsidRDefault="00390F1A" w:rsidP="005053A3">
            <w:pPr>
              <w:ind w:firstLine="0"/>
              <w:jc w:val="left"/>
              <w:rPr>
                <w:color w:val="000000" w:themeColor="text1"/>
                <w:sz w:val="24"/>
                <w:szCs w:val="24"/>
              </w:rPr>
            </w:pPr>
            <w:r w:rsidRPr="007B6F78">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154556F7" w14:textId="515CF6C2" w:rsidR="00C80F05" w:rsidRPr="007B6F78" w:rsidRDefault="00C80F05" w:rsidP="00566F7E">
      <w:pPr>
        <w:tabs>
          <w:tab w:val="left" w:pos="2520"/>
        </w:tabs>
        <w:suppressAutoHyphens/>
        <w:ind w:firstLine="0"/>
        <w:rPr>
          <w:rFonts w:eastAsia="SimSun"/>
          <w:color w:val="000000" w:themeColor="text1"/>
          <w:sz w:val="27"/>
          <w:szCs w:val="27"/>
          <w:lang w:eastAsia="zh-CN"/>
        </w:rPr>
      </w:pPr>
    </w:p>
    <w:p w14:paraId="2025FB6D" w14:textId="77777777" w:rsidR="00DB70DB" w:rsidRPr="007B6F78" w:rsidRDefault="00DB70DB" w:rsidP="00DB70DB">
      <w:pPr>
        <w:tabs>
          <w:tab w:val="left" w:pos="2520"/>
        </w:tabs>
        <w:suppressAutoHyphens/>
        <w:ind w:firstLine="284"/>
        <w:jc w:val="center"/>
        <w:rPr>
          <w:rFonts w:eastAsia="SimSun"/>
          <w:b/>
          <w:color w:val="000000" w:themeColor="text1"/>
          <w:sz w:val="27"/>
          <w:szCs w:val="27"/>
          <w:lang w:eastAsia="zh-CN"/>
        </w:rPr>
      </w:pPr>
      <w:r w:rsidRPr="007B6F78">
        <w:rPr>
          <w:rFonts w:eastAsia="SimSun"/>
          <w:b/>
          <w:color w:val="000000" w:themeColor="text1"/>
          <w:sz w:val="27"/>
          <w:szCs w:val="27"/>
          <w:lang w:eastAsia="zh-CN"/>
        </w:rPr>
        <w:t>Условно разрешенные виды и параметры использования земельных участков и объектов капитального строительства</w:t>
      </w:r>
    </w:p>
    <w:p w14:paraId="6C2B5930" w14:textId="77777777" w:rsidR="001C420D" w:rsidRPr="007B6F78" w:rsidRDefault="001C420D" w:rsidP="00DB70DB">
      <w:pPr>
        <w:tabs>
          <w:tab w:val="left" w:pos="2520"/>
        </w:tabs>
        <w:suppressAutoHyphens/>
        <w:ind w:firstLine="284"/>
        <w:jc w:val="center"/>
        <w:rPr>
          <w:rFonts w:eastAsia="SimSun"/>
          <w:b/>
          <w:color w:val="000000" w:themeColor="text1"/>
          <w:sz w:val="27"/>
          <w:szCs w:val="27"/>
          <w:lang w:eastAsia="zh-CN"/>
        </w:rPr>
      </w:pPr>
    </w:p>
    <w:tbl>
      <w:tblPr>
        <w:tblW w:w="9767" w:type="dxa"/>
        <w:tblInd w:w="-10" w:type="dxa"/>
        <w:tblLayout w:type="fixed"/>
        <w:tblLook w:val="0000" w:firstRow="0" w:lastRow="0" w:firstColumn="0" w:lastColumn="0" w:noHBand="0" w:noVBand="0"/>
      </w:tblPr>
      <w:tblGrid>
        <w:gridCol w:w="2528"/>
        <w:gridCol w:w="3260"/>
        <w:gridCol w:w="3979"/>
      </w:tblGrid>
      <w:tr w:rsidR="00B87D33" w:rsidRPr="007B6F78" w14:paraId="18C0944F" w14:textId="77777777" w:rsidTr="006548E3">
        <w:trPr>
          <w:trHeight w:val="23"/>
          <w:tblHeader/>
        </w:trPr>
        <w:tc>
          <w:tcPr>
            <w:tcW w:w="2528" w:type="dxa"/>
            <w:tcBorders>
              <w:top w:val="single" w:sz="4" w:space="0" w:color="auto"/>
              <w:left w:val="single" w:sz="4" w:space="0" w:color="auto"/>
              <w:bottom w:val="single" w:sz="4" w:space="0" w:color="auto"/>
              <w:right w:val="single" w:sz="4" w:space="0" w:color="auto"/>
            </w:tcBorders>
          </w:tcPr>
          <w:p w14:paraId="56098969" w14:textId="77777777" w:rsidR="006548E3" w:rsidRPr="007B6F78" w:rsidRDefault="006548E3" w:rsidP="006548E3">
            <w:pPr>
              <w:tabs>
                <w:tab w:val="left" w:pos="2520"/>
              </w:tab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Наименование вида разрешенного использования земельного участка</w:t>
            </w:r>
          </w:p>
        </w:tc>
        <w:tc>
          <w:tcPr>
            <w:tcW w:w="3260" w:type="dxa"/>
            <w:tcBorders>
              <w:top w:val="single" w:sz="4" w:space="0" w:color="auto"/>
              <w:left w:val="single" w:sz="4" w:space="0" w:color="auto"/>
              <w:bottom w:val="single" w:sz="4" w:space="0" w:color="auto"/>
              <w:right w:val="single" w:sz="4" w:space="0" w:color="auto"/>
            </w:tcBorders>
          </w:tcPr>
          <w:p w14:paraId="46E96E77" w14:textId="77777777" w:rsidR="006548E3" w:rsidRPr="007B6F78" w:rsidRDefault="006548E3" w:rsidP="006548E3">
            <w:pPr>
              <w:tabs>
                <w:tab w:val="left" w:pos="2520"/>
              </w:tab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Описание вида разрешенного использования земельного участка</w:t>
            </w:r>
          </w:p>
        </w:tc>
        <w:tc>
          <w:tcPr>
            <w:tcW w:w="3979" w:type="dxa"/>
            <w:tcBorders>
              <w:top w:val="single" w:sz="4" w:space="0" w:color="auto"/>
              <w:left w:val="single" w:sz="4" w:space="0" w:color="auto"/>
              <w:bottom w:val="single" w:sz="4" w:space="0" w:color="auto"/>
              <w:right w:val="single" w:sz="4" w:space="0" w:color="auto"/>
            </w:tcBorders>
          </w:tcPr>
          <w:p w14:paraId="043FA599" w14:textId="77777777" w:rsidR="006548E3" w:rsidRPr="007B6F78" w:rsidRDefault="006548E3" w:rsidP="006548E3">
            <w:pPr>
              <w:tabs>
                <w:tab w:val="left" w:pos="2520"/>
              </w:tab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F06573E" w14:textId="77777777" w:rsidR="006548E3" w:rsidRPr="007B6F78" w:rsidRDefault="006548E3" w:rsidP="006548E3">
      <w:pPr>
        <w:tabs>
          <w:tab w:val="left" w:pos="2520"/>
        </w:tabs>
        <w:suppressAutoHyphens/>
        <w:ind w:firstLine="0"/>
        <w:rPr>
          <w:rFonts w:eastAsia="SimSun"/>
          <w:b/>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2528"/>
        <w:gridCol w:w="3260"/>
        <w:gridCol w:w="3979"/>
      </w:tblGrid>
      <w:tr w:rsidR="00B87D33" w:rsidRPr="007B6F78" w14:paraId="44140816" w14:textId="77777777" w:rsidTr="00566F7E">
        <w:trPr>
          <w:trHeight w:val="23"/>
          <w:tblHeader/>
        </w:trPr>
        <w:tc>
          <w:tcPr>
            <w:tcW w:w="2528" w:type="dxa"/>
            <w:tcBorders>
              <w:top w:val="single" w:sz="4" w:space="0" w:color="auto"/>
              <w:left w:val="single" w:sz="4" w:space="0" w:color="auto"/>
              <w:bottom w:val="single" w:sz="4" w:space="0" w:color="auto"/>
              <w:right w:val="single" w:sz="4" w:space="0" w:color="auto"/>
            </w:tcBorders>
          </w:tcPr>
          <w:p w14:paraId="214DB660" w14:textId="77777777" w:rsidR="004516BE" w:rsidRPr="007B6F78" w:rsidRDefault="006548E3" w:rsidP="006548E3">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3260" w:type="dxa"/>
            <w:tcBorders>
              <w:top w:val="single" w:sz="4" w:space="0" w:color="auto"/>
              <w:left w:val="single" w:sz="4" w:space="0" w:color="auto"/>
              <w:bottom w:val="single" w:sz="4" w:space="0" w:color="auto"/>
              <w:right w:val="single" w:sz="4" w:space="0" w:color="auto"/>
            </w:tcBorders>
          </w:tcPr>
          <w:p w14:paraId="3D5A33FA" w14:textId="77777777" w:rsidR="004516BE" w:rsidRPr="007B6F78" w:rsidRDefault="006548E3" w:rsidP="006548E3">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c>
          <w:tcPr>
            <w:tcW w:w="3979" w:type="dxa"/>
            <w:tcBorders>
              <w:top w:val="single" w:sz="4" w:space="0" w:color="auto"/>
              <w:left w:val="single" w:sz="4" w:space="0" w:color="auto"/>
              <w:bottom w:val="single" w:sz="4" w:space="0" w:color="auto"/>
              <w:right w:val="single" w:sz="4" w:space="0" w:color="auto"/>
            </w:tcBorders>
          </w:tcPr>
          <w:p w14:paraId="4888D303" w14:textId="77777777" w:rsidR="004516BE" w:rsidRPr="007B6F78" w:rsidRDefault="006548E3" w:rsidP="006548E3">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B87D33" w:rsidRPr="007B6F78" w14:paraId="5EECD400" w14:textId="77777777" w:rsidTr="00566F7E">
        <w:trPr>
          <w:trHeight w:val="23"/>
        </w:trPr>
        <w:tc>
          <w:tcPr>
            <w:tcW w:w="2528" w:type="dxa"/>
            <w:tcBorders>
              <w:top w:val="single" w:sz="4" w:space="0" w:color="000000"/>
              <w:left w:val="single" w:sz="4" w:space="0" w:color="000000"/>
              <w:bottom w:val="single" w:sz="4" w:space="0" w:color="000000"/>
            </w:tcBorders>
            <w:shd w:val="clear" w:color="auto" w:fill="auto"/>
          </w:tcPr>
          <w:p w14:paraId="4F870058" w14:textId="77777777" w:rsidR="00F77D61" w:rsidRPr="007B6F78" w:rsidRDefault="00F77D61" w:rsidP="00390F1A">
            <w:pPr>
              <w:keepLines/>
              <w:widowControl w:val="0"/>
              <w:suppressAutoHyphens/>
              <w:overflowPunct w:val="0"/>
              <w:autoSpaceDE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[4.6] </w:t>
            </w:r>
            <w:r w:rsidRPr="007B6F78">
              <w:rPr>
                <w:rFonts w:ascii="SimSun" w:eastAsia="SimSun" w:hAnsi="SimSun" w:cs="SimSun"/>
                <w:color w:val="000000" w:themeColor="text1"/>
                <w:sz w:val="24"/>
                <w:szCs w:val="24"/>
                <w:lang w:eastAsia="zh-CN"/>
              </w:rPr>
              <w:t>–</w:t>
            </w:r>
            <w:r w:rsidRPr="007B6F78">
              <w:rPr>
                <w:rFonts w:eastAsia="Times New Roman"/>
                <w:color w:val="000000" w:themeColor="text1"/>
                <w:sz w:val="24"/>
                <w:szCs w:val="24"/>
                <w:lang w:eastAsia="zh-CN"/>
              </w:rPr>
              <w:t>Общественное питание</w:t>
            </w:r>
          </w:p>
        </w:tc>
        <w:tc>
          <w:tcPr>
            <w:tcW w:w="3260" w:type="dxa"/>
            <w:tcBorders>
              <w:top w:val="single" w:sz="4" w:space="0" w:color="000000"/>
              <w:left w:val="single" w:sz="4" w:space="0" w:color="000000"/>
              <w:bottom w:val="single" w:sz="4" w:space="0" w:color="000000"/>
            </w:tcBorders>
            <w:shd w:val="clear" w:color="auto" w:fill="auto"/>
          </w:tcPr>
          <w:p w14:paraId="09250D55" w14:textId="77777777" w:rsidR="00F77D61" w:rsidRPr="007B6F78" w:rsidRDefault="00F77D61" w:rsidP="00390F1A">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979" w:type="dxa"/>
            <w:tcBorders>
              <w:top w:val="single" w:sz="4" w:space="0" w:color="auto"/>
              <w:left w:val="single" w:sz="4" w:space="0" w:color="auto"/>
              <w:bottom w:val="single" w:sz="4" w:space="0" w:color="auto"/>
              <w:right w:val="single" w:sz="4" w:space="0" w:color="auto"/>
            </w:tcBorders>
            <w:shd w:val="clear" w:color="auto" w:fill="auto"/>
          </w:tcPr>
          <w:p w14:paraId="6D7D35CA" w14:textId="08163052" w:rsidR="00F77D61" w:rsidRPr="007B6F78" w:rsidRDefault="00F77D61" w:rsidP="00390F1A">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Минимальная/максимальная площадь земельных участков </w:t>
            </w:r>
            <w:r w:rsidRPr="007B6F78">
              <w:rPr>
                <w:rFonts w:ascii="SimSun" w:eastAsia="SimSun" w:hAnsi="SimSun" w:cs="SimSun"/>
                <w:color w:val="000000" w:themeColor="text1"/>
                <w:sz w:val="24"/>
                <w:szCs w:val="24"/>
                <w:lang w:eastAsia="zh-CN"/>
              </w:rPr>
              <w:t>–</w:t>
            </w:r>
            <w:r w:rsidR="00390F1A" w:rsidRPr="007B6F78">
              <w:rPr>
                <w:rFonts w:asciiTheme="minorHAnsi" w:eastAsia="SimSun" w:hAnsiTheme="minorHAnsi" w:cs="SimSun"/>
                <w:color w:val="000000" w:themeColor="text1"/>
                <w:sz w:val="24"/>
                <w:szCs w:val="24"/>
                <w:lang w:eastAsia="zh-CN"/>
              </w:rPr>
              <w:t xml:space="preserve">              </w:t>
            </w:r>
            <w:r w:rsidRPr="007B6F78">
              <w:rPr>
                <w:rFonts w:eastAsia="SimSun"/>
                <w:color w:val="000000" w:themeColor="text1"/>
                <w:sz w:val="24"/>
                <w:szCs w:val="24"/>
                <w:lang w:eastAsia="zh-CN"/>
              </w:rPr>
              <w:t xml:space="preserve"> </w:t>
            </w:r>
            <w:r w:rsidR="00E709C2" w:rsidRPr="007B6F78">
              <w:rPr>
                <w:rFonts w:eastAsia="SimSun"/>
                <w:color w:val="000000" w:themeColor="text1"/>
                <w:sz w:val="24"/>
                <w:szCs w:val="24"/>
                <w:lang w:eastAsia="zh-CN"/>
              </w:rPr>
              <w:t>50</w:t>
            </w:r>
            <w:r w:rsidR="00390F1A" w:rsidRPr="007B6F78">
              <w:rPr>
                <w:rFonts w:eastAsia="SimSun"/>
                <w:color w:val="000000" w:themeColor="text1"/>
                <w:sz w:val="24"/>
                <w:szCs w:val="24"/>
                <w:lang w:eastAsia="zh-CN"/>
              </w:rPr>
              <w:t xml:space="preserve"> кв. м</w:t>
            </w:r>
            <w:r w:rsidR="00E709C2" w:rsidRPr="007B6F78">
              <w:rPr>
                <w:rFonts w:eastAsia="SimSun"/>
                <w:color w:val="000000" w:themeColor="text1"/>
                <w:sz w:val="24"/>
                <w:szCs w:val="24"/>
                <w:lang w:eastAsia="zh-CN"/>
              </w:rPr>
              <w:t>/10000</w:t>
            </w:r>
            <w:r w:rsidRPr="007B6F78">
              <w:rPr>
                <w:rFonts w:eastAsia="SimSun"/>
                <w:color w:val="000000" w:themeColor="text1"/>
                <w:sz w:val="24"/>
                <w:szCs w:val="24"/>
                <w:lang w:eastAsia="zh-CN"/>
              </w:rPr>
              <w:t xml:space="preserve"> кв. м.</w:t>
            </w:r>
          </w:p>
          <w:p w14:paraId="77858442" w14:textId="77777777" w:rsidR="00F77D61" w:rsidRPr="007B6F78" w:rsidRDefault="00F77D61" w:rsidP="00390F1A">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от границ участка - 3 м.</w:t>
            </w:r>
          </w:p>
          <w:p w14:paraId="582FDE2C" w14:textId="77777777" w:rsidR="00F77D61" w:rsidRPr="007B6F78" w:rsidRDefault="00F77D61" w:rsidP="00390F1A">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от красной линии - 5 м.</w:t>
            </w:r>
          </w:p>
          <w:p w14:paraId="3F6B241D" w14:textId="77777777" w:rsidR="00F77D61" w:rsidRPr="007B6F78" w:rsidRDefault="00F77D61" w:rsidP="00390F1A">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зданий, строений, сооружений от уровня земли - 25 м.</w:t>
            </w:r>
          </w:p>
          <w:p w14:paraId="0C55361E" w14:textId="77777777" w:rsidR="00F77D61" w:rsidRPr="007B6F78" w:rsidRDefault="00F77D61" w:rsidP="00390F1A">
            <w:pPr>
              <w:widowControl w:val="0"/>
              <w:suppressAutoHyphens/>
              <w:autoSpaceDE w:val="0"/>
              <w:ind w:firstLine="0"/>
              <w:jc w:val="left"/>
              <w:rPr>
                <w:rFonts w:eastAsia="Times New Roman"/>
                <w:color w:val="000000" w:themeColor="text1"/>
                <w:sz w:val="24"/>
                <w:szCs w:val="24"/>
                <w:lang w:eastAsia="ar-SA"/>
              </w:rPr>
            </w:pPr>
            <w:r w:rsidRPr="007B6F78">
              <w:rPr>
                <w:rFonts w:eastAsia="Times New Roman"/>
                <w:color w:val="000000" w:themeColor="text1"/>
                <w:sz w:val="24"/>
                <w:szCs w:val="24"/>
                <w:lang w:eastAsia="ar-SA"/>
              </w:rPr>
              <w:lastRenderedPageBreak/>
              <w:t>Максимального количество надземных этажей (включая мансардный этаж) – 3 этажа.</w:t>
            </w:r>
          </w:p>
          <w:p w14:paraId="3C09DE9C" w14:textId="30857EA8" w:rsidR="00F77D61" w:rsidRPr="007B6F78" w:rsidRDefault="00F77D61" w:rsidP="00390F1A">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Максимальный процент застройки в границах земельного участка </w:t>
            </w:r>
            <w:r w:rsidRPr="007B6F78">
              <w:rPr>
                <w:rFonts w:ascii="SimSun" w:eastAsia="SimSun" w:hAnsi="SimSun" w:cs="SimSun"/>
                <w:color w:val="000000" w:themeColor="text1"/>
                <w:sz w:val="24"/>
                <w:szCs w:val="24"/>
                <w:lang w:eastAsia="zh-CN"/>
              </w:rPr>
              <w:t>–</w:t>
            </w:r>
            <w:r w:rsidRPr="007B6F78">
              <w:rPr>
                <w:rFonts w:eastAsia="SimSun"/>
                <w:color w:val="000000" w:themeColor="text1"/>
                <w:sz w:val="24"/>
                <w:szCs w:val="24"/>
                <w:lang w:eastAsia="zh-CN"/>
              </w:rPr>
              <w:t xml:space="preserve"> 40%</w:t>
            </w:r>
            <w:r w:rsidR="005053A3" w:rsidRPr="007B6F78">
              <w:rPr>
                <w:rFonts w:eastAsia="SimSun"/>
                <w:color w:val="000000" w:themeColor="text1"/>
                <w:sz w:val="24"/>
                <w:szCs w:val="24"/>
                <w:lang w:eastAsia="zh-CN"/>
              </w:rPr>
              <w:t>.</w:t>
            </w:r>
          </w:p>
          <w:p w14:paraId="61ADEBF9" w14:textId="5B025A92" w:rsidR="00E709C2" w:rsidRPr="007B6F78" w:rsidRDefault="00E709C2" w:rsidP="00390F1A">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5053A3"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68429F79" w14:textId="77777777" w:rsidR="00E709C2" w:rsidRPr="007B6F78" w:rsidRDefault="00E709C2" w:rsidP="00390F1A">
            <w:pPr>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18B66FA0" w14:textId="77777777" w:rsidTr="00566F7E">
        <w:trPr>
          <w:trHeight w:val="23"/>
        </w:trPr>
        <w:tc>
          <w:tcPr>
            <w:tcW w:w="2528" w:type="dxa"/>
            <w:tcBorders>
              <w:top w:val="single" w:sz="4" w:space="0" w:color="auto"/>
              <w:left w:val="single" w:sz="4" w:space="0" w:color="auto"/>
              <w:bottom w:val="single" w:sz="4" w:space="0" w:color="auto"/>
              <w:right w:val="single" w:sz="4" w:space="0" w:color="auto"/>
            </w:tcBorders>
          </w:tcPr>
          <w:p w14:paraId="3E8DE52F" w14:textId="77777777" w:rsidR="00F77D61" w:rsidRPr="007B6F78" w:rsidRDefault="00F77D61" w:rsidP="00390F1A">
            <w:pPr>
              <w:keepLines/>
              <w:suppressAutoHyphens/>
              <w:overflowPunct w:val="0"/>
              <w:autoSpaceDE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w:t>
            </w:r>
            <w:r w:rsidRPr="007B6F78">
              <w:rPr>
                <w:rFonts w:eastAsia="Times New Roman"/>
                <w:color w:val="000000" w:themeColor="text1"/>
                <w:sz w:val="24"/>
                <w:szCs w:val="24"/>
                <w:lang w:eastAsia="zh-CN"/>
              </w:rPr>
              <w:t>4.7</w:t>
            </w:r>
            <w:r w:rsidRPr="007B6F78">
              <w:rPr>
                <w:rFonts w:eastAsia="SimSun"/>
                <w:color w:val="000000" w:themeColor="text1"/>
                <w:sz w:val="24"/>
                <w:szCs w:val="24"/>
                <w:lang w:eastAsia="zh-CN"/>
              </w:rPr>
              <w:t>] - Гостиничное обслуживание</w:t>
            </w:r>
          </w:p>
        </w:tc>
        <w:tc>
          <w:tcPr>
            <w:tcW w:w="3260" w:type="dxa"/>
            <w:tcBorders>
              <w:top w:val="single" w:sz="4" w:space="0" w:color="auto"/>
              <w:left w:val="single" w:sz="4" w:space="0" w:color="auto"/>
              <w:bottom w:val="single" w:sz="4" w:space="0" w:color="auto"/>
              <w:right w:val="single" w:sz="4" w:space="0" w:color="auto"/>
            </w:tcBorders>
          </w:tcPr>
          <w:p w14:paraId="649E061A" w14:textId="77777777" w:rsidR="00F77D61" w:rsidRPr="007B6F78" w:rsidRDefault="004371F3" w:rsidP="00390F1A">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гостиниц</w:t>
            </w:r>
          </w:p>
        </w:tc>
        <w:tc>
          <w:tcPr>
            <w:tcW w:w="3979" w:type="dxa"/>
            <w:tcBorders>
              <w:top w:val="single" w:sz="4" w:space="0" w:color="auto"/>
              <w:left w:val="single" w:sz="4" w:space="0" w:color="auto"/>
              <w:bottom w:val="single" w:sz="4" w:space="0" w:color="auto"/>
              <w:right w:val="single" w:sz="4" w:space="0" w:color="auto"/>
            </w:tcBorders>
          </w:tcPr>
          <w:p w14:paraId="1D5CFEF8" w14:textId="58F56430" w:rsidR="00F77D61" w:rsidRPr="007B6F78" w:rsidRDefault="00F77D61" w:rsidP="00390F1A">
            <w:pPr>
              <w:tabs>
                <w:tab w:val="left" w:pos="2520"/>
              </w:tabs>
              <w:ind w:firstLine="0"/>
              <w:jc w:val="left"/>
              <w:rPr>
                <w:rFonts w:eastAsia="SimSun"/>
                <w:bCs/>
                <w:color w:val="000000" w:themeColor="text1"/>
                <w:sz w:val="24"/>
                <w:szCs w:val="24"/>
                <w:lang w:eastAsia="zh-CN"/>
              </w:rPr>
            </w:pPr>
            <w:r w:rsidRPr="007B6F78">
              <w:rPr>
                <w:rFonts w:eastAsia="SimSun"/>
                <w:bCs/>
                <w:color w:val="000000" w:themeColor="text1"/>
                <w:sz w:val="24"/>
                <w:szCs w:val="24"/>
                <w:lang w:eastAsia="zh-CN"/>
              </w:rPr>
              <w:t>Минимальная/максимальная площадь земельных участков</w:t>
            </w:r>
            <w:r w:rsidR="00390F1A" w:rsidRPr="007B6F78">
              <w:rPr>
                <w:rFonts w:eastAsia="SimSun"/>
                <w:bCs/>
                <w:color w:val="000000" w:themeColor="text1"/>
                <w:sz w:val="24"/>
                <w:szCs w:val="24"/>
                <w:lang w:eastAsia="zh-CN"/>
              </w:rPr>
              <w:t xml:space="preserve"> -                  </w:t>
            </w:r>
            <w:r w:rsidRPr="007B6F78">
              <w:rPr>
                <w:rFonts w:eastAsia="SimSun"/>
                <w:bCs/>
                <w:color w:val="000000" w:themeColor="text1"/>
                <w:sz w:val="24"/>
                <w:szCs w:val="24"/>
                <w:lang w:eastAsia="zh-CN"/>
              </w:rPr>
              <w:t xml:space="preserve"> 100</w:t>
            </w:r>
            <w:r w:rsidR="00390F1A" w:rsidRPr="007B6F78">
              <w:rPr>
                <w:rFonts w:eastAsia="SimSun"/>
                <w:bCs/>
                <w:color w:val="000000" w:themeColor="text1"/>
                <w:sz w:val="24"/>
                <w:szCs w:val="24"/>
                <w:lang w:eastAsia="zh-CN"/>
              </w:rPr>
              <w:t xml:space="preserve"> кв. м</w:t>
            </w:r>
            <w:r w:rsidR="005053A3" w:rsidRPr="007B6F78">
              <w:rPr>
                <w:rFonts w:eastAsia="SimSun"/>
                <w:bCs/>
                <w:color w:val="000000" w:themeColor="text1"/>
                <w:sz w:val="24"/>
                <w:szCs w:val="24"/>
                <w:lang w:eastAsia="zh-CN"/>
              </w:rPr>
              <w:t>/10000 кв. м.</w:t>
            </w:r>
          </w:p>
          <w:p w14:paraId="13AE3CAC" w14:textId="77777777" w:rsidR="00F77D61" w:rsidRPr="007B6F78" w:rsidRDefault="00F77D61" w:rsidP="00390F1A">
            <w:pPr>
              <w:tabs>
                <w:tab w:val="left" w:pos="2520"/>
              </w:tabs>
              <w:ind w:firstLine="0"/>
              <w:jc w:val="left"/>
              <w:rPr>
                <w:rFonts w:eastAsia="SimSun"/>
                <w:bCs/>
                <w:color w:val="000000" w:themeColor="text1"/>
                <w:sz w:val="24"/>
                <w:szCs w:val="24"/>
                <w:lang w:eastAsia="zh-CN"/>
              </w:rPr>
            </w:pPr>
            <w:r w:rsidRPr="007B6F78">
              <w:rPr>
                <w:rFonts w:eastAsia="SimSun"/>
                <w:bCs/>
                <w:color w:val="000000" w:themeColor="text1"/>
                <w:sz w:val="24"/>
                <w:szCs w:val="24"/>
                <w:lang w:eastAsia="zh-CN"/>
              </w:rPr>
              <w:t>Минимальные отступ от границ земельных участков – 3 м.</w:t>
            </w:r>
          </w:p>
          <w:p w14:paraId="1E5A5E64" w14:textId="77777777" w:rsidR="00F77D61" w:rsidRPr="007B6F78" w:rsidRDefault="00F77D61" w:rsidP="00390F1A">
            <w:pPr>
              <w:tabs>
                <w:tab w:val="left" w:pos="2520"/>
              </w:tabs>
              <w:ind w:firstLine="0"/>
              <w:jc w:val="left"/>
              <w:rPr>
                <w:rFonts w:eastAsia="SimSun"/>
                <w:bCs/>
                <w:color w:val="000000" w:themeColor="text1"/>
                <w:sz w:val="24"/>
                <w:szCs w:val="24"/>
                <w:lang w:eastAsia="zh-CN"/>
              </w:rPr>
            </w:pPr>
            <w:r w:rsidRPr="007B6F78">
              <w:rPr>
                <w:rFonts w:eastAsia="SimSun"/>
                <w:bCs/>
                <w:color w:val="000000" w:themeColor="text1"/>
                <w:sz w:val="24"/>
                <w:szCs w:val="24"/>
                <w:lang w:eastAsia="zh-CN"/>
              </w:rPr>
              <w:t>Минимальный отступ строений от красной линии участка или г</w:t>
            </w:r>
            <w:r w:rsidR="006548E3" w:rsidRPr="007B6F78">
              <w:rPr>
                <w:rFonts w:eastAsia="SimSun"/>
                <w:bCs/>
                <w:color w:val="000000" w:themeColor="text1"/>
                <w:sz w:val="24"/>
                <w:szCs w:val="24"/>
                <w:lang w:eastAsia="zh-CN"/>
              </w:rPr>
              <w:t xml:space="preserve">раниц участка </w:t>
            </w:r>
            <w:r w:rsidRPr="007B6F78">
              <w:rPr>
                <w:rFonts w:eastAsia="SimSun"/>
                <w:bCs/>
                <w:color w:val="000000" w:themeColor="text1"/>
                <w:sz w:val="24"/>
                <w:szCs w:val="24"/>
                <w:lang w:eastAsia="zh-CN"/>
              </w:rPr>
              <w:t>5 метров.</w:t>
            </w:r>
          </w:p>
          <w:p w14:paraId="0BE3D5E2" w14:textId="77777777" w:rsidR="00F77D61" w:rsidRPr="007B6F78" w:rsidRDefault="00F77D61" w:rsidP="00390F1A">
            <w:pPr>
              <w:tabs>
                <w:tab w:val="left" w:pos="2520"/>
              </w:tabs>
              <w:ind w:firstLine="0"/>
              <w:jc w:val="left"/>
              <w:rPr>
                <w:rFonts w:eastAsia="SimSun"/>
                <w:bCs/>
                <w:color w:val="000000" w:themeColor="text1"/>
                <w:sz w:val="24"/>
                <w:szCs w:val="24"/>
                <w:lang w:eastAsia="zh-CN"/>
              </w:rPr>
            </w:pPr>
            <w:r w:rsidRPr="007B6F78">
              <w:rPr>
                <w:rFonts w:eastAsia="SimSun"/>
                <w:bCs/>
                <w:color w:val="000000" w:themeColor="text1"/>
                <w:sz w:val="24"/>
                <w:szCs w:val="24"/>
                <w:lang w:eastAsia="zh-CN"/>
              </w:rPr>
              <w:t>Максимальное количеств</w:t>
            </w:r>
            <w:r w:rsidR="006548E3" w:rsidRPr="007B6F78">
              <w:rPr>
                <w:rFonts w:eastAsia="SimSun"/>
                <w:bCs/>
                <w:color w:val="000000" w:themeColor="text1"/>
                <w:sz w:val="24"/>
                <w:szCs w:val="24"/>
                <w:lang w:eastAsia="zh-CN"/>
              </w:rPr>
              <w:t xml:space="preserve">о надземных этажей зданий – </w:t>
            </w:r>
            <w:r w:rsidRPr="007B6F78">
              <w:rPr>
                <w:rFonts w:eastAsia="SimSun"/>
                <w:bCs/>
                <w:color w:val="000000" w:themeColor="text1"/>
                <w:sz w:val="24"/>
                <w:szCs w:val="24"/>
                <w:lang w:eastAsia="zh-CN"/>
              </w:rPr>
              <w:t>3 этажа (включая мансардный этаж).</w:t>
            </w:r>
          </w:p>
          <w:p w14:paraId="3E90F161" w14:textId="77777777" w:rsidR="00F77D61" w:rsidRPr="007B6F78" w:rsidRDefault="00F77D61" w:rsidP="00390F1A">
            <w:pPr>
              <w:tabs>
                <w:tab w:val="left" w:pos="2520"/>
              </w:tabs>
              <w:ind w:firstLine="0"/>
              <w:jc w:val="left"/>
              <w:rPr>
                <w:rFonts w:eastAsia="SimSun"/>
                <w:bCs/>
                <w:color w:val="000000" w:themeColor="text1"/>
                <w:sz w:val="24"/>
                <w:szCs w:val="24"/>
                <w:lang w:eastAsia="zh-CN"/>
              </w:rPr>
            </w:pPr>
            <w:r w:rsidRPr="007B6F78">
              <w:rPr>
                <w:rFonts w:eastAsia="SimSun"/>
                <w:bCs/>
                <w:color w:val="000000" w:themeColor="text1"/>
                <w:sz w:val="24"/>
                <w:szCs w:val="24"/>
                <w:lang w:eastAsia="zh-CN"/>
              </w:rPr>
              <w:t>Максимальная высота зданий, строений, сооружений от уровня земли - 20 м.</w:t>
            </w:r>
          </w:p>
          <w:p w14:paraId="5988EB81" w14:textId="4543DCD9" w:rsidR="00F77D61" w:rsidRPr="007B6F78" w:rsidRDefault="00F77D61" w:rsidP="00390F1A">
            <w:pPr>
              <w:tabs>
                <w:tab w:val="left" w:pos="1134"/>
              </w:tabs>
              <w:suppressAutoHyphens/>
              <w:ind w:firstLine="0"/>
              <w:jc w:val="left"/>
              <w:rPr>
                <w:rFonts w:eastAsia="SimSun"/>
                <w:bCs/>
                <w:color w:val="000000" w:themeColor="text1"/>
                <w:sz w:val="24"/>
                <w:szCs w:val="24"/>
                <w:lang w:eastAsia="zh-CN"/>
              </w:rPr>
            </w:pPr>
            <w:r w:rsidRPr="007B6F78">
              <w:rPr>
                <w:rFonts w:eastAsia="SimSun"/>
                <w:bCs/>
                <w:color w:val="000000" w:themeColor="text1"/>
                <w:sz w:val="24"/>
                <w:szCs w:val="24"/>
                <w:lang w:eastAsia="zh-CN"/>
              </w:rPr>
              <w:t>Максимальный процент застройки в границах земельного участка – 50%</w:t>
            </w:r>
            <w:r w:rsidR="005053A3" w:rsidRPr="007B6F78">
              <w:rPr>
                <w:rFonts w:eastAsia="SimSun"/>
                <w:bCs/>
                <w:color w:val="000000" w:themeColor="text1"/>
                <w:sz w:val="24"/>
                <w:szCs w:val="24"/>
                <w:lang w:eastAsia="zh-CN"/>
              </w:rPr>
              <w:t>.</w:t>
            </w:r>
          </w:p>
          <w:p w14:paraId="74BFA8D3" w14:textId="01FA5A1D" w:rsidR="00566F7E" w:rsidRPr="007B6F78" w:rsidRDefault="00566F7E" w:rsidP="00390F1A">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5053A3"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77BC953E" w14:textId="77777777" w:rsidR="00566F7E" w:rsidRPr="007B6F78" w:rsidRDefault="00566F7E" w:rsidP="00390F1A">
            <w:pPr>
              <w:suppressAutoHyphens/>
              <w:snapToGrid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46A7CD04" w14:textId="77777777" w:rsidTr="00566F7E">
        <w:trPr>
          <w:trHeight w:val="23"/>
        </w:trPr>
        <w:tc>
          <w:tcPr>
            <w:tcW w:w="2528" w:type="dxa"/>
            <w:tcBorders>
              <w:top w:val="single" w:sz="4" w:space="0" w:color="auto"/>
              <w:left w:val="single" w:sz="4" w:space="0" w:color="auto"/>
              <w:bottom w:val="single" w:sz="4" w:space="0" w:color="auto"/>
              <w:right w:val="single" w:sz="4" w:space="0" w:color="auto"/>
            </w:tcBorders>
            <w:shd w:val="clear" w:color="auto" w:fill="auto"/>
          </w:tcPr>
          <w:p w14:paraId="29E50998" w14:textId="77777777" w:rsidR="00566F7E" w:rsidRPr="007B6F78" w:rsidRDefault="00566F7E" w:rsidP="00390F1A">
            <w:pPr>
              <w:keepLines/>
              <w:suppressAutoHyphens/>
              <w:overflowPunct w:val="0"/>
              <w:autoSpaceDE w:val="0"/>
              <w:ind w:firstLine="0"/>
              <w:jc w:val="left"/>
              <w:rPr>
                <w:rFonts w:eastAsia="SimSun"/>
                <w:color w:val="000000" w:themeColor="text1"/>
                <w:sz w:val="24"/>
                <w:szCs w:val="24"/>
                <w:lang w:eastAsia="zh-CN"/>
              </w:rPr>
            </w:pPr>
            <w:r w:rsidRPr="007B6F78">
              <w:rPr>
                <w:color w:val="000000" w:themeColor="text1"/>
                <w:sz w:val="24"/>
                <w:szCs w:val="24"/>
              </w:rPr>
              <w:t>[4.8.1] - Развлекательные мероприятия</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52ADD619" w14:textId="77777777" w:rsidR="00566F7E" w:rsidRPr="007B6F78" w:rsidRDefault="00566F7E" w:rsidP="00390F1A">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3979" w:type="dxa"/>
            <w:tcBorders>
              <w:top w:val="single" w:sz="4" w:space="0" w:color="auto"/>
              <w:left w:val="single" w:sz="4" w:space="0" w:color="auto"/>
              <w:bottom w:val="single" w:sz="4" w:space="0" w:color="auto"/>
              <w:right w:val="single" w:sz="4" w:space="0" w:color="auto"/>
            </w:tcBorders>
            <w:shd w:val="clear" w:color="auto" w:fill="auto"/>
          </w:tcPr>
          <w:p w14:paraId="71FB5AAA" w14:textId="77777777" w:rsidR="00566F7E" w:rsidRPr="007B6F78" w:rsidRDefault="00566F7E" w:rsidP="00390F1A">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100 кв. м/25000 кв. м.</w:t>
            </w:r>
          </w:p>
          <w:p w14:paraId="52D226F0" w14:textId="77777777" w:rsidR="00566F7E" w:rsidRPr="007B6F78" w:rsidRDefault="00566F7E" w:rsidP="00390F1A">
            <w:pPr>
              <w:ind w:firstLine="0"/>
              <w:jc w:val="left"/>
              <w:rPr>
                <w:rFonts w:eastAsia="SimSun"/>
                <w:color w:val="000000" w:themeColor="text1"/>
                <w:sz w:val="24"/>
                <w:szCs w:val="24"/>
                <w:lang w:eastAsia="zh-CN"/>
              </w:rPr>
            </w:pPr>
            <w:r w:rsidRPr="007B6F78">
              <w:rPr>
                <w:color w:val="000000" w:themeColor="text1"/>
                <w:sz w:val="24"/>
                <w:szCs w:val="24"/>
              </w:rPr>
              <w:t>Минимальные отступы от границ земельных участков - 1 м.</w:t>
            </w:r>
          </w:p>
          <w:p w14:paraId="632CB6B4" w14:textId="77777777" w:rsidR="00566F7E" w:rsidRPr="007B6F78" w:rsidRDefault="00566F7E" w:rsidP="00390F1A">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строений, сооружений от уровня земли - 20 м.</w:t>
            </w:r>
          </w:p>
          <w:p w14:paraId="4569F859" w14:textId="77777777" w:rsidR="00566F7E" w:rsidRPr="007B6F78" w:rsidRDefault="00566F7E" w:rsidP="00390F1A">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50%</w:t>
            </w:r>
            <w:r w:rsidR="008349E4" w:rsidRPr="007B6F78">
              <w:rPr>
                <w:rFonts w:eastAsia="SimSun"/>
                <w:color w:val="000000" w:themeColor="text1"/>
                <w:sz w:val="24"/>
                <w:szCs w:val="24"/>
                <w:lang w:eastAsia="zh-CN"/>
              </w:rPr>
              <w:t>.</w:t>
            </w:r>
          </w:p>
          <w:p w14:paraId="0D6949D3" w14:textId="144BC042" w:rsidR="00566F7E" w:rsidRPr="007B6F78" w:rsidRDefault="00566F7E" w:rsidP="00390F1A">
            <w:pPr>
              <w:suppressAutoHyphens/>
              <w:ind w:firstLine="0"/>
              <w:jc w:val="left"/>
              <w:textAlignment w:val="baseline"/>
              <w:rPr>
                <w:rFonts w:eastAsia="SimSun"/>
                <w:color w:val="000000" w:themeColor="text1"/>
                <w:sz w:val="24"/>
                <w:szCs w:val="24"/>
                <w:lang w:eastAsia="zh-CN"/>
              </w:rPr>
            </w:pPr>
            <w:r w:rsidRPr="007B6F78">
              <w:rPr>
                <w:rFonts w:eastAsia="SimSun"/>
                <w:color w:val="000000" w:themeColor="text1"/>
                <w:sz w:val="24"/>
                <w:szCs w:val="24"/>
                <w:lang w:eastAsia="zh-CN"/>
              </w:rPr>
              <w:t>Минимальный процент озе</w:t>
            </w:r>
            <w:r w:rsidR="005053A3" w:rsidRPr="007B6F78">
              <w:rPr>
                <w:rFonts w:eastAsia="SimSun"/>
                <w:color w:val="000000" w:themeColor="text1"/>
                <w:sz w:val="24"/>
                <w:szCs w:val="24"/>
                <w:lang w:eastAsia="zh-CN"/>
              </w:rPr>
              <w:t>ленения земельного участка – 30</w:t>
            </w:r>
            <w:r w:rsidRPr="007B6F78">
              <w:rPr>
                <w:rFonts w:eastAsia="SimSun"/>
                <w:color w:val="000000" w:themeColor="text1"/>
                <w:sz w:val="24"/>
                <w:szCs w:val="24"/>
                <w:lang w:eastAsia="zh-CN"/>
              </w:rPr>
              <w:t>%.</w:t>
            </w:r>
          </w:p>
          <w:p w14:paraId="1B41CED0" w14:textId="77777777" w:rsidR="00566F7E" w:rsidRPr="007B6F78" w:rsidRDefault="00566F7E" w:rsidP="00390F1A">
            <w:pPr>
              <w:tabs>
                <w:tab w:val="left" w:pos="1134"/>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Процент застройки подземной части не регламентируется</w:t>
            </w:r>
          </w:p>
        </w:tc>
      </w:tr>
      <w:tr w:rsidR="00B87D33" w:rsidRPr="007B6F78" w14:paraId="06318954" w14:textId="77777777" w:rsidTr="00566F7E">
        <w:trPr>
          <w:trHeight w:val="23"/>
        </w:trPr>
        <w:tc>
          <w:tcPr>
            <w:tcW w:w="2528" w:type="dxa"/>
            <w:tcBorders>
              <w:top w:val="single" w:sz="4" w:space="0" w:color="auto"/>
              <w:left w:val="single" w:sz="4" w:space="0" w:color="auto"/>
              <w:bottom w:val="single" w:sz="4" w:space="0" w:color="auto"/>
            </w:tcBorders>
          </w:tcPr>
          <w:p w14:paraId="2E70E8EC" w14:textId="77777777" w:rsidR="00333AE4" w:rsidRPr="007B6F78" w:rsidRDefault="00333AE4" w:rsidP="00390F1A">
            <w:pPr>
              <w:keepLines/>
              <w:widowControl w:val="0"/>
              <w:suppressAutoHyphens/>
              <w:overflowPunct w:val="0"/>
              <w:autoSpaceDE w:val="0"/>
              <w:ind w:firstLine="0"/>
              <w:jc w:val="left"/>
              <w:rPr>
                <w:color w:val="000000" w:themeColor="text1"/>
                <w:sz w:val="24"/>
                <w:szCs w:val="24"/>
                <w:shd w:val="clear" w:color="auto" w:fill="FFFFFF"/>
              </w:rPr>
            </w:pPr>
            <w:r w:rsidRPr="007B6F78">
              <w:rPr>
                <w:color w:val="000000" w:themeColor="text1"/>
                <w:sz w:val="24"/>
                <w:szCs w:val="24"/>
                <w:shd w:val="clear" w:color="auto" w:fill="FFFFFF"/>
                <w:lang w:val="en-US"/>
              </w:rPr>
              <w:t xml:space="preserve">[9.2] – </w:t>
            </w:r>
            <w:r w:rsidRPr="007B6F78">
              <w:rPr>
                <w:color w:val="000000" w:themeColor="text1"/>
                <w:sz w:val="24"/>
                <w:szCs w:val="24"/>
                <w:shd w:val="clear" w:color="auto" w:fill="FFFFFF"/>
              </w:rPr>
              <w:t>Курортная</w:t>
            </w:r>
          </w:p>
          <w:p w14:paraId="3CA470BD" w14:textId="07476169" w:rsidR="00333AE4" w:rsidRPr="007B6F78" w:rsidRDefault="00333AE4" w:rsidP="00390F1A">
            <w:pPr>
              <w:keepLines/>
              <w:suppressAutoHyphens/>
              <w:overflowPunct w:val="0"/>
              <w:autoSpaceDE w:val="0"/>
              <w:ind w:firstLine="0"/>
              <w:jc w:val="left"/>
              <w:rPr>
                <w:rFonts w:eastAsia="SimSun"/>
                <w:color w:val="000000" w:themeColor="text1"/>
                <w:sz w:val="24"/>
                <w:szCs w:val="24"/>
                <w:lang w:eastAsia="zh-CN"/>
              </w:rPr>
            </w:pPr>
            <w:r w:rsidRPr="007B6F78">
              <w:rPr>
                <w:color w:val="000000" w:themeColor="text1"/>
                <w:sz w:val="24"/>
                <w:szCs w:val="24"/>
                <w:shd w:val="clear" w:color="auto" w:fill="FFFFFF"/>
              </w:rPr>
              <w:t>деятельность</w:t>
            </w:r>
          </w:p>
        </w:tc>
        <w:tc>
          <w:tcPr>
            <w:tcW w:w="3260" w:type="dxa"/>
            <w:tcBorders>
              <w:top w:val="single" w:sz="4" w:space="0" w:color="auto"/>
              <w:left w:val="single" w:sz="4" w:space="0" w:color="auto"/>
              <w:bottom w:val="single" w:sz="4" w:space="0" w:color="auto"/>
              <w:right w:val="single" w:sz="4" w:space="0" w:color="auto"/>
            </w:tcBorders>
          </w:tcPr>
          <w:p w14:paraId="0B85D5AF" w14:textId="77777777" w:rsidR="00333AE4" w:rsidRPr="007B6F78" w:rsidRDefault="00333AE4" w:rsidP="00390F1A">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w:t>
            </w:r>
            <w:r w:rsidRPr="007B6F78">
              <w:rPr>
                <w:rFonts w:eastAsia="Times New Roman"/>
                <w:color w:val="000000" w:themeColor="text1"/>
                <w:sz w:val="24"/>
                <w:szCs w:val="24"/>
                <w:lang w:eastAsia="ru-RU"/>
              </w:rPr>
              <w:lastRenderedPageBreak/>
              <w:t>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3979" w:type="dxa"/>
            <w:tcBorders>
              <w:top w:val="single" w:sz="4" w:space="0" w:color="auto"/>
              <w:left w:val="single" w:sz="4" w:space="0" w:color="auto"/>
              <w:bottom w:val="single" w:sz="4" w:space="0" w:color="auto"/>
              <w:right w:val="single" w:sz="4" w:space="0" w:color="auto"/>
            </w:tcBorders>
            <w:shd w:val="clear" w:color="auto" w:fill="auto"/>
          </w:tcPr>
          <w:p w14:paraId="286357F1" w14:textId="77777777" w:rsidR="00333AE4" w:rsidRPr="007B6F78" w:rsidRDefault="00333AE4" w:rsidP="00390F1A">
            <w:pPr>
              <w:suppressAutoHyphens/>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ar-SA"/>
              </w:rPr>
              <w:lastRenderedPageBreak/>
              <w:t>Регламенты не устанавливаются</w:t>
            </w:r>
          </w:p>
        </w:tc>
      </w:tr>
    </w:tbl>
    <w:p w14:paraId="356E07A6" w14:textId="226BFA48" w:rsidR="00DB70DB" w:rsidRPr="007B6F78" w:rsidRDefault="00DB70DB" w:rsidP="000766A7">
      <w:pPr>
        <w:tabs>
          <w:tab w:val="left" w:pos="2520"/>
        </w:tabs>
        <w:suppressAutoHyphens/>
        <w:ind w:firstLine="284"/>
        <w:jc w:val="left"/>
        <w:rPr>
          <w:rFonts w:eastAsia="SimSun"/>
          <w:color w:val="000000" w:themeColor="text1"/>
          <w:sz w:val="27"/>
          <w:szCs w:val="27"/>
          <w:lang w:eastAsia="zh-CN"/>
        </w:rPr>
      </w:pPr>
    </w:p>
    <w:p w14:paraId="5928449E" w14:textId="77777777" w:rsidR="00DB70DB" w:rsidRPr="007B6F78" w:rsidRDefault="00DB70DB" w:rsidP="00DB70DB">
      <w:pPr>
        <w:tabs>
          <w:tab w:val="left" w:pos="2520"/>
        </w:tabs>
        <w:suppressAutoHyphens/>
        <w:ind w:firstLine="284"/>
        <w:jc w:val="center"/>
        <w:rPr>
          <w:rFonts w:eastAsia="SimSun"/>
          <w:b/>
          <w:color w:val="000000" w:themeColor="text1"/>
          <w:sz w:val="27"/>
          <w:szCs w:val="27"/>
          <w:lang w:eastAsia="zh-CN"/>
        </w:rPr>
      </w:pPr>
      <w:r w:rsidRPr="007B6F78">
        <w:rPr>
          <w:rFonts w:eastAsia="SimSun"/>
          <w:b/>
          <w:color w:val="000000" w:themeColor="text1"/>
          <w:sz w:val="27"/>
          <w:szCs w:val="27"/>
          <w:lang w:eastAsia="zh-CN"/>
        </w:rPr>
        <w:t>Вспомогательные виды и параметры разрешенного использования земельных участков и объектов капитального строительства</w:t>
      </w:r>
    </w:p>
    <w:p w14:paraId="78DD4F04" w14:textId="77777777" w:rsidR="00DB70DB" w:rsidRPr="007B6F78" w:rsidRDefault="00DB70DB" w:rsidP="00DB70DB">
      <w:pPr>
        <w:tabs>
          <w:tab w:val="left" w:pos="2520"/>
        </w:tabs>
        <w:suppressAutoHyphens/>
        <w:ind w:firstLine="284"/>
        <w:jc w:val="center"/>
        <w:rPr>
          <w:rFonts w:eastAsia="SimSun"/>
          <w:color w:val="000000" w:themeColor="text1"/>
          <w:sz w:val="27"/>
          <w:szCs w:val="27"/>
          <w:lang w:eastAsia="zh-CN"/>
        </w:rPr>
      </w:pPr>
    </w:p>
    <w:tbl>
      <w:tblPr>
        <w:tblW w:w="9767" w:type="dxa"/>
        <w:tblInd w:w="-10" w:type="dxa"/>
        <w:tblLayout w:type="fixed"/>
        <w:tblLook w:val="0000" w:firstRow="0" w:lastRow="0" w:firstColumn="0" w:lastColumn="0" w:noHBand="0" w:noVBand="0"/>
      </w:tblPr>
      <w:tblGrid>
        <w:gridCol w:w="4928"/>
        <w:gridCol w:w="4839"/>
      </w:tblGrid>
      <w:tr w:rsidR="00B87D33" w:rsidRPr="007B6F78" w14:paraId="1EC68111" w14:textId="77777777" w:rsidTr="006548E3">
        <w:trPr>
          <w:trHeight w:val="23"/>
        </w:trPr>
        <w:tc>
          <w:tcPr>
            <w:tcW w:w="4928" w:type="dxa"/>
            <w:tcBorders>
              <w:top w:val="single" w:sz="4" w:space="0" w:color="auto"/>
              <w:left w:val="single" w:sz="4" w:space="0" w:color="auto"/>
              <w:bottom w:val="single" w:sz="4" w:space="0" w:color="auto"/>
              <w:right w:val="single" w:sz="4" w:space="0" w:color="auto"/>
            </w:tcBorders>
          </w:tcPr>
          <w:p w14:paraId="5D2D42B0" w14:textId="77777777" w:rsidR="006548E3" w:rsidRPr="007B6F78" w:rsidRDefault="006548E3" w:rsidP="008349E4">
            <w:pPr>
              <w:tabs>
                <w:tab w:val="left" w:pos="2520"/>
              </w:tab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4839" w:type="dxa"/>
            <w:tcBorders>
              <w:top w:val="single" w:sz="4" w:space="0" w:color="auto"/>
              <w:left w:val="single" w:sz="4" w:space="0" w:color="auto"/>
              <w:bottom w:val="single" w:sz="4" w:space="0" w:color="auto"/>
              <w:right w:val="single" w:sz="4" w:space="0" w:color="auto"/>
            </w:tcBorders>
          </w:tcPr>
          <w:p w14:paraId="2C644C0E" w14:textId="77777777" w:rsidR="006548E3" w:rsidRPr="007B6F78" w:rsidRDefault="006548E3" w:rsidP="008349E4">
            <w:pPr>
              <w:tabs>
                <w:tab w:val="left" w:pos="2520"/>
              </w:tab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405223B2" w14:textId="77777777" w:rsidR="006548E3" w:rsidRPr="007B6F78" w:rsidRDefault="006548E3" w:rsidP="006548E3">
      <w:pPr>
        <w:tabs>
          <w:tab w:val="left" w:pos="2520"/>
        </w:tabs>
        <w:suppressAutoHyphens/>
        <w:ind w:firstLine="0"/>
        <w:rPr>
          <w:rFonts w:eastAsia="SimSun"/>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4928"/>
        <w:gridCol w:w="4839"/>
      </w:tblGrid>
      <w:tr w:rsidR="00B87D33" w:rsidRPr="007B6F78" w14:paraId="65D4B5EB" w14:textId="77777777" w:rsidTr="006548E3">
        <w:trPr>
          <w:trHeight w:val="23"/>
          <w:tblHeader/>
        </w:trPr>
        <w:tc>
          <w:tcPr>
            <w:tcW w:w="4928" w:type="dxa"/>
            <w:tcBorders>
              <w:top w:val="single" w:sz="4" w:space="0" w:color="auto"/>
              <w:left w:val="single" w:sz="4" w:space="0" w:color="auto"/>
              <w:bottom w:val="single" w:sz="4" w:space="0" w:color="auto"/>
              <w:right w:val="single" w:sz="4" w:space="0" w:color="auto"/>
            </w:tcBorders>
          </w:tcPr>
          <w:p w14:paraId="2A30382F" w14:textId="77777777" w:rsidR="005E0A54" w:rsidRPr="007B6F78" w:rsidRDefault="006548E3" w:rsidP="006548E3">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4839" w:type="dxa"/>
            <w:tcBorders>
              <w:top w:val="single" w:sz="4" w:space="0" w:color="auto"/>
              <w:left w:val="single" w:sz="4" w:space="0" w:color="auto"/>
              <w:bottom w:val="single" w:sz="4" w:space="0" w:color="auto"/>
              <w:right w:val="single" w:sz="4" w:space="0" w:color="auto"/>
            </w:tcBorders>
          </w:tcPr>
          <w:p w14:paraId="16E838B8" w14:textId="77777777" w:rsidR="005E0A54" w:rsidRPr="007B6F78" w:rsidRDefault="006548E3" w:rsidP="006548E3">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r>
      <w:tr w:rsidR="00B87D33" w:rsidRPr="007B6F78" w14:paraId="33B7D370" w14:textId="77777777" w:rsidTr="000766A7">
        <w:trPr>
          <w:trHeight w:val="23"/>
        </w:trPr>
        <w:tc>
          <w:tcPr>
            <w:tcW w:w="4928" w:type="dxa"/>
            <w:tcBorders>
              <w:top w:val="single" w:sz="4" w:space="0" w:color="auto"/>
              <w:left w:val="single" w:sz="4" w:space="0" w:color="auto"/>
              <w:bottom w:val="single" w:sz="4" w:space="0" w:color="auto"/>
              <w:right w:val="single" w:sz="4" w:space="0" w:color="auto"/>
            </w:tcBorders>
          </w:tcPr>
          <w:p w14:paraId="2C53F8BA" w14:textId="77777777" w:rsidR="000766A7" w:rsidRPr="007B6F78" w:rsidRDefault="000766A7"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Виды разрешенного использования земельных участков - аналогичны</w:t>
            </w:r>
            <w:r w:rsidRPr="007B6F78">
              <w:rPr>
                <w:color w:val="000000" w:themeColor="text1"/>
                <w:sz w:val="24"/>
                <w:szCs w:val="24"/>
              </w:rPr>
              <w:t xml:space="preserve"> видам разрешенного использования земельных участков</w:t>
            </w:r>
            <w:r w:rsidRPr="007B6F78">
              <w:rPr>
                <w:rFonts w:eastAsia="SimSun"/>
                <w:color w:val="000000" w:themeColor="text1"/>
                <w:sz w:val="24"/>
                <w:szCs w:val="24"/>
                <w:lang w:eastAsia="zh-CN"/>
              </w:rPr>
              <w:t xml:space="preserve"> с основными и условно разрешенными видами использования;</w:t>
            </w:r>
          </w:p>
          <w:p w14:paraId="2C79B0D1" w14:textId="77777777" w:rsidR="000766A7" w:rsidRPr="007B6F78" w:rsidRDefault="000766A7"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53811312" w14:textId="77777777" w:rsidR="000766A7" w:rsidRPr="007B6F78" w:rsidRDefault="000766A7"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9C58EE1" w14:textId="3C471983" w:rsidR="000766A7" w:rsidRPr="007B6F78" w:rsidRDefault="000766A7"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4B071272" w14:textId="6953F0CC" w:rsidR="000766A7" w:rsidRPr="007B6F78" w:rsidRDefault="000766A7"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проезды общего пользования;</w:t>
            </w:r>
          </w:p>
          <w:p w14:paraId="695B8EE8" w14:textId="180952A3" w:rsidR="000766A7" w:rsidRPr="007B6F78" w:rsidRDefault="000766A7"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78863EE8" w14:textId="0EF67F29" w:rsidR="000766A7" w:rsidRPr="007B6F78" w:rsidRDefault="000766A7"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116AEC9F" w14:textId="1E998664" w:rsidR="000766A7" w:rsidRPr="007B6F78" w:rsidRDefault="000766A7"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постройки хозяйственного назначения; площадки хозяйственные, в том числе площадки для мусоросборников;</w:t>
            </w:r>
          </w:p>
          <w:p w14:paraId="17434DED" w14:textId="03ED2620" w:rsidR="000766A7" w:rsidRPr="007B6F78" w:rsidRDefault="000766A7"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839" w:type="dxa"/>
            <w:tcBorders>
              <w:top w:val="single" w:sz="4" w:space="0" w:color="auto"/>
              <w:left w:val="single" w:sz="4" w:space="0" w:color="auto"/>
              <w:bottom w:val="single" w:sz="4" w:space="0" w:color="auto"/>
              <w:right w:val="single" w:sz="4" w:space="0" w:color="auto"/>
            </w:tcBorders>
          </w:tcPr>
          <w:p w14:paraId="0C113CA4" w14:textId="77777777" w:rsidR="000766A7" w:rsidRPr="007B6F78" w:rsidRDefault="000766A7" w:rsidP="00390F1A">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Минимальная площадь земельных участков - 1 кв. м. </w:t>
            </w:r>
          </w:p>
          <w:p w14:paraId="0C501442" w14:textId="77777777" w:rsidR="000766A7" w:rsidRPr="007B6F78" w:rsidRDefault="000766A7" w:rsidP="00390F1A">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7725CFAF" w14:textId="77777777" w:rsidR="000766A7" w:rsidRPr="007B6F78" w:rsidRDefault="000766A7" w:rsidP="00390F1A">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009D771F" w14:textId="77777777" w:rsidR="000766A7" w:rsidRPr="007B6F78" w:rsidRDefault="000766A7" w:rsidP="00390F1A">
            <w:pPr>
              <w:ind w:firstLine="0"/>
              <w:jc w:val="left"/>
              <w:rPr>
                <w:color w:val="000000" w:themeColor="text1"/>
                <w:sz w:val="24"/>
                <w:szCs w:val="24"/>
              </w:rPr>
            </w:pPr>
            <w:r w:rsidRPr="007B6F78">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w:t>
            </w:r>
            <w:r w:rsidRPr="007B6F78">
              <w:rPr>
                <w:rFonts w:eastAsia="SimSun"/>
                <w:color w:val="000000" w:themeColor="text1"/>
                <w:sz w:val="24"/>
                <w:szCs w:val="24"/>
                <w:lang w:eastAsia="zh-CN"/>
              </w:rPr>
              <w:lastRenderedPageBreak/>
              <w:t>обязательным условием применения понижающего коэффициента 0,5.</w:t>
            </w:r>
          </w:p>
          <w:p w14:paraId="33EF8E32" w14:textId="77777777" w:rsidR="000766A7" w:rsidRPr="007B6F78" w:rsidRDefault="000766A7" w:rsidP="00390F1A">
            <w:pPr>
              <w:ind w:firstLine="0"/>
              <w:jc w:val="left"/>
              <w:rPr>
                <w:color w:val="000000" w:themeColor="text1"/>
                <w:sz w:val="24"/>
                <w:szCs w:val="24"/>
              </w:rPr>
            </w:pPr>
            <w:r w:rsidRPr="007B6F78">
              <w:rPr>
                <w:color w:val="000000" w:themeColor="text1"/>
                <w:sz w:val="24"/>
                <w:szCs w:val="24"/>
              </w:rPr>
              <w:t>Минимальные отступы от границ земельных участков - 1 м.</w:t>
            </w:r>
          </w:p>
          <w:p w14:paraId="082ED4E8" w14:textId="77777777" w:rsidR="000766A7" w:rsidRPr="007B6F78" w:rsidRDefault="000766A7" w:rsidP="00390F1A">
            <w:pPr>
              <w:tabs>
                <w:tab w:val="left" w:pos="-6204"/>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w:t>
            </w:r>
            <w:r w:rsidR="001C420D"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вентиляционные и дымовые трубы</w:t>
            </w:r>
          </w:p>
          <w:p w14:paraId="07AA84DD" w14:textId="77777777" w:rsidR="000766A7" w:rsidRPr="007B6F78" w:rsidRDefault="000766A7" w:rsidP="00390F1A">
            <w:pPr>
              <w:ind w:firstLine="0"/>
              <w:jc w:val="left"/>
              <w:rPr>
                <w:rFonts w:eastAsia="SimSun"/>
                <w:color w:val="000000" w:themeColor="text1"/>
                <w:sz w:val="24"/>
                <w:szCs w:val="24"/>
                <w:lang w:eastAsia="zh-CN"/>
              </w:rPr>
            </w:pPr>
          </w:p>
        </w:tc>
      </w:tr>
    </w:tbl>
    <w:p w14:paraId="2E3733E9" w14:textId="77777777" w:rsidR="000C7E4B" w:rsidRPr="007B6F78" w:rsidRDefault="000C7E4B" w:rsidP="006548E3">
      <w:pPr>
        <w:suppressAutoHyphens/>
        <w:ind w:firstLine="709"/>
        <w:rPr>
          <w:rFonts w:eastAsia="SimSun"/>
          <w:color w:val="000000" w:themeColor="text1"/>
          <w:lang w:eastAsia="zh-CN"/>
        </w:rPr>
      </w:pPr>
    </w:p>
    <w:p w14:paraId="16CF4707" w14:textId="77777777" w:rsidR="00DB70DB" w:rsidRPr="007B6F78" w:rsidRDefault="006548E3" w:rsidP="006548E3">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Примечание (общее).</w:t>
      </w:r>
    </w:p>
    <w:p w14:paraId="28E49D6A" w14:textId="77777777" w:rsidR="00DB70DB" w:rsidRPr="007B6F78" w:rsidRDefault="00DB70DB" w:rsidP="006548E3">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577C0BD" w14:textId="77777777" w:rsidR="00DB70DB" w:rsidRPr="007B6F78" w:rsidRDefault="00DB70DB" w:rsidP="006548E3">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3E29F0F5" w14:textId="77777777" w:rsidR="00DB70DB" w:rsidRPr="007B6F78" w:rsidRDefault="00DB70DB" w:rsidP="006548E3">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В границах зон затопления, подтопления запрещаются:</w:t>
      </w:r>
    </w:p>
    <w:p w14:paraId="6A0DC483" w14:textId="77777777" w:rsidR="00DB70DB" w:rsidRPr="007B6F78" w:rsidRDefault="00DB70DB" w:rsidP="006548E3">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1) использование сточных вод в целях регулирования плодородия почв;</w:t>
      </w:r>
    </w:p>
    <w:p w14:paraId="2D38C9CE" w14:textId="77777777" w:rsidR="00DB70DB" w:rsidRPr="007B6F78" w:rsidRDefault="00DB70DB" w:rsidP="006548E3">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6A2B31B" w14:textId="77777777" w:rsidR="00DB70DB" w:rsidRPr="007B6F78" w:rsidRDefault="00DB70DB" w:rsidP="006548E3">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3) осуществление авиационных мер по борьбе с вредными организмами.</w:t>
      </w:r>
    </w:p>
    <w:p w14:paraId="5ABE19C1" w14:textId="77777777" w:rsidR="00DB70DB" w:rsidRPr="007B6F78" w:rsidRDefault="00DB70DB" w:rsidP="006548E3">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9EEE032" w14:textId="77777777" w:rsidR="00063CEC" w:rsidRPr="007B6F78" w:rsidRDefault="00063CEC" w:rsidP="006548E3">
      <w:pPr>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C1BCB42" w14:textId="3B2A9F69" w:rsidR="00063CEC" w:rsidRPr="007B6F78" w:rsidRDefault="00063CEC" w:rsidP="006548E3">
      <w:pPr>
        <w:ind w:firstLine="709"/>
        <w:rPr>
          <w:rFonts w:eastAsia="SimSun"/>
          <w:color w:val="000000" w:themeColor="text1"/>
          <w:sz w:val="27"/>
          <w:szCs w:val="27"/>
          <w:lang w:eastAsia="zh-CN"/>
        </w:rPr>
      </w:pPr>
      <w:r w:rsidRPr="007B6F78">
        <w:rPr>
          <w:rFonts w:eastAsia="SimSun"/>
          <w:color w:val="000000" w:themeColor="text1"/>
          <w:sz w:val="27"/>
          <w:szCs w:val="27"/>
          <w:lang w:eastAsia="zh-CN"/>
        </w:rPr>
        <w:t>в границах территорий общего пользования;</w:t>
      </w:r>
    </w:p>
    <w:p w14:paraId="01518ECD" w14:textId="7C4858EF" w:rsidR="00063CEC" w:rsidRPr="007B6F78" w:rsidRDefault="00063CEC" w:rsidP="006548E3">
      <w:pPr>
        <w:ind w:firstLine="709"/>
        <w:rPr>
          <w:rFonts w:eastAsia="SimSun"/>
          <w:color w:val="000000" w:themeColor="text1"/>
          <w:sz w:val="27"/>
          <w:szCs w:val="27"/>
          <w:lang w:eastAsia="zh-CN"/>
        </w:rPr>
      </w:pPr>
      <w:r w:rsidRPr="007B6F78">
        <w:rPr>
          <w:rFonts w:eastAsia="SimSun"/>
          <w:color w:val="000000" w:themeColor="text1"/>
          <w:sz w:val="27"/>
          <w:szCs w:val="27"/>
          <w:lang w:eastAsia="zh-CN"/>
        </w:rPr>
        <w:t>предназначенные для размещения линейных объектов и (или) занятые линейными объектами.</w:t>
      </w:r>
    </w:p>
    <w:p w14:paraId="30E010A3" w14:textId="77777777" w:rsidR="0045601A" w:rsidRPr="007B6F78" w:rsidRDefault="0045601A" w:rsidP="006548E3">
      <w:pPr>
        <w:ind w:firstLine="709"/>
        <w:rPr>
          <w:rFonts w:eastAsia="SimSun"/>
          <w:color w:val="000000" w:themeColor="text1"/>
          <w:sz w:val="27"/>
          <w:szCs w:val="27"/>
        </w:rPr>
      </w:pPr>
      <w:r w:rsidRPr="007B6F78">
        <w:rPr>
          <w:rFonts w:eastAsia="SimSun"/>
          <w:color w:val="000000" w:themeColor="text1"/>
          <w:sz w:val="27"/>
          <w:szCs w:val="27"/>
        </w:rPr>
        <w:t xml:space="preserve">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w:t>
      </w:r>
      <w:r w:rsidRPr="007B6F78">
        <w:rPr>
          <w:rFonts w:eastAsia="SimSun"/>
          <w:color w:val="000000" w:themeColor="text1"/>
          <w:sz w:val="27"/>
          <w:szCs w:val="27"/>
        </w:rPr>
        <w:lastRenderedPageBreak/>
        <w:t>целях их кадастрового учета и государственной регистрации прав на них в указанных размерах.</w:t>
      </w:r>
    </w:p>
    <w:p w14:paraId="1EEAFF9B" w14:textId="49C459BC" w:rsidR="004516BE" w:rsidRPr="007B6F78" w:rsidRDefault="00063CEC" w:rsidP="006548E3">
      <w:pPr>
        <w:ind w:firstLine="709"/>
        <w:rPr>
          <w:rFonts w:eastAsia="SimSun"/>
          <w:color w:val="000000" w:themeColor="text1"/>
          <w:sz w:val="27"/>
          <w:szCs w:val="27"/>
          <w:lang w:eastAsia="zh-CN"/>
        </w:rPr>
      </w:pPr>
      <w:r w:rsidRPr="007B6F78">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390F1A" w:rsidRPr="007B6F78">
        <w:rPr>
          <w:rFonts w:eastAsia="SimSun"/>
          <w:color w:val="000000" w:themeColor="text1"/>
          <w:sz w:val="27"/>
          <w:szCs w:val="27"/>
          <w:lang w:eastAsia="zh-CN"/>
        </w:rPr>
        <w:t xml:space="preserve"> общего пользования (код 12.0.)</w:t>
      </w:r>
      <w:r w:rsidRPr="007B6F78">
        <w:rPr>
          <w:rFonts w:eastAsia="SimSun"/>
          <w:color w:val="000000" w:themeColor="text1"/>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85C99BD" w14:textId="77777777" w:rsidR="007E79D7" w:rsidRPr="007B6F78" w:rsidRDefault="007E79D7" w:rsidP="006548E3">
      <w:pPr>
        <w:ind w:firstLine="709"/>
        <w:outlineLvl w:val="0"/>
        <w:rPr>
          <w:rFonts w:eastAsia="SimSun"/>
          <w:color w:val="000000" w:themeColor="text1"/>
          <w:sz w:val="27"/>
          <w:szCs w:val="27"/>
          <w:lang w:eastAsia="zh-CN"/>
        </w:rPr>
      </w:pPr>
      <w:r w:rsidRPr="007B6F78">
        <w:rPr>
          <w:rFonts w:eastAsia="SimSun"/>
          <w:color w:val="000000" w:themeColor="text1"/>
          <w:sz w:val="27"/>
          <w:szCs w:val="27"/>
          <w:lang w:eastAsia="zh-CN"/>
        </w:rPr>
        <w:t xml:space="preserve">Размещение зданий, строений и сооружений возможно при соблюдении требований статей </w:t>
      </w:r>
      <w:r w:rsidR="001C420D" w:rsidRPr="007B6F78">
        <w:rPr>
          <w:rFonts w:eastAsia="SimSun"/>
          <w:color w:val="000000" w:themeColor="text1"/>
          <w:sz w:val="27"/>
          <w:szCs w:val="27"/>
          <w:lang w:eastAsia="zh-CN"/>
        </w:rPr>
        <w:t>37, 38, 40, 41</w:t>
      </w:r>
      <w:r w:rsidR="00817098" w:rsidRPr="007B6F78">
        <w:rPr>
          <w:rFonts w:eastAsia="SimSun"/>
          <w:color w:val="000000" w:themeColor="text1"/>
          <w:sz w:val="27"/>
          <w:szCs w:val="27"/>
          <w:lang w:eastAsia="zh-CN"/>
        </w:rPr>
        <w:t>, 44</w:t>
      </w:r>
      <w:r w:rsidR="001C420D" w:rsidRPr="007B6F78">
        <w:rPr>
          <w:rFonts w:eastAsia="SimSun"/>
          <w:color w:val="000000" w:themeColor="text1"/>
          <w:sz w:val="27"/>
          <w:szCs w:val="27"/>
          <w:lang w:eastAsia="zh-CN"/>
        </w:rPr>
        <w:t xml:space="preserve"> </w:t>
      </w:r>
      <w:r w:rsidRPr="007B6F78">
        <w:rPr>
          <w:rFonts w:eastAsia="SimSun"/>
          <w:color w:val="000000" w:themeColor="text1"/>
          <w:sz w:val="27"/>
          <w:szCs w:val="27"/>
          <w:lang w:eastAsia="zh-CN"/>
        </w:rPr>
        <w:t>настоящих Правил.</w:t>
      </w:r>
    </w:p>
    <w:p w14:paraId="5382C13C" w14:textId="0DC71BBE" w:rsidR="00DB70DB" w:rsidRPr="007B6F78" w:rsidRDefault="00DB70DB" w:rsidP="006548E3">
      <w:pPr>
        <w:suppressAutoHyphens/>
        <w:ind w:firstLine="709"/>
        <w:rPr>
          <w:rFonts w:eastAsia="SimSun"/>
          <w:color w:val="000000" w:themeColor="text1"/>
          <w:lang w:eastAsia="zh-CN"/>
        </w:rPr>
      </w:pPr>
    </w:p>
    <w:p w14:paraId="5A3C0D96" w14:textId="77777777" w:rsidR="00DB70DB" w:rsidRPr="007B6F78" w:rsidRDefault="00DB70DB" w:rsidP="00DB70DB">
      <w:pPr>
        <w:suppressAutoHyphens/>
        <w:jc w:val="center"/>
        <w:rPr>
          <w:rFonts w:eastAsia="SimSun"/>
          <w:b/>
          <w:color w:val="000000" w:themeColor="text1"/>
          <w:sz w:val="27"/>
          <w:szCs w:val="27"/>
          <w:lang w:eastAsia="ru-RU"/>
        </w:rPr>
      </w:pPr>
      <w:r w:rsidRPr="007B6F78">
        <w:rPr>
          <w:rFonts w:eastAsia="SimSun"/>
          <w:b/>
          <w:caps/>
          <w:color w:val="000000" w:themeColor="text1"/>
          <w:sz w:val="27"/>
          <w:szCs w:val="27"/>
          <w:lang w:eastAsia="zh-CN"/>
        </w:rPr>
        <w:t>З</w:t>
      </w:r>
      <w:r w:rsidRPr="007B6F78">
        <w:rPr>
          <w:rFonts w:eastAsia="SimSun"/>
          <w:b/>
          <w:color w:val="000000" w:themeColor="text1"/>
          <w:sz w:val="27"/>
          <w:szCs w:val="27"/>
          <w:lang w:eastAsia="ru-RU"/>
        </w:rPr>
        <w:t>он</w:t>
      </w:r>
      <w:r w:rsidRPr="007B6F78">
        <w:rPr>
          <w:rFonts w:eastAsia="SimSun"/>
          <w:b/>
          <w:color w:val="000000" w:themeColor="text1"/>
          <w:sz w:val="27"/>
          <w:szCs w:val="27"/>
          <w:lang w:eastAsia="zh-CN"/>
        </w:rPr>
        <w:t>ы</w:t>
      </w:r>
      <w:r w:rsidRPr="007B6F78">
        <w:rPr>
          <w:rFonts w:eastAsia="SimSun"/>
          <w:b/>
          <w:color w:val="000000" w:themeColor="text1"/>
          <w:sz w:val="27"/>
          <w:szCs w:val="27"/>
          <w:lang w:eastAsia="ru-RU"/>
        </w:rPr>
        <w:t xml:space="preserve"> специального назначения</w:t>
      </w:r>
    </w:p>
    <w:p w14:paraId="4CE217D2" w14:textId="77777777" w:rsidR="00DB70DB" w:rsidRPr="007B6F78" w:rsidRDefault="00DB70DB" w:rsidP="00DB70DB">
      <w:pPr>
        <w:suppressAutoHyphens/>
        <w:jc w:val="center"/>
        <w:rPr>
          <w:rFonts w:eastAsia="Times New Roman"/>
          <w:color w:val="000000" w:themeColor="text1"/>
          <w:sz w:val="27"/>
          <w:szCs w:val="27"/>
          <w:lang w:eastAsia="zh-CN"/>
        </w:rPr>
      </w:pPr>
    </w:p>
    <w:p w14:paraId="18B8B573" w14:textId="77777777" w:rsidR="002D24E5" w:rsidRPr="007B6F78" w:rsidRDefault="00DB70DB" w:rsidP="006548E3">
      <w:pPr>
        <w:suppressAutoHyphens/>
        <w:ind w:firstLine="709"/>
        <w:rPr>
          <w:rFonts w:eastAsia="Times New Roman"/>
          <w:color w:val="000000" w:themeColor="text1"/>
          <w:sz w:val="27"/>
          <w:szCs w:val="27"/>
          <w:lang w:eastAsia="zh-CN"/>
        </w:rPr>
      </w:pPr>
      <w:r w:rsidRPr="007B6F78">
        <w:rPr>
          <w:rFonts w:eastAsia="Times New Roman"/>
          <w:color w:val="000000" w:themeColor="text1"/>
          <w:sz w:val="27"/>
          <w:szCs w:val="27"/>
          <w:lang w:eastAsia="zh-CN"/>
        </w:rPr>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w:t>
      </w:r>
      <w:r w:rsidR="001C420D" w:rsidRPr="007B6F78">
        <w:rPr>
          <w:rFonts w:eastAsia="Times New Roman"/>
          <w:color w:val="000000" w:themeColor="text1"/>
          <w:sz w:val="27"/>
          <w:szCs w:val="27"/>
          <w:lang w:eastAsia="zh-CN"/>
        </w:rPr>
        <w:t xml:space="preserve"> </w:t>
      </w:r>
      <w:r w:rsidRPr="007B6F78">
        <w:rPr>
          <w:rFonts w:eastAsia="Times New Roman"/>
          <w:color w:val="000000" w:themeColor="text1"/>
          <w:sz w:val="27"/>
          <w:szCs w:val="27"/>
          <w:lang w:eastAsia="zh-CN"/>
        </w:rPr>
        <w:t>обеспечено только путем выделения указанных зон и недопустимо в других территориальных зонах.</w:t>
      </w:r>
    </w:p>
    <w:p w14:paraId="37CCC2A6" w14:textId="77777777" w:rsidR="00DB70DB" w:rsidRPr="007B6F78" w:rsidRDefault="001C794B" w:rsidP="00DB70DB">
      <w:pPr>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t>С</w:t>
      </w:r>
      <w:r w:rsidRPr="007B6F78">
        <w:rPr>
          <w:rFonts w:eastAsia="SimSun"/>
          <w:b/>
          <w:color w:val="000000" w:themeColor="text1"/>
          <w:sz w:val="27"/>
          <w:szCs w:val="27"/>
          <w:lang w:val="en-US" w:eastAsia="zh-CN"/>
        </w:rPr>
        <w:t>H</w:t>
      </w:r>
      <w:r w:rsidRPr="007B6F78">
        <w:rPr>
          <w:rFonts w:eastAsia="SimSun"/>
          <w:b/>
          <w:color w:val="000000" w:themeColor="text1"/>
          <w:sz w:val="27"/>
          <w:szCs w:val="27"/>
          <w:lang w:eastAsia="zh-CN"/>
        </w:rPr>
        <w:t>.</w:t>
      </w:r>
      <w:r w:rsidR="00DB70DB" w:rsidRPr="007B6F78">
        <w:rPr>
          <w:rFonts w:eastAsia="SimSun"/>
          <w:b/>
          <w:color w:val="000000" w:themeColor="text1"/>
          <w:sz w:val="27"/>
          <w:szCs w:val="27"/>
          <w:lang w:eastAsia="zh-CN"/>
        </w:rPr>
        <w:t>1. Зона кладбищ</w:t>
      </w:r>
    </w:p>
    <w:p w14:paraId="45542BC1" w14:textId="77777777" w:rsidR="00DB70DB" w:rsidRPr="007B6F78" w:rsidRDefault="00DB70DB" w:rsidP="00DB70DB">
      <w:pPr>
        <w:suppressAutoHyphens/>
        <w:ind w:firstLine="426"/>
        <w:rPr>
          <w:rFonts w:eastAsia="SimSun"/>
          <w:color w:val="000000" w:themeColor="text1"/>
          <w:sz w:val="27"/>
          <w:szCs w:val="27"/>
          <w:lang w:eastAsia="zh-CN"/>
        </w:rPr>
      </w:pPr>
    </w:p>
    <w:p w14:paraId="491F5B10" w14:textId="77777777" w:rsidR="00DB70DB" w:rsidRPr="007B6F78" w:rsidRDefault="00DB70DB" w:rsidP="00DB70DB">
      <w:pPr>
        <w:tabs>
          <w:tab w:val="left" w:pos="2520"/>
        </w:tabs>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t>Основные виды и параметры разрешенного использования земельных участков и объектов капитального строительства</w:t>
      </w:r>
    </w:p>
    <w:p w14:paraId="52F54762" w14:textId="77777777" w:rsidR="00DB70DB" w:rsidRPr="007B6F78" w:rsidRDefault="00DB70DB" w:rsidP="00DB70DB">
      <w:pPr>
        <w:tabs>
          <w:tab w:val="left" w:pos="2520"/>
        </w:tabs>
        <w:suppressAutoHyphens/>
        <w:ind w:firstLine="0"/>
        <w:jc w:val="center"/>
        <w:rPr>
          <w:rFonts w:eastAsia="SimSun"/>
          <w:color w:val="000000" w:themeColor="text1"/>
          <w:sz w:val="27"/>
          <w:szCs w:val="27"/>
          <w:lang w:eastAsia="zh-CN"/>
        </w:rPr>
      </w:pPr>
    </w:p>
    <w:tbl>
      <w:tblPr>
        <w:tblW w:w="9767" w:type="dxa"/>
        <w:tblInd w:w="-10" w:type="dxa"/>
        <w:tblLayout w:type="fixed"/>
        <w:tblLook w:val="0000" w:firstRow="0" w:lastRow="0" w:firstColumn="0" w:lastColumn="0" w:noHBand="0" w:noVBand="0"/>
      </w:tblPr>
      <w:tblGrid>
        <w:gridCol w:w="2812"/>
        <w:gridCol w:w="3260"/>
        <w:gridCol w:w="3695"/>
      </w:tblGrid>
      <w:tr w:rsidR="00B87D33" w:rsidRPr="007B6F78" w14:paraId="5AAD1B3E" w14:textId="77777777" w:rsidTr="007F5B3E">
        <w:trPr>
          <w:trHeight w:val="23"/>
          <w:tblHeader/>
        </w:trPr>
        <w:tc>
          <w:tcPr>
            <w:tcW w:w="2812" w:type="dxa"/>
            <w:tcBorders>
              <w:top w:val="single" w:sz="4" w:space="0" w:color="auto"/>
              <w:left w:val="single" w:sz="4" w:space="0" w:color="auto"/>
              <w:bottom w:val="single" w:sz="4" w:space="0" w:color="auto"/>
              <w:right w:val="single" w:sz="4" w:space="0" w:color="auto"/>
            </w:tcBorders>
          </w:tcPr>
          <w:p w14:paraId="26C05AE3" w14:textId="77777777" w:rsidR="006548E3" w:rsidRPr="007B6F78" w:rsidRDefault="006548E3" w:rsidP="008349E4">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Наименование вида разрешенного использования земельного участка</w:t>
            </w:r>
          </w:p>
        </w:tc>
        <w:tc>
          <w:tcPr>
            <w:tcW w:w="3260" w:type="dxa"/>
            <w:tcBorders>
              <w:top w:val="single" w:sz="4" w:space="0" w:color="auto"/>
              <w:left w:val="single" w:sz="4" w:space="0" w:color="auto"/>
              <w:bottom w:val="single" w:sz="4" w:space="0" w:color="auto"/>
              <w:right w:val="single" w:sz="4" w:space="0" w:color="auto"/>
            </w:tcBorders>
          </w:tcPr>
          <w:p w14:paraId="3C6B799A" w14:textId="77777777" w:rsidR="006548E3" w:rsidRPr="007B6F78" w:rsidRDefault="006548E3" w:rsidP="008349E4">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Описание вида разрешенного использования земельного участка</w:t>
            </w:r>
          </w:p>
        </w:tc>
        <w:tc>
          <w:tcPr>
            <w:tcW w:w="3695" w:type="dxa"/>
            <w:tcBorders>
              <w:top w:val="single" w:sz="4" w:space="0" w:color="auto"/>
              <w:left w:val="single" w:sz="4" w:space="0" w:color="auto"/>
              <w:bottom w:val="single" w:sz="4" w:space="0" w:color="auto"/>
              <w:right w:val="single" w:sz="4" w:space="0" w:color="auto"/>
            </w:tcBorders>
          </w:tcPr>
          <w:p w14:paraId="0224D933" w14:textId="77777777" w:rsidR="006548E3" w:rsidRPr="007B6F78" w:rsidRDefault="006548E3" w:rsidP="008349E4">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3DFB0FB0" w14:textId="77777777" w:rsidR="006548E3" w:rsidRPr="007B6F78" w:rsidRDefault="006548E3" w:rsidP="006548E3">
      <w:pPr>
        <w:tabs>
          <w:tab w:val="left" w:pos="2520"/>
        </w:tabs>
        <w:suppressAutoHyphens/>
        <w:ind w:firstLine="0"/>
        <w:rPr>
          <w:rFonts w:eastAsia="SimSun"/>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2812"/>
        <w:gridCol w:w="3260"/>
        <w:gridCol w:w="3695"/>
      </w:tblGrid>
      <w:tr w:rsidR="00B87D33" w:rsidRPr="007B6F78" w14:paraId="4241985B" w14:textId="77777777" w:rsidTr="007F5B3E">
        <w:trPr>
          <w:trHeight w:val="23"/>
          <w:tblHeader/>
        </w:trPr>
        <w:tc>
          <w:tcPr>
            <w:tcW w:w="2812" w:type="dxa"/>
            <w:tcBorders>
              <w:top w:val="single" w:sz="4" w:space="0" w:color="auto"/>
              <w:left w:val="single" w:sz="4" w:space="0" w:color="auto"/>
              <w:bottom w:val="single" w:sz="4" w:space="0" w:color="auto"/>
              <w:right w:val="single" w:sz="4" w:space="0" w:color="auto"/>
            </w:tcBorders>
          </w:tcPr>
          <w:p w14:paraId="6395AE93" w14:textId="77777777" w:rsidR="004516BE" w:rsidRPr="007B6F78" w:rsidRDefault="006548E3" w:rsidP="006548E3">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3260" w:type="dxa"/>
            <w:tcBorders>
              <w:top w:val="single" w:sz="4" w:space="0" w:color="auto"/>
              <w:left w:val="single" w:sz="4" w:space="0" w:color="auto"/>
              <w:bottom w:val="single" w:sz="4" w:space="0" w:color="auto"/>
              <w:right w:val="single" w:sz="4" w:space="0" w:color="auto"/>
            </w:tcBorders>
          </w:tcPr>
          <w:p w14:paraId="00571CDD" w14:textId="77777777" w:rsidR="004516BE" w:rsidRPr="007B6F78" w:rsidRDefault="006548E3" w:rsidP="006548E3">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c>
          <w:tcPr>
            <w:tcW w:w="3695" w:type="dxa"/>
            <w:tcBorders>
              <w:top w:val="single" w:sz="4" w:space="0" w:color="auto"/>
              <w:left w:val="single" w:sz="4" w:space="0" w:color="auto"/>
              <w:bottom w:val="single" w:sz="4" w:space="0" w:color="auto"/>
              <w:right w:val="single" w:sz="4" w:space="0" w:color="auto"/>
            </w:tcBorders>
          </w:tcPr>
          <w:p w14:paraId="28FB0D7F" w14:textId="77777777" w:rsidR="004516BE" w:rsidRPr="007B6F78" w:rsidRDefault="006548E3" w:rsidP="006548E3">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B87D33" w:rsidRPr="007B6F78" w14:paraId="1B936322" w14:textId="77777777" w:rsidTr="007F5B3E">
        <w:trPr>
          <w:trHeight w:val="421"/>
        </w:trPr>
        <w:tc>
          <w:tcPr>
            <w:tcW w:w="2812" w:type="dxa"/>
            <w:tcBorders>
              <w:top w:val="single" w:sz="4" w:space="0" w:color="auto"/>
              <w:left w:val="single" w:sz="4" w:space="0" w:color="auto"/>
              <w:bottom w:val="single" w:sz="4" w:space="0" w:color="auto"/>
              <w:right w:val="single" w:sz="4" w:space="0" w:color="auto"/>
            </w:tcBorders>
            <w:shd w:val="clear" w:color="auto" w:fill="FFFFFF"/>
          </w:tcPr>
          <w:p w14:paraId="697EAD67" w14:textId="77777777" w:rsidR="00326EB9" w:rsidRPr="007B6F78" w:rsidRDefault="00326EB9" w:rsidP="00390F1A">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[12.0.1] – Улично-</w:t>
            </w:r>
          </w:p>
          <w:p w14:paraId="3BCF3A29" w14:textId="02B9FF5F" w:rsidR="00326EB9" w:rsidRPr="007B6F78" w:rsidRDefault="00326EB9" w:rsidP="00390F1A">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дорожная сеть</w:t>
            </w:r>
          </w:p>
        </w:tc>
        <w:tc>
          <w:tcPr>
            <w:tcW w:w="3260" w:type="dxa"/>
            <w:tcBorders>
              <w:top w:val="single" w:sz="4" w:space="0" w:color="auto"/>
              <w:left w:val="single" w:sz="4" w:space="0" w:color="auto"/>
              <w:bottom w:val="single" w:sz="4" w:space="0" w:color="auto"/>
            </w:tcBorders>
          </w:tcPr>
          <w:p w14:paraId="17F70665" w14:textId="77777777" w:rsidR="00326EB9" w:rsidRPr="007B6F78" w:rsidRDefault="00326EB9" w:rsidP="00390F1A">
            <w:pPr>
              <w:ind w:firstLine="0"/>
              <w:jc w:val="left"/>
              <w:rPr>
                <w:color w:val="000000" w:themeColor="text1"/>
                <w:sz w:val="24"/>
                <w:szCs w:val="24"/>
              </w:rPr>
            </w:pPr>
            <w:r w:rsidRPr="007B6F78">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ABD1FD0" w14:textId="77777777" w:rsidR="00326EB9" w:rsidRPr="007B6F78" w:rsidRDefault="00326EB9" w:rsidP="00390F1A">
            <w:pPr>
              <w:ind w:firstLine="0"/>
              <w:jc w:val="left"/>
              <w:rPr>
                <w:color w:val="000000" w:themeColor="text1"/>
                <w:sz w:val="24"/>
                <w:szCs w:val="24"/>
              </w:rPr>
            </w:pPr>
            <w:r w:rsidRPr="007B6F78">
              <w:rPr>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w:t>
            </w:r>
            <w:r w:rsidRPr="007B6F78">
              <w:rPr>
                <w:color w:val="000000" w:themeColor="text1"/>
                <w:sz w:val="24"/>
                <w:szCs w:val="24"/>
              </w:rPr>
              <w:lastRenderedPageBreak/>
              <w:t>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695" w:type="dxa"/>
            <w:tcBorders>
              <w:top w:val="single" w:sz="4" w:space="0" w:color="auto"/>
              <w:left w:val="single" w:sz="4" w:space="0" w:color="auto"/>
              <w:bottom w:val="single" w:sz="4" w:space="0" w:color="auto"/>
              <w:right w:val="single" w:sz="4" w:space="0" w:color="auto"/>
            </w:tcBorders>
          </w:tcPr>
          <w:p w14:paraId="447A6792" w14:textId="77777777" w:rsidR="00326EB9" w:rsidRPr="007B6F78" w:rsidRDefault="00326EB9" w:rsidP="00390F1A">
            <w:pPr>
              <w:ind w:firstLine="0"/>
              <w:jc w:val="left"/>
              <w:rPr>
                <w:color w:val="000000" w:themeColor="text1"/>
                <w:sz w:val="24"/>
                <w:szCs w:val="24"/>
              </w:rPr>
            </w:pPr>
            <w:r w:rsidRPr="007B6F78">
              <w:rPr>
                <w:color w:val="000000" w:themeColor="text1"/>
                <w:sz w:val="24"/>
                <w:szCs w:val="24"/>
              </w:rPr>
              <w:lastRenderedPageBreak/>
              <w:t>Регламенты не устанавливаются.</w:t>
            </w:r>
          </w:p>
          <w:p w14:paraId="26E4335E" w14:textId="77777777" w:rsidR="00326EB9" w:rsidRPr="007B6F78" w:rsidRDefault="00326EB9" w:rsidP="00390F1A">
            <w:pPr>
              <w:ind w:firstLine="0"/>
              <w:jc w:val="left"/>
              <w:rPr>
                <w:color w:val="000000" w:themeColor="text1"/>
                <w:sz w:val="24"/>
                <w:szCs w:val="24"/>
              </w:rPr>
            </w:pPr>
            <w:r w:rsidRPr="007B6F78">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B87D33" w:rsidRPr="007B6F78" w14:paraId="439065E7" w14:textId="77777777" w:rsidTr="007F5B3E">
        <w:trPr>
          <w:trHeight w:val="421"/>
        </w:trPr>
        <w:tc>
          <w:tcPr>
            <w:tcW w:w="2812" w:type="dxa"/>
            <w:tcBorders>
              <w:top w:val="single" w:sz="4" w:space="0" w:color="000000"/>
              <w:left w:val="single" w:sz="4" w:space="0" w:color="000000"/>
              <w:bottom w:val="single" w:sz="4" w:space="0" w:color="auto"/>
            </w:tcBorders>
            <w:shd w:val="clear" w:color="auto" w:fill="auto"/>
          </w:tcPr>
          <w:p w14:paraId="004EDBDC" w14:textId="77777777" w:rsidR="00566F7E" w:rsidRPr="007B6F78" w:rsidRDefault="00566F7E" w:rsidP="00390F1A">
            <w:pPr>
              <w:suppressAutoHyphens/>
              <w:autoSpaceDE w:val="0"/>
              <w:ind w:firstLine="0"/>
              <w:jc w:val="left"/>
              <w:rPr>
                <w:rFonts w:eastAsia="Times New Roman"/>
                <w:color w:val="000000" w:themeColor="text1"/>
                <w:sz w:val="24"/>
                <w:szCs w:val="24"/>
                <w:lang w:eastAsia="zh-CN"/>
              </w:rPr>
            </w:pPr>
            <w:r w:rsidRPr="007B6F78">
              <w:rPr>
                <w:rFonts w:eastAsia="SimSun"/>
                <w:color w:val="000000" w:themeColor="text1"/>
                <w:sz w:val="24"/>
                <w:szCs w:val="24"/>
                <w:lang w:eastAsia="zh-CN"/>
              </w:rPr>
              <w:lastRenderedPageBreak/>
              <w:t>[</w:t>
            </w:r>
            <w:r w:rsidRPr="007B6F78">
              <w:rPr>
                <w:rFonts w:eastAsia="Times New Roman"/>
                <w:color w:val="000000" w:themeColor="text1"/>
                <w:sz w:val="24"/>
                <w:szCs w:val="24"/>
                <w:lang w:eastAsia="zh-CN"/>
              </w:rPr>
              <w:t>12.1</w:t>
            </w:r>
            <w:r w:rsidRPr="007B6F78">
              <w:rPr>
                <w:rFonts w:eastAsia="SimSun"/>
                <w:color w:val="000000" w:themeColor="text1"/>
                <w:sz w:val="24"/>
                <w:szCs w:val="24"/>
                <w:lang w:eastAsia="zh-CN"/>
              </w:rPr>
              <w:t>] - Ритуальная деятельность</w:t>
            </w:r>
          </w:p>
          <w:p w14:paraId="6C55257E" w14:textId="77777777" w:rsidR="00566F7E" w:rsidRPr="007B6F78" w:rsidRDefault="00566F7E" w:rsidP="00390F1A">
            <w:pPr>
              <w:ind w:firstLine="0"/>
              <w:jc w:val="left"/>
              <w:rPr>
                <w:rFonts w:eastAsia="SimSun"/>
                <w:color w:val="000000" w:themeColor="text1"/>
                <w:sz w:val="24"/>
                <w:szCs w:val="24"/>
                <w:lang w:eastAsia="zh-CN"/>
              </w:rPr>
            </w:pPr>
          </w:p>
        </w:tc>
        <w:tc>
          <w:tcPr>
            <w:tcW w:w="3260" w:type="dxa"/>
            <w:tcBorders>
              <w:top w:val="single" w:sz="4" w:space="0" w:color="000000"/>
              <w:left w:val="single" w:sz="4" w:space="0" w:color="000000"/>
              <w:bottom w:val="single" w:sz="4" w:space="0" w:color="auto"/>
            </w:tcBorders>
            <w:shd w:val="clear" w:color="auto" w:fill="auto"/>
          </w:tcPr>
          <w:p w14:paraId="198C30D0" w14:textId="77777777" w:rsidR="00566F7E" w:rsidRPr="007B6F78" w:rsidRDefault="00566F7E" w:rsidP="00390F1A">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кладбищ, крематориев и мест захоронения;</w:t>
            </w:r>
          </w:p>
          <w:p w14:paraId="32395BED" w14:textId="77777777" w:rsidR="00566F7E" w:rsidRPr="007B6F78" w:rsidRDefault="00566F7E" w:rsidP="00390F1A">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размещение соответствующих культовых сооружений;</w:t>
            </w:r>
          </w:p>
          <w:p w14:paraId="5D886E0F" w14:textId="77777777" w:rsidR="00566F7E" w:rsidRPr="007B6F78" w:rsidRDefault="00566F7E" w:rsidP="00390F1A">
            <w:pPr>
              <w:ind w:firstLine="0"/>
              <w:jc w:val="left"/>
              <w:rPr>
                <w:color w:val="000000" w:themeColor="text1"/>
                <w:sz w:val="24"/>
                <w:szCs w:val="24"/>
              </w:rPr>
            </w:pPr>
            <w:r w:rsidRPr="007B6F78">
              <w:rPr>
                <w:rFonts w:eastAsia="Times New Roman"/>
                <w:color w:val="000000" w:themeColor="text1"/>
                <w:sz w:val="24"/>
                <w:szCs w:val="24"/>
                <w:lang w:eastAsia="ru-RU"/>
              </w:rPr>
              <w:t>осуществление деятельности по производству продукции ритуально-обрядового назначения</w:t>
            </w:r>
          </w:p>
        </w:tc>
        <w:tc>
          <w:tcPr>
            <w:tcW w:w="3695" w:type="dxa"/>
            <w:tcBorders>
              <w:top w:val="single" w:sz="4" w:space="0" w:color="000000"/>
              <w:left w:val="single" w:sz="4" w:space="0" w:color="000000"/>
              <w:bottom w:val="single" w:sz="4" w:space="0" w:color="auto"/>
              <w:right w:val="single" w:sz="4" w:space="0" w:color="000000"/>
            </w:tcBorders>
            <w:shd w:val="clear" w:color="auto" w:fill="auto"/>
          </w:tcPr>
          <w:p w14:paraId="55F322EB" w14:textId="00A8A30E" w:rsidR="00566F7E" w:rsidRPr="007B6F78" w:rsidRDefault="00566F7E" w:rsidP="00390F1A">
            <w:pPr>
              <w:suppressAutoHyphens/>
              <w:autoSpaceDE w:val="0"/>
              <w:ind w:firstLine="0"/>
              <w:jc w:val="left"/>
              <w:rPr>
                <w:rFonts w:eastAsia="SimSun"/>
                <w:color w:val="000000" w:themeColor="text1"/>
                <w:sz w:val="24"/>
                <w:szCs w:val="24"/>
                <w:lang w:eastAsia="zh-CN"/>
              </w:rPr>
            </w:pPr>
            <w:r w:rsidRPr="007B6F78">
              <w:rPr>
                <w:rFonts w:eastAsia="Times New Roman"/>
                <w:bCs/>
                <w:color w:val="000000" w:themeColor="text1"/>
                <w:sz w:val="24"/>
                <w:szCs w:val="24"/>
                <w:lang w:eastAsia="zh-CN"/>
              </w:rPr>
              <w:t xml:space="preserve">Минимальный/максимальный размер земельного участка – </w:t>
            </w:r>
            <w:r w:rsidR="00390F1A" w:rsidRPr="007B6F78">
              <w:rPr>
                <w:rFonts w:eastAsia="Times New Roman"/>
                <w:bCs/>
                <w:color w:val="000000" w:themeColor="text1"/>
                <w:sz w:val="24"/>
                <w:szCs w:val="24"/>
                <w:lang w:eastAsia="zh-CN"/>
              </w:rPr>
              <w:t xml:space="preserve">            </w:t>
            </w:r>
            <w:r w:rsidRPr="007B6F78">
              <w:rPr>
                <w:rFonts w:eastAsia="Times New Roman"/>
                <w:bCs/>
                <w:color w:val="000000" w:themeColor="text1"/>
                <w:sz w:val="24"/>
                <w:szCs w:val="24"/>
                <w:lang w:eastAsia="zh-CN"/>
              </w:rPr>
              <w:t>100</w:t>
            </w:r>
            <w:r w:rsidR="00390F1A" w:rsidRPr="007B6F78">
              <w:rPr>
                <w:rFonts w:eastAsia="Times New Roman"/>
                <w:bCs/>
                <w:color w:val="000000" w:themeColor="text1"/>
                <w:sz w:val="24"/>
                <w:szCs w:val="24"/>
                <w:lang w:eastAsia="zh-CN"/>
              </w:rPr>
              <w:t xml:space="preserve"> кв. м</w:t>
            </w:r>
            <w:r w:rsidR="003674B1" w:rsidRPr="007B6F78">
              <w:rPr>
                <w:rFonts w:eastAsia="Times New Roman"/>
                <w:bCs/>
                <w:color w:val="000000" w:themeColor="text1"/>
                <w:sz w:val="24"/>
                <w:szCs w:val="24"/>
                <w:lang w:eastAsia="zh-CN"/>
              </w:rPr>
              <w:t>/40</w:t>
            </w:r>
            <w:r w:rsidRPr="007B6F78">
              <w:rPr>
                <w:rFonts w:eastAsia="Times New Roman"/>
                <w:bCs/>
                <w:color w:val="000000" w:themeColor="text1"/>
                <w:sz w:val="24"/>
                <w:szCs w:val="24"/>
                <w:lang w:eastAsia="zh-CN"/>
              </w:rPr>
              <w:t>0000 кв.</w:t>
            </w:r>
            <w:r w:rsidR="003674B1" w:rsidRPr="007B6F78">
              <w:rPr>
                <w:rFonts w:eastAsia="Times New Roman"/>
                <w:bCs/>
                <w:color w:val="000000" w:themeColor="text1"/>
                <w:sz w:val="24"/>
                <w:szCs w:val="24"/>
                <w:lang w:eastAsia="zh-CN"/>
              </w:rPr>
              <w:t xml:space="preserve"> </w:t>
            </w:r>
            <w:r w:rsidRPr="007B6F78">
              <w:rPr>
                <w:rFonts w:eastAsia="Times New Roman"/>
                <w:bCs/>
                <w:color w:val="000000" w:themeColor="text1"/>
                <w:sz w:val="24"/>
                <w:szCs w:val="24"/>
                <w:lang w:eastAsia="zh-CN"/>
              </w:rPr>
              <w:t>м.</w:t>
            </w:r>
          </w:p>
          <w:p w14:paraId="6B8F79AB" w14:textId="77777777" w:rsidR="00566F7E" w:rsidRPr="007B6F78" w:rsidRDefault="00566F7E" w:rsidP="00390F1A">
            <w:pPr>
              <w:tabs>
                <w:tab w:val="left" w:pos="1134"/>
              </w:tabs>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от красной линии - 5 м.</w:t>
            </w:r>
          </w:p>
          <w:p w14:paraId="7A3B8F53" w14:textId="77777777" w:rsidR="00566F7E" w:rsidRPr="007B6F78" w:rsidRDefault="00566F7E" w:rsidP="00390F1A">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от границ земел</w:t>
            </w:r>
            <w:r w:rsidR="007F5B3E" w:rsidRPr="007B6F78">
              <w:rPr>
                <w:rFonts w:eastAsia="SimSun"/>
                <w:color w:val="000000" w:themeColor="text1"/>
                <w:sz w:val="24"/>
                <w:szCs w:val="24"/>
                <w:lang w:eastAsia="zh-CN"/>
              </w:rPr>
              <w:t xml:space="preserve">ьного участка- </w:t>
            </w:r>
            <w:r w:rsidRPr="007B6F78">
              <w:rPr>
                <w:rFonts w:eastAsia="SimSun"/>
                <w:color w:val="000000" w:themeColor="text1"/>
                <w:sz w:val="24"/>
                <w:szCs w:val="24"/>
                <w:lang w:eastAsia="zh-CN"/>
              </w:rPr>
              <w:t>3 м.</w:t>
            </w:r>
          </w:p>
          <w:p w14:paraId="59F66D3E" w14:textId="77777777" w:rsidR="00566F7E" w:rsidRPr="007B6F78" w:rsidRDefault="00566F7E" w:rsidP="00390F1A">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Максимального количество надземных этажей– 4 этажа.</w:t>
            </w:r>
          </w:p>
          <w:p w14:paraId="5DC9DABC" w14:textId="77777777" w:rsidR="00566F7E" w:rsidRPr="007B6F78" w:rsidRDefault="00566F7E" w:rsidP="00390F1A">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высота – 30 м</w:t>
            </w:r>
            <w:r w:rsidR="007F5B3E" w:rsidRPr="007B6F78">
              <w:rPr>
                <w:rFonts w:eastAsia="SimSun"/>
                <w:color w:val="000000" w:themeColor="text1"/>
                <w:sz w:val="24"/>
                <w:szCs w:val="24"/>
                <w:lang w:eastAsia="zh-CN"/>
              </w:rPr>
              <w:t>.</w:t>
            </w:r>
          </w:p>
          <w:p w14:paraId="23D937C3" w14:textId="0B0D40DE" w:rsidR="00566F7E" w:rsidRPr="007B6F78" w:rsidRDefault="00566F7E" w:rsidP="00390F1A">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 70%</w:t>
            </w:r>
            <w:r w:rsidR="003674B1" w:rsidRPr="007B6F78">
              <w:rPr>
                <w:rFonts w:eastAsia="SimSun"/>
                <w:color w:val="000000" w:themeColor="text1"/>
                <w:sz w:val="24"/>
                <w:szCs w:val="24"/>
                <w:lang w:eastAsia="zh-CN"/>
              </w:rPr>
              <w:t>.</w:t>
            </w:r>
          </w:p>
          <w:p w14:paraId="5F3D0908" w14:textId="77777777" w:rsidR="00566F7E" w:rsidRPr="007B6F78" w:rsidRDefault="00566F7E" w:rsidP="00390F1A">
            <w:pPr>
              <w:ind w:firstLine="0"/>
              <w:jc w:val="left"/>
              <w:rPr>
                <w:color w:val="000000" w:themeColor="text1"/>
                <w:sz w:val="24"/>
                <w:szCs w:val="24"/>
              </w:rPr>
            </w:pPr>
            <w:r w:rsidRPr="007B6F78">
              <w:rPr>
                <w:rFonts w:eastAsia="SimSun"/>
                <w:color w:val="000000" w:themeColor="text1"/>
                <w:sz w:val="24"/>
                <w:szCs w:val="24"/>
                <w:lang w:eastAsia="zh-CN"/>
              </w:rPr>
              <w:t>Процент застройки подземной части не регламентируется</w:t>
            </w:r>
          </w:p>
        </w:tc>
      </w:tr>
    </w:tbl>
    <w:p w14:paraId="334EB5BE" w14:textId="77777777" w:rsidR="00FA2A55" w:rsidRPr="007B6F78" w:rsidRDefault="00FA2A55" w:rsidP="00DB70DB">
      <w:pPr>
        <w:tabs>
          <w:tab w:val="left" w:pos="2520"/>
        </w:tabs>
        <w:suppressAutoHyphens/>
        <w:ind w:firstLine="0"/>
        <w:jc w:val="center"/>
        <w:rPr>
          <w:rFonts w:eastAsia="SimSun"/>
          <w:b/>
          <w:color w:val="000000" w:themeColor="text1"/>
          <w:sz w:val="27"/>
          <w:szCs w:val="27"/>
          <w:lang w:eastAsia="zh-CN"/>
        </w:rPr>
      </w:pPr>
    </w:p>
    <w:p w14:paraId="06FD036E" w14:textId="73C3A2F0" w:rsidR="00DB70DB" w:rsidRPr="007B6F78" w:rsidRDefault="00DB70DB" w:rsidP="00DB70DB">
      <w:pPr>
        <w:tabs>
          <w:tab w:val="left" w:pos="2520"/>
        </w:tabs>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t>Условно разрешенные виды и параметры использования земельных участков и объектов капитального строительства</w:t>
      </w:r>
    </w:p>
    <w:p w14:paraId="337952E0" w14:textId="77777777" w:rsidR="00DB70DB" w:rsidRPr="007B6F78" w:rsidRDefault="00DB70DB" w:rsidP="00DB70DB">
      <w:pPr>
        <w:tabs>
          <w:tab w:val="left" w:pos="2520"/>
        </w:tabs>
        <w:suppressAutoHyphens/>
        <w:ind w:firstLine="0"/>
        <w:jc w:val="center"/>
        <w:rPr>
          <w:rFonts w:eastAsia="SimSun"/>
          <w:color w:val="000000" w:themeColor="text1"/>
          <w:sz w:val="27"/>
          <w:szCs w:val="27"/>
          <w:lang w:eastAsia="zh-CN"/>
        </w:rPr>
      </w:pPr>
    </w:p>
    <w:tbl>
      <w:tblPr>
        <w:tblW w:w="9767" w:type="dxa"/>
        <w:tblInd w:w="-10" w:type="dxa"/>
        <w:tblLayout w:type="fixed"/>
        <w:tblLook w:val="0000" w:firstRow="0" w:lastRow="0" w:firstColumn="0" w:lastColumn="0" w:noHBand="0" w:noVBand="0"/>
      </w:tblPr>
      <w:tblGrid>
        <w:gridCol w:w="3249"/>
        <w:gridCol w:w="3249"/>
        <w:gridCol w:w="3269"/>
      </w:tblGrid>
      <w:tr w:rsidR="00B87D33" w:rsidRPr="007B6F78" w14:paraId="43F98764" w14:textId="77777777" w:rsidTr="00F5680C">
        <w:trPr>
          <w:trHeight w:val="2240"/>
        </w:trPr>
        <w:tc>
          <w:tcPr>
            <w:tcW w:w="3249" w:type="dxa"/>
            <w:tcBorders>
              <w:top w:val="single" w:sz="4" w:space="0" w:color="auto"/>
              <w:left w:val="single" w:sz="4" w:space="0" w:color="auto"/>
              <w:bottom w:val="single" w:sz="4" w:space="0" w:color="auto"/>
              <w:right w:val="single" w:sz="4" w:space="0" w:color="auto"/>
            </w:tcBorders>
          </w:tcPr>
          <w:p w14:paraId="506D32E4" w14:textId="77777777" w:rsidR="007F5B3E" w:rsidRPr="007B6F78" w:rsidRDefault="007F5B3E" w:rsidP="008349E4">
            <w:pPr>
              <w:tabs>
                <w:tab w:val="left" w:pos="2520"/>
              </w:tab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Наименование вида разрешенного использования земельного участка</w:t>
            </w:r>
          </w:p>
        </w:tc>
        <w:tc>
          <w:tcPr>
            <w:tcW w:w="3249" w:type="dxa"/>
            <w:tcBorders>
              <w:top w:val="single" w:sz="4" w:space="0" w:color="auto"/>
              <w:left w:val="single" w:sz="4" w:space="0" w:color="auto"/>
              <w:bottom w:val="single" w:sz="4" w:space="0" w:color="auto"/>
              <w:right w:val="single" w:sz="4" w:space="0" w:color="auto"/>
            </w:tcBorders>
          </w:tcPr>
          <w:p w14:paraId="084634AA" w14:textId="77777777" w:rsidR="007F5B3E" w:rsidRPr="007B6F78" w:rsidRDefault="007F5B3E" w:rsidP="008349E4">
            <w:pPr>
              <w:tabs>
                <w:tab w:val="left" w:pos="2520"/>
              </w:tab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Описание вида разрешенного использования земельного участка</w:t>
            </w:r>
          </w:p>
        </w:tc>
        <w:tc>
          <w:tcPr>
            <w:tcW w:w="3269" w:type="dxa"/>
            <w:tcBorders>
              <w:top w:val="single" w:sz="4" w:space="0" w:color="auto"/>
              <w:left w:val="single" w:sz="4" w:space="0" w:color="auto"/>
              <w:bottom w:val="single" w:sz="4" w:space="0" w:color="auto"/>
              <w:right w:val="single" w:sz="4" w:space="0" w:color="auto"/>
            </w:tcBorders>
          </w:tcPr>
          <w:p w14:paraId="085F1D73" w14:textId="77777777" w:rsidR="007F5B3E" w:rsidRPr="007B6F78" w:rsidRDefault="007F5B3E" w:rsidP="008349E4">
            <w:pPr>
              <w:tabs>
                <w:tab w:val="left" w:pos="2520"/>
              </w:tab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56CBCD29" w14:textId="77777777" w:rsidR="007F5B3E" w:rsidRPr="007B6F78" w:rsidRDefault="007F5B3E" w:rsidP="007F5B3E">
      <w:pPr>
        <w:tabs>
          <w:tab w:val="left" w:pos="2520"/>
        </w:tabs>
        <w:suppressAutoHyphens/>
        <w:ind w:firstLine="0"/>
        <w:rPr>
          <w:rFonts w:eastAsia="SimSun"/>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3249"/>
        <w:gridCol w:w="3249"/>
        <w:gridCol w:w="3269"/>
      </w:tblGrid>
      <w:tr w:rsidR="00B87D33" w:rsidRPr="007B6F78" w14:paraId="5D7ED048" w14:textId="77777777" w:rsidTr="001E09F7">
        <w:trPr>
          <w:trHeight w:val="284"/>
          <w:tblHeader/>
        </w:trPr>
        <w:tc>
          <w:tcPr>
            <w:tcW w:w="3249" w:type="dxa"/>
            <w:tcBorders>
              <w:top w:val="single" w:sz="4" w:space="0" w:color="auto"/>
              <w:left w:val="single" w:sz="4" w:space="0" w:color="auto"/>
              <w:bottom w:val="single" w:sz="4" w:space="0" w:color="auto"/>
              <w:right w:val="single" w:sz="4" w:space="0" w:color="auto"/>
            </w:tcBorders>
          </w:tcPr>
          <w:p w14:paraId="638A82D2" w14:textId="77777777" w:rsidR="004516BE" w:rsidRPr="007B6F78" w:rsidRDefault="007F5B3E" w:rsidP="007F5B3E">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3249" w:type="dxa"/>
            <w:tcBorders>
              <w:top w:val="single" w:sz="4" w:space="0" w:color="auto"/>
              <w:left w:val="single" w:sz="4" w:space="0" w:color="auto"/>
              <w:bottom w:val="single" w:sz="4" w:space="0" w:color="auto"/>
              <w:right w:val="single" w:sz="4" w:space="0" w:color="auto"/>
            </w:tcBorders>
          </w:tcPr>
          <w:p w14:paraId="53C9A5D4" w14:textId="77777777" w:rsidR="004516BE" w:rsidRPr="007B6F78" w:rsidRDefault="007F5B3E" w:rsidP="007F5B3E">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c>
          <w:tcPr>
            <w:tcW w:w="3269" w:type="dxa"/>
            <w:tcBorders>
              <w:top w:val="single" w:sz="4" w:space="0" w:color="auto"/>
              <w:left w:val="single" w:sz="4" w:space="0" w:color="auto"/>
              <w:bottom w:val="single" w:sz="4" w:space="0" w:color="auto"/>
              <w:right w:val="single" w:sz="4" w:space="0" w:color="auto"/>
            </w:tcBorders>
          </w:tcPr>
          <w:p w14:paraId="79EB934C" w14:textId="77777777" w:rsidR="004516BE" w:rsidRPr="007B6F78" w:rsidRDefault="007F5B3E" w:rsidP="007F5B3E">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B87D33" w:rsidRPr="007B6F78" w14:paraId="08F8A1D6" w14:textId="77777777" w:rsidTr="00F05E7F">
        <w:trPr>
          <w:trHeight w:val="23"/>
        </w:trPr>
        <w:tc>
          <w:tcPr>
            <w:tcW w:w="3249" w:type="dxa"/>
            <w:tcBorders>
              <w:top w:val="single" w:sz="4" w:space="0" w:color="auto"/>
              <w:left w:val="single" w:sz="4" w:space="0" w:color="auto"/>
              <w:bottom w:val="single" w:sz="4" w:space="0" w:color="auto"/>
              <w:right w:val="single" w:sz="4" w:space="0" w:color="auto"/>
            </w:tcBorders>
            <w:shd w:val="clear" w:color="auto" w:fill="FFFFFF"/>
          </w:tcPr>
          <w:p w14:paraId="650935CB" w14:textId="77777777" w:rsidR="00566F7E" w:rsidRPr="007B6F78" w:rsidRDefault="00566F7E" w:rsidP="00390F1A">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[12.0.2] - Благоустройство</w:t>
            </w:r>
          </w:p>
          <w:p w14:paraId="2D618C35" w14:textId="05BE94B5" w:rsidR="00566F7E" w:rsidRPr="007B6F78" w:rsidRDefault="00566F7E" w:rsidP="00390F1A">
            <w:pPr>
              <w:keepLines/>
              <w:widowControl w:val="0"/>
              <w:suppressAutoHyphens/>
              <w:overflowPunct w:val="0"/>
              <w:autoSpaceDE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территории</w:t>
            </w:r>
          </w:p>
        </w:tc>
        <w:tc>
          <w:tcPr>
            <w:tcW w:w="3249" w:type="dxa"/>
            <w:tcBorders>
              <w:top w:val="single" w:sz="4" w:space="0" w:color="auto"/>
              <w:left w:val="single" w:sz="4" w:space="0" w:color="auto"/>
              <w:bottom w:val="single" w:sz="4" w:space="0" w:color="auto"/>
            </w:tcBorders>
          </w:tcPr>
          <w:p w14:paraId="124C9078" w14:textId="77777777" w:rsidR="00566F7E" w:rsidRPr="007B6F78" w:rsidRDefault="00566F7E" w:rsidP="00390F1A">
            <w:pPr>
              <w:autoSpaceDE w:val="0"/>
              <w:autoSpaceDN w:val="0"/>
              <w:adjustRightInd w:val="0"/>
              <w:ind w:firstLine="31"/>
              <w:jc w:val="left"/>
              <w:rPr>
                <w:rFonts w:eastAsia="Times New Roman"/>
                <w:color w:val="000000" w:themeColor="text1"/>
                <w:sz w:val="24"/>
                <w:szCs w:val="24"/>
                <w:lang w:eastAsia="ru-RU"/>
              </w:rPr>
            </w:pPr>
            <w:r w:rsidRPr="007B6F78">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269" w:type="dxa"/>
            <w:tcBorders>
              <w:top w:val="single" w:sz="4" w:space="0" w:color="000000"/>
              <w:left w:val="single" w:sz="4" w:space="0" w:color="000000"/>
              <w:bottom w:val="single" w:sz="4" w:space="0" w:color="000000"/>
              <w:right w:val="single" w:sz="4" w:space="0" w:color="000000"/>
            </w:tcBorders>
            <w:shd w:val="clear" w:color="auto" w:fill="auto"/>
          </w:tcPr>
          <w:p w14:paraId="1E4EFC73" w14:textId="77777777" w:rsidR="00566F7E" w:rsidRPr="007B6F78" w:rsidRDefault="00566F7E" w:rsidP="00390F1A">
            <w:pPr>
              <w:ind w:firstLine="31"/>
              <w:jc w:val="left"/>
              <w:rPr>
                <w:color w:val="000000" w:themeColor="text1"/>
                <w:sz w:val="24"/>
                <w:szCs w:val="24"/>
              </w:rPr>
            </w:pPr>
            <w:r w:rsidRPr="007B6F78">
              <w:rPr>
                <w:color w:val="000000" w:themeColor="text1"/>
                <w:sz w:val="24"/>
                <w:szCs w:val="24"/>
              </w:rPr>
              <w:t>Регламенты не устанавливаются.</w:t>
            </w:r>
          </w:p>
          <w:p w14:paraId="57378BBC" w14:textId="77777777" w:rsidR="00566F7E" w:rsidRPr="007B6F78" w:rsidRDefault="00566F7E" w:rsidP="00390F1A">
            <w:pPr>
              <w:suppressAutoHyphens/>
              <w:snapToGrid w:val="0"/>
              <w:ind w:firstLine="31"/>
              <w:jc w:val="left"/>
              <w:rPr>
                <w:rFonts w:eastAsia="SimSun"/>
                <w:color w:val="000000" w:themeColor="text1"/>
                <w:sz w:val="24"/>
                <w:szCs w:val="24"/>
                <w:lang w:eastAsia="zh-CN"/>
              </w:rPr>
            </w:pPr>
            <w:r w:rsidRPr="007B6F78">
              <w:rPr>
                <w:color w:val="000000" w:themeColor="text1"/>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w:t>
            </w:r>
            <w:r w:rsidRPr="007B6F78">
              <w:rPr>
                <w:color w:val="000000" w:themeColor="text1"/>
                <w:sz w:val="24"/>
                <w:szCs w:val="24"/>
              </w:rPr>
              <w:lastRenderedPageBreak/>
              <w:t>Федерации или уполномоченными органами местного самоуправления в соответствии с федеральными законами</w:t>
            </w:r>
          </w:p>
        </w:tc>
      </w:tr>
    </w:tbl>
    <w:p w14:paraId="45654FDB" w14:textId="77777777" w:rsidR="007A0809" w:rsidRPr="007B6F78" w:rsidRDefault="007A0809" w:rsidP="007E79D7">
      <w:pPr>
        <w:tabs>
          <w:tab w:val="left" w:pos="2520"/>
        </w:tabs>
        <w:suppressAutoHyphens/>
        <w:ind w:firstLine="0"/>
        <w:jc w:val="left"/>
        <w:rPr>
          <w:rFonts w:eastAsia="SimSun"/>
          <w:color w:val="000000" w:themeColor="text1"/>
          <w:sz w:val="24"/>
          <w:szCs w:val="24"/>
          <w:lang w:eastAsia="zh-CN"/>
        </w:rPr>
      </w:pPr>
    </w:p>
    <w:p w14:paraId="5AB5587A" w14:textId="5DA330AE" w:rsidR="00DB70DB" w:rsidRPr="007B6F78" w:rsidRDefault="00DB70DB" w:rsidP="004516BE">
      <w:pPr>
        <w:tabs>
          <w:tab w:val="left" w:pos="2520"/>
        </w:tabs>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t>Вспомогательные виды и параметры разрешенного использования земельных участков и объектов капитального строительства</w:t>
      </w:r>
    </w:p>
    <w:p w14:paraId="7A102AF1" w14:textId="77777777" w:rsidR="00DB70DB" w:rsidRPr="007B6F78" w:rsidRDefault="00DB70DB" w:rsidP="00DB70DB">
      <w:pPr>
        <w:tabs>
          <w:tab w:val="left" w:pos="2520"/>
        </w:tabs>
        <w:suppressAutoHyphens/>
        <w:ind w:firstLine="0"/>
        <w:jc w:val="center"/>
        <w:rPr>
          <w:rFonts w:eastAsia="SimSun"/>
          <w:color w:val="000000" w:themeColor="text1"/>
          <w:sz w:val="27"/>
          <w:szCs w:val="27"/>
          <w:lang w:eastAsia="zh-CN"/>
        </w:rPr>
      </w:pPr>
    </w:p>
    <w:tbl>
      <w:tblPr>
        <w:tblW w:w="9767" w:type="dxa"/>
        <w:tblInd w:w="-10" w:type="dxa"/>
        <w:tblLayout w:type="fixed"/>
        <w:tblLook w:val="0000" w:firstRow="0" w:lastRow="0" w:firstColumn="0" w:lastColumn="0" w:noHBand="0" w:noVBand="0"/>
      </w:tblPr>
      <w:tblGrid>
        <w:gridCol w:w="4786"/>
        <w:gridCol w:w="4981"/>
      </w:tblGrid>
      <w:tr w:rsidR="00B87D33" w:rsidRPr="007B6F78" w14:paraId="2B84B390" w14:textId="77777777" w:rsidTr="00F5680C">
        <w:trPr>
          <w:trHeight w:val="552"/>
          <w:tblHeader/>
        </w:trPr>
        <w:tc>
          <w:tcPr>
            <w:tcW w:w="4786" w:type="dxa"/>
            <w:tcBorders>
              <w:top w:val="single" w:sz="4" w:space="0" w:color="auto"/>
              <w:left w:val="single" w:sz="4" w:space="0" w:color="auto"/>
              <w:bottom w:val="single" w:sz="4" w:space="0" w:color="auto"/>
              <w:right w:val="single" w:sz="4" w:space="0" w:color="auto"/>
            </w:tcBorders>
          </w:tcPr>
          <w:p w14:paraId="594C4B99" w14:textId="77777777" w:rsidR="007F5B3E" w:rsidRPr="007B6F78" w:rsidRDefault="007F5B3E" w:rsidP="00F5680C">
            <w:pPr>
              <w:tabs>
                <w:tab w:val="left" w:pos="2520"/>
              </w:tab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4981" w:type="dxa"/>
            <w:tcBorders>
              <w:top w:val="single" w:sz="4" w:space="0" w:color="auto"/>
              <w:left w:val="single" w:sz="4" w:space="0" w:color="auto"/>
              <w:bottom w:val="single" w:sz="4" w:space="0" w:color="auto"/>
              <w:right w:val="single" w:sz="4" w:space="0" w:color="auto"/>
            </w:tcBorders>
          </w:tcPr>
          <w:p w14:paraId="5EFD03B9" w14:textId="77777777" w:rsidR="007F5B3E" w:rsidRPr="007B6F78" w:rsidRDefault="007F5B3E" w:rsidP="00F5680C">
            <w:pPr>
              <w:tabs>
                <w:tab w:val="left" w:pos="2520"/>
              </w:tab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Виды разрешенного использования объектов капитального строительства и объектов капитального строительства</w:t>
            </w:r>
          </w:p>
        </w:tc>
      </w:tr>
    </w:tbl>
    <w:p w14:paraId="1CE96F9C" w14:textId="77777777" w:rsidR="007F5B3E" w:rsidRPr="007B6F78" w:rsidRDefault="007F5B3E" w:rsidP="007F5B3E">
      <w:pPr>
        <w:tabs>
          <w:tab w:val="left" w:pos="2520"/>
        </w:tabs>
        <w:suppressAutoHyphens/>
        <w:ind w:firstLine="0"/>
        <w:rPr>
          <w:rFonts w:eastAsia="SimSun"/>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4786"/>
        <w:gridCol w:w="4981"/>
      </w:tblGrid>
      <w:tr w:rsidR="00B87D33" w:rsidRPr="007B6F78" w14:paraId="3958CE5C" w14:textId="77777777" w:rsidTr="007F5B3E">
        <w:trPr>
          <w:trHeight w:val="284"/>
          <w:tblHeader/>
        </w:trPr>
        <w:tc>
          <w:tcPr>
            <w:tcW w:w="4786" w:type="dxa"/>
            <w:tcBorders>
              <w:top w:val="single" w:sz="4" w:space="0" w:color="auto"/>
              <w:left w:val="single" w:sz="4" w:space="0" w:color="auto"/>
              <w:bottom w:val="single" w:sz="4" w:space="0" w:color="auto"/>
              <w:right w:val="single" w:sz="4" w:space="0" w:color="auto"/>
            </w:tcBorders>
          </w:tcPr>
          <w:p w14:paraId="426B7469" w14:textId="77777777" w:rsidR="004516BE" w:rsidRPr="007B6F78" w:rsidRDefault="007F5B3E" w:rsidP="007F5B3E">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4981" w:type="dxa"/>
            <w:tcBorders>
              <w:top w:val="single" w:sz="4" w:space="0" w:color="auto"/>
              <w:left w:val="single" w:sz="4" w:space="0" w:color="auto"/>
              <w:bottom w:val="single" w:sz="4" w:space="0" w:color="auto"/>
              <w:right w:val="single" w:sz="4" w:space="0" w:color="auto"/>
            </w:tcBorders>
          </w:tcPr>
          <w:p w14:paraId="2F5DB796" w14:textId="77777777" w:rsidR="004516BE" w:rsidRPr="007B6F78" w:rsidRDefault="007F5B3E" w:rsidP="007F5B3E">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r>
      <w:tr w:rsidR="00B87D33" w:rsidRPr="007B6F78" w14:paraId="762D5631" w14:textId="77777777" w:rsidTr="0080739B">
        <w:trPr>
          <w:trHeight w:val="359"/>
        </w:trPr>
        <w:tc>
          <w:tcPr>
            <w:tcW w:w="4786" w:type="dxa"/>
            <w:tcBorders>
              <w:top w:val="single" w:sz="4" w:space="0" w:color="auto"/>
              <w:left w:val="single" w:sz="4" w:space="0" w:color="auto"/>
              <w:bottom w:val="single" w:sz="4" w:space="0" w:color="auto"/>
              <w:right w:val="single" w:sz="4" w:space="0" w:color="auto"/>
            </w:tcBorders>
            <w:vAlign w:val="center"/>
          </w:tcPr>
          <w:p w14:paraId="1EF1633C" w14:textId="77777777" w:rsidR="0080739B" w:rsidRPr="007B6F78" w:rsidRDefault="0080739B"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Виды разрешенного использования земельных участков </w:t>
            </w:r>
            <w:r w:rsidR="00326EB9" w:rsidRPr="007B6F78">
              <w:rPr>
                <w:rFonts w:eastAsia="SimSun"/>
                <w:color w:val="000000" w:themeColor="text1"/>
                <w:sz w:val="24"/>
                <w:szCs w:val="24"/>
                <w:lang w:eastAsia="zh-CN"/>
              </w:rPr>
              <w:t>–</w:t>
            </w:r>
            <w:r w:rsidRPr="007B6F78">
              <w:rPr>
                <w:rFonts w:eastAsia="SimSun"/>
                <w:color w:val="000000" w:themeColor="text1"/>
                <w:sz w:val="24"/>
                <w:szCs w:val="24"/>
                <w:lang w:eastAsia="zh-CN"/>
              </w:rPr>
              <w:t xml:space="preserve"> аналогичны</w:t>
            </w:r>
            <w:r w:rsidRPr="007B6F78">
              <w:rPr>
                <w:color w:val="000000" w:themeColor="text1"/>
                <w:sz w:val="24"/>
                <w:szCs w:val="24"/>
              </w:rPr>
              <w:t xml:space="preserve"> видам разрешенного использования земельных участков</w:t>
            </w:r>
            <w:r w:rsidRPr="007B6F78">
              <w:rPr>
                <w:rFonts w:eastAsia="SimSun"/>
                <w:color w:val="000000" w:themeColor="text1"/>
                <w:sz w:val="24"/>
                <w:szCs w:val="24"/>
                <w:lang w:eastAsia="zh-CN"/>
              </w:rPr>
              <w:t xml:space="preserve"> с основными и условно разрешенными видами использования;</w:t>
            </w:r>
          </w:p>
          <w:p w14:paraId="2D78B709" w14:textId="77777777" w:rsidR="0080739B" w:rsidRPr="007B6F78" w:rsidRDefault="0080739B"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B129DA1" w14:textId="77777777" w:rsidR="0080739B" w:rsidRPr="007B6F78" w:rsidRDefault="0080739B"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435D64B" w14:textId="2A59F851" w:rsidR="0080739B" w:rsidRPr="007B6F78" w:rsidRDefault="0080739B"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006AECEB" w14:textId="5D9DC328" w:rsidR="0080739B" w:rsidRPr="007B6F78" w:rsidRDefault="0080739B"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проезды общего пользования;</w:t>
            </w:r>
          </w:p>
          <w:p w14:paraId="210F958A" w14:textId="29A99D48" w:rsidR="0080739B" w:rsidRPr="007B6F78" w:rsidRDefault="0080739B"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6DE8A260" w14:textId="77391FAC" w:rsidR="0080739B" w:rsidRPr="007B6F78" w:rsidRDefault="0080739B"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благоустроенные, в том числе озелененные территории, площадки для отдыха, спортивных занятий;</w:t>
            </w:r>
          </w:p>
          <w:p w14:paraId="10AA4104" w14:textId="5EA3AC60" w:rsidR="0080739B" w:rsidRPr="007B6F78" w:rsidRDefault="0080739B"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постройки хозяйственного назначения; </w:t>
            </w:r>
          </w:p>
          <w:p w14:paraId="6E8CE32F" w14:textId="030BF268" w:rsidR="0080739B" w:rsidRPr="007B6F78" w:rsidRDefault="0080739B"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площадки хозяйственные, в том числе площадки для мусоросборников;</w:t>
            </w:r>
          </w:p>
          <w:p w14:paraId="2DF46CC6" w14:textId="3BC25276" w:rsidR="0080739B" w:rsidRPr="007B6F78" w:rsidRDefault="0080739B"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общественные туалеты, надворные туалеты, гидронепроницаемые выгребы, септики;</w:t>
            </w:r>
          </w:p>
          <w:p w14:paraId="14FDB496" w14:textId="08EB2F3D" w:rsidR="0080739B" w:rsidRPr="007B6F78" w:rsidRDefault="0080739B" w:rsidP="00390F1A">
            <w:pPr>
              <w:tabs>
                <w:tab w:val="left" w:pos="2520"/>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981" w:type="dxa"/>
            <w:tcBorders>
              <w:top w:val="single" w:sz="4" w:space="0" w:color="auto"/>
              <w:left w:val="single" w:sz="4" w:space="0" w:color="auto"/>
              <w:bottom w:val="single" w:sz="4" w:space="0" w:color="auto"/>
              <w:right w:val="single" w:sz="4" w:space="0" w:color="auto"/>
            </w:tcBorders>
          </w:tcPr>
          <w:p w14:paraId="64058AFF" w14:textId="77777777" w:rsidR="0080739B" w:rsidRPr="007B6F78" w:rsidRDefault="0080739B" w:rsidP="00390F1A">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Минимальная площадь земельных участков </w:t>
            </w:r>
            <w:r w:rsidR="00326EB9" w:rsidRPr="007B6F78">
              <w:rPr>
                <w:rFonts w:eastAsia="SimSun"/>
                <w:color w:val="000000" w:themeColor="text1"/>
                <w:sz w:val="24"/>
                <w:szCs w:val="24"/>
                <w:lang w:eastAsia="zh-CN"/>
              </w:rPr>
              <w:t>–</w:t>
            </w:r>
            <w:r w:rsidRPr="007B6F78">
              <w:rPr>
                <w:rFonts w:eastAsia="SimSun"/>
                <w:color w:val="000000" w:themeColor="text1"/>
                <w:sz w:val="24"/>
                <w:szCs w:val="24"/>
                <w:lang w:eastAsia="zh-CN"/>
              </w:rPr>
              <w:t xml:space="preserve"> 1 кв. м. </w:t>
            </w:r>
          </w:p>
          <w:p w14:paraId="43B254CB" w14:textId="77777777" w:rsidR="0080739B" w:rsidRPr="007B6F78" w:rsidRDefault="0080739B" w:rsidP="00390F1A">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6101B296" w14:textId="70E7B49D" w:rsidR="0080739B" w:rsidRPr="007B6F78" w:rsidRDefault="0080739B" w:rsidP="00390F1A">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 ширина земельных участков вдоль фронта улицы (проезда) </w:t>
            </w:r>
            <w:r w:rsidR="00326EB9" w:rsidRPr="007B6F78">
              <w:rPr>
                <w:rFonts w:eastAsia="SimSun"/>
                <w:color w:val="000000" w:themeColor="text1"/>
                <w:sz w:val="24"/>
                <w:szCs w:val="24"/>
                <w:lang w:eastAsia="zh-CN"/>
              </w:rPr>
              <w:t>–</w:t>
            </w:r>
            <w:r w:rsidRPr="007B6F78">
              <w:rPr>
                <w:rFonts w:eastAsia="SimSun"/>
                <w:color w:val="000000" w:themeColor="text1"/>
                <w:sz w:val="24"/>
                <w:szCs w:val="24"/>
                <w:lang w:eastAsia="zh-CN"/>
              </w:rPr>
              <w:t xml:space="preserve"> </w:t>
            </w:r>
            <w:r w:rsidR="003674B1"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92D04DA" w14:textId="00D82738" w:rsidR="0080739B" w:rsidRPr="007B6F78" w:rsidRDefault="0080739B" w:rsidP="00390F1A">
            <w:pPr>
              <w:ind w:firstLine="0"/>
              <w:jc w:val="left"/>
              <w:rPr>
                <w:color w:val="000000" w:themeColor="text1"/>
                <w:sz w:val="24"/>
                <w:szCs w:val="24"/>
              </w:rPr>
            </w:pPr>
            <w:r w:rsidRPr="007B6F78">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w:t>
            </w:r>
            <w:r w:rsidR="00326EB9" w:rsidRPr="007B6F78">
              <w:rPr>
                <w:rFonts w:eastAsia="SimSun"/>
                <w:color w:val="000000" w:themeColor="text1"/>
                <w:sz w:val="24"/>
                <w:szCs w:val="24"/>
                <w:lang w:eastAsia="zh-CN"/>
              </w:rPr>
              <w:t>–</w:t>
            </w:r>
            <w:r w:rsidRPr="007B6F78">
              <w:rPr>
                <w:rFonts w:eastAsia="SimSun"/>
                <w:color w:val="000000" w:themeColor="text1"/>
                <w:sz w:val="24"/>
                <w:szCs w:val="24"/>
                <w:lang w:eastAsia="zh-CN"/>
              </w:rPr>
              <w:t xml:space="preserve">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r w:rsidR="003674B1" w:rsidRPr="007B6F78">
              <w:rPr>
                <w:rFonts w:eastAsia="SimSun"/>
                <w:color w:val="000000" w:themeColor="text1"/>
                <w:sz w:val="24"/>
                <w:szCs w:val="24"/>
                <w:lang w:eastAsia="zh-CN"/>
              </w:rPr>
              <w:t>.</w:t>
            </w:r>
            <w:r w:rsidRPr="007B6F78">
              <w:rPr>
                <w:rFonts w:eastAsia="SimSun"/>
                <w:color w:val="000000" w:themeColor="text1"/>
                <w:sz w:val="24"/>
                <w:szCs w:val="24"/>
                <w:lang w:eastAsia="zh-CN"/>
              </w:rPr>
              <w:t xml:space="preserve"> </w:t>
            </w:r>
          </w:p>
          <w:p w14:paraId="6F1FE94C" w14:textId="77777777" w:rsidR="0080739B" w:rsidRPr="007B6F78" w:rsidRDefault="0080739B" w:rsidP="00390F1A">
            <w:pPr>
              <w:ind w:firstLine="0"/>
              <w:jc w:val="left"/>
              <w:rPr>
                <w:color w:val="000000" w:themeColor="text1"/>
                <w:sz w:val="24"/>
                <w:szCs w:val="24"/>
              </w:rPr>
            </w:pPr>
            <w:r w:rsidRPr="007B6F78">
              <w:rPr>
                <w:color w:val="000000" w:themeColor="text1"/>
                <w:sz w:val="24"/>
                <w:szCs w:val="24"/>
              </w:rPr>
              <w:t xml:space="preserve">Минимальные отступы от границ земельных участков </w:t>
            </w:r>
            <w:r w:rsidR="00326EB9" w:rsidRPr="007B6F78">
              <w:rPr>
                <w:color w:val="000000" w:themeColor="text1"/>
                <w:sz w:val="24"/>
                <w:szCs w:val="24"/>
              </w:rPr>
              <w:t>–</w:t>
            </w:r>
            <w:r w:rsidRPr="007B6F78">
              <w:rPr>
                <w:color w:val="000000" w:themeColor="text1"/>
                <w:sz w:val="24"/>
                <w:szCs w:val="24"/>
              </w:rPr>
              <w:t xml:space="preserve"> 1 м.</w:t>
            </w:r>
          </w:p>
          <w:p w14:paraId="3645FB1A" w14:textId="77777777" w:rsidR="0080739B" w:rsidRPr="007B6F78" w:rsidRDefault="0080739B" w:rsidP="00390F1A">
            <w:pPr>
              <w:tabs>
                <w:tab w:val="left" w:pos="-6204"/>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35BEDCE7" w14:textId="77777777" w:rsidR="0080739B" w:rsidRPr="007B6F78" w:rsidRDefault="0080739B" w:rsidP="00390F1A">
            <w:pPr>
              <w:ind w:firstLine="0"/>
              <w:jc w:val="left"/>
              <w:rPr>
                <w:rFonts w:eastAsia="SimSun"/>
                <w:color w:val="000000" w:themeColor="text1"/>
                <w:sz w:val="24"/>
                <w:szCs w:val="24"/>
                <w:lang w:eastAsia="zh-CN"/>
              </w:rPr>
            </w:pPr>
          </w:p>
        </w:tc>
      </w:tr>
    </w:tbl>
    <w:p w14:paraId="4450928E" w14:textId="77777777" w:rsidR="008235E8" w:rsidRPr="007B6F78" w:rsidRDefault="008235E8" w:rsidP="007E79D7">
      <w:pPr>
        <w:suppressAutoHyphens/>
        <w:autoSpaceDE w:val="0"/>
        <w:ind w:firstLine="0"/>
        <w:rPr>
          <w:rFonts w:eastAsia="SimSun"/>
          <w:color w:val="000000" w:themeColor="text1"/>
          <w:sz w:val="27"/>
          <w:szCs w:val="27"/>
          <w:lang w:eastAsia="zh-CN"/>
        </w:rPr>
      </w:pPr>
    </w:p>
    <w:p w14:paraId="1B255539" w14:textId="77777777" w:rsidR="00557CDA" w:rsidRPr="007B6F78" w:rsidRDefault="00557CDA" w:rsidP="00557CDA">
      <w:pPr>
        <w:autoSpaceDE w:val="0"/>
        <w:autoSpaceDN w:val="0"/>
        <w:adjustRightInd w:val="0"/>
        <w:ind w:firstLine="709"/>
        <w:rPr>
          <w:rFonts w:eastAsia="SimSun"/>
          <w:b/>
          <w:color w:val="000000" w:themeColor="text1"/>
          <w:sz w:val="27"/>
          <w:szCs w:val="27"/>
          <w:lang w:eastAsia="zh-CN"/>
        </w:rPr>
      </w:pPr>
      <w:r w:rsidRPr="007B6F78">
        <w:rPr>
          <w:rFonts w:eastAsia="SimSun"/>
          <w:b/>
          <w:color w:val="000000" w:themeColor="text1"/>
          <w:sz w:val="27"/>
          <w:szCs w:val="27"/>
          <w:lang w:eastAsia="zh-CN"/>
        </w:rPr>
        <w:t>Ограничения использования земельных участков и объектов капитального строительства:</w:t>
      </w:r>
    </w:p>
    <w:p w14:paraId="0243379D" w14:textId="77777777" w:rsidR="00557CDA" w:rsidRPr="007B6F78" w:rsidRDefault="00557CDA" w:rsidP="00557CDA">
      <w:pPr>
        <w:ind w:firstLine="709"/>
        <w:rPr>
          <w:rFonts w:eastAsia="SimSun"/>
          <w:color w:val="000000" w:themeColor="text1"/>
          <w:sz w:val="27"/>
          <w:szCs w:val="27"/>
          <w:lang w:eastAsia="zh-CN"/>
        </w:rPr>
      </w:pPr>
      <w:r w:rsidRPr="007B6F78">
        <w:rPr>
          <w:rFonts w:eastAsia="SimSun"/>
          <w:color w:val="000000" w:themeColor="text1"/>
          <w:sz w:val="27"/>
          <w:szCs w:val="27"/>
          <w:lang w:eastAsia="zh-CN"/>
        </w:rPr>
        <w:t>Расстояние до красной линии:</w:t>
      </w:r>
    </w:p>
    <w:p w14:paraId="67B93595" w14:textId="77777777" w:rsidR="00557CDA" w:rsidRPr="007B6F78" w:rsidRDefault="00557CDA" w:rsidP="00557CDA">
      <w:pPr>
        <w:ind w:firstLine="709"/>
        <w:rPr>
          <w:rFonts w:eastAsia="SimSun"/>
          <w:color w:val="000000" w:themeColor="text1"/>
          <w:sz w:val="27"/>
          <w:szCs w:val="27"/>
          <w:lang w:eastAsia="zh-CN"/>
        </w:rPr>
      </w:pPr>
      <w:r w:rsidRPr="007B6F78">
        <w:rPr>
          <w:rFonts w:eastAsia="SimSun"/>
          <w:color w:val="000000" w:themeColor="text1"/>
          <w:sz w:val="27"/>
          <w:szCs w:val="27"/>
          <w:lang w:eastAsia="zh-CN"/>
        </w:rPr>
        <w:t>1) улиц, от общественных зданий  – 5 м;</w:t>
      </w:r>
    </w:p>
    <w:p w14:paraId="47499422" w14:textId="77777777" w:rsidR="00557CDA" w:rsidRPr="007B6F78" w:rsidRDefault="00557CDA" w:rsidP="00557CDA">
      <w:pPr>
        <w:ind w:firstLine="709"/>
        <w:rPr>
          <w:rFonts w:eastAsia="SimSun"/>
          <w:color w:val="000000" w:themeColor="text1"/>
          <w:sz w:val="27"/>
          <w:szCs w:val="27"/>
          <w:lang w:eastAsia="zh-CN"/>
        </w:rPr>
      </w:pPr>
      <w:r w:rsidRPr="007B6F78">
        <w:rPr>
          <w:rFonts w:eastAsia="SimSun"/>
          <w:color w:val="000000" w:themeColor="text1"/>
          <w:sz w:val="27"/>
          <w:szCs w:val="27"/>
          <w:lang w:eastAsia="zh-CN"/>
        </w:rPr>
        <w:t>2) проездов, от общественных зданий – 3 м;</w:t>
      </w:r>
    </w:p>
    <w:p w14:paraId="6CC4C89F" w14:textId="77777777" w:rsidR="00557CDA" w:rsidRPr="007B6F78" w:rsidRDefault="00557CDA" w:rsidP="00557CDA">
      <w:pPr>
        <w:ind w:firstLine="709"/>
        <w:rPr>
          <w:rFonts w:eastAsia="SimSun"/>
          <w:color w:val="000000" w:themeColor="text1"/>
          <w:sz w:val="27"/>
          <w:szCs w:val="27"/>
          <w:lang w:eastAsia="zh-CN"/>
        </w:rPr>
      </w:pPr>
      <w:r w:rsidRPr="007B6F78">
        <w:rPr>
          <w:rFonts w:eastAsia="SimSun"/>
          <w:color w:val="000000" w:themeColor="text1"/>
          <w:sz w:val="27"/>
          <w:szCs w:val="27"/>
          <w:lang w:eastAsia="zh-CN"/>
        </w:rPr>
        <w:t>3) от остальных зданий и сооружений - 5 м.</w:t>
      </w:r>
    </w:p>
    <w:p w14:paraId="545167A8" w14:textId="77777777" w:rsidR="00557CDA" w:rsidRPr="007B6F78" w:rsidRDefault="00557CDA" w:rsidP="00557CDA">
      <w:pPr>
        <w:ind w:firstLine="709"/>
        <w:rPr>
          <w:rFonts w:eastAsia="SimSun"/>
          <w:color w:val="000000" w:themeColor="text1"/>
          <w:sz w:val="27"/>
          <w:szCs w:val="27"/>
          <w:lang w:eastAsia="zh-CN"/>
        </w:rPr>
      </w:pPr>
      <w:r w:rsidRPr="007B6F78">
        <w:rPr>
          <w:rFonts w:eastAsia="SimSun"/>
          <w:color w:val="000000" w:themeColor="text1"/>
          <w:sz w:val="27"/>
          <w:szCs w:val="27"/>
          <w:lang w:eastAsia="zh-CN"/>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52028773" w14:textId="77777777" w:rsidR="00557CDA" w:rsidRPr="007B6F78" w:rsidRDefault="00557CDA" w:rsidP="00557CDA">
      <w:pPr>
        <w:ind w:firstLine="709"/>
        <w:rPr>
          <w:rFonts w:eastAsia="SimSun"/>
          <w:color w:val="000000" w:themeColor="text1"/>
          <w:sz w:val="27"/>
          <w:szCs w:val="27"/>
          <w:lang w:eastAsia="zh-CN"/>
        </w:rPr>
      </w:pPr>
      <w:r w:rsidRPr="007B6F78">
        <w:rPr>
          <w:rFonts w:eastAsia="SimSun"/>
          <w:color w:val="000000" w:themeColor="text1"/>
          <w:sz w:val="27"/>
          <w:szCs w:val="27"/>
          <w:lang w:eastAsia="zh-CN"/>
        </w:rPr>
        <w:t>Примечание общее.</w:t>
      </w:r>
    </w:p>
    <w:p w14:paraId="46132470" w14:textId="77777777" w:rsidR="00557CDA" w:rsidRPr="007B6F78" w:rsidRDefault="00557CDA" w:rsidP="00557CDA">
      <w:pPr>
        <w:ind w:firstLine="709"/>
        <w:rPr>
          <w:rFonts w:eastAsia="SimSun"/>
          <w:color w:val="000000" w:themeColor="text1"/>
          <w:sz w:val="27"/>
          <w:szCs w:val="27"/>
          <w:lang w:eastAsia="zh-CN"/>
        </w:rPr>
      </w:pPr>
      <w:r w:rsidRPr="007B6F78">
        <w:rPr>
          <w:rFonts w:eastAsia="SimSun"/>
          <w:color w:val="000000" w:themeColor="text1"/>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769B879" w14:textId="77777777" w:rsidR="00557CDA" w:rsidRPr="007B6F78" w:rsidRDefault="00557CDA" w:rsidP="00557CDA">
      <w:pPr>
        <w:ind w:firstLine="709"/>
        <w:rPr>
          <w:rFonts w:eastAsia="SimSun"/>
          <w:color w:val="000000" w:themeColor="text1"/>
          <w:sz w:val="27"/>
          <w:szCs w:val="27"/>
          <w:lang w:eastAsia="zh-CN"/>
        </w:rPr>
      </w:pPr>
      <w:r w:rsidRPr="007B6F78">
        <w:rPr>
          <w:rFonts w:eastAsia="SimSun"/>
          <w:color w:val="000000" w:themeColor="text1"/>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DD6E75A" w14:textId="77777777" w:rsidR="00557CDA" w:rsidRPr="007B6F78" w:rsidRDefault="00557CDA" w:rsidP="00557CDA">
      <w:pPr>
        <w:autoSpaceDE w:val="0"/>
        <w:autoSpaceDN w:val="0"/>
        <w:adjustRightInd w:val="0"/>
        <w:ind w:firstLine="709"/>
        <w:rPr>
          <w:rFonts w:eastAsia="SimSun"/>
          <w:color w:val="000000" w:themeColor="text1"/>
          <w:sz w:val="27"/>
          <w:szCs w:val="27"/>
          <w:lang w:eastAsia="zh-CN"/>
        </w:rPr>
      </w:pPr>
      <w:r w:rsidRPr="007B6F78">
        <w:rPr>
          <w:rFonts w:eastAsia="SimSun"/>
          <w:color w:val="000000" w:themeColor="text1"/>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18764908" w14:textId="77777777" w:rsidR="00557CDA" w:rsidRPr="007B6F78" w:rsidRDefault="00557CDA" w:rsidP="00557CDA">
      <w:pPr>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CDC6983" w14:textId="77777777" w:rsidR="00557CDA" w:rsidRPr="007B6F78" w:rsidRDefault="00557CDA" w:rsidP="00557CDA">
      <w:pPr>
        <w:ind w:firstLine="709"/>
        <w:rPr>
          <w:rFonts w:eastAsia="SimSun"/>
          <w:color w:val="000000" w:themeColor="text1"/>
          <w:sz w:val="27"/>
          <w:szCs w:val="27"/>
          <w:lang w:eastAsia="zh-CN"/>
        </w:rPr>
      </w:pPr>
      <w:r w:rsidRPr="007B6F78">
        <w:rPr>
          <w:rFonts w:eastAsia="SimSun"/>
          <w:color w:val="000000" w:themeColor="text1"/>
          <w:sz w:val="27"/>
          <w:szCs w:val="27"/>
          <w:lang w:eastAsia="zh-CN"/>
        </w:rPr>
        <w:t>1) в границах территорий общего пользования;</w:t>
      </w:r>
    </w:p>
    <w:p w14:paraId="7EC88381" w14:textId="77777777" w:rsidR="00557CDA" w:rsidRPr="007B6F78" w:rsidRDefault="00557CDA" w:rsidP="00557CDA">
      <w:pPr>
        <w:ind w:firstLine="709"/>
        <w:rPr>
          <w:rFonts w:eastAsia="SimSun"/>
          <w:color w:val="000000" w:themeColor="text1"/>
          <w:sz w:val="27"/>
          <w:szCs w:val="27"/>
          <w:lang w:eastAsia="zh-CN"/>
        </w:rPr>
      </w:pPr>
      <w:r w:rsidRPr="007B6F78">
        <w:rPr>
          <w:rFonts w:eastAsia="SimSun"/>
          <w:color w:val="000000" w:themeColor="text1"/>
          <w:sz w:val="27"/>
          <w:szCs w:val="27"/>
          <w:lang w:eastAsia="zh-CN"/>
        </w:rPr>
        <w:t>2) предназначенные для размещения линейных объектов и (или) занятые линейными объектами.</w:t>
      </w:r>
    </w:p>
    <w:p w14:paraId="6D69DF8D" w14:textId="77777777" w:rsidR="00557CDA" w:rsidRPr="007B6F78" w:rsidRDefault="00557CDA" w:rsidP="00557CDA">
      <w:pPr>
        <w:ind w:firstLine="709"/>
        <w:rPr>
          <w:rFonts w:eastAsia="SimSun"/>
          <w:color w:val="000000" w:themeColor="text1"/>
          <w:sz w:val="27"/>
          <w:szCs w:val="27"/>
          <w:lang w:eastAsia="zh-CN"/>
        </w:rPr>
      </w:pPr>
      <w:r w:rsidRPr="007B6F78">
        <w:rPr>
          <w:rFonts w:eastAsia="SimSun"/>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11B20F73" w14:textId="77777777" w:rsidR="00557CDA" w:rsidRPr="007B6F78" w:rsidRDefault="00557CDA" w:rsidP="00557CDA">
      <w:pPr>
        <w:ind w:firstLine="709"/>
        <w:rPr>
          <w:rFonts w:eastAsia="SimSun"/>
          <w:color w:val="000000" w:themeColor="text1"/>
          <w:sz w:val="27"/>
          <w:szCs w:val="27"/>
          <w:lang w:eastAsia="zh-CN"/>
        </w:rPr>
      </w:pPr>
      <w:r w:rsidRPr="007B6F78">
        <w:rPr>
          <w:rFonts w:eastAsia="SimSun"/>
          <w:color w:val="000000" w:themeColor="text1"/>
          <w:sz w:val="27"/>
          <w:szCs w:val="27"/>
          <w:lang w:eastAsia="zh-CN"/>
        </w:rPr>
        <w:lastRenderedPageBreak/>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7075F8D" w14:textId="77777777" w:rsidR="00557CDA" w:rsidRPr="007B6F78" w:rsidRDefault="00557CDA" w:rsidP="00557CDA">
      <w:pPr>
        <w:ind w:firstLine="709"/>
        <w:rPr>
          <w:rFonts w:eastAsia="SimSun"/>
          <w:color w:val="000000" w:themeColor="text1"/>
          <w:sz w:val="27"/>
          <w:szCs w:val="27"/>
          <w:lang w:eastAsia="zh-CN"/>
        </w:rPr>
      </w:pPr>
      <w:r w:rsidRPr="007B6F78">
        <w:rPr>
          <w:rFonts w:eastAsia="SimSun"/>
          <w:color w:val="000000" w:themeColor="text1"/>
          <w:sz w:val="27"/>
          <w:szCs w:val="27"/>
          <w:lang w:eastAsia="zh-CN"/>
        </w:rPr>
        <w:t>Размещение зданий, строений и сооружений возможно при соблюдении требований статей 36, 37, 38, 39, 40 настоящих Правил.</w:t>
      </w:r>
    </w:p>
    <w:p w14:paraId="70E9ADF0" w14:textId="77777777" w:rsidR="00557CDA" w:rsidRPr="007B6F78" w:rsidRDefault="00557CDA" w:rsidP="00557CDA">
      <w:pPr>
        <w:ind w:firstLine="709"/>
        <w:rPr>
          <w:rFonts w:eastAsia="SimSun"/>
          <w:color w:val="000000" w:themeColor="text1"/>
          <w:sz w:val="27"/>
          <w:szCs w:val="27"/>
          <w:lang w:eastAsia="zh-CN"/>
        </w:rPr>
      </w:pPr>
      <w:r w:rsidRPr="007B6F78">
        <w:rPr>
          <w:rFonts w:eastAsia="SimSun"/>
          <w:color w:val="000000" w:themeColor="text1"/>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4FC2CAFF" w14:textId="77777777" w:rsidR="00557CDA" w:rsidRPr="007B6F78" w:rsidRDefault="00557CDA" w:rsidP="00557CDA">
      <w:pPr>
        <w:ind w:firstLine="709"/>
        <w:rPr>
          <w:rFonts w:eastAsia="SimSun"/>
          <w:color w:val="000000" w:themeColor="text1"/>
          <w:sz w:val="27"/>
          <w:szCs w:val="27"/>
          <w:u w:val="single"/>
          <w:lang w:eastAsia="zh-CN"/>
        </w:rPr>
      </w:pPr>
    </w:p>
    <w:p w14:paraId="493C204A" w14:textId="77777777" w:rsidR="00DB70DB" w:rsidRPr="007B6F78" w:rsidRDefault="001C794B" w:rsidP="00DB70DB">
      <w:pPr>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t>СН</w:t>
      </w:r>
      <w:r w:rsidR="00DB70DB" w:rsidRPr="007B6F78">
        <w:rPr>
          <w:rFonts w:eastAsia="SimSun"/>
          <w:b/>
          <w:color w:val="000000" w:themeColor="text1"/>
          <w:sz w:val="27"/>
          <w:szCs w:val="27"/>
          <w:lang w:eastAsia="zh-CN"/>
        </w:rPr>
        <w:t>-2. Зона объектов размещения отходов потребления</w:t>
      </w:r>
    </w:p>
    <w:p w14:paraId="22AF8C14" w14:textId="77777777" w:rsidR="00DB70DB" w:rsidRPr="007B6F78" w:rsidRDefault="00DB70DB" w:rsidP="00DB70DB">
      <w:pPr>
        <w:suppressAutoHyphens/>
        <w:ind w:firstLine="426"/>
        <w:rPr>
          <w:rFonts w:eastAsia="SimSun"/>
          <w:color w:val="000000" w:themeColor="text1"/>
          <w:sz w:val="27"/>
          <w:szCs w:val="27"/>
          <w:lang w:eastAsia="zh-CN"/>
        </w:rPr>
      </w:pPr>
    </w:p>
    <w:p w14:paraId="439DA2E6" w14:textId="77777777" w:rsidR="00DB70DB" w:rsidRPr="007B6F78" w:rsidRDefault="00DB70DB" w:rsidP="00DB70DB">
      <w:pPr>
        <w:tabs>
          <w:tab w:val="left" w:pos="2520"/>
        </w:tabs>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t>Основные виды и параметры разрешенного использования земельных участков и объектов капитального строительства</w:t>
      </w:r>
    </w:p>
    <w:p w14:paraId="117F1DE9" w14:textId="77777777" w:rsidR="00DB70DB" w:rsidRPr="007B6F78" w:rsidRDefault="00DB70DB" w:rsidP="00DB70DB">
      <w:pPr>
        <w:tabs>
          <w:tab w:val="left" w:pos="2520"/>
        </w:tabs>
        <w:suppressAutoHyphens/>
        <w:ind w:firstLine="0"/>
        <w:jc w:val="center"/>
        <w:rPr>
          <w:rFonts w:eastAsia="SimSun"/>
          <w:color w:val="000000" w:themeColor="text1"/>
          <w:sz w:val="27"/>
          <w:szCs w:val="27"/>
          <w:lang w:eastAsia="zh-CN"/>
        </w:rPr>
      </w:pPr>
    </w:p>
    <w:p w14:paraId="2FB4425A" w14:textId="77777777" w:rsidR="007F5B3E" w:rsidRPr="007B6F78" w:rsidRDefault="007F5B3E" w:rsidP="007F5B3E">
      <w:pPr>
        <w:tabs>
          <w:tab w:val="left" w:pos="2520"/>
        </w:tabs>
        <w:suppressAutoHyphens/>
        <w:ind w:firstLine="0"/>
        <w:rPr>
          <w:rFonts w:eastAsia="SimSun"/>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2812"/>
        <w:gridCol w:w="3118"/>
        <w:gridCol w:w="3837"/>
      </w:tblGrid>
      <w:tr w:rsidR="001E09F7" w:rsidRPr="007B6F78" w14:paraId="0D2AEF5B" w14:textId="77777777" w:rsidTr="0076224F">
        <w:trPr>
          <w:trHeight w:val="23"/>
          <w:tblHeader/>
        </w:trPr>
        <w:tc>
          <w:tcPr>
            <w:tcW w:w="2812" w:type="dxa"/>
            <w:tcBorders>
              <w:top w:val="single" w:sz="4" w:space="0" w:color="auto"/>
              <w:left w:val="single" w:sz="4" w:space="0" w:color="auto"/>
              <w:bottom w:val="single" w:sz="4" w:space="0" w:color="auto"/>
              <w:right w:val="single" w:sz="4" w:space="0" w:color="auto"/>
            </w:tcBorders>
          </w:tcPr>
          <w:p w14:paraId="66102959" w14:textId="17EA5C96" w:rsidR="001E09F7" w:rsidRPr="007B6F78" w:rsidRDefault="001E09F7" w:rsidP="001E09F7">
            <w:pPr>
              <w:tabs>
                <w:tab w:val="left" w:pos="2520"/>
              </w:tabs>
              <w:ind w:firstLine="0"/>
              <w:jc w:val="center"/>
              <w:rPr>
                <w:rFonts w:eastAsia="SimSun"/>
                <w:color w:val="000000" w:themeColor="text1"/>
                <w:sz w:val="24"/>
                <w:szCs w:val="24"/>
                <w:lang w:eastAsia="zh-CN"/>
              </w:rPr>
            </w:pPr>
            <w:r w:rsidRPr="007B6F78">
              <w:rPr>
                <w:rFonts w:eastAsia="SimSun"/>
                <w:b/>
                <w:color w:val="000000" w:themeColor="text1"/>
                <w:sz w:val="24"/>
                <w:szCs w:val="24"/>
                <w:lang w:eastAsia="zh-CN"/>
              </w:rPr>
              <w:t>Наименование вида разрешенного использования земельного участка</w:t>
            </w:r>
          </w:p>
        </w:tc>
        <w:tc>
          <w:tcPr>
            <w:tcW w:w="3118" w:type="dxa"/>
            <w:tcBorders>
              <w:top w:val="single" w:sz="4" w:space="0" w:color="auto"/>
              <w:left w:val="single" w:sz="4" w:space="0" w:color="auto"/>
              <w:bottom w:val="single" w:sz="4" w:space="0" w:color="auto"/>
              <w:right w:val="single" w:sz="4" w:space="0" w:color="auto"/>
            </w:tcBorders>
          </w:tcPr>
          <w:p w14:paraId="150F24FC" w14:textId="14EEB2C6" w:rsidR="001E09F7" w:rsidRPr="007B6F78" w:rsidRDefault="001E09F7" w:rsidP="001E09F7">
            <w:pPr>
              <w:tabs>
                <w:tab w:val="left" w:pos="2520"/>
              </w:tabs>
              <w:ind w:firstLine="0"/>
              <w:jc w:val="center"/>
              <w:rPr>
                <w:rFonts w:eastAsia="SimSun"/>
                <w:color w:val="000000" w:themeColor="text1"/>
                <w:sz w:val="24"/>
                <w:szCs w:val="24"/>
                <w:lang w:eastAsia="zh-CN"/>
              </w:rPr>
            </w:pPr>
            <w:r w:rsidRPr="007B6F78">
              <w:rPr>
                <w:rFonts w:eastAsia="SimSun"/>
                <w:b/>
                <w:color w:val="000000" w:themeColor="text1"/>
                <w:sz w:val="24"/>
                <w:szCs w:val="24"/>
                <w:lang w:eastAsia="zh-CN"/>
              </w:rPr>
              <w:t>Описание вида разрешенного использования земельного участка</w:t>
            </w:r>
          </w:p>
        </w:tc>
        <w:tc>
          <w:tcPr>
            <w:tcW w:w="3837" w:type="dxa"/>
            <w:tcBorders>
              <w:top w:val="single" w:sz="4" w:space="0" w:color="auto"/>
              <w:left w:val="single" w:sz="4" w:space="0" w:color="auto"/>
              <w:bottom w:val="single" w:sz="4" w:space="0" w:color="auto"/>
              <w:right w:val="single" w:sz="4" w:space="0" w:color="auto"/>
            </w:tcBorders>
          </w:tcPr>
          <w:p w14:paraId="010A8F5F" w14:textId="244D05F6" w:rsidR="001E09F7" w:rsidRPr="007B6F78" w:rsidRDefault="001E09F7" w:rsidP="001E09F7">
            <w:pPr>
              <w:tabs>
                <w:tab w:val="left" w:pos="2520"/>
              </w:tabs>
              <w:ind w:firstLine="0"/>
              <w:jc w:val="center"/>
              <w:rPr>
                <w:rFonts w:eastAsia="SimSun"/>
                <w:color w:val="000000" w:themeColor="text1"/>
                <w:sz w:val="24"/>
                <w:szCs w:val="24"/>
                <w:lang w:eastAsia="zh-CN"/>
              </w:rPr>
            </w:pPr>
            <w:r w:rsidRPr="007B6F78">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87D33" w:rsidRPr="007B6F78" w14:paraId="09BE35A4" w14:textId="77777777" w:rsidTr="0076224F">
        <w:trPr>
          <w:trHeight w:val="23"/>
          <w:tblHeader/>
        </w:trPr>
        <w:tc>
          <w:tcPr>
            <w:tcW w:w="2812" w:type="dxa"/>
            <w:tcBorders>
              <w:top w:val="single" w:sz="4" w:space="0" w:color="auto"/>
              <w:left w:val="single" w:sz="4" w:space="0" w:color="auto"/>
              <w:bottom w:val="single" w:sz="4" w:space="0" w:color="auto"/>
              <w:right w:val="single" w:sz="4" w:space="0" w:color="auto"/>
            </w:tcBorders>
          </w:tcPr>
          <w:p w14:paraId="3162394F" w14:textId="77777777" w:rsidR="00B272D0" w:rsidRPr="007B6F78" w:rsidRDefault="007F5B3E" w:rsidP="007F5B3E">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3118" w:type="dxa"/>
            <w:tcBorders>
              <w:top w:val="single" w:sz="4" w:space="0" w:color="auto"/>
              <w:left w:val="single" w:sz="4" w:space="0" w:color="auto"/>
              <w:bottom w:val="single" w:sz="4" w:space="0" w:color="auto"/>
              <w:right w:val="single" w:sz="4" w:space="0" w:color="auto"/>
            </w:tcBorders>
          </w:tcPr>
          <w:p w14:paraId="203D5D09" w14:textId="77777777" w:rsidR="00B272D0" w:rsidRPr="007B6F78" w:rsidRDefault="007F5B3E" w:rsidP="007F5B3E">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c>
          <w:tcPr>
            <w:tcW w:w="3837" w:type="dxa"/>
            <w:tcBorders>
              <w:top w:val="single" w:sz="4" w:space="0" w:color="auto"/>
              <w:left w:val="single" w:sz="4" w:space="0" w:color="auto"/>
              <w:bottom w:val="single" w:sz="4" w:space="0" w:color="auto"/>
              <w:right w:val="single" w:sz="4" w:space="0" w:color="auto"/>
            </w:tcBorders>
          </w:tcPr>
          <w:p w14:paraId="6D26EF7B" w14:textId="77777777" w:rsidR="00B272D0" w:rsidRPr="007B6F78" w:rsidRDefault="007F5B3E" w:rsidP="007F5B3E">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B87D33" w:rsidRPr="007B6F78" w14:paraId="744CCC97" w14:textId="77777777" w:rsidTr="0076224F">
        <w:trPr>
          <w:trHeight w:val="421"/>
        </w:trPr>
        <w:tc>
          <w:tcPr>
            <w:tcW w:w="2812" w:type="dxa"/>
            <w:tcBorders>
              <w:top w:val="single" w:sz="4" w:space="0" w:color="000000"/>
              <w:left w:val="single" w:sz="4" w:space="0" w:color="000000"/>
              <w:bottom w:val="single" w:sz="4" w:space="0" w:color="auto"/>
            </w:tcBorders>
            <w:shd w:val="clear" w:color="auto" w:fill="auto"/>
          </w:tcPr>
          <w:p w14:paraId="611C7851" w14:textId="77777777" w:rsidR="00EF22BF" w:rsidRPr="007B6F78" w:rsidRDefault="00074C0B" w:rsidP="00B272D0">
            <w:pPr>
              <w:suppressAutoHyphens/>
              <w:autoSpaceDE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[12.2] – Специальная</w:t>
            </w:r>
          </w:p>
          <w:p w14:paraId="1C40ADEB" w14:textId="77777777" w:rsidR="00074C0B" w:rsidRPr="007B6F78" w:rsidRDefault="00EF22BF" w:rsidP="00B272D0">
            <w:pPr>
              <w:suppressAutoHyphens/>
              <w:autoSpaceDE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            </w:t>
            </w:r>
            <w:r w:rsidR="00074C0B" w:rsidRPr="007B6F78">
              <w:rPr>
                <w:rFonts w:eastAsia="SimSun"/>
                <w:color w:val="000000" w:themeColor="text1"/>
                <w:sz w:val="24"/>
                <w:szCs w:val="24"/>
                <w:lang w:eastAsia="zh-CN"/>
              </w:rPr>
              <w:t xml:space="preserve"> деятельность</w:t>
            </w:r>
          </w:p>
        </w:tc>
        <w:tc>
          <w:tcPr>
            <w:tcW w:w="3118" w:type="dxa"/>
            <w:tcBorders>
              <w:top w:val="single" w:sz="4" w:space="0" w:color="000000"/>
              <w:left w:val="single" w:sz="4" w:space="0" w:color="000000"/>
              <w:bottom w:val="single" w:sz="4" w:space="0" w:color="auto"/>
            </w:tcBorders>
            <w:shd w:val="clear" w:color="auto" w:fill="auto"/>
          </w:tcPr>
          <w:p w14:paraId="785CD8D3" w14:textId="77777777" w:rsidR="00074C0B" w:rsidRPr="007B6F78" w:rsidRDefault="00074C0B" w:rsidP="00074C0B">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w:t>
            </w:r>
            <w:r w:rsidRPr="007B6F78">
              <w:rPr>
                <w:rFonts w:eastAsia="Times New Roman"/>
                <w:color w:val="000000" w:themeColor="text1"/>
                <w:sz w:val="24"/>
                <w:szCs w:val="24"/>
                <w:lang w:eastAsia="ru-RU"/>
              </w:rPr>
              <w:lastRenderedPageBreak/>
              <w:t>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3837" w:type="dxa"/>
            <w:tcBorders>
              <w:top w:val="single" w:sz="4" w:space="0" w:color="000000"/>
              <w:left w:val="single" w:sz="4" w:space="0" w:color="000000"/>
              <w:bottom w:val="single" w:sz="4" w:space="0" w:color="auto"/>
              <w:right w:val="single" w:sz="4" w:space="0" w:color="000000"/>
            </w:tcBorders>
            <w:shd w:val="clear" w:color="auto" w:fill="auto"/>
          </w:tcPr>
          <w:p w14:paraId="1CF7094C" w14:textId="4AE1F9A3" w:rsidR="00074C0B" w:rsidRPr="007B6F78" w:rsidRDefault="00074C0B" w:rsidP="00B272D0">
            <w:pPr>
              <w:suppressAutoHyphens/>
              <w:autoSpaceDE w:val="0"/>
              <w:ind w:firstLine="0"/>
              <w:jc w:val="left"/>
              <w:rPr>
                <w:rFonts w:eastAsia="SimSun"/>
                <w:color w:val="000000" w:themeColor="text1"/>
                <w:sz w:val="24"/>
                <w:szCs w:val="24"/>
                <w:lang w:eastAsia="zh-CN"/>
              </w:rPr>
            </w:pPr>
            <w:r w:rsidRPr="007B6F78">
              <w:rPr>
                <w:rFonts w:eastAsia="Times New Roman"/>
                <w:bCs/>
                <w:color w:val="000000" w:themeColor="text1"/>
                <w:sz w:val="24"/>
                <w:szCs w:val="24"/>
                <w:lang w:eastAsia="zh-CN"/>
              </w:rPr>
              <w:lastRenderedPageBreak/>
              <w:t xml:space="preserve">Минимальный/максимальный размер земельного участка – </w:t>
            </w:r>
            <w:r w:rsidR="00390F1A" w:rsidRPr="007B6F78">
              <w:rPr>
                <w:rFonts w:eastAsia="Times New Roman"/>
                <w:bCs/>
                <w:color w:val="000000" w:themeColor="text1"/>
                <w:sz w:val="24"/>
                <w:szCs w:val="24"/>
                <w:lang w:eastAsia="zh-CN"/>
              </w:rPr>
              <w:t xml:space="preserve">                     </w:t>
            </w:r>
            <w:r w:rsidRPr="007B6F78">
              <w:rPr>
                <w:rFonts w:eastAsia="Times New Roman"/>
                <w:bCs/>
                <w:color w:val="000000" w:themeColor="text1"/>
                <w:sz w:val="24"/>
                <w:szCs w:val="24"/>
                <w:lang w:eastAsia="zh-CN"/>
              </w:rPr>
              <w:t>100</w:t>
            </w:r>
            <w:r w:rsidR="00390F1A" w:rsidRPr="007B6F78">
              <w:rPr>
                <w:rFonts w:eastAsia="Times New Roman"/>
                <w:bCs/>
                <w:color w:val="000000" w:themeColor="text1"/>
                <w:sz w:val="24"/>
                <w:szCs w:val="24"/>
                <w:lang w:eastAsia="zh-CN"/>
              </w:rPr>
              <w:t xml:space="preserve"> кв. м</w:t>
            </w:r>
            <w:r w:rsidR="00F01373" w:rsidRPr="007B6F78">
              <w:rPr>
                <w:rFonts w:eastAsia="Times New Roman"/>
                <w:bCs/>
                <w:color w:val="000000" w:themeColor="text1"/>
                <w:sz w:val="24"/>
                <w:szCs w:val="24"/>
                <w:lang w:eastAsia="zh-CN"/>
              </w:rPr>
              <w:t>/40</w:t>
            </w:r>
            <w:r w:rsidRPr="007B6F78">
              <w:rPr>
                <w:rFonts w:eastAsia="Times New Roman"/>
                <w:bCs/>
                <w:color w:val="000000" w:themeColor="text1"/>
                <w:sz w:val="24"/>
                <w:szCs w:val="24"/>
                <w:lang w:eastAsia="zh-CN"/>
              </w:rPr>
              <w:t>0000 кв.</w:t>
            </w:r>
            <w:r w:rsidR="003674B1" w:rsidRPr="007B6F78">
              <w:rPr>
                <w:rFonts w:eastAsia="Times New Roman"/>
                <w:bCs/>
                <w:color w:val="000000" w:themeColor="text1"/>
                <w:sz w:val="24"/>
                <w:szCs w:val="24"/>
                <w:lang w:eastAsia="zh-CN"/>
              </w:rPr>
              <w:t xml:space="preserve"> </w:t>
            </w:r>
            <w:r w:rsidRPr="007B6F78">
              <w:rPr>
                <w:rFonts w:eastAsia="Times New Roman"/>
                <w:bCs/>
                <w:color w:val="000000" w:themeColor="text1"/>
                <w:sz w:val="24"/>
                <w:szCs w:val="24"/>
                <w:lang w:eastAsia="zh-CN"/>
              </w:rPr>
              <w:t>м.</w:t>
            </w:r>
          </w:p>
          <w:p w14:paraId="4C2C58CA" w14:textId="77777777" w:rsidR="00074C0B" w:rsidRPr="007B6F78" w:rsidRDefault="00074C0B" w:rsidP="00B272D0">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от красной линии – 5 м.</w:t>
            </w:r>
          </w:p>
          <w:p w14:paraId="5C570F5A" w14:textId="77777777" w:rsidR="00074C0B" w:rsidRPr="007B6F78" w:rsidRDefault="00074C0B" w:rsidP="00B272D0">
            <w:pPr>
              <w:suppressAutoHyphen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Минимальный отступ строений от границ земельного участка – 3 м.</w:t>
            </w:r>
          </w:p>
          <w:p w14:paraId="12F4E4F6" w14:textId="77777777" w:rsidR="00074C0B" w:rsidRPr="007B6F78" w:rsidRDefault="00074C0B" w:rsidP="00B272D0">
            <w:pPr>
              <w:suppressAutoHyphens/>
              <w:ind w:firstLine="0"/>
              <w:jc w:val="left"/>
              <w:rPr>
                <w:rFonts w:eastAsia="SimSun"/>
                <w:bCs/>
                <w:color w:val="000000" w:themeColor="text1"/>
                <w:sz w:val="24"/>
                <w:szCs w:val="24"/>
                <w:lang w:eastAsia="zh-CN"/>
              </w:rPr>
            </w:pPr>
            <w:r w:rsidRPr="007B6F78">
              <w:rPr>
                <w:rFonts w:eastAsia="SimSun"/>
                <w:bCs/>
                <w:color w:val="000000" w:themeColor="text1"/>
                <w:sz w:val="24"/>
                <w:szCs w:val="24"/>
                <w:lang w:eastAsia="zh-CN"/>
              </w:rPr>
              <w:t>Максимальная высота зданий</w:t>
            </w:r>
            <w:r w:rsidRPr="007B6F78">
              <w:rPr>
                <w:rFonts w:ascii="SimSun" w:eastAsia="SimSun" w:hAnsi="SimSun" w:cs="SimSun"/>
                <w:bCs/>
                <w:color w:val="000000" w:themeColor="text1"/>
                <w:sz w:val="24"/>
                <w:szCs w:val="24"/>
                <w:lang w:eastAsia="zh-CN"/>
              </w:rPr>
              <w:t>–</w:t>
            </w:r>
            <w:r w:rsidR="0076224F" w:rsidRPr="007B6F78">
              <w:rPr>
                <w:rFonts w:asciiTheme="minorHAnsi" w:eastAsia="SimSun" w:hAnsiTheme="minorHAnsi" w:cs="SimSun"/>
                <w:bCs/>
                <w:color w:val="000000" w:themeColor="text1"/>
                <w:sz w:val="24"/>
                <w:szCs w:val="24"/>
                <w:lang w:eastAsia="zh-CN"/>
              </w:rPr>
              <w:t xml:space="preserve">       </w:t>
            </w:r>
            <w:r w:rsidRPr="007B6F78">
              <w:rPr>
                <w:rFonts w:eastAsia="SimSun"/>
                <w:bCs/>
                <w:color w:val="000000" w:themeColor="text1"/>
                <w:sz w:val="24"/>
                <w:szCs w:val="24"/>
                <w:lang w:eastAsia="zh-CN"/>
              </w:rPr>
              <w:t xml:space="preserve"> 12 м.</w:t>
            </w:r>
          </w:p>
          <w:p w14:paraId="58006F1B" w14:textId="77777777" w:rsidR="00074C0B" w:rsidRPr="007B6F78" w:rsidRDefault="00074C0B" w:rsidP="00B272D0">
            <w:pPr>
              <w:suppressAutoHyphens/>
              <w:ind w:firstLine="0"/>
              <w:jc w:val="left"/>
              <w:rPr>
                <w:rFonts w:eastAsia="SimSun"/>
                <w:bCs/>
                <w:color w:val="000000" w:themeColor="text1"/>
                <w:sz w:val="24"/>
                <w:szCs w:val="24"/>
                <w:lang w:eastAsia="zh-CN"/>
              </w:rPr>
            </w:pPr>
            <w:r w:rsidRPr="007B6F78">
              <w:rPr>
                <w:rFonts w:eastAsia="SimSun"/>
                <w:bCs/>
                <w:color w:val="000000" w:themeColor="text1"/>
                <w:sz w:val="24"/>
                <w:szCs w:val="24"/>
                <w:lang w:eastAsia="zh-CN"/>
              </w:rPr>
              <w:t>Максимальное количество надземных этажей (включая мансардный этаж) – 3 этажа</w:t>
            </w:r>
          </w:p>
          <w:p w14:paraId="23B3526D" w14:textId="77777777" w:rsidR="00074C0B" w:rsidRPr="007B6F78" w:rsidRDefault="00074C0B" w:rsidP="00B272D0">
            <w:pPr>
              <w:suppressAutoHyphens/>
              <w:ind w:firstLine="0"/>
              <w:jc w:val="left"/>
              <w:rPr>
                <w:rFonts w:eastAsia="SimSun"/>
                <w:bCs/>
                <w:color w:val="000000" w:themeColor="text1"/>
                <w:sz w:val="24"/>
                <w:szCs w:val="24"/>
                <w:lang w:eastAsia="zh-CN"/>
              </w:rPr>
            </w:pPr>
            <w:r w:rsidRPr="007B6F78">
              <w:rPr>
                <w:rFonts w:eastAsia="SimSun"/>
                <w:color w:val="000000" w:themeColor="text1"/>
                <w:sz w:val="24"/>
                <w:szCs w:val="24"/>
                <w:lang w:eastAsia="zh-CN"/>
              </w:rPr>
              <w:lastRenderedPageBreak/>
              <w:t xml:space="preserve">Максимальный процент застройки в границах земельного участка </w:t>
            </w:r>
            <w:r w:rsidRPr="007B6F78">
              <w:rPr>
                <w:rFonts w:ascii="SimSun" w:eastAsia="SimSun" w:hAnsi="SimSun" w:cs="SimSun"/>
                <w:color w:val="000000" w:themeColor="text1"/>
                <w:sz w:val="24"/>
                <w:szCs w:val="24"/>
                <w:lang w:eastAsia="zh-CN"/>
              </w:rPr>
              <w:t>–</w:t>
            </w:r>
            <w:r w:rsidRPr="007B6F78">
              <w:rPr>
                <w:rFonts w:eastAsia="SimSun"/>
                <w:color w:val="000000" w:themeColor="text1"/>
                <w:sz w:val="24"/>
                <w:szCs w:val="24"/>
                <w:lang w:eastAsia="zh-CN"/>
              </w:rPr>
              <w:t xml:space="preserve"> 60%</w:t>
            </w:r>
          </w:p>
          <w:p w14:paraId="316DDD7D" w14:textId="77777777" w:rsidR="00074C0B" w:rsidRPr="007B6F78" w:rsidRDefault="00074C0B" w:rsidP="007A0809">
            <w:pPr>
              <w:keepLines/>
              <w:suppressAutoHyphens/>
              <w:overflowPunct w:val="0"/>
              <w:autoSpaceDE w:val="0"/>
              <w:ind w:firstLine="0"/>
              <w:jc w:val="left"/>
              <w:rPr>
                <w:rFonts w:eastAsia="SimSun"/>
                <w:color w:val="000000" w:themeColor="text1"/>
                <w:sz w:val="24"/>
                <w:szCs w:val="24"/>
                <w:lang w:eastAsia="zh-CN"/>
              </w:rPr>
            </w:pPr>
          </w:p>
          <w:p w14:paraId="5ED6DF99" w14:textId="77777777" w:rsidR="00074C0B" w:rsidRPr="007B6F78" w:rsidRDefault="00074C0B" w:rsidP="00B272D0">
            <w:pPr>
              <w:keepLines/>
              <w:suppressAutoHyphens/>
              <w:ind w:firstLine="0"/>
              <w:jc w:val="left"/>
              <w:rPr>
                <w:rFonts w:eastAsia="SimSun"/>
                <w:color w:val="000000" w:themeColor="text1"/>
                <w:sz w:val="24"/>
                <w:szCs w:val="24"/>
                <w:lang w:eastAsia="zh-CN"/>
              </w:rPr>
            </w:pPr>
          </w:p>
        </w:tc>
      </w:tr>
    </w:tbl>
    <w:p w14:paraId="5B13290D" w14:textId="4E0194EB" w:rsidR="001E09F7" w:rsidRPr="007B6F78" w:rsidRDefault="001E09F7" w:rsidP="003674B1">
      <w:pPr>
        <w:tabs>
          <w:tab w:val="left" w:pos="2520"/>
        </w:tabs>
        <w:suppressAutoHyphens/>
        <w:ind w:firstLine="0"/>
        <w:jc w:val="left"/>
        <w:rPr>
          <w:rFonts w:eastAsia="SimSun"/>
          <w:b/>
          <w:color w:val="000000" w:themeColor="text1"/>
          <w:sz w:val="27"/>
          <w:szCs w:val="27"/>
          <w:lang w:eastAsia="zh-CN"/>
        </w:rPr>
      </w:pPr>
    </w:p>
    <w:p w14:paraId="781F3692" w14:textId="77777777" w:rsidR="00DB70DB" w:rsidRPr="007B6F78" w:rsidRDefault="00DB70DB" w:rsidP="00DB70DB">
      <w:pPr>
        <w:tabs>
          <w:tab w:val="left" w:pos="2520"/>
        </w:tabs>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t>Условно разрешенные виды и параметры использования земельных участков и объектов капитального строительства</w:t>
      </w:r>
    </w:p>
    <w:p w14:paraId="607D8575" w14:textId="77777777" w:rsidR="00DB70DB" w:rsidRPr="007B6F78" w:rsidRDefault="00DB70DB" w:rsidP="00DB70DB">
      <w:pPr>
        <w:tabs>
          <w:tab w:val="left" w:pos="2520"/>
        </w:tabs>
        <w:suppressAutoHyphens/>
        <w:ind w:firstLine="0"/>
        <w:jc w:val="center"/>
        <w:rPr>
          <w:rFonts w:eastAsia="SimSun"/>
          <w:b/>
          <w:color w:val="000000" w:themeColor="text1"/>
          <w:sz w:val="27"/>
          <w:szCs w:val="27"/>
          <w:lang w:eastAsia="zh-CN"/>
        </w:rPr>
      </w:pPr>
    </w:p>
    <w:p w14:paraId="1B89A961" w14:textId="77777777" w:rsidR="007F5B3E" w:rsidRPr="007B6F78" w:rsidRDefault="007F5B3E" w:rsidP="007F5B3E">
      <w:pPr>
        <w:tabs>
          <w:tab w:val="left" w:pos="2520"/>
        </w:tabs>
        <w:suppressAutoHyphens/>
        <w:ind w:firstLine="0"/>
        <w:rPr>
          <w:rFonts w:eastAsia="SimSun"/>
          <w:b/>
          <w:color w:val="000000" w:themeColor="text1"/>
          <w:sz w:val="2"/>
          <w:szCs w:val="2"/>
          <w:lang w:eastAsia="zh-CN"/>
        </w:rPr>
      </w:pPr>
    </w:p>
    <w:tbl>
      <w:tblPr>
        <w:tblW w:w="9762" w:type="dxa"/>
        <w:tblInd w:w="-5" w:type="dxa"/>
        <w:tblLayout w:type="fixed"/>
        <w:tblLook w:val="0000" w:firstRow="0" w:lastRow="0" w:firstColumn="0" w:lastColumn="0" w:noHBand="0" w:noVBand="0"/>
      </w:tblPr>
      <w:tblGrid>
        <w:gridCol w:w="3244"/>
        <w:gridCol w:w="3249"/>
        <w:gridCol w:w="3269"/>
      </w:tblGrid>
      <w:tr w:rsidR="001E09F7" w:rsidRPr="007B6F78" w14:paraId="0D7E7682" w14:textId="77777777" w:rsidTr="000C7E4B">
        <w:trPr>
          <w:trHeight w:val="23"/>
          <w:tblHeader/>
        </w:trPr>
        <w:tc>
          <w:tcPr>
            <w:tcW w:w="3244" w:type="dxa"/>
            <w:tcBorders>
              <w:top w:val="single" w:sz="4" w:space="0" w:color="auto"/>
              <w:left w:val="single" w:sz="4" w:space="0" w:color="auto"/>
              <w:bottom w:val="single" w:sz="4" w:space="0" w:color="auto"/>
              <w:right w:val="single" w:sz="4" w:space="0" w:color="auto"/>
            </w:tcBorders>
          </w:tcPr>
          <w:p w14:paraId="4BBE8654" w14:textId="106F39AA" w:rsidR="001E09F7" w:rsidRPr="007B6F78" w:rsidRDefault="001E09F7" w:rsidP="001E09F7">
            <w:pPr>
              <w:tabs>
                <w:tab w:val="left" w:pos="2520"/>
              </w:tabs>
              <w:ind w:firstLine="0"/>
              <w:jc w:val="center"/>
              <w:rPr>
                <w:rFonts w:eastAsia="SimSun"/>
                <w:color w:val="000000" w:themeColor="text1"/>
                <w:sz w:val="24"/>
                <w:szCs w:val="24"/>
                <w:lang w:eastAsia="zh-CN"/>
              </w:rPr>
            </w:pPr>
            <w:r w:rsidRPr="007B6F78">
              <w:rPr>
                <w:rFonts w:eastAsia="SimSun"/>
                <w:b/>
                <w:color w:val="000000" w:themeColor="text1"/>
                <w:sz w:val="24"/>
                <w:szCs w:val="24"/>
                <w:lang w:eastAsia="zh-CN"/>
              </w:rPr>
              <w:t>Наименование вида разрешенного использования земельного участка</w:t>
            </w:r>
          </w:p>
        </w:tc>
        <w:tc>
          <w:tcPr>
            <w:tcW w:w="3249" w:type="dxa"/>
            <w:tcBorders>
              <w:top w:val="single" w:sz="4" w:space="0" w:color="auto"/>
              <w:left w:val="single" w:sz="4" w:space="0" w:color="auto"/>
              <w:bottom w:val="single" w:sz="4" w:space="0" w:color="auto"/>
              <w:right w:val="single" w:sz="4" w:space="0" w:color="auto"/>
            </w:tcBorders>
          </w:tcPr>
          <w:p w14:paraId="67342F5C" w14:textId="1603E635" w:rsidR="001E09F7" w:rsidRPr="007B6F78" w:rsidRDefault="001E09F7" w:rsidP="001E09F7">
            <w:pPr>
              <w:tabs>
                <w:tab w:val="left" w:pos="2520"/>
              </w:tabs>
              <w:ind w:firstLine="0"/>
              <w:jc w:val="center"/>
              <w:rPr>
                <w:rFonts w:eastAsia="SimSun"/>
                <w:color w:val="000000" w:themeColor="text1"/>
                <w:sz w:val="24"/>
                <w:szCs w:val="24"/>
                <w:lang w:eastAsia="zh-CN"/>
              </w:rPr>
            </w:pPr>
            <w:r w:rsidRPr="007B6F78">
              <w:rPr>
                <w:rFonts w:eastAsia="SimSun"/>
                <w:b/>
                <w:color w:val="000000" w:themeColor="text1"/>
                <w:sz w:val="24"/>
                <w:szCs w:val="24"/>
                <w:lang w:eastAsia="zh-CN"/>
              </w:rPr>
              <w:t>Описание вида разрешенного использования земельного участка</w:t>
            </w:r>
          </w:p>
        </w:tc>
        <w:tc>
          <w:tcPr>
            <w:tcW w:w="3269" w:type="dxa"/>
            <w:tcBorders>
              <w:top w:val="single" w:sz="4" w:space="0" w:color="auto"/>
              <w:left w:val="single" w:sz="4" w:space="0" w:color="auto"/>
              <w:bottom w:val="single" w:sz="4" w:space="0" w:color="auto"/>
              <w:right w:val="single" w:sz="4" w:space="0" w:color="auto"/>
            </w:tcBorders>
          </w:tcPr>
          <w:p w14:paraId="5809DD5F" w14:textId="2EA3429E" w:rsidR="001E09F7" w:rsidRPr="007B6F78" w:rsidRDefault="001E09F7" w:rsidP="001E09F7">
            <w:pPr>
              <w:tabs>
                <w:tab w:val="left" w:pos="2520"/>
              </w:tabs>
              <w:ind w:firstLine="0"/>
              <w:jc w:val="center"/>
              <w:rPr>
                <w:rFonts w:eastAsia="SimSun"/>
                <w:color w:val="000000" w:themeColor="text1"/>
                <w:sz w:val="24"/>
                <w:szCs w:val="24"/>
                <w:lang w:eastAsia="zh-CN"/>
              </w:rPr>
            </w:pPr>
            <w:r w:rsidRPr="007B6F78">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87D33" w:rsidRPr="007B6F78" w14:paraId="54195D01" w14:textId="77777777" w:rsidTr="000C7E4B">
        <w:trPr>
          <w:trHeight w:val="23"/>
          <w:tblHeader/>
        </w:trPr>
        <w:tc>
          <w:tcPr>
            <w:tcW w:w="3244" w:type="dxa"/>
            <w:tcBorders>
              <w:top w:val="single" w:sz="4" w:space="0" w:color="auto"/>
              <w:left w:val="single" w:sz="4" w:space="0" w:color="auto"/>
              <w:bottom w:val="single" w:sz="4" w:space="0" w:color="auto"/>
              <w:right w:val="single" w:sz="4" w:space="0" w:color="auto"/>
            </w:tcBorders>
          </w:tcPr>
          <w:p w14:paraId="0B33A7F0" w14:textId="77777777" w:rsidR="00B272D0" w:rsidRPr="007B6F78" w:rsidRDefault="007F5B3E" w:rsidP="007F5B3E">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3249" w:type="dxa"/>
            <w:tcBorders>
              <w:top w:val="single" w:sz="4" w:space="0" w:color="auto"/>
              <w:left w:val="single" w:sz="4" w:space="0" w:color="auto"/>
              <w:bottom w:val="single" w:sz="4" w:space="0" w:color="auto"/>
              <w:right w:val="single" w:sz="4" w:space="0" w:color="auto"/>
            </w:tcBorders>
          </w:tcPr>
          <w:p w14:paraId="57BE506B" w14:textId="77777777" w:rsidR="00B272D0" w:rsidRPr="007B6F78" w:rsidRDefault="007F5B3E" w:rsidP="007F5B3E">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c>
          <w:tcPr>
            <w:tcW w:w="3269" w:type="dxa"/>
            <w:tcBorders>
              <w:top w:val="single" w:sz="4" w:space="0" w:color="auto"/>
              <w:left w:val="single" w:sz="4" w:space="0" w:color="auto"/>
              <w:bottom w:val="single" w:sz="4" w:space="0" w:color="auto"/>
              <w:right w:val="single" w:sz="4" w:space="0" w:color="auto"/>
            </w:tcBorders>
          </w:tcPr>
          <w:p w14:paraId="3B1FF57C" w14:textId="77777777" w:rsidR="00B272D0" w:rsidRPr="007B6F78" w:rsidRDefault="007F5B3E" w:rsidP="007F5B3E">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B87D33" w:rsidRPr="007B6F78" w14:paraId="34ABDAE8" w14:textId="77777777" w:rsidTr="000C7E4B">
        <w:trPr>
          <w:trHeight w:val="23"/>
          <w:tblHeader/>
        </w:trPr>
        <w:tc>
          <w:tcPr>
            <w:tcW w:w="3244" w:type="dxa"/>
            <w:tcBorders>
              <w:top w:val="single" w:sz="4" w:space="0" w:color="auto"/>
              <w:left w:val="single" w:sz="4" w:space="0" w:color="auto"/>
              <w:bottom w:val="single" w:sz="4" w:space="0" w:color="auto"/>
              <w:right w:val="single" w:sz="4" w:space="0" w:color="auto"/>
            </w:tcBorders>
          </w:tcPr>
          <w:p w14:paraId="6C11C9B9" w14:textId="77777777" w:rsidR="00326EB9" w:rsidRPr="007B6F78" w:rsidRDefault="00326EB9" w:rsidP="008349E4">
            <w:pPr>
              <w:tabs>
                <w:tab w:val="left" w:pos="2520"/>
              </w:tabs>
              <w:ind w:firstLine="0"/>
              <w:rPr>
                <w:rFonts w:eastAsia="SimSun"/>
                <w:color w:val="000000" w:themeColor="text1"/>
                <w:sz w:val="24"/>
                <w:szCs w:val="24"/>
                <w:lang w:eastAsia="zh-CN"/>
              </w:rPr>
            </w:pPr>
            <w:r w:rsidRPr="007B6F78">
              <w:rPr>
                <w:rFonts w:eastAsia="SimSun"/>
                <w:color w:val="000000" w:themeColor="text1"/>
                <w:sz w:val="24"/>
                <w:szCs w:val="24"/>
                <w:lang w:eastAsia="zh-CN"/>
              </w:rPr>
              <w:t>Не установлены</w:t>
            </w:r>
          </w:p>
        </w:tc>
        <w:tc>
          <w:tcPr>
            <w:tcW w:w="3249" w:type="dxa"/>
            <w:tcBorders>
              <w:top w:val="single" w:sz="4" w:space="0" w:color="auto"/>
              <w:left w:val="single" w:sz="4" w:space="0" w:color="auto"/>
              <w:bottom w:val="single" w:sz="4" w:space="0" w:color="auto"/>
              <w:right w:val="single" w:sz="4" w:space="0" w:color="auto"/>
            </w:tcBorders>
          </w:tcPr>
          <w:p w14:paraId="0174C0A9" w14:textId="77777777" w:rsidR="00326EB9" w:rsidRPr="007B6F78" w:rsidRDefault="00326EB9" w:rsidP="008349E4">
            <w:pPr>
              <w:tabs>
                <w:tab w:val="left" w:pos="2520"/>
              </w:tabs>
              <w:ind w:firstLine="0"/>
              <w:rPr>
                <w:rFonts w:eastAsia="SimSun"/>
                <w:color w:val="000000" w:themeColor="text1"/>
                <w:sz w:val="24"/>
                <w:szCs w:val="24"/>
                <w:lang w:eastAsia="zh-CN"/>
              </w:rPr>
            </w:pPr>
            <w:r w:rsidRPr="007B6F78">
              <w:rPr>
                <w:rFonts w:eastAsia="SimSun"/>
                <w:color w:val="000000" w:themeColor="text1"/>
                <w:sz w:val="24"/>
                <w:szCs w:val="24"/>
                <w:lang w:eastAsia="zh-CN"/>
              </w:rPr>
              <w:t>Не установлены</w:t>
            </w:r>
          </w:p>
        </w:tc>
        <w:tc>
          <w:tcPr>
            <w:tcW w:w="3269" w:type="dxa"/>
            <w:tcBorders>
              <w:top w:val="single" w:sz="4" w:space="0" w:color="auto"/>
              <w:left w:val="single" w:sz="4" w:space="0" w:color="auto"/>
              <w:bottom w:val="single" w:sz="4" w:space="0" w:color="auto"/>
              <w:right w:val="single" w:sz="4" w:space="0" w:color="auto"/>
            </w:tcBorders>
          </w:tcPr>
          <w:p w14:paraId="770FD002" w14:textId="77777777" w:rsidR="00326EB9" w:rsidRPr="007B6F78" w:rsidRDefault="00326EB9" w:rsidP="008349E4">
            <w:pPr>
              <w:tabs>
                <w:tab w:val="left" w:pos="2520"/>
              </w:tabs>
              <w:ind w:firstLine="0"/>
              <w:rPr>
                <w:rFonts w:eastAsia="SimSun"/>
                <w:color w:val="000000" w:themeColor="text1"/>
                <w:sz w:val="24"/>
                <w:szCs w:val="24"/>
                <w:lang w:eastAsia="zh-CN"/>
              </w:rPr>
            </w:pPr>
            <w:r w:rsidRPr="007B6F78">
              <w:rPr>
                <w:rFonts w:eastAsia="SimSun"/>
                <w:color w:val="000000" w:themeColor="text1"/>
                <w:sz w:val="24"/>
                <w:szCs w:val="24"/>
                <w:lang w:eastAsia="zh-CN"/>
              </w:rPr>
              <w:t>Не установлены</w:t>
            </w:r>
          </w:p>
        </w:tc>
      </w:tr>
    </w:tbl>
    <w:p w14:paraId="3FF9D72A" w14:textId="77777777" w:rsidR="004C29ED" w:rsidRPr="007B6F78" w:rsidRDefault="004C29ED" w:rsidP="00B272D0">
      <w:pPr>
        <w:tabs>
          <w:tab w:val="left" w:pos="2520"/>
        </w:tabs>
        <w:suppressAutoHyphens/>
        <w:ind w:firstLine="0"/>
        <w:rPr>
          <w:rFonts w:eastAsia="SimSun"/>
          <w:color w:val="000000" w:themeColor="text1"/>
          <w:sz w:val="27"/>
          <w:szCs w:val="27"/>
          <w:lang w:eastAsia="zh-CN"/>
        </w:rPr>
      </w:pPr>
    </w:p>
    <w:p w14:paraId="6EC03AC6" w14:textId="77777777" w:rsidR="00DB70DB" w:rsidRPr="007B6F78" w:rsidRDefault="00DB70DB" w:rsidP="00DB70DB">
      <w:pPr>
        <w:tabs>
          <w:tab w:val="left" w:pos="2520"/>
        </w:tabs>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t>Вспомогательные виды и параметры разрешенного использования земельных участков и объектов капитального строительства</w:t>
      </w:r>
    </w:p>
    <w:p w14:paraId="5F9BB9EF" w14:textId="77777777" w:rsidR="00DB70DB" w:rsidRPr="007B6F78" w:rsidRDefault="00DB70DB" w:rsidP="00DB70DB">
      <w:pPr>
        <w:tabs>
          <w:tab w:val="left" w:pos="2520"/>
        </w:tabs>
        <w:suppressAutoHyphens/>
        <w:ind w:firstLine="0"/>
        <w:jc w:val="center"/>
        <w:rPr>
          <w:rFonts w:eastAsia="SimSun"/>
          <w:color w:val="000000" w:themeColor="text1"/>
          <w:sz w:val="27"/>
          <w:szCs w:val="27"/>
          <w:lang w:eastAsia="zh-CN"/>
        </w:rPr>
      </w:pPr>
    </w:p>
    <w:tbl>
      <w:tblPr>
        <w:tblW w:w="9767" w:type="dxa"/>
        <w:tblInd w:w="-10" w:type="dxa"/>
        <w:tblLayout w:type="fixed"/>
        <w:tblLook w:val="0000" w:firstRow="0" w:lastRow="0" w:firstColumn="0" w:lastColumn="0" w:noHBand="0" w:noVBand="0"/>
      </w:tblPr>
      <w:tblGrid>
        <w:gridCol w:w="4229"/>
        <w:gridCol w:w="5538"/>
      </w:tblGrid>
      <w:tr w:rsidR="00B87D33" w:rsidRPr="007B6F78" w14:paraId="645D60F3" w14:textId="77777777" w:rsidTr="00F5680C">
        <w:trPr>
          <w:trHeight w:val="552"/>
          <w:tblHeader/>
        </w:trPr>
        <w:tc>
          <w:tcPr>
            <w:tcW w:w="4229" w:type="dxa"/>
            <w:tcBorders>
              <w:top w:val="single" w:sz="4" w:space="0" w:color="auto"/>
              <w:left w:val="single" w:sz="4" w:space="0" w:color="auto"/>
              <w:bottom w:val="single" w:sz="4" w:space="0" w:color="auto"/>
              <w:right w:val="single" w:sz="4" w:space="0" w:color="auto"/>
            </w:tcBorders>
          </w:tcPr>
          <w:p w14:paraId="7438F756" w14:textId="77777777" w:rsidR="007F5B3E" w:rsidRPr="007B6F78" w:rsidRDefault="007F5B3E" w:rsidP="00F5680C">
            <w:pPr>
              <w:tabs>
                <w:tab w:val="left" w:pos="2520"/>
              </w:tab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5538" w:type="dxa"/>
            <w:tcBorders>
              <w:top w:val="single" w:sz="4" w:space="0" w:color="auto"/>
              <w:left w:val="single" w:sz="4" w:space="0" w:color="auto"/>
              <w:bottom w:val="single" w:sz="4" w:space="0" w:color="auto"/>
              <w:right w:val="single" w:sz="4" w:space="0" w:color="auto"/>
            </w:tcBorders>
          </w:tcPr>
          <w:p w14:paraId="4875A590" w14:textId="77777777" w:rsidR="007F5B3E" w:rsidRPr="007B6F78" w:rsidRDefault="007F5B3E" w:rsidP="00F5680C">
            <w:pPr>
              <w:tabs>
                <w:tab w:val="left" w:pos="2520"/>
              </w:tab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D5D29BC" w14:textId="77777777" w:rsidR="007F5B3E" w:rsidRPr="007B6F78" w:rsidRDefault="007F5B3E" w:rsidP="007F5B3E">
      <w:pPr>
        <w:tabs>
          <w:tab w:val="left" w:pos="2520"/>
        </w:tabs>
        <w:suppressAutoHyphens/>
        <w:ind w:firstLine="0"/>
        <w:rPr>
          <w:rFonts w:eastAsia="SimSun"/>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4229"/>
        <w:gridCol w:w="5538"/>
      </w:tblGrid>
      <w:tr w:rsidR="00B87D33" w:rsidRPr="007B6F78" w14:paraId="614EBF43" w14:textId="77777777" w:rsidTr="007F5B3E">
        <w:trPr>
          <w:trHeight w:val="284"/>
          <w:tblHeader/>
        </w:trPr>
        <w:tc>
          <w:tcPr>
            <w:tcW w:w="4229" w:type="dxa"/>
            <w:tcBorders>
              <w:top w:val="single" w:sz="4" w:space="0" w:color="auto"/>
              <w:left w:val="single" w:sz="4" w:space="0" w:color="auto"/>
              <w:bottom w:val="single" w:sz="4" w:space="0" w:color="auto"/>
              <w:right w:val="single" w:sz="4" w:space="0" w:color="auto"/>
            </w:tcBorders>
          </w:tcPr>
          <w:p w14:paraId="2A16FADF" w14:textId="77777777" w:rsidR="00B272D0" w:rsidRPr="007B6F78" w:rsidRDefault="007F5B3E" w:rsidP="007F5B3E">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5538" w:type="dxa"/>
            <w:tcBorders>
              <w:top w:val="single" w:sz="4" w:space="0" w:color="auto"/>
              <w:left w:val="single" w:sz="4" w:space="0" w:color="auto"/>
              <w:bottom w:val="single" w:sz="4" w:space="0" w:color="auto"/>
              <w:right w:val="single" w:sz="4" w:space="0" w:color="auto"/>
            </w:tcBorders>
          </w:tcPr>
          <w:p w14:paraId="4EA3144D" w14:textId="77777777" w:rsidR="00B272D0" w:rsidRPr="007B6F78" w:rsidRDefault="007F5B3E" w:rsidP="007F5B3E">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r>
      <w:tr w:rsidR="00B87D33" w:rsidRPr="007B6F78" w14:paraId="20B57D94" w14:textId="77777777" w:rsidTr="007F5B3E">
        <w:trPr>
          <w:trHeight w:val="359"/>
        </w:trPr>
        <w:tc>
          <w:tcPr>
            <w:tcW w:w="4229" w:type="dxa"/>
            <w:tcBorders>
              <w:top w:val="single" w:sz="4" w:space="0" w:color="auto"/>
              <w:left w:val="single" w:sz="4" w:space="0" w:color="auto"/>
              <w:bottom w:val="single" w:sz="4" w:space="0" w:color="auto"/>
              <w:right w:val="single" w:sz="4" w:space="0" w:color="auto"/>
            </w:tcBorders>
            <w:vAlign w:val="center"/>
          </w:tcPr>
          <w:p w14:paraId="250C5FC2" w14:textId="77777777" w:rsidR="003538AC" w:rsidRPr="007B6F78" w:rsidRDefault="003538AC" w:rsidP="00390F1A">
            <w:pPr>
              <w:tabs>
                <w:tab w:val="left" w:pos="2520"/>
              </w:tabs>
              <w:ind w:firstLine="17"/>
              <w:jc w:val="left"/>
              <w:rPr>
                <w:rFonts w:eastAsia="SimSun"/>
                <w:color w:val="000000" w:themeColor="text1"/>
                <w:sz w:val="24"/>
                <w:szCs w:val="24"/>
                <w:lang w:eastAsia="zh-CN"/>
              </w:rPr>
            </w:pPr>
            <w:r w:rsidRPr="007B6F78">
              <w:rPr>
                <w:rFonts w:eastAsia="SimSun"/>
                <w:color w:val="000000" w:themeColor="text1"/>
                <w:sz w:val="24"/>
                <w:szCs w:val="24"/>
                <w:lang w:eastAsia="zh-CN"/>
              </w:rPr>
              <w:t>Виды разрешенного использования земельных участков - аналогичны</w:t>
            </w:r>
            <w:r w:rsidRPr="007B6F78">
              <w:rPr>
                <w:color w:val="000000" w:themeColor="text1"/>
                <w:sz w:val="24"/>
                <w:szCs w:val="24"/>
              </w:rPr>
              <w:t xml:space="preserve"> видам разрешенного использования земельных участков</w:t>
            </w:r>
            <w:r w:rsidRPr="007B6F78">
              <w:rPr>
                <w:rFonts w:eastAsia="SimSun"/>
                <w:color w:val="000000" w:themeColor="text1"/>
                <w:sz w:val="24"/>
                <w:szCs w:val="24"/>
                <w:lang w:eastAsia="zh-CN"/>
              </w:rPr>
              <w:t xml:space="preserve"> с основными и условно разрешенными видами использования;</w:t>
            </w:r>
          </w:p>
          <w:p w14:paraId="66C256F6" w14:textId="77777777" w:rsidR="003538AC" w:rsidRPr="007B6F78" w:rsidRDefault="003538AC" w:rsidP="00390F1A">
            <w:pPr>
              <w:tabs>
                <w:tab w:val="left" w:pos="2520"/>
              </w:tabs>
              <w:ind w:firstLine="17"/>
              <w:jc w:val="left"/>
              <w:rPr>
                <w:rFonts w:eastAsia="SimSun"/>
                <w:color w:val="000000" w:themeColor="text1"/>
                <w:sz w:val="24"/>
                <w:szCs w:val="24"/>
                <w:lang w:eastAsia="zh-CN"/>
              </w:rPr>
            </w:pPr>
            <w:r w:rsidRPr="007B6F78">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88F1221" w14:textId="77777777" w:rsidR="003538AC" w:rsidRPr="007B6F78" w:rsidRDefault="003538AC" w:rsidP="00390F1A">
            <w:pPr>
              <w:tabs>
                <w:tab w:val="left" w:pos="2520"/>
              </w:tabs>
              <w:ind w:firstLine="17"/>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Для всех видов объектов с основными и условно разрешенными видами </w:t>
            </w:r>
            <w:r w:rsidRPr="007B6F78">
              <w:rPr>
                <w:rFonts w:eastAsia="SimSun"/>
                <w:color w:val="000000" w:themeColor="text1"/>
                <w:sz w:val="24"/>
                <w:szCs w:val="24"/>
                <w:lang w:eastAsia="zh-CN"/>
              </w:rPr>
              <w:lastRenderedPageBreak/>
              <w:t>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3B75202" w14:textId="7057699B" w:rsidR="003538AC" w:rsidRPr="007B6F78" w:rsidRDefault="003538AC" w:rsidP="00390F1A">
            <w:pPr>
              <w:tabs>
                <w:tab w:val="left" w:pos="2520"/>
              </w:tabs>
              <w:ind w:firstLine="17"/>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AD1DE49" w14:textId="78D4C6E5" w:rsidR="003538AC" w:rsidRPr="007B6F78" w:rsidRDefault="003538AC" w:rsidP="00390F1A">
            <w:pPr>
              <w:tabs>
                <w:tab w:val="left" w:pos="2520"/>
              </w:tabs>
              <w:ind w:firstLine="17"/>
              <w:jc w:val="left"/>
              <w:rPr>
                <w:rFonts w:eastAsia="SimSun"/>
                <w:color w:val="000000" w:themeColor="text1"/>
                <w:sz w:val="24"/>
                <w:szCs w:val="24"/>
                <w:lang w:eastAsia="zh-CN"/>
              </w:rPr>
            </w:pPr>
            <w:r w:rsidRPr="007B6F78">
              <w:rPr>
                <w:rFonts w:eastAsia="SimSun"/>
                <w:color w:val="000000" w:themeColor="text1"/>
                <w:sz w:val="24"/>
                <w:szCs w:val="24"/>
                <w:lang w:eastAsia="zh-CN"/>
              </w:rPr>
              <w:t>проезды общего пользования;</w:t>
            </w:r>
          </w:p>
          <w:p w14:paraId="00495BE8" w14:textId="6BC058E4" w:rsidR="003538AC" w:rsidRPr="007B6F78" w:rsidRDefault="003538AC" w:rsidP="00390F1A">
            <w:pPr>
              <w:tabs>
                <w:tab w:val="left" w:pos="2520"/>
              </w:tabs>
              <w:ind w:firstLine="17"/>
              <w:jc w:val="left"/>
              <w:rPr>
                <w:rFonts w:eastAsia="SimSun"/>
                <w:color w:val="000000" w:themeColor="text1"/>
                <w:sz w:val="24"/>
                <w:szCs w:val="24"/>
                <w:lang w:eastAsia="zh-CN"/>
              </w:rPr>
            </w:pPr>
            <w:r w:rsidRPr="007B6F78">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19578E67" w14:textId="1FA81556" w:rsidR="003538AC" w:rsidRPr="007B6F78" w:rsidRDefault="003538AC" w:rsidP="00390F1A">
            <w:pPr>
              <w:tabs>
                <w:tab w:val="left" w:pos="2520"/>
              </w:tabs>
              <w:ind w:firstLine="17"/>
              <w:jc w:val="left"/>
              <w:rPr>
                <w:rFonts w:eastAsia="SimSun"/>
                <w:color w:val="000000" w:themeColor="text1"/>
                <w:sz w:val="24"/>
                <w:szCs w:val="24"/>
                <w:lang w:eastAsia="zh-CN"/>
              </w:rPr>
            </w:pPr>
            <w:r w:rsidRPr="007B6F78">
              <w:rPr>
                <w:rFonts w:eastAsia="SimSun"/>
                <w:color w:val="000000" w:themeColor="text1"/>
                <w:sz w:val="24"/>
                <w:szCs w:val="24"/>
                <w:lang w:eastAsia="zh-CN"/>
              </w:rPr>
              <w:t>благоустроенные, в том числе озелененные территории, площадки для отдыха, спортивных занятий;</w:t>
            </w:r>
          </w:p>
          <w:p w14:paraId="4EFEC4F5" w14:textId="51A6FFF6" w:rsidR="003538AC" w:rsidRPr="007B6F78" w:rsidRDefault="003538AC" w:rsidP="00390F1A">
            <w:pPr>
              <w:tabs>
                <w:tab w:val="left" w:pos="2520"/>
              </w:tabs>
              <w:ind w:firstLine="17"/>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постройки хозяйственного назначения; </w:t>
            </w:r>
          </w:p>
          <w:p w14:paraId="1ED6D469" w14:textId="07E61358" w:rsidR="003538AC" w:rsidRPr="007B6F78" w:rsidRDefault="003538AC" w:rsidP="00390F1A">
            <w:pPr>
              <w:tabs>
                <w:tab w:val="left" w:pos="2520"/>
              </w:tabs>
              <w:ind w:firstLine="17"/>
              <w:jc w:val="left"/>
              <w:rPr>
                <w:rFonts w:eastAsia="SimSun"/>
                <w:color w:val="000000" w:themeColor="text1"/>
                <w:sz w:val="24"/>
                <w:szCs w:val="24"/>
                <w:lang w:eastAsia="zh-CN"/>
              </w:rPr>
            </w:pPr>
            <w:r w:rsidRPr="007B6F78">
              <w:rPr>
                <w:rFonts w:eastAsia="SimSun"/>
                <w:color w:val="000000" w:themeColor="text1"/>
                <w:sz w:val="24"/>
                <w:szCs w:val="24"/>
                <w:lang w:eastAsia="zh-CN"/>
              </w:rPr>
              <w:t>площадки хозяйственные, в том числе площадки для мусоросборников;</w:t>
            </w:r>
          </w:p>
          <w:p w14:paraId="2E95B939" w14:textId="653BB0AB" w:rsidR="003538AC" w:rsidRPr="007B6F78" w:rsidRDefault="003538AC" w:rsidP="00390F1A">
            <w:pPr>
              <w:tabs>
                <w:tab w:val="left" w:pos="2520"/>
              </w:tabs>
              <w:ind w:firstLine="17"/>
              <w:jc w:val="left"/>
              <w:rPr>
                <w:rFonts w:eastAsia="SimSun"/>
                <w:color w:val="000000" w:themeColor="text1"/>
                <w:sz w:val="24"/>
                <w:szCs w:val="24"/>
                <w:lang w:eastAsia="zh-CN"/>
              </w:rPr>
            </w:pPr>
            <w:r w:rsidRPr="007B6F78">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538" w:type="dxa"/>
            <w:tcBorders>
              <w:top w:val="single" w:sz="4" w:space="0" w:color="auto"/>
              <w:left w:val="single" w:sz="4" w:space="0" w:color="auto"/>
              <w:bottom w:val="single" w:sz="4" w:space="0" w:color="auto"/>
              <w:right w:val="single" w:sz="4" w:space="0" w:color="auto"/>
            </w:tcBorders>
          </w:tcPr>
          <w:p w14:paraId="40EF846B" w14:textId="77777777" w:rsidR="003538AC" w:rsidRPr="007B6F78" w:rsidRDefault="003538AC" w:rsidP="00390F1A">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Минимальная площадь земельных участков -</w:t>
            </w:r>
            <w:r w:rsidR="0076224F"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 xml:space="preserve"> 1 кв. м. </w:t>
            </w:r>
          </w:p>
          <w:p w14:paraId="3FB7C600" w14:textId="77777777" w:rsidR="003538AC" w:rsidRPr="007B6F78" w:rsidRDefault="003538AC" w:rsidP="00390F1A">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0833D2A2" w14:textId="77777777" w:rsidR="003538AC" w:rsidRPr="007B6F78" w:rsidRDefault="003538AC" w:rsidP="00390F1A">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w:t>
            </w:r>
            <w:r w:rsidRPr="007B6F78">
              <w:rPr>
                <w:rFonts w:eastAsia="SimSun"/>
                <w:color w:val="000000" w:themeColor="text1"/>
                <w:sz w:val="24"/>
                <w:szCs w:val="24"/>
                <w:lang w:eastAsia="zh-CN"/>
              </w:rPr>
              <w:lastRenderedPageBreak/>
              <w:t>использования, к которым вспомогательные виды разрешенного использования являются дополнительными и осуществляются совместно с ними.</w:t>
            </w:r>
          </w:p>
          <w:p w14:paraId="47244227" w14:textId="7D337180" w:rsidR="003538AC" w:rsidRPr="007B6F78" w:rsidRDefault="003538AC" w:rsidP="00390F1A">
            <w:pPr>
              <w:ind w:firstLine="0"/>
              <w:jc w:val="left"/>
              <w:rPr>
                <w:color w:val="000000" w:themeColor="text1"/>
                <w:sz w:val="24"/>
                <w:szCs w:val="24"/>
              </w:rPr>
            </w:pPr>
            <w:r w:rsidRPr="007B6F78">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r w:rsidR="003674B1" w:rsidRPr="007B6F78">
              <w:rPr>
                <w:rFonts w:eastAsia="SimSun"/>
                <w:color w:val="000000" w:themeColor="text1"/>
                <w:sz w:val="24"/>
                <w:szCs w:val="24"/>
                <w:lang w:eastAsia="zh-CN"/>
              </w:rPr>
              <w:t>.</w:t>
            </w:r>
            <w:r w:rsidRPr="007B6F78">
              <w:rPr>
                <w:rFonts w:eastAsia="SimSun"/>
                <w:color w:val="000000" w:themeColor="text1"/>
                <w:sz w:val="24"/>
                <w:szCs w:val="24"/>
                <w:lang w:eastAsia="zh-CN"/>
              </w:rPr>
              <w:t xml:space="preserve"> </w:t>
            </w:r>
          </w:p>
          <w:p w14:paraId="550ABFF0" w14:textId="77777777" w:rsidR="003538AC" w:rsidRPr="007B6F78" w:rsidRDefault="003538AC" w:rsidP="00390F1A">
            <w:pPr>
              <w:ind w:firstLine="0"/>
              <w:jc w:val="left"/>
              <w:rPr>
                <w:color w:val="000000" w:themeColor="text1"/>
                <w:sz w:val="24"/>
                <w:szCs w:val="24"/>
              </w:rPr>
            </w:pPr>
            <w:r w:rsidRPr="007B6F78">
              <w:rPr>
                <w:color w:val="000000" w:themeColor="text1"/>
                <w:sz w:val="24"/>
                <w:szCs w:val="24"/>
              </w:rPr>
              <w:t>Минимальные отступы от границ земельных участков - 1 м.</w:t>
            </w:r>
          </w:p>
          <w:p w14:paraId="18723800" w14:textId="77777777" w:rsidR="003538AC" w:rsidRPr="007B6F78" w:rsidRDefault="003538AC" w:rsidP="00390F1A">
            <w:pPr>
              <w:tabs>
                <w:tab w:val="left" w:pos="-6204"/>
              </w:tabs>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0DB1B5C" w14:textId="77777777" w:rsidR="003538AC" w:rsidRPr="007B6F78" w:rsidRDefault="003538AC" w:rsidP="00390F1A">
            <w:pPr>
              <w:ind w:firstLine="426"/>
              <w:jc w:val="left"/>
              <w:rPr>
                <w:rFonts w:eastAsia="SimSun"/>
                <w:color w:val="000000" w:themeColor="text1"/>
                <w:sz w:val="24"/>
                <w:szCs w:val="24"/>
                <w:lang w:eastAsia="zh-CN"/>
              </w:rPr>
            </w:pPr>
          </w:p>
        </w:tc>
      </w:tr>
    </w:tbl>
    <w:p w14:paraId="6D9F52A2" w14:textId="77777777" w:rsidR="00C426EA" w:rsidRPr="007B6F78" w:rsidRDefault="00C426EA" w:rsidP="00063CEC">
      <w:pPr>
        <w:rPr>
          <w:rFonts w:eastAsia="SimSun"/>
          <w:color w:val="000000" w:themeColor="text1"/>
          <w:lang w:eastAsia="zh-CN"/>
        </w:rPr>
      </w:pPr>
    </w:p>
    <w:p w14:paraId="65110736" w14:textId="77777777" w:rsidR="00557CDA" w:rsidRPr="007B6F78" w:rsidRDefault="00557CDA" w:rsidP="00557CDA">
      <w:pPr>
        <w:autoSpaceDE w:val="0"/>
        <w:autoSpaceDN w:val="0"/>
        <w:adjustRightInd w:val="0"/>
        <w:ind w:firstLine="709"/>
        <w:rPr>
          <w:rFonts w:eastAsia="SimSun"/>
          <w:b/>
          <w:color w:val="000000" w:themeColor="text1"/>
          <w:sz w:val="27"/>
          <w:szCs w:val="27"/>
          <w:lang w:eastAsia="zh-CN"/>
        </w:rPr>
      </w:pPr>
      <w:r w:rsidRPr="007B6F78">
        <w:rPr>
          <w:rFonts w:eastAsia="SimSun"/>
          <w:b/>
          <w:color w:val="000000" w:themeColor="text1"/>
          <w:sz w:val="27"/>
          <w:szCs w:val="27"/>
          <w:lang w:eastAsia="zh-CN"/>
        </w:rPr>
        <w:t>Ограничения использования земельных участков и объектов капитального строительства:</w:t>
      </w:r>
    </w:p>
    <w:p w14:paraId="594E9B2D" w14:textId="77777777" w:rsidR="00557CDA" w:rsidRPr="007B6F78" w:rsidRDefault="00557CDA" w:rsidP="00557CDA">
      <w:pPr>
        <w:ind w:firstLine="709"/>
        <w:rPr>
          <w:rFonts w:eastAsia="SimSun"/>
          <w:color w:val="000000" w:themeColor="text1"/>
          <w:sz w:val="27"/>
          <w:szCs w:val="27"/>
          <w:lang w:eastAsia="zh-CN"/>
        </w:rPr>
      </w:pPr>
      <w:r w:rsidRPr="007B6F78">
        <w:rPr>
          <w:rFonts w:eastAsia="SimSun"/>
          <w:color w:val="000000" w:themeColor="text1"/>
          <w:sz w:val="27"/>
          <w:szCs w:val="27"/>
          <w:lang w:eastAsia="zh-CN"/>
        </w:rPr>
        <w:t>Расстояние до красной линии:</w:t>
      </w:r>
    </w:p>
    <w:p w14:paraId="37A3F127" w14:textId="77777777" w:rsidR="00557CDA" w:rsidRPr="007B6F78" w:rsidRDefault="00557CDA" w:rsidP="00557CDA">
      <w:pPr>
        <w:ind w:firstLine="709"/>
        <w:rPr>
          <w:rFonts w:eastAsia="SimSun"/>
          <w:color w:val="000000" w:themeColor="text1"/>
          <w:sz w:val="27"/>
          <w:szCs w:val="27"/>
          <w:lang w:eastAsia="zh-CN"/>
        </w:rPr>
      </w:pPr>
      <w:r w:rsidRPr="007B6F78">
        <w:rPr>
          <w:rFonts w:eastAsia="SimSun"/>
          <w:color w:val="000000" w:themeColor="text1"/>
          <w:sz w:val="27"/>
          <w:szCs w:val="27"/>
          <w:lang w:eastAsia="zh-CN"/>
        </w:rPr>
        <w:t>1) улиц, от общественных зданий  – 5 м;</w:t>
      </w:r>
    </w:p>
    <w:p w14:paraId="27673CE9" w14:textId="77777777" w:rsidR="00557CDA" w:rsidRPr="007B6F78" w:rsidRDefault="00557CDA" w:rsidP="00557CDA">
      <w:pPr>
        <w:ind w:firstLine="709"/>
        <w:rPr>
          <w:rFonts w:eastAsia="SimSun"/>
          <w:color w:val="000000" w:themeColor="text1"/>
          <w:sz w:val="27"/>
          <w:szCs w:val="27"/>
          <w:lang w:eastAsia="zh-CN"/>
        </w:rPr>
      </w:pPr>
      <w:r w:rsidRPr="007B6F78">
        <w:rPr>
          <w:rFonts w:eastAsia="SimSun"/>
          <w:color w:val="000000" w:themeColor="text1"/>
          <w:sz w:val="27"/>
          <w:szCs w:val="27"/>
          <w:lang w:eastAsia="zh-CN"/>
        </w:rPr>
        <w:t>2) проездов, от общественных зданий – 3 м;</w:t>
      </w:r>
    </w:p>
    <w:p w14:paraId="3E988505" w14:textId="77777777" w:rsidR="00557CDA" w:rsidRPr="007B6F78" w:rsidRDefault="00557CDA" w:rsidP="00557CDA">
      <w:pPr>
        <w:ind w:firstLine="709"/>
        <w:rPr>
          <w:rFonts w:eastAsia="SimSun"/>
          <w:color w:val="000000" w:themeColor="text1"/>
          <w:sz w:val="27"/>
          <w:szCs w:val="27"/>
          <w:lang w:eastAsia="zh-CN"/>
        </w:rPr>
      </w:pPr>
      <w:r w:rsidRPr="007B6F78">
        <w:rPr>
          <w:rFonts w:eastAsia="SimSun"/>
          <w:color w:val="000000" w:themeColor="text1"/>
          <w:sz w:val="27"/>
          <w:szCs w:val="27"/>
          <w:lang w:eastAsia="zh-CN"/>
        </w:rPr>
        <w:t>3) от остальных зданий и сооружений - 5 м.</w:t>
      </w:r>
    </w:p>
    <w:p w14:paraId="7C33EA81" w14:textId="77777777" w:rsidR="00557CDA" w:rsidRPr="007B6F78" w:rsidRDefault="00557CDA" w:rsidP="00557CDA">
      <w:pPr>
        <w:ind w:firstLine="709"/>
        <w:rPr>
          <w:rFonts w:eastAsia="SimSun"/>
          <w:color w:val="000000" w:themeColor="text1"/>
          <w:sz w:val="27"/>
          <w:szCs w:val="27"/>
          <w:lang w:eastAsia="zh-CN"/>
        </w:rPr>
      </w:pPr>
      <w:r w:rsidRPr="007B6F78">
        <w:rPr>
          <w:rFonts w:eastAsia="SimSun"/>
          <w:color w:val="000000" w:themeColor="text1"/>
          <w:sz w:val="27"/>
          <w:szCs w:val="27"/>
          <w:lang w:eastAsia="zh-CN"/>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6EB840F6" w14:textId="77777777" w:rsidR="00557CDA" w:rsidRPr="007B6F78" w:rsidRDefault="00557CDA" w:rsidP="00557CDA">
      <w:pPr>
        <w:ind w:firstLine="709"/>
        <w:rPr>
          <w:rFonts w:eastAsia="SimSun"/>
          <w:color w:val="000000" w:themeColor="text1"/>
          <w:sz w:val="27"/>
          <w:szCs w:val="27"/>
          <w:lang w:eastAsia="zh-CN"/>
        </w:rPr>
      </w:pPr>
      <w:r w:rsidRPr="007B6F78">
        <w:rPr>
          <w:rFonts w:eastAsia="SimSun"/>
          <w:color w:val="000000" w:themeColor="text1"/>
          <w:sz w:val="27"/>
          <w:szCs w:val="27"/>
          <w:lang w:eastAsia="zh-CN"/>
        </w:rPr>
        <w:t>Примечание общее.</w:t>
      </w:r>
    </w:p>
    <w:p w14:paraId="2DA0FF00" w14:textId="77777777" w:rsidR="00557CDA" w:rsidRPr="007B6F78" w:rsidRDefault="00557CDA" w:rsidP="00557CDA">
      <w:pPr>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w:t>
      </w:r>
      <w:r w:rsidRPr="007B6F78">
        <w:rPr>
          <w:rFonts w:eastAsia="SimSun"/>
          <w:color w:val="000000" w:themeColor="text1"/>
          <w:sz w:val="27"/>
          <w:szCs w:val="27"/>
          <w:lang w:eastAsia="zh-CN"/>
        </w:rPr>
        <w:lastRenderedPageBreak/>
        <w:t>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463708E" w14:textId="77777777" w:rsidR="00557CDA" w:rsidRPr="007B6F78" w:rsidRDefault="00557CDA" w:rsidP="00557CDA">
      <w:pPr>
        <w:ind w:firstLine="709"/>
        <w:rPr>
          <w:rFonts w:eastAsia="SimSun"/>
          <w:color w:val="000000" w:themeColor="text1"/>
          <w:sz w:val="27"/>
          <w:szCs w:val="27"/>
          <w:lang w:eastAsia="zh-CN"/>
        </w:rPr>
      </w:pPr>
      <w:r w:rsidRPr="007B6F78">
        <w:rPr>
          <w:rFonts w:eastAsia="SimSun"/>
          <w:color w:val="000000" w:themeColor="text1"/>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5E1AAFD" w14:textId="77777777" w:rsidR="00557CDA" w:rsidRPr="007B6F78" w:rsidRDefault="00557CDA" w:rsidP="00557CDA">
      <w:pPr>
        <w:autoSpaceDE w:val="0"/>
        <w:autoSpaceDN w:val="0"/>
        <w:adjustRightInd w:val="0"/>
        <w:ind w:firstLine="709"/>
        <w:rPr>
          <w:rFonts w:eastAsia="SimSun"/>
          <w:color w:val="000000" w:themeColor="text1"/>
          <w:sz w:val="27"/>
          <w:szCs w:val="27"/>
          <w:lang w:eastAsia="zh-CN"/>
        </w:rPr>
      </w:pPr>
      <w:r w:rsidRPr="007B6F78">
        <w:rPr>
          <w:rFonts w:eastAsia="SimSun"/>
          <w:color w:val="000000" w:themeColor="text1"/>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7D69769C" w14:textId="77777777" w:rsidR="00557CDA" w:rsidRPr="007B6F78" w:rsidRDefault="00557CDA" w:rsidP="00557CDA">
      <w:pPr>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51F8428B" w14:textId="77777777" w:rsidR="00557CDA" w:rsidRPr="007B6F78" w:rsidRDefault="00557CDA" w:rsidP="00557CDA">
      <w:pPr>
        <w:ind w:firstLine="709"/>
        <w:rPr>
          <w:rFonts w:eastAsia="SimSun"/>
          <w:color w:val="000000" w:themeColor="text1"/>
          <w:sz w:val="27"/>
          <w:szCs w:val="27"/>
          <w:lang w:eastAsia="zh-CN"/>
        </w:rPr>
      </w:pPr>
      <w:r w:rsidRPr="007B6F78">
        <w:rPr>
          <w:rFonts w:eastAsia="SimSun"/>
          <w:color w:val="000000" w:themeColor="text1"/>
          <w:sz w:val="27"/>
          <w:szCs w:val="27"/>
          <w:lang w:eastAsia="zh-CN"/>
        </w:rPr>
        <w:t>1) в границах территорий общего пользования;</w:t>
      </w:r>
    </w:p>
    <w:p w14:paraId="3C1DC2B6" w14:textId="77777777" w:rsidR="00557CDA" w:rsidRPr="007B6F78" w:rsidRDefault="00557CDA" w:rsidP="00557CDA">
      <w:pPr>
        <w:ind w:firstLine="709"/>
        <w:rPr>
          <w:rFonts w:eastAsia="SimSun"/>
          <w:color w:val="000000" w:themeColor="text1"/>
          <w:sz w:val="27"/>
          <w:szCs w:val="27"/>
          <w:lang w:eastAsia="zh-CN"/>
        </w:rPr>
      </w:pPr>
      <w:r w:rsidRPr="007B6F78">
        <w:rPr>
          <w:rFonts w:eastAsia="SimSun"/>
          <w:color w:val="000000" w:themeColor="text1"/>
          <w:sz w:val="27"/>
          <w:szCs w:val="27"/>
          <w:lang w:eastAsia="zh-CN"/>
        </w:rPr>
        <w:t>2) предназначенные для размещения линейных объектов и (или) занятые линейными объектами.</w:t>
      </w:r>
    </w:p>
    <w:p w14:paraId="5CC38F64" w14:textId="77777777" w:rsidR="00557CDA" w:rsidRPr="007B6F78" w:rsidRDefault="00557CDA" w:rsidP="00557CDA">
      <w:pPr>
        <w:ind w:firstLine="709"/>
        <w:rPr>
          <w:rFonts w:eastAsia="SimSun"/>
          <w:color w:val="000000" w:themeColor="text1"/>
          <w:sz w:val="27"/>
          <w:szCs w:val="27"/>
          <w:lang w:eastAsia="zh-CN"/>
        </w:rPr>
      </w:pPr>
      <w:r w:rsidRPr="007B6F78">
        <w:rPr>
          <w:rFonts w:eastAsia="SimSun"/>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5560CFE9" w14:textId="77777777" w:rsidR="00557CDA" w:rsidRPr="007B6F78" w:rsidRDefault="00557CDA" w:rsidP="00557CDA">
      <w:pPr>
        <w:ind w:firstLine="709"/>
        <w:rPr>
          <w:rFonts w:eastAsia="SimSun"/>
          <w:color w:val="000000" w:themeColor="text1"/>
          <w:sz w:val="27"/>
          <w:szCs w:val="27"/>
          <w:lang w:eastAsia="zh-CN"/>
        </w:rPr>
      </w:pPr>
      <w:r w:rsidRPr="007B6F78">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E14FCA6" w14:textId="77777777" w:rsidR="00557CDA" w:rsidRPr="007B6F78" w:rsidRDefault="00557CDA" w:rsidP="00557CDA">
      <w:pPr>
        <w:ind w:firstLine="709"/>
        <w:rPr>
          <w:rFonts w:eastAsia="SimSun"/>
          <w:color w:val="000000" w:themeColor="text1"/>
          <w:sz w:val="27"/>
          <w:szCs w:val="27"/>
          <w:lang w:eastAsia="zh-CN"/>
        </w:rPr>
      </w:pPr>
      <w:r w:rsidRPr="007B6F78">
        <w:rPr>
          <w:rFonts w:eastAsia="SimSun"/>
          <w:color w:val="000000" w:themeColor="text1"/>
          <w:sz w:val="27"/>
          <w:szCs w:val="27"/>
          <w:lang w:eastAsia="zh-CN"/>
        </w:rPr>
        <w:t>Размещение зданий, строений и сооружений возможно при соблюдении требований статей 36, 37, 38, 39, 40 настоящих Правил.</w:t>
      </w:r>
    </w:p>
    <w:p w14:paraId="062D78CD" w14:textId="77777777" w:rsidR="00557CDA" w:rsidRPr="007B6F78" w:rsidRDefault="00557CDA" w:rsidP="00557CDA">
      <w:pPr>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w:t>
      </w:r>
      <w:r w:rsidRPr="007B6F78">
        <w:rPr>
          <w:rFonts w:eastAsia="SimSun"/>
          <w:color w:val="000000" w:themeColor="text1"/>
          <w:sz w:val="27"/>
          <w:szCs w:val="27"/>
          <w:lang w:eastAsia="zh-CN"/>
        </w:rPr>
        <w:lastRenderedPageBreak/>
        <w:t>муниципальной собственности, без предоставления земельных участков и установления сервитутов».</w:t>
      </w:r>
    </w:p>
    <w:p w14:paraId="197FF3C4" w14:textId="77777777" w:rsidR="00557CDA" w:rsidRPr="007B6F78" w:rsidRDefault="00557CDA" w:rsidP="00557CDA">
      <w:pPr>
        <w:ind w:firstLine="709"/>
        <w:rPr>
          <w:rFonts w:eastAsia="SimSun"/>
          <w:color w:val="000000" w:themeColor="text1"/>
          <w:sz w:val="27"/>
          <w:szCs w:val="27"/>
          <w:u w:val="single"/>
          <w:lang w:eastAsia="zh-CN"/>
        </w:rPr>
      </w:pPr>
    </w:p>
    <w:p w14:paraId="39851F49" w14:textId="77777777" w:rsidR="00DB70DB" w:rsidRPr="007B6F78" w:rsidRDefault="00DB70DB" w:rsidP="00DB70DB">
      <w:pPr>
        <w:keepLines/>
        <w:suppressAutoHyphens/>
        <w:ind w:firstLine="0"/>
        <w:jc w:val="center"/>
        <w:rPr>
          <w:rFonts w:eastAsia="SimSun"/>
          <w:b/>
          <w:color w:val="000000" w:themeColor="text1"/>
          <w:sz w:val="27"/>
          <w:szCs w:val="27"/>
          <w:lang w:eastAsia="zh-CN"/>
        </w:rPr>
      </w:pPr>
      <w:r w:rsidRPr="007B6F78">
        <w:rPr>
          <w:rFonts w:eastAsia="SimSun"/>
          <w:b/>
          <w:bCs/>
          <w:color w:val="000000" w:themeColor="text1"/>
          <w:sz w:val="27"/>
          <w:szCs w:val="27"/>
          <w:lang w:eastAsia="zh-CN"/>
        </w:rPr>
        <w:t>Иные виды территор</w:t>
      </w:r>
      <w:r w:rsidR="001C794B" w:rsidRPr="007B6F78">
        <w:rPr>
          <w:rFonts w:eastAsia="SimSun"/>
          <w:b/>
          <w:bCs/>
          <w:color w:val="000000" w:themeColor="text1"/>
          <w:sz w:val="27"/>
          <w:szCs w:val="27"/>
          <w:lang w:eastAsia="zh-CN"/>
        </w:rPr>
        <w:t>иальных зон</w:t>
      </w:r>
    </w:p>
    <w:p w14:paraId="430E0B69" w14:textId="77777777" w:rsidR="00DB70DB" w:rsidRPr="007B6F78" w:rsidRDefault="00DB70DB" w:rsidP="00DB70DB">
      <w:pPr>
        <w:suppressAutoHyphens/>
        <w:ind w:firstLine="426"/>
        <w:jc w:val="center"/>
        <w:rPr>
          <w:rFonts w:eastAsia="SimSun"/>
          <w:b/>
          <w:color w:val="000000" w:themeColor="text1"/>
          <w:sz w:val="27"/>
          <w:szCs w:val="27"/>
          <w:lang w:eastAsia="zh-CN"/>
        </w:rPr>
      </w:pPr>
    </w:p>
    <w:p w14:paraId="0CD89776" w14:textId="77777777" w:rsidR="00DB70DB" w:rsidRPr="007B6F78" w:rsidRDefault="001C794B" w:rsidP="00DB70DB">
      <w:pPr>
        <w:suppressAutoHyphens/>
        <w:ind w:firstLine="0"/>
        <w:jc w:val="center"/>
        <w:rPr>
          <w:rFonts w:eastAsia="SimSun"/>
          <w:b/>
          <w:bCs/>
          <w:color w:val="000000" w:themeColor="text1"/>
          <w:sz w:val="27"/>
          <w:szCs w:val="27"/>
          <w:lang w:eastAsia="zh-CN"/>
        </w:rPr>
      </w:pPr>
      <w:r w:rsidRPr="007B6F78">
        <w:rPr>
          <w:rFonts w:eastAsia="SimSun"/>
          <w:b/>
          <w:bCs/>
          <w:color w:val="000000" w:themeColor="text1"/>
          <w:sz w:val="27"/>
          <w:szCs w:val="27"/>
          <w:lang w:eastAsia="zh-CN"/>
        </w:rPr>
        <w:t>ИВ</w:t>
      </w:r>
      <w:r w:rsidR="00DB70DB" w:rsidRPr="007B6F78">
        <w:rPr>
          <w:rFonts w:eastAsia="SimSun"/>
          <w:b/>
          <w:bCs/>
          <w:color w:val="000000" w:themeColor="text1"/>
          <w:sz w:val="27"/>
          <w:szCs w:val="27"/>
          <w:lang w:eastAsia="zh-CN"/>
        </w:rPr>
        <w:t>-1. Зона озеленения специального назначения</w:t>
      </w:r>
    </w:p>
    <w:p w14:paraId="6C3734F3" w14:textId="77777777" w:rsidR="00DB70DB" w:rsidRPr="007B6F78" w:rsidRDefault="00DB70DB" w:rsidP="00DB70DB">
      <w:pPr>
        <w:suppressAutoHyphens/>
        <w:ind w:firstLine="0"/>
        <w:rPr>
          <w:rFonts w:eastAsia="SimSun"/>
          <w:bCs/>
          <w:color w:val="000000" w:themeColor="text1"/>
          <w:sz w:val="27"/>
          <w:szCs w:val="27"/>
          <w:lang w:eastAsia="zh-CN"/>
        </w:rPr>
      </w:pPr>
    </w:p>
    <w:p w14:paraId="1CF73921" w14:textId="77777777" w:rsidR="00002122" w:rsidRPr="007B6F78" w:rsidRDefault="00DB70DB" w:rsidP="008349E4">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Зона ИВ-1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w:t>
      </w:r>
      <w:r w:rsidR="00AD45FC" w:rsidRPr="007B6F78">
        <w:rPr>
          <w:rFonts w:eastAsia="SimSun"/>
          <w:color w:val="000000" w:themeColor="text1"/>
          <w:sz w:val="27"/>
          <w:szCs w:val="27"/>
          <w:lang w:eastAsia="zh-CN"/>
        </w:rPr>
        <w:t xml:space="preserve"> </w:t>
      </w:r>
      <w:r w:rsidRPr="007B6F78">
        <w:rPr>
          <w:rFonts w:eastAsia="SimSun"/>
          <w:color w:val="000000" w:themeColor="text1"/>
          <w:sz w:val="27"/>
          <w:szCs w:val="27"/>
          <w:lang w:eastAsia="zh-CN"/>
        </w:rPr>
        <w:t>и иных защитных и охранных зон</w:t>
      </w:r>
      <w:r w:rsidR="00AD45FC" w:rsidRPr="007B6F78">
        <w:rPr>
          <w:rFonts w:eastAsia="SimSun"/>
          <w:color w:val="000000" w:themeColor="text1"/>
          <w:sz w:val="27"/>
          <w:szCs w:val="27"/>
          <w:lang w:eastAsia="zh-CN"/>
        </w:rPr>
        <w:t>,</w:t>
      </w:r>
      <w:r w:rsidRPr="007B6F78">
        <w:rPr>
          <w:rFonts w:eastAsia="SimSun"/>
          <w:color w:val="000000" w:themeColor="text1"/>
          <w:sz w:val="27"/>
          <w:szCs w:val="27"/>
          <w:lang w:eastAsia="zh-CN"/>
        </w:rPr>
        <w:t xml:space="preserve"> изъятых из интенсивного хозяйственного использования с ограниченным режимом природопользования.</w:t>
      </w:r>
    </w:p>
    <w:p w14:paraId="5958D759" w14:textId="77777777" w:rsidR="00DB70DB" w:rsidRPr="007B6F78" w:rsidRDefault="00DB70DB" w:rsidP="00DB70DB">
      <w:pPr>
        <w:tabs>
          <w:tab w:val="left" w:pos="2520"/>
        </w:tabs>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t>Основные виды и параметры разрешенного использования земельных участков и объектов капитального строительства</w:t>
      </w:r>
    </w:p>
    <w:p w14:paraId="404A65FF" w14:textId="77777777" w:rsidR="00DB70DB" w:rsidRPr="007B6F78" w:rsidRDefault="00DB70DB" w:rsidP="00DB70DB">
      <w:pPr>
        <w:tabs>
          <w:tab w:val="left" w:pos="2520"/>
        </w:tabs>
        <w:suppressAutoHyphens/>
        <w:ind w:firstLine="0"/>
        <w:jc w:val="center"/>
        <w:rPr>
          <w:rFonts w:eastAsia="SimSun"/>
          <w:color w:val="000000" w:themeColor="text1"/>
          <w:sz w:val="27"/>
          <w:szCs w:val="27"/>
          <w:lang w:eastAsia="zh-CN"/>
        </w:rPr>
      </w:pPr>
    </w:p>
    <w:tbl>
      <w:tblPr>
        <w:tblW w:w="9767" w:type="dxa"/>
        <w:tblInd w:w="-5" w:type="dxa"/>
        <w:tblLayout w:type="fixed"/>
        <w:tblLook w:val="0000" w:firstRow="0" w:lastRow="0" w:firstColumn="0" w:lastColumn="0" w:noHBand="0" w:noVBand="0"/>
      </w:tblPr>
      <w:tblGrid>
        <w:gridCol w:w="2381"/>
        <w:gridCol w:w="3261"/>
        <w:gridCol w:w="4125"/>
      </w:tblGrid>
      <w:tr w:rsidR="00B87D33" w:rsidRPr="007B6F78" w14:paraId="61A79B2F" w14:textId="77777777" w:rsidTr="00F5680C">
        <w:trPr>
          <w:trHeight w:val="23"/>
          <w:tblHeader/>
        </w:trPr>
        <w:tc>
          <w:tcPr>
            <w:tcW w:w="2381" w:type="dxa"/>
            <w:tcBorders>
              <w:top w:val="single" w:sz="4" w:space="0" w:color="auto"/>
              <w:left w:val="single" w:sz="4" w:space="0" w:color="auto"/>
              <w:bottom w:val="single" w:sz="4" w:space="0" w:color="auto"/>
              <w:right w:val="single" w:sz="4" w:space="0" w:color="auto"/>
            </w:tcBorders>
          </w:tcPr>
          <w:p w14:paraId="0137BA5D" w14:textId="77777777" w:rsidR="007F5B3E" w:rsidRPr="007B6F78" w:rsidRDefault="007F5B3E" w:rsidP="008349E4">
            <w:pPr>
              <w:tabs>
                <w:tab w:val="left" w:pos="2520"/>
              </w:tab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Наименование вида разрешенного использования земельного участка</w:t>
            </w:r>
          </w:p>
        </w:tc>
        <w:tc>
          <w:tcPr>
            <w:tcW w:w="3261" w:type="dxa"/>
            <w:tcBorders>
              <w:top w:val="single" w:sz="4" w:space="0" w:color="auto"/>
              <w:left w:val="single" w:sz="4" w:space="0" w:color="auto"/>
              <w:bottom w:val="single" w:sz="4" w:space="0" w:color="auto"/>
              <w:right w:val="single" w:sz="4" w:space="0" w:color="auto"/>
            </w:tcBorders>
          </w:tcPr>
          <w:p w14:paraId="51F52347" w14:textId="77777777" w:rsidR="007F5B3E" w:rsidRPr="007B6F78" w:rsidRDefault="007F5B3E" w:rsidP="008349E4">
            <w:pPr>
              <w:tabs>
                <w:tab w:val="left" w:pos="2520"/>
              </w:tab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Описание вида разрешенного использования земельного участка</w:t>
            </w:r>
          </w:p>
        </w:tc>
        <w:tc>
          <w:tcPr>
            <w:tcW w:w="4125" w:type="dxa"/>
            <w:tcBorders>
              <w:top w:val="single" w:sz="4" w:space="0" w:color="auto"/>
              <w:left w:val="single" w:sz="4" w:space="0" w:color="auto"/>
              <w:bottom w:val="single" w:sz="4" w:space="0" w:color="auto"/>
              <w:right w:val="single" w:sz="4" w:space="0" w:color="auto"/>
            </w:tcBorders>
          </w:tcPr>
          <w:p w14:paraId="44573C0D" w14:textId="77777777" w:rsidR="007F5B3E" w:rsidRPr="007B6F78" w:rsidRDefault="007F5B3E" w:rsidP="008349E4">
            <w:pPr>
              <w:tabs>
                <w:tab w:val="left" w:pos="2520"/>
              </w:tab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75F93974" w14:textId="77777777" w:rsidR="007F5B3E" w:rsidRPr="007B6F78" w:rsidRDefault="007F5B3E" w:rsidP="007F5B3E">
      <w:pPr>
        <w:tabs>
          <w:tab w:val="left" w:pos="2520"/>
        </w:tabs>
        <w:suppressAutoHyphens/>
        <w:ind w:firstLine="0"/>
        <w:rPr>
          <w:rFonts w:eastAsia="SimSun"/>
          <w:color w:val="000000" w:themeColor="text1"/>
          <w:sz w:val="2"/>
          <w:szCs w:val="2"/>
          <w:lang w:eastAsia="zh-CN"/>
        </w:rPr>
      </w:pPr>
    </w:p>
    <w:tbl>
      <w:tblPr>
        <w:tblW w:w="9767" w:type="dxa"/>
        <w:tblInd w:w="-5" w:type="dxa"/>
        <w:tblLayout w:type="fixed"/>
        <w:tblLook w:val="0000" w:firstRow="0" w:lastRow="0" w:firstColumn="0" w:lastColumn="0" w:noHBand="0" w:noVBand="0"/>
      </w:tblPr>
      <w:tblGrid>
        <w:gridCol w:w="2381"/>
        <w:gridCol w:w="3261"/>
        <w:gridCol w:w="4125"/>
      </w:tblGrid>
      <w:tr w:rsidR="00B87D33" w:rsidRPr="007B6F78" w14:paraId="016BF7EB" w14:textId="77777777" w:rsidTr="004371F3">
        <w:trPr>
          <w:trHeight w:val="23"/>
          <w:tblHeader/>
        </w:trPr>
        <w:tc>
          <w:tcPr>
            <w:tcW w:w="2381" w:type="dxa"/>
            <w:tcBorders>
              <w:top w:val="single" w:sz="4" w:space="0" w:color="auto"/>
              <w:left w:val="single" w:sz="4" w:space="0" w:color="auto"/>
              <w:bottom w:val="single" w:sz="4" w:space="0" w:color="auto"/>
              <w:right w:val="single" w:sz="4" w:space="0" w:color="auto"/>
            </w:tcBorders>
          </w:tcPr>
          <w:p w14:paraId="751E201B" w14:textId="77777777" w:rsidR="008235E8" w:rsidRPr="007B6F78" w:rsidRDefault="007F5B3E" w:rsidP="007F5B3E">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3261" w:type="dxa"/>
            <w:tcBorders>
              <w:top w:val="single" w:sz="4" w:space="0" w:color="auto"/>
              <w:left w:val="single" w:sz="4" w:space="0" w:color="auto"/>
              <w:bottom w:val="single" w:sz="4" w:space="0" w:color="auto"/>
              <w:right w:val="single" w:sz="4" w:space="0" w:color="auto"/>
            </w:tcBorders>
          </w:tcPr>
          <w:p w14:paraId="1FC2AD83" w14:textId="77777777" w:rsidR="008235E8" w:rsidRPr="007B6F78" w:rsidRDefault="007F5B3E" w:rsidP="007F5B3E">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c>
          <w:tcPr>
            <w:tcW w:w="4125" w:type="dxa"/>
            <w:tcBorders>
              <w:top w:val="single" w:sz="4" w:space="0" w:color="auto"/>
              <w:left w:val="single" w:sz="4" w:space="0" w:color="auto"/>
              <w:bottom w:val="single" w:sz="4" w:space="0" w:color="auto"/>
              <w:right w:val="single" w:sz="4" w:space="0" w:color="auto"/>
            </w:tcBorders>
          </w:tcPr>
          <w:p w14:paraId="0A873E41" w14:textId="77777777" w:rsidR="008235E8" w:rsidRPr="007B6F78" w:rsidRDefault="007F5B3E" w:rsidP="007F5B3E">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B87D33" w:rsidRPr="007B6F78" w14:paraId="7C03F77B" w14:textId="77777777" w:rsidTr="004371F3">
        <w:trPr>
          <w:trHeight w:val="23"/>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26129D9B" w14:textId="77777777" w:rsidR="00C90E2F" w:rsidRPr="007B6F78" w:rsidRDefault="00C90E2F" w:rsidP="001E09F7">
            <w:pPr>
              <w:keepLines/>
              <w:widowControl w:val="0"/>
              <w:suppressAutoHyphens/>
              <w:overflowPunct w:val="0"/>
              <w:autoSpaceDE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[9.1] - Охрана природных территорий</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333515BB" w14:textId="77777777" w:rsidR="00C90E2F" w:rsidRPr="007B6F78" w:rsidRDefault="00C90E2F" w:rsidP="001E09F7">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4125" w:type="dxa"/>
            <w:tcBorders>
              <w:top w:val="single" w:sz="4" w:space="0" w:color="auto"/>
              <w:left w:val="single" w:sz="4" w:space="0" w:color="auto"/>
              <w:bottom w:val="single" w:sz="4" w:space="0" w:color="auto"/>
              <w:right w:val="single" w:sz="4" w:space="0" w:color="auto"/>
            </w:tcBorders>
            <w:shd w:val="clear" w:color="auto" w:fill="auto"/>
          </w:tcPr>
          <w:p w14:paraId="168F84C9" w14:textId="3269CD6B" w:rsidR="0076224F" w:rsidRPr="007B6F78" w:rsidRDefault="0076224F" w:rsidP="001E09F7">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Минимальная/максимальная площадь земельных участков  – 100 кв. м /</w:t>
            </w:r>
            <w:r w:rsidRPr="007B6F78">
              <w:rPr>
                <w:rFonts w:eastAsia="Times New Roman"/>
                <w:bCs/>
                <w:color w:val="000000" w:themeColor="text1"/>
                <w:sz w:val="24"/>
                <w:szCs w:val="24"/>
                <w:lang w:eastAsia="ru-RU"/>
              </w:rPr>
              <w:t xml:space="preserve"> не подлежит ограничению.</w:t>
            </w:r>
          </w:p>
          <w:p w14:paraId="1AE5C6AF" w14:textId="77777777" w:rsidR="00C90E2F" w:rsidRPr="007B6F78" w:rsidRDefault="0076224F" w:rsidP="001E09F7">
            <w:pPr>
              <w:suppressAutoHyphens/>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Строительство объектов капитального строительства не предусмотрено</w:t>
            </w:r>
          </w:p>
        </w:tc>
      </w:tr>
      <w:tr w:rsidR="004371F3" w:rsidRPr="007B6F78" w14:paraId="0C8242D2" w14:textId="77777777" w:rsidTr="00390F1A">
        <w:trPr>
          <w:trHeight w:val="23"/>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3F3A3251" w14:textId="77777777" w:rsidR="004371F3" w:rsidRPr="007B6F78" w:rsidRDefault="004371F3" w:rsidP="001E09F7">
            <w:pPr>
              <w:keepLines/>
              <w:widowControl w:val="0"/>
              <w:suppressAutoHyphens/>
              <w:overflowPunct w:val="0"/>
              <w:autoSpaceDE w:val="0"/>
              <w:ind w:firstLine="0"/>
              <w:jc w:val="left"/>
              <w:rPr>
                <w:rFonts w:eastAsia="SimSun"/>
                <w:color w:val="000000" w:themeColor="text1"/>
                <w:sz w:val="24"/>
                <w:szCs w:val="24"/>
                <w:lang w:eastAsia="zh-CN"/>
              </w:rPr>
            </w:pPr>
            <w:r w:rsidRPr="007B6F78">
              <w:rPr>
                <w:rFonts w:eastAsia="Times New Roman"/>
                <w:color w:val="000000" w:themeColor="text1"/>
                <w:sz w:val="24"/>
                <w:szCs w:val="24"/>
                <w:lang w:eastAsia="ru-RU"/>
              </w:rPr>
              <w:t>[9.1.1] - Сохранение и репродукция редких и (или) находящихся под угрозой исчезновения видов животных</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36A91CA0" w14:textId="77777777" w:rsidR="004371F3" w:rsidRPr="007B6F78" w:rsidRDefault="004371F3" w:rsidP="001E09F7">
            <w:pPr>
              <w:autoSpaceDE w:val="0"/>
              <w:autoSpaceDN w:val="0"/>
              <w:adjustRightInd w:val="0"/>
              <w:ind w:firstLine="0"/>
              <w:jc w:val="left"/>
              <w:rPr>
                <w:rFonts w:eastAsia="Times New Roman"/>
                <w:color w:val="000000" w:themeColor="text1"/>
                <w:sz w:val="24"/>
                <w:szCs w:val="24"/>
                <w:lang w:eastAsia="ru-RU"/>
              </w:rPr>
            </w:pPr>
            <w:r w:rsidRPr="007B6F78">
              <w:rPr>
                <w:rFonts w:eastAsia="Times New Roman"/>
                <w:color w:val="000000" w:themeColor="text1"/>
                <w:sz w:val="24"/>
                <w:szCs w:val="24"/>
                <w:lang w:eastAsia="ru-RU"/>
              </w:rPr>
              <w:t xml:space="preserve">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w:t>
            </w:r>
            <w:r w:rsidRPr="007B6F78">
              <w:rPr>
                <w:rFonts w:eastAsia="Times New Roman"/>
                <w:color w:val="000000" w:themeColor="text1"/>
                <w:sz w:val="24"/>
                <w:szCs w:val="24"/>
                <w:lang w:eastAsia="ru-RU"/>
              </w:rPr>
              <w:lastRenderedPageBreak/>
              <w:t>исчезновения видов животных</w:t>
            </w:r>
          </w:p>
        </w:tc>
        <w:tc>
          <w:tcPr>
            <w:tcW w:w="4125" w:type="dxa"/>
            <w:tcBorders>
              <w:top w:val="single" w:sz="4" w:space="0" w:color="auto"/>
              <w:left w:val="single" w:sz="4" w:space="0" w:color="auto"/>
              <w:bottom w:val="single" w:sz="4" w:space="0" w:color="auto"/>
              <w:right w:val="single" w:sz="4" w:space="0" w:color="auto"/>
            </w:tcBorders>
          </w:tcPr>
          <w:p w14:paraId="10BBFFBE" w14:textId="7E8174E4" w:rsidR="004371F3" w:rsidRPr="007B6F78" w:rsidRDefault="004371F3" w:rsidP="001E09F7">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Минимальная/максимальная площадь земельных участков – </w:t>
            </w:r>
            <w:r w:rsidR="003674B1" w:rsidRPr="007B6F78">
              <w:rPr>
                <w:rFonts w:eastAsia="SimSun"/>
                <w:color w:val="000000" w:themeColor="text1"/>
                <w:sz w:val="24"/>
                <w:szCs w:val="24"/>
                <w:lang w:eastAsia="zh-CN"/>
              </w:rPr>
              <w:t xml:space="preserve">                                         </w:t>
            </w:r>
            <w:r w:rsidRPr="007B6F78">
              <w:rPr>
                <w:rFonts w:eastAsia="SimSun"/>
                <w:color w:val="000000" w:themeColor="text1"/>
                <w:sz w:val="24"/>
                <w:szCs w:val="24"/>
                <w:lang w:eastAsia="zh-CN"/>
              </w:rPr>
              <w:t>100 кв. м/</w:t>
            </w:r>
            <w:r w:rsidRPr="007B6F78">
              <w:rPr>
                <w:rFonts w:eastAsia="Times New Roman"/>
                <w:bCs/>
                <w:color w:val="000000" w:themeColor="text1"/>
                <w:sz w:val="24"/>
                <w:szCs w:val="24"/>
                <w:lang w:eastAsia="ru-RU"/>
              </w:rPr>
              <w:t>не подлежит ограничению.</w:t>
            </w:r>
          </w:p>
          <w:p w14:paraId="174ED8CB" w14:textId="77777777" w:rsidR="004371F3" w:rsidRPr="007B6F78" w:rsidRDefault="004371F3" w:rsidP="001E09F7">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Строительство объектов капитального строительства не предусмотрено</w:t>
            </w:r>
          </w:p>
          <w:p w14:paraId="46DFA323" w14:textId="77777777" w:rsidR="004371F3" w:rsidRPr="007B6F78" w:rsidRDefault="004371F3" w:rsidP="001E09F7">
            <w:pPr>
              <w:ind w:firstLine="0"/>
              <w:jc w:val="left"/>
              <w:rPr>
                <w:rFonts w:eastAsia="SimSun"/>
                <w:color w:val="000000" w:themeColor="text1"/>
                <w:sz w:val="24"/>
                <w:szCs w:val="24"/>
                <w:lang w:eastAsia="zh-CN"/>
              </w:rPr>
            </w:pPr>
          </w:p>
        </w:tc>
      </w:tr>
      <w:tr w:rsidR="00B87D33" w:rsidRPr="007B6F78" w14:paraId="0980A2CE" w14:textId="77777777" w:rsidTr="00390F1A">
        <w:trPr>
          <w:trHeight w:val="23"/>
        </w:trPr>
        <w:tc>
          <w:tcPr>
            <w:tcW w:w="2381" w:type="dxa"/>
            <w:tcBorders>
              <w:top w:val="single" w:sz="4" w:space="0" w:color="auto"/>
              <w:left w:val="single" w:sz="4" w:space="0" w:color="auto"/>
              <w:bottom w:val="single" w:sz="4" w:space="0" w:color="auto"/>
              <w:right w:val="single" w:sz="4" w:space="0" w:color="auto"/>
            </w:tcBorders>
            <w:shd w:val="clear" w:color="auto" w:fill="FFFFFF"/>
          </w:tcPr>
          <w:p w14:paraId="7C4A223D" w14:textId="77777777" w:rsidR="0076224F" w:rsidRPr="007B6F78" w:rsidRDefault="0076224F" w:rsidP="001E09F7">
            <w:pPr>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[12.0.2] - Благоустройство</w:t>
            </w:r>
          </w:p>
          <w:p w14:paraId="431087F4" w14:textId="77777777" w:rsidR="0076224F" w:rsidRPr="007B6F78" w:rsidRDefault="0076224F" w:rsidP="001E09F7">
            <w:pPr>
              <w:keepLines/>
              <w:widowControl w:val="0"/>
              <w:suppressAutoHyphens/>
              <w:overflowPunct w:val="0"/>
              <w:autoSpaceDE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территории</w:t>
            </w:r>
          </w:p>
        </w:tc>
        <w:tc>
          <w:tcPr>
            <w:tcW w:w="3261" w:type="dxa"/>
            <w:tcBorders>
              <w:top w:val="single" w:sz="4" w:space="0" w:color="auto"/>
              <w:left w:val="single" w:sz="4" w:space="0" w:color="auto"/>
              <w:bottom w:val="single" w:sz="4" w:space="0" w:color="auto"/>
              <w:right w:val="single" w:sz="4" w:space="0" w:color="auto"/>
            </w:tcBorders>
          </w:tcPr>
          <w:p w14:paraId="6C3C76FA" w14:textId="77777777" w:rsidR="0076224F" w:rsidRPr="007B6F78" w:rsidRDefault="0076224F" w:rsidP="001E09F7">
            <w:pPr>
              <w:autoSpaceDE w:val="0"/>
              <w:autoSpaceDN w:val="0"/>
              <w:adjustRightInd w:val="0"/>
              <w:ind w:firstLine="0"/>
              <w:jc w:val="left"/>
              <w:rPr>
                <w:rFonts w:eastAsia="Times New Roman"/>
                <w:color w:val="000000" w:themeColor="text1"/>
                <w:sz w:val="24"/>
                <w:szCs w:val="24"/>
                <w:lang w:eastAsia="ru-RU"/>
              </w:rPr>
            </w:pPr>
            <w:r w:rsidRPr="007B6F78">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125" w:type="dxa"/>
            <w:tcBorders>
              <w:top w:val="single" w:sz="4" w:space="0" w:color="auto"/>
              <w:left w:val="single" w:sz="4" w:space="0" w:color="auto"/>
              <w:bottom w:val="single" w:sz="4" w:space="0" w:color="auto"/>
              <w:right w:val="single" w:sz="4" w:space="0" w:color="auto"/>
            </w:tcBorders>
          </w:tcPr>
          <w:p w14:paraId="66AD3EC4" w14:textId="77777777" w:rsidR="0076224F" w:rsidRPr="007B6F78" w:rsidRDefault="0076224F" w:rsidP="001E09F7">
            <w:pPr>
              <w:ind w:firstLine="0"/>
              <w:jc w:val="left"/>
              <w:rPr>
                <w:color w:val="000000" w:themeColor="text1"/>
                <w:sz w:val="24"/>
                <w:szCs w:val="24"/>
              </w:rPr>
            </w:pPr>
            <w:r w:rsidRPr="007B6F78">
              <w:rPr>
                <w:color w:val="000000" w:themeColor="text1"/>
                <w:sz w:val="24"/>
                <w:szCs w:val="24"/>
              </w:rPr>
              <w:t>Регламенты не устанавливаются.</w:t>
            </w:r>
          </w:p>
          <w:p w14:paraId="1F4DDF6A" w14:textId="77777777" w:rsidR="0076224F" w:rsidRPr="007B6F78" w:rsidRDefault="0076224F" w:rsidP="001E09F7">
            <w:pPr>
              <w:ind w:firstLine="0"/>
              <w:jc w:val="left"/>
              <w:rPr>
                <w:rFonts w:eastAsia="SimSun"/>
                <w:color w:val="000000" w:themeColor="text1"/>
                <w:sz w:val="24"/>
                <w:szCs w:val="24"/>
                <w:lang w:eastAsia="zh-CN"/>
              </w:rPr>
            </w:pPr>
            <w:r w:rsidRPr="007B6F78">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26F25C47" w14:textId="77777777" w:rsidR="007F5B3E" w:rsidRPr="007B6F78" w:rsidRDefault="007F5B3E" w:rsidP="008349E4">
      <w:pPr>
        <w:tabs>
          <w:tab w:val="left" w:pos="2520"/>
        </w:tabs>
        <w:suppressAutoHyphens/>
        <w:ind w:firstLine="0"/>
        <w:rPr>
          <w:rFonts w:eastAsia="SimSun"/>
          <w:b/>
          <w:color w:val="000000" w:themeColor="text1"/>
          <w:sz w:val="27"/>
          <w:szCs w:val="27"/>
          <w:lang w:eastAsia="zh-CN"/>
        </w:rPr>
      </w:pPr>
    </w:p>
    <w:p w14:paraId="3ACAE669" w14:textId="77777777" w:rsidR="00DB70DB" w:rsidRPr="007B6F78" w:rsidRDefault="00DB70DB" w:rsidP="007F5B3E">
      <w:pPr>
        <w:tabs>
          <w:tab w:val="left" w:pos="2520"/>
        </w:tabs>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t>Условно разрешенные виды и параметры использования земельных участков и объектов капитального строительства</w:t>
      </w:r>
    </w:p>
    <w:p w14:paraId="14F62316" w14:textId="77777777" w:rsidR="00DB70DB" w:rsidRPr="007B6F78" w:rsidRDefault="00DB70DB" w:rsidP="00DB70DB">
      <w:pPr>
        <w:tabs>
          <w:tab w:val="left" w:pos="2520"/>
        </w:tabs>
        <w:suppressAutoHyphens/>
        <w:ind w:firstLine="0"/>
        <w:jc w:val="center"/>
        <w:rPr>
          <w:rFonts w:eastAsia="SimSun"/>
          <w:color w:val="000000" w:themeColor="text1"/>
          <w:sz w:val="27"/>
          <w:szCs w:val="27"/>
          <w:lang w:eastAsia="zh-CN"/>
        </w:rPr>
      </w:pPr>
    </w:p>
    <w:p w14:paraId="1425326D" w14:textId="77777777" w:rsidR="007F5B3E" w:rsidRPr="007B6F78" w:rsidRDefault="007F5B3E" w:rsidP="007F5B3E">
      <w:pPr>
        <w:tabs>
          <w:tab w:val="left" w:pos="2520"/>
        </w:tabs>
        <w:suppressAutoHyphens/>
        <w:ind w:firstLine="0"/>
        <w:rPr>
          <w:rFonts w:eastAsia="SimSun"/>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2386"/>
        <w:gridCol w:w="3261"/>
        <w:gridCol w:w="4120"/>
      </w:tblGrid>
      <w:tr w:rsidR="001E09F7" w:rsidRPr="007B6F78" w14:paraId="41B6195B" w14:textId="77777777" w:rsidTr="0076224F">
        <w:trPr>
          <w:trHeight w:val="23"/>
          <w:tblHeader/>
        </w:trPr>
        <w:tc>
          <w:tcPr>
            <w:tcW w:w="2386" w:type="dxa"/>
            <w:tcBorders>
              <w:top w:val="single" w:sz="4" w:space="0" w:color="auto"/>
              <w:left w:val="single" w:sz="4" w:space="0" w:color="auto"/>
              <w:bottom w:val="single" w:sz="4" w:space="0" w:color="auto"/>
              <w:right w:val="single" w:sz="4" w:space="0" w:color="auto"/>
            </w:tcBorders>
          </w:tcPr>
          <w:p w14:paraId="12C83FD6" w14:textId="7F21E527" w:rsidR="001E09F7" w:rsidRPr="007B6F78" w:rsidRDefault="001E09F7" w:rsidP="001E09F7">
            <w:pPr>
              <w:tabs>
                <w:tab w:val="left" w:pos="2520"/>
              </w:tabs>
              <w:ind w:firstLine="0"/>
              <w:jc w:val="center"/>
              <w:rPr>
                <w:rFonts w:eastAsia="SimSun"/>
                <w:color w:val="000000" w:themeColor="text1"/>
                <w:sz w:val="24"/>
                <w:szCs w:val="24"/>
                <w:lang w:eastAsia="zh-CN"/>
              </w:rPr>
            </w:pPr>
            <w:r w:rsidRPr="007B6F78">
              <w:rPr>
                <w:rFonts w:eastAsia="SimSun"/>
                <w:b/>
                <w:color w:val="000000" w:themeColor="text1"/>
                <w:sz w:val="24"/>
                <w:szCs w:val="24"/>
                <w:lang w:eastAsia="zh-CN"/>
              </w:rPr>
              <w:t>Наименование вида разрешенного использования земельного участка</w:t>
            </w:r>
          </w:p>
        </w:tc>
        <w:tc>
          <w:tcPr>
            <w:tcW w:w="3261" w:type="dxa"/>
            <w:tcBorders>
              <w:top w:val="single" w:sz="4" w:space="0" w:color="auto"/>
              <w:left w:val="single" w:sz="4" w:space="0" w:color="auto"/>
              <w:bottom w:val="single" w:sz="4" w:space="0" w:color="auto"/>
              <w:right w:val="single" w:sz="4" w:space="0" w:color="auto"/>
            </w:tcBorders>
          </w:tcPr>
          <w:p w14:paraId="2745BDCD" w14:textId="526110F0" w:rsidR="001E09F7" w:rsidRPr="007B6F78" w:rsidRDefault="001E09F7" w:rsidP="001E09F7">
            <w:pPr>
              <w:tabs>
                <w:tab w:val="left" w:pos="2520"/>
              </w:tabs>
              <w:ind w:firstLine="0"/>
              <w:jc w:val="center"/>
              <w:rPr>
                <w:rFonts w:eastAsia="SimSun"/>
                <w:color w:val="000000" w:themeColor="text1"/>
                <w:sz w:val="24"/>
                <w:szCs w:val="24"/>
                <w:lang w:eastAsia="zh-CN"/>
              </w:rPr>
            </w:pPr>
            <w:r w:rsidRPr="007B6F78">
              <w:rPr>
                <w:rFonts w:eastAsia="SimSun"/>
                <w:b/>
                <w:color w:val="000000" w:themeColor="text1"/>
                <w:sz w:val="24"/>
                <w:szCs w:val="24"/>
                <w:lang w:eastAsia="zh-CN"/>
              </w:rPr>
              <w:t>Описание вида разрешенного использования земельного участка</w:t>
            </w:r>
          </w:p>
        </w:tc>
        <w:tc>
          <w:tcPr>
            <w:tcW w:w="4120" w:type="dxa"/>
            <w:tcBorders>
              <w:top w:val="single" w:sz="4" w:space="0" w:color="auto"/>
              <w:left w:val="single" w:sz="4" w:space="0" w:color="auto"/>
              <w:bottom w:val="single" w:sz="4" w:space="0" w:color="auto"/>
              <w:right w:val="single" w:sz="4" w:space="0" w:color="auto"/>
            </w:tcBorders>
          </w:tcPr>
          <w:p w14:paraId="398F18C5" w14:textId="70D3B1A8" w:rsidR="001E09F7" w:rsidRPr="007B6F78" w:rsidRDefault="001E09F7" w:rsidP="001E09F7">
            <w:pPr>
              <w:tabs>
                <w:tab w:val="left" w:pos="2520"/>
              </w:tabs>
              <w:ind w:firstLine="0"/>
              <w:jc w:val="center"/>
              <w:rPr>
                <w:rFonts w:eastAsia="SimSun"/>
                <w:color w:val="000000" w:themeColor="text1"/>
                <w:sz w:val="24"/>
                <w:szCs w:val="24"/>
                <w:lang w:eastAsia="zh-CN"/>
              </w:rPr>
            </w:pPr>
            <w:r w:rsidRPr="007B6F78">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87D33" w:rsidRPr="007B6F78" w14:paraId="0631F106" w14:textId="77777777" w:rsidTr="0076224F">
        <w:trPr>
          <w:trHeight w:val="23"/>
          <w:tblHeader/>
        </w:trPr>
        <w:tc>
          <w:tcPr>
            <w:tcW w:w="2386" w:type="dxa"/>
            <w:tcBorders>
              <w:top w:val="single" w:sz="4" w:space="0" w:color="auto"/>
              <w:left w:val="single" w:sz="4" w:space="0" w:color="auto"/>
              <w:bottom w:val="single" w:sz="4" w:space="0" w:color="auto"/>
              <w:right w:val="single" w:sz="4" w:space="0" w:color="auto"/>
            </w:tcBorders>
          </w:tcPr>
          <w:p w14:paraId="720C4A00" w14:textId="77777777" w:rsidR="008235E8" w:rsidRPr="007B6F78" w:rsidRDefault="007F5B3E" w:rsidP="007F5B3E">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3261" w:type="dxa"/>
            <w:tcBorders>
              <w:top w:val="single" w:sz="4" w:space="0" w:color="auto"/>
              <w:left w:val="single" w:sz="4" w:space="0" w:color="auto"/>
              <w:bottom w:val="single" w:sz="4" w:space="0" w:color="auto"/>
              <w:right w:val="single" w:sz="4" w:space="0" w:color="auto"/>
            </w:tcBorders>
          </w:tcPr>
          <w:p w14:paraId="5C7FCA00" w14:textId="77777777" w:rsidR="008235E8" w:rsidRPr="007B6F78" w:rsidRDefault="007F5B3E" w:rsidP="007F5B3E">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c>
          <w:tcPr>
            <w:tcW w:w="4120" w:type="dxa"/>
            <w:tcBorders>
              <w:top w:val="single" w:sz="4" w:space="0" w:color="auto"/>
              <w:left w:val="single" w:sz="4" w:space="0" w:color="auto"/>
              <w:bottom w:val="single" w:sz="4" w:space="0" w:color="auto"/>
              <w:right w:val="single" w:sz="4" w:space="0" w:color="auto"/>
            </w:tcBorders>
          </w:tcPr>
          <w:p w14:paraId="2D754056" w14:textId="77777777" w:rsidR="008235E8" w:rsidRPr="007B6F78" w:rsidRDefault="007F5B3E" w:rsidP="007F5B3E">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B87D33" w:rsidRPr="007B6F78" w14:paraId="45EFED82" w14:textId="77777777" w:rsidTr="0076224F">
        <w:trPr>
          <w:trHeight w:val="23"/>
          <w:tblHeader/>
        </w:trPr>
        <w:tc>
          <w:tcPr>
            <w:tcW w:w="2386" w:type="dxa"/>
            <w:tcBorders>
              <w:top w:val="single" w:sz="4" w:space="0" w:color="auto"/>
              <w:left w:val="single" w:sz="4" w:space="0" w:color="auto"/>
              <w:bottom w:val="single" w:sz="4" w:space="0" w:color="auto"/>
              <w:right w:val="single" w:sz="4" w:space="0" w:color="auto"/>
            </w:tcBorders>
          </w:tcPr>
          <w:p w14:paraId="44F8151F" w14:textId="77777777" w:rsidR="0076224F" w:rsidRPr="007B6F78" w:rsidRDefault="0076224F" w:rsidP="008349E4">
            <w:pPr>
              <w:tabs>
                <w:tab w:val="left" w:pos="2520"/>
              </w:tabs>
              <w:ind w:firstLine="0"/>
              <w:rPr>
                <w:rFonts w:eastAsia="SimSun"/>
                <w:b/>
                <w:color w:val="000000" w:themeColor="text1"/>
                <w:sz w:val="24"/>
                <w:szCs w:val="24"/>
                <w:lang w:eastAsia="zh-CN"/>
              </w:rPr>
            </w:pPr>
            <w:r w:rsidRPr="007B6F78">
              <w:rPr>
                <w:color w:val="000000" w:themeColor="text1"/>
                <w:sz w:val="24"/>
                <w:szCs w:val="24"/>
              </w:rPr>
              <w:t>[1.19] - Сенокошение</w:t>
            </w:r>
          </w:p>
        </w:tc>
        <w:tc>
          <w:tcPr>
            <w:tcW w:w="3261" w:type="dxa"/>
            <w:tcBorders>
              <w:top w:val="single" w:sz="4" w:space="0" w:color="auto"/>
              <w:left w:val="single" w:sz="4" w:space="0" w:color="auto"/>
              <w:bottom w:val="single" w:sz="4" w:space="0" w:color="auto"/>
              <w:right w:val="single" w:sz="4" w:space="0" w:color="auto"/>
            </w:tcBorders>
          </w:tcPr>
          <w:p w14:paraId="7C4F2AF6" w14:textId="77777777" w:rsidR="0076224F" w:rsidRPr="007B6F78" w:rsidRDefault="0076224F" w:rsidP="008349E4">
            <w:pPr>
              <w:tabs>
                <w:tab w:val="left" w:pos="2520"/>
              </w:tabs>
              <w:ind w:firstLine="0"/>
              <w:rPr>
                <w:rFonts w:eastAsia="SimSun"/>
                <w:b/>
                <w:color w:val="000000" w:themeColor="text1"/>
                <w:sz w:val="24"/>
                <w:szCs w:val="24"/>
                <w:lang w:eastAsia="zh-CN"/>
              </w:rPr>
            </w:pPr>
            <w:r w:rsidRPr="007B6F78">
              <w:rPr>
                <w:color w:val="000000" w:themeColor="text1"/>
                <w:sz w:val="24"/>
                <w:szCs w:val="24"/>
              </w:rPr>
              <w:t>Кошение трав, сбор и заготовка сена</w:t>
            </w:r>
          </w:p>
        </w:tc>
        <w:tc>
          <w:tcPr>
            <w:tcW w:w="4120" w:type="dxa"/>
            <w:tcBorders>
              <w:top w:val="single" w:sz="4" w:space="0" w:color="auto"/>
              <w:left w:val="single" w:sz="4" w:space="0" w:color="auto"/>
              <w:bottom w:val="single" w:sz="4" w:space="0" w:color="auto"/>
              <w:right w:val="single" w:sz="4" w:space="0" w:color="auto"/>
            </w:tcBorders>
          </w:tcPr>
          <w:p w14:paraId="0430245E" w14:textId="77777777" w:rsidR="0076224F" w:rsidRPr="007B6F78" w:rsidRDefault="0076224F" w:rsidP="008349E4">
            <w:pPr>
              <w:tabs>
                <w:tab w:val="left" w:pos="2520"/>
              </w:tabs>
              <w:ind w:firstLine="0"/>
              <w:rPr>
                <w:rFonts w:eastAsia="SimSun"/>
                <w:b/>
                <w:color w:val="000000" w:themeColor="text1"/>
                <w:sz w:val="24"/>
                <w:szCs w:val="24"/>
                <w:lang w:eastAsia="zh-CN"/>
              </w:rPr>
            </w:pPr>
            <w:r w:rsidRPr="007B6F78">
              <w:rPr>
                <w:color w:val="000000" w:themeColor="text1"/>
                <w:sz w:val="24"/>
                <w:szCs w:val="24"/>
              </w:rPr>
              <w:t>Регламенты не устанавливаются.</w:t>
            </w:r>
          </w:p>
        </w:tc>
      </w:tr>
    </w:tbl>
    <w:p w14:paraId="20777962" w14:textId="77777777" w:rsidR="00342F64" w:rsidRPr="007B6F78" w:rsidRDefault="00342F64" w:rsidP="00DB70DB">
      <w:pPr>
        <w:tabs>
          <w:tab w:val="left" w:pos="2520"/>
        </w:tabs>
        <w:suppressAutoHyphens/>
        <w:ind w:firstLine="426"/>
        <w:jc w:val="center"/>
        <w:rPr>
          <w:rFonts w:eastAsia="SimSun"/>
          <w:color w:val="000000" w:themeColor="text1"/>
          <w:sz w:val="27"/>
          <w:szCs w:val="27"/>
          <w:lang w:eastAsia="zh-CN"/>
        </w:rPr>
      </w:pPr>
    </w:p>
    <w:p w14:paraId="22786052" w14:textId="77777777" w:rsidR="00DB70DB" w:rsidRPr="007B6F78" w:rsidRDefault="00DB70DB" w:rsidP="00DB70DB">
      <w:pPr>
        <w:tabs>
          <w:tab w:val="left" w:pos="2520"/>
        </w:tabs>
        <w:suppressAutoHyphens/>
        <w:ind w:firstLine="426"/>
        <w:jc w:val="center"/>
        <w:rPr>
          <w:rFonts w:eastAsia="SimSun"/>
          <w:b/>
          <w:color w:val="000000" w:themeColor="text1"/>
          <w:sz w:val="27"/>
          <w:szCs w:val="27"/>
          <w:lang w:eastAsia="zh-CN"/>
        </w:rPr>
      </w:pPr>
      <w:r w:rsidRPr="007B6F78">
        <w:rPr>
          <w:rFonts w:eastAsia="SimSun"/>
          <w:b/>
          <w:color w:val="000000" w:themeColor="text1"/>
          <w:sz w:val="27"/>
          <w:szCs w:val="27"/>
          <w:lang w:eastAsia="zh-CN"/>
        </w:rPr>
        <w:t>Вспомогательные виды и параметры разрешенного использования земельных участков и объектов капитального строительства</w:t>
      </w:r>
    </w:p>
    <w:p w14:paraId="7F13FAB5" w14:textId="77777777" w:rsidR="00DB70DB" w:rsidRPr="007B6F78" w:rsidRDefault="00DB70DB" w:rsidP="00DB70DB">
      <w:pPr>
        <w:tabs>
          <w:tab w:val="left" w:pos="2520"/>
        </w:tabs>
        <w:suppressAutoHyphens/>
        <w:ind w:firstLine="426"/>
        <w:jc w:val="center"/>
        <w:rPr>
          <w:rFonts w:eastAsia="SimSun"/>
          <w:color w:val="000000" w:themeColor="text1"/>
          <w:sz w:val="27"/>
          <w:szCs w:val="27"/>
          <w:lang w:eastAsia="zh-CN"/>
        </w:rPr>
      </w:pPr>
    </w:p>
    <w:tbl>
      <w:tblPr>
        <w:tblW w:w="9757" w:type="dxa"/>
        <w:tblInd w:w="-10" w:type="dxa"/>
        <w:tblLayout w:type="fixed"/>
        <w:tblLook w:val="0000" w:firstRow="0" w:lastRow="0" w:firstColumn="0" w:lastColumn="0" w:noHBand="0" w:noVBand="0"/>
      </w:tblPr>
      <w:tblGrid>
        <w:gridCol w:w="4928"/>
        <w:gridCol w:w="4829"/>
      </w:tblGrid>
      <w:tr w:rsidR="00B87D33" w:rsidRPr="007B6F78" w14:paraId="75A3AD7C" w14:textId="77777777" w:rsidTr="00C22FD2">
        <w:trPr>
          <w:trHeight w:val="552"/>
          <w:tblHeader/>
        </w:trPr>
        <w:tc>
          <w:tcPr>
            <w:tcW w:w="4928" w:type="dxa"/>
            <w:tcBorders>
              <w:top w:val="single" w:sz="4" w:space="0" w:color="auto"/>
              <w:left w:val="single" w:sz="4" w:space="0" w:color="auto"/>
              <w:bottom w:val="single" w:sz="4" w:space="0" w:color="auto"/>
              <w:right w:val="single" w:sz="4" w:space="0" w:color="auto"/>
            </w:tcBorders>
          </w:tcPr>
          <w:p w14:paraId="3C85F88D" w14:textId="77777777" w:rsidR="007F5B3E" w:rsidRPr="007B6F78" w:rsidRDefault="007F5B3E" w:rsidP="008349E4">
            <w:pPr>
              <w:tabs>
                <w:tab w:val="left" w:pos="2520"/>
              </w:tab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4829" w:type="dxa"/>
            <w:tcBorders>
              <w:top w:val="single" w:sz="4" w:space="0" w:color="auto"/>
              <w:left w:val="single" w:sz="4" w:space="0" w:color="auto"/>
              <w:bottom w:val="single" w:sz="4" w:space="0" w:color="auto"/>
              <w:right w:val="single" w:sz="4" w:space="0" w:color="auto"/>
            </w:tcBorders>
          </w:tcPr>
          <w:p w14:paraId="7A9D0A5E" w14:textId="77777777" w:rsidR="007F5B3E" w:rsidRPr="007B6F78" w:rsidRDefault="007F5B3E" w:rsidP="008349E4">
            <w:pPr>
              <w:tabs>
                <w:tab w:val="left" w:pos="2520"/>
              </w:tabs>
              <w:ind w:firstLine="0"/>
              <w:jc w:val="center"/>
              <w:rPr>
                <w:rFonts w:eastAsia="SimSun"/>
                <w:b/>
                <w:color w:val="000000" w:themeColor="text1"/>
                <w:sz w:val="24"/>
                <w:szCs w:val="24"/>
                <w:lang w:eastAsia="zh-CN"/>
              </w:rPr>
            </w:pPr>
            <w:r w:rsidRPr="007B6F78">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3435945" w14:textId="77777777" w:rsidR="007F5B3E" w:rsidRPr="007B6F78" w:rsidRDefault="007F5B3E" w:rsidP="007F5B3E">
      <w:pPr>
        <w:tabs>
          <w:tab w:val="left" w:pos="2520"/>
        </w:tabs>
        <w:suppressAutoHyphens/>
        <w:ind w:firstLine="0"/>
        <w:rPr>
          <w:rFonts w:eastAsia="SimSun"/>
          <w:color w:val="000000" w:themeColor="text1"/>
          <w:sz w:val="2"/>
          <w:szCs w:val="2"/>
          <w:lang w:eastAsia="zh-CN"/>
        </w:rPr>
      </w:pPr>
    </w:p>
    <w:tbl>
      <w:tblPr>
        <w:tblW w:w="9757" w:type="dxa"/>
        <w:tblInd w:w="-10" w:type="dxa"/>
        <w:tblLayout w:type="fixed"/>
        <w:tblLook w:val="0000" w:firstRow="0" w:lastRow="0" w:firstColumn="0" w:lastColumn="0" w:noHBand="0" w:noVBand="0"/>
      </w:tblPr>
      <w:tblGrid>
        <w:gridCol w:w="4928"/>
        <w:gridCol w:w="4829"/>
      </w:tblGrid>
      <w:tr w:rsidR="00B87D33" w:rsidRPr="007B6F78" w14:paraId="662F13F7" w14:textId="77777777" w:rsidTr="00C22FD2">
        <w:trPr>
          <w:trHeight w:val="284"/>
          <w:tblHeader/>
        </w:trPr>
        <w:tc>
          <w:tcPr>
            <w:tcW w:w="4928" w:type="dxa"/>
            <w:tcBorders>
              <w:top w:val="single" w:sz="4" w:space="0" w:color="auto"/>
              <w:left w:val="single" w:sz="4" w:space="0" w:color="auto"/>
              <w:bottom w:val="single" w:sz="4" w:space="0" w:color="auto"/>
              <w:right w:val="single" w:sz="4" w:space="0" w:color="auto"/>
            </w:tcBorders>
          </w:tcPr>
          <w:p w14:paraId="69C48335" w14:textId="77777777" w:rsidR="00B272D0" w:rsidRPr="007B6F78" w:rsidRDefault="007F5B3E" w:rsidP="007F5B3E">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1</w:t>
            </w:r>
          </w:p>
        </w:tc>
        <w:tc>
          <w:tcPr>
            <w:tcW w:w="4829" w:type="dxa"/>
            <w:tcBorders>
              <w:top w:val="single" w:sz="4" w:space="0" w:color="auto"/>
              <w:left w:val="single" w:sz="4" w:space="0" w:color="auto"/>
              <w:bottom w:val="single" w:sz="4" w:space="0" w:color="auto"/>
              <w:right w:val="single" w:sz="4" w:space="0" w:color="auto"/>
            </w:tcBorders>
          </w:tcPr>
          <w:p w14:paraId="32EA6B9C" w14:textId="77777777" w:rsidR="00B272D0" w:rsidRPr="007B6F78" w:rsidRDefault="007F5B3E" w:rsidP="007F5B3E">
            <w:pPr>
              <w:tabs>
                <w:tab w:val="left" w:pos="2520"/>
              </w:tab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r>
      <w:tr w:rsidR="00B87D33" w:rsidRPr="007B6F78" w14:paraId="555B9A69" w14:textId="77777777" w:rsidTr="00C22FD2">
        <w:trPr>
          <w:trHeight w:val="325"/>
        </w:trPr>
        <w:tc>
          <w:tcPr>
            <w:tcW w:w="4928" w:type="dxa"/>
            <w:tcBorders>
              <w:top w:val="single" w:sz="4" w:space="0" w:color="000000"/>
              <w:left w:val="single" w:sz="4" w:space="0" w:color="000000"/>
              <w:bottom w:val="single" w:sz="4" w:space="0" w:color="000000"/>
            </w:tcBorders>
            <w:shd w:val="clear" w:color="auto" w:fill="auto"/>
          </w:tcPr>
          <w:p w14:paraId="371DD1D5" w14:textId="77777777" w:rsidR="00C426EA" w:rsidRPr="007B6F78" w:rsidRDefault="00C426EA" w:rsidP="00390F1A">
            <w:pPr>
              <w:widowControl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0E07AFD3" w14:textId="77777777" w:rsidR="00C426EA" w:rsidRPr="007B6F78" w:rsidRDefault="00C426EA" w:rsidP="00390F1A">
            <w:pPr>
              <w:widowControl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57F0E427" w14:textId="77777777" w:rsidR="00C426EA" w:rsidRPr="007B6F78" w:rsidRDefault="00C426EA" w:rsidP="00390F1A">
            <w:pPr>
              <w:widowControl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Для всех видов объектов с основными и условно разрешенными видами </w:t>
            </w:r>
            <w:r w:rsidRPr="007B6F78">
              <w:rPr>
                <w:rFonts w:eastAsia="SimSun"/>
                <w:color w:val="000000" w:themeColor="text1"/>
                <w:sz w:val="24"/>
                <w:szCs w:val="24"/>
                <w:lang w:eastAsia="zh-CN"/>
              </w:rPr>
              <w:lastRenderedPageBreak/>
              <w:t>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F6D9657" w14:textId="65A547A7" w:rsidR="00C426EA" w:rsidRPr="007B6F78" w:rsidRDefault="00C426EA" w:rsidP="00390F1A">
            <w:pPr>
              <w:widowControl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A2D7035" w14:textId="3DF96AED" w:rsidR="00C426EA" w:rsidRPr="007B6F78" w:rsidRDefault="00C426EA" w:rsidP="00390F1A">
            <w:pPr>
              <w:widowControl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проезды общего пользования;</w:t>
            </w:r>
          </w:p>
          <w:p w14:paraId="7C366A9B" w14:textId="64759A4B" w:rsidR="00C426EA" w:rsidRPr="007B6F78" w:rsidRDefault="00C426EA" w:rsidP="00390F1A">
            <w:pPr>
              <w:widowControl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благоустроенные, в том числе озелененные территории;</w:t>
            </w:r>
          </w:p>
          <w:p w14:paraId="4EA4B5D7" w14:textId="1C24E47E" w:rsidR="00C426EA" w:rsidRPr="007B6F78" w:rsidRDefault="00C426EA" w:rsidP="00390F1A">
            <w:pPr>
              <w:widowControl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829" w:type="dxa"/>
            <w:tcBorders>
              <w:top w:val="single" w:sz="4" w:space="0" w:color="000000"/>
              <w:left w:val="single" w:sz="4" w:space="0" w:color="000000"/>
              <w:bottom w:val="single" w:sz="4" w:space="0" w:color="000000"/>
              <w:right w:val="single" w:sz="4" w:space="0" w:color="000000"/>
            </w:tcBorders>
            <w:shd w:val="clear" w:color="auto" w:fill="auto"/>
          </w:tcPr>
          <w:p w14:paraId="1FE0EAEC" w14:textId="77777777" w:rsidR="00C426EA" w:rsidRPr="007B6F78" w:rsidRDefault="00C426EA" w:rsidP="00390F1A">
            <w:pPr>
              <w:widowControl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 xml:space="preserve">Минимальная площадь земельных участков - 1 кв. м. </w:t>
            </w:r>
          </w:p>
          <w:p w14:paraId="12A13634" w14:textId="77777777" w:rsidR="00C426EA" w:rsidRPr="007B6F78" w:rsidRDefault="00C426EA" w:rsidP="00390F1A">
            <w:pPr>
              <w:widowControl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4DA933E5" w14:textId="77777777" w:rsidR="00C426EA" w:rsidRPr="007B6F78" w:rsidRDefault="00C426EA" w:rsidP="00390F1A">
            <w:pPr>
              <w:widowControl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 xml:space="preserve">Минимальная ширина земельных участков вдоль </w:t>
            </w:r>
            <w:r w:rsidR="00C22FD2" w:rsidRPr="007B6F78">
              <w:rPr>
                <w:rFonts w:eastAsia="SimSun"/>
                <w:color w:val="000000" w:themeColor="text1"/>
                <w:sz w:val="24"/>
                <w:szCs w:val="24"/>
                <w:lang w:eastAsia="zh-CN"/>
              </w:rPr>
              <w:t xml:space="preserve">фронта улицы (проезда) - </w:t>
            </w:r>
            <w:r w:rsidRPr="007B6F78">
              <w:rPr>
                <w:rFonts w:eastAsia="SimSun"/>
                <w:color w:val="000000" w:themeColor="text1"/>
                <w:sz w:val="24"/>
                <w:szCs w:val="24"/>
                <w:lang w:eastAsia="zh-CN"/>
              </w:rPr>
              <w:t>1 м.</w:t>
            </w:r>
          </w:p>
          <w:p w14:paraId="6F38AB36" w14:textId="77777777" w:rsidR="00C426EA" w:rsidRPr="007B6F78" w:rsidRDefault="00C426EA" w:rsidP="00390F1A">
            <w:pPr>
              <w:widowControl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lastRenderedPageBreak/>
              <w:t>Максимальная ширина земельных участков - 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6C0D1A58" w14:textId="77777777" w:rsidR="00C426EA" w:rsidRPr="007B6F78" w:rsidRDefault="00C426EA" w:rsidP="00390F1A">
            <w:pPr>
              <w:widowControl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4DB8992E" w14:textId="77777777" w:rsidR="00C426EA" w:rsidRPr="007B6F78" w:rsidRDefault="00C426EA" w:rsidP="00390F1A">
            <w:pPr>
              <w:widowControl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Минимальные отступы от границ земельных участков - 1 м.</w:t>
            </w:r>
          </w:p>
          <w:p w14:paraId="3DD95340" w14:textId="77777777" w:rsidR="00C426EA" w:rsidRPr="007B6F78" w:rsidRDefault="00C426EA" w:rsidP="00390F1A">
            <w:pPr>
              <w:widowControl w:val="0"/>
              <w:ind w:firstLine="0"/>
              <w:jc w:val="left"/>
              <w:rPr>
                <w:rFonts w:eastAsia="SimSun"/>
                <w:color w:val="000000" w:themeColor="text1"/>
                <w:sz w:val="24"/>
                <w:szCs w:val="24"/>
                <w:lang w:eastAsia="zh-CN"/>
              </w:rPr>
            </w:pPr>
            <w:r w:rsidRPr="007B6F78">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363F9805" w14:textId="77777777" w:rsidR="00C426EA" w:rsidRPr="007B6F78" w:rsidRDefault="00C426EA" w:rsidP="007E79D7">
      <w:pPr>
        <w:suppressAutoHyphens/>
        <w:rPr>
          <w:rFonts w:eastAsia="SimSun"/>
          <w:color w:val="000000" w:themeColor="text1"/>
          <w:lang w:eastAsia="zh-CN"/>
        </w:rPr>
      </w:pPr>
    </w:p>
    <w:p w14:paraId="40B7C48B" w14:textId="77777777" w:rsidR="00DB70DB" w:rsidRPr="007B6F78" w:rsidRDefault="00C22FD2" w:rsidP="00705D7F">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Примечание (общее).</w:t>
      </w:r>
    </w:p>
    <w:p w14:paraId="64FBE255" w14:textId="77777777" w:rsidR="00DB70DB" w:rsidRPr="007B6F78" w:rsidRDefault="00DB70DB" w:rsidP="00705D7F">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Должны соблюдаться требования, установленные природоохранным законодательством, законодательством в области обеспечения санитарно эпидемиологического благополучия населения, а также технические регламенты, градостроительные и строительные нормы и Правила.</w:t>
      </w:r>
    </w:p>
    <w:p w14:paraId="2E26CEEA" w14:textId="77777777" w:rsidR="00DB70DB" w:rsidRPr="007B6F78" w:rsidRDefault="00DB70DB" w:rsidP="00705D7F">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21DCC066" w14:textId="77777777" w:rsidR="0076224F" w:rsidRPr="007B6F78" w:rsidRDefault="0076224F" w:rsidP="00705D7F">
      <w:pPr>
        <w:ind w:firstLine="709"/>
        <w:rPr>
          <w:rFonts w:eastAsia="SimSun"/>
          <w:bCs/>
          <w:iCs/>
          <w:color w:val="000000" w:themeColor="text1"/>
          <w:sz w:val="27"/>
          <w:szCs w:val="27"/>
          <w:lang w:eastAsia="zh-CN"/>
        </w:rPr>
      </w:pPr>
      <w:r w:rsidRPr="007B6F78">
        <w:rPr>
          <w:rFonts w:eastAsia="SimSun"/>
          <w:bCs/>
          <w:iCs/>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2CCDD748" w14:textId="77777777" w:rsidR="0076224F" w:rsidRPr="007B6F78" w:rsidRDefault="0076224F" w:rsidP="00705D7F">
      <w:pPr>
        <w:ind w:firstLine="709"/>
        <w:rPr>
          <w:rFonts w:eastAsia="SimSun"/>
          <w:bCs/>
          <w:iCs/>
          <w:color w:val="000000" w:themeColor="text1"/>
          <w:sz w:val="27"/>
          <w:szCs w:val="27"/>
          <w:lang w:eastAsia="zh-CN"/>
        </w:rPr>
      </w:pPr>
      <w:r w:rsidRPr="007B6F78">
        <w:rPr>
          <w:rFonts w:eastAsia="SimSun"/>
          <w:bCs/>
          <w:iCs/>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6FC8B0E8" w14:textId="77777777" w:rsidR="0076224F" w:rsidRPr="007B6F78" w:rsidRDefault="0076224F" w:rsidP="00705D7F">
      <w:pPr>
        <w:ind w:firstLine="709"/>
        <w:rPr>
          <w:rFonts w:eastAsia="SimSun"/>
          <w:bCs/>
          <w:iCs/>
          <w:color w:val="000000" w:themeColor="text1"/>
          <w:sz w:val="27"/>
          <w:szCs w:val="27"/>
          <w:lang w:eastAsia="zh-CN"/>
        </w:rPr>
      </w:pPr>
      <w:r w:rsidRPr="007B6F78">
        <w:rPr>
          <w:rFonts w:eastAsia="SimSun"/>
          <w:bCs/>
          <w:iCs/>
          <w:color w:val="000000" w:themeColor="text1"/>
          <w:sz w:val="27"/>
          <w:szCs w:val="27"/>
          <w:lang w:eastAsia="zh-CN"/>
        </w:rPr>
        <w:t>2) использование сточных вод в целях регулирования плодородия почв;</w:t>
      </w:r>
    </w:p>
    <w:p w14:paraId="0137A6A0" w14:textId="77777777" w:rsidR="0076224F" w:rsidRPr="007B6F78" w:rsidRDefault="0076224F" w:rsidP="00705D7F">
      <w:pPr>
        <w:ind w:firstLine="709"/>
        <w:rPr>
          <w:rFonts w:eastAsia="SimSun"/>
          <w:bCs/>
          <w:iCs/>
          <w:color w:val="000000" w:themeColor="text1"/>
          <w:sz w:val="27"/>
          <w:szCs w:val="27"/>
          <w:lang w:eastAsia="zh-CN"/>
        </w:rPr>
      </w:pPr>
      <w:r w:rsidRPr="007B6F78">
        <w:rPr>
          <w:rFonts w:eastAsia="SimSun"/>
          <w:bCs/>
          <w:iCs/>
          <w:color w:val="000000" w:themeColor="text1"/>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F0002CB" w14:textId="77777777" w:rsidR="0076224F" w:rsidRPr="007B6F78" w:rsidRDefault="0076224F" w:rsidP="00705D7F">
      <w:pPr>
        <w:ind w:firstLine="709"/>
        <w:rPr>
          <w:rFonts w:eastAsia="SimSun"/>
          <w:bCs/>
          <w:iCs/>
          <w:color w:val="000000" w:themeColor="text1"/>
          <w:sz w:val="27"/>
          <w:szCs w:val="27"/>
          <w:lang w:eastAsia="zh-CN"/>
        </w:rPr>
      </w:pPr>
      <w:r w:rsidRPr="007B6F78">
        <w:rPr>
          <w:rFonts w:eastAsia="SimSun"/>
          <w:bCs/>
          <w:iCs/>
          <w:color w:val="000000" w:themeColor="text1"/>
          <w:sz w:val="27"/>
          <w:szCs w:val="27"/>
          <w:lang w:eastAsia="zh-CN"/>
        </w:rPr>
        <w:t>4) осуществление авиационных мер по борьбе с вредными организмами.</w:t>
      </w:r>
    </w:p>
    <w:p w14:paraId="4E780834" w14:textId="77777777" w:rsidR="00DB70DB" w:rsidRPr="007B6F78" w:rsidRDefault="00DB70DB" w:rsidP="00705D7F">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DDF8BC1" w14:textId="77777777" w:rsidR="00063CEC" w:rsidRPr="007B6F78" w:rsidRDefault="00063CEC" w:rsidP="00705D7F">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lastRenderedPageBreak/>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401554A" w14:textId="5576DC19" w:rsidR="00063CEC" w:rsidRPr="007B6F78" w:rsidRDefault="00063CEC" w:rsidP="00705D7F">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в границах территорий общего пользования;</w:t>
      </w:r>
    </w:p>
    <w:p w14:paraId="3231BA32" w14:textId="2AB66AC3" w:rsidR="00063CEC" w:rsidRPr="007B6F78" w:rsidRDefault="00063CEC" w:rsidP="00705D7F">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предназначенные для размещения линейных объектов и (или) занятые линейными объектами.</w:t>
      </w:r>
    </w:p>
    <w:p w14:paraId="38C0E07D" w14:textId="77777777" w:rsidR="00257B21" w:rsidRPr="007B6F78" w:rsidRDefault="00257B21" w:rsidP="00705D7F">
      <w:pPr>
        <w:ind w:firstLine="709"/>
        <w:rPr>
          <w:rFonts w:eastAsia="SimSun"/>
          <w:color w:val="000000" w:themeColor="text1"/>
          <w:sz w:val="27"/>
          <w:szCs w:val="27"/>
        </w:rPr>
      </w:pPr>
      <w:r w:rsidRPr="007B6F78">
        <w:rPr>
          <w:rFonts w:eastAsia="SimSun"/>
          <w:color w:val="000000" w:themeColor="text1"/>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5A70EA75" w14:textId="68DF6601" w:rsidR="00063CEC" w:rsidRPr="007B6F78" w:rsidRDefault="00063CEC" w:rsidP="00705D7F">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w:t>
      </w:r>
      <w:r w:rsidR="00500C31" w:rsidRPr="007B6F78">
        <w:rPr>
          <w:rFonts w:eastAsia="SimSun"/>
          <w:color w:val="000000" w:themeColor="text1"/>
          <w:sz w:val="27"/>
          <w:szCs w:val="27"/>
          <w:lang w:eastAsia="zh-CN"/>
        </w:rPr>
        <w:t>0.)</w:t>
      </w:r>
      <w:r w:rsidRPr="007B6F78">
        <w:rPr>
          <w:rFonts w:eastAsia="SimSun"/>
          <w:color w:val="000000" w:themeColor="text1"/>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8DF7C8C" w14:textId="4418E714" w:rsidR="007E79D7" w:rsidRPr="007B6F78" w:rsidRDefault="007E79D7" w:rsidP="00705D7F">
      <w:pPr>
        <w:ind w:firstLine="709"/>
        <w:outlineLvl w:val="0"/>
        <w:rPr>
          <w:rFonts w:eastAsia="SimSun"/>
          <w:color w:val="000000" w:themeColor="text1"/>
          <w:sz w:val="27"/>
          <w:szCs w:val="27"/>
          <w:lang w:eastAsia="zh-CN"/>
        </w:rPr>
      </w:pPr>
      <w:r w:rsidRPr="007B6F78">
        <w:rPr>
          <w:rFonts w:eastAsia="SimSun"/>
          <w:color w:val="000000" w:themeColor="text1"/>
          <w:sz w:val="27"/>
          <w:szCs w:val="27"/>
          <w:lang w:eastAsia="zh-CN"/>
        </w:rPr>
        <w:t xml:space="preserve">Размещение зданий, строений и сооружений возможно при соблюдении требований статей </w:t>
      </w:r>
      <w:r w:rsidR="001C420D" w:rsidRPr="007B6F78">
        <w:rPr>
          <w:rFonts w:eastAsia="SimSun"/>
          <w:color w:val="000000" w:themeColor="text1"/>
          <w:sz w:val="27"/>
          <w:szCs w:val="27"/>
          <w:lang w:eastAsia="zh-CN"/>
        </w:rPr>
        <w:t>37, 38, 40, 41</w:t>
      </w:r>
      <w:r w:rsidR="00817098" w:rsidRPr="007B6F78">
        <w:rPr>
          <w:rFonts w:eastAsia="SimSun"/>
          <w:color w:val="000000" w:themeColor="text1"/>
          <w:sz w:val="27"/>
          <w:szCs w:val="27"/>
          <w:lang w:eastAsia="zh-CN"/>
        </w:rPr>
        <w:t>, 44</w:t>
      </w:r>
      <w:r w:rsidR="001C420D" w:rsidRPr="007B6F78">
        <w:rPr>
          <w:rFonts w:eastAsia="SimSun"/>
          <w:color w:val="000000" w:themeColor="text1"/>
          <w:sz w:val="27"/>
          <w:szCs w:val="27"/>
          <w:lang w:eastAsia="zh-CN"/>
        </w:rPr>
        <w:t xml:space="preserve"> </w:t>
      </w:r>
      <w:r w:rsidRPr="007B6F78">
        <w:rPr>
          <w:rFonts w:eastAsia="SimSun"/>
          <w:color w:val="000000" w:themeColor="text1"/>
          <w:sz w:val="27"/>
          <w:szCs w:val="27"/>
          <w:lang w:eastAsia="zh-CN"/>
        </w:rPr>
        <w:t>настоящих Правил.</w:t>
      </w:r>
      <w:bookmarkEnd w:id="77"/>
    </w:p>
    <w:p w14:paraId="6BC71CDE" w14:textId="3C9C6D68" w:rsidR="00705D7F" w:rsidRPr="007B6F78" w:rsidRDefault="00705D7F" w:rsidP="003674B1">
      <w:pPr>
        <w:ind w:firstLine="0"/>
        <w:outlineLvl w:val="0"/>
        <w:rPr>
          <w:rFonts w:eastAsia="SimSun"/>
          <w:color w:val="000000" w:themeColor="text1"/>
          <w:lang w:eastAsia="zh-CN"/>
        </w:rPr>
      </w:pPr>
    </w:p>
    <w:p w14:paraId="0AE9CFB7" w14:textId="77777777" w:rsidR="00FA2A55" w:rsidRPr="007B6F78" w:rsidRDefault="00FA2A55" w:rsidP="00500C31">
      <w:pPr>
        <w:suppressAutoHyphens/>
        <w:ind w:firstLine="0"/>
        <w:jc w:val="center"/>
        <w:rPr>
          <w:rFonts w:eastAsia="SimSun"/>
          <w:b/>
          <w:color w:val="000000" w:themeColor="text1"/>
          <w:sz w:val="27"/>
          <w:szCs w:val="27"/>
          <w:lang w:eastAsia="zh-CN"/>
        </w:rPr>
      </w:pPr>
    </w:p>
    <w:p w14:paraId="33C56796" w14:textId="77777777" w:rsidR="00FA2A55" w:rsidRPr="007B6F78" w:rsidRDefault="00FA2A55" w:rsidP="00500C31">
      <w:pPr>
        <w:suppressAutoHyphens/>
        <w:ind w:firstLine="0"/>
        <w:jc w:val="center"/>
        <w:rPr>
          <w:rFonts w:eastAsia="SimSun"/>
          <w:b/>
          <w:color w:val="000000" w:themeColor="text1"/>
          <w:sz w:val="27"/>
          <w:szCs w:val="27"/>
          <w:lang w:eastAsia="zh-CN"/>
        </w:rPr>
      </w:pPr>
    </w:p>
    <w:p w14:paraId="3517DB10" w14:textId="77777777" w:rsidR="00FA2A55" w:rsidRPr="007B6F78" w:rsidRDefault="00FA2A55" w:rsidP="00500C31">
      <w:pPr>
        <w:suppressAutoHyphens/>
        <w:ind w:firstLine="0"/>
        <w:jc w:val="center"/>
        <w:rPr>
          <w:rFonts w:eastAsia="SimSun"/>
          <w:b/>
          <w:color w:val="000000" w:themeColor="text1"/>
          <w:sz w:val="27"/>
          <w:szCs w:val="27"/>
          <w:lang w:eastAsia="zh-CN"/>
        </w:rPr>
      </w:pPr>
    </w:p>
    <w:p w14:paraId="5CD6E893" w14:textId="77777777" w:rsidR="00FA2A55" w:rsidRPr="007B6F78" w:rsidRDefault="00FA2A55" w:rsidP="00500C31">
      <w:pPr>
        <w:suppressAutoHyphens/>
        <w:ind w:firstLine="0"/>
        <w:jc w:val="center"/>
        <w:rPr>
          <w:rFonts w:eastAsia="SimSun"/>
          <w:b/>
          <w:color w:val="000000" w:themeColor="text1"/>
          <w:sz w:val="27"/>
          <w:szCs w:val="27"/>
          <w:lang w:eastAsia="zh-CN"/>
        </w:rPr>
      </w:pPr>
    </w:p>
    <w:p w14:paraId="01DA6DB7" w14:textId="77777777" w:rsidR="00FA2A55" w:rsidRPr="007B6F78" w:rsidRDefault="00FA2A55" w:rsidP="00500C31">
      <w:pPr>
        <w:suppressAutoHyphens/>
        <w:ind w:firstLine="0"/>
        <w:jc w:val="center"/>
        <w:rPr>
          <w:rFonts w:eastAsia="SimSun"/>
          <w:b/>
          <w:color w:val="000000" w:themeColor="text1"/>
          <w:sz w:val="27"/>
          <w:szCs w:val="27"/>
          <w:lang w:eastAsia="zh-CN"/>
        </w:rPr>
      </w:pPr>
    </w:p>
    <w:p w14:paraId="26498CF0" w14:textId="77777777" w:rsidR="00FA2A55" w:rsidRPr="007B6F78" w:rsidRDefault="00FA2A55" w:rsidP="00500C31">
      <w:pPr>
        <w:suppressAutoHyphens/>
        <w:ind w:firstLine="0"/>
        <w:jc w:val="center"/>
        <w:rPr>
          <w:rFonts w:eastAsia="SimSun"/>
          <w:b/>
          <w:color w:val="000000" w:themeColor="text1"/>
          <w:sz w:val="27"/>
          <w:szCs w:val="27"/>
          <w:lang w:eastAsia="zh-CN"/>
        </w:rPr>
      </w:pPr>
    </w:p>
    <w:p w14:paraId="32E1F8E1" w14:textId="77777777" w:rsidR="00FA2A55" w:rsidRPr="007B6F78" w:rsidRDefault="00FA2A55" w:rsidP="00500C31">
      <w:pPr>
        <w:suppressAutoHyphens/>
        <w:ind w:firstLine="0"/>
        <w:jc w:val="center"/>
        <w:rPr>
          <w:rFonts w:eastAsia="SimSun"/>
          <w:b/>
          <w:color w:val="000000" w:themeColor="text1"/>
          <w:sz w:val="27"/>
          <w:szCs w:val="27"/>
          <w:lang w:eastAsia="zh-CN"/>
        </w:rPr>
      </w:pPr>
    </w:p>
    <w:p w14:paraId="66574D55" w14:textId="77777777" w:rsidR="00FA2A55" w:rsidRPr="007B6F78" w:rsidRDefault="00FA2A55" w:rsidP="00500C31">
      <w:pPr>
        <w:suppressAutoHyphens/>
        <w:ind w:firstLine="0"/>
        <w:jc w:val="center"/>
        <w:rPr>
          <w:rFonts w:eastAsia="SimSun"/>
          <w:b/>
          <w:color w:val="000000" w:themeColor="text1"/>
          <w:sz w:val="27"/>
          <w:szCs w:val="27"/>
          <w:lang w:eastAsia="zh-CN"/>
        </w:rPr>
      </w:pPr>
    </w:p>
    <w:p w14:paraId="6793D2EA" w14:textId="77777777" w:rsidR="00FA2A55" w:rsidRPr="007B6F78" w:rsidRDefault="00FA2A55" w:rsidP="00500C31">
      <w:pPr>
        <w:suppressAutoHyphens/>
        <w:ind w:firstLine="0"/>
        <w:jc w:val="center"/>
        <w:rPr>
          <w:rFonts w:eastAsia="SimSun"/>
          <w:b/>
          <w:color w:val="000000" w:themeColor="text1"/>
          <w:sz w:val="27"/>
          <w:szCs w:val="27"/>
          <w:lang w:eastAsia="zh-CN"/>
        </w:rPr>
      </w:pPr>
    </w:p>
    <w:p w14:paraId="70860039" w14:textId="77777777" w:rsidR="00FA2A55" w:rsidRPr="007B6F78" w:rsidRDefault="00FA2A55" w:rsidP="00500C31">
      <w:pPr>
        <w:suppressAutoHyphens/>
        <w:ind w:firstLine="0"/>
        <w:jc w:val="center"/>
        <w:rPr>
          <w:rFonts w:eastAsia="SimSun"/>
          <w:b/>
          <w:color w:val="000000" w:themeColor="text1"/>
          <w:sz w:val="27"/>
          <w:szCs w:val="27"/>
          <w:lang w:eastAsia="zh-CN"/>
        </w:rPr>
      </w:pPr>
    </w:p>
    <w:p w14:paraId="3111E436" w14:textId="77777777" w:rsidR="00FA2A55" w:rsidRPr="007B6F78" w:rsidRDefault="00FA2A55" w:rsidP="00500C31">
      <w:pPr>
        <w:suppressAutoHyphens/>
        <w:ind w:firstLine="0"/>
        <w:jc w:val="center"/>
        <w:rPr>
          <w:rFonts w:eastAsia="SimSun"/>
          <w:b/>
          <w:color w:val="000000" w:themeColor="text1"/>
          <w:sz w:val="27"/>
          <w:szCs w:val="27"/>
          <w:lang w:eastAsia="zh-CN"/>
        </w:rPr>
      </w:pPr>
    </w:p>
    <w:p w14:paraId="50F55A7B" w14:textId="77777777" w:rsidR="00FA2A55" w:rsidRPr="007B6F78" w:rsidRDefault="00FA2A55" w:rsidP="00500C31">
      <w:pPr>
        <w:suppressAutoHyphens/>
        <w:ind w:firstLine="0"/>
        <w:jc w:val="center"/>
        <w:rPr>
          <w:rFonts w:eastAsia="SimSun"/>
          <w:b/>
          <w:color w:val="000000" w:themeColor="text1"/>
          <w:sz w:val="27"/>
          <w:szCs w:val="27"/>
          <w:lang w:eastAsia="zh-CN"/>
        </w:rPr>
      </w:pPr>
    </w:p>
    <w:p w14:paraId="6D4FB023" w14:textId="77777777" w:rsidR="00FA2A55" w:rsidRPr="007B6F78" w:rsidRDefault="00FA2A55" w:rsidP="00500C31">
      <w:pPr>
        <w:suppressAutoHyphens/>
        <w:ind w:firstLine="0"/>
        <w:jc w:val="center"/>
        <w:rPr>
          <w:rFonts w:eastAsia="SimSun"/>
          <w:b/>
          <w:color w:val="000000" w:themeColor="text1"/>
          <w:sz w:val="27"/>
          <w:szCs w:val="27"/>
          <w:lang w:eastAsia="zh-CN"/>
        </w:rPr>
      </w:pPr>
    </w:p>
    <w:p w14:paraId="044185A9" w14:textId="77777777" w:rsidR="00FA2A55" w:rsidRPr="007B6F78" w:rsidRDefault="00FA2A55" w:rsidP="00500C31">
      <w:pPr>
        <w:suppressAutoHyphens/>
        <w:ind w:firstLine="0"/>
        <w:jc w:val="center"/>
        <w:rPr>
          <w:rFonts w:eastAsia="SimSun"/>
          <w:b/>
          <w:color w:val="000000" w:themeColor="text1"/>
          <w:sz w:val="27"/>
          <w:szCs w:val="27"/>
          <w:lang w:eastAsia="zh-CN"/>
        </w:rPr>
      </w:pPr>
    </w:p>
    <w:p w14:paraId="547C63C0" w14:textId="77777777" w:rsidR="00FA2A55" w:rsidRPr="007B6F78" w:rsidRDefault="00FA2A55" w:rsidP="00500C31">
      <w:pPr>
        <w:suppressAutoHyphens/>
        <w:ind w:firstLine="0"/>
        <w:jc w:val="center"/>
        <w:rPr>
          <w:rFonts w:eastAsia="SimSun"/>
          <w:b/>
          <w:color w:val="000000" w:themeColor="text1"/>
          <w:sz w:val="27"/>
          <w:szCs w:val="27"/>
          <w:lang w:eastAsia="zh-CN"/>
        </w:rPr>
      </w:pPr>
    </w:p>
    <w:p w14:paraId="7E387AE2" w14:textId="77777777" w:rsidR="00FA2A55" w:rsidRPr="007B6F78" w:rsidRDefault="00FA2A55" w:rsidP="00500C31">
      <w:pPr>
        <w:suppressAutoHyphens/>
        <w:ind w:firstLine="0"/>
        <w:jc w:val="center"/>
        <w:rPr>
          <w:rFonts w:eastAsia="SimSun"/>
          <w:b/>
          <w:color w:val="000000" w:themeColor="text1"/>
          <w:sz w:val="27"/>
          <w:szCs w:val="27"/>
          <w:lang w:eastAsia="zh-CN"/>
        </w:rPr>
      </w:pPr>
    </w:p>
    <w:p w14:paraId="750F94C5" w14:textId="77777777" w:rsidR="00FA2A55" w:rsidRPr="007B6F78" w:rsidRDefault="00FA2A55" w:rsidP="00500C31">
      <w:pPr>
        <w:suppressAutoHyphens/>
        <w:ind w:firstLine="0"/>
        <w:jc w:val="center"/>
        <w:rPr>
          <w:rFonts w:eastAsia="SimSun"/>
          <w:b/>
          <w:color w:val="000000" w:themeColor="text1"/>
          <w:sz w:val="27"/>
          <w:szCs w:val="27"/>
          <w:lang w:eastAsia="zh-CN"/>
        </w:rPr>
      </w:pPr>
    </w:p>
    <w:p w14:paraId="73B68474" w14:textId="77777777" w:rsidR="00FA2A55" w:rsidRPr="007B6F78" w:rsidRDefault="00FA2A55" w:rsidP="00500C31">
      <w:pPr>
        <w:suppressAutoHyphens/>
        <w:ind w:firstLine="0"/>
        <w:jc w:val="center"/>
        <w:rPr>
          <w:rFonts w:eastAsia="SimSun"/>
          <w:b/>
          <w:color w:val="000000" w:themeColor="text1"/>
          <w:sz w:val="27"/>
          <w:szCs w:val="27"/>
          <w:lang w:eastAsia="zh-CN"/>
        </w:rPr>
      </w:pPr>
    </w:p>
    <w:p w14:paraId="7B0E6D49" w14:textId="77777777" w:rsidR="00FA2A55" w:rsidRPr="007B6F78" w:rsidRDefault="00FA2A55" w:rsidP="00500C31">
      <w:pPr>
        <w:suppressAutoHyphens/>
        <w:ind w:firstLine="0"/>
        <w:jc w:val="center"/>
        <w:rPr>
          <w:rFonts w:eastAsia="SimSun"/>
          <w:b/>
          <w:color w:val="000000" w:themeColor="text1"/>
          <w:sz w:val="27"/>
          <w:szCs w:val="27"/>
          <w:lang w:eastAsia="zh-CN"/>
        </w:rPr>
      </w:pPr>
    </w:p>
    <w:p w14:paraId="081E0D25" w14:textId="77777777" w:rsidR="00FA2A55" w:rsidRPr="007B6F78" w:rsidRDefault="00FA2A55" w:rsidP="00500C31">
      <w:pPr>
        <w:suppressAutoHyphens/>
        <w:ind w:firstLine="0"/>
        <w:jc w:val="center"/>
        <w:rPr>
          <w:rFonts w:eastAsia="SimSun"/>
          <w:b/>
          <w:color w:val="000000" w:themeColor="text1"/>
          <w:sz w:val="27"/>
          <w:szCs w:val="27"/>
          <w:lang w:eastAsia="zh-CN"/>
        </w:rPr>
      </w:pPr>
    </w:p>
    <w:p w14:paraId="6FE6868F" w14:textId="77777777" w:rsidR="00FA2A55" w:rsidRPr="007B6F78" w:rsidRDefault="00FA2A55" w:rsidP="00500C31">
      <w:pPr>
        <w:suppressAutoHyphens/>
        <w:ind w:firstLine="0"/>
        <w:jc w:val="center"/>
        <w:rPr>
          <w:rFonts w:eastAsia="SimSun"/>
          <w:b/>
          <w:color w:val="000000" w:themeColor="text1"/>
          <w:sz w:val="27"/>
          <w:szCs w:val="27"/>
          <w:lang w:eastAsia="zh-CN"/>
        </w:rPr>
      </w:pPr>
    </w:p>
    <w:p w14:paraId="00808AFF" w14:textId="77777777" w:rsidR="00FA2A55" w:rsidRPr="007B6F78" w:rsidRDefault="00FA2A55" w:rsidP="00500C31">
      <w:pPr>
        <w:suppressAutoHyphens/>
        <w:ind w:firstLine="0"/>
        <w:jc w:val="center"/>
        <w:rPr>
          <w:rFonts w:eastAsia="SimSun"/>
          <w:b/>
          <w:color w:val="000000" w:themeColor="text1"/>
          <w:sz w:val="27"/>
          <w:szCs w:val="27"/>
          <w:lang w:eastAsia="zh-CN"/>
        </w:rPr>
      </w:pPr>
    </w:p>
    <w:p w14:paraId="27F4288C" w14:textId="77777777" w:rsidR="00FA2A55" w:rsidRPr="007B6F78" w:rsidRDefault="00FA2A55" w:rsidP="00500C31">
      <w:pPr>
        <w:suppressAutoHyphens/>
        <w:ind w:firstLine="0"/>
        <w:jc w:val="center"/>
        <w:rPr>
          <w:rFonts w:eastAsia="SimSun"/>
          <w:b/>
          <w:color w:val="000000" w:themeColor="text1"/>
          <w:sz w:val="27"/>
          <w:szCs w:val="27"/>
          <w:lang w:eastAsia="zh-CN"/>
        </w:rPr>
      </w:pPr>
    </w:p>
    <w:p w14:paraId="4187358E" w14:textId="77777777" w:rsidR="00FA2A55" w:rsidRPr="007B6F78" w:rsidRDefault="00FA2A55" w:rsidP="00500C31">
      <w:pPr>
        <w:suppressAutoHyphens/>
        <w:ind w:firstLine="0"/>
        <w:jc w:val="center"/>
        <w:rPr>
          <w:rFonts w:eastAsia="SimSun"/>
          <w:b/>
          <w:color w:val="000000" w:themeColor="text1"/>
          <w:sz w:val="27"/>
          <w:szCs w:val="27"/>
          <w:lang w:eastAsia="zh-CN"/>
        </w:rPr>
      </w:pPr>
    </w:p>
    <w:p w14:paraId="4CDC278B" w14:textId="3DB41B47" w:rsidR="00500C31" w:rsidRPr="007B6F78" w:rsidRDefault="00500C31" w:rsidP="00500C31">
      <w:pPr>
        <w:suppressAutoHyphens/>
        <w:ind w:firstLine="0"/>
        <w:jc w:val="center"/>
        <w:rPr>
          <w:rFonts w:eastAsia="SimSun"/>
          <w:b/>
          <w:color w:val="000000" w:themeColor="text1"/>
          <w:sz w:val="27"/>
          <w:szCs w:val="27"/>
          <w:lang w:eastAsia="zh-CN"/>
        </w:rPr>
      </w:pPr>
      <w:r w:rsidRPr="007B6F78">
        <w:rPr>
          <w:rFonts w:eastAsia="SimSun"/>
          <w:b/>
          <w:color w:val="000000" w:themeColor="text1"/>
          <w:sz w:val="27"/>
          <w:szCs w:val="27"/>
          <w:lang w:eastAsia="zh-CN"/>
        </w:rPr>
        <w:lastRenderedPageBreak/>
        <w:t>Статья 42. Параметры разрешенного использования земельных участков и иных объектов недвижимости в различных территориальных зонах</w:t>
      </w:r>
    </w:p>
    <w:p w14:paraId="28629758" w14:textId="32C59686" w:rsidR="00500C31" w:rsidRPr="007B6F78" w:rsidRDefault="00500C31" w:rsidP="007E79D7">
      <w:pPr>
        <w:outlineLvl w:val="0"/>
        <w:rPr>
          <w:rFonts w:eastAsia="SimSun"/>
          <w:color w:val="000000" w:themeColor="text1"/>
          <w:lang w:eastAsia="zh-CN"/>
        </w:rPr>
      </w:pPr>
    </w:p>
    <w:p w14:paraId="11565D4F" w14:textId="77777777" w:rsidR="00500C31" w:rsidRPr="007B6F78" w:rsidRDefault="00500C31" w:rsidP="00500C31">
      <w:pPr>
        <w:suppressAutoHyphens/>
        <w:rPr>
          <w:rFonts w:eastAsia="SimSun"/>
          <w:b/>
          <w:color w:val="000000" w:themeColor="text1"/>
          <w:lang w:eastAsia="zh-CN"/>
        </w:rPr>
      </w:pPr>
      <w:r w:rsidRPr="007B6F78">
        <w:rPr>
          <w:rFonts w:eastAsia="SimSun"/>
          <w:b/>
          <w:color w:val="000000" w:themeColor="text1"/>
          <w:sz w:val="27"/>
          <w:szCs w:val="27"/>
          <w:lang w:eastAsia="zh-CN"/>
        </w:rPr>
        <w:t>Показатели плотности застройки участков территориальных зон</w:t>
      </w:r>
    </w:p>
    <w:p w14:paraId="39466648" w14:textId="77777777" w:rsidR="00500C31" w:rsidRPr="007B6F78" w:rsidRDefault="00500C31" w:rsidP="00500C31">
      <w:pPr>
        <w:suppressAutoHyphens/>
        <w:rPr>
          <w:rFonts w:eastAsia="SimSun"/>
          <w:color w:val="000000" w:themeColor="text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4"/>
        <w:gridCol w:w="1862"/>
        <w:gridCol w:w="1862"/>
      </w:tblGrid>
      <w:tr w:rsidR="007B6F78" w:rsidRPr="007B6F78" w14:paraId="7C8BD887" w14:textId="77777777" w:rsidTr="001E09F7">
        <w:trPr>
          <w:tblHeader/>
        </w:trPr>
        <w:tc>
          <w:tcPr>
            <w:tcW w:w="5904" w:type="dxa"/>
            <w:shd w:val="clear" w:color="auto" w:fill="auto"/>
          </w:tcPr>
          <w:p w14:paraId="5CCEB60A" w14:textId="77777777" w:rsidR="00500C31" w:rsidRPr="007B6F78" w:rsidRDefault="00500C31" w:rsidP="004459A5">
            <w:pPr>
              <w:suppressAutoHyphens/>
              <w:ind w:firstLine="0"/>
              <w:jc w:val="center"/>
              <w:rPr>
                <w:rFonts w:eastAsia="SimSun"/>
                <w:b/>
                <w:color w:val="000000" w:themeColor="text1"/>
                <w:sz w:val="24"/>
                <w:szCs w:val="24"/>
                <w:lang w:eastAsia="zh-CN"/>
              </w:rPr>
            </w:pPr>
            <w:r w:rsidRPr="007B6F78">
              <w:rPr>
                <w:rFonts w:eastAsia="Times New Roman"/>
                <w:b/>
                <w:color w:val="000000" w:themeColor="text1"/>
                <w:sz w:val="24"/>
                <w:szCs w:val="24"/>
                <w:lang w:eastAsia="zh-CN"/>
              </w:rPr>
              <w:t>Территориальные зоны</w:t>
            </w:r>
          </w:p>
        </w:tc>
        <w:tc>
          <w:tcPr>
            <w:tcW w:w="1862" w:type="dxa"/>
            <w:shd w:val="clear" w:color="auto" w:fill="auto"/>
          </w:tcPr>
          <w:p w14:paraId="012A8E54" w14:textId="77777777" w:rsidR="00500C31" w:rsidRPr="007B6F78" w:rsidRDefault="00500C31" w:rsidP="004459A5">
            <w:pPr>
              <w:suppressAutoHyphens/>
              <w:ind w:firstLine="0"/>
              <w:jc w:val="center"/>
              <w:rPr>
                <w:rFonts w:eastAsia="SimSun"/>
                <w:b/>
                <w:color w:val="000000" w:themeColor="text1"/>
                <w:sz w:val="24"/>
                <w:szCs w:val="24"/>
                <w:lang w:eastAsia="zh-CN"/>
              </w:rPr>
            </w:pPr>
            <w:r w:rsidRPr="007B6F78">
              <w:rPr>
                <w:rFonts w:eastAsia="Times New Roman"/>
                <w:b/>
                <w:color w:val="000000" w:themeColor="text1"/>
                <w:sz w:val="24"/>
                <w:szCs w:val="24"/>
                <w:lang w:eastAsia="zh-CN"/>
              </w:rPr>
              <w:t>Коэффициент застройки</w:t>
            </w:r>
          </w:p>
        </w:tc>
        <w:tc>
          <w:tcPr>
            <w:tcW w:w="1862" w:type="dxa"/>
            <w:shd w:val="clear" w:color="auto" w:fill="auto"/>
          </w:tcPr>
          <w:p w14:paraId="58A2E72F" w14:textId="77777777" w:rsidR="00500C31" w:rsidRPr="007B6F78" w:rsidRDefault="00500C31" w:rsidP="004459A5">
            <w:pPr>
              <w:suppressAutoHyphens/>
              <w:ind w:firstLine="0"/>
              <w:jc w:val="center"/>
              <w:rPr>
                <w:rFonts w:eastAsia="SimSun"/>
                <w:b/>
                <w:color w:val="000000" w:themeColor="text1"/>
                <w:sz w:val="24"/>
                <w:szCs w:val="24"/>
                <w:lang w:eastAsia="zh-CN"/>
              </w:rPr>
            </w:pPr>
            <w:r w:rsidRPr="007B6F78">
              <w:rPr>
                <w:rFonts w:eastAsia="Times New Roman"/>
                <w:b/>
                <w:color w:val="000000" w:themeColor="text1"/>
                <w:sz w:val="24"/>
                <w:szCs w:val="24"/>
                <w:lang w:eastAsia="zh-CN"/>
              </w:rPr>
              <w:t>Коэффициент плотности застройки</w:t>
            </w:r>
          </w:p>
        </w:tc>
      </w:tr>
      <w:tr w:rsidR="007B6F78" w:rsidRPr="007B6F78" w14:paraId="7DF37CF0" w14:textId="77777777" w:rsidTr="001E09F7">
        <w:tc>
          <w:tcPr>
            <w:tcW w:w="5904" w:type="dxa"/>
            <w:shd w:val="clear" w:color="auto" w:fill="auto"/>
          </w:tcPr>
          <w:p w14:paraId="6B48DB26" w14:textId="1FA22CCE" w:rsidR="00705D7F" w:rsidRPr="007B6F78" w:rsidRDefault="00705D7F" w:rsidP="00705D7F">
            <w:pPr>
              <w:suppressAutoHyphens/>
              <w:ind w:firstLine="0"/>
              <w:jc w:val="center"/>
              <w:rPr>
                <w:rFonts w:eastAsia="Times New Roman"/>
                <w:color w:val="000000" w:themeColor="text1"/>
                <w:sz w:val="24"/>
                <w:szCs w:val="24"/>
                <w:lang w:eastAsia="zh-CN"/>
              </w:rPr>
            </w:pPr>
            <w:r w:rsidRPr="007B6F78">
              <w:rPr>
                <w:rFonts w:eastAsia="Times New Roman"/>
                <w:color w:val="000000" w:themeColor="text1"/>
                <w:sz w:val="24"/>
                <w:szCs w:val="24"/>
                <w:lang w:eastAsia="zh-CN"/>
              </w:rPr>
              <w:t>1</w:t>
            </w:r>
          </w:p>
        </w:tc>
        <w:tc>
          <w:tcPr>
            <w:tcW w:w="1862" w:type="dxa"/>
            <w:shd w:val="clear" w:color="auto" w:fill="auto"/>
          </w:tcPr>
          <w:p w14:paraId="650C4401" w14:textId="21DEA565" w:rsidR="00705D7F" w:rsidRPr="007B6F78" w:rsidRDefault="00705D7F" w:rsidP="00705D7F">
            <w:pPr>
              <w:suppressAutoHyphen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2</w:t>
            </w:r>
          </w:p>
        </w:tc>
        <w:tc>
          <w:tcPr>
            <w:tcW w:w="1862" w:type="dxa"/>
            <w:shd w:val="clear" w:color="auto" w:fill="auto"/>
          </w:tcPr>
          <w:p w14:paraId="2299B64D" w14:textId="2B4D5AEB" w:rsidR="00705D7F" w:rsidRPr="007B6F78" w:rsidRDefault="00705D7F" w:rsidP="00705D7F">
            <w:pPr>
              <w:suppressAutoHyphens/>
              <w:ind w:firstLine="0"/>
              <w:jc w:val="center"/>
              <w:rPr>
                <w:rFonts w:eastAsia="SimSun"/>
                <w:color w:val="000000" w:themeColor="text1"/>
                <w:sz w:val="24"/>
                <w:szCs w:val="24"/>
                <w:lang w:eastAsia="zh-CN"/>
              </w:rPr>
            </w:pPr>
            <w:r w:rsidRPr="007B6F78">
              <w:rPr>
                <w:rFonts w:eastAsia="SimSun"/>
                <w:color w:val="000000" w:themeColor="text1"/>
                <w:sz w:val="24"/>
                <w:szCs w:val="24"/>
                <w:lang w:eastAsia="zh-CN"/>
              </w:rPr>
              <w:t>3</w:t>
            </w:r>
          </w:p>
        </w:tc>
      </w:tr>
      <w:tr w:rsidR="007B6F78" w:rsidRPr="007B6F78" w14:paraId="40C9B4FA" w14:textId="77777777" w:rsidTr="001E09F7">
        <w:tc>
          <w:tcPr>
            <w:tcW w:w="5904" w:type="dxa"/>
            <w:shd w:val="clear" w:color="auto" w:fill="auto"/>
          </w:tcPr>
          <w:p w14:paraId="1BFEB246" w14:textId="4E982A0F" w:rsidR="00500C31" w:rsidRPr="007B6F78" w:rsidRDefault="00500C31" w:rsidP="001E09F7">
            <w:pPr>
              <w:suppressAutoHyphens/>
              <w:ind w:firstLine="0"/>
              <w:jc w:val="center"/>
              <w:rPr>
                <w:rFonts w:eastAsia="SimSun"/>
                <w:color w:val="000000" w:themeColor="text1"/>
                <w:sz w:val="24"/>
                <w:szCs w:val="24"/>
                <w:lang w:eastAsia="zh-CN"/>
              </w:rPr>
            </w:pPr>
            <w:r w:rsidRPr="007B6F78">
              <w:rPr>
                <w:rFonts w:eastAsia="Times New Roman"/>
                <w:color w:val="000000" w:themeColor="text1"/>
                <w:sz w:val="24"/>
                <w:szCs w:val="24"/>
                <w:lang w:eastAsia="zh-CN"/>
              </w:rPr>
              <w:t>Жилая</w:t>
            </w:r>
            <w:r w:rsidR="001E09F7" w:rsidRPr="007B6F78">
              <w:rPr>
                <w:rFonts w:eastAsia="Times New Roman"/>
                <w:color w:val="000000" w:themeColor="text1"/>
                <w:sz w:val="24"/>
                <w:szCs w:val="24"/>
                <w:lang w:eastAsia="zh-CN"/>
              </w:rPr>
              <w:t xml:space="preserve"> зона</w:t>
            </w:r>
          </w:p>
        </w:tc>
        <w:tc>
          <w:tcPr>
            <w:tcW w:w="1862" w:type="dxa"/>
            <w:shd w:val="clear" w:color="auto" w:fill="auto"/>
          </w:tcPr>
          <w:p w14:paraId="1509EB65" w14:textId="77777777" w:rsidR="00500C31" w:rsidRPr="007B6F78" w:rsidRDefault="00500C31" w:rsidP="004459A5">
            <w:pPr>
              <w:suppressAutoHyphens/>
              <w:ind w:firstLine="0"/>
              <w:rPr>
                <w:rFonts w:eastAsia="SimSun"/>
                <w:color w:val="000000" w:themeColor="text1"/>
                <w:sz w:val="24"/>
                <w:szCs w:val="24"/>
                <w:lang w:eastAsia="zh-CN"/>
              </w:rPr>
            </w:pPr>
          </w:p>
        </w:tc>
        <w:tc>
          <w:tcPr>
            <w:tcW w:w="1862" w:type="dxa"/>
            <w:shd w:val="clear" w:color="auto" w:fill="auto"/>
          </w:tcPr>
          <w:p w14:paraId="38982B81" w14:textId="77777777" w:rsidR="00500C31" w:rsidRPr="007B6F78" w:rsidRDefault="00500C31" w:rsidP="004459A5">
            <w:pPr>
              <w:suppressAutoHyphens/>
              <w:ind w:firstLine="0"/>
              <w:rPr>
                <w:rFonts w:eastAsia="SimSun"/>
                <w:color w:val="000000" w:themeColor="text1"/>
                <w:sz w:val="24"/>
                <w:szCs w:val="24"/>
                <w:lang w:eastAsia="zh-CN"/>
              </w:rPr>
            </w:pPr>
          </w:p>
        </w:tc>
      </w:tr>
      <w:tr w:rsidR="007B6F78" w:rsidRPr="007B6F78" w14:paraId="5DA5198C" w14:textId="77777777" w:rsidTr="001E09F7">
        <w:tc>
          <w:tcPr>
            <w:tcW w:w="5904" w:type="dxa"/>
            <w:shd w:val="clear" w:color="auto" w:fill="auto"/>
          </w:tcPr>
          <w:p w14:paraId="3BC55598" w14:textId="77777777" w:rsidR="00500C31" w:rsidRPr="007B6F78" w:rsidRDefault="00500C31" w:rsidP="001E09F7">
            <w:pPr>
              <w:keepNext/>
              <w:keepLines/>
              <w:suppressAutoHyphens/>
              <w:overflowPunct w:val="0"/>
              <w:autoSpaceDE w:val="0"/>
              <w:ind w:firstLine="567"/>
              <w:jc w:val="center"/>
              <w:rPr>
                <w:rFonts w:eastAsia="Times New Roman"/>
                <w:color w:val="000000" w:themeColor="text1"/>
                <w:sz w:val="24"/>
                <w:szCs w:val="24"/>
                <w:lang w:eastAsia="zh-CN"/>
              </w:rPr>
            </w:pPr>
            <w:r w:rsidRPr="007B6F78">
              <w:rPr>
                <w:rFonts w:eastAsia="Times New Roman"/>
                <w:color w:val="000000" w:themeColor="text1"/>
                <w:sz w:val="24"/>
                <w:szCs w:val="24"/>
                <w:lang w:eastAsia="zh-CN"/>
              </w:rPr>
              <w:t>Застройка многоквартирными многоэтажными жилыми домами</w:t>
            </w:r>
          </w:p>
        </w:tc>
        <w:tc>
          <w:tcPr>
            <w:tcW w:w="1862" w:type="dxa"/>
            <w:shd w:val="clear" w:color="auto" w:fill="auto"/>
            <w:vAlign w:val="center"/>
          </w:tcPr>
          <w:p w14:paraId="1C718BBA" w14:textId="77777777" w:rsidR="00500C31" w:rsidRPr="007B6F78" w:rsidRDefault="00500C31" w:rsidP="004459A5">
            <w:pPr>
              <w:keepNext/>
              <w:keepLines/>
              <w:suppressAutoHyphens/>
              <w:overflowPunct w:val="0"/>
              <w:autoSpaceDE w:val="0"/>
              <w:ind w:firstLine="0"/>
              <w:jc w:val="center"/>
              <w:rPr>
                <w:rFonts w:eastAsia="Times New Roman"/>
                <w:color w:val="000000" w:themeColor="text1"/>
                <w:sz w:val="24"/>
                <w:szCs w:val="24"/>
                <w:lang w:eastAsia="zh-CN"/>
              </w:rPr>
            </w:pPr>
            <w:r w:rsidRPr="007B6F78">
              <w:rPr>
                <w:rFonts w:eastAsia="Times New Roman"/>
                <w:color w:val="000000" w:themeColor="text1"/>
                <w:sz w:val="24"/>
                <w:szCs w:val="24"/>
                <w:lang w:eastAsia="zh-CN"/>
              </w:rPr>
              <w:t>0,4</w:t>
            </w:r>
          </w:p>
        </w:tc>
        <w:tc>
          <w:tcPr>
            <w:tcW w:w="1862" w:type="dxa"/>
            <w:shd w:val="clear" w:color="auto" w:fill="auto"/>
            <w:vAlign w:val="center"/>
          </w:tcPr>
          <w:p w14:paraId="4B0A1A70" w14:textId="77777777" w:rsidR="00500C31" w:rsidRPr="007B6F78" w:rsidRDefault="00500C31" w:rsidP="004459A5">
            <w:pPr>
              <w:keepNext/>
              <w:keepLines/>
              <w:suppressAutoHyphens/>
              <w:overflowPunct w:val="0"/>
              <w:autoSpaceDE w:val="0"/>
              <w:ind w:firstLine="0"/>
              <w:jc w:val="center"/>
              <w:rPr>
                <w:rFonts w:eastAsia="Times New Roman"/>
                <w:color w:val="000000" w:themeColor="text1"/>
                <w:sz w:val="24"/>
                <w:szCs w:val="24"/>
                <w:lang w:eastAsia="zh-CN"/>
              </w:rPr>
            </w:pPr>
            <w:r w:rsidRPr="007B6F78">
              <w:rPr>
                <w:rFonts w:eastAsia="Times New Roman"/>
                <w:color w:val="000000" w:themeColor="text1"/>
                <w:sz w:val="24"/>
                <w:szCs w:val="24"/>
                <w:lang w:eastAsia="zh-CN"/>
              </w:rPr>
              <w:t>1,2</w:t>
            </w:r>
          </w:p>
        </w:tc>
      </w:tr>
      <w:tr w:rsidR="007B6F78" w:rsidRPr="007B6F78" w14:paraId="37D4BFA3" w14:textId="77777777" w:rsidTr="001E09F7">
        <w:tc>
          <w:tcPr>
            <w:tcW w:w="5904" w:type="dxa"/>
            <w:shd w:val="clear" w:color="auto" w:fill="auto"/>
          </w:tcPr>
          <w:p w14:paraId="21D1E80D" w14:textId="77777777" w:rsidR="00500C31" w:rsidRPr="007B6F78" w:rsidRDefault="00500C31" w:rsidP="001E09F7">
            <w:pPr>
              <w:keepNext/>
              <w:keepLines/>
              <w:suppressAutoHyphens/>
              <w:overflowPunct w:val="0"/>
              <w:autoSpaceDE w:val="0"/>
              <w:ind w:firstLine="0"/>
              <w:jc w:val="center"/>
              <w:rPr>
                <w:rFonts w:eastAsia="Times New Roman"/>
                <w:color w:val="000000" w:themeColor="text1"/>
                <w:sz w:val="24"/>
                <w:szCs w:val="24"/>
                <w:lang w:eastAsia="zh-CN"/>
              </w:rPr>
            </w:pPr>
            <w:r w:rsidRPr="007B6F78">
              <w:rPr>
                <w:rFonts w:eastAsia="Times New Roman"/>
                <w:color w:val="000000" w:themeColor="text1"/>
                <w:sz w:val="24"/>
                <w:szCs w:val="24"/>
                <w:lang w:eastAsia="zh-CN"/>
              </w:rPr>
              <w:t>Жилая зона - реконструируемая</w:t>
            </w:r>
          </w:p>
        </w:tc>
        <w:tc>
          <w:tcPr>
            <w:tcW w:w="1862" w:type="dxa"/>
            <w:shd w:val="clear" w:color="auto" w:fill="auto"/>
            <w:vAlign w:val="center"/>
          </w:tcPr>
          <w:p w14:paraId="0CC00C8C" w14:textId="77777777" w:rsidR="00500C31" w:rsidRPr="007B6F78" w:rsidRDefault="00500C31" w:rsidP="004459A5">
            <w:pPr>
              <w:keepNext/>
              <w:keepLines/>
              <w:suppressAutoHyphens/>
              <w:overflowPunct w:val="0"/>
              <w:autoSpaceDE w:val="0"/>
              <w:ind w:firstLine="0"/>
              <w:jc w:val="center"/>
              <w:rPr>
                <w:rFonts w:eastAsia="Times New Roman"/>
                <w:color w:val="000000" w:themeColor="text1"/>
                <w:sz w:val="24"/>
                <w:szCs w:val="24"/>
                <w:lang w:eastAsia="zh-CN"/>
              </w:rPr>
            </w:pPr>
            <w:r w:rsidRPr="007B6F78">
              <w:rPr>
                <w:rFonts w:eastAsia="Times New Roman"/>
                <w:color w:val="000000" w:themeColor="text1"/>
                <w:sz w:val="24"/>
                <w:szCs w:val="24"/>
                <w:lang w:eastAsia="zh-CN"/>
              </w:rPr>
              <w:t>0,6</w:t>
            </w:r>
          </w:p>
        </w:tc>
        <w:tc>
          <w:tcPr>
            <w:tcW w:w="1862" w:type="dxa"/>
            <w:shd w:val="clear" w:color="auto" w:fill="auto"/>
            <w:vAlign w:val="center"/>
          </w:tcPr>
          <w:p w14:paraId="3EAE17D3" w14:textId="77777777" w:rsidR="00500C31" w:rsidRPr="007B6F78" w:rsidRDefault="00500C31" w:rsidP="004459A5">
            <w:pPr>
              <w:keepNext/>
              <w:keepLines/>
              <w:suppressAutoHyphens/>
              <w:overflowPunct w:val="0"/>
              <w:autoSpaceDE w:val="0"/>
              <w:ind w:firstLine="0"/>
              <w:jc w:val="center"/>
              <w:rPr>
                <w:rFonts w:eastAsia="Times New Roman"/>
                <w:color w:val="000000" w:themeColor="text1"/>
                <w:sz w:val="24"/>
                <w:szCs w:val="24"/>
                <w:lang w:eastAsia="zh-CN"/>
              </w:rPr>
            </w:pPr>
            <w:r w:rsidRPr="007B6F78">
              <w:rPr>
                <w:rFonts w:eastAsia="Times New Roman"/>
                <w:color w:val="000000" w:themeColor="text1"/>
                <w:sz w:val="24"/>
                <w:szCs w:val="24"/>
                <w:lang w:eastAsia="zh-CN"/>
              </w:rPr>
              <w:t>1,6</w:t>
            </w:r>
          </w:p>
        </w:tc>
      </w:tr>
      <w:tr w:rsidR="007B6F78" w:rsidRPr="007B6F78" w14:paraId="786DB9C7" w14:textId="77777777" w:rsidTr="001E09F7">
        <w:tc>
          <w:tcPr>
            <w:tcW w:w="5904" w:type="dxa"/>
            <w:shd w:val="clear" w:color="auto" w:fill="auto"/>
          </w:tcPr>
          <w:p w14:paraId="77C89CB7" w14:textId="77777777" w:rsidR="00500C31" w:rsidRPr="007B6F78" w:rsidRDefault="00500C31" w:rsidP="001E09F7">
            <w:pPr>
              <w:keepNext/>
              <w:keepLines/>
              <w:suppressAutoHyphens/>
              <w:overflowPunct w:val="0"/>
              <w:autoSpaceDE w:val="0"/>
              <w:ind w:firstLine="567"/>
              <w:jc w:val="center"/>
              <w:rPr>
                <w:rFonts w:eastAsia="Times New Roman"/>
                <w:color w:val="000000" w:themeColor="text1"/>
                <w:sz w:val="24"/>
                <w:szCs w:val="24"/>
                <w:lang w:eastAsia="zh-CN"/>
              </w:rPr>
            </w:pPr>
            <w:r w:rsidRPr="007B6F78">
              <w:rPr>
                <w:rFonts w:eastAsia="Times New Roman"/>
                <w:color w:val="000000" w:themeColor="text1"/>
                <w:sz w:val="24"/>
                <w:szCs w:val="24"/>
                <w:lang w:eastAsia="zh-CN"/>
              </w:rPr>
              <w:t>Застройка многоквартирными жилыми домами малой и средней этажности</w:t>
            </w:r>
          </w:p>
        </w:tc>
        <w:tc>
          <w:tcPr>
            <w:tcW w:w="1862" w:type="dxa"/>
            <w:shd w:val="clear" w:color="auto" w:fill="auto"/>
            <w:vAlign w:val="center"/>
          </w:tcPr>
          <w:p w14:paraId="663103C7" w14:textId="77777777" w:rsidR="00500C31" w:rsidRPr="007B6F78" w:rsidRDefault="00500C31" w:rsidP="004459A5">
            <w:pPr>
              <w:keepNext/>
              <w:keepLines/>
              <w:suppressAutoHyphens/>
              <w:overflowPunct w:val="0"/>
              <w:autoSpaceDE w:val="0"/>
              <w:ind w:firstLine="0"/>
              <w:jc w:val="center"/>
              <w:rPr>
                <w:rFonts w:eastAsia="Times New Roman"/>
                <w:color w:val="000000" w:themeColor="text1"/>
                <w:sz w:val="24"/>
                <w:szCs w:val="24"/>
                <w:lang w:eastAsia="zh-CN"/>
              </w:rPr>
            </w:pPr>
            <w:r w:rsidRPr="007B6F78">
              <w:rPr>
                <w:rFonts w:eastAsia="Times New Roman"/>
                <w:color w:val="000000" w:themeColor="text1"/>
                <w:sz w:val="24"/>
                <w:szCs w:val="24"/>
                <w:lang w:eastAsia="zh-CN"/>
              </w:rPr>
              <w:t>0,4</w:t>
            </w:r>
          </w:p>
        </w:tc>
        <w:tc>
          <w:tcPr>
            <w:tcW w:w="1862" w:type="dxa"/>
            <w:shd w:val="clear" w:color="auto" w:fill="auto"/>
            <w:vAlign w:val="center"/>
          </w:tcPr>
          <w:p w14:paraId="016AC755" w14:textId="77777777" w:rsidR="00500C31" w:rsidRPr="007B6F78" w:rsidRDefault="00500C31" w:rsidP="004459A5">
            <w:pPr>
              <w:keepNext/>
              <w:keepLines/>
              <w:suppressAutoHyphens/>
              <w:overflowPunct w:val="0"/>
              <w:autoSpaceDE w:val="0"/>
              <w:ind w:firstLine="0"/>
              <w:jc w:val="center"/>
              <w:rPr>
                <w:rFonts w:eastAsia="Times New Roman"/>
                <w:color w:val="000000" w:themeColor="text1"/>
                <w:sz w:val="24"/>
                <w:szCs w:val="24"/>
                <w:lang w:eastAsia="zh-CN"/>
              </w:rPr>
            </w:pPr>
            <w:r w:rsidRPr="007B6F78">
              <w:rPr>
                <w:rFonts w:eastAsia="Times New Roman"/>
                <w:color w:val="000000" w:themeColor="text1"/>
                <w:sz w:val="24"/>
                <w:szCs w:val="24"/>
                <w:lang w:eastAsia="zh-CN"/>
              </w:rPr>
              <w:t>0,8</w:t>
            </w:r>
          </w:p>
        </w:tc>
      </w:tr>
      <w:tr w:rsidR="007B6F78" w:rsidRPr="007B6F78" w14:paraId="729C5371" w14:textId="77777777" w:rsidTr="001E09F7">
        <w:tc>
          <w:tcPr>
            <w:tcW w:w="5904" w:type="dxa"/>
            <w:shd w:val="clear" w:color="auto" w:fill="auto"/>
          </w:tcPr>
          <w:p w14:paraId="247D0673" w14:textId="77777777" w:rsidR="00500C31" w:rsidRPr="007B6F78" w:rsidRDefault="00500C31" w:rsidP="001E09F7">
            <w:pPr>
              <w:keepNext/>
              <w:keepLines/>
              <w:suppressAutoHyphens/>
              <w:overflowPunct w:val="0"/>
              <w:autoSpaceDE w:val="0"/>
              <w:ind w:firstLine="567"/>
              <w:jc w:val="center"/>
              <w:rPr>
                <w:rFonts w:eastAsia="Times New Roman"/>
                <w:color w:val="000000" w:themeColor="text1"/>
                <w:sz w:val="24"/>
                <w:szCs w:val="24"/>
                <w:lang w:eastAsia="zh-CN"/>
              </w:rPr>
            </w:pPr>
            <w:r w:rsidRPr="007B6F78">
              <w:rPr>
                <w:rFonts w:eastAsia="Times New Roman"/>
                <w:color w:val="000000" w:themeColor="text1"/>
                <w:sz w:val="24"/>
                <w:szCs w:val="24"/>
                <w:lang w:eastAsia="zh-CN"/>
              </w:rPr>
              <w:t>Застройка блокированными жилыми домами с приквартирными земельными участками</w:t>
            </w:r>
          </w:p>
        </w:tc>
        <w:tc>
          <w:tcPr>
            <w:tcW w:w="1862" w:type="dxa"/>
            <w:shd w:val="clear" w:color="auto" w:fill="auto"/>
            <w:vAlign w:val="center"/>
          </w:tcPr>
          <w:p w14:paraId="6B6D323B" w14:textId="77777777" w:rsidR="00500C31" w:rsidRPr="007B6F78" w:rsidRDefault="00500C31" w:rsidP="004459A5">
            <w:pPr>
              <w:keepNext/>
              <w:keepLines/>
              <w:suppressAutoHyphens/>
              <w:overflowPunct w:val="0"/>
              <w:autoSpaceDE w:val="0"/>
              <w:ind w:firstLine="0"/>
              <w:jc w:val="center"/>
              <w:rPr>
                <w:rFonts w:eastAsia="Times New Roman"/>
                <w:color w:val="000000" w:themeColor="text1"/>
                <w:sz w:val="24"/>
                <w:szCs w:val="24"/>
                <w:lang w:eastAsia="zh-CN"/>
              </w:rPr>
            </w:pPr>
            <w:r w:rsidRPr="007B6F78">
              <w:rPr>
                <w:rFonts w:eastAsia="Times New Roman"/>
                <w:color w:val="000000" w:themeColor="text1"/>
                <w:sz w:val="24"/>
                <w:szCs w:val="24"/>
                <w:lang w:eastAsia="zh-CN"/>
              </w:rPr>
              <w:t>0,3</w:t>
            </w:r>
          </w:p>
        </w:tc>
        <w:tc>
          <w:tcPr>
            <w:tcW w:w="1862" w:type="dxa"/>
            <w:shd w:val="clear" w:color="auto" w:fill="auto"/>
            <w:vAlign w:val="center"/>
          </w:tcPr>
          <w:p w14:paraId="572CF413" w14:textId="77777777" w:rsidR="00500C31" w:rsidRPr="007B6F78" w:rsidRDefault="00500C31" w:rsidP="004459A5">
            <w:pPr>
              <w:keepNext/>
              <w:keepLines/>
              <w:suppressAutoHyphens/>
              <w:overflowPunct w:val="0"/>
              <w:autoSpaceDE w:val="0"/>
              <w:ind w:firstLine="0"/>
              <w:jc w:val="center"/>
              <w:rPr>
                <w:rFonts w:eastAsia="Times New Roman"/>
                <w:color w:val="000000" w:themeColor="text1"/>
                <w:sz w:val="24"/>
                <w:szCs w:val="24"/>
                <w:lang w:eastAsia="zh-CN"/>
              </w:rPr>
            </w:pPr>
            <w:r w:rsidRPr="007B6F78">
              <w:rPr>
                <w:rFonts w:eastAsia="Times New Roman"/>
                <w:color w:val="000000" w:themeColor="text1"/>
                <w:sz w:val="24"/>
                <w:szCs w:val="24"/>
                <w:lang w:eastAsia="zh-CN"/>
              </w:rPr>
              <w:t>0,6</w:t>
            </w:r>
          </w:p>
        </w:tc>
      </w:tr>
      <w:tr w:rsidR="007B6F78" w:rsidRPr="007B6F78" w14:paraId="5888413B" w14:textId="77777777" w:rsidTr="001E09F7">
        <w:tc>
          <w:tcPr>
            <w:tcW w:w="5904" w:type="dxa"/>
            <w:shd w:val="clear" w:color="auto" w:fill="auto"/>
          </w:tcPr>
          <w:p w14:paraId="723A0E62" w14:textId="77777777" w:rsidR="00500C31" w:rsidRPr="007B6F78" w:rsidRDefault="00500C31" w:rsidP="001E09F7">
            <w:pPr>
              <w:keepNext/>
              <w:keepLines/>
              <w:suppressAutoHyphens/>
              <w:overflowPunct w:val="0"/>
              <w:autoSpaceDE w:val="0"/>
              <w:ind w:firstLine="567"/>
              <w:jc w:val="center"/>
              <w:rPr>
                <w:rFonts w:eastAsia="Times New Roman"/>
                <w:color w:val="000000" w:themeColor="text1"/>
                <w:sz w:val="24"/>
                <w:szCs w:val="24"/>
                <w:lang w:eastAsia="zh-CN"/>
              </w:rPr>
            </w:pPr>
            <w:r w:rsidRPr="007B6F78">
              <w:rPr>
                <w:rFonts w:eastAsia="Times New Roman"/>
                <w:color w:val="000000" w:themeColor="text1"/>
                <w:sz w:val="24"/>
                <w:szCs w:val="24"/>
                <w:lang w:eastAsia="zh-CN"/>
              </w:rPr>
              <w:t>Застройка одно-двухквартирными жилыми домами с приусадебными земельными участками</w:t>
            </w:r>
          </w:p>
        </w:tc>
        <w:tc>
          <w:tcPr>
            <w:tcW w:w="1862" w:type="dxa"/>
            <w:shd w:val="clear" w:color="auto" w:fill="auto"/>
            <w:vAlign w:val="center"/>
          </w:tcPr>
          <w:p w14:paraId="3846BB04" w14:textId="77777777" w:rsidR="00500C31" w:rsidRPr="007B6F78" w:rsidRDefault="00500C31" w:rsidP="004459A5">
            <w:pPr>
              <w:keepNext/>
              <w:keepLines/>
              <w:suppressAutoHyphens/>
              <w:overflowPunct w:val="0"/>
              <w:autoSpaceDE w:val="0"/>
              <w:ind w:firstLine="0"/>
              <w:jc w:val="center"/>
              <w:rPr>
                <w:rFonts w:eastAsia="Times New Roman"/>
                <w:color w:val="000000" w:themeColor="text1"/>
                <w:sz w:val="24"/>
                <w:szCs w:val="24"/>
                <w:lang w:eastAsia="zh-CN"/>
              </w:rPr>
            </w:pPr>
            <w:r w:rsidRPr="007B6F78">
              <w:rPr>
                <w:rFonts w:eastAsia="Times New Roman"/>
                <w:color w:val="000000" w:themeColor="text1"/>
                <w:sz w:val="24"/>
                <w:szCs w:val="24"/>
                <w:lang w:eastAsia="zh-CN"/>
              </w:rPr>
              <w:t>0,2</w:t>
            </w:r>
          </w:p>
        </w:tc>
        <w:tc>
          <w:tcPr>
            <w:tcW w:w="1862" w:type="dxa"/>
            <w:shd w:val="clear" w:color="auto" w:fill="auto"/>
            <w:vAlign w:val="center"/>
          </w:tcPr>
          <w:p w14:paraId="0C815436" w14:textId="77777777" w:rsidR="00500C31" w:rsidRPr="007B6F78" w:rsidRDefault="00500C31" w:rsidP="004459A5">
            <w:pPr>
              <w:keepNext/>
              <w:keepLines/>
              <w:suppressAutoHyphens/>
              <w:overflowPunct w:val="0"/>
              <w:autoSpaceDE w:val="0"/>
              <w:ind w:firstLine="0"/>
              <w:jc w:val="center"/>
              <w:rPr>
                <w:rFonts w:eastAsia="Times New Roman"/>
                <w:color w:val="000000" w:themeColor="text1"/>
                <w:sz w:val="24"/>
                <w:szCs w:val="24"/>
                <w:lang w:eastAsia="zh-CN"/>
              </w:rPr>
            </w:pPr>
            <w:r w:rsidRPr="007B6F78">
              <w:rPr>
                <w:rFonts w:eastAsia="Times New Roman"/>
                <w:color w:val="000000" w:themeColor="text1"/>
                <w:sz w:val="24"/>
                <w:szCs w:val="24"/>
                <w:lang w:eastAsia="zh-CN"/>
              </w:rPr>
              <w:t>0,4</w:t>
            </w:r>
          </w:p>
        </w:tc>
      </w:tr>
      <w:tr w:rsidR="007B6F78" w:rsidRPr="007B6F78" w14:paraId="2433E608" w14:textId="77777777" w:rsidTr="001E09F7">
        <w:tc>
          <w:tcPr>
            <w:tcW w:w="5904" w:type="dxa"/>
            <w:shd w:val="clear" w:color="auto" w:fill="auto"/>
          </w:tcPr>
          <w:p w14:paraId="7E3B5550" w14:textId="77777777" w:rsidR="00500C31" w:rsidRPr="007B6F78" w:rsidRDefault="00500C31" w:rsidP="001E09F7">
            <w:pPr>
              <w:keepNext/>
              <w:keepLines/>
              <w:suppressAutoHyphens/>
              <w:overflowPunct w:val="0"/>
              <w:autoSpaceDE w:val="0"/>
              <w:ind w:firstLine="567"/>
              <w:jc w:val="center"/>
              <w:rPr>
                <w:rFonts w:eastAsia="Times New Roman"/>
                <w:color w:val="000000" w:themeColor="text1"/>
                <w:sz w:val="24"/>
                <w:szCs w:val="24"/>
                <w:lang w:eastAsia="zh-CN"/>
              </w:rPr>
            </w:pPr>
            <w:r w:rsidRPr="007B6F78">
              <w:rPr>
                <w:rFonts w:eastAsia="Times New Roman"/>
                <w:color w:val="000000" w:themeColor="text1"/>
                <w:sz w:val="24"/>
                <w:szCs w:val="24"/>
                <w:lang w:eastAsia="zh-CN"/>
              </w:rPr>
              <w:t>Общественно-деловая</w:t>
            </w:r>
          </w:p>
        </w:tc>
        <w:tc>
          <w:tcPr>
            <w:tcW w:w="1862" w:type="dxa"/>
            <w:shd w:val="clear" w:color="auto" w:fill="auto"/>
            <w:vAlign w:val="center"/>
          </w:tcPr>
          <w:p w14:paraId="4544D8F2" w14:textId="77777777" w:rsidR="00500C31" w:rsidRPr="007B6F78" w:rsidRDefault="00500C31" w:rsidP="004459A5">
            <w:pPr>
              <w:keepNext/>
              <w:keepLines/>
              <w:suppressAutoHyphens/>
              <w:overflowPunct w:val="0"/>
              <w:autoSpaceDE w:val="0"/>
              <w:snapToGrid w:val="0"/>
              <w:ind w:firstLine="0"/>
              <w:jc w:val="center"/>
              <w:rPr>
                <w:rFonts w:eastAsia="Times New Roman"/>
                <w:color w:val="000000" w:themeColor="text1"/>
                <w:sz w:val="24"/>
                <w:szCs w:val="24"/>
                <w:lang w:eastAsia="zh-CN"/>
              </w:rPr>
            </w:pPr>
          </w:p>
        </w:tc>
        <w:tc>
          <w:tcPr>
            <w:tcW w:w="1862" w:type="dxa"/>
            <w:shd w:val="clear" w:color="auto" w:fill="auto"/>
            <w:vAlign w:val="center"/>
          </w:tcPr>
          <w:p w14:paraId="7D43918E" w14:textId="77777777" w:rsidR="00500C31" w:rsidRPr="007B6F78" w:rsidRDefault="00500C31" w:rsidP="004459A5">
            <w:pPr>
              <w:keepNext/>
              <w:keepLines/>
              <w:suppressAutoHyphens/>
              <w:overflowPunct w:val="0"/>
              <w:autoSpaceDE w:val="0"/>
              <w:snapToGrid w:val="0"/>
              <w:ind w:firstLine="0"/>
              <w:jc w:val="center"/>
              <w:rPr>
                <w:rFonts w:eastAsia="Times New Roman"/>
                <w:color w:val="000000" w:themeColor="text1"/>
                <w:sz w:val="24"/>
                <w:szCs w:val="24"/>
                <w:lang w:eastAsia="zh-CN"/>
              </w:rPr>
            </w:pPr>
          </w:p>
        </w:tc>
      </w:tr>
      <w:tr w:rsidR="007B6F78" w:rsidRPr="007B6F78" w14:paraId="71551210" w14:textId="77777777" w:rsidTr="001E09F7">
        <w:tc>
          <w:tcPr>
            <w:tcW w:w="5904" w:type="dxa"/>
            <w:shd w:val="clear" w:color="auto" w:fill="auto"/>
          </w:tcPr>
          <w:p w14:paraId="760C74AE" w14:textId="77777777" w:rsidR="00500C31" w:rsidRPr="007B6F78" w:rsidRDefault="00500C31" w:rsidP="001E09F7">
            <w:pPr>
              <w:keepNext/>
              <w:keepLines/>
              <w:suppressAutoHyphens/>
              <w:overflowPunct w:val="0"/>
              <w:autoSpaceDE w:val="0"/>
              <w:ind w:firstLine="567"/>
              <w:jc w:val="center"/>
              <w:rPr>
                <w:rFonts w:eastAsia="Times New Roman"/>
                <w:color w:val="000000" w:themeColor="text1"/>
                <w:sz w:val="24"/>
                <w:szCs w:val="24"/>
                <w:lang w:eastAsia="zh-CN"/>
              </w:rPr>
            </w:pPr>
            <w:r w:rsidRPr="007B6F78">
              <w:rPr>
                <w:rFonts w:eastAsia="Times New Roman"/>
                <w:color w:val="000000" w:themeColor="text1"/>
                <w:sz w:val="24"/>
                <w:szCs w:val="24"/>
                <w:lang w:eastAsia="zh-CN"/>
              </w:rPr>
              <w:t>Многофункциональная застройка</w:t>
            </w:r>
          </w:p>
        </w:tc>
        <w:tc>
          <w:tcPr>
            <w:tcW w:w="1862" w:type="dxa"/>
            <w:shd w:val="clear" w:color="auto" w:fill="auto"/>
            <w:vAlign w:val="center"/>
          </w:tcPr>
          <w:p w14:paraId="56E524C1" w14:textId="77777777" w:rsidR="00500C31" w:rsidRPr="007B6F78" w:rsidRDefault="00500C31" w:rsidP="004459A5">
            <w:pPr>
              <w:keepNext/>
              <w:keepLines/>
              <w:suppressAutoHyphens/>
              <w:overflowPunct w:val="0"/>
              <w:autoSpaceDE w:val="0"/>
              <w:ind w:firstLine="0"/>
              <w:jc w:val="center"/>
              <w:rPr>
                <w:rFonts w:eastAsia="Times New Roman"/>
                <w:color w:val="000000" w:themeColor="text1"/>
                <w:sz w:val="24"/>
                <w:szCs w:val="24"/>
                <w:lang w:eastAsia="zh-CN"/>
              </w:rPr>
            </w:pPr>
            <w:r w:rsidRPr="007B6F78">
              <w:rPr>
                <w:rFonts w:eastAsia="Times New Roman"/>
                <w:color w:val="000000" w:themeColor="text1"/>
                <w:sz w:val="24"/>
                <w:szCs w:val="24"/>
                <w:lang w:eastAsia="zh-CN"/>
              </w:rPr>
              <w:t>1,0</w:t>
            </w:r>
          </w:p>
        </w:tc>
        <w:tc>
          <w:tcPr>
            <w:tcW w:w="1862" w:type="dxa"/>
            <w:shd w:val="clear" w:color="auto" w:fill="auto"/>
            <w:vAlign w:val="center"/>
          </w:tcPr>
          <w:p w14:paraId="2FBFEF88" w14:textId="77777777" w:rsidR="00500C31" w:rsidRPr="007B6F78" w:rsidRDefault="00500C31" w:rsidP="004459A5">
            <w:pPr>
              <w:keepNext/>
              <w:keepLines/>
              <w:suppressAutoHyphens/>
              <w:overflowPunct w:val="0"/>
              <w:autoSpaceDE w:val="0"/>
              <w:ind w:firstLine="0"/>
              <w:jc w:val="center"/>
              <w:rPr>
                <w:rFonts w:eastAsia="Times New Roman"/>
                <w:color w:val="000000" w:themeColor="text1"/>
                <w:sz w:val="24"/>
                <w:szCs w:val="24"/>
                <w:lang w:eastAsia="zh-CN"/>
              </w:rPr>
            </w:pPr>
            <w:r w:rsidRPr="007B6F78">
              <w:rPr>
                <w:rFonts w:eastAsia="Times New Roman"/>
                <w:color w:val="000000" w:themeColor="text1"/>
                <w:sz w:val="24"/>
                <w:szCs w:val="24"/>
                <w:lang w:eastAsia="zh-CN"/>
              </w:rPr>
              <w:t>3,0</w:t>
            </w:r>
          </w:p>
        </w:tc>
      </w:tr>
      <w:tr w:rsidR="007B6F78" w:rsidRPr="007B6F78" w14:paraId="6F319AD7" w14:textId="77777777" w:rsidTr="001E09F7">
        <w:tc>
          <w:tcPr>
            <w:tcW w:w="5904" w:type="dxa"/>
            <w:shd w:val="clear" w:color="auto" w:fill="auto"/>
          </w:tcPr>
          <w:p w14:paraId="67A2F1F6" w14:textId="77777777" w:rsidR="00500C31" w:rsidRPr="007B6F78" w:rsidRDefault="00500C31" w:rsidP="001E09F7">
            <w:pPr>
              <w:keepNext/>
              <w:keepLines/>
              <w:suppressAutoHyphens/>
              <w:overflowPunct w:val="0"/>
              <w:autoSpaceDE w:val="0"/>
              <w:ind w:firstLine="0"/>
              <w:jc w:val="center"/>
              <w:rPr>
                <w:rFonts w:eastAsia="Times New Roman"/>
                <w:color w:val="000000" w:themeColor="text1"/>
                <w:sz w:val="24"/>
                <w:szCs w:val="24"/>
                <w:lang w:eastAsia="zh-CN"/>
              </w:rPr>
            </w:pPr>
            <w:r w:rsidRPr="007B6F78">
              <w:rPr>
                <w:rFonts w:eastAsia="Times New Roman"/>
                <w:color w:val="000000" w:themeColor="text1"/>
                <w:sz w:val="24"/>
                <w:szCs w:val="24"/>
                <w:lang w:eastAsia="zh-CN"/>
              </w:rPr>
              <w:t>Специализированная общественная застройка</w:t>
            </w:r>
          </w:p>
        </w:tc>
        <w:tc>
          <w:tcPr>
            <w:tcW w:w="1862" w:type="dxa"/>
            <w:shd w:val="clear" w:color="auto" w:fill="auto"/>
            <w:vAlign w:val="center"/>
          </w:tcPr>
          <w:p w14:paraId="712957D6" w14:textId="77777777" w:rsidR="00500C31" w:rsidRPr="007B6F78" w:rsidRDefault="00500C31" w:rsidP="004459A5">
            <w:pPr>
              <w:keepNext/>
              <w:keepLines/>
              <w:suppressAutoHyphens/>
              <w:overflowPunct w:val="0"/>
              <w:autoSpaceDE w:val="0"/>
              <w:ind w:firstLine="0"/>
              <w:jc w:val="center"/>
              <w:rPr>
                <w:rFonts w:eastAsia="Times New Roman"/>
                <w:color w:val="000000" w:themeColor="text1"/>
                <w:sz w:val="24"/>
                <w:szCs w:val="24"/>
                <w:lang w:eastAsia="zh-CN"/>
              </w:rPr>
            </w:pPr>
            <w:r w:rsidRPr="007B6F78">
              <w:rPr>
                <w:rFonts w:eastAsia="Times New Roman"/>
                <w:color w:val="000000" w:themeColor="text1"/>
                <w:sz w:val="24"/>
                <w:szCs w:val="24"/>
                <w:lang w:eastAsia="zh-CN"/>
              </w:rPr>
              <w:t>0,8</w:t>
            </w:r>
          </w:p>
        </w:tc>
        <w:tc>
          <w:tcPr>
            <w:tcW w:w="1862" w:type="dxa"/>
            <w:shd w:val="clear" w:color="auto" w:fill="auto"/>
            <w:vAlign w:val="center"/>
          </w:tcPr>
          <w:p w14:paraId="5A1B950B" w14:textId="77777777" w:rsidR="00500C31" w:rsidRPr="007B6F78" w:rsidRDefault="00500C31" w:rsidP="004459A5">
            <w:pPr>
              <w:keepNext/>
              <w:keepLines/>
              <w:suppressAutoHyphens/>
              <w:overflowPunct w:val="0"/>
              <w:autoSpaceDE w:val="0"/>
              <w:ind w:firstLine="0"/>
              <w:jc w:val="center"/>
              <w:rPr>
                <w:rFonts w:eastAsia="Times New Roman"/>
                <w:color w:val="000000" w:themeColor="text1"/>
                <w:sz w:val="24"/>
                <w:szCs w:val="24"/>
                <w:lang w:eastAsia="zh-CN"/>
              </w:rPr>
            </w:pPr>
            <w:r w:rsidRPr="007B6F78">
              <w:rPr>
                <w:rFonts w:eastAsia="Times New Roman"/>
                <w:color w:val="000000" w:themeColor="text1"/>
                <w:sz w:val="24"/>
                <w:szCs w:val="24"/>
                <w:lang w:eastAsia="zh-CN"/>
              </w:rPr>
              <w:t>2,4</w:t>
            </w:r>
          </w:p>
        </w:tc>
      </w:tr>
      <w:tr w:rsidR="007B6F78" w:rsidRPr="007B6F78" w14:paraId="3F983DD2" w14:textId="77777777" w:rsidTr="001E09F7">
        <w:tc>
          <w:tcPr>
            <w:tcW w:w="5904" w:type="dxa"/>
            <w:shd w:val="clear" w:color="auto" w:fill="auto"/>
          </w:tcPr>
          <w:p w14:paraId="5D0E0DC2" w14:textId="77777777" w:rsidR="00500C31" w:rsidRPr="007B6F78" w:rsidRDefault="00500C31" w:rsidP="001E09F7">
            <w:pPr>
              <w:keepNext/>
              <w:keepLines/>
              <w:suppressAutoHyphens/>
              <w:overflowPunct w:val="0"/>
              <w:autoSpaceDE w:val="0"/>
              <w:ind w:firstLine="567"/>
              <w:jc w:val="center"/>
              <w:rPr>
                <w:rFonts w:eastAsia="Times New Roman"/>
                <w:color w:val="000000" w:themeColor="text1"/>
                <w:sz w:val="24"/>
                <w:szCs w:val="24"/>
                <w:lang w:eastAsia="zh-CN"/>
              </w:rPr>
            </w:pPr>
            <w:r w:rsidRPr="007B6F78">
              <w:rPr>
                <w:rFonts w:eastAsia="Times New Roman"/>
                <w:color w:val="000000" w:themeColor="text1"/>
                <w:sz w:val="24"/>
                <w:szCs w:val="24"/>
                <w:lang w:eastAsia="zh-CN"/>
              </w:rPr>
              <w:t>Производственная</w:t>
            </w:r>
          </w:p>
        </w:tc>
        <w:tc>
          <w:tcPr>
            <w:tcW w:w="1862" w:type="dxa"/>
            <w:shd w:val="clear" w:color="auto" w:fill="auto"/>
            <w:vAlign w:val="center"/>
          </w:tcPr>
          <w:p w14:paraId="7F32BBCA" w14:textId="77777777" w:rsidR="00500C31" w:rsidRPr="007B6F78" w:rsidRDefault="00500C31" w:rsidP="004459A5">
            <w:pPr>
              <w:keepNext/>
              <w:keepLines/>
              <w:suppressAutoHyphens/>
              <w:overflowPunct w:val="0"/>
              <w:autoSpaceDE w:val="0"/>
              <w:snapToGrid w:val="0"/>
              <w:ind w:firstLine="0"/>
              <w:jc w:val="center"/>
              <w:rPr>
                <w:rFonts w:eastAsia="Times New Roman"/>
                <w:color w:val="000000" w:themeColor="text1"/>
                <w:sz w:val="24"/>
                <w:szCs w:val="24"/>
                <w:lang w:eastAsia="zh-CN"/>
              </w:rPr>
            </w:pPr>
          </w:p>
        </w:tc>
        <w:tc>
          <w:tcPr>
            <w:tcW w:w="1862" w:type="dxa"/>
            <w:shd w:val="clear" w:color="auto" w:fill="auto"/>
            <w:vAlign w:val="center"/>
          </w:tcPr>
          <w:p w14:paraId="585B3F4C" w14:textId="77777777" w:rsidR="00500C31" w:rsidRPr="007B6F78" w:rsidRDefault="00500C31" w:rsidP="004459A5">
            <w:pPr>
              <w:keepNext/>
              <w:keepLines/>
              <w:suppressAutoHyphens/>
              <w:overflowPunct w:val="0"/>
              <w:autoSpaceDE w:val="0"/>
              <w:snapToGrid w:val="0"/>
              <w:ind w:firstLine="0"/>
              <w:jc w:val="center"/>
              <w:rPr>
                <w:rFonts w:eastAsia="Times New Roman"/>
                <w:color w:val="000000" w:themeColor="text1"/>
                <w:sz w:val="24"/>
                <w:szCs w:val="24"/>
                <w:lang w:eastAsia="zh-CN"/>
              </w:rPr>
            </w:pPr>
          </w:p>
        </w:tc>
      </w:tr>
      <w:tr w:rsidR="007B6F78" w:rsidRPr="007B6F78" w14:paraId="76BEDA3A" w14:textId="77777777" w:rsidTr="001E09F7">
        <w:tc>
          <w:tcPr>
            <w:tcW w:w="5904" w:type="dxa"/>
            <w:shd w:val="clear" w:color="auto" w:fill="auto"/>
          </w:tcPr>
          <w:p w14:paraId="4E887AC1" w14:textId="77777777" w:rsidR="00500C31" w:rsidRPr="007B6F78" w:rsidRDefault="00500C31" w:rsidP="001E09F7">
            <w:pPr>
              <w:keepNext/>
              <w:keepLines/>
              <w:suppressAutoHyphens/>
              <w:overflowPunct w:val="0"/>
              <w:autoSpaceDE w:val="0"/>
              <w:ind w:firstLine="567"/>
              <w:jc w:val="center"/>
              <w:rPr>
                <w:rFonts w:eastAsia="Times New Roman"/>
                <w:color w:val="000000" w:themeColor="text1"/>
                <w:sz w:val="24"/>
                <w:szCs w:val="24"/>
                <w:lang w:eastAsia="zh-CN"/>
              </w:rPr>
            </w:pPr>
            <w:r w:rsidRPr="007B6F78">
              <w:rPr>
                <w:rFonts w:eastAsia="Times New Roman"/>
                <w:color w:val="000000" w:themeColor="text1"/>
                <w:sz w:val="24"/>
                <w:szCs w:val="24"/>
                <w:lang w:eastAsia="zh-CN"/>
              </w:rPr>
              <w:t>Промышленная</w:t>
            </w:r>
          </w:p>
        </w:tc>
        <w:tc>
          <w:tcPr>
            <w:tcW w:w="1862" w:type="dxa"/>
            <w:shd w:val="clear" w:color="auto" w:fill="auto"/>
            <w:vAlign w:val="center"/>
          </w:tcPr>
          <w:p w14:paraId="64DA134E" w14:textId="77777777" w:rsidR="00500C31" w:rsidRPr="007B6F78" w:rsidRDefault="00500C31" w:rsidP="004459A5">
            <w:pPr>
              <w:keepNext/>
              <w:keepLines/>
              <w:suppressAutoHyphens/>
              <w:overflowPunct w:val="0"/>
              <w:autoSpaceDE w:val="0"/>
              <w:ind w:firstLine="0"/>
              <w:jc w:val="center"/>
              <w:rPr>
                <w:rFonts w:eastAsia="Times New Roman"/>
                <w:color w:val="000000" w:themeColor="text1"/>
                <w:sz w:val="24"/>
                <w:szCs w:val="24"/>
                <w:lang w:eastAsia="zh-CN"/>
              </w:rPr>
            </w:pPr>
            <w:r w:rsidRPr="007B6F78">
              <w:rPr>
                <w:rFonts w:eastAsia="Times New Roman"/>
                <w:color w:val="000000" w:themeColor="text1"/>
                <w:sz w:val="24"/>
                <w:szCs w:val="24"/>
                <w:lang w:eastAsia="zh-CN"/>
              </w:rPr>
              <w:t>0,8</w:t>
            </w:r>
          </w:p>
        </w:tc>
        <w:tc>
          <w:tcPr>
            <w:tcW w:w="1862" w:type="dxa"/>
            <w:shd w:val="clear" w:color="auto" w:fill="auto"/>
            <w:vAlign w:val="center"/>
          </w:tcPr>
          <w:p w14:paraId="1D238555" w14:textId="77777777" w:rsidR="00500C31" w:rsidRPr="007B6F78" w:rsidRDefault="00500C31" w:rsidP="004459A5">
            <w:pPr>
              <w:keepNext/>
              <w:keepLines/>
              <w:suppressAutoHyphens/>
              <w:overflowPunct w:val="0"/>
              <w:autoSpaceDE w:val="0"/>
              <w:ind w:firstLine="0"/>
              <w:jc w:val="center"/>
              <w:rPr>
                <w:rFonts w:eastAsia="Times New Roman"/>
                <w:color w:val="000000" w:themeColor="text1"/>
                <w:sz w:val="24"/>
                <w:szCs w:val="24"/>
                <w:lang w:eastAsia="zh-CN"/>
              </w:rPr>
            </w:pPr>
            <w:r w:rsidRPr="007B6F78">
              <w:rPr>
                <w:rFonts w:eastAsia="Times New Roman"/>
                <w:color w:val="000000" w:themeColor="text1"/>
                <w:sz w:val="24"/>
                <w:szCs w:val="24"/>
                <w:lang w:eastAsia="zh-CN"/>
              </w:rPr>
              <w:t>2,4</w:t>
            </w:r>
          </w:p>
        </w:tc>
      </w:tr>
      <w:tr w:rsidR="007B6F78" w:rsidRPr="007B6F78" w14:paraId="27DFE96E" w14:textId="77777777" w:rsidTr="001E09F7">
        <w:tc>
          <w:tcPr>
            <w:tcW w:w="5904" w:type="dxa"/>
            <w:shd w:val="clear" w:color="auto" w:fill="auto"/>
          </w:tcPr>
          <w:p w14:paraId="12C6E6CC" w14:textId="77777777" w:rsidR="00500C31" w:rsidRPr="007B6F78" w:rsidRDefault="00500C31" w:rsidP="001E09F7">
            <w:pPr>
              <w:keepNext/>
              <w:keepLines/>
              <w:suppressAutoHyphens/>
              <w:overflowPunct w:val="0"/>
              <w:autoSpaceDE w:val="0"/>
              <w:ind w:firstLine="567"/>
              <w:jc w:val="center"/>
              <w:rPr>
                <w:rFonts w:eastAsia="Times New Roman"/>
                <w:color w:val="000000" w:themeColor="text1"/>
                <w:sz w:val="24"/>
                <w:szCs w:val="24"/>
                <w:lang w:eastAsia="zh-CN"/>
              </w:rPr>
            </w:pPr>
            <w:r w:rsidRPr="007B6F78">
              <w:rPr>
                <w:rFonts w:eastAsia="Times New Roman"/>
                <w:color w:val="000000" w:themeColor="text1"/>
                <w:sz w:val="24"/>
                <w:szCs w:val="24"/>
                <w:lang w:eastAsia="zh-CN"/>
              </w:rPr>
              <w:t>Научно-производственная*</w:t>
            </w:r>
          </w:p>
        </w:tc>
        <w:tc>
          <w:tcPr>
            <w:tcW w:w="1862" w:type="dxa"/>
            <w:shd w:val="clear" w:color="auto" w:fill="auto"/>
            <w:vAlign w:val="center"/>
          </w:tcPr>
          <w:p w14:paraId="7390E02C" w14:textId="77777777" w:rsidR="00500C31" w:rsidRPr="007B6F78" w:rsidRDefault="00500C31" w:rsidP="004459A5">
            <w:pPr>
              <w:keepNext/>
              <w:keepLines/>
              <w:suppressAutoHyphens/>
              <w:overflowPunct w:val="0"/>
              <w:autoSpaceDE w:val="0"/>
              <w:ind w:firstLine="0"/>
              <w:jc w:val="center"/>
              <w:rPr>
                <w:rFonts w:eastAsia="Times New Roman"/>
                <w:color w:val="000000" w:themeColor="text1"/>
                <w:sz w:val="24"/>
                <w:szCs w:val="24"/>
                <w:lang w:eastAsia="zh-CN"/>
              </w:rPr>
            </w:pPr>
            <w:r w:rsidRPr="007B6F78">
              <w:rPr>
                <w:rFonts w:eastAsia="Times New Roman"/>
                <w:color w:val="000000" w:themeColor="text1"/>
                <w:sz w:val="24"/>
                <w:szCs w:val="24"/>
                <w:lang w:eastAsia="zh-CN"/>
              </w:rPr>
              <w:t>0,6</w:t>
            </w:r>
          </w:p>
        </w:tc>
        <w:tc>
          <w:tcPr>
            <w:tcW w:w="1862" w:type="dxa"/>
            <w:shd w:val="clear" w:color="auto" w:fill="auto"/>
            <w:vAlign w:val="center"/>
          </w:tcPr>
          <w:p w14:paraId="17F4DD71" w14:textId="77777777" w:rsidR="00500C31" w:rsidRPr="007B6F78" w:rsidRDefault="00500C31" w:rsidP="004459A5">
            <w:pPr>
              <w:keepNext/>
              <w:keepLines/>
              <w:suppressAutoHyphens/>
              <w:overflowPunct w:val="0"/>
              <w:autoSpaceDE w:val="0"/>
              <w:ind w:firstLine="0"/>
              <w:jc w:val="center"/>
              <w:rPr>
                <w:rFonts w:eastAsia="Times New Roman"/>
                <w:color w:val="000000" w:themeColor="text1"/>
                <w:sz w:val="24"/>
                <w:szCs w:val="24"/>
                <w:lang w:eastAsia="zh-CN"/>
              </w:rPr>
            </w:pPr>
            <w:r w:rsidRPr="007B6F78">
              <w:rPr>
                <w:rFonts w:eastAsia="Times New Roman"/>
                <w:color w:val="000000" w:themeColor="text1"/>
                <w:sz w:val="24"/>
                <w:szCs w:val="24"/>
                <w:lang w:eastAsia="zh-CN"/>
              </w:rPr>
              <w:t>1,0</w:t>
            </w:r>
          </w:p>
        </w:tc>
      </w:tr>
      <w:tr w:rsidR="007B6F78" w:rsidRPr="007B6F78" w14:paraId="68AF5A94" w14:textId="77777777" w:rsidTr="001E09F7">
        <w:tc>
          <w:tcPr>
            <w:tcW w:w="5904" w:type="dxa"/>
            <w:shd w:val="clear" w:color="auto" w:fill="auto"/>
          </w:tcPr>
          <w:p w14:paraId="540AEF56" w14:textId="77777777" w:rsidR="00500C31" w:rsidRPr="007B6F78" w:rsidRDefault="00500C31" w:rsidP="001E09F7">
            <w:pPr>
              <w:keepNext/>
              <w:keepLines/>
              <w:suppressAutoHyphens/>
              <w:overflowPunct w:val="0"/>
              <w:autoSpaceDE w:val="0"/>
              <w:ind w:firstLine="567"/>
              <w:jc w:val="center"/>
              <w:rPr>
                <w:rFonts w:eastAsia="Times New Roman"/>
                <w:color w:val="000000" w:themeColor="text1"/>
                <w:sz w:val="24"/>
                <w:szCs w:val="24"/>
                <w:lang w:eastAsia="zh-CN"/>
              </w:rPr>
            </w:pPr>
            <w:r w:rsidRPr="007B6F78">
              <w:rPr>
                <w:rFonts w:eastAsia="Times New Roman"/>
                <w:color w:val="000000" w:themeColor="text1"/>
                <w:sz w:val="24"/>
                <w:szCs w:val="24"/>
                <w:lang w:eastAsia="zh-CN"/>
              </w:rPr>
              <w:t>Коммунально-складская</w:t>
            </w:r>
          </w:p>
        </w:tc>
        <w:tc>
          <w:tcPr>
            <w:tcW w:w="1862" w:type="dxa"/>
            <w:shd w:val="clear" w:color="auto" w:fill="auto"/>
            <w:vAlign w:val="center"/>
          </w:tcPr>
          <w:p w14:paraId="428C8FEE" w14:textId="77777777" w:rsidR="00500C31" w:rsidRPr="007B6F78" w:rsidRDefault="00500C31" w:rsidP="004459A5">
            <w:pPr>
              <w:keepNext/>
              <w:keepLines/>
              <w:suppressAutoHyphens/>
              <w:overflowPunct w:val="0"/>
              <w:autoSpaceDE w:val="0"/>
              <w:ind w:firstLine="0"/>
              <w:jc w:val="center"/>
              <w:rPr>
                <w:rFonts w:eastAsia="Times New Roman"/>
                <w:color w:val="000000" w:themeColor="text1"/>
                <w:sz w:val="24"/>
                <w:szCs w:val="24"/>
                <w:lang w:eastAsia="zh-CN"/>
              </w:rPr>
            </w:pPr>
            <w:r w:rsidRPr="007B6F78">
              <w:rPr>
                <w:rFonts w:eastAsia="Times New Roman"/>
                <w:color w:val="000000" w:themeColor="text1"/>
                <w:sz w:val="24"/>
                <w:szCs w:val="24"/>
                <w:lang w:eastAsia="zh-CN"/>
              </w:rPr>
              <w:t>0,6</w:t>
            </w:r>
          </w:p>
        </w:tc>
        <w:tc>
          <w:tcPr>
            <w:tcW w:w="1862" w:type="dxa"/>
            <w:shd w:val="clear" w:color="auto" w:fill="auto"/>
            <w:vAlign w:val="center"/>
          </w:tcPr>
          <w:p w14:paraId="257A8790" w14:textId="77777777" w:rsidR="00500C31" w:rsidRPr="007B6F78" w:rsidRDefault="00500C31" w:rsidP="004459A5">
            <w:pPr>
              <w:keepNext/>
              <w:keepLines/>
              <w:suppressAutoHyphens/>
              <w:overflowPunct w:val="0"/>
              <w:autoSpaceDE w:val="0"/>
              <w:ind w:firstLine="0"/>
              <w:jc w:val="center"/>
              <w:rPr>
                <w:rFonts w:eastAsia="Times New Roman"/>
                <w:color w:val="000000" w:themeColor="text1"/>
                <w:sz w:val="24"/>
                <w:szCs w:val="24"/>
                <w:lang w:eastAsia="zh-CN"/>
              </w:rPr>
            </w:pPr>
            <w:r w:rsidRPr="007B6F78">
              <w:rPr>
                <w:rFonts w:eastAsia="Times New Roman"/>
                <w:color w:val="000000" w:themeColor="text1"/>
                <w:sz w:val="24"/>
                <w:szCs w:val="24"/>
                <w:lang w:eastAsia="zh-CN"/>
              </w:rPr>
              <w:t>1,8</w:t>
            </w:r>
          </w:p>
        </w:tc>
      </w:tr>
    </w:tbl>
    <w:p w14:paraId="2A32D39B" w14:textId="77777777" w:rsidR="00500C31" w:rsidRPr="007B6F78" w:rsidRDefault="00500C31" w:rsidP="00705D7F">
      <w:pPr>
        <w:suppressAutoHyphens/>
        <w:ind w:firstLine="0"/>
        <w:rPr>
          <w:rFonts w:eastAsia="SimSun"/>
          <w:color w:val="000000" w:themeColor="text1"/>
          <w:sz w:val="24"/>
          <w:szCs w:val="24"/>
          <w:lang w:eastAsia="zh-CN"/>
        </w:rPr>
      </w:pPr>
      <w:r w:rsidRPr="007B6F78">
        <w:rPr>
          <w:rFonts w:eastAsia="SimSun"/>
          <w:color w:val="000000" w:themeColor="text1"/>
          <w:sz w:val="24"/>
          <w:szCs w:val="24"/>
          <w:lang w:eastAsia="zh-CN"/>
        </w:rPr>
        <w:t>*Без учета опытных полей и полигонов, резервных территорий и санитарно-защитных зон.</w:t>
      </w:r>
    </w:p>
    <w:p w14:paraId="582C2937" w14:textId="77777777" w:rsidR="005D6E4B" w:rsidRPr="007B6F78" w:rsidRDefault="005D6E4B" w:rsidP="00500C31">
      <w:pPr>
        <w:suppressAutoHyphens/>
        <w:rPr>
          <w:rFonts w:eastAsia="SimSun"/>
          <w:color w:val="000000" w:themeColor="text1"/>
          <w:sz w:val="27"/>
          <w:szCs w:val="27"/>
          <w:lang w:eastAsia="zh-CN"/>
        </w:rPr>
      </w:pPr>
    </w:p>
    <w:p w14:paraId="7AECB41A" w14:textId="3C63B539" w:rsidR="00500C31" w:rsidRPr="007B6F78" w:rsidRDefault="00500C31" w:rsidP="00500C31">
      <w:pPr>
        <w:suppressAutoHyphens/>
        <w:rPr>
          <w:rFonts w:eastAsia="SimSun"/>
          <w:color w:val="000000" w:themeColor="text1"/>
          <w:sz w:val="27"/>
          <w:szCs w:val="27"/>
          <w:lang w:eastAsia="zh-CN"/>
        </w:rPr>
      </w:pPr>
      <w:r w:rsidRPr="007B6F78">
        <w:rPr>
          <w:rFonts w:eastAsia="SimSun"/>
          <w:color w:val="000000" w:themeColor="text1"/>
          <w:sz w:val="27"/>
          <w:szCs w:val="27"/>
          <w:lang w:eastAsia="zh-CN"/>
        </w:rPr>
        <w:t>Примечания:</w:t>
      </w:r>
    </w:p>
    <w:p w14:paraId="65C63EA2" w14:textId="22A07FC7" w:rsidR="00500C31" w:rsidRPr="007B6F78" w:rsidRDefault="00500C31" w:rsidP="004459A5">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1</w:t>
      </w:r>
      <w:r w:rsidR="00705D7F" w:rsidRPr="007B6F78">
        <w:rPr>
          <w:rFonts w:eastAsia="SimSun"/>
          <w:color w:val="000000" w:themeColor="text1"/>
          <w:sz w:val="27"/>
          <w:szCs w:val="27"/>
          <w:lang w:eastAsia="zh-CN"/>
        </w:rPr>
        <w:t>.</w:t>
      </w:r>
      <w:r w:rsidRPr="007B6F78">
        <w:rPr>
          <w:rFonts w:eastAsia="SimSun"/>
          <w:color w:val="000000" w:themeColor="text1"/>
          <w:sz w:val="27"/>
          <w:szCs w:val="27"/>
          <w:lang w:eastAsia="zh-CN"/>
        </w:rPr>
        <w:t xml:space="preserve">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14:paraId="015DA9FE" w14:textId="77777777" w:rsidR="00500C31" w:rsidRPr="007B6F78" w:rsidRDefault="00500C31" w:rsidP="004459A5">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14:paraId="014F2049" w14:textId="4FFFB5F5" w:rsidR="00500C31" w:rsidRPr="007B6F78" w:rsidRDefault="00500C31" w:rsidP="004459A5">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2</w:t>
      </w:r>
      <w:r w:rsidR="00705D7F" w:rsidRPr="007B6F78">
        <w:rPr>
          <w:rFonts w:eastAsia="SimSun"/>
          <w:color w:val="000000" w:themeColor="text1"/>
          <w:sz w:val="27"/>
          <w:szCs w:val="27"/>
          <w:lang w:eastAsia="zh-CN"/>
        </w:rPr>
        <w:t>.</w:t>
      </w:r>
      <w:r w:rsidRPr="007B6F78">
        <w:rPr>
          <w:rFonts w:eastAsia="SimSun"/>
          <w:color w:val="000000" w:themeColor="text1"/>
          <w:sz w:val="27"/>
          <w:szCs w:val="27"/>
          <w:lang w:eastAsia="zh-CN"/>
        </w:rPr>
        <w:t xml:space="preserve">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14:paraId="53964E09" w14:textId="570C5952" w:rsidR="00500C31" w:rsidRPr="007B6F78" w:rsidRDefault="00500C31" w:rsidP="004459A5">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3</w:t>
      </w:r>
      <w:r w:rsidR="00705D7F" w:rsidRPr="007B6F78">
        <w:rPr>
          <w:rFonts w:eastAsia="SimSun"/>
          <w:color w:val="000000" w:themeColor="text1"/>
          <w:sz w:val="27"/>
          <w:szCs w:val="27"/>
          <w:lang w:eastAsia="zh-CN"/>
        </w:rPr>
        <w:t>.</w:t>
      </w:r>
      <w:r w:rsidRPr="007B6F78">
        <w:rPr>
          <w:rFonts w:eastAsia="SimSun"/>
          <w:color w:val="000000" w:themeColor="text1"/>
          <w:sz w:val="27"/>
          <w:szCs w:val="27"/>
          <w:lang w:eastAsia="zh-CN"/>
        </w:rPr>
        <w:t xml:space="preserve"> Границами кварталов являются красные линии.</w:t>
      </w:r>
    </w:p>
    <w:p w14:paraId="483C997A" w14:textId="4D778049" w:rsidR="00500C31" w:rsidRPr="007B6F78" w:rsidRDefault="00500C31" w:rsidP="004459A5">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4</w:t>
      </w:r>
      <w:r w:rsidR="00705D7F" w:rsidRPr="007B6F78">
        <w:rPr>
          <w:rFonts w:eastAsia="SimSun"/>
          <w:color w:val="000000" w:themeColor="text1"/>
          <w:sz w:val="27"/>
          <w:szCs w:val="27"/>
          <w:lang w:eastAsia="zh-CN"/>
        </w:rPr>
        <w:t>.</w:t>
      </w:r>
      <w:r w:rsidRPr="007B6F78">
        <w:rPr>
          <w:rFonts w:eastAsia="SimSun"/>
          <w:color w:val="000000" w:themeColor="text1"/>
          <w:sz w:val="27"/>
          <w:szCs w:val="27"/>
          <w:lang w:eastAsia="zh-CN"/>
        </w:rPr>
        <w:t xml:space="preserve">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w:t>
      </w:r>
      <w:r w:rsidR="00705D7F" w:rsidRPr="007B6F78">
        <w:rPr>
          <w:rFonts w:eastAsia="SimSun"/>
          <w:color w:val="000000" w:themeColor="text1"/>
          <w:sz w:val="27"/>
          <w:szCs w:val="27"/>
          <w:lang w:eastAsia="zh-CN"/>
        </w:rPr>
        <w:t xml:space="preserve">                          </w:t>
      </w:r>
      <w:r w:rsidRPr="007B6F78">
        <w:rPr>
          <w:rFonts w:eastAsia="SimSun"/>
          <w:color w:val="000000" w:themeColor="text1"/>
          <w:sz w:val="27"/>
          <w:szCs w:val="27"/>
          <w:lang w:eastAsia="zh-CN"/>
        </w:rPr>
        <w:t xml:space="preserve"> </w:t>
      </w:r>
      <w:r w:rsidRPr="007B6F78">
        <w:rPr>
          <w:rFonts w:eastAsia="SimSun"/>
          <w:color w:val="000000" w:themeColor="text1"/>
          <w:sz w:val="27"/>
          <w:szCs w:val="27"/>
          <w:lang w:eastAsia="zh-CN"/>
        </w:rPr>
        <w:lastRenderedPageBreak/>
        <w:t>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p w14:paraId="57D8C59F" w14:textId="77777777" w:rsidR="00500C31" w:rsidRPr="007B6F78" w:rsidRDefault="00500C31" w:rsidP="00500C31">
      <w:pPr>
        <w:suppressAutoHyphens/>
        <w:rPr>
          <w:rFonts w:eastAsia="SimSun"/>
          <w:b/>
          <w:bCs/>
          <w:color w:val="000000" w:themeColor="text1"/>
          <w:lang w:eastAsia="zh-CN"/>
        </w:rPr>
      </w:pPr>
      <w:bookmarkStart w:id="83" w:name="_Toc469412211"/>
    </w:p>
    <w:p w14:paraId="3222389C" w14:textId="77777777" w:rsidR="00500C31" w:rsidRPr="007B6F78" w:rsidRDefault="00500C31" w:rsidP="00500C31">
      <w:pPr>
        <w:suppressAutoHyphens/>
        <w:ind w:firstLine="0"/>
        <w:jc w:val="center"/>
        <w:rPr>
          <w:rFonts w:eastAsia="SimSun"/>
          <w:b/>
          <w:bCs/>
          <w:color w:val="000000" w:themeColor="text1"/>
          <w:sz w:val="27"/>
          <w:szCs w:val="27"/>
          <w:lang w:eastAsia="zh-CN"/>
        </w:rPr>
      </w:pPr>
      <w:r w:rsidRPr="007B6F78">
        <w:rPr>
          <w:rFonts w:eastAsia="SimSun"/>
          <w:b/>
          <w:bCs/>
          <w:color w:val="000000" w:themeColor="text1"/>
          <w:sz w:val="27"/>
          <w:szCs w:val="27"/>
          <w:lang w:eastAsia="zh-CN"/>
        </w:rPr>
        <w:t>Статья 43. Обеспечение доступности объектов социальной инфраструктуры для инвалидов и других маломобильных групп населения</w:t>
      </w:r>
      <w:bookmarkEnd w:id="83"/>
    </w:p>
    <w:p w14:paraId="65E275F6" w14:textId="77777777" w:rsidR="00500C31" w:rsidRPr="007B6F78" w:rsidRDefault="00500C31" w:rsidP="00500C31">
      <w:pPr>
        <w:suppressAutoHyphens/>
        <w:rPr>
          <w:rFonts w:eastAsia="SimSun"/>
          <w:color w:val="000000" w:themeColor="text1"/>
          <w:sz w:val="27"/>
          <w:szCs w:val="27"/>
          <w:lang w:eastAsia="zh-CN"/>
        </w:rPr>
      </w:pPr>
    </w:p>
    <w:p w14:paraId="3BD44E89" w14:textId="77777777" w:rsidR="00500C31" w:rsidRPr="007B6F78" w:rsidRDefault="00500C31" w:rsidP="004459A5">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14:paraId="5AD5B463" w14:textId="5C3AAD5B" w:rsidR="00500C31" w:rsidRPr="007B6F78" w:rsidRDefault="00500C31" w:rsidP="004459A5">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 xml:space="preserve">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СНиП 35-01-2001, </w:t>
      </w:r>
      <w:r w:rsidR="001E09F7" w:rsidRPr="007B6F78">
        <w:rPr>
          <w:rFonts w:eastAsia="SimSun"/>
          <w:color w:val="000000" w:themeColor="text1"/>
          <w:sz w:val="27"/>
          <w:szCs w:val="27"/>
          <w:lang w:eastAsia="zh-CN"/>
        </w:rPr>
        <w:t xml:space="preserve">                                              </w:t>
      </w:r>
      <w:r w:rsidRPr="007B6F78">
        <w:rPr>
          <w:rFonts w:eastAsia="SimSun"/>
          <w:color w:val="000000" w:themeColor="text1"/>
          <w:sz w:val="27"/>
          <w:szCs w:val="27"/>
          <w:lang w:eastAsia="zh-CN"/>
        </w:rPr>
        <w:t>СП 35-101-2001, СП 35-102-2001, СП 31-102-99, СП 35-103-2001, СП 35-104-2001, СП 35-105-2002, СП 35-106-2003, СП 35-107-2003, СП 36-109-2005,</w:t>
      </w:r>
      <w:r w:rsidR="001E09F7" w:rsidRPr="007B6F78">
        <w:rPr>
          <w:rFonts w:eastAsia="SimSun"/>
          <w:color w:val="000000" w:themeColor="text1"/>
          <w:sz w:val="27"/>
          <w:szCs w:val="27"/>
          <w:lang w:eastAsia="zh-CN"/>
        </w:rPr>
        <w:t xml:space="preserve">                                                         </w:t>
      </w:r>
      <w:r w:rsidRPr="007B6F78">
        <w:rPr>
          <w:rFonts w:eastAsia="SimSun"/>
          <w:color w:val="000000" w:themeColor="text1"/>
          <w:sz w:val="27"/>
          <w:szCs w:val="27"/>
          <w:lang w:eastAsia="zh-CN"/>
        </w:rPr>
        <w:t xml:space="preserve"> СП 35-112-2005, СП 35-114-2006, СП 35-117-2006Ю ВСН-62-91*, РДС 35-201-99.</w:t>
      </w:r>
    </w:p>
    <w:p w14:paraId="537612E7" w14:textId="77777777" w:rsidR="00500C31" w:rsidRPr="007B6F78" w:rsidRDefault="00500C31" w:rsidP="004459A5">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w:t>
      </w:r>
    </w:p>
    <w:p w14:paraId="73C0190F" w14:textId="77777777" w:rsidR="00500C31" w:rsidRPr="007B6F78" w:rsidRDefault="00500C31" w:rsidP="004459A5">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14:paraId="2B8E38EE" w14:textId="77777777" w:rsidR="00500C31" w:rsidRPr="007B6F78" w:rsidRDefault="00500C31" w:rsidP="004459A5">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Проектные решения объектов, доступных для маломобильных групп населения, должны обеспечивать:</w:t>
      </w:r>
    </w:p>
    <w:p w14:paraId="0A2ACC45" w14:textId="1B0C1FAE" w:rsidR="00500C31" w:rsidRPr="007B6F78" w:rsidRDefault="00500C31" w:rsidP="004459A5">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досягаемость мест целевого посещения и беспрепятственность перемещения внутри зданий и сооружений;</w:t>
      </w:r>
    </w:p>
    <w:p w14:paraId="26EB2352" w14:textId="5BD7E644" w:rsidR="00500C31" w:rsidRPr="007B6F78" w:rsidRDefault="00500C31" w:rsidP="004459A5">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безопасность путей движения (в том числе эвакуационных), а также мест проживания, обслуживания и приложения труда;</w:t>
      </w:r>
    </w:p>
    <w:p w14:paraId="25B6D9BB" w14:textId="44E3BF4C" w:rsidR="00500C31" w:rsidRPr="007B6F78" w:rsidRDefault="00500C31" w:rsidP="004459A5">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lastRenderedPageBreak/>
        <w:t>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14:paraId="72CBA5B6" w14:textId="35505DA8" w:rsidR="00500C31" w:rsidRPr="007B6F78" w:rsidRDefault="00500C31" w:rsidP="004459A5">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удобство и комфорт среды жизнедеятельности.</w:t>
      </w:r>
    </w:p>
    <w:p w14:paraId="09A11B9A" w14:textId="77777777" w:rsidR="00500C31" w:rsidRPr="007B6F78" w:rsidRDefault="00500C31" w:rsidP="004459A5">
      <w:pPr>
        <w:suppressAutoHyphens/>
        <w:ind w:firstLine="709"/>
        <w:rPr>
          <w:rFonts w:eastAsia="SimSun"/>
          <w:color w:val="000000" w:themeColor="text1"/>
          <w:sz w:val="27"/>
          <w:szCs w:val="27"/>
          <w:lang w:eastAsia="zh-CN"/>
        </w:rPr>
      </w:pPr>
      <w:r w:rsidRPr="007B6F78">
        <w:rPr>
          <w:rFonts w:eastAsia="SimSun"/>
          <w:color w:val="000000" w:themeColor="text1"/>
          <w:sz w:val="27"/>
          <w:szCs w:val="27"/>
          <w:lang w:eastAsia="zh-CN"/>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14:paraId="04AC8664" w14:textId="77777777" w:rsidR="00500C31" w:rsidRPr="007B6F78" w:rsidRDefault="00500C31" w:rsidP="004459A5">
      <w:pPr>
        <w:suppressAutoHyphens/>
        <w:ind w:firstLine="709"/>
        <w:rPr>
          <w:rFonts w:eastAsia="SimSun"/>
          <w:color w:val="000000" w:themeColor="text1"/>
          <w:sz w:val="27"/>
          <w:szCs w:val="27"/>
          <w:lang w:eastAsia="zh-CN"/>
        </w:rPr>
      </w:pPr>
    </w:p>
    <w:p w14:paraId="575E07A2" w14:textId="77777777" w:rsidR="004459A5" w:rsidRPr="007B6F78" w:rsidRDefault="004459A5" w:rsidP="004459A5">
      <w:pPr>
        <w:ind w:firstLine="0"/>
        <w:jc w:val="center"/>
        <w:rPr>
          <w:b/>
          <w:color w:val="000000" w:themeColor="text1"/>
          <w:sz w:val="27"/>
          <w:szCs w:val="27"/>
          <w:lang w:eastAsia="ru-RU"/>
        </w:rPr>
      </w:pPr>
      <w:r w:rsidRPr="007B6F78">
        <w:rPr>
          <w:b/>
          <w:color w:val="000000" w:themeColor="text1"/>
          <w:sz w:val="27"/>
          <w:szCs w:val="27"/>
          <w:lang w:eastAsia="ru-RU"/>
        </w:rPr>
        <w:t>Требования к зданиям, сооружениям и объектам</w:t>
      </w:r>
    </w:p>
    <w:p w14:paraId="4D57B761" w14:textId="77777777" w:rsidR="004459A5" w:rsidRPr="007B6F78" w:rsidRDefault="004459A5" w:rsidP="004459A5">
      <w:pPr>
        <w:ind w:firstLine="0"/>
        <w:jc w:val="center"/>
        <w:rPr>
          <w:b/>
          <w:color w:val="000000" w:themeColor="text1"/>
          <w:sz w:val="27"/>
          <w:szCs w:val="27"/>
          <w:lang w:eastAsia="ru-RU"/>
        </w:rPr>
      </w:pPr>
      <w:r w:rsidRPr="007B6F78">
        <w:rPr>
          <w:b/>
          <w:color w:val="000000" w:themeColor="text1"/>
          <w:sz w:val="27"/>
          <w:szCs w:val="27"/>
          <w:lang w:eastAsia="ru-RU"/>
        </w:rPr>
        <w:t>социальной инфраструктуры</w:t>
      </w:r>
    </w:p>
    <w:p w14:paraId="3922E2CC" w14:textId="77777777" w:rsidR="004459A5" w:rsidRPr="007B6F78" w:rsidRDefault="004459A5" w:rsidP="004459A5">
      <w:pPr>
        <w:ind w:firstLine="0"/>
        <w:jc w:val="center"/>
        <w:rPr>
          <w:b/>
          <w:color w:val="000000" w:themeColor="text1"/>
          <w:sz w:val="27"/>
          <w:szCs w:val="27"/>
          <w:lang w:eastAsia="ru-RU"/>
        </w:rPr>
      </w:pPr>
    </w:p>
    <w:p w14:paraId="0A638ECB" w14:textId="77777777" w:rsidR="004459A5" w:rsidRPr="007B6F78" w:rsidRDefault="004459A5" w:rsidP="004459A5">
      <w:pPr>
        <w:ind w:firstLine="709"/>
        <w:rPr>
          <w:color w:val="000000" w:themeColor="text1"/>
          <w:sz w:val="27"/>
          <w:szCs w:val="27"/>
          <w:lang w:eastAsia="ru-RU"/>
        </w:rPr>
      </w:pPr>
      <w:r w:rsidRPr="007B6F78">
        <w:rPr>
          <w:color w:val="000000" w:themeColor="text1"/>
          <w:sz w:val="27"/>
          <w:szCs w:val="27"/>
          <w:lang w:eastAsia="ru-RU"/>
        </w:rPr>
        <w:t>Объекты социальной инфраструктуры должны оснащаться следующими специальными приспособлениями и оборудованием:</w:t>
      </w:r>
    </w:p>
    <w:p w14:paraId="2869BDB1" w14:textId="77777777" w:rsidR="004459A5" w:rsidRPr="007B6F78" w:rsidRDefault="004459A5" w:rsidP="004459A5">
      <w:pPr>
        <w:ind w:firstLine="709"/>
        <w:rPr>
          <w:color w:val="000000" w:themeColor="text1"/>
          <w:sz w:val="27"/>
          <w:szCs w:val="27"/>
          <w:lang w:eastAsia="ru-RU"/>
        </w:rPr>
      </w:pPr>
      <w:r w:rsidRPr="007B6F78">
        <w:rPr>
          <w:color w:val="000000" w:themeColor="text1"/>
          <w:sz w:val="27"/>
          <w:szCs w:val="27"/>
          <w:lang w:eastAsia="ru-RU"/>
        </w:rPr>
        <w:t>1) визуальной и звуковой информацией, включая специальные знаки у строящихся, ремонтируемых объектов и звуковую сигнализацию у светофоров;</w:t>
      </w:r>
    </w:p>
    <w:p w14:paraId="7B9EEEC3" w14:textId="77777777" w:rsidR="004459A5" w:rsidRPr="007B6F78" w:rsidRDefault="004459A5" w:rsidP="004459A5">
      <w:pPr>
        <w:ind w:firstLine="709"/>
        <w:rPr>
          <w:color w:val="000000" w:themeColor="text1"/>
          <w:sz w:val="27"/>
          <w:szCs w:val="27"/>
          <w:lang w:eastAsia="ru-RU"/>
        </w:rPr>
      </w:pPr>
      <w:r w:rsidRPr="007B6F78">
        <w:rPr>
          <w:color w:val="000000" w:themeColor="text1"/>
          <w:sz w:val="27"/>
          <w:szCs w:val="27"/>
          <w:lang w:eastAsia="ru-RU"/>
        </w:rPr>
        <w:t>2) телефонами-автоматами или иными средствами связи, доступными для инвалидов;</w:t>
      </w:r>
    </w:p>
    <w:p w14:paraId="1B3AA946" w14:textId="77777777" w:rsidR="004459A5" w:rsidRPr="007B6F78" w:rsidRDefault="004459A5" w:rsidP="004459A5">
      <w:pPr>
        <w:ind w:firstLine="709"/>
        <w:rPr>
          <w:color w:val="000000" w:themeColor="text1"/>
          <w:sz w:val="27"/>
          <w:szCs w:val="27"/>
          <w:lang w:eastAsia="ru-RU"/>
        </w:rPr>
      </w:pPr>
      <w:r w:rsidRPr="007B6F78">
        <w:rPr>
          <w:color w:val="000000" w:themeColor="text1"/>
          <w:sz w:val="27"/>
          <w:szCs w:val="27"/>
          <w:lang w:eastAsia="ru-RU"/>
        </w:rPr>
        <w:t>3) санитарно-гигиеническими помещениями, доступными для инвалидов и других маломобильных групп населения;</w:t>
      </w:r>
    </w:p>
    <w:p w14:paraId="347CB4C7" w14:textId="77777777" w:rsidR="004459A5" w:rsidRPr="007B6F78" w:rsidRDefault="004459A5" w:rsidP="004459A5">
      <w:pPr>
        <w:ind w:firstLine="709"/>
        <w:rPr>
          <w:color w:val="000000" w:themeColor="text1"/>
          <w:sz w:val="27"/>
          <w:szCs w:val="27"/>
          <w:lang w:eastAsia="ru-RU"/>
        </w:rPr>
      </w:pPr>
      <w:r w:rsidRPr="007B6F78">
        <w:rPr>
          <w:color w:val="000000" w:themeColor="text1"/>
          <w:sz w:val="27"/>
          <w:szCs w:val="27"/>
          <w:lang w:eastAsia="ru-RU"/>
        </w:rPr>
        <w:t>4) пандусами и поручнями у лестниц при входах в здания;</w:t>
      </w:r>
    </w:p>
    <w:p w14:paraId="2F3001AC" w14:textId="77777777" w:rsidR="004459A5" w:rsidRPr="007B6F78" w:rsidRDefault="004459A5" w:rsidP="004459A5">
      <w:pPr>
        <w:ind w:firstLine="709"/>
        <w:rPr>
          <w:color w:val="000000" w:themeColor="text1"/>
          <w:sz w:val="27"/>
          <w:szCs w:val="27"/>
          <w:lang w:eastAsia="ru-RU"/>
        </w:rPr>
      </w:pPr>
      <w:r w:rsidRPr="007B6F78">
        <w:rPr>
          <w:color w:val="000000" w:themeColor="text1"/>
          <w:sz w:val="27"/>
          <w:szCs w:val="27"/>
          <w:lang w:eastAsia="ru-RU"/>
        </w:rPr>
        <w:t>5) пологими спусками у тротуаров в местах наземных переходов улиц, дорог, магистралей и остановок транспорта общего пользования;</w:t>
      </w:r>
    </w:p>
    <w:p w14:paraId="5FBCF2FB" w14:textId="77777777" w:rsidR="004459A5" w:rsidRPr="007B6F78" w:rsidRDefault="004459A5" w:rsidP="004459A5">
      <w:pPr>
        <w:ind w:firstLine="709"/>
        <w:rPr>
          <w:color w:val="000000" w:themeColor="text1"/>
          <w:sz w:val="27"/>
          <w:szCs w:val="27"/>
          <w:lang w:eastAsia="ru-RU"/>
        </w:rPr>
      </w:pPr>
      <w:r w:rsidRPr="007B6F78">
        <w:rPr>
          <w:color w:val="000000" w:themeColor="text1"/>
          <w:sz w:val="27"/>
          <w:szCs w:val="27"/>
          <w:lang w:eastAsia="ru-RU"/>
        </w:rPr>
        <w:t>6) специальными указателями маршрутов движения инвалидов по территории вокзалов, парков и других рекреационных зон;</w:t>
      </w:r>
    </w:p>
    <w:p w14:paraId="6EC27CAB" w14:textId="77777777" w:rsidR="004459A5" w:rsidRPr="007B6F78" w:rsidRDefault="004459A5" w:rsidP="004459A5">
      <w:pPr>
        <w:ind w:firstLine="709"/>
        <w:rPr>
          <w:color w:val="000000" w:themeColor="text1"/>
          <w:sz w:val="27"/>
          <w:szCs w:val="27"/>
          <w:lang w:eastAsia="ru-RU"/>
        </w:rPr>
      </w:pPr>
      <w:r w:rsidRPr="007B6F78">
        <w:rPr>
          <w:color w:val="000000" w:themeColor="text1"/>
          <w:sz w:val="27"/>
          <w:szCs w:val="27"/>
          <w:lang w:eastAsia="ru-RU"/>
        </w:rPr>
        <w:t>7) пандусами и поручнями у лестниц привокзальных площадей, платформ, остановок маршрутных транспортных средств и мест посадки и высадки пассажиров;</w:t>
      </w:r>
    </w:p>
    <w:p w14:paraId="3635A522" w14:textId="77777777" w:rsidR="004459A5" w:rsidRPr="007B6F78" w:rsidRDefault="004459A5" w:rsidP="004459A5">
      <w:pPr>
        <w:ind w:firstLine="709"/>
        <w:rPr>
          <w:color w:val="000000" w:themeColor="text1"/>
          <w:sz w:val="27"/>
          <w:szCs w:val="27"/>
          <w:lang w:eastAsia="ru-RU"/>
        </w:rPr>
      </w:pPr>
      <w:r w:rsidRPr="007B6F78">
        <w:rPr>
          <w:color w:val="000000" w:themeColor="text1"/>
          <w:sz w:val="27"/>
          <w:szCs w:val="27"/>
          <w:lang w:eastAsia="ru-RU"/>
        </w:rPr>
        <w:t>8)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14:paraId="430CCA51" w14:textId="77777777" w:rsidR="004459A5" w:rsidRPr="007B6F78" w:rsidRDefault="004459A5" w:rsidP="004459A5">
      <w:pPr>
        <w:ind w:firstLine="709"/>
        <w:rPr>
          <w:color w:val="000000" w:themeColor="text1"/>
          <w:sz w:val="27"/>
          <w:szCs w:val="27"/>
          <w:lang w:eastAsia="ru-RU"/>
        </w:rPr>
      </w:pPr>
      <w:r w:rsidRPr="007B6F78">
        <w:rPr>
          <w:color w:val="000000" w:themeColor="text1"/>
          <w:sz w:val="27"/>
          <w:szCs w:val="27"/>
          <w:lang w:eastAsia="ru-RU"/>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14:paraId="5CBA4B68" w14:textId="77777777" w:rsidR="004459A5" w:rsidRPr="007B6F78" w:rsidRDefault="004459A5" w:rsidP="004459A5">
      <w:pPr>
        <w:ind w:firstLine="709"/>
        <w:rPr>
          <w:color w:val="000000" w:themeColor="text1"/>
          <w:sz w:val="27"/>
          <w:szCs w:val="27"/>
          <w:lang w:eastAsia="ru-RU"/>
        </w:rPr>
      </w:pPr>
      <w:r w:rsidRPr="007B6F78">
        <w:rPr>
          <w:color w:val="000000" w:themeColor="text1"/>
          <w:sz w:val="27"/>
          <w:szCs w:val="27"/>
          <w:lang w:eastAsia="ru-RU"/>
        </w:rPr>
        <w:t>Территориальные центры социального обслуживания граждан пожилого возраста и инвалидов согласно ГОСТ Р 52495-2005 должны быть следующих типов:</w:t>
      </w:r>
    </w:p>
    <w:p w14:paraId="71EBC7A5" w14:textId="77777777" w:rsidR="004459A5" w:rsidRPr="007B6F78" w:rsidRDefault="004459A5" w:rsidP="004459A5">
      <w:pPr>
        <w:ind w:firstLine="709"/>
        <w:rPr>
          <w:color w:val="000000" w:themeColor="text1"/>
          <w:sz w:val="27"/>
          <w:szCs w:val="27"/>
          <w:lang w:eastAsia="ru-RU"/>
        </w:rPr>
      </w:pPr>
      <w:r w:rsidRPr="007B6F78">
        <w:rPr>
          <w:color w:val="000000" w:themeColor="text1"/>
          <w:sz w:val="27"/>
          <w:szCs w:val="27"/>
          <w:lang w:eastAsia="ru-RU"/>
        </w:rPr>
        <w:t>1) 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14:paraId="7D56F03C" w14:textId="77777777" w:rsidR="004459A5" w:rsidRPr="007B6F78" w:rsidRDefault="004459A5" w:rsidP="004459A5">
      <w:pPr>
        <w:ind w:firstLine="709"/>
        <w:rPr>
          <w:color w:val="000000" w:themeColor="text1"/>
          <w:sz w:val="27"/>
          <w:szCs w:val="27"/>
          <w:lang w:eastAsia="ru-RU"/>
        </w:rPr>
      </w:pPr>
      <w:r w:rsidRPr="007B6F78">
        <w:rPr>
          <w:color w:val="000000" w:themeColor="text1"/>
          <w:sz w:val="27"/>
          <w:szCs w:val="27"/>
          <w:lang w:eastAsia="ru-RU"/>
        </w:rPr>
        <w:t>2) 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14:paraId="0B4B3233" w14:textId="77777777" w:rsidR="004459A5" w:rsidRPr="007B6F78" w:rsidRDefault="004459A5" w:rsidP="004459A5">
      <w:pPr>
        <w:ind w:firstLine="709"/>
        <w:rPr>
          <w:color w:val="000000" w:themeColor="text1"/>
          <w:sz w:val="27"/>
          <w:szCs w:val="27"/>
          <w:lang w:eastAsia="ru-RU"/>
        </w:rPr>
      </w:pPr>
      <w:r w:rsidRPr="007B6F78">
        <w:rPr>
          <w:color w:val="000000" w:themeColor="text1"/>
          <w:sz w:val="27"/>
          <w:szCs w:val="27"/>
          <w:lang w:eastAsia="ru-RU"/>
        </w:rPr>
        <w:lastRenderedPageBreak/>
        <w:t>3) 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14:paraId="5ED18081" w14:textId="77777777" w:rsidR="004459A5" w:rsidRPr="007B6F78" w:rsidRDefault="004459A5" w:rsidP="004459A5">
      <w:pPr>
        <w:ind w:firstLine="709"/>
        <w:rPr>
          <w:color w:val="000000" w:themeColor="text1"/>
          <w:sz w:val="27"/>
          <w:szCs w:val="27"/>
          <w:lang w:eastAsia="ru-RU"/>
        </w:rPr>
      </w:pPr>
      <w:r w:rsidRPr="007B6F78">
        <w:rPr>
          <w:color w:val="000000" w:themeColor="text1"/>
          <w:sz w:val="27"/>
          <w:szCs w:val="27"/>
          <w:lang w:eastAsia="ru-RU"/>
        </w:rPr>
        <w:t>4) 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14:paraId="263BB4A0" w14:textId="77777777" w:rsidR="004459A5" w:rsidRPr="007B6F78" w:rsidRDefault="004459A5" w:rsidP="004459A5">
      <w:pPr>
        <w:ind w:firstLine="709"/>
        <w:rPr>
          <w:color w:val="000000" w:themeColor="text1"/>
          <w:sz w:val="27"/>
          <w:szCs w:val="27"/>
          <w:lang w:eastAsia="ru-RU"/>
        </w:rPr>
      </w:pPr>
      <w:r w:rsidRPr="007B6F78">
        <w:rPr>
          <w:color w:val="000000" w:themeColor="text1"/>
          <w:sz w:val="27"/>
          <w:szCs w:val="27"/>
          <w:lang w:eastAsia="ru-RU"/>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14:paraId="5B8D16D8" w14:textId="77777777" w:rsidR="004459A5" w:rsidRPr="007B6F78" w:rsidRDefault="004459A5" w:rsidP="004459A5">
      <w:pPr>
        <w:ind w:firstLine="709"/>
        <w:rPr>
          <w:color w:val="000000" w:themeColor="text1"/>
          <w:sz w:val="27"/>
          <w:szCs w:val="27"/>
          <w:lang w:eastAsia="ru-RU"/>
        </w:rPr>
      </w:pPr>
      <w:r w:rsidRPr="007B6F78">
        <w:rPr>
          <w:color w:val="000000" w:themeColor="text1"/>
          <w:sz w:val="27"/>
          <w:szCs w:val="27"/>
          <w:lang w:eastAsia="ru-RU"/>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35-01-2001, СНиП 21-01-97*.</w:t>
      </w:r>
    </w:p>
    <w:p w14:paraId="4EB24990" w14:textId="77777777" w:rsidR="004459A5" w:rsidRPr="007B6F78" w:rsidRDefault="004459A5" w:rsidP="004459A5">
      <w:pPr>
        <w:rPr>
          <w:color w:val="000000" w:themeColor="text1"/>
          <w:sz w:val="27"/>
          <w:szCs w:val="27"/>
          <w:lang w:eastAsia="ru-RU"/>
        </w:rPr>
      </w:pPr>
    </w:p>
    <w:p w14:paraId="28BD0523" w14:textId="77777777" w:rsidR="004459A5" w:rsidRPr="007B6F78" w:rsidRDefault="004459A5" w:rsidP="004459A5">
      <w:pPr>
        <w:ind w:firstLine="0"/>
        <w:jc w:val="center"/>
        <w:rPr>
          <w:b/>
          <w:color w:val="000000" w:themeColor="text1"/>
          <w:sz w:val="27"/>
          <w:szCs w:val="27"/>
          <w:lang w:eastAsia="ru-RU"/>
        </w:rPr>
      </w:pPr>
      <w:r w:rsidRPr="007B6F78">
        <w:rPr>
          <w:b/>
          <w:color w:val="000000" w:themeColor="text1"/>
          <w:sz w:val="27"/>
          <w:szCs w:val="27"/>
          <w:lang w:eastAsia="ru-RU"/>
        </w:rPr>
        <w:t>Требования к параметрам проездов и проходов, обеспечивающих доступ инвалидов и маломобильных лиц</w:t>
      </w:r>
    </w:p>
    <w:p w14:paraId="767AD1CC" w14:textId="77777777" w:rsidR="004459A5" w:rsidRPr="007B6F78" w:rsidRDefault="004459A5" w:rsidP="004459A5">
      <w:pPr>
        <w:ind w:firstLine="0"/>
        <w:jc w:val="center"/>
        <w:rPr>
          <w:b/>
          <w:color w:val="000000" w:themeColor="text1"/>
          <w:sz w:val="27"/>
          <w:szCs w:val="27"/>
          <w:lang w:eastAsia="ru-RU"/>
        </w:rPr>
      </w:pPr>
    </w:p>
    <w:p w14:paraId="60CF8741" w14:textId="77777777" w:rsidR="004459A5" w:rsidRPr="007B6F78" w:rsidRDefault="004459A5" w:rsidP="004459A5">
      <w:pPr>
        <w:ind w:firstLine="709"/>
        <w:rPr>
          <w:color w:val="000000" w:themeColor="text1"/>
          <w:sz w:val="27"/>
          <w:szCs w:val="27"/>
          <w:lang w:eastAsia="ru-RU"/>
        </w:rPr>
      </w:pPr>
      <w:r w:rsidRPr="007B6F78">
        <w:rPr>
          <w:color w:val="000000" w:themeColor="text1"/>
          <w:sz w:val="27"/>
          <w:szCs w:val="27"/>
          <w:lang w:eastAsia="ru-RU"/>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14:paraId="1484A41B" w14:textId="77777777" w:rsidR="004459A5" w:rsidRPr="007B6F78" w:rsidRDefault="004459A5" w:rsidP="004459A5">
      <w:pPr>
        <w:ind w:firstLine="709"/>
        <w:rPr>
          <w:color w:val="000000" w:themeColor="text1"/>
          <w:sz w:val="27"/>
          <w:szCs w:val="27"/>
          <w:lang w:eastAsia="ru-RU"/>
        </w:rPr>
      </w:pPr>
      <w:r w:rsidRPr="007B6F78">
        <w:rPr>
          <w:color w:val="000000" w:themeColor="text1"/>
          <w:sz w:val="27"/>
          <w:szCs w:val="27"/>
          <w:lang w:eastAsia="ru-RU"/>
        </w:rPr>
        <w:t>Ограждения участков должны обеспечивать возможность опорного движения маломобильных групп населения через проходы и вдоль них.</w:t>
      </w:r>
    </w:p>
    <w:p w14:paraId="3F984AF8" w14:textId="77777777" w:rsidR="004459A5" w:rsidRPr="007B6F78" w:rsidRDefault="004459A5" w:rsidP="004459A5">
      <w:pPr>
        <w:ind w:firstLine="709"/>
        <w:rPr>
          <w:color w:val="000000" w:themeColor="text1"/>
          <w:sz w:val="27"/>
          <w:szCs w:val="27"/>
          <w:lang w:eastAsia="ru-RU"/>
        </w:rPr>
      </w:pPr>
      <w:r w:rsidRPr="007B6F78">
        <w:rPr>
          <w:color w:val="000000" w:themeColor="text1"/>
          <w:sz w:val="27"/>
          <w:szCs w:val="27"/>
          <w:lang w:eastAsia="ru-RU"/>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14:paraId="5080D78C" w14:textId="77777777" w:rsidR="004459A5" w:rsidRPr="007B6F78" w:rsidRDefault="004459A5" w:rsidP="004459A5">
      <w:pPr>
        <w:ind w:firstLine="709"/>
        <w:rPr>
          <w:color w:val="000000" w:themeColor="text1"/>
          <w:sz w:val="27"/>
          <w:szCs w:val="27"/>
          <w:lang w:eastAsia="ru-RU"/>
        </w:rPr>
      </w:pPr>
      <w:r w:rsidRPr="007B6F78">
        <w:rPr>
          <w:color w:val="000000" w:themeColor="text1"/>
          <w:sz w:val="27"/>
          <w:szCs w:val="27"/>
          <w:lang w:eastAsia="ru-RU"/>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14:paraId="79D9EC53" w14:textId="77777777" w:rsidR="004459A5" w:rsidRPr="007B6F78" w:rsidRDefault="004459A5" w:rsidP="004459A5">
      <w:pPr>
        <w:ind w:firstLine="709"/>
        <w:rPr>
          <w:color w:val="000000" w:themeColor="text1"/>
          <w:sz w:val="27"/>
          <w:szCs w:val="27"/>
          <w:lang w:eastAsia="ru-RU"/>
        </w:rPr>
      </w:pPr>
      <w:r w:rsidRPr="007B6F78">
        <w:rPr>
          <w:color w:val="000000" w:themeColor="text1"/>
          <w:sz w:val="27"/>
          <w:szCs w:val="27"/>
          <w:lang w:eastAsia="ru-RU"/>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60-100 м пути для обеспечения возможности разъезда инвалидов на креслах-колясках.</w:t>
      </w:r>
    </w:p>
    <w:p w14:paraId="384C1D85" w14:textId="77777777" w:rsidR="004459A5" w:rsidRPr="007B6F78" w:rsidRDefault="004459A5" w:rsidP="004459A5">
      <w:pPr>
        <w:ind w:firstLine="709"/>
        <w:rPr>
          <w:color w:val="000000" w:themeColor="text1"/>
          <w:sz w:val="27"/>
          <w:szCs w:val="27"/>
          <w:lang w:eastAsia="ru-RU"/>
        </w:rPr>
      </w:pPr>
      <w:r w:rsidRPr="007B6F78">
        <w:rPr>
          <w:color w:val="000000" w:themeColor="text1"/>
          <w:sz w:val="27"/>
          <w:szCs w:val="27"/>
          <w:lang w:eastAsia="ru-RU"/>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14:paraId="5B154A69" w14:textId="77777777" w:rsidR="004459A5" w:rsidRPr="007B6F78" w:rsidRDefault="004459A5" w:rsidP="004459A5">
      <w:pPr>
        <w:ind w:firstLine="709"/>
        <w:rPr>
          <w:color w:val="000000" w:themeColor="text1"/>
          <w:sz w:val="27"/>
          <w:szCs w:val="27"/>
          <w:lang w:eastAsia="ru-RU"/>
        </w:rPr>
      </w:pPr>
      <w:r w:rsidRPr="007B6F78">
        <w:rPr>
          <w:color w:val="000000" w:themeColor="text1"/>
          <w:sz w:val="27"/>
          <w:szCs w:val="27"/>
          <w:lang w:eastAsia="ru-RU"/>
        </w:rPr>
        <w:t>Уклоны пути движения для проезда инвалидов на креслах-колясках не должны превышать:</w:t>
      </w:r>
    </w:p>
    <w:p w14:paraId="5AD488D7" w14:textId="77777777" w:rsidR="004459A5" w:rsidRPr="007B6F78" w:rsidRDefault="004459A5" w:rsidP="004459A5">
      <w:pPr>
        <w:ind w:firstLine="709"/>
        <w:rPr>
          <w:color w:val="000000" w:themeColor="text1"/>
          <w:sz w:val="27"/>
          <w:szCs w:val="27"/>
          <w:lang w:eastAsia="ru-RU"/>
        </w:rPr>
      </w:pPr>
      <w:r w:rsidRPr="007B6F78">
        <w:rPr>
          <w:color w:val="000000" w:themeColor="text1"/>
          <w:sz w:val="27"/>
          <w:szCs w:val="27"/>
          <w:lang w:eastAsia="ru-RU"/>
        </w:rPr>
        <w:t>а) продольный – 5 процентов;</w:t>
      </w:r>
    </w:p>
    <w:p w14:paraId="2692931F" w14:textId="77777777" w:rsidR="004459A5" w:rsidRPr="007B6F78" w:rsidRDefault="004459A5" w:rsidP="004459A5">
      <w:pPr>
        <w:ind w:firstLine="709"/>
        <w:rPr>
          <w:color w:val="000000" w:themeColor="text1"/>
          <w:sz w:val="27"/>
          <w:szCs w:val="27"/>
          <w:lang w:eastAsia="ru-RU"/>
        </w:rPr>
      </w:pPr>
      <w:r w:rsidRPr="007B6F78">
        <w:rPr>
          <w:color w:val="000000" w:themeColor="text1"/>
          <w:sz w:val="27"/>
          <w:szCs w:val="27"/>
          <w:lang w:eastAsia="ru-RU"/>
        </w:rPr>
        <w:lastRenderedPageBreak/>
        <w:t>б)  поперечный – 1-2 процента.</w:t>
      </w:r>
    </w:p>
    <w:p w14:paraId="6022DF21" w14:textId="77777777" w:rsidR="004459A5" w:rsidRPr="007B6F78" w:rsidRDefault="004459A5" w:rsidP="004459A5">
      <w:pPr>
        <w:ind w:firstLine="709"/>
        <w:rPr>
          <w:color w:val="000000" w:themeColor="text1"/>
          <w:sz w:val="27"/>
          <w:szCs w:val="27"/>
          <w:lang w:eastAsia="ru-RU"/>
        </w:rPr>
      </w:pPr>
      <w:r w:rsidRPr="007B6F78">
        <w:rPr>
          <w:color w:val="000000" w:themeColor="text1"/>
          <w:sz w:val="27"/>
          <w:szCs w:val="27"/>
          <w:lang w:eastAsia="ru-RU"/>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14:paraId="34D6F125" w14:textId="77777777" w:rsidR="004459A5" w:rsidRPr="007B6F78" w:rsidRDefault="004459A5" w:rsidP="004459A5">
      <w:pPr>
        <w:ind w:firstLine="709"/>
        <w:rPr>
          <w:color w:val="000000" w:themeColor="text1"/>
          <w:sz w:val="27"/>
          <w:szCs w:val="27"/>
          <w:lang w:eastAsia="ru-RU"/>
        </w:rPr>
      </w:pPr>
      <w:r w:rsidRPr="007B6F78">
        <w:rPr>
          <w:color w:val="000000" w:themeColor="text1"/>
          <w:sz w:val="27"/>
          <w:szCs w:val="27"/>
          <w:lang w:eastAsia="ru-RU"/>
        </w:rPr>
        <w:t>Высота бордюров по краям пешеходных путей должна быть не менее 0.05 м.</w:t>
      </w:r>
    </w:p>
    <w:p w14:paraId="34EDF175" w14:textId="77777777" w:rsidR="004459A5" w:rsidRPr="007B6F78" w:rsidRDefault="004459A5" w:rsidP="004459A5">
      <w:pPr>
        <w:ind w:firstLine="709"/>
        <w:rPr>
          <w:color w:val="000000" w:themeColor="text1"/>
          <w:sz w:val="27"/>
          <w:szCs w:val="27"/>
          <w:lang w:eastAsia="ru-RU"/>
        </w:rPr>
      </w:pPr>
      <w:r w:rsidRPr="007B6F78">
        <w:rPr>
          <w:color w:val="000000" w:themeColor="text1"/>
          <w:sz w:val="27"/>
          <w:szCs w:val="27"/>
          <w:lang w:eastAsia="ru-RU"/>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14:paraId="2754E741" w14:textId="77777777" w:rsidR="004459A5" w:rsidRPr="007B6F78" w:rsidRDefault="004459A5" w:rsidP="004459A5">
      <w:pPr>
        <w:ind w:firstLine="709"/>
        <w:rPr>
          <w:color w:val="000000" w:themeColor="text1"/>
          <w:sz w:val="27"/>
          <w:szCs w:val="27"/>
          <w:lang w:eastAsia="ru-RU"/>
        </w:rPr>
      </w:pPr>
      <w:r w:rsidRPr="007B6F78">
        <w:rPr>
          <w:color w:val="000000" w:themeColor="text1"/>
          <w:sz w:val="27"/>
          <w:szCs w:val="27"/>
          <w:lang w:eastAsia="ru-RU"/>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14:paraId="7F38629B" w14:textId="77777777" w:rsidR="004459A5" w:rsidRPr="007B6F78" w:rsidRDefault="004459A5" w:rsidP="004459A5">
      <w:pPr>
        <w:ind w:firstLine="709"/>
        <w:rPr>
          <w:color w:val="000000" w:themeColor="text1"/>
          <w:sz w:val="27"/>
          <w:szCs w:val="27"/>
          <w:lang w:eastAsia="ru-RU"/>
        </w:rPr>
      </w:pPr>
      <w:r w:rsidRPr="007B6F78">
        <w:rPr>
          <w:color w:val="000000" w:themeColor="text1"/>
          <w:sz w:val="27"/>
          <w:szCs w:val="27"/>
          <w:lang w:eastAsia="ru-RU"/>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14:paraId="312BC4C7" w14:textId="77777777" w:rsidR="004459A5" w:rsidRPr="007B6F78" w:rsidRDefault="004459A5" w:rsidP="004459A5">
      <w:pPr>
        <w:ind w:firstLine="709"/>
        <w:rPr>
          <w:color w:val="000000" w:themeColor="text1"/>
          <w:sz w:val="27"/>
          <w:szCs w:val="27"/>
          <w:lang w:eastAsia="ru-RU"/>
        </w:rPr>
      </w:pPr>
      <w:r w:rsidRPr="007B6F78">
        <w:rPr>
          <w:color w:val="000000" w:themeColor="text1"/>
          <w:sz w:val="27"/>
          <w:szCs w:val="27"/>
          <w:lang w:eastAsia="ru-RU"/>
        </w:rPr>
        <w:t>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7728D27E" w14:textId="77777777" w:rsidR="004459A5" w:rsidRPr="007B6F78" w:rsidRDefault="004459A5" w:rsidP="004459A5">
      <w:pPr>
        <w:ind w:firstLine="709"/>
        <w:rPr>
          <w:color w:val="000000" w:themeColor="text1"/>
          <w:sz w:val="27"/>
          <w:szCs w:val="27"/>
          <w:lang w:eastAsia="ru-RU"/>
        </w:rPr>
      </w:pPr>
      <w:r w:rsidRPr="007B6F78">
        <w:rPr>
          <w:color w:val="000000" w:themeColor="text1"/>
          <w:sz w:val="27"/>
          <w:szCs w:val="27"/>
          <w:lang w:eastAsia="ru-RU"/>
        </w:rPr>
        <w:t>Для открытых лестниц на перепадах рельефа рекомендуется принимать ширину проступей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1-2 процентов.</w:t>
      </w:r>
    </w:p>
    <w:p w14:paraId="7420218F" w14:textId="77777777" w:rsidR="004459A5" w:rsidRPr="007B6F78" w:rsidRDefault="004459A5" w:rsidP="004459A5">
      <w:pPr>
        <w:ind w:firstLine="709"/>
        <w:rPr>
          <w:color w:val="000000" w:themeColor="text1"/>
          <w:sz w:val="27"/>
          <w:szCs w:val="27"/>
          <w:lang w:eastAsia="ru-RU"/>
        </w:rPr>
      </w:pPr>
      <w:r w:rsidRPr="007B6F78">
        <w:rPr>
          <w:color w:val="000000" w:themeColor="text1"/>
          <w:sz w:val="27"/>
          <w:szCs w:val="27"/>
          <w:lang w:eastAsia="ru-RU"/>
        </w:rPr>
        <w:t>Лестницы должны дублироваться пандусами, а при необходимости - другими средствами подъема.</w:t>
      </w:r>
    </w:p>
    <w:p w14:paraId="0FB45979" w14:textId="77777777" w:rsidR="004459A5" w:rsidRPr="007B6F78" w:rsidRDefault="004459A5" w:rsidP="004459A5">
      <w:pPr>
        <w:ind w:firstLine="709"/>
        <w:rPr>
          <w:color w:val="000000" w:themeColor="text1"/>
          <w:sz w:val="27"/>
          <w:szCs w:val="27"/>
          <w:lang w:eastAsia="ru-RU"/>
        </w:rPr>
      </w:pPr>
      <w:r w:rsidRPr="007B6F78">
        <w:rPr>
          <w:color w:val="000000" w:themeColor="text1"/>
          <w:sz w:val="27"/>
          <w:szCs w:val="27"/>
          <w:lang w:eastAsia="ru-RU"/>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14:paraId="14D92770" w14:textId="77777777" w:rsidR="004459A5" w:rsidRPr="007B6F78" w:rsidRDefault="004459A5" w:rsidP="004459A5">
      <w:pPr>
        <w:ind w:firstLine="709"/>
        <w:rPr>
          <w:color w:val="000000" w:themeColor="text1"/>
          <w:sz w:val="27"/>
          <w:szCs w:val="27"/>
          <w:lang w:eastAsia="ru-RU"/>
        </w:rPr>
      </w:pPr>
      <w:r w:rsidRPr="007B6F78">
        <w:rPr>
          <w:color w:val="000000" w:themeColor="text1"/>
          <w:sz w:val="27"/>
          <w:szCs w:val="27"/>
          <w:lang w:eastAsia="ru-RU"/>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69CABB2B" w14:textId="77777777" w:rsidR="004459A5" w:rsidRPr="007B6F78" w:rsidRDefault="004459A5" w:rsidP="004459A5">
      <w:pPr>
        <w:ind w:firstLine="709"/>
        <w:rPr>
          <w:color w:val="000000" w:themeColor="text1"/>
          <w:sz w:val="27"/>
          <w:szCs w:val="27"/>
          <w:lang w:eastAsia="ru-RU"/>
        </w:rPr>
      </w:pPr>
      <w:r w:rsidRPr="007B6F78">
        <w:rPr>
          <w:color w:val="000000" w:themeColor="text1"/>
          <w:sz w:val="27"/>
          <w:szCs w:val="27"/>
          <w:lang w:eastAsia="ru-RU"/>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0.7-0.8 м. Формы и края подвесного оборудования должны быть скруглены.</w:t>
      </w:r>
    </w:p>
    <w:p w14:paraId="217B4567" w14:textId="77777777" w:rsidR="004459A5" w:rsidRPr="007B6F78" w:rsidRDefault="004459A5" w:rsidP="004459A5">
      <w:pPr>
        <w:ind w:firstLine="709"/>
        <w:rPr>
          <w:color w:val="000000" w:themeColor="text1"/>
          <w:sz w:val="27"/>
          <w:szCs w:val="27"/>
          <w:lang w:eastAsia="ru-RU"/>
        </w:rPr>
      </w:pPr>
      <w:r w:rsidRPr="007B6F78">
        <w:rPr>
          <w:color w:val="000000" w:themeColor="text1"/>
          <w:sz w:val="27"/>
          <w:szCs w:val="27"/>
          <w:lang w:eastAsia="ru-RU"/>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14:paraId="11223FA9" w14:textId="77777777" w:rsidR="004459A5" w:rsidRPr="007B6F78" w:rsidRDefault="004459A5" w:rsidP="004459A5">
      <w:pPr>
        <w:rPr>
          <w:color w:val="000000" w:themeColor="text1"/>
          <w:sz w:val="27"/>
          <w:szCs w:val="27"/>
          <w:lang w:eastAsia="ru-RU"/>
        </w:rPr>
      </w:pPr>
      <w:r w:rsidRPr="007B6F78">
        <w:rPr>
          <w:color w:val="000000" w:themeColor="text1"/>
          <w:sz w:val="27"/>
          <w:szCs w:val="27"/>
          <w:lang w:eastAsia="ru-RU"/>
        </w:rPr>
        <w:lastRenderedPageBreak/>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69F0F58F" w14:textId="77777777" w:rsidR="004459A5" w:rsidRPr="007B6F78" w:rsidRDefault="004459A5" w:rsidP="004459A5">
      <w:pPr>
        <w:rPr>
          <w:color w:val="000000" w:themeColor="text1"/>
          <w:sz w:val="27"/>
          <w:szCs w:val="27"/>
          <w:lang w:eastAsia="ru-RU"/>
        </w:rPr>
      </w:pPr>
      <w:r w:rsidRPr="007B6F78">
        <w:rPr>
          <w:color w:val="000000" w:themeColor="text1"/>
          <w:sz w:val="27"/>
          <w:szCs w:val="27"/>
          <w:lang w:eastAsia="ru-RU"/>
        </w:rPr>
        <w:t>Места парковки оснащаются знаками, применяемыми в международной практике.</w:t>
      </w:r>
    </w:p>
    <w:p w14:paraId="5C094D82" w14:textId="77777777" w:rsidR="004459A5" w:rsidRPr="007B6F78" w:rsidRDefault="004459A5" w:rsidP="004459A5">
      <w:pPr>
        <w:rPr>
          <w:color w:val="000000" w:themeColor="text1"/>
          <w:sz w:val="27"/>
          <w:szCs w:val="27"/>
          <w:lang w:eastAsia="ru-RU"/>
        </w:rPr>
      </w:pPr>
      <w:r w:rsidRPr="007B6F78">
        <w:rPr>
          <w:color w:val="000000" w:themeColor="text1"/>
          <w:sz w:val="27"/>
          <w:szCs w:val="27"/>
          <w:lang w:eastAsia="ru-RU"/>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14:paraId="6BEF56E8" w14:textId="77777777" w:rsidR="004459A5" w:rsidRPr="007B6F78" w:rsidRDefault="004459A5" w:rsidP="004459A5">
      <w:pPr>
        <w:rPr>
          <w:color w:val="000000" w:themeColor="text1"/>
          <w:sz w:val="27"/>
          <w:szCs w:val="27"/>
          <w:lang w:eastAsia="ru-RU"/>
        </w:rPr>
      </w:pPr>
      <w:r w:rsidRPr="007B6F78">
        <w:rPr>
          <w:color w:val="000000" w:themeColor="text1"/>
          <w:sz w:val="27"/>
          <w:szCs w:val="27"/>
          <w:lang w:eastAsia="ru-RU"/>
        </w:rPr>
        <w:t>Площадки и места отдыха следует размещать смежно вне габаритов путей движения мест отдыха и ожидания.</w:t>
      </w:r>
    </w:p>
    <w:p w14:paraId="57E5E496" w14:textId="77777777" w:rsidR="004459A5" w:rsidRPr="007B6F78" w:rsidRDefault="004459A5" w:rsidP="004459A5">
      <w:pPr>
        <w:rPr>
          <w:color w:val="000000" w:themeColor="text1"/>
          <w:sz w:val="27"/>
          <w:szCs w:val="27"/>
          <w:lang w:eastAsia="ru-RU"/>
        </w:rPr>
      </w:pPr>
      <w:r w:rsidRPr="007B6F78">
        <w:rPr>
          <w:color w:val="000000" w:themeColor="text1"/>
          <w:sz w:val="27"/>
          <w:szCs w:val="27"/>
          <w:lang w:eastAsia="ru-RU"/>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14:paraId="297F3452" w14:textId="77777777" w:rsidR="004459A5" w:rsidRPr="007B6F78" w:rsidRDefault="004459A5" w:rsidP="004459A5">
      <w:pPr>
        <w:rPr>
          <w:color w:val="000000" w:themeColor="text1"/>
          <w:sz w:val="27"/>
          <w:szCs w:val="27"/>
          <w:lang w:eastAsia="ru-RU"/>
        </w:rPr>
      </w:pPr>
      <w:r w:rsidRPr="007B6F78">
        <w:rPr>
          <w:color w:val="000000" w:themeColor="text1"/>
          <w:sz w:val="27"/>
          <w:szCs w:val="27"/>
          <w:lang w:eastAsia="ru-RU"/>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14:paraId="100701DD" w14:textId="77777777" w:rsidR="004459A5" w:rsidRPr="007B6F78" w:rsidRDefault="004459A5" w:rsidP="004459A5">
      <w:pPr>
        <w:rPr>
          <w:color w:val="000000" w:themeColor="text1"/>
          <w:sz w:val="27"/>
          <w:szCs w:val="27"/>
          <w:lang w:eastAsia="ru-RU"/>
        </w:rPr>
      </w:pPr>
      <w:r w:rsidRPr="007B6F78">
        <w:rPr>
          <w:color w:val="000000" w:themeColor="text1"/>
          <w:sz w:val="27"/>
          <w:szCs w:val="27"/>
          <w:lang w:eastAsia="ru-RU"/>
        </w:rPr>
        <w:t>Следует предусматривать линейную посадку деревьев и кустарников для формирования кромок путей пешеходного движения.</w:t>
      </w:r>
    </w:p>
    <w:p w14:paraId="77DF271D" w14:textId="77777777" w:rsidR="004459A5" w:rsidRPr="007B6F78" w:rsidRDefault="004459A5" w:rsidP="004459A5">
      <w:pPr>
        <w:rPr>
          <w:color w:val="000000" w:themeColor="text1"/>
          <w:sz w:val="27"/>
          <w:szCs w:val="27"/>
          <w:lang w:eastAsia="ru-RU"/>
        </w:rPr>
      </w:pPr>
      <w:r w:rsidRPr="007B6F78">
        <w:rPr>
          <w:color w:val="000000" w:themeColor="text1"/>
          <w:sz w:val="27"/>
          <w:szCs w:val="27"/>
          <w:lang w:eastAsia="ru-RU"/>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14:paraId="46EC8DB4" w14:textId="77777777" w:rsidR="004459A5" w:rsidRPr="007B6F78" w:rsidRDefault="004459A5" w:rsidP="004459A5">
      <w:pPr>
        <w:rPr>
          <w:color w:val="000000" w:themeColor="text1"/>
          <w:sz w:val="27"/>
          <w:szCs w:val="27"/>
          <w:lang w:eastAsia="ru-RU"/>
        </w:rPr>
      </w:pPr>
      <w:r w:rsidRPr="007B6F78">
        <w:rPr>
          <w:color w:val="000000" w:themeColor="text1"/>
          <w:sz w:val="27"/>
          <w:szCs w:val="27"/>
          <w:lang w:eastAsia="ru-RU"/>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14:paraId="7C050A21" w14:textId="77777777" w:rsidR="004459A5" w:rsidRPr="007B6F78" w:rsidRDefault="004459A5" w:rsidP="004459A5">
      <w:pPr>
        <w:rPr>
          <w:color w:val="000000" w:themeColor="text1"/>
          <w:sz w:val="27"/>
          <w:szCs w:val="27"/>
          <w:lang w:eastAsia="ru-RU"/>
        </w:rPr>
      </w:pPr>
    </w:p>
    <w:p w14:paraId="686288B9" w14:textId="7A8CCF9F" w:rsidR="004459A5" w:rsidRPr="007B6F78" w:rsidRDefault="004459A5" w:rsidP="004459A5">
      <w:pPr>
        <w:ind w:firstLine="0"/>
        <w:jc w:val="center"/>
        <w:outlineLvl w:val="2"/>
        <w:rPr>
          <w:b/>
          <w:bCs/>
          <w:color w:val="000000" w:themeColor="text1"/>
          <w:sz w:val="27"/>
          <w:szCs w:val="27"/>
          <w:lang w:eastAsia="ru-RU"/>
        </w:rPr>
      </w:pPr>
      <w:bookmarkStart w:id="84" w:name="_Toc469412212"/>
      <w:r w:rsidRPr="007B6F78">
        <w:rPr>
          <w:b/>
          <w:bCs/>
          <w:color w:val="000000" w:themeColor="text1"/>
          <w:sz w:val="27"/>
          <w:szCs w:val="27"/>
          <w:lang w:eastAsia="ru-RU"/>
        </w:rPr>
        <w:t>Статья 44. Описание зон с особыми условиями использования территорий</w:t>
      </w:r>
      <w:bookmarkEnd w:id="84"/>
    </w:p>
    <w:p w14:paraId="27242169" w14:textId="77777777" w:rsidR="004459A5" w:rsidRPr="007B6F78" w:rsidRDefault="004459A5" w:rsidP="004459A5">
      <w:pPr>
        <w:jc w:val="center"/>
        <w:rPr>
          <w:color w:val="000000" w:themeColor="text1"/>
          <w:sz w:val="27"/>
          <w:szCs w:val="27"/>
          <w:lang w:eastAsia="ru-RU"/>
        </w:rPr>
      </w:pPr>
    </w:p>
    <w:p w14:paraId="30228AD1" w14:textId="77777777" w:rsidR="004459A5" w:rsidRPr="007B6F78" w:rsidRDefault="004459A5" w:rsidP="004459A5">
      <w:pPr>
        <w:ind w:firstLine="709"/>
        <w:rPr>
          <w:b/>
          <w:color w:val="000000" w:themeColor="text1"/>
          <w:sz w:val="27"/>
          <w:szCs w:val="27"/>
        </w:rPr>
      </w:pPr>
      <w:r w:rsidRPr="007B6F78">
        <w:rPr>
          <w:color w:val="000000" w:themeColor="text1"/>
          <w:sz w:val="27"/>
          <w:szCs w:val="27"/>
        </w:rPr>
        <w:t>1. Использование земельных участков и объектов капитального строительства, расположенных в пределах зон с особыми условиями использования территорий, обозначенных на карте статьи 38 настоящих Правил, определяется:</w:t>
      </w:r>
    </w:p>
    <w:p w14:paraId="38344D51" w14:textId="77777777" w:rsidR="004459A5" w:rsidRPr="007B6F78" w:rsidRDefault="004459A5" w:rsidP="004459A5">
      <w:pPr>
        <w:ind w:firstLine="709"/>
        <w:rPr>
          <w:b/>
          <w:color w:val="000000" w:themeColor="text1"/>
          <w:sz w:val="27"/>
          <w:szCs w:val="27"/>
        </w:rPr>
      </w:pPr>
      <w:r w:rsidRPr="007B6F78">
        <w:rPr>
          <w:color w:val="000000" w:themeColor="text1"/>
          <w:sz w:val="27"/>
          <w:szCs w:val="27"/>
        </w:rPr>
        <w:t>а) градостроительными регламентами, определенными статьей 32 применительно к соответствующим территориальным зонам, обозначенным на карте статьи 38 настоящих Правил с учетом ограничений, определенных настоящей статьей;</w:t>
      </w:r>
    </w:p>
    <w:p w14:paraId="4986EAA7" w14:textId="77777777" w:rsidR="004459A5" w:rsidRPr="007B6F78" w:rsidRDefault="004459A5" w:rsidP="004459A5">
      <w:pPr>
        <w:ind w:firstLine="709"/>
        <w:rPr>
          <w:b/>
          <w:color w:val="000000" w:themeColor="text1"/>
          <w:sz w:val="27"/>
          <w:szCs w:val="27"/>
        </w:rPr>
      </w:pPr>
      <w:r w:rsidRPr="007B6F78">
        <w:rPr>
          <w:color w:val="000000" w:themeColor="text1"/>
          <w:sz w:val="27"/>
          <w:szCs w:val="27"/>
        </w:rPr>
        <w:t>б) ограничениями, установленными законами, иными нормативными правовыми актами применительно к санитарно-защитным зонам, водоохранным зонам, иным зонам с особыми условиями использования территорий.</w:t>
      </w:r>
    </w:p>
    <w:p w14:paraId="57E4D46B" w14:textId="77777777" w:rsidR="004459A5" w:rsidRPr="007B6F78" w:rsidRDefault="004459A5" w:rsidP="004459A5">
      <w:pPr>
        <w:ind w:firstLine="709"/>
        <w:rPr>
          <w:color w:val="000000" w:themeColor="text1"/>
          <w:sz w:val="27"/>
          <w:szCs w:val="27"/>
        </w:rPr>
      </w:pPr>
      <w:r w:rsidRPr="007B6F78">
        <w:rPr>
          <w:color w:val="000000" w:themeColor="text1"/>
          <w:sz w:val="27"/>
          <w:szCs w:val="27"/>
        </w:rPr>
        <w:t>2. Земельные участки и объекты капитального строительства, которые расположены в пределах зон с особыми условиями использования территорий, обозначенных на карте статьи 38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с особыми условиями использования территорий, являются объектами недвижимости, несоответствующими настоящим Правилам.</w:t>
      </w:r>
    </w:p>
    <w:p w14:paraId="00B5FF37" w14:textId="77777777" w:rsidR="004459A5" w:rsidRPr="007B6F78" w:rsidRDefault="004459A5" w:rsidP="004459A5">
      <w:pPr>
        <w:rPr>
          <w:b/>
          <w:color w:val="000000" w:themeColor="text1"/>
          <w:sz w:val="27"/>
          <w:szCs w:val="27"/>
        </w:rPr>
      </w:pPr>
      <w:r w:rsidRPr="007B6F78">
        <w:rPr>
          <w:color w:val="000000" w:themeColor="text1"/>
          <w:sz w:val="27"/>
          <w:szCs w:val="27"/>
        </w:rPr>
        <w:t xml:space="preserve">3. Ограничения использования земельных участков и иных объектов недвижимости, расположенных в санитарно-защитных зонах, водоохранных зонах </w:t>
      </w:r>
      <w:r w:rsidRPr="007B6F78">
        <w:rPr>
          <w:color w:val="000000" w:themeColor="text1"/>
          <w:sz w:val="27"/>
          <w:szCs w:val="27"/>
        </w:rPr>
        <w:lastRenderedPageBreak/>
        <w:t>и иных зонах с особыми условиями использования территорий установлены следующими нормативными правовыми актами:</w:t>
      </w:r>
    </w:p>
    <w:p w14:paraId="610C9B7F" w14:textId="77777777" w:rsidR="004459A5" w:rsidRPr="007B6F78" w:rsidRDefault="004459A5" w:rsidP="004459A5">
      <w:pPr>
        <w:rPr>
          <w:color w:val="000000" w:themeColor="text1"/>
          <w:sz w:val="27"/>
          <w:szCs w:val="27"/>
        </w:rPr>
      </w:pPr>
      <w:r w:rsidRPr="007B6F78">
        <w:rPr>
          <w:color w:val="000000" w:themeColor="text1"/>
          <w:sz w:val="27"/>
          <w:szCs w:val="27"/>
        </w:rPr>
        <w:t>Водный кодекс Российской Федерации № 74-ФЗ;</w:t>
      </w:r>
    </w:p>
    <w:p w14:paraId="3BB65205" w14:textId="77777777" w:rsidR="004459A5" w:rsidRPr="007B6F78" w:rsidRDefault="004459A5" w:rsidP="004459A5">
      <w:pPr>
        <w:rPr>
          <w:color w:val="000000" w:themeColor="text1"/>
          <w:sz w:val="27"/>
          <w:szCs w:val="27"/>
        </w:rPr>
      </w:pPr>
      <w:r w:rsidRPr="007B6F78">
        <w:rPr>
          <w:color w:val="000000" w:themeColor="text1"/>
          <w:sz w:val="27"/>
          <w:szCs w:val="27"/>
        </w:rPr>
        <w:t>Санитарно-эпидемиологические правила и нормативы (СанПиН) 2.2.1/2.1.1.1200-03 «Санитарно-защитные зоны и санитарная классификация предприятий, сооружений и иных объектов» (новая редакция);</w:t>
      </w:r>
    </w:p>
    <w:p w14:paraId="5C756AEC" w14:textId="77777777" w:rsidR="004459A5" w:rsidRPr="007B6F78" w:rsidRDefault="004459A5" w:rsidP="004459A5">
      <w:pPr>
        <w:rPr>
          <w:color w:val="000000" w:themeColor="text1"/>
          <w:sz w:val="27"/>
          <w:szCs w:val="27"/>
        </w:rPr>
      </w:pPr>
      <w:r w:rsidRPr="007B6F78">
        <w:rPr>
          <w:color w:val="000000" w:themeColor="text1"/>
          <w:sz w:val="27"/>
          <w:szCs w:val="27"/>
        </w:rPr>
        <w:t>СанПиН 2.1.4.1110-02 «Зоны санитарной охраны источников водоснабжения и водопроводов питьевого назначения»;</w:t>
      </w:r>
    </w:p>
    <w:p w14:paraId="1F93C929" w14:textId="77777777" w:rsidR="004459A5" w:rsidRPr="007B6F78" w:rsidRDefault="004459A5" w:rsidP="004459A5">
      <w:pPr>
        <w:rPr>
          <w:color w:val="000000" w:themeColor="text1"/>
          <w:sz w:val="27"/>
          <w:szCs w:val="27"/>
        </w:rPr>
      </w:pPr>
      <w:r w:rsidRPr="007B6F78">
        <w:rPr>
          <w:color w:val="000000" w:themeColor="text1"/>
          <w:sz w:val="27"/>
          <w:szCs w:val="27"/>
        </w:rPr>
        <w:t>Постановление Правительства Российской Федерации                                                     от 20 ноября 2000 г. № 878 «Об утверждении правил охраны газораспределительных сетей»(с изменениями на 17 мая 2016 г.);</w:t>
      </w:r>
    </w:p>
    <w:p w14:paraId="0398F32E" w14:textId="7A1B617F" w:rsidR="004459A5" w:rsidRPr="007B6F78" w:rsidRDefault="004459A5" w:rsidP="004459A5">
      <w:pPr>
        <w:rPr>
          <w:color w:val="000000" w:themeColor="text1"/>
          <w:sz w:val="27"/>
          <w:szCs w:val="27"/>
        </w:rPr>
      </w:pPr>
      <w:r w:rsidRPr="007B6F78">
        <w:rPr>
          <w:color w:val="000000" w:themeColor="text1"/>
          <w:sz w:val="27"/>
          <w:szCs w:val="27"/>
        </w:rPr>
        <w:t xml:space="preserve">Постановление Правительства РФ от 24 февраля 2009 г. № 160                                 </w:t>
      </w:r>
      <w:r w:rsidRPr="007B6F78">
        <w:rPr>
          <w:color w:val="000000" w:themeColor="text1"/>
          <w:sz w:val="27"/>
          <w:szCs w:val="27"/>
          <w:shd w:val="clear" w:color="auto" w:fill="FFFFFF"/>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Pr="007B6F78">
        <w:rPr>
          <w:color w:val="000000" w:themeColor="text1"/>
          <w:sz w:val="27"/>
          <w:szCs w:val="27"/>
        </w:rPr>
        <w:t xml:space="preserve"> (с изменениями на </w:t>
      </w:r>
      <w:r w:rsidR="003466A3" w:rsidRPr="007B6F78">
        <w:rPr>
          <w:color w:val="000000" w:themeColor="text1"/>
          <w:sz w:val="27"/>
          <w:szCs w:val="27"/>
        </w:rPr>
        <w:t>21 декабря 2018 г.)</w:t>
      </w:r>
    </w:p>
    <w:p w14:paraId="1DB5D18D" w14:textId="77777777" w:rsidR="004459A5" w:rsidRPr="007B6F78" w:rsidRDefault="004459A5" w:rsidP="004459A5">
      <w:pPr>
        <w:rPr>
          <w:color w:val="000000" w:themeColor="text1"/>
          <w:sz w:val="27"/>
          <w:szCs w:val="27"/>
        </w:rPr>
      </w:pPr>
      <w:r w:rsidRPr="007B6F78">
        <w:rPr>
          <w:color w:val="000000" w:themeColor="text1"/>
          <w:sz w:val="27"/>
          <w:szCs w:val="27"/>
        </w:rPr>
        <w:t xml:space="preserve">4. Для земельных участков и иных объектов недвижимости, расположенных в </w:t>
      </w:r>
      <w:r w:rsidRPr="007B6F78">
        <w:rPr>
          <w:b/>
          <w:color w:val="000000" w:themeColor="text1"/>
          <w:sz w:val="27"/>
          <w:szCs w:val="27"/>
        </w:rPr>
        <w:t>санитарно-защитных зонах</w:t>
      </w:r>
      <w:r w:rsidRPr="007B6F78">
        <w:rPr>
          <w:color w:val="000000" w:themeColor="text1"/>
          <w:sz w:val="27"/>
          <w:szCs w:val="27"/>
        </w:rPr>
        <w:t xml:space="preserve">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14:paraId="6334DDA5" w14:textId="77777777" w:rsidR="004459A5" w:rsidRPr="007B6F78" w:rsidRDefault="004459A5" w:rsidP="004459A5">
      <w:pPr>
        <w:rPr>
          <w:color w:val="000000" w:themeColor="text1"/>
          <w:sz w:val="27"/>
          <w:szCs w:val="27"/>
        </w:rPr>
      </w:pPr>
      <w:r w:rsidRPr="007B6F78">
        <w:rPr>
          <w:color w:val="000000" w:themeColor="text1"/>
          <w:sz w:val="27"/>
          <w:szCs w:val="27"/>
        </w:rPr>
        <w:t>виды запрещенного использования – в соответствии с СанПиН 2.2.1/2.1.1.1200-03 «Санитарно-защитные зоны и санитарная классификация предприятий, сооружений и иных объектов» (новая редакция);</w:t>
      </w:r>
    </w:p>
    <w:p w14:paraId="7E27F175" w14:textId="77777777" w:rsidR="004459A5" w:rsidRPr="007B6F78" w:rsidRDefault="004459A5" w:rsidP="004459A5">
      <w:pPr>
        <w:rPr>
          <w:color w:val="000000" w:themeColor="text1"/>
          <w:sz w:val="27"/>
          <w:szCs w:val="27"/>
        </w:rPr>
      </w:pPr>
      <w:r w:rsidRPr="007B6F78">
        <w:rPr>
          <w:color w:val="000000" w:themeColor="text1"/>
          <w:sz w:val="27"/>
          <w:szCs w:val="27"/>
        </w:rPr>
        <w:t>виды разрешенного использования – в соответствии СанПиН 2.2.1/2.1.1.1200-03 «Санитарно-защитные зоны и санитарная классификация предприятий, сооружений и иных объектов» (новая редакция).</w:t>
      </w:r>
    </w:p>
    <w:p w14:paraId="5D6712A2" w14:textId="77777777" w:rsidR="004459A5" w:rsidRPr="007B6F78" w:rsidRDefault="004459A5" w:rsidP="004459A5">
      <w:pPr>
        <w:rPr>
          <w:color w:val="000000" w:themeColor="text1"/>
          <w:sz w:val="27"/>
          <w:szCs w:val="27"/>
        </w:rPr>
      </w:pPr>
    </w:p>
    <w:p w14:paraId="5642B7E0" w14:textId="77777777" w:rsidR="004459A5" w:rsidRPr="007B6F78" w:rsidRDefault="004459A5" w:rsidP="004459A5">
      <w:pPr>
        <w:ind w:firstLine="0"/>
        <w:jc w:val="center"/>
        <w:rPr>
          <w:b/>
          <w:color w:val="000000" w:themeColor="text1"/>
          <w:sz w:val="27"/>
          <w:szCs w:val="27"/>
        </w:rPr>
      </w:pPr>
      <w:r w:rsidRPr="007B6F78">
        <w:rPr>
          <w:b/>
          <w:color w:val="000000" w:themeColor="text1"/>
          <w:sz w:val="27"/>
          <w:szCs w:val="27"/>
        </w:rPr>
        <w:t>Виды запрещенного использования земельных участков и иных объектов недвижимости, расположенных в границах санитарно-защитных зон                                     и санитарных разрывов:</w:t>
      </w:r>
    </w:p>
    <w:p w14:paraId="58950336" w14:textId="77777777" w:rsidR="004459A5" w:rsidRPr="007B6F78" w:rsidRDefault="004459A5" w:rsidP="004459A5">
      <w:pPr>
        <w:ind w:firstLine="709"/>
        <w:rPr>
          <w:color w:val="000000" w:themeColor="text1"/>
          <w:sz w:val="27"/>
          <w:szCs w:val="27"/>
        </w:rPr>
      </w:pPr>
      <w:r w:rsidRPr="007B6F78">
        <w:rPr>
          <w:color w:val="000000" w:themeColor="text1"/>
          <w:sz w:val="27"/>
          <w:szCs w:val="27"/>
          <w:shd w:val="clear" w:color="auto" w:fill="FFFFFF"/>
        </w:rPr>
        <w:t>жилая застройка, включая отдельные жилые дома;</w:t>
      </w:r>
    </w:p>
    <w:p w14:paraId="67A90B9A" w14:textId="77777777" w:rsidR="004459A5" w:rsidRPr="007B6F78" w:rsidRDefault="004459A5" w:rsidP="004459A5">
      <w:pPr>
        <w:ind w:firstLine="709"/>
        <w:rPr>
          <w:color w:val="000000" w:themeColor="text1"/>
          <w:sz w:val="27"/>
          <w:szCs w:val="27"/>
        </w:rPr>
      </w:pPr>
      <w:r w:rsidRPr="007B6F78">
        <w:rPr>
          <w:color w:val="000000" w:themeColor="text1"/>
          <w:sz w:val="27"/>
          <w:szCs w:val="27"/>
          <w:shd w:val="clear" w:color="auto" w:fill="FFFFFF"/>
        </w:rPr>
        <w:t> ландшафтно-рекреационные зоны, зоны отдыха, территории курортов, санаториев и домов отдыха;</w:t>
      </w:r>
    </w:p>
    <w:p w14:paraId="5B2EFCBE" w14:textId="77777777" w:rsidR="004459A5" w:rsidRPr="007B6F78" w:rsidRDefault="004459A5" w:rsidP="004459A5">
      <w:pPr>
        <w:ind w:firstLine="709"/>
        <w:rPr>
          <w:color w:val="000000" w:themeColor="text1"/>
          <w:sz w:val="27"/>
          <w:szCs w:val="27"/>
        </w:rPr>
      </w:pPr>
      <w:r w:rsidRPr="007B6F78">
        <w:rPr>
          <w:color w:val="000000" w:themeColor="text1"/>
          <w:sz w:val="27"/>
          <w:szCs w:val="27"/>
          <w:shd w:val="clear" w:color="auto" w:fill="FFFFFF"/>
        </w:rPr>
        <w:t>территории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w:t>
      </w:r>
    </w:p>
    <w:p w14:paraId="34A2F125" w14:textId="77777777" w:rsidR="004459A5" w:rsidRPr="007B6F78" w:rsidRDefault="004459A5" w:rsidP="004459A5">
      <w:pPr>
        <w:ind w:firstLine="709"/>
        <w:rPr>
          <w:color w:val="000000" w:themeColor="text1"/>
          <w:sz w:val="27"/>
          <w:szCs w:val="27"/>
        </w:rPr>
      </w:pPr>
      <w:r w:rsidRPr="007B6F78">
        <w:rPr>
          <w:color w:val="000000" w:themeColor="text1"/>
          <w:sz w:val="27"/>
          <w:szCs w:val="27"/>
          <w:shd w:val="clear" w:color="auto" w:fill="FFFFFF"/>
        </w:rPr>
        <w:t>спортивные сооружения;</w:t>
      </w:r>
    </w:p>
    <w:p w14:paraId="6A09F666" w14:textId="77777777" w:rsidR="004459A5" w:rsidRPr="007B6F78" w:rsidRDefault="004459A5" w:rsidP="004459A5">
      <w:pPr>
        <w:ind w:firstLine="709"/>
        <w:rPr>
          <w:color w:val="000000" w:themeColor="text1"/>
          <w:sz w:val="27"/>
          <w:szCs w:val="27"/>
        </w:rPr>
      </w:pPr>
      <w:r w:rsidRPr="007B6F78">
        <w:rPr>
          <w:color w:val="000000" w:themeColor="text1"/>
          <w:sz w:val="27"/>
          <w:szCs w:val="27"/>
          <w:shd w:val="clear" w:color="auto" w:fill="FFFFFF"/>
        </w:rPr>
        <w:t>детские площадки;</w:t>
      </w:r>
    </w:p>
    <w:p w14:paraId="1B3E9EB8" w14:textId="77777777" w:rsidR="004459A5" w:rsidRPr="007B6F78" w:rsidRDefault="004459A5" w:rsidP="004459A5">
      <w:pPr>
        <w:ind w:firstLine="709"/>
        <w:rPr>
          <w:color w:val="000000" w:themeColor="text1"/>
          <w:sz w:val="27"/>
          <w:szCs w:val="27"/>
        </w:rPr>
      </w:pPr>
      <w:r w:rsidRPr="007B6F78">
        <w:rPr>
          <w:color w:val="000000" w:themeColor="text1"/>
          <w:sz w:val="27"/>
          <w:szCs w:val="27"/>
          <w:shd w:val="clear" w:color="auto" w:fill="FFFFFF"/>
        </w:rPr>
        <w:t>образовательные и детские учреждения;</w:t>
      </w:r>
    </w:p>
    <w:p w14:paraId="4C5BAF64" w14:textId="77777777" w:rsidR="004459A5" w:rsidRPr="007B6F78" w:rsidRDefault="004459A5" w:rsidP="004459A5">
      <w:pPr>
        <w:ind w:firstLine="709"/>
        <w:rPr>
          <w:color w:val="000000" w:themeColor="text1"/>
          <w:sz w:val="27"/>
          <w:szCs w:val="27"/>
        </w:rPr>
      </w:pPr>
      <w:r w:rsidRPr="007B6F78">
        <w:rPr>
          <w:color w:val="000000" w:themeColor="text1"/>
          <w:sz w:val="27"/>
          <w:szCs w:val="27"/>
          <w:shd w:val="clear" w:color="auto" w:fill="FFFFFF"/>
        </w:rPr>
        <w:t>лечебно-профилактические и оздоровительные учреждения общего пользования;</w:t>
      </w:r>
    </w:p>
    <w:p w14:paraId="74647228" w14:textId="77777777" w:rsidR="004459A5" w:rsidRPr="007B6F78" w:rsidRDefault="004459A5" w:rsidP="004459A5">
      <w:pPr>
        <w:ind w:firstLine="709"/>
        <w:rPr>
          <w:color w:val="000000" w:themeColor="text1"/>
          <w:sz w:val="27"/>
          <w:szCs w:val="27"/>
        </w:rPr>
      </w:pPr>
      <w:r w:rsidRPr="007B6F78">
        <w:rPr>
          <w:color w:val="000000" w:themeColor="text1"/>
          <w:sz w:val="27"/>
          <w:szCs w:val="27"/>
          <w:shd w:val="clear" w:color="auto" w:fill="FFFFFF"/>
        </w:rPr>
        <w:t>объекты по производству лекарственных веществ, лекарственных средств и (или) лекарственных форм;</w:t>
      </w:r>
    </w:p>
    <w:p w14:paraId="4C7C58C6" w14:textId="77777777" w:rsidR="004459A5" w:rsidRPr="007B6F78" w:rsidRDefault="004459A5" w:rsidP="004459A5">
      <w:pPr>
        <w:ind w:firstLine="709"/>
        <w:rPr>
          <w:color w:val="000000" w:themeColor="text1"/>
          <w:sz w:val="27"/>
          <w:szCs w:val="27"/>
        </w:rPr>
      </w:pPr>
      <w:r w:rsidRPr="007B6F78">
        <w:rPr>
          <w:color w:val="000000" w:themeColor="text1"/>
          <w:sz w:val="27"/>
          <w:szCs w:val="27"/>
          <w:shd w:val="clear" w:color="auto" w:fill="FFFFFF"/>
        </w:rPr>
        <w:t>склады сырья и полупродуктов для фармацевтических предприятий;</w:t>
      </w:r>
    </w:p>
    <w:p w14:paraId="596681AA" w14:textId="77777777" w:rsidR="004459A5" w:rsidRPr="007B6F78" w:rsidRDefault="004459A5" w:rsidP="004459A5">
      <w:pPr>
        <w:ind w:firstLine="709"/>
        <w:rPr>
          <w:color w:val="000000" w:themeColor="text1"/>
          <w:sz w:val="27"/>
          <w:szCs w:val="27"/>
        </w:rPr>
      </w:pPr>
      <w:r w:rsidRPr="007B6F78">
        <w:rPr>
          <w:color w:val="000000" w:themeColor="text1"/>
          <w:sz w:val="27"/>
          <w:szCs w:val="27"/>
          <w:shd w:val="clear" w:color="auto" w:fill="FFFFFF"/>
        </w:rPr>
        <w:t>объекты пищевых отраслей промышленности;</w:t>
      </w:r>
    </w:p>
    <w:p w14:paraId="4C893983" w14:textId="77777777" w:rsidR="004459A5" w:rsidRPr="007B6F78" w:rsidRDefault="004459A5" w:rsidP="004459A5">
      <w:pPr>
        <w:ind w:firstLine="709"/>
        <w:rPr>
          <w:color w:val="000000" w:themeColor="text1"/>
          <w:sz w:val="27"/>
          <w:szCs w:val="27"/>
        </w:rPr>
      </w:pPr>
      <w:r w:rsidRPr="007B6F78">
        <w:rPr>
          <w:color w:val="000000" w:themeColor="text1"/>
          <w:sz w:val="27"/>
          <w:szCs w:val="27"/>
          <w:shd w:val="clear" w:color="auto" w:fill="FFFFFF"/>
        </w:rPr>
        <w:t>оптовые склады продовольственного сырья и пищевых продуктов;</w:t>
      </w:r>
    </w:p>
    <w:p w14:paraId="47703FDD" w14:textId="77777777" w:rsidR="004459A5" w:rsidRPr="007B6F78" w:rsidRDefault="004459A5" w:rsidP="004459A5">
      <w:pPr>
        <w:ind w:firstLine="709"/>
        <w:rPr>
          <w:color w:val="000000" w:themeColor="text1"/>
          <w:sz w:val="27"/>
          <w:szCs w:val="27"/>
          <w:shd w:val="clear" w:color="auto" w:fill="FFFFFF"/>
        </w:rPr>
      </w:pPr>
      <w:r w:rsidRPr="007B6F78">
        <w:rPr>
          <w:color w:val="000000" w:themeColor="text1"/>
          <w:sz w:val="27"/>
          <w:szCs w:val="27"/>
          <w:shd w:val="clear" w:color="auto" w:fill="FFFFFF"/>
        </w:rPr>
        <w:t>комплексы водопроводных сооружений для подготовки и хранения питьевой воды, которые могут повлиять на качество продукции.</w:t>
      </w:r>
    </w:p>
    <w:p w14:paraId="384EE2FE" w14:textId="77777777" w:rsidR="004459A5" w:rsidRPr="007B6F78" w:rsidRDefault="004459A5" w:rsidP="004459A5">
      <w:pPr>
        <w:rPr>
          <w:color w:val="000000" w:themeColor="text1"/>
          <w:sz w:val="27"/>
          <w:szCs w:val="27"/>
        </w:rPr>
      </w:pPr>
    </w:p>
    <w:p w14:paraId="4566FEB8" w14:textId="77777777" w:rsidR="004459A5" w:rsidRPr="007B6F78" w:rsidRDefault="004459A5" w:rsidP="004459A5">
      <w:pPr>
        <w:rPr>
          <w:b/>
          <w:color w:val="000000" w:themeColor="text1"/>
          <w:sz w:val="27"/>
          <w:szCs w:val="27"/>
        </w:rPr>
      </w:pPr>
      <w:r w:rsidRPr="007B6F78">
        <w:rPr>
          <w:b/>
          <w:color w:val="000000" w:themeColor="text1"/>
          <w:sz w:val="27"/>
          <w:szCs w:val="27"/>
        </w:rPr>
        <w:t>Виды разрешенного использования земельных участков и иных объектов недвижимости, расположенных в границах санитарно-защитных зон и санитарных разрывов:</w:t>
      </w:r>
    </w:p>
    <w:p w14:paraId="1B46A785" w14:textId="77777777" w:rsidR="004459A5" w:rsidRPr="007B6F78" w:rsidRDefault="004459A5" w:rsidP="004459A5">
      <w:pPr>
        <w:ind w:firstLine="709"/>
        <w:rPr>
          <w:color w:val="000000" w:themeColor="text1"/>
          <w:sz w:val="27"/>
          <w:szCs w:val="27"/>
        </w:rPr>
      </w:pPr>
      <w:r w:rsidRPr="007B6F78">
        <w:rPr>
          <w:color w:val="000000" w:themeColor="text1"/>
          <w:sz w:val="27"/>
          <w:szCs w:val="27"/>
          <w:shd w:val="clear" w:color="auto" w:fill="FFFFFF"/>
        </w:rPr>
        <w:t>нежилые помещения для дежурного аварийного персонала;</w:t>
      </w:r>
    </w:p>
    <w:p w14:paraId="00956885" w14:textId="77777777" w:rsidR="004459A5" w:rsidRPr="007B6F78" w:rsidRDefault="004459A5" w:rsidP="004459A5">
      <w:pPr>
        <w:ind w:firstLine="709"/>
        <w:rPr>
          <w:color w:val="000000" w:themeColor="text1"/>
          <w:sz w:val="27"/>
          <w:szCs w:val="27"/>
        </w:rPr>
      </w:pPr>
      <w:r w:rsidRPr="007B6F78">
        <w:rPr>
          <w:color w:val="000000" w:themeColor="text1"/>
          <w:sz w:val="27"/>
          <w:szCs w:val="27"/>
          <w:shd w:val="clear" w:color="auto" w:fill="FFFFFF"/>
        </w:rPr>
        <w:t>помещения для пребывания работающих по вахтовому методу (не более двух недель);</w:t>
      </w:r>
    </w:p>
    <w:p w14:paraId="7ED76990" w14:textId="77777777" w:rsidR="004459A5" w:rsidRPr="007B6F78" w:rsidRDefault="004459A5" w:rsidP="004459A5">
      <w:pPr>
        <w:ind w:firstLine="709"/>
        <w:rPr>
          <w:color w:val="000000" w:themeColor="text1"/>
          <w:sz w:val="27"/>
          <w:szCs w:val="27"/>
        </w:rPr>
      </w:pPr>
      <w:r w:rsidRPr="007B6F78">
        <w:rPr>
          <w:color w:val="000000" w:themeColor="text1"/>
          <w:sz w:val="27"/>
          <w:szCs w:val="27"/>
          <w:shd w:val="clear" w:color="auto" w:fill="FFFFFF"/>
        </w:rPr>
        <w:t>здания управления;</w:t>
      </w:r>
    </w:p>
    <w:p w14:paraId="28F9C2CF" w14:textId="77777777" w:rsidR="004459A5" w:rsidRPr="007B6F78" w:rsidRDefault="004459A5" w:rsidP="004459A5">
      <w:pPr>
        <w:ind w:firstLine="709"/>
        <w:rPr>
          <w:color w:val="000000" w:themeColor="text1"/>
          <w:sz w:val="27"/>
          <w:szCs w:val="27"/>
        </w:rPr>
      </w:pPr>
      <w:r w:rsidRPr="007B6F78">
        <w:rPr>
          <w:color w:val="000000" w:themeColor="text1"/>
          <w:sz w:val="27"/>
          <w:szCs w:val="27"/>
          <w:shd w:val="clear" w:color="auto" w:fill="FFFFFF"/>
        </w:rPr>
        <w:t>конструкторские бюро;</w:t>
      </w:r>
    </w:p>
    <w:p w14:paraId="10B34A35" w14:textId="77777777" w:rsidR="004459A5" w:rsidRPr="007B6F78" w:rsidRDefault="004459A5" w:rsidP="004459A5">
      <w:pPr>
        <w:ind w:firstLine="709"/>
        <w:rPr>
          <w:color w:val="000000" w:themeColor="text1"/>
          <w:sz w:val="27"/>
          <w:szCs w:val="27"/>
        </w:rPr>
      </w:pPr>
      <w:r w:rsidRPr="007B6F78">
        <w:rPr>
          <w:color w:val="000000" w:themeColor="text1"/>
          <w:sz w:val="27"/>
          <w:szCs w:val="27"/>
          <w:shd w:val="clear" w:color="auto" w:fill="FFFFFF"/>
        </w:rPr>
        <w:t> здания административного назначения;</w:t>
      </w:r>
    </w:p>
    <w:p w14:paraId="49327FE9" w14:textId="77777777" w:rsidR="004459A5" w:rsidRPr="007B6F78" w:rsidRDefault="004459A5" w:rsidP="004459A5">
      <w:pPr>
        <w:ind w:firstLine="709"/>
        <w:rPr>
          <w:color w:val="000000" w:themeColor="text1"/>
          <w:sz w:val="27"/>
          <w:szCs w:val="27"/>
        </w:rPr>
      </w:pPr>
      <w:r w:rsidRPr="007B6F78">
        <w:rPr>
          <w:color w:val="000000" w:themeColor="text1"/>
          <w:sz w:val="27"/>
          <w:szCs w:val="27"/>
          <w:shd w:val="clear" w:color="auto" w:fill="FFFFFF"/>
        </w:rPr>
        <w:t>научно-исследовательские лаборатории;</w:t>
      </w:r>
    </w:p>
    <w:p w14:paraId="3161F160" w14:textId="77777777" w:rsidR="004459A5" w:rsidRPr="007B6F78" w:rsidRDefault="004459A5" w:rsidP="004459A5">
      <w:pPr>
        <w:ind w:firstLine="709"/>
        <w:rPr>
          <w:color w:val="000000" w:themeColor="text1"/>
          <w:sz w:val="27"/>
          <w:szCs w:val="27"/>
        </w:rPr>
      </w:pPr>
      <w:r w:rsidRPr="007B6F78">
        <w:rPr>
          <w:color w:val="000000" w:themeColor="text1"/>
          <w:sz w:val="27"/>
          <w:szCs w:val="27"/>
          <w:shd w:val="clear" w:color="auto" w:fill="FFFFFF"/>
        </w:rPr>
        <w:t>поликлиники;</w:t>
      </w:r>
    </w:p>
    <w:p w14:paraId="1575C0A7" w14:textId="77777777" w:rsidR="004459A5" w:rsidRPr="007B6F78" w:rsidRDefault="004459A5" w:rsidP="004459A5">
      <w:pPr>
        <w:ind w:firstLine="709"/>
        <w:rPr>
          <w:color w:val="000000" w:themeColor="text1"/>
          <w:sz w:val="27"/>
          <w:szCs w:val="27"/>
        </w:rPr>
      </w:pPr>
      <w:r w:rsidRPr="007B6F78">
        <w:rPr>
          <w:color w:val="000000" w:themeColor="text1"/>
          <w:sz w:val="27"/>
          <w:szCs w:val="27"/>
          <w:shd w:val="clear" w:color="auto" w:fill="FFFFFF"/>
        </w:rPr>
        <w:t>спортивно-оздоровительные сооружения закрытого типа;</w:t>
      </w:r>
    </w:p>
    <w:p w14:paraId="616C72CD" w14:textId="77777777" w:rsidR="004459A5" w:rsidRPr="007B6F78" w:rsidRDefault="004459A5" w:rsidP="004459A5">
      <w:pPr>
        <w:ind w:firstLine="709"/>
        <w:rPr>
          <w:color w:val="000000" w:themeColor="text1"/>
          <w:sz w:val="27"/>
          <w:szCs w:val="27"/>
        </w:rPr>
      </w:pPr>
      <w:r w:rsidRPr="007B6F78">
        <w:rPr>
          <w:color w:val="000000" w:themeColor="text1"/>
          <w:sz w:val="27"/>
          <w:szCs w:val="27"/>
          <w:shd w:val="clear" w:color="auto" w:fill="FFFFFF"/>
        </w:rPr>
        <w:t>бани;</w:t>
      </w:r>
    </w:p>
    <w:p w14:paraId="187CFBCA" w14:textId="77777777" w:rsidR="004459A5" w:rsidRPr="007B6F78" w:rsidRDefault="004459A5" w:rsidP="004459A5">
      <w:pPr>
        <w:ind w:firstLine="709"/>
        <w:rPr>
          <w:color w:val="000000" w:themeColor="text1"/>
          <w:sz w:val="27"/>
          <w:szCs w:val="27"/>
        </w:rPr>
      </w:pPr>
      <w:r w:rsidRPr="007B6F78">
        <w:rPr>
          <w:color w:val="000000" w:themeColor="text1"/>
          <w:sz w:val="27"/>
          <w:szCs w:val="27"/>
          <w:shd w:val="clear" w:color="auto" w:fill="FFFFFF"/>
        </w:rPr>
        <w:t>прачечные;</w:t>
      </w:r>
    </w:p>
    <w:p w14:paraId="0DD43BA5" w14:textId="77777777" w:rsidR="004459A5" w:rsidRPr="007B6F78" w:rsidRDefault="004459A5" w:rsidP="004459A5">
      <w:pPr>
        <w:ind w:firstLine="709"/>
        <w:rPr>
          <w:color w:val="000000" w:themeColor="text1"/>
          <w:sz w:val="27"/>
          <w:szCs w:val="27"/>
        </w:rPr>
      </w:pPr>
      <w:r w:rsidRPr="007B6F78">
        <w:rPr>
          <w:color w:val="000000" w:themeColor="text1"/>
          <w:sz w:val="27"/>
          <w:szCs w:val="27"/>
          <w:shd w:val="clear" w:color="auto" w:fill="FFFFFF"/>
        </w:rPr>
        <w:t>объекты торговли и общественного питания;</w:t>
      </w:r>
    </w:p>
    <w:p w14:paraId="2200D274" w14:textId="77777777" w:rsidR="004459A5" w:rsidRPr="007B6F78" w:rsidRDefault="004459A5" w:rsidP="004459A5">
      <w:pPr>
        <w:ind w:firstLine="709"/>
        <w:rPr>
          <w:color w:val="000000" w:themeColor="text1"/>
          <w:sz w:val="27"/>
          <w:szCs w:val="27"/>
        </w:rPr>
      </w:pPr>
      <w:r w:rsidRPr="007B6F78">
        <w:rPr>
          <w:color w:val="000000" w:themeColor="text1"/>
          <w:sz w:val="27"/>
          <w:szCs w:val="27"/>
          <w:shd w:val="clear" w:color="auto" w:fill="FFFFFF"/>
        </w:rPr>
        <w:t>мотели, гостиницы;</w:t>
      </w:r>
    </w:p>
    <w:p w14:paraId="149677BF" w14:textId="77777777" w:rsidR="004459A5" w:rsidRPr="007B6F78" w:rsidRDefault="004459A5" w:rsidP="004459A5">
      <w:pPr>
        <w:ind w:firstLine="709"/>
        <w:rPr>
          <w:color w:val="000000" w:themeColor="text1"/>
          <w:sz w:val="27"/>
          <w:szCs w:val="27"/>
        </w:rPr>
      </w:pPr>
      <w:r w:rsidRPr="007B6F78">
        <w:rPr>
          <w:color w:val="000000" w:themeColor="text1"/>
          <w:sz w:val="27"/>
          <w:szCs w:val="27"/>
          <w:shd w:val="clear" w:color="auto" w:fill="FFFFFF"/>
        </w:rPr>
        <w:t>гаражи, площадки и сооружения для хранения общественного и индивидуального транспорта;</w:t>
      </w:r>
    </w:p>
    <w:p w14:paraId="6B7C986D" w14:textId="77777777" w:rsidR="004459A5" w:rsidRPr="007B6F78" w:rsidRDefault="004459A5" w:rsidP="004459A5">
      <w:pPr>
        <w:ind w:firstLine="709"/>
        <w:rPr>
          <w:color w:val="000000" w:themeColor="text1"/>
          <w:sz w:val="27"/>
          <w:szCs w:val="27"/>
        </w:rPr>
      </w:pPr>
      <w:r w:rsidRPr="007B6F78">
        <w:rPr>
          <w:color w:val="000000" w:themeColor="text1"/>
          <w:sz w:val="27"/>
          <w:szCs w:val="27"/>
          <w:shd w:val="clear" w:color="auto" w:fill="FFFFFF"/>
        </w:rPr>
        <w:t>пожарные депо;</w:t>
      </w:r>
    </w:p>
    <w:p w14:paraId="25F076B9" w14:textId="77777777" w:rsidR="004459A5" w:rsidRPr="007B6F78" w:rsidRDefault="004459A5" w:rsidP="004459A5">
      <w:pPr>
        <w:ind w:firstLine="709"/>
        <w:rPr>
          <w:color w:val="000000" w:themeColor="text1"/>
          <w:sz w:val="27"/>
          <w:szCs w:val="27"/>
        </w:rPr>
      </w:pPr>
      <w:r w:rsidRPr="007B6F78">
        <w:rPr>
          <w:color w:val="000000" w:themeColor="text1"/>
          <w:sz w:val="27"/>
          <w:szCs w:val="27"/>
          <w:shd w:val="clear" w:color="auto" w:fill="FFFFFF"/>
        </w:rPr>
        <w:t>местные и транзитные коммуникации, ЛЭП, электроподстанции, нефте- и газопроводы;</w:t>
      </w:r>
    </w:p>
    <w:p w14:paraId="15076B0E" w14:textId="77777777" w:rsidR="004459A5" w:rsidRPr="007B6F78" w:rsidRDefault="004459A5" w:rsidP="004459A5">
      <w:pPr>
        <w:ind w:firstLine="709"/>
        <w:rPr>
          <w:color w:val="000000" w:themeColor="text1"/>
          <w:sz w:val="27"/>
          <w:szCs w:val="27"/>
        </w:rPr>
      </w:pPr>
      <w:r w:rsidRPr="007B6F78">
        <w:rPr>
          <w:color w:val="000000" w:themeColor="text1"/>
          <w:sz w:val="27"/>
          <w:szCs w:val="27"/>
          <w:shd w:val="clear" w:color="auto" w:fill="FFFFFF"/>
        </w:rPr>
        <w:t>артезианские скважины для технического водоснабжения, водоохлаждающие сооружения для подготовки технической воды;</w:t>
      </w:r>
    </w:p>
    <w:p w14:paraId="58A2B560" w14:textId="77777777" w:rsidR="004459A5" w:rsidRPr="007B6F78" w:rsidRDefault="004459A5" w:rsidP="004459A5">
      <w:pPr>
        <w:ind w:firstLine="709"/>
        <w:rPr>
          <w:color w:val="000000" w:themeColor="text1"/>
          <w:sz w:val="27"/>
          <w:szCs w:val="27"/>
        </w:rPr>
      </w:pPr>
      <w:r w:rsidRPr="007B6F78">
        <w:rPr>
          <w:color w:val="000000" w:themeColor="text1"/>
          <w:sz w:val="27"/>
          <w:szCs w:val="27"/>
          <w:shd w:val="clear" w:color="auto" w:fill="FFFFFF"/>
        </w:rPr>
        <w:t>канализационные насосные станции;</w:t>
      </w:r>
    </w:p>
    <w:p w14:paraId="7515140A" w14:textId="77777777" w:rsidR="004459A5" w:rsidRPr="007B6F78" w:rsidRDefault="004459A5" w:rsidP="004459A5">
      <w:pPr>
        <w:ind w:firstLine="709"/>
        <w:rPr>
          <w:color w:val="000000" w:themeColor="text1"/>
          <w:sz w:val="27"/>
          <w:szCs w:val="27"/>
        </w:rPr>
      </w:pPr>
      <w:r w:rsidRPr="007B6F78">
        <w:rPr>
          <w:color w:val="000000" w:themeColor="text1"/>
          <w:sz w:val="27"/>
          <w:szCs w:val="27"/>
          <w:shd w:val="clear" w:color="auto" w:fill="FFFFFF"/>
        </w:rPr>
        <w:t>сооружения оборотного водоснабжения;</w:t>
      </w:r>
    </w:p>
    <w:p w14:paraId="44AEC09D" w14:textId="77777777" w:rsidR="004459A5" w:rsidRPr="007B6F78" w:rsidRDefault="004459A5" w:rsidP="004459A5">
      <w:pPr>
        <w:ind w:firstLine="709"/>
        <w:rPr>
          <w:color w:val="000000" w:themeColor="text1"/>
          <w:sz w:val="27"/>
          <w:szCs w:val="27"/>
        </w:rPr>
      </w:pPr>
      <w:r w:rsidRPr="007B6F78">
        <w:rPr>
          <w:color w:val="000000" w:themeColor="text1"/>
          <w:sz w:val="27"/>
          <w:szCs w:val="27"/>
          <w:shd w:val="clear" w:color="auto" w:fill="FFFFFF"/>
        </w:rPr>
        <w:t>автозаправочные станции;</w:t>
      </w:r>
    </w:p>
    <w:p w14:paraId="7F201FF9" w14:textId="77777777" w:rsidR="004459A5" w:rsidRPr="007B6F78" w:rsidRDefault="004459A5" w:rsidP="004459A5">
      <w:pPr>
        <w:ind w:firstLine="709"/>
        <w:rPr>
          <w:color w:val="000000" w:themeColor="text1"/>
          <w:sz w:val="27"/>
          <w:szCs w:val="27"/>
        </w:rPr>
      </w:pPr>
      <w:r w:rsidRPr="007B6F78">
        <w:rPr>
          <w:color w:val="000000" w:themeColor="text1"/>
          <w:sz w:val="27"/>
          <w:szCs w:val="27"/>
          <w:shd w:val="clear" w:color="auto" w:fill="FFFFFF"/>
        </w:rPr>
        <w:t>станции технического обслуживания автомобилей;</w:t>
      </w:r>
    </w:p>
    <w:p w14:paraId="0E77849A" w14:textId="77777777" w:rsidR="004459A5" w:rsidRPr="007B6F78" w:rsidRDefault="004459A5" w:rsidP="004459A5">
      <w:pPr>
        <w:ind w:firstLine="709"/>
        <w:rPr>
          <w:iCs/>
          <w:color w:val="000000" w:themeColor="text1"/>
          <w:sz w:val="27"/>
          <w:szCs w:val="27"/>
        </w:rPr>
      </w:pPr>
      <w:r w:rsidRPr="007B6F78">
        <w:rPr>
          <w:color w:val="000000" w:themeColor="text1"/>
          <w:sz w:val="27"/>
          <w:szCs w:val="27"/>
          <w:shd w:val="clear" w:color="auto" w:fill="FFFFFF"/>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1A26C637" w14:textId="77777777" w:rsidR="004459A5" w:rsidRPr="007B6F78" w:rsidRDefault="004459A5" w:rsidP="004459A5">
      <w:pPr>
        <w:ind w:firstLine="709"/>
        <w:rPr>
          <w:color w:val="000000" w:themeColor="text1"/>
          <w:sz w:val="27"/>
          <w:szCs w:val="27"/>
          <w:shd w:val="clear" w:color="auto" w:fill="FFFFFF"/>
        </w:rPr>
      </w:pPr>
      <w:r w:rsidRPr="007B6F78">
        <w:rPr>
          <w:color w:val="000000" w:themeColor="text1"/>
          <w:sz w:val="27"/>
          <w:szCs w:val="27"/>
          <w:shd w:val="clear" w:color="auto" w:fill="FFFFFF"/>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5C8EDD48" w14:textId="77777777" w:rsidR="004459A5" w:rsidRPr="007B6F78" w:rsidRDefault="004459A5" w:rsidP="004459A5">
      <w:pPr>
        <w:ind w:firstLine="709"/>
        <w:rPr>
          <w:iCs/>
          <w:color w:val="000000" w:themeColor="text1"/>
          <w:sz w:val="27"/>
          <w:szCs w:val="27"/>
        </w:rPr>
      </w:pPr>
    </w:p>
    <w:p w14:paraId="6FCC00EC" w14:textId="77777777" w:rsidR="004459A5" w:rsidRPr="007B6F78" w:rsidRDefault="004459A5" w:rsidP="004459A5">
      <w:pPr>
        <w:ind w:firstLine="709"/>
        <w:rPr>
          <w:iCs/>
          <w:color w:val="000000" w:themeColor="text1"/>
          <w:sz w:val="27"/>
          <w:szCs w:val="27"/>
        </w:rPr>
      </w:pPr>
      <w:r w:rsidRPr="007B6F78">
        <w:rPr>
          <w:color w:val="000000" w:themeColor="text1"/>
          <w:sz w:val="27"/>
          <w:szCs w:val="27"/>
        </w:rPr>
        <w:t>5. </w:t>
      </w:r>
      <w:r w:rsidRPr="007B6F78">
        <w:rPr>
          <w:b/>
          <w:color w:val="000000" w:themeColor="text1"/>
          <w:sz w:val="27"/>
          <w:szCs w:val="27"/>
        </w:rPr>
        <w:t>Водоохранные зоны</w:t>
      </w:r>
      <w:r w:rsidRPr="007B6F78">
        <w:rPr>
          <w:color w:val="000000" w:themeColor="text1"/>
          <w:sz w:val="27"/>
          <w:szCs w:val="27"/>
        </w:rPr>
        <w:t xml:space="preserve"> выделяются </w:t>
      </w:r>
      <w:r w:rsidRPr="007B6F78">
        <w:rPr>
          <w:iCs/>
          <w:color w:val="000000" w:themeColor="text1"/>
          <w:sz w:val="27"/>
          <w:szCs w:val="27"/>
        </w:rPr>
        <w:t>в целях:</w:t>
      </w:r>
    </w:p>
    <w:p w14:paraId="004C61E9" w14:textId="77777777" w:rsidR="004459A5" w:rsidRPr="007B6F78" w:rsidRDefault="004459A5" w:rsidP="004459A5">
      <w:pPr>
        <w:ind w:firstLine="709"/>
        <w:rPr>
          <w:color w:val="000000" w:themeColor="text1"/>
          <w:sz w:val="27"/>
          <w:szCs w:val="27"/>
        </w:rPr>
      </w:pPr>
      <w:r w:rsidRPr="007B6F78">
        <w:rPr>
          <w:color w:val="000000" w:themeColor="text1"/>
          <w:sz w:val="27"/>
          <w:szCs w:val="27"/>
        </w:rPr>
        <w:t>предупреждения и предотвращения микробного и химического загрязнения поверхностных вод;</w:t>
      </w:r>
    </w:p>
    <w:p w14:paraId="0D54EB02" w14:textId="77777777" w:rsidR="004459A5" w:rsidRPr="007B6F78" w:rsidRDefault="004459A5" w:rsidP="004459A5">
      <w:pPr>
        <w:ind w:firstLine="709"/>
        <w:rPr>
          <w:color w:val="000000" w:themeColor="text1"/>
          <w:sz w:val="27"/>
          <w:szCs w:val="27"/>
        </w:rPr>
      </w:pPr>
      <w:r w:rsidRPr="007B6F78">
        <w:rPr>
          <w:color w:val="000000" w:themeColor="text1"/>
          <w:sz w:val="27"/>
          <w:szCs w:val="27"/>
        </w:rPr>
        <w:t>предотвращения загрязнения, засорения, заиления и истощения водных объектов;</w:t>
      </w:r>
    </w:p>
    <w:p w14:paraId="0DC86A85" w14:textId="77777777" w:rsidR="004459A5" w:rsidRPr="007B6F78" w:rsidRDefault="004459A5" w:rsidP="004459A5">
      <w:pPr>
        <w:ind w:firstLine="709"/>
        <w:rPr>
          <w:color w:val="000000" w:themeColor="text1"/>
          <w:sz w:val="27"/>
          <w:szCs w:val="27"/>
        </w:rPr>
      </w:pPr>
      <w:r w:rsidRPr="007B6F78">
        <w:rPr>
          <w:color w:val="000000" w:themeColor="text1"/>
          <w:sz w:val="27"/>
          <w:szCs w:val="27"/>
        </w:rPr>
        <w:t>сохранения среды обитания объектов водного, животного и растительного мира.</w:t>
      </w:r>
    </w:p>
    <w:p w14:paraId="5CAB3A69" w14:textId="77777777" w:rsidR="004459A5" w:rsidRPr="007B6F78" w:rsidRDefault="004459A5" w:rsidP="004459A5">
      <w:pPr>
        <w:ind w:firstLine="709"/>
        <w:rPr>
          <w:color w:val="000000" w:themeColor="text1"/>
          <w:sz w:val="27"/>
          <w:szCs w:val="27"/>
        </w:rPr>
      </w:pPr>
      <w:r w:rsidRPr="007B6F78">
        <w:rPr>
          <w:color w:val="000000" w:themeColor="text1"/>
          <w:sz w:val="27"/>
          <w:szCs w:val="27"/>
        </w:rPr>
        <w:t>Для земельных участков и иных объектов недвижимости, расположенных в водоохранных зонах рек, других водных объектов:</w:t>
      </w:r>
    </w:p>
    <w:p w14:paraId="2FECB163" w14:textId="77777777" w:rsidR="004459A5" w:rsidRPr="007B6F78" w:rsidRDefault="004459A5" w:rsidP="004459A5">
      <w:pPr>
        <w:ind w:firstLine="709"/>
        <w:rPr>
          <w:color w:val="000000" w:themeColor="text1"/>
          <w:sz w:val="27"/>
          <w:szCs w:val="27"/>
        </w:rPr>
      </w:pPr>
      <w:r w:rsidRPr="007B6F78">
        <w:rPr>
          <w:color w:val="000000" w:themeColor="text1"/>
          <w:sz w:val="27"/>
          <w:szCs w:val="27"/>
        </w:rPr>
        <w:lastRenderedPageBreak/>
        <w:t>виды запрещенного использования;</w:t>
      </w:r>
    </w:p>
    <w:p w14:paraId="265E0007" w14:textId="77777777" w:rsidR="004459A5" w:rsidRPr="007B6F78" w:rsidRDefault="004459A5" w:rsidP="004459A5">
      <w:pPr>
        <w:ind w:firstLine="709"/>
        <w:rPr>
          <w:color w:val="000000" w:themeColor="text1"/>
          <w:sz w:val="27"/>
          <w:szCs w:val="27"/>
        </w:rPr>
      </w:pPr>
      <w:r w:rsidRPr="007B6F78">
        <w:rPr>
          <w:color w:val="000000" w:themeColor="text1"/>
          <w:sz w:val="27"/>
          <w:szCs w:val="27"/>
        </w:rPr>
        <w:t>виды разрешенного использования.</w:t>
      </w:r>
    </w:p>
    <w:p w14:paraId="7F33D6F1" w14:textId="77777777" w:rsidR="004459A5" w:rsidRPr="007B6F78" w:rsidRDefault="004459A5" w:rsidP="004459A5">
      <w:pPr>
        <w:rPr>
          <w:color w:val="000000" w:themeColor="text1"/>
          <w:sz w:val="27"/>
          <w:szCs w:val="27"/>
        </w:rPr>
      </w:pPr>
    </w:p>
    <w:p w14:paraId="02C9E9EB" w14:textId="77777777" w:rsidR="004459A5" w:rsidRPr="007B6F78" w:rsidRDefault="004459A5" w:rsidP="004459A5">
      <w:pPr>
        <w:ind w:firstLine="709"/>
        <w:rPr>
          <w:b/>
          <w:color w:val="000000" w:themeColor="text1"/>
          <w:sz w:val="27"/>
          <w:szCs w:val="27"/>
        </w:rPr>
      </w:pPr>
      <w:r w:rsidRPr="007B6F78">
        <w:rPr>
          <w:b/>
          <w:color w:val="000000" w:themeColor="text1"/>
          <w:sz w:val="27"/>
          <w:szCs w:val="27"/>
        </w:rPr>
        <w:t>Виды запрещенного использования земельных участков и иных объектов недвижимости, расположенных в границах водоохранных зон рек, других водных объектов:</w:t>
      </w:r>
    </w:p>
    <w:p w14:paraId="171F9458" w14:textId="77777777" w:rsidR="004459A5" w:rsidRPr="007B6F78" w:rsidRDefault="004459A5" w:rsidP="004459A5">
      <w:pPr>
        <w:ind w:firstLine="709"/>
        <w:rPr>
          <w:color w:val="000000" w:themeColor="text1"/>
          <w:sz w:val="27"/>
          <w:szCs w:val="27"/>
        </w:rPr>
      </w:pPr>
      <w:r w:rsidRPr="007B6F78">
        <w:rPr>
          <w:color w:val="000000" w:themeColor="text1"/>
          <w:sz w:val="27"/>
          <w:szCs w:val="27"/>
          <w:shd w:val="clear" w:color="auto" w:fill="FFFFFF"/>
        </w:rPr>
        <w:t>использование сточных вод в целях регулирования плодородия почв</w:t>
      </w:r>
      <w:r w:rsidRPr="007B6F78">
        <w:rPr>
          <w:color w:val="000000" w:themeColor="text1"/>
          <w:sz w:val="27"/>
          <w:szCs w:val="27"/>
        </w:rPr>
        <w:t>;</w:t>
      </w:r>
    </w:p>
    <w:p w14:paraId="318AC1BF" w14:textId="77777777" w:rsidR="004459A5" w:rsidRPr="007B6F78" w:rsidRDefault="004459A5" w:rsidP="004459A5">
      <w:pPr>
        <w:ind w:firstLine="709"/>
        <w:rPr>
          <w:color w:val="000000" w:themeColor="text1"/>
          <w:sz w:val="27"/>
          <w:szCs w:val="27"/>
        </w:rPr>
      </w:pPr>
      <w:r w:rsidRPr="007B6F78">
        <w:rPr>
          <w:color w:val="000000" w:themeColor="text1"/>
          <w:sz w:val="27"/>
          <w:szCs w:val="27"/>
          <w:shd w:val="clear" w:color="auto" w:fill="FFFFFF"/>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33379BB2" w14:textId="77777777" w:rsidR="004459A5" w:rsidRPr="007B6F78" w:rsidRDefault="004459A5" w:rsidP="004459A5">
      <w:pPr>
        <w:ind w:firstLine="709"/>
        <w:rPr>
          <w:color w:val="000000" w:themeColor="text1"/>
          <w:sz w:val="27"/>
          <w:szCs w:val="27"/>
        </w:rPr>
      </w:pPr>
      <w:r w:rsidRPr="007B6F78">
        <w:rPr>
          <w:color w:val="000000" w:themeColor="text1"/>
          <w:sz w:val="27"/>
          <w:szCs w:val="27"/>
          <w:shd w:val="clear" w:color="auto" w:fill="FFFFFF"/>
        </w:rPr>
        <w:t>осуществление авиационных мер по борьбе с вредными организмами;</w:t>
      </w:r>
    </w:p>
    <w:p w14:paraId="775CD74C" w14:textId="77777777" w:rsidR="004459A5" w:rsidRPr="007B6F78" w:rsidRDefault="004459A5" w:rsidP="004459A5">
      <w:pPr>
        <w:ind w:firstLine="709"/>
        <w:rPr>
          <w:color w:val="000000" w:themeColor="text1"/>
          <w:sz w:val="27"/>
          <w:szCs w:val="27"/>
        </w:rPr>
      </w:pPr>
      <w:r w:rsidRPr="007B6F78">
        <w:rPr>
          <w:color w:val="000000" w:themeColor="text1"/>
          <w:sz w:val="27"/>
          <w:szCs w:val="27"/>
          <w:shd w:val="clear" w:color="auto" w:fill="FFFFFF"/>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3FBC846F" w14:textId="77777777" w:rsidR="004459A5" w:rsidRPr="007B6F78" w:rsidRDefault="004459A5" w:rsidP="004459A5">
      <w:pPr>
        <w:ind w:firstLine="709"/>
        <w:rPr>
          <w:color w:val="000000" w:themeColor="text1"/>
          <w:sz w:val="27"/>
          <w:szCs w:val="27"/>
        </w:rPr>
      </w:pPr>
      <w:r w:rsidRPr="007B6F78">
        <w:rPr>
          <w:color w:val="000000" w:themeColor="text1"/>
          <w:sz w:val="27"/>
          <w:szCs w:val="27"/>
          <w:shd w:val="clear" w:color="auto" w:fill="FFFFFF"/>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3E3159AF" w14:textId="77777777" w:rsidR="004459A5" w:rsidRPr="007B6F78" w:rsidRDefault="004459A5" w:rsidP="004459A5">
      <w:pPr>
        <w:ind w:firstLine="709"/>
        <w:rPr>
          <w:color w:val="000000" w:themeColor="text1"/>
          <w:sz w:val="27"/>
          <w:szCs w:val="27"/>
        </w:rPr>
      </w:pPr>
      <w:r w:rsidRPr="007B6F78">
        <w:rPr>
          <w:color w:val="000000" w:themeColor="text1"/>
          <w:sz w:val="27"/>
          <w:szCs w:val="27"/>
          <w:shd w:val="clear" w:color="auto" w:fill="FFFFFF"/>
        </w:rPr>
        <w:t>размещение специализированных хранилищ пестицидов и агрохимикатов, применение пестицидов и агрохимикатов;</w:t>
      </w:r>
    </w:p>
    <w:p w14:paraId="064A73BB" w14:textId="77777777" w:rsidR="004459A5" w:rsidRPr="007B6F78" w:rsidRDefault="004459A5" w:rsidP="004459A5">
      <w:pPr>
        <w:ind w:firstLine="709"/>
        <w:rPr>
          <w:color w:val="000000" w:themeColor="text1"/>
          <w:sz w:val="27"/>
          <w:szCs w:val="27"/>
        </w:rPr>
      </w:pPr>
      <w:r w:rsidRPr="007B6F78">
        <w:rPr>
          <w:color w:val="000000" w:themeColor="text1"/>
          <w:sz w:val="27"/>
          <w:szCs w:val="27"/>
          <w:shd w:val="clear" w:color="auto" w:fill="FFFFFF"/>
        </w:rPr>
        <w:t>сброс сточных, в том числе дренажных, вод;</w:t>
      </w:r>
    </w:p>
    <w:p w14:paraId="714688A6" w14:textId="77777777" w:rsidR="004459A5" w:rsidRPr="007B6F78" w:rsidRDefault="004459A5" w:rsidP="004459A5">
      <w:pPr>
        <w:ind w:firstLine="709"/>
        <w:rPr>
          <w:color w:val="000000" w:themeColor="text1"/>
          <w:sz w:val="27"/>
          <w:szCs w:val="27"/>
          <w:shd w:val="clear" w:color="auto" w:fill="FFFFFF"/>
        </w:rPr>
      </w:pPr>
      <w:r w:rsidRPr="007B6F78">
        <w:rPr>
          <w:color w:val="000000" w:themeColor="text1"/>
          <w:sz w:val="27"/>
          <w:szCs w:val="27"/>
          <w:shd w:val="clear" w:color="auto" w:fill="FFFFFF"/>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 № 2395-1 «О недрах»).</w:t>
      </w:r>
    </w:p>
    <w:p w14:paraId="39F53F97" w14:textId="77777777" w:rsidR="004459A5" w:rsidRPr="007B6F78" w:rsidRDefault="004459A5" w:rsidP="004459A5">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w:t>
      </w:r>
      <w:hyperlink r:id="rId202" w:history="1">
        <w:r w:rsidRPr="007B6F78">
          <w:rPr>
            <w:rFonts w:eastAsia="Times New Roman"/>
            <w:color w:val="000000" w:themeColor="text1"/>
            <w:sz w:val="27"/>
            <w:szCs w:val="27"/>
            <w:lang w:eastAsia="ru-RU"/>
          </w:rPr>
          <w:t>порядке</w:t>
        </w:r>
      </w:hyperlink>
      <w:r w:rsidRPr="007B6F78">
        <w:rPr>
          <w:rFonts w:eastAsia="Times New Roman"/>
          <w:color w:val="000000" w:themeColor="text1"/>
          <w:sz w:val="27"/>
          <w:szCs w:val="27"/>
          <w:lang w:eastAsia="ru-RU"/>
        </w:rPr>
        <w:t>, установленном Правительством Российской Федерации.</w:t>
      </w:r>
    </w:p>
    <w:p w14:paraId="1095644B" w14:textId="77777777" w:rsidR="004459A5" w:rsidRPr="007B6F78" w:rsidRDefault="004459A5" w:rsidP="004459A5">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Водные объекты или их части, имеющие особое природоохранное, научное, культурное, эстетическое, рекреационное и оздоровительное значение, могут быть признаны особо охраняемыми водными объектами.</w:t>
      </w:r>
    </w:p>
    <w:p w14:paraId="4E353BF4" w14:textId="77777777" w:rsidR="004459A5" w:rsidRPr="007B6F78" w:rsidRDefault="004459A5" w:rsidP="004459A5">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Статус, режим особой охраны и границы территорий, в пределах которых расположены водные объекты, устанавливаются в соответствии с </w:t>
      </w:r>
      <w:hyperlink r:id="rId203" w:history="1">
        <w:r w:rsidRPr="007B6F78">
          <w:rPr>
            <w:rFonts w:eastAsia="Times New Roman"/>
            <w:color w:val="000000" w:themeColor="text1"/>
            <w:sz w:val="27"/>
            <w:szCs w:val="27"/>
            <w:lang w:eastAsia="ru-RU"/>
          </w:rPr>
          <w:t>законодательством</w:t>
        </w:r>
      </w:hyperlink>
      <w:r w:rsidRPr="007B6F78">
        <w:rPr>
          <w:rFonts w:eastAsia="Times New Roman"/>
          <w:color w:val="000000" w:themeColor="text1"/>
          <w:sz w:val="27"/>
          <w:szCs w:val="27"/>
          <w:lang w:eastAsia="ru-RU"/>
        </w:rPr>
        <w:t xml:space="preserve"> об особо охраняемых природных территориях и законодательством Российской Федерации об объектах культурного наследия.</w:t>
      </w:r>
    </w:p>
    <w:p w14:paraId="6B49EE02" w14:textId="77777777" w:rsidR="004459A5" w:rsidRPr="007B6F78" w:rsidRDefault="004459A5" w:rsidP="004459A5">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Российской Федерации, при условии обеспечения сохранности объекта археологического </w:t>
      </w:r>
      <w:r w:rsidRPr="007B6F78">
        <w:rPr>
          <w:rFonts w:eastAsia="Times New Roman"/>
          <w:color w:val="000000" w:themeColor="text1"/>
          <w:sz w:val="27"/>
          <w:szCs w:val="27"/>
          <w:lang w:eastAsia="ru-RU"/>
        </w:rPr>
        <w:lastRenderedPageBreak/>
        <w:t xml:space="preserve">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Федеральным </w:t>
      </w:r>
      <w:hyperlink r:id="rId204" w:history="1">
        <w:r w:rsidRPr="007B6F78">
          <w:rPr>
            <w:rFonts w:eastAsia="Times New Roman"/>
            <w:color w:val="000000" w:themeColor="text1"/>
            <w:sz w:val="27"/>
            <w:szCs w:val="27"/>
            <w:lang w:eastAsia="ru-RU"/>
          </w:rPr>
          <w:t>законом</w:t>
        </w:r>
      </w:hyperlink>
      <w:r w:rsidRPr="007B6F78">
        <w:rPr>
          <w:rFonts w:eastAsia="Times New Roman"/>
          <w:color w:val="000000" w:themeColor="text1"/>
          <w:sz w:val="27"/>
          <w:szCs w:val="27"/>
          <w:lang w:eastAsia="ru-RU"/>
        </w:rPr>
        <w:t xml:space="preserve"> от 25 июня 2002 г. № 73-ФЗ                          «Об объектах культурного наследия (памятниках истории и культуры) народов Российской Федерации».</w:t>
      </w:r>
    </w:p>
    <w:p w14:paraId="0E3CB1EC" w14:textId="77777777" w:rsidR="004459A5" w:rsidRPr="007B6F78" w:rsidRDefault="004459A5" w:rsidP="004459A5">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В соответствии с </w:t>
      </w:r>
      <w:hyperlink r:id="rId205" w:history="1">
        <w:r w:rsidRPr="007B6F78">
          <w:rPr>
            <w:rFonts w:eastAsia="Times New Roman"/>
            <w:color w:val="000000" w:themeColor="text1"/>
            <w:sz w:val="27"/>
            <w:szCs w:val="27"/>
            <w:lang w:eastAsia="ru-RU"/>
          </w:rPr>
          <w:t>законодательством</w:t>
        </w:r>
      </w:hyperlink>
      <w:r w:rsidRPr="007B6F78">
        <w:rPr>
          <w:rFonts w:eastAsia="Times New Roman"/>
          <w:color w:val="000000" w:themeColor="text1"/>
          <w:sz w:val="27"/>
          <w:szCs w:val="27"/>
          <w:lang w:eastAsia="ru-RU"/>
        </w:rPr>
        <w:t xml:space="preserve"> в области охраны окружающей среды и законодательством в области защиты населения и территорий от чрезвычайных ситуаций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
    <w:p w14:paraId="4982737D" w14:textId="77777777" w:rsidR="004459A5" w:rsidRPr="007B6F78" w:rsidRDefault="004459A5" w:rsidP="004459A5">
      <w:pPr>
        <w:widowControl w:val="0"/>
        <w:autoSpaceDE w:val="0"/>
        <w:autoSpaceDN w:val="0"/>
        <w:adjustRightInd w:val="0"/>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Российской Федерации и другими федеральными законами.</w:t>
      </w:r>
    </w:p>
    <w:p w14:paraId="11F631B7" w14:textId="77777777" w:rsidR="004459A5" w:rsidRPr="007B6F78" w:rsidRDefault="004459A5" w:rsidP="004459A5">
      <w:pPr>
        <w:widowControl w:val="0"/>
        <w:autoSpaceDE w:val="0"/>
        <w:autoSpaceDN w:val="0"/>
        <w:adjustRightInd w:val="0"/>
        <w:ind w:firstLine="709"/>
        <w:rPr>
          <w:rFonts w:eastAsia="Times New Roman"/>
          <w:color w:val="000000" w:themeColor="text1"/>
          <w:sz w:val="27"/>
          <w:szCs w:val="27"/>
          <w:lang w:eastAsia="ru-RU"/>
        </w:rPr>
      </w:pPr>
    </w:p>
    <w:p w14:paraId="2CDDE949" w14:textId="77777777" w:rsidR="004459A5" w:rsidRPr="007B6F78" w:rsidRDefault="004459A5" w:rsidP="004459A5">
      <w:pPr>
        <w:rPr>
          <w:b/>
          <w:color w:val="000000" w:themeColor="text1"/>
          <w:sz w:val="27"/>
          <w:szCs w:val="27"/>
          <w:shd w:val="clear" w:color="auto" w:fill="FFFFFF"/>
        </w:rPr>
      </w:pPr>
      <w:r w:rsidRPr="007B6F78">
        <w:rPr>
          <w:b/>
          <w:color w:val="000000" w:themeColor="text1"/>
          <w:sz w:val="27"/>
          <w:szCs w:val="27"/>
          <w:shd w:val="clear" w:color="auto" w:fill="FFFFFF"/>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 запрещается:</w:t>
      </w:r>
    </w:p>
    <w:p w14:paraId="584B6B03" w14:textId="77777777" w:rsidR="004459A5" w:rsidRPr="007B6F78" w:rsidRDefault="004459A5" w:rsidP="004459A5">
      <w:pPr>
        <w:rPr>
          <w:color w:val="000000" w:themeColor="text1"/>
          <w:sz w:val="27"/>
          <w:szCs w:val="27"/>
        </w:rPr>
      </w:pPr>
      <w:r w:rsidRPr="007B6F78">
        <w:rPr>
          <w:color w:val="000000" w:themeColor="text1"/>
          <w:sz w:val="27"/>
          <w:szCs w:val="27"/>
        </w:rPr>
        <w:t>распашка земель;</w:t>
      </w:r>
    </w:p>
    <w:p w14:paraId="60553598" w14:textId="77777777" w:rsidR="004459A5" w:rsidRPr="007B6F78" w:rsidRDefault="004459A5" w:rsidP="004459A5">
      <w:pPr>
        <w:rPr>
          <w:color w:val="000000" w:themeColor="text1"/>
          <w:sz w:val="27"/>
          <w:szCs w:val="27"/>
        </w:rPr>
      </w:pPr>
      <w:r w:rsidRPr="007B6F78">
        <w:rPr>
          <w:color w:val="000000" w:themeColor="text1"/>
          <w:sz w:val="27"/>
          <w:szCs w:val="27"/>
          <w:shd w:val="clear" w:color="auto" w:fill="FFFFFF"/>
        </w:rPr>
        <w:t>размещение отвалов размываемых грунтов</w:t>
      </w:r>
      <w:r w:rsidRPr="007B6F78">
        <w:rPr>
          <w:color w:val="000000" w:themeColor="text1"/>
          <w:sz w:val="27"/>
          <w:szCs w:val="27"/>
        </w:rPr>
        <w:t>;</w:t>
      </w:r>
    </w:p>
    <w:p w14:paraId="3FF5EA73" w14:textId="77777777" w:rsidR="004459A5" w:rsidRPr="007B6F78" w:rsidRDefault="004459A5" w:rsidP="004459A5">
      <w:pPr>
        <w:rPr>
          <w:color w:val="000000" w:themeColor="text1"/>
          <w:sz w:val="27"/>
          <w:szCs w:val="27"/>
        </w:rPr>
      </w:pPr>
      <w:r w:rsidRPr="007B6F78">
        <w:rPr>
          <w:color w:val="000000" w:themeColor="text1"/>
          <w:sz w:val="27"/>
          <w:szCs w:val="27"/>
          <w:shd w:val="clear" w:color="auto" w:fill="FFFFFF"/>
        </w:rPr>
        <w:t>выпас сельскохозяйственных животных и организация для них летних лагерей, ванн</w:t>
      </w:r>
      <w:r w:rsidRPr="007B6F78">
        <w:rPr>
          <w:color w:val="000000" w:themeColor="text1"/>
          <w:sz w:val="27"/>
          <w:szCs w:val="27"/>
        </w:rPr>
        <w:t>.</w:t>
      </w:r>
    </w:p>
    <w:p w14:paraId="58301CA3" w14:textId="77777777" w:rsidR="004459A5" w:rsidRPr="007B6F78" w:rsidRDefault="004459A5" w:rsidP="004459A5">
      <w:pPr>
        <w:rPr>
          <w:color w:val="000000" w:themeColor="text1"/>
          <w:sz w:val="27"/>
          <w:szCs w:val="27"/>
        </w:rPr>
      </w:pPr>
    </w:p>
    <w:p w14:paraId="48C77168" w14:textId="77777777" w:rsidR="004459A5" w:rsidRPr="007B6F78" w:rsidRDefault="004459A5" w:rsidP="004459A5">
      <w:pPr>
        <w:rPr>
          <w:b/>
          <w:color w:val="000000" w:themeColor="text1"/>
          <w:sz w:val="27"/>
          <w:szCs w:val="27"/>
        </w:rPr>
      </w:pPr>
      <w:r w:rsidRPr="007B6F78">
        <w:rPr>
          <w:b/>
          <w:color w:val="000000" w:themeColor="text1"/>
          <w:sz w:val="27"/>
          <w:szCs w:val="27"/>
        </w:rPr>
        <w:t>Виды разрешенного использования земельных участков и иных объектов недвижимости, расположенных в границах водоохранных зон рек, других водных объектов:</w:t>
      </w:r>
    </w:p>
    <w:p w14:paraId="2656749B" w14:textId="77777777" w:rsidR="004459A5" w:rsidRPr="007B6F78" w:rsidRDefault="004459A5" w:rsidP="004459A5">
      <w:pPr>
        <w:ind w:firstLine="709"/>
        <w:rPr>
          <w:color w:val="000000" w:themeColor="text1"/>
          <w:sz w:val="27"/>
          <w:szCs w:val="27"/>
        </w:rPr>
      </w:pPr>
      <w:r w:rsidRPr="007B6F78">
        <w:rPr>
          <w:color w:val="000000" w:themeColor="text1"/>
          <w:sz w:val="27"/>
          <w:szCs w:val="27"/>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5DC41F45" w14:textId="77777777" w:rsidR="004459A5" w:rsidRPr="007B6F78" w:rsidRDefault="004459A5" w:rsidP="004459A5">
      <w:pPr>
        <w:ind w:firstLine="709"/>
        <w:rPr>
          <w:color w:val="000000" w:themeColor="text1"/>
          <w:sz w:val="27"/>
          <w:szCs w:val="27"/>
        </w:rPr>
      </w:pPr>
      <w:bookmarkStart w:id="85" w:name="dst99"/>
      <w:bookmarkEnd w:id="85"/>
      <w:r w:rsidRPr="007B6F78">
        <w:rPr>
          <w:color w:val="000000" w:themeColor="text1"/>
          <w:sz w:val="27"/>
          <w:szCs w:val="27"/>
        </w:rPr>
        <w:t>централизованные системы водоотведения (канализации), централизованные ливневые системы водоотведения;</w:t>
      </w:r>
    </w:p>
    <w:p w14:paraId="47F0866A" w14:textId="77777777" w:rsidR="004459A5" w:rsidRPr="007B6F78" w:rsidRDefault="004459A5" w:rsidP="004459A5">
      <w:pPr>
        <w:ind w:firstLine="709"/>
        <w:rPr>
          <w:color w:val="000000" w:themeColor="text1"/>
          <w:sz w:val="27"/>
          <w:szCs w:val="27"/>
        </w:rPr>
      </w:pPr>
      <w:bookmarkStart w:id="86" w:name="dst100"/>
      <w:bookmarkEnd w:id="86"/>
      <w:r w:rsidRPr="007B6F78">
        <w:rPr>
          <w:color w:val="000000" w:themeColor="text1"/>
          <w:sz w:val="27"/>
          <w:szCs w:val="27"/>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71615D02" w14:textId="77777777" w:rsidR="004459A5" w:rsidRPr="007B6F78" w:rsidRDefault="004459A5" w:rsidP="004459A5">
      <w:pPr>
        <w:ind w:firstLine="709"/>
        <w:rPr>
          <w:color w:val="000000" w:themeColor="text1"/>
          <w:sz w:val="27"/>
          <w:szCs w:val="27"/>
        </w:rPr>
      </w:pPr>
      <w:bookmarkStart w:id="87" w:name="dst101"/>
      <w:bookmarkEnd w:id="87"/>
      <w:r w:rsidRPr="007B6F78">
        <w:rPr>
          <w:color w:val="000000" w:themeColor="text1"/>
          <w:sz w:val="27"/>
          <w:szCs w:val="27"/>
        </w:rPr>
        <w:lastRenderedPageBreak/>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14:paraId="3F3A0106" w14:textId="77777777" w:rsidR="004459A5" w:rsidRPr="007B6F78" w:rsidRDefault="004459A5" w:rsidP="004459A5">
      <w:pPr>
        <w:ind w:firstLine="709"/>
        <w:rPr>
          <w:color w:val="000000" w:themeColor="text1"/>
          <w:sz w:val="27"/>
          <w:szCs w:val="27"/>
        </w:rPr>
      </w:pPr>
      <w:bookmarkStart w:id="88" w:name="dst102"/>
      <w:bookmarkEnd w:id="88"/>
      <w:r w:rsidRPr="007B6F78">
        <w:rPr>
          <w:color w:val="000000" w:themeColor="text1"/>
          <w:sz w:val="27"/>
          <w:szCs w:val="27"/>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2F462137" w14:textId="77777777" w:rsidR="004459A5" w:rsidRPr="007B6F78" w:rsidRDefault="004459A5" w:rsidP="004459A5">
      <w:pPr>
        <w:ind w:firstLine="709"/>
        <w:rPr>
          <w:color w:val="000000" w:themeColor="text1"/>
          <w:sz w:val="27"/>
          <w:szCs w:val="27"/>
        </w:rPr>
      </w:pPr>
      <w:r w:rsidRPr="007B6F78">
        <w:rPr>
          <w:color w:val="000000" w:themeColor="text1"/>
          <w:sz w:val="27"/>
          <w:szCs w:val="27"/>
          <w:shd w:val="clear" w:color="auto" w:fill="FFFFFF"/>
        </w:rPr>
        <w:t xml:space="preserve">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w:t>
      </w:r>
      <w:r w:rsidRPr="007B6F78">
        <w:rPr>
          <w:color w:val="000000" w:themeColor="text1"/>
          <w:sz w:val="27"/>
          <w:szCs w:val="27"/>
        </w:rPr>
        <w:t>централизованной системе водоотведения (канализации), централизованной ливневой системе водоотведения</w:t>
      </w:r>
      <w:r w:rsidRPr="007B6F78">
        <w:rPr>
          <w:color w:val="000000" w:themeColor="text1"/>
          <w:sz w:val="27"/>
          <w:szCs w:val="27"/>
          <w:shd w:val="clear" w:color="auto" w:fill="FFFFFF"/>
        </w:rPr>
        <w:t>,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3075133F" w14:textId="77777777" w:rsidR="004459A5" w:rsidRPr="007B6F78" w:rsidRDefault="004459A5" w:rsidP="004459A5">
      <w:pPr>
        <w:ind w:firstLine="709"/>
        <w:rPr>
          <w:color w:val="000000" w:themeColor="text1"/>
          <w:sz w:val="27"/>
          <w:szCs w:val="27"/>
        </w:rPr>
      </w:pPr>
      <w:r w:rsidRPr="007B6F78">
        <w:rPr>
          <w:color w:val="000000" w:themeColor="text1"/>
          <w:sz w:val="27"/>
          <w:szCs w:val="27"/>
        </w:rPr>
        <w:t>До утверждения проектов водоохранных зон согласно статье 112 Водного кодекса Российской Федерации земельные участки в водоохранных зонах водных объектов предоставляются гражданам и юридическим лицам в порядке, установленном земельным законодательством Российской Федерации, по согласованию со специально уполномоченным государственным органом управления использованием и охраной водного фонда.</w:t>
      </w:r>
    </w:p>
    <w:p w14:paraId="167030AE" w14:textId="77777777" w:rsidR="004459A5" w:rsidRPr="007B6F78" w:rsidRDefault="004459A5" w:rsidP="004459A5">
      <w:pPr>
        <w:ind w:firstLine="709"/>
        <w:rPr>
          <w:color w:val="000000" w:themeColor="text1"/>
          <w:sz w:val="27"/>
          <w:szCs w:val="27"/>
        </w:rPr>
      </w:pPr>
      <w:r w:rsidRPr="007B6F78">
        <w:rPr>
          <w:color w:val="000000" w:themeColor="text1"/>
          <w:sz w:val="27"/>
          <w:szCs w:val="27"/>
        </w:rPr>
        <w:t>После утверждения в установленном порядке проектов водоохранных зон в настоящую статью вносятся изменения.</w:t>
      </w:r>
    </w:p>
    <w:p w14:paraId="6908400D" w14:textId="77777777" w:rsidR="004459A5" w:rsidRPr="007B6F78" w:rsidRDefault="004459A5" w:rsidP="004459A5">
      <w:pPr>
        <w:ind w:firstLine="709"/>
        <w:rPr>
          <w:color w:val="000000" w:themeColor="text1"/>
          <w:sz w:val="27"/>
          <w:szCs w:val="27"/>
          <w:shd w:val="clear" w:color="auto" w:fill="FFFFFF"/>
        </w:rPr>
      </w:pPr>
      <w:r w:rsidRPr="007B6F78">
        <w:rPr>
          <w:color w:val="000000" w:themeColor="text1"/>
          <w:sz w:val="27"/>
          <w:szCs w:val="27"/>
        </w:rPr>
        <w:t>6.</w:t>
      </w:r>
      <w:r w:rsidRPr="007B6F78">
        <w:rPr>
          <w:color w:val="000000" w:themeColor="text1"/>
          <w:sz w:val="27"/>
          <w:szCs w:val="27"/>
          <w:shd w:val="clear" w:color="auto" w:fill="FFFFFF"/>
        </w:rPr>
        <w:t> 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7C8E1F71" w14:textId="77777777" w:rsidR="004459A5" w:rsidRPr="007B6F78" w:rsidRDefault="004459A5" w:rsidP="004459A5">
      <w:pPr>
        <w:ind w:firstLine="709"/>
        <w:rPr>
          <w:color w:val="000000" w:themeColor="text1"/>
          <w:sz w:val="27"/>
          <w:szCs w:val="27"/>
        </w:rPr>
      </w:pPr>
      <w:r w:rsidRPr="007B6F78">
        <w:rPr>
          <w:color w:val="000000" w:themeColor="text1"/>
          <w:sz w:val="27"/>
          <w:szCs w:val="27"/>
          <w:shd w:val="clear" w:color="auto" w:fill="FFFFFF"/>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14:paraId="73592164" w14:textId="560B9AE8" w:rsidR="004459A5" w:rsidRPr="007B6F78" w:rsidRDefault="004459A5" w:rsidP="004459A5">
      <w:pPr>
        <w:ind w:firstLine="709"/>
        <w:rPr>
          <w:color w:val="000000" w:themeColor="text1"/>
          <w:sz w:val="27"/>
          <w:szCs w:val="27"/>
        </w:rPr>
      </w:pPr>
      <w:r w:rsidRPr="007B6F78">
        <w:rPr>
          <w:color w:val="000000" w:themeColor="text1"/>
          <w:sz w:val="27"/>
          <w:szCs w:val="27"/>
        </w:rPr>
        <w:t>7. </w:t>
      </w:r>
      <w:r w:rsidR="005D6E4B" w:rsidRPr="007B6F78">
        <w:rPr>
          <w:color w:val="000000" w:themeColor="text1"/>
          <w:sz w:val="27"/>
          <w:szCs w:val="27"/>
        </w:rPr>
        <w:t xml:space="preserve"> </w:t>
      </w:r>
      <w:r w:rsidRPr="007B6F78">
        <w:rPr>
          <w:color w:val="000000" w:themeColor="text1"/>
          <w:sz w:val="27"/>
          <w:szCs w:val="27"/>
        </w:rPr>
        <w:t>В охранных зонах воздушных линий электропередач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14:paraId="3D62F689" w14:textId="77777777" w:rsidR="004459A5" w:rsidRPr="007B6F78" w:rsidRDefault="004459A5" w:rsidP="004459A5">
      <w:pPr>
        <w:ind w:firstLine="709"/>
        <w:rPr>
          <w:color w:val="000000" w:themeColor="text1"/>
          <w:sz w:val="27"/>
          <w:szCs w:val="27"/>
          <w:shd w:val="clear" w:color="auto" w:fill="FFFFFF"/>
        </w:rPr>
      </w:pPr>
      <w:r w:rsidRPr="007B6F78">
        <w:rPr>
          <w:color w:val="000000" w:themeColor="text1"/>
          <w:sz w:val="27"/>
          <w:szCs w:val="27"/>
        </w:rPr>
        <w:t>Виды запрещенного использования земельных участков в охранных зонах воздушных линий электропередач описаны в пунктах 8-11 постановления Правительства Российской Федерации от 24 февраля 2009 г.  № 160</w:t>
      </w:r>
      <w:r w:rsidRPr="007B6F78">
        <w:rPr>
          <w:color w:val="000000" w:themeColor="text1"/>
          <w:sz w:val="27"/>
          <w:szCs w:val="27"/>
          <w:shd w:val="clear" w:color="auto" w:fill="FFFFFF"/>
        </w:rPr>
        <w:t xml:space="preserve">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1898AD54" w14:textId="77777777" w:rsidR="004459A5" w:rsidRPr="007B6F78" w:rsidRDefault="004459A5" w:rsidP="004459A5">
      <w:pPr>
        <w:ind w:firstLine="709"/>
        <w:rPr>
          <w:color w:val="000000" w:themeColor="text1"/>
          <w:sz w:val="27"/>
          <w:szCs w:val="27"/>
          <w:shd w:val="clear" w:color="auto" w:fill="FFFFFF"/>
        </w:rPr>
      </w:pPr>
      <w:r w:rsidRPr="007B6F78">
        <w:rPr>
          <w:color w:val="000000" w:themeColor="text1"/>
          <w:sz w:val="27"/>
          <w:szCs w:val="27"/>
          <w:shd w:val="clear" w:color="auto" w:fill="FFFFFF"/>
        </w:rPr>
        <w:lastRenderedPageBreak/>
        <w:t xml:space="preserve">Размеры </w:t>
      </w:r>
      <w:r w:rsidRPr="007B6F78">
        <w:rPr>
          <w:color w:val="000000" w:themeColor="text1"/>
          <w:sz w:val="27"/>
          <w:szCs w:val="27"/>
        </w:rPr>
        <w:t>охранных зонах воздушных линий электропередач приняты согласно приложению к</w:t>
      </w:r>
      <w:r w:rsidRPr="007B6F78">
        <w:rPr>
          <w:color w:val="000000" w:themeColor="text1"/>
          <w:sz w:val="27"/>
          <w:szCs w:val="27"/>
          <w:shd w:val="clear" w:color="auto" w:fill="FFFFFF"/>
        </w:rPr>
        <w:t xml:space="preserve"> Правилам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343E34E6" w14:textId="77777777" w:rsidR="004459A5" w:rsidRPr="007B6F78" w:rsidRDefault="004459A5" w:rsidP="004459A5">
      <w:pPr>
        <w:widowControl w:val="0"/>
        <w:ind w:firstLine="709"/>
        <w:rPr>
          <w:b/>
          <w:bCs/>
          <w:color w:val="000000" w:themeColor="text1"/>
          <w:sz w:val="27"/>
          <w:szCs w:val="27"/>
          <w:shd w:val="clear" w:color="auto" w:fill="FFFFFF"/>
        </w:rPr>
      </w:pPr>
      <w:r w:rsidRPr="007B6F78">
        <w:rPr>
          <w:b/>
          <w:bCs/>
          <w:color w:val="000000" w:themeColor="text1"/>
          <w:sz w:val="27"/>
          <w:szCs w:val="27"/>
          <w:shd w:val="clear" w:color="auto" w:fill="FFFFFF"/>
        </w:rPr>
        <w:t>В охранных зонах запрещается:</w:t>
      </w:r>
    </w:p>
    <w:p w14:paraId="51803D09" w14:textId="77777777" w:rsidR="004459A5" w:rsidRPr="007B6F78" w:rsidRDefault="004459A5" w:rsidP="004459A5">
      <w:pPr>
        <w:widowControl w:val="0"/>
        <w:ind w:firstLine="709"/>
        <w:rPr>
          <w:color w:val="000000" w:themeColor="text1"/>
          <w:sz w:val="27"/>
          <w:szCs w:val="27"/>
          <w:shd w:val="clear" w:color="auto" w:fill="FFFFFF"/>
        </w:rPr>
      </w:pPr>
      <w:r w:rsidRPr="007B6F78">
        <w:rPr>
          <w:color w:val="000000" w:themeColor="text1"/>
          <w:sz w:val="27"/>
          <w:szCs w:val="27"/>
          <w:shd w:val="clear" w:color="auto" w:fill="FFFFFF"/>
        </w:rPr>
        <w:t xml:space="preserve">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 </w:t>
      </w:r>
    </w:p>
    <w:p w14:paraId="3FB2682C" w14:textId="77777777" w:rsidR="004459A5" w:rsidRPr="007B6F78" w:rsidRDefault="004459A5" w:rsidP="004459A5">
      <w:pPr>
        <w:widowControl w:val="0"/>
        <w:ind w:firstLine="709"/>
        <w:rPr>
          <w:color w:val="000000" w:themeColor="text1"/>
          <w:sz w:val="27"/>
          <w:szCs w:val="27"/>
          <w:shd w:val="clear" w:color="auto" w:fill="FFFFFF"/>
        </w:rPr>
      </w:pPr>
      <w:r w:rsidRPr="007B6F78">
        <w:rPr>
          <w:color w:val="000000" w:themeColor="text1"/>
          <w:sz w:val="27"/>
          <w:szCs w:val="27"/>
          <w:shd w:val="clear" w:color="auto" w:fill="FFFFFF"/>
        </w:rPr>
        <w:t xml:space="preserve">набрасывать на провода и опоры воздушных линий электропередачи посторонние предметы, а также подниматься на опоры воздушных линий электропередачи; </w:t>
      </w:r>
    </w:p>
    <w:p w14:paraId="3A533B06" w14:textId="77777777" w:rsidR="004459A5" w:rsidRPr="007B6F78" w:rsidRDefault="004459A5" w:rsidP="004459A5">
      <w:pPr>
        <w:widowControl w:val="0"/>
        <w:ind w:firstLine="709"/>
        <w:rPr>
          <w:color w:val="000000" w:themeColor="text1"/>
          <w:sz w:val="27"/>
          <w:szCs w:val="27"/>
          <w:shd w:val="clear" w:color="auto" w:fill="FFFFFF"/>
        </w:rPr>
      </w:pPr>
      <w:r w:rsidRPr="007B6F78">
        <w:rPr>
          <w:color w:val="000000" w:themeColor="text1"/>
          <w:sz w:val="27"/>
          <w:szCs w:val="27"/>
          <w:shd w:val="clear" w:color="auto" w:fill="FFFFFF"/>
        </w:rPr>
        <w:t xml:space="preserve">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 </w:t>
      </w:r>
    </w:p>
    <w:p w14:paraId="260C2342" w14:textId="77777777" w:rsidR="004459A5" w:rsidRPr="007B6F78" w:rsidRDefault="004459A5" w:rsidP="004459A5">
      <w:pPr>
        <w:widowControl w:val="0"/>
        <w:ind w:firstLine="709"/>
        <w:rPr>
          <w:color w:val="000000" w:themeColor="text1"/>
          <w:sz w:val="27"/>
          <w:szCs w:val="27"/>
          <w:shd w:val="clear" w:color="auto" w:fill="FFFFFF"/>
        </w:rPr>
      </w:pPr>
      <w:r w:rsidRPr="007B6F78">
        <w:rPr>
          <w:color w:val="000000" w:themeColor="text1"/>
          <w:sz w:val="27"/>
          <w:szCs w:val="27"/>
          <w:shd w:val="clear" w:color="auto" w:fill="FFFFFF"/>
        </w:rPr>
        <w:t xml:space="preserve">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 </w:t>
      </w:r>
    </w:p>
    <w:p w14:paraId="3AB158CB" w14:textId="77777777" w:rsidR="004459A5" w:rsidRPr="007B6F78" w:rsidRDefault="004459A5" w:rsidP="004459A5">
      <w:pPr>
        <w:widowControl w:val="0"/>
        <w:ind w:firstLine="709"/>
        <w:rPr>
          <w:color w:val="000000" w:themeColor="text1"/>
          <w:sz w:val="27"/>
          <w:szCs w:val="27"/>
          <w:shd w:val="clear" w:color="auto" w:fill="FFFFFF"/>
        </w:rPr>
      </w:pPr>
      <w:r w:rsidRPr="007B6F78">
        <w:rPr>
          <w:color w:val="000000" w:themeColor="text1"/>
          <w:sz w:val="27"/>
          <w:szCs w:val="27"/>
          <w:shd w:val="clear" w:color="auto" w:fill="FFFFFF"/>
        </w:rPr>
        <w:t xml:space="preserve">размещать свалки; </w:t>
      </w:r>
    </w:p>
    <w:p w14:paraId="40A837F7" w14:textId="77777777" w:rsidR="004459A5" w:rsidRPr="007B6F78" w:rsidRDefault="004459A5" w:rsidP="004459A5">
      <w:pPr>
        <w:widowControl w:val="0"/>
        <w:ind w:firstLine="709"/>
        <w:rPr>
          <w:color w:val="000000" w:themeColor="text1"/>
          <w:sz w:val="27"/>
          <w:szCs w:val="27"/>
          <w:shd w:val="clear" w:color="auto" w:fill="FFFFFF"/>
        </w:rPr>
      </w:pPr>
      <w:r w:rsidRPr="007B6F78">
        <w:rPr>
          <w:color w:val="000000" w:themeColor="text1"/>
          <w:sz w:val="27"/>
          <w:szCs w:val="27"/>
          <w:shd w:val="clear" w:color="auto" w:fill="FFFFFF"/>
        </w:rPr>
        <w:t xml:space="preserve">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 </w:t>
      </w:r>
    </w:p>
    <w:p w14:paraId="1077DEDE" w14:textId="77777777" w:rsidR="004459A5" w:rsidRPr="007B6F78" w:rsidRDefault="004459A5" w:rsidP="004459A5">
      <w:pPr>
        <w:widowControl w:val="0"/>
        <w:ind w:firstLine="709"/>
        <w:rPr>
          <w:b/>
          <w:bCs/>
          <w:color w:val="000000" w:themeColor="text1"/>
          <w:sz w:val="27"/>
          <w:szCs w:val="27"/>
          <w:shd w:val="clear" w:color="auto" w:fill="FFFFFF"/>
        </w:rPr>
      </w:pPr>
      <w:r w:rsidRPr="007B6F78">
        <w:rPr>
          <w:b/>
          <w:bCs/>
          <w:color w:val="000000" w:themeColor="text1"/>
          <w:sz w:val="27"/>
          <w:szCs w:val="27"/>
          <w:shd w:val="clear" w:color="auto" w:fill="FFFFFF"/>
        </w:rPr>
        <w:t xml:space="preserve">В охранных зонах, установленных для объектов электросетевого хозяйства напряжением свыше 1000 вольт, помимо вышеназванных действий, запрещается: </w:t>
      </w:r>
    </w:p>
    <w:p w14:paraId="61AD9FD9" w14:textId="77777777" w:rsidR="004459A5" w:rsidRPr="007B6F78" w:rsidRDefault="004459A5" w:rsidP="004459A5">
      <w:pPr>
        <w:widowControl w:val="0"/>
        <w:ind w:firstLine="709"/>
        <w:rPr>
          <w:color w:val="000000" w:themeColor="text1"/>
          <w:sz w:val="27"/>
          <w:szCs w:val="27"/>
          <w:shd w:val="clear" w:color="auto" w:fill="FFFFFF"/>
        </w:rPr>
      </w:pPr>
      <w:r w:rsidRPr="007B6F78">
        <w:rPr>
          <w:color w:val="000000" w:themeColor="text1"/>
          <w:sz w:val="27"/>
          <w:szCs w:val="27"/>
          <w:shd w:val="clear" w:color="auto" w:fill="FFFFFF"/>
        </w:rPr>
        <w:t xml:space="preserve">складировать или размещать хранилища любых, в том числе горюче-смазочных, материалов; </w:t>
      </w:r>
    </w:p>
    <w:p w14:paraId="5CDA2052" w14:textId="77777777" w:rsidR="004459A5" w:rsidRPr="007B6F78" w:rsidRDefault="004459A5" w:rsidP="004459A5">
      <w:pPr>
        <w:widowControl w:val="0"/>
        <w:ind w:firstLine="709"/>
        <w:rPr>
          <w:color w:val="000000" w:themeColor="text1"/>
          <w:sz w:val="27"/>
          <w:szCs w:val="27"/>
          <w:shd w:val="clear" w:color="auto" w:fill="FFFFFF"/>
        </w:rPr>
      </w:pPr>
      <w:r w:rsidRPr="007B6F78">
        <w:rPr>
          <w:color w:val="000000" w:themeColor="text1"/>
          <w:sz w:val="27"/>
          <w:szCs w:val="27"/>
          <w:shd w:val="clear" w:color="auto" w:fill="FFFFFF"/>
        </w:rPr>
        <w:t xml:space="preserve">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 </w:t>
      </w:r>
    </w:p>
    <w:p w14:paraId="3716D77C" w14:textId="77777777" w:rsidR="004459A5" w:rsidRPr="007B6F78" w:rsidRDefault="004459A5" w:rsidP="004459A5">
      <w:pPr>
        <w:widowControl w:val="0"/>
        <w:ind w:firstLine="709"/>
        <w:rPr>
          <w:color w:val="000000" w:themeColor="text1"/>
          <w:sz w:val="27"/>
          <w:szCs w:val="27"/>
          <w:shd w:val="clear" w:color="auto" w:fill="FFFFFF"/>
        </w:rPr>
      </w:pPr>
      <w:r w:rsidRPr="007B6F78">
        <w:rPr>
          <w:color w:val="000000" w:themeColor="text1"/>
          <w:sz w:val="27"/>
          <w:szCs w:val="27"/>
          <w:shd w:val="clear" w:color="auto" w:fill="FFFFFF"/>
        </w:rPr>
        <w:t xml:space="preserve">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 </w:t>
      </w:r>
    </w:p>
    <w:p w14:paraId="025586E5" w14:textId="77777777" w:rsidR="004459A5" w:rsidRPr="007B6F78" w:rsidRDefault="004459A5" w:rsidP="004459A5">
      <w:pPr>
        <w:widowControl w:val="0"/>
        <w:ind w:firstLine="709"/>
        <w:rPr>
          <w:color w:val="000000" w:themeColor="text1"/>
          <w:sz w:val="27"/>
          <w:szCs w:val="27"/>
          <w:shd w:val="clear" w:color="auto" w:fill="FFFFFF"/>
        </w:rPr>
      </w:pPr>
      <w:r w:rsidRPr="007B6F78">
        <w:rPr>
          <w:color w:val="000000" w:themeColor="text1"/>
          <w:sz w:val="27"/>
          <w:szCs w:val="27"/>
          <w:shd w:val="clear" w:color="auto" w:fill="FFFFFF"/>
        </w:rPr>
        <w:t xml:space="preserve">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 </w:t>
      </w:r>
    </w:p>
    <w:p w14:paraId="2624A050" w14:textId="77777777" w:rsidR="004459A5" w:rsidRPr="007B6F78" w:rsidRDefault="004459A5" w:rsidP="004459A5">
      <w:pPr>
        <w:widowControl w:val="0"/>
        <w:ind w:firstLine="709"/>
        <w:rPr>
          <w:color w:val="000000" w:themeColor="text1"/>
          <w:sz w:val="27"/>
          <w:szCs w:val="27"/>
          <w:shd w:val="clear" w:color="auto" w:fill="FFFFFF"/>
        </w:rPr>
      </w:pPr>
      <w:r w:rsidRPr="007B6F78">
        <w:rPr>
          <w:color w:val="000000" w:themeColor="text1"/>
          <w:sz w:val="27"/>
          <w:szCs w:val="27"/>
          <w:shd w:val="clear" w:color="auto" w:fill="FFFFFF"/>
        </w:rPr>
        <w:lastRenderedPageBreak/>
        <w:t xml:space="preserve">осуществлять проход судов с поднятыми стрелами кранов и других механизмов (в охранных зонах воздушных линий электропередачи). </w:t>
      </w:r>
    </w:p>
    <w:p w14:paraId="6626DB7A" w14:textId="77777777" w:rsidR="004459A5" w:rsidRPr="007B6F78" w:rsidRDefault="004459A5" w:rsidP="004459A5">
      <w:pPr>
        <w:widowControl w:val="0"/>
        <w:ind w:firstLine="709"/>
        <w:rPr>
          <w:color w:val="000000" w:themeColor="text1"/>
          <w:sz w:val="27"/>
          <w:szCs w:val="27"/>
          <w:shd w:val="clear" w:color="auto" w:fill="FFFFFF"/>
        </w:rPr>
      </w:pPr>
      <w:r w:rsidRPr="007B6F78">
        <w:rPr>
          <w:color w:val="000000" w:themeColor="text1"/>
          <w:sz w:val="27"/>
          <w:szCs w:val="27"/>
          <w:shd w:val="clear" w:color="auto" w:fill="FFFFFF"/>
        </w:rPr>
        <w:t xml:space="preserve">В пределах охранных зон без письменного решения о согласовании сетевых организаций юридическим и физическим лицам запрещаются: </w:t>
      </w:r>
    </w:p>
    <w:p w14:paraId="7BBED3EC" w14:textId="77777777" w:rsidR="004459A5" w:rsidRPr="007B6F78" w:rsidRDefault="004459A5" w:rsidP="004459A5">
      <w:pPr>
        <w:widowControl w:val="0"/>
        <w:ind w:firstLine="709"/>
        <w:rPr>
          <w:color w:val="000000" w:themeColor="text1"/>
          <w:sz w:val="27"/>
          <w:szCs w:val="27"/>
          <w:shd w:val="clear" w:color="auto" w:fill="FFFFFF"/>
        </w:rPr>
      </w:pPr>
      <w:r w:rsidRPr="007B6F78">
        <w:rPr>
          <w:color w:val="000000" w:themeColor="text1"/>
          <w:sz w:val="27"/>
          <w:szCs w:val="27"/>
          <w:shd w:val="clear" w:color="auto" w:fill="FFFFFF"/>
        </w:rPr>
        <w:t xml:space="preserve">строительство, капитальный ремонт, реконструкция или снос зданий и сооружений; </w:t>
      </w:r>
    </w:p>
    <w:p w14:paraId="62D5078F" w14:textId="77777777" w:rsidR="004459A5" w:rsidRPr="007B6F78" w:rsidRDefault="004459A5" w:rsidP="004459A5">
      <w:pPr>
        <w:widowControl w:val="0"/>
        <w:ind w:firstLine="709"/>
        <w:rPr>
          <w:color w:val="000000" w:themeColor="text1"/>
          <w:sz w:val="27"/>
          <w:szCs w:val="27"/>
          <w:shd w:val="clear" w:color="auto" w:fill="FFFFFF"/>
        </w:rPr>
      </w:pPr>
      <w:r w:rsidRPr="007B6F78">
        <w:rPr>
          <w:color w:val="000000" w:themeColor="text1"/>
          <w:sz w:val="27"/>
          <w:szCs w:val="27"/>
          <w:shd w:val="clear" w:color="auto" w:fill="FFFFFF"/>
        </w:rPr>
        <w:t xml:space="preserve">горные, взрывные, мелиоративные работы, в том числе связанные с временным затоплением земель; </w:t>
      </w:r>
    </w:p>
    <w:p w14:paraId="218FD87C" w14:textId="77777777" w:rsidR="004459A5" w:rsidRPr="007B6F78" w:rsidRDefault="004459A5" w:rsidP="004459A5">
      <w:pPr>
        <w:widowControl w:val="0"/>
        <w:ind w:firstLine="709"/>
        <w:rPr>
          <w:color w:val="000000" w:themeColor="text1"/>
          <w:sz w:val="27"/>
          <w:szCs w:val="27"/>
          <w:shd w:val="clear" w:color="auto" w:fill="FFFFFF"/>
        </w:rPr>
      </w:pPr>
      <w:r w:rsidRPr="007B6F78">
        <w:rPr>
          <w:color w:val="000000" w:themeColor="text1"/>
          <w:sz w:val="27"/>
          <w:szCs w:val="27"/>
          <w:shd w:val="clear" w:color="auto" w:fill="FFFFFF"/>
        </w:rPr>
        <w:t xml:space="preserve">посадка и вырубка деревьев и кустарников; </w:t>
      </w:r>
    </w:p>
    <w:p w14:paraId="2670D73A" w14:textId="77777777" w:rsidR="004459A5" w:rsidRPr="007B6F78" w:rsidRDefault="004459A5" w:rsidP="004459A5">
      <w:pPr>
        <w:widowControl w:val="0"/>
        <w:ind w:firstLine="709"/>
        <w:rPr>
          <w:color w:val="000000" w:themeColor="text1"/>
          <w:sz w:val="27"/>
          <w:szCs w:val="27"/>
          <w:shd w:val="clear" w:color="auto" w:fill="FFFFFF"/>
        </w:rPr>
      </w:pPr>
      <w:r w:rsidRPr="007B6F78">
        <w:rPr>
          <w:color w:val="000000" w:themeColor="text1"/>
          <w:sz w:val="27"/>
          <w:szCs w:val="27"/>
          <w:shd w:val="clear" w:color="auto" w:fill="FFFFFF"/>
        </w:rPr>
        <w:t xml:space="preserve">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 </w:t>
      </w:r>
    </w:p>
    <w:p w14:paraId="51FD9F2A" w14:textId="77777777" w:rsidR="004459A5" w:rsidRPr="007B6F78" w:rsidRDefault="004459A5" w:rsidP="004459A5">
      <w:pPr>
        <w:widowControl w:val="0"/>
        <w:ind w:firstLine="709"/>
        <w:rPr>
          <w:color w:val="000000" w:themeColor="text1"/>
          <w:sz w:val="27"/>
          <w:szCs w:val="27"/>
          <w:shd w:val="clear" w:color="auto" w:fill="FFFFFF"/>
        </w:rPr>
      </w:pPr>
      <w:r w:rsidRPr="007B6F78">
        <w:rPr>
          <w:color w:val="000000" w:themeColor="text1"/>
          <w:sz w:val="27"/>
          <w:szCs w:val="27"/>
          <w:shd w:val="clear" w:color="auto" w:fill="FFFFFF"/>
        </w:rPr>
        <w:t xml:space="preserve">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 </w:t>
      </w:r>
    </w:p>
    <w:p w14:paraId="09CFF8F6" w14:textId="77777777" w:rsidR="004459A5" w:rsidRPr="007B6F78" w:rsidRDefault="004459A5" w:rsidP="004459A5">
      <w:pPr>
        <w:widowControl w:val="0"/>
        <w:ind w:firstLine="709"/>
        <w:rPr>
          <w:color w:val="000000" w:themeColor="text1"/>
          <w:sz w:val="27"/>
          <w:szCs w:val="27"/>
          <w:shd w:val="clear" w:color="auto" w:fill="FFFFFF"/>
        </w:rPr>
      </w:pPr>
      <w:r w:rsidRPr="007B6F78">
        <w:rPr>
          <w:color w:val="000000" w:themeColor="text1"/>
          <w:sz w:val="27"/>
          <w:szCs w:val="27"/>
          <w:shd w:val="clear" w:color="auto" w:fill="FFFFFF"/>
        </w:rPr>
        <w:t xml:space="preserve">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 </w:t>
      </w:r>
    </w:p>
    <w:p w14:paraId="0A8E9BA9" w14:textId="77777777" w:rsidR="004459A5" w:rsidRPr="007B6F78" w:rsidRDefault="004459A5" w:rsidP="004459A5">
      <w:pPr>
        <w:widowControl w:val="0"/>
        <w:ind w:firstLine="709"/>
        <w:rPr>
          <w:color w:val="000000" w:themeColor="text1"/>
          <w:sz w:val="27"/>
          <w:szCs w:val="27"/>
          <w:shd w:val="clear" w:color="auto" w:fill="FFFFFF"/>
        </w:rPr>
      </w:pPr>
      <w:r w:rsidRPr="007B6F78">
        <w:rPr>
          <w:color w:val="000000" w:themeColor="text1"/>
          <w:sz w:val="27"/>
          <w:szCs w:val="27"/>
          <w:shd w:val="clear" w:color="auto" w:fill="FFFFFF"/>
        </w:rPr>
        <w:t xml:space="preserve">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 </w:t>
      </w:r>
    </w:p>
    <w:p w14:paraId="1BF64EE8" w14:textId="77777777" w:rsidR="004459A5" w:rsidRPr="007B6F78" w:rsidRDefault="004459A5" w:rsidP="004459A5">
      <w:pPr>
        <w:widowControl w:val="0"/>
        <w:ind w:firstLine="709"/>
        <w:rPr>
          <w:color w:val="000000" w:themeColor="text1"/>
          <w:sz w:val="27"/>
          <w:szCs w:val="27"/>
          <w:shd w:val="clear" w:color="auto" w:fill="FFFFFF"/>
        </w:rPr>
      </w:pPr>
      <w:r w:rsidRPr="007B6F78">
        <w:rPr>
          <w:color w:val="000000" w:themeColor="text1"/>
          <w:sz w:val="27"/>
          <w:szCs w:val="27"/>
          <w:shd w:val="clear" w:color="auto" w:fill="FFFFFF"/>
        </w:rPr>
        <w:t xml:space="preserve">полив сельскохозяйственных культур в случае, если высота струи воды может составить свыше 3 метров (в охранных зонах воздушных линий электропередачи); </w:t>
      </w:r>
    </w:p>
    <w:p w14:paraId="533DC9B6" w14:textId="77777777" w:rsidR="004459A5" w:rsidRPr="007B6F78" w:rsidRDefault="004459A5" w:rsidP="004459A5">
      <w:pPr>
        <w:widowControl w:val="0"/>
        <w:ind w:firstLine="709"/>
        <w:rPr>
          <w:color w:val="000000" w:themeColor="text1"/>
          <w:sz w:val="27"/>
          <w:szCs w:val="27"/>
          <w:shd w:val="clear" w:color="auto" w:fill="FFFFFF"/>
        </w:rPr>
      </w:pPr>
      <w:r w:rsidRPr="007B6F78">
        <w:rPr>
          <w:color w:val="000000" w:themeColor="text1"/>
          <w:sz w:val="27"/>
          <w:szCs w:val="27"/>
          <w:shd w:val="clear" w:color="auto" w:fill="FFFFFF"/>
        </w:rPr>
        <w:t xml:space="preserve">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 </w:t>
      </w:r>
    </w:p>
    <w:p w14:paraId="04702423" w14:textId="77777777" w:rsidR="004459A5" w:rsidRPr="007B6F78" w:rsidRDefault="004459A5" w:rsidP="004459A5">
      <w:pPr>
        <w:widowControl w:val="0"/>
        <w:ind w:firstLine="709"/>
        <w:rPr>
          <w:color w:val="000000" w:themeColor="text1"/>
          <w:sz w:val="27"/>
          <w:szCs w:val="27"/>
          <w:shd w:val="clear" w:color="auto" w:fill="FFFFFF"/>
        </w:rPr>
      </w:pPr>
    </w:p>
    <w:p w14:paraId="5D26FE19" w14:textId="77777777" w:rsidR="004459A5" w:rsidRPr="007B6F78" w:rsidRDefault="004459A5" w:rsidP="004459A5">
      <w:pPr>
        <w:widowControl w:val="0"/>
        <w:ind w:firstLine="709"/>
        <w:rPr>
          <w:b/>
          <w:bCs/>
          <w:color w:val="000000" w:themeColor="text1"/>
          <w:sz w:val="27"/>
          <w:szCs w:val="27"/>
          <w:shd w:val="clear" w:color="auto" w:fill="FFFFFF"/>
        </w:rPr>
      </w:pPr>
      <w:r w:rsidRPr="007B6F78">
        <w:rPr>
          <w:b/>
          <w:bCs/>
          <w:color w:val="000000" w:themeColor="text1"/>
          <w:sz w:val="27"/>
          <w:szCs w:val="27"/>
          <w:shd w:val="clear" w:color="auto" w:fill="FFFFFF"/>
        </w:rPr>
        <w:t xml:space="preserve">В охранных зонах, установленных для объектов электросетевого хозяйства напряжением до 1000 вольт, помимо вышеназванных действий, без письменного решения о согласовании сетевых организаций запрещается: </w:t>
      </w:r>
    </w:p>
    <w:p w14:paraId="3BEEE571" w14:textId="77777777" w:rsidR="004459A5" w:rsidRPr="007B6F78" w:rsidRDefault="004459A5" w:rsidP="004459A5">
      <w:pPr>
        <w:widowControl w:val="0"/>
        <w:ind w:firstLine="709"/>
        <w:rPr>
          <w:color w:val="000000" w:themeColor="text1"/>
          <w:sz w:val="27"/>
          <w:szCs w:val="27"/>
          <w:shd w:val="clear" w:color="auto" w:fill="FFFFFF"/>
        </w:rPr>
      </w:pPr>
      <w:r w:rsidRPr="007B6F78">
        <w:rPr>
          <w:color w:val="000000" w:themeColor="text1"/>
          <w:sz w:val="27"/>
          <w:szCs w:val="27"/>
          <w:shd w:val="clear" w:color="auto" w:fill="FFFFFF"/>
        </w:rPr>
        <w:t xml:space="preserve">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 </w:t>
      </w:r>
    </w:p>
    <w:p w14:paraId="56E4EA27" w14:textId="77777777" w:rsidR="004459A5" w:rsidRPr="007B6F78" w:rsidRDefault="004459A5" w:rsidP="004459A5">
      <w:pPr>
        <w:widowControl w:val="0"/>
        <w:ind w:firstLine="709"/>
        <w:rPr>
          <w:color w:val="000000" w:themeColor="text1"/>
          <w:sz w:val="27"/>
          <w:szCs w:val="27"/>
          <w:shd w:val="clear" w:color="auto" w:fill="FFFFFF"/>
        </w:rPr>
      </w:pPr>
      <w:r w:rsidRPr="007B6F78">
        <w:rPr>
          <w:color w:val="000000" w:themeColor="text1"/>
          <w:sz w:val="27"/>
          <w:szCs w:val="27"/>
          <w:shd w:val="clear" w:color="auto" w:fill="FFFFFF"/>
        </w:rPr>
        <w:t xml:space="preserve">складировать или размещать хранилища любых, в том числе горюче-смазочных, материалов; </w:t>
      </w:r>
    </w:p>
    <w:p w14:paraId="26F7CCA9" w14:textId="77777777" w:rsidR="004459A5" w:rsidRPr="007B6F78" w:rsidRDefault="004459A5" w:rsidP="004459A5">
      <w:pPr>
        <w:widowControl w:val="0"/>
        <w:ind w:firstLine="709"/>
        <w:rPr>
          <w:color w:val="000000" w:themeColor="text1"/>
          <w:sz w:val="27"/>
          <w:szCs w:val="27"/>
          <w:shd w:val="clear" w:color="auto" w:fill="FFFFFF"/>
        </w:rPr>
      </w:pPr>
      <w:r w:rsidRPr="007B6F78">
        <w:rPr>
          <w:color w:val="000000" w:themeColor="text1"/>
          <w:sz w:val="27"/>
          <w:szCs w:val="27"/>
          <w:shd w:val="clear" w:color="auto" w:fill="FFFFFF"/>
        </w:rPr>
        <w:t>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0B7337DB" w14:textId="77777777" w:rsidR="004459A5" w:rsidRPr="007B6F78" w:rsidRDefault="004459A5" w:rsidP="004459A5">
      <w:pPr>
        <w:ind w:firstLine="709"/>
        <w:rPr>
          <w:color w:val="000000" w:themeColor="text1"/>
          <w:sz w:val="27"/>
          <w:szCs w:val="27"/>
        </w:rPr>
      </w:pPr>
      <w:r w:rsidRPr="007B6F78">
        <w:rPr>
          <w:color w:val="000000" w:themeColor="text1"/>
          <w:sz w:val="27"/>
          <w:szCs w:val="27"/>
        </w:rPr>
        <w:lastRenderedPageBreak/>
        <w:t>8. В охранных зонах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14:paraId="5E327279" w14:textId="77777777" w:rsidR="004459A5" w:rsidRPr="007B6F78" w:rsidRDefault="004459A5" w:rsidP="004459A5">
      <w:pPr>
        <w:ind w:firstLine="709"/>
        <w:rPr>
          <w:color w:val="000000" w:themeColor="text1"/>
          <w:sz w:val="27"/>
          <w:szCs w:val="27"/>
        </w:rPr>
      </w:pPr>
      <w:r w:rsidRPr="007B6F78">
        <w:rPr>
          <w:color w:val="000000" w:themeColor="text1"/>
          <w:sz w:val="27"/>
          <w:szCs w:val="27"/>
        </w:rPr>
        <w:t>а) строить объекты жилищно-гражданского и производственного назначения;</w:t>
      </w:r>
    </w:p>
    <w:p w14:paraId="505E6259" w14:textId="77777777" w:rsidR="004459A5" w:rsidRPr="007B6F78" w:rsidRDefault="004459A5" w:rsidP="004459A5">
      <w:pPr>
        <w:ind w:firstLine="709"/>
        <w:rPr>
          <w:color w:val="000000" w:themeColor="text1"/>
          <w:sz w:val="27"/>
          <w:szCs w:val="27"/>
        </w:rPr>
      </w:pPr>
      <w:r w:rsidRPr="007B6F78">
        <w:rPr>
          <w:color w:val="000000" w:themeColor="text1"/>
          <w:sz w:val="27"/>
          <w:szCs w:val="27"/>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4FEFDABB" w14:textId="77777777" w:rsidR="004459A5" w:rsidRPr="007B6F78" w:rsidRDefault="004459A5" w:rsidP="004459A5">
      <w:pPr>
        <w:ind w:firstLine="709"/>
        <w:rPr>
          <w:color w:val="000000" w:themeColor="text1"/>
          <w:sz w:val="27"/>
          <w:szCs w:val="27"/>
        </w:rPr>
      </w:pPr>
      <w:r w:rsidRPr="007B6F78">
        <w:rPr>
          <w:color w:val="000000" w:themeColor="text1"/>
          <w:sz w:val="27"/>
          <w:szCs w:val="27"/>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3FA70F13" w14:textId="77777777" w:rsidR="004459A5" w:rsidRPr="007B6F78" w:rsidRDefault="004459A5" w:rsidP="004459A5">
      <w:pPr>
        <w:ind w:firstLine="709"/>
        <w:rPr>
          <w:color w:val="000000" w:themeColor="text1"/>
          <w:sz w:val="27"/>
          <w:szCs w:val="27"/>
        </w:rPr>
      </w:pPr>
      <w:r w:rsidRPr="007B6F78">
        <w:rPr>
          <w:color w:val="000000" w:themeColor="text1"/>
          <w:sz w:val="27"/>
          <w:szCs w:val="27"/>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06FA2F43" w14:textId="77777777" w:rsidR="004459A5" w:rsidRPr="007B6F78" w:rsidRDefault="004459A5" w:rsidP="004459A5">
      <w:pPr>
        <w:ind w:firstLine="709"/>
        <w:rPr>
          <w:color w:val="000000" w:themeColor="text1"/>
          <w:sz w:val="27"/>
          <w:szCs w:val="27"/>
        </w:rPr>
      </w:pPr>
      <w:r w:rsidRPr="007B6F78">
        <w:rPr>
          <w:color w:val="000000" w:themeColor="text1"/>
          <w:sz w:val="27"/>
          <w:szCs w:val="27"/>
        </w:rPr>
        <w:t>д) устраивать свалки и склады, разливать растворы кислот, солей, щелочей и других химически активных веществ;</w:t>
      </w:r>
    </w:p>
    <w:p w14:paraId="46F3CB45" w14:textId="77777777" w:rsidR="004459A5" w:rsidRPr="007B6F78" w:rsidRDefault="004459A5" w:rsidP="004459A5">
      <w:pPr>
        <w:ind w:firstLine="709"/>
        <w:rPr>
          <w:color w:val="000000" w:themeColor="text1"/>
          <w:sz w:val="27"/>
          <w:szCs w:val="27"/>
        </w:rPr>
      </w:pPr>
      <w:r w:rsidRPr="007B6F78">
        <w:rPr>
          <w:color w:val="000000" w:themeColor="text1"/>
          <w:sz w:val="27"/>
          <w:szCs w:val="27"/>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14:paraId="11C9FD2C" w14:textId="77777777" w:rsidR="004459A5" w:rsidRPr="007B6F78" w:rsidRDefault="004459A5" w:rsidP="004459A5">
      <w:pPr>
        <w:ind w:firstLine="709"/>
        <w:rPr>
          <w:color w:val="000000" w:themeColor="text1"/>
          <w:sz w:val="27"/>
          <w:szCs w:val="27"/>
        </w:rPr>
      </w:pPr>
      <w:r w:rsidRPr="007B6F78">
        <w:rPr>
          <w:color w:val="000000" w:themeColor="text1"/>
          <w:sz w:val="27"/>
          <w:szCs w:val="27"/>
        </w:rPr>
        <w:t>ж) размещать источники огня;</w:t>
      </w:r>
    </w:p>
    <w:p w14:paraId="0D023211" w14:textId="77777777" w:rsidR="004459A5" w:rsidRPr="007B6F78" w:rsidRDefault="004459A5" w:rsidP="004459A5">
      <w:pPr>
        <w:ind w:firstLine="709"/>
        <w:rPr>
          <w:color w:val="000000" w:themeColor="text1"/>
          <w:sz w:val="27"/>
          <w:szCs w:val="27"/>
        </w:rPr>
      </w:pPr>
      <w:r w:rsidRPr="007B6F78">
        <w:rPr>
          <w:color w:val="000000" w:themeColor="text1"/>
          <w:sz w:val="27"/>
          <w:szCs w:val="27"/>
        </w:rPr>
        <w:t>з) рыть погреба, копать и обрабатывать почву сельскохозяйственными и мелиоративными орудиями и механизмами на глубину более 0.3 метра.</w:t>
      </w:r>
    </w:p>
    <w:p w14:paraId="284768AE" w14:textId="77777777" w:rsidR="004459A5" w:rsidRPr="007B6F78" w:rsidRDefault="004459A5" w:rsidP="004459A5">
      <w:pPr>
        <w:ind w:firstLine="709"/>
        <w:rPr>
          <w:color w:val="000000" w:themeColor="text1"/>
          <w:sz w:val="27"/>
          <w:szCs w:val="27"/>
        </w:rPr>
      </w:pPr>
      <w:r w:rsidRPr="007B6F78">
        <w:rPr>
          <w:color w:val="000000" w:themeColor="text1"/>
          <w:sz w:val="27"/>
          <w:szCs w:val="27"/>
        </w:rPr>
        <w:t>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постановлением Правительства Российской Федерации от 20 ноября 2000 г. № 878 «Об утверждении правил охраны газораспределительных сетей» (с изменениями на 17 мая 2016 г.) и налагаемых на земельные участки в установленном порядке.</w:t>
      </w:r>
    </w:p>
    <w:p w14:paraId="56879F05" w14:textId="77777777" w:rsidR="004459A5" w:rsidRPr="007B6F78" w:rsidRDefault="004459A5" w:rsidP="004459A5">
      <w:pPr>
        <w:ind w:firstLine="709"/>
        <w:rPr>
          <w:color w:val="000000" w:themeColor="text1"/>
          <w:sz w:val="27"/>
          <w:szCs w:val="27"/>
        </w:rPr>
      </w:pPr>
      <w:r w:rsidRPr="007B6F78">
        <w:rPr>
          <w:color w:val="000000" w:themeColor="text1"/>
          <w:sz w:val="27"/>
          <w:szCs w:val="27"/>
        </w:rPr>
        <w:t>Хозяйственная деятельность в охранных зонах газораспределительных сетей, не предусмотренная постановлением Правительства Российской Федерации                              от 20 ноября 2000 г. № 878 «Об утверждении правил охраны газораспределительных сетей» (с изменениями на 17 мая 2016 г.),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14:paraId="2BEC6B6B" w14:textId="77777777" w:rsidR="004459A5" w:rsidRPr="007B6F78" w:rsidRDefault="004459A5" w:rsidP="004459A5">
      <w:pPr>
        <w:ind w:firstLine="709"/>
        <w:rPr>
          <w:color w:val="000000" w:themeColor="text1"/>
          <w:sz w:val="27"/>
          <w:szCs w:val="27"/>
        </w:rPr>
      </w:pPr>
      <w:r w:rsidRPr="007B6F78">
        <w:rPr>
          <w:color w:val="000000" w:themeColor="text1"/>
          <w:sz w:val="27"/>
          <w:szCs w:val="27"/>
        </w:rPr>
        <w:t>В охранных зонах систем газоснабжения без письменного уведомления организаций, в собственности или оперативном управлении которых находятся эти системы, запрещается:</w:t>
      </w:r>
    </w:p>
    <w:p w14:paraId="27E1B13A" w14:textId="77777777" w:rsidR="004459A5" w:rsidRPr="007B6F78" w:rsidRDefault="004459A5" w:rsidP="004459A5">
      <w:pPr>
        <w:ind w:firstLine="709"/>
        <w:rPr>
          <w:color w:val="000000" w:themeColor="text1"/>
          <w:sz w:val="27"/>
          <w:szCs w:val="27"/>
        </w:rPr>
      </w:pPr>
      <w:r w:rsidRPr="007B6F78">
        <w:rPr>
          <w:color w:val="000000" w:themeColor="text1"/>
          <w:sz w:val="27"/>
          <w:szCs w:val="27"/>
        </w:rPr>
        <w:t>а) производить строительство, капитальный ремонт, реконструкцию или снос любых зданий и сооружений;</w:t>
      </w:r>
    </w:p>
    <w:p w14:paraId="1858D13E" w14:textId="77777777" w:rsidR="004459A5" w:rsidRPr="007B6F78" w:rsidRDefault="004459A5" w:rsidP="004459A5">
      <w:pPr>
        <w:ind w:firstLine="709"/>
        <w:rPr>
          <w:color w:val="000000" w:themeColor="text1"/>
          <w:sz w:val="27"/>
          <w:szCs w:val="27"/>
        </w:rPr>
      </w:pPr>
      <w:r w:rsidRPr="007B6F78">
        <w:rPr>
          <w:color w:val="000000" w:themeColor="text1"/>
          <w:sz w:val="27"/>
          <w:szCs w:val="27"/>
        </w:rPr>
        <w:t>б) складировать материалы, высаживать деревья всех видов;</w:t>
      </w:r>
    </w:p>
    <w:p w14:paraId="226002D4" w14:textId="77777777" w:rsidR="004459A5" w:rsidRPr="007B6F78" w:rsidRDefault="004459A5" w:rsidP="004459A5">
      <w:pPr>
        <w:ind w:firstLine="709"/>
        <w:rPr>
          <w:color w:val="000000" w:themeColor="text1"/>
          <w:sz w:val="27"/>
          <w:szCs w:val="27"/>
        </w:rPr>
      </w:pPr>
      <w:r w:rsidRPr="007B6F78">
        <w:rPr>
          <w:color w:val="000000" w:themeColor="text1"/>
          <w:sz w:val="27"/>
          <w:szCs w:val="27"/>
        </w:rPr>
        <w:t>в) производить земляные и дорожные работы.</w:t>
      </w:r>
    </w:p>
    <w:p w14:paraId="5859478C" w14:textId="77777777" w:rsidR="004459A5" w:rsidRPr="007B6F78" w:rsidRDefault="004459A5" w:rsidP="004459A5">
      <w:pPr>
        <w:ind w:firstLine="709"/>
        <w:rPr>
          <w:color w:val="000000" w:themeColor="text1"/>
          <w:sz w:val="27"/>
          <w:szCs w:val="27"/>
        </w:rPr>
      </w:pPr>
      <w:r w:rsidRPr="007B6F78">
        <w:rPr>
          <w:color w:val="000000" w:themeColor="text1"/>
          <w:sz w:val="27"/>
          <w:szCs w:val="27"/>
        </w:rPr>
        <w:t>Организации и частные лица, получившие письменное разрешение на ведение указанных работ в охранных зонах систем газоснабжения, обязаны выполнять их с соблюдением мероприятий по их сохранности.</w:t>
      </w:r>
    </w:p>
    <w:p w14:paraId="741A991A" w14:textId="77777777" w:rsidR="004459A5" w:rsidRPr="007B6F78" w:rsidRDefault="004459A5" w:rsidP="004459A5">
      <w:pPr>
        <w:ind w:firstLine="709"/>
        <w:rPr>
          <w:color w:val="000000" w:themeColor="text1"/>
          <w:sz w:val="27"/>
          <w:szCs w:val="27"/>
        </w:rPr>
      </w:pPr>
      <w:r w:rsidRPr="007B6F78">
        <w:rPr>
          <w:color w:val="000000" w:themeColor="text1"/>
          <w:sz w:val="27"/>
          <w:szCs w:val="27"/>
        </w:rPr>
        <w:t>В охранных зонах систем газоснабжения запрещается:</w:t>
      </w:r>
    </w:p>
    <w:p w14:paraId="3B707315" w14:textId="77777777" w:rsidR="004459A5" w:rsidRPr="007B6F78" w:rsidRDefault="004459A5" w:rsidP="004459A5">
      <w:pPr>
        <w:ind w:firstLine="709"/>
        <w:rPr>
          <w:color w:val="000000" w:themeColor="text1"/>
          <w:sz w:val="27"/>
          <w:szCs w:val="27"/>
        </w:rPr>
      </w:pPr>
      <w:r w:rsidRPr="007B6F78">
        <w:rPr>
          <w:color w:val="000000" w:themeColor="text1"/>
          <w:sz w:val="27"/>
          <w:szCs w:val="27"/>
        </w:rPr>
        <w:lastRenderedPageBreak/>
        <w:t>а) перемещать и производить засыпку, нарушать сохранность опознавательных и предупредительных знаков;</w:t>
      </w:r>
    </w:p>
    <w:p w14:paraId="63FBB130" w14:textId="77777777" w:rsidR="004459A5" w:rsidRPr="007B6F78" w:rsidRDefault="004459A5" w:rsidP="004459A5">
      <w:pPr>
        <w:ind w:firstLine="709"/>
        <w:rPr>
          <w:color w:val="000000" w:themeColor="text1"/>
          <w:sz w:val="27"/>
          <w:szCs w:val="27"/>
        </w:rPr>
      </w:pPr>
      <w:r w:rsidRPr="007B6F78">
        <w:rPr>
          <w:color w:val="000000" w:themeColor="text1"/>
          <w:sz w:val="27"/>
          <w:szCs w:val="27"/>
        </w:rPr>
        <w:t>б) размещать какие-либо открытые или закрытые источники огня.</w:t>
      </w:r>
    </w:p>
    <w:p w14:paraId="49C95FFE" w14:textId="77777777" w:rsidR="004459A5" w:rsidRPr="007B6F78" w:rsidRDefault="004459A5" w:rsidP="004459A5">
      <w:pPr>
        <w:ind w:firstLine="709"/>
        <w:rPr>
          <w:color w:val="000000" w:themeColor="text1"/>
          <w:sz w:val="27"/>
          <w:szCs w:val="27"/>
        </w:rPr>
      </w:pPr>
      <w:r w:rsidRPr="007B6F78">
        <w:rPr>
          <w:color w:val="000000" w:themeColor="text1"/>
          <w:sz w:val="27"/>
          <w:szCs w:val="27"/>
        </w:rPr>
        <w:t>Организации и частные лица на предоставленных им в пользование земельных участках, зданиях, по которым проходят наружные газопроводы, обязаны обеспечить сохранность этих газопроводов и свободный допуск к ним работников организаций, эксплуатирующих их.</w:t>
      </w:r>
    </w:p>
    <w:p w14:paraId="4D748025" w14:textId="77777777" w:rsidR="004459A5" w:rsidRPr="007B6F78" w:rsidRDefault="004459A5" w:rsidP="004459A5">
      <w:pPr>
        <w:ind w:firstLine="709"/>
        <w:rPr>
          <w:color w:val="000000" w:themeColor="text1"/>
          <w:sz w:val="27"/>
          <w:szCs w:val="27"/>
        </w:rPr>
      </w:pPr>
      <w:r w:rsidRPr="007B6F78">
        <w:rPr>
          <w:color w:val="000000" w:themeColor="text1"/>
          <w:sz w:val="27"/>
          <w:szCs w:val="27"/>
        </w:rPr>
        <w:t>В проектно-сметной документации на строительство, реконструкцию, капитальный ремонт зданий и сооружений, вблизи которых расположены наружные газопроводы, должны предусматриваться мероприятия по обеспечению их сохранности. Мероприятия подлежат согласованию с организациями, в собственности или оперативном управлении которых находятся наружные газопроводы.</w:t>
      </w:r>
    </w:p>
    <w:p w14:paraId="0964E25D" w14:textId="77777777" w:rsidR="004459A5" w:rsidRPr="007B6F78" w:rsidRDefault="004459A5" w:rsidP="004459A5">
      <w:pPr>
        <w:ind w:firstLine="709"/>
        <w:rPr>
          <w:color w:val="000000" w:themeColor="text1"/>
          <w:sz w:val="27"/>
          <w:szCs w:val="27"/>
        </w:rPr>
      </w:pPr>
      <w:r w:rsidRPr="007B6F78">
        <w:rPr>
          <w:color w:val="000000" w:themeColor="text1"/>
          <w:sz w:val="27"/>
          <w:szCs w:val="27"/>
        </w:rPr>
        <w:t>Организации, выполняющие земляные работы вблизи действующих наружных газопроводов, при обнаружении трубопровода, не указанного в технической документации на производство этих работ, обязаны немедленно прекратить работы, принять меры к обеспечению сохранности трубопровода и сообщить об этом организациям, эксплуатирующим подземные инженерные сооружения.</w:t>
      </w:r>
    </w:p>
    <w:p w14:paraId="7E4CB1DE" w14:textId="77777777" w:rsidR="004459A5" w:rsidRPr="007B6F78" w:rsidRDefault="004459A5" w:rsidP="004459A5">
      <w:pPr>
        <w:ind w:firstLine="709"/>
        <w:rPr>
          <w:color w:val="000000" w:themeColor="text1"/>
          <w:sz w:val="27"/>
          <w:szCs w:val="27"/>
        </w:rPr>
      </w:pPr>
      <w:r w:rsidRPr="007B6F78">
        <w:rPr>
          <w:color w:val="000000" w:themeColor="text1"/>
          <w:sz w:val="27"/>
          <w:szCs w:val="27"/>
        </w:rPr>
        <w:t>9.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14:paraId="5F5098AB" w14:textId="77777777" w:rsidR="004459A5" w:rsidRPr="007B6F78" w:rsidRDefault="004459A5" w:rsidP="004459A5">
      <w:pPr>
        <w:ind w:firstLine="709"/>
        <w:rPr>
          <w:color w:val="000000" w:themeColor="text1"/>
          <w:sz w:val="27"/>
          <w:szCs w:val="27"/>
        </w:rPr>
      </w:pPr>
      <w:r w:rsidRPr="007B6F78">
        <w:rPr>
          <w:color w:val="000000" w:themeColor="text1"/>
          <w:sz w:val="27"/>
          <w:szCs w:val="27"/>
        </w:rPr>
        <w:t>а) перемещать, засыпать и ломать опознавательные и сигнальные знаки, контрольно-измерительные пункты;</w:t>
      </w:r>
    </w:p>
    <w:p w14:paraId="31FDBE40" w14:textId="77777777" w:rsidR="004459A5" w:rsidRPr="007B6F78" w:rsidRDefault="004459A5" w:rsidP="004459A5">
      <w:pPr>
        <w:ind w:firstLine="709"/>
        <w:rPr>
          <w:color w:val="000000" w:themeColor="text1"/>
          <w:sz w:val="27"/>
          <w:szCs w:val="27"/>
        </w:rPr>
      </w:pPr>
      <w:r w:rsidRPr="007B6F78">
        <w:rPr>
          <w:color w:val="000000" w:themeColor="text1"/>
          <w:sz w:val="27"/>
          <w:szCs w:val="27"/>
        </w:rPr>
        <w:t>б) устраивать всякого рода свалки, выливать растворы кислот, солей и щелочей;</w:t>
      </w:r>
    </w:p>
    <w:p w14:paraId="6E7866D4" w14:textId="77777777" w:rsidR="004459A5" w:rsidRPr="007B6F78" w:rsidRDefault="004459A5" w:rsidP="004459A5">
      <w:pPr>
        <w:ind w:firstLine="709"/>
        <w:rPr>
          <w:color w:val="000000" w:themeColor="text1"/>
          <w:sz w:val="27"/>
          <w:szCs w:val="27"/>
        </w:rPr>
      </w:pPr>
      <w:r w:rsidRPr="007B6F78">
        <w:rPr>
          <w:color w:val="000000" w:themeColor="text1"/>
          <w:sz w:val="27"/>
          <w:szCs w:val="27"/>
        </w:rPr>
        <w:t>в)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14:paraId="1C0DBB18" w14:textId="77777777" w:rsidR="004459A5" w:rsidRPr="007B6F78" w:rsidRDefault="004459A5" w:rsidP="004459A5">
      <w:pPr>
        <w:ind w:firstLine="709"/>
        <w:rPr>
          <w:color w:val="000000" w:themeColor="text1"/>
          <w:sz w:val="27"/>
          <w:szCs w:val="27"/>
        </w:rPr>
      </w:pPr>
      <w:r w:rsidRPr="007B6F78">
        <w:rPr>
          <w:color w:val="000000" w:themeColor="text1"/>
          <w:sz w:val="27"/>
          <w:szCs w:val="27"/>
        </w:rPr>
        <w:t>г) размещать какие-либо открытые или закрытые источники огня.</w:t>
      </w:r>
    </w:p>
    <w:p w14:paraId="55CF46BC" w14:textId="77777777" w:rsidR="004459A5" w:rsidRPr="007B6F78" w:rsidRDefault="004459A5" w:rsidP="004459A5">
      <w:pPr>
        <w:ind w:firstLine="709"/>
        <w:rPr>
          <w:color w:val="000000" w:themeColor="text1"/>
          <w:sz w:val="27"/>
          <w:szCs w:val="27"/>
        </w:rPr>
      </w:pPr>
      <w:r w:rsidRPr="007B6F78">
        <w:rPr>
          <w:color w:val="000000" w:themeColor="text1"/>
          <w:sz w:val="27"/>
          <w:szCs w:val="27"/>
        </w:rPr>
        <w:t>В охранных зонах трубопроводов без письменного разрешения предприятий трубопроводного транспорта запрещается:</w:t>
      </w:r>
    </w:p>
    <w:p w14:paraId="0BD96AEC" w14:textId="77777777" w:rsidR="004459A5" w:rsidRPr="007B6F78" w:rsidRDefault="004459A5" w:rsidP="004459A5">
      <w:pPr>
        <w:ind w:firstLine="709"/>
        <w:rPr>
          <w:color w:val="000000" w:themeColor="text1"/>
          <w:sz w:val="27"/>
          <w:szCs w:val="27"/>
        </w:rPr>
      </w:pPr>
      <w:r w:rsidRPr="007B6F78">
        <w:rPr>
          <w:color w:val="000000" w:themeColor="text1"/>
          <w:sz w:val="27"/>
          <w:szCs w:val="27"/>
        </w:rPr>
        <w:t>а) возводить любые постройки и сооружения;</w:t>
      </w:r>
    </w:p>
    <w:p w14:paraId="2EE7A44C" w14:textId="77777777" w:rsidR="004459A5" w:rsidRPr="007B6F78" w:rsidRDefault="004459A5" w:rsidP="004459A5">
      <w:pPr>
        <w:ind w:firstLine="709"/>
        <w:rPr>
          <w:color w:val="000000" w:themeColor="text1"/>
          <w:sz w:val="27"/>
          <w:szCs w:val="27"/>
        </w:rPr>
      </w:pPr>
      <w:r w:rsidRPr="007B6F78">
        <w:rPr>
          <w:color w:val="000000" w:themeColor="text1"/>
          <w:sz w:val="27"/>
          <w:szCs w:val="27"/>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14:paraId="0796B2CE" w14:textId="77777777" w:rsidR="004459A5" w:rsidRPr="007B6F78" w:rsidRDefault="004459A5" w:rsidP="004459A5">
      <w:pPr>
        <w:ind w:firstLine="709"/>
        <w:rPr>
          <w:color w:val="000000" w:themeColor="text1"/>
          <w:sz w:val="27"/>
          <w:szCs w:val="27"/>
        </w:rPr>
      </w:pPr>
      <w:r w:rsidRPr="007B6F78">
        <w:rPr>
          <w:color w:val="000000" w:themeColor="text1"/>
          <w:sz w:val="27"/>
          <w:szCs w:val="27"/>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14:paraId="3B564F58" w14:textId="77777777" w:rsidR="004459A5" w:rsidRPr="007B6F78" w:rsidRDefault="004459A5" w:rsidP="004459A5">
      <w:pPr>
        <w:ind w:firstLine="709"/>
        <w:rPr>
          <w:color w:val="000000" w:themeColor="text1"/>
          <w:sz w:val="27"/>
          <w:szCs w:val="27"/>
        </w:rPr>
      </w:pPr>
      <w:r w:rsidRPr="007B6F78">
        <w:rPr>
          <w:color w:val="000000" w:themeColor="text1"/>
          <w:sz w:val="27"/>
          <w:szCs w:val="27"/>
        </w:rPr>
        <w:t>г) производить мелиоративные земляные работы, сооружать оросительные и осушительные системы;</w:t>
      </w:r>
    </w:p>
    <w:p w14:paraId="792EB9E2" w14:textId="77777777" w:rsidR="004459A5" w:rsidRPr="007B6F78" w:rsidRDefault="004459A5" w:rsidP="004459A5">
      <w:pPr>
        <w:ind w:firstLine="709"/>
        <w:rPr>
          <w:color w:val="000000" w:themeColor="text1"/>
          <w:sz w:val="27"/>
          <w:szCs w:val="27"/>
        </w:rPr>
      </w:pPr>
      <w:r w:rsidRPr="007B6F78">
        <w:rPr>
          <w:color w:val="000000" w:themeColor="text1"/>
          <w:sz w:val="27"/>
          <w:szCs w:val="27"/>
        </w:rPr>
        <w:t>д) производить всякого рода открытые и подземные, горные, строительные, монтажные и взрывные работы, планировку грунта.</w:t>
      </w:r>
    </w:p>
    <w:p w14:paraId="109E07EB" w14:textId="77777777" w:rsidR="004459A5" w:rsidRPr="007B6F78" w:rsidRDefault="004459A5" w:rsidP="004459A5">
      <w:pPr>
        <w:ind w:firstLine="709"/>
        <w:rPr>
          <w:color w:val="000000" w:themeColor="text1"/>
          <w:sz w:val="27"/>
          <w:szCs w:val="27"/>
          <w:shd w:val="clear" w:color="auto" w:fill="FFFFFF"/>
        </w:rPr>
      </w:pPr>
      <w:r w:rsidRPr="007B6F78">
        <w:rPr>
          <w:color w:val="000000" w:themeColor="text1"/>
          <w:sz w:val="27"/>
          <w:szCs w:val="27"/>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14:paraId="19A27CBE" w14:textId="77777777" w:rsidR="004459A5" w:rsidRPr="007B6F78" w:rsidRDefault="004459A5" w:rsidP="004459A5">
      <w:pPr>
        <w:ind w:firstLine="709"/>
        <w:rPr>
          <w:color w:val="000000" w:themeColor="text1"/>
          <w:sz w:val="27"/>
          <w:szCs w:val="27"/>
        </w:rPr>
      </w:pPr>
      <w:bookmarkStart w:id="89" w:name="_Toc448658472"/>
      <w:bookmarkStart w:id="90" w:name="_Toc448658633"/>
      <w:bookmarkStart w:id="91" w:name="_Toc448741312"/>
      <w:r w:rsidRPr="007B6F78">
        <w:rPr>
          <w:color w:val="000000" w:themeColor="text1"/>
          <w:sz w:val="27"/>
          <w:szCs w:val="27"/>
        </w:rPr>
        <w:lastRenderedPageBreak/>
        <w:t>10. В пределах придорожных полос запрещается строительство капитальных сооружений, за исключением объектов дорожной службы, объектов Государственной инспекции безопасности дорожного движения Министерства внутренних дел Российской Федерации и объектов дорожного сервиса.</w:t>
      </w:r>
      <w:bookmarkEnd w:id="89"/>
      <w:bookmarkEnd w:id="90"/>
      <w:bookmarkEnd w:id="91"/>
    </w:p>
    <w:p w14:paraId="09984B9C" w14:textId="77777777" w:rsidR="004459A5" w:rsidRPr="007B6F78" w:rsidRDefault="004459A5" w:rsidP="004459A5">
      <w:pPr>
        <w:ind w:firstLine="709"/>
        <w:rPr>
          <w:color w:val="000000" w:themeColor="text1"/>
          <w:sz w:val="27"/>
          <w:szCs w:val="27"/>
        </w:rPr>
      </w:pPr>
      <w:bookmarkStart w:id="92" w:name="_Toc448658473"/>
      <w:bookmarkStart w:id="93" w:name="_Toc448658634"/>
      <w:bookmarkStart w:id="94" w:name="_Toc448741313"/>
      <w:r w:rsidRPr="007B6F78">
        <w:rPr>
          <w:color w:val="000000" w:themeColor="text1"/>
          <w:sz w:val="27"/>
          <w:szCs w:val="27"/>
        </w:rPr>
        <w:t>Размещение в пределах придорожных полос объектов разрешается при соблюдении следующих условий:</w:t>
      </w:r>
      <w:bookmarkEnd w:id="92"/>
      <w:bookmarkEnd w:id="93"/>
      <w:bookmarkEnd w:id="94"/>
    </w:p>
    <w:p w14:paraId="32995732" w14:textId="77777777" w:rsidR="004459A5" w:rsidRPr="007B6F78" w:rsidRDefault="004459A5" w:rsidP="004459A5">
      <w:pPr>
        <w:ind w:firstLine="709"/>
        <w:rPr>
          <w:color w:val="000000" w:themeColor="text1"/>
          <w:sz w:val="27"/>
          <w:szCs w:val="27"/>
        </w:rPr>
      </w:pPr>
      <w:bookmarkStart w:id="95" w:name="_Toc448658474"/>
      <w:bookmarkStart w:id="96" w:name="_Toc448658635"/>
      <w:bookmarkStart w:id="97" w:name="_Toc448741314"/>
      <w:r w:rsidRPr="007B6F78">
        <w:rPr>
          <w:color w:val="000000" w:themeColor="text1"/>
          <w:sz w:val="27"/>
          <w:szCs w:val="27"/>
        </w:rPr>
        <w:t>а) объекты не должны ухудшать видимость на федеральной 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bookmarkEnd w:id="95"/>
      <w:bookmarkEnd w:id="96"/>
      <w:bookmarkEnd w:id="97"/>
    </w:p>
    <w:p w14:paraId="3FB2E37E" w14:textId="77777777" w:rsidR="004459A5" w:rsidRPr="007B6F78" w:rsidRDefault="004459A5" w:rsidP="004459A5">
      <w:pPr>
        <w:ind w:firstLine="709"/>
        <w:rPr>
          <w:color w:val="000000" w:themeColor="text1"/>
          <w:sz w:val="27"/>
          <w:szCs w:val="27"/>
        </w:rPr>
      </w:pPr>
      <w:bookmarkStart w:id="98" w:name="_Toc448658475"/>
      <w:bookmarkStart w:id="99" w:name="_Toc448658636"/>
      <w:bookmarkStart w:id="100" w:name="_Toc448741315"/>
      <w:r w:rsidRPr="007B6F78">
        <w:rPr>
          <w:color w:val="000000" w:themeColor="text1"/>
          <w:sz w:val="27"/>
          <w:szCs w:val="27"/>
        </w:rPr>
        <w:t>б) выбор места размещения объектов должны соблюдаться с учетом возможной реконструкции автомобильной дороги;</w:t>
      </w:r>
      <w:bookmarkEnd w:id="98"/>
      <w:bookmarkEnd w:id="99"/>
      <w:bookmarkEnd w:id="100"/>
    </w:p>
    <w:p w14:paraId="4CCE39CE" w14:textId="77777777" w:rsidR="004459A5" w:rsidRPr="007B6F78" w:rsidRDefault="004459A5" w:rsidP="004459A5">
      <w:pPr>
        <w:ind w:firstLine="709"/>
        <w:rPr>
          <w:color w:val="000000" w:themeColor="text1"/>
          <w:sz w:val="27"/>
          <w:szCs w:val="27"/>
        </w:rPr>
      </w:pPr>
      <w:bookmarkStart w:id="101" w:name="_Toc448658476"/>
      <w:bookmarkStart w:id="102" w:name="_Toc448658637"/>
      <w:bookmarkStart w:id="103" w:name="_Toc448741316"/>
      <w:r w:rsidRPr="007B6F78">
        <w:rPr>
          <w:color w:val="000000" w:themeColor="text1"/>
          <w:sz w:val="27"/>
          <w:szCs w:val="27"/>
        </w:rPr>
        <w:t>в)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bookmarkEnd w:id="101"/>
      <w:bookmarkEnd w:id="102"/>
      <w:bookmarkEnd w:id="103"/>
    </w:p>
    <w:p w14:paraId="1E8C764B" w14:textId="77777777" w:rsidR="004459A5" w:rsidRPr="007B6F78" w:rsidRDefault="004459A5" w:rsidP="004459A5">
      <w:pPr>
        <w:ind w:firstLine="709"/>
        <w:rPr>
          <w:color w:val="000000" w:themeColor="text1"/>
          <w:sz w:val="27"/>
          <w:szCs w:val="27"/>
        </w:rPr>
      </w:pPr>
      <w:bookmarkStart w:id="104" w:name="_Toc448658477"/>
      <w:bookmarkStart w:id="105" w:name="_Toc448658638"/>
      <w:bookmarkStart w:id="106" w:name="_Toc448741317"/>
      <w:r w:rsidRPr="007B6F78">
        <w:rPr>
          <w:color w:val="000000" w:themeColor="text1"/>
          <w:sz w:val="27"/>
          <w:szCs w:val="27"/>
        </w:rPr>
        <w:t>Размещение объектов дорожного сервиса в пределах придорожных полос должно производиться в соответствии с нормами проектирования и строительства этих объектов, а также планами и генеральными схемами их размещения, утвержденными Федеральной дорожной службой России по согласованию с Главным управлением Государственной инспекции безопасности дорожного движения Министерства внутренних дел Российской Федерации, органами исполнительной власти субъектов Российской Федерации и органами местного самоуправления.</w:t>
      </w:r>
      <w:bookmarkEnd w:id="104"/>
      <w:bookmarkEnd w:id="105"/>
      <w:bookmarkEnd w:id="106"/>
    </w:p>
    <w:p w14:paraId="0DA2E8A7" w14:textId="77777777" w:rsidR="004459A5" w:rsidRPr="007B6F78" w:rsidRDefault="004459A5" w:rsidP="004459A5">
      <w:pPr>
        <w:ind w:firstLine="709"/>
        <w:rPr>
          <w:color w:val="000000" w:themeColor="text1"/>
          <w:sz w:val="27"/>
          <w:szCs w:val="27"/>
        </w:rPr>
      </w:pPr>
      <w:r w:rsidRPr="007B6F78">
        <w:rPr>
          <w:color w:val="000000" w:themeColor="text1"/>
          <w:sz w:val="27"/>
          <w:szCs w:val="27"/>
        </w:rPr>
        <w:t>Размещение инженерных коммуникаций в пределах придорожных полос допускается только по согласованию с дорожной службой, на которую возложено управление автомобильными дорогами.</w:t>
      </w:r>
    </w:p>
    <w:p w14:paraId="3DC3F422" w14:textId="77777777" w:rsidR="004459A5" w:rsidRPr="007B6F78" w:rsidRDefault="004459A5" w:rsidP="004459A5">
      <w:pPr>
        <w:ind w:firstLine="709"/>
        <w:rPr>
          <w:color w:val="000000" w:themeColor="text1"/>
          <w:sz w:val="27"/>
          <w:szCs w:val="27"/>
        </w:rPr>
      </w:pPr>
      <w:bookmarkStart w:id="107" w:name="_Toc448658478"/>
      <w:bookmarkStart w:id="108" w:name="_Toc448658639"/>
      <w:bookmarkStart w:id="109" w:name="_Toc448741318"/>
      <w:r w:rsidRPr="007B6F78">
        <w:rPr>
          <w:color w:val="000000" w:themeColor="text1"/>
          <w:sz w:val="27"/>
          <w:szCs w:val="27"/>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bookmarkEnd w:id="107"/>
      <w:bookmarkEnd w:id="108"/>
      <w:bookmarkEnd w:id="109"/>
    </w:p>
    <w:p w14:paraId="21798F4D" w14:textId="77777777" w:rsidR="004459A5" w:rsidRPr="007B6F78" w:rsidRDefault="004459A5" w:rsidP="004459A5">
      <w:pPr>
        <w:ind w:firstLine="709"/>
        <w:rPr>
          <w:color w:val="000000" w:themeColor="text1"/>
          <w:sz w:val="27"/>
          <w:szCs w:val="27"/>
        </w:rPr>
      </w:pPr>
      <w:bookmarkStart w:id="110" w:name="_Toc448658479"/>
      <w:bookmarkStart w:id="111" w:name="_Toc448658640"/>
      <w:bookmarkStart w:id="112" w:name="_Toc448741319"/>
      <w:r w:rsidRPr="007B6F78">
        <w:rPr>
          <w:color w:val="000000" w:themeColor="text1"/>
          <w:sz w:val="27"/>
          <w:szCs w:val="27"/>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bookmarkEnd w:id="110"/>
      <w:bookmarkEnd w:id="111"/>
      <w:bookmarkEnd w:id="112"/>
    </w:p>
    <w:p w14:paraId="4F7B335F" w14:textId="77777777" w:rsidR="004459A5" w:rsidRPr="007B6F78" w:rsidRDefault="004459A5" w:rsidP="004459A5">
      <w:pPr>
        <w:ind w:firstLine="709"/>
        <w:rPr>
          <w:color w:val="000000" w:themeColor="text1"/>
          <w:sz w:val="27"/>
          <w:szCs w:val="27"/>
        </w:rPr>
      </w:pPr>
      <w:bookmarkStart w:id="113" w:name="_Toc448658480"/>
      <w:bookmarkStart w:id="114" w:name="_Toc448658641"/>
      <w:bookmarkStart w:id="115" w:name="_Toc448741320"/>
      <w:r w:rsidRPr="007B6F78">
        <w:rPr>
          <w:color w:val="000000" w:themeColor="text1"/>
          <w:sz w:val="27"/>
          <w:szCs w:val="27"/>
        </w:rPr>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bookmarkEnd w:id="113"/>
      <w:bookmarkEnd w:id="114"/>
      <w:bookmarkEnd w:id="115"/>
    </w:p>
    <w:p w14:paraId="446E9868" w14:textId="77777777" w:rsidR="004459A5" w:rsidRPr="007B6F78" w:rsidRDefault="004459A5" w:rsidP="004459A5">
      <w:pPr>
        <w:ind w:firstLine="709"/>
        <w:rPr>
          <w:color w:val="000000" w:themeColor="text1"/>
          <w:sz w:val="27"/>
          <w:szCs w:val="27"/>
        </w:rPr>
      </w:pPr>
      <w:bookmarkStart w:id="116" w:name="_Toc448658481"/>
      <w:bookmarkStart w:id="117" w:name="_Toc448658642"/>
      <w:bookmarkStart w:id="118" w:name="_Toc448741321"/>
      <w:r w:rsidRPr="007B6F78">
        <w:rPr>
          <w:color w:val="000000" w:themeColor="text1"/>
          <w:sz w:val="27"/>
          <w:szCs w:val="27"/>
        </w:rPr>
        <w:t>в) не допускать в местах прилегания к сельскохозяйственным угодьям разрастание сорной травянистой и древесно-кустарниковой растительности;</w:t>
      </w:r>
      <w:bookmarkEnd w:id="116"/>
      <w:bookmarkEnd w:id="117"/>
      <w:bookmarkEnd w:id="118"/>
    </w:p>
    <w:p w14:paraId="61D99FE7" w14:textId="77777777" w:rsidR="004459A5" w:rsidRPr="007B6F78" w:rsidRDefault="004459A5" w:rsidP="004459A5">
      <w:pPr>
        <w:ind w:firstLine="709"/>
        <w:rPr>
          <w:color w:val="000000" w:themeColor="text1"/>
          <w:sz w:val="27"/>
          <w:szCs w:val="27"/>
        </w:rPr>
      </w:pPr>
      <w:bookmarkStart w:id="119" w:name="_Toc448658482"/>
      <w:bookmarkStart w:id="120" w:name="_Toc448658643"/>
      <w:bookmarkStart w:id="121" w:name="_Toc448741322"/>
      <w:r w:rsidRPr="007B6F78">
        <w:rPr>
          <w:color w:val="000000" w:themeColor="text1"/>
          <w:sz w:val="27"/>
          <w:szCs w:val="27"/>
        </w:rPr>
        <w:t>г) не допускать в местах прилегания к лесным массивам скопление сухостоя, валежника, порубочных остатков и других горючих материалов;</w:t>
      </w:r>
      <w:bookmarkEnd w:id="119"/>
      <w:bookmarkEnd w:id="120"/>
      <w:bookmarkEnd w:id="121"/>
    </w:p>
    <w:p w14:paraId="74D83DC0" w14:textId="77777777" w:rsidR="004459A5" w:rsidRPr="007B6F78" w:rsidRDefault="004459A5" w:rsidP="004459A5">
      <w:pPr>
        <w:ind w:firstLine="709"/>
        <w:rPr>
          <w:color w:val="000000" w:themeColor="text1"/>
          <w:sz w:val="27"/>
          <w:szCs w:val="27"/>
        </w:rPr>
      </w:pPr>
      <w:bookmarkStart w:id="122" w:name="_Toc448658483"/>
      <w:bookmarkStart w:id="123" w:name="_Toc448658644"/>
      <w:bookmarkStart w:id="124" w:name="_Toc448741323"/>
      <w:r w:rsidRPr="007B6F78">
        <w:rPr>
          <w:color w:val="000000" w:themeColor="text1"/>
          <w:sz w:val="27"/>
          <w:szCs w:val="27"/>
        </w:rPr>
        <w:t>д)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bookmarkEnd w:id="122"/>
      <w:bookmarkEnd w:id="123"/>
      <w:bookmarkEnd w:id="124"/>
    </w:p>
    <w:p w14:paraId="00135F43" w14:textId="7E2DCF14" w:rsidR="00A30FB4" w:rsidRPr="007B6F78" w:rsidRDefault="004459A5" w:rsidP="00A30FB4">
      <w:pPr>
        <w:widowControl w:val="0"/>
        <w:tabs>
          <w:tab w:val="left" w:pos="709"/>
        </w:tabs>
        <w:autoSpaceDE w:val="0"/>
        <w:autoSpaceDN w:val="0"/>
        <w:ind w:firstLine="709"/>
        <w:rPr>
          <w:rFonts w:eastAsia="Microsoft Sans Serif"/>
          <w:color w:val="000000" w:themeColor="text1"/>
          <w:spacing w:val="-2"/>
          <w:sz w:val="27"/>
          <w:szCs w:val="27"/>
        </w:rPr>
      </w:pPr>
      <w:r w:rsidRPr="007B6F78">
        <w:rPr>
          <w:color w:val="000000" w:themeColor="text1"/>
          <w:sz w:val="27"/>
          <w:szCs w:val="27"/>
        </w:rPr>
        <w:t xml:space="preserve">11. </w:t>
      </w:r>
      <w:r w:rsidR="00A30FB4" w:rsidRPr="007B6F78">
        <w:rPr>
          <w:rFonts w:eastAsia="Microsoft Sans Serif"/>
          <w:color w:val="000000" w:themeColor="text1"/>
          <w:spacing w:val="-2"/>
          <w:sz w:val="27"/>
          <w:szCs w:val="27"/>
        </w:rPr>
        <w:t>Зоны затопления подтопления.</w:t>
      </w:r>
    </w:p>
    <w:p w14:paraId="1D485857" w14:textId="03D43C21" w:rsidR="003466A3" w:rsidRPr="007B6F78" w:rsidRDefault="003466A3" w:rsidP="003466A3">
      <w:pPr>
        <w:widowControl w:val="0"/>
        <w:autoSpaceDE w:val="0"/>
        <w:autoSpaceDN w:val="0"/>
        <w:adjustRightInd w:val="0"/>
        <w:ind w:firstLine="708"/>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Приказом Федерального агенства водных ресурсов «Кубанское бассейновое </w:t>
      </w:r>
      <w:r w:rsidRPr="007B6F78">
        <w:rPr>
          <w:rFonts w:eastAsia="Times New Roman"/>
          <w:color w:val="000000" w:themeColor="text1"/>
          <w:sz w:val="27"/>
          <w:szCs w:val="27"/>
          <w:lang w:eastAsia="ru-RU"/>
        </w:rPr>
        <w:lastRenderedPageBreak/>
        <w:t>водное управление» от 6 апреля 2021 г. № 51-пр «Об установлении зон затопления, подтопления» установлены:</w:t>
      </w:r>
    </w:p>
    <w:p w14:paraId="7B71C962" w14:textId="77777777" w:rsidR="003466A3" w:rsidRPr="007B6F78" w:rsidRDefault="003466A3" w:rsidP="003466A3">
      <w:pPr>
        <w:widowControl w:val="0"/>
        <w:autoSpaceDE w:val="0"/>
        <w:autoSpaceDN w:val="0"/>
        <w:adjustRightInd w:val="0"/>
        <w:ind w:firstLine="708"/>
        <w:rPr>
          <w:rFonts w:eastAsia="Times New Roman"/>
          <w:color w:val="000000" w:themeColor="text1"/>
          <w:sz w:val="27"/>
          <w:szCs w:val="27"/>
          <w:lang w:eastAsia="ru-RU"/>
        </w:rPr>
      </w:pPr>
      <w:r w:rsidRPr="007B6F78">
        <w:rPr>
          <w:rFonts w:eastAsia="Times New Roman"/>
          <w:color w:val="000000" w:themeColor="text1"/>
          <w:sz w:val="27"/>
          <w:szCs w:val="27"/>
          <w:lang w:eastAsia="ru-RU"/>
        </w:rPr>
        <w:t>1) зоны затопления при половодьях и паводках однопроцентной обеспеченности (повторяемость один раз в 100 лет) на территориях Холмского сельского поселения Абинского района Краснодарского края, прилегающих к оказывающим негативное воздействие водным объектам:</w:t>
      </w:r>
    </w:p>
    <w:p w14:paraId="5747B541" w14:textId="3255C843" w:rsidR="003466A3" w:rsidRPr="007B6F78" w:rsidRDefault="003466A3" w:rsidP="003466A3">
      <w:pPr>
        <w:widowControl w:val="0"/>
        <w:autoSpaceDE w:val="0"/>
        <w:autoSpaceDN w:val="0"/>
        <w:adjustRightInd w:val="0"/>
        <w:ind w:firstLine="708"/>
        <w:rPr>
          <w:rFonts w:eastAsia="Times New Roman"/>
          <w:color w:val="000000" w:themeColor="text1"/>
          <w:sz w:val="27"/>
          <w:szCs w:val="27"/>
          <w:lang w:eastAsia="ru-RU"/>
        </w:rPr>
      </w:pPr>
      <w:r w:rsidRPr="007B6F78">
        <w:rPr>
          <w:rFonts w:eastAsia="Times New Roman"/>
          <w:color w:val="000000" w:themeColor="text1"/>
          <w:sz w:val="27"/>
          <w:szCs w:val="27"/>
          <w:lang w:eastAsia="ru-RU"/>
        </w:rPr>
        <w:t>хутора Первомайского – в отношении реки Сухой Хабль;</w:t>
      </w:r>
    </w:p>
    <w:p w14:paraId="750153CE" w14:textId="2D56FC95" w:rsidR="003466A3" w:rsidRPr="007B6F78" w:rsidRDefault="003466A3" w:rsidP="003466A3">
      <w:pPr>
        <w:widowControl w:val="0"/>
        <w:autoSpaceDE w:val="0"/>
        <w:autoSpaceDN w:val="0"/>
        <w:adjustRightInd w:val="0"/>
        <w:ind w:firstLine="708"/>
        <w:rPr>
          <w:color w:val="000000" w:themeColor="text1"/>
          <w:sz w:val="27"/>
          <w:szCs w:val="27"/>
        </w:rPr>
      </w:pPr>
      <w:r w:rsidRPr="007B6F78">
        <w:rPr>
          <w:rFonts w:eastAsia="Times New Roman"/>
          <w:color w:val="000000" w:themeColor="text1"/>
          <w:sz w:val="27"/>
          <w:szCs w:val="27"/>
          <w:lang w:eastAsia="ru-RU"/>
        </w:rPr>
        <w:t>поселка Нового - в отношении реки Сухой Хабль (Хабль), река Большой Хабль (Папайская Щель);</w:t>
      </w:r>
      <w:r w:rsidRPr="007B6F78">
        <w:rPr>
          <w:color w:val="000000" w:themeColor="text1"/>
          <w:sz w:val="27"/>
          <w:szCs w:val="27"/>
        </w:rPr>
        <w:t xml:space="preserve"> </w:t>
      </w:r>
    </w:p>
    <w:p w14:paraId="4EF8F3D5" w14:textId="16730A1B" w:rsidR="003466A3" w:rsidRPr="007B6F78" w:rsidRDefault="003466A3" w:rsidP="003466A3">
      <w:pPr>
        <w:widowControl w:val="0"/>
        <w:autoSpaceDE w:val="0"/>
        <w:autoSpaceDN w:val="0"/>
        <w:adjustRightInd w:val="0"/>
        <w:ind w:firstLine="708"/>
        <w:rPr>
          <w:rFonts w:eastAsia="Times New Roman"/>
          <w:color w:val="000000" w:themeColor="text1"/>
          <w:sz w:val="27"/>
          <w:szCs w:val="27"/>
          <w:lang w:eastAsia="ru-RU"/>
        </w:rPr>
      </w:pPr>
      <w:r w:rsidRPr="007B6F78">
        <w:rPr>
          <w:rFonts w:eastAsia="Times New Roman"/>
          <w:color w:val="000000" w:themeColor="text1"/>
          <w:sz w:val="27"/>
          <w:szCs w:val="27"/>
          <w:lang w:eastAsia="ru-RU"/>
        </w:rPr>
        <w:t>поселка Синегорска - в отношении реки Сухой Хабль (Хабль);</w:t>
      </w:r>
    </w:p>
    <w:p w14:paraId="3FAEFEBB" w14:textId="77777777" w:rsidR="003466A3" w:rsidRPr="007B6F78" w:rsidRDefault="003466A3" w:rsidP="003466A3">
      <w:pPr>
        <w:widowControl w:val="0"/>
        <w:autoSpaceDE w:val="0"/>
        <w:autoSpaceDN w:val="0"/>
        <w:adjustRightInd w:val="0"/>
        <w:ind w:firstLine="708"/>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2) зоны подтопления, прилегающих к зонам затопления, повышение уровня грунтовых вод уровнями высоких вод водных объектов, на территориях Холмского сельского поселения Абинского района Краснодарского края, прилегающих к оказывающим негативное воздействие водным объектам: </w:t>
      </w:r>
    </w:p>
    <w:p w14:paraId="376F294C" w14:textId="5AE834CD" w:rsidR="003466A3" w:rsidRPr="007B6F78" w:rsidRDefault="003466A3" w:rsidP="003466A3">
      <w:pPr>
        <w:widowControl w:val="0"/>
        <w:autoSpaceDE w:val="0"/>
        <w:autoSpaceDN w:val="0"/>
        <w:adjustRightInd w:val="0"/>
        <w:ind w:firstLine="708"/>
        <w:rPr>
          <w:rFonts w:eastAsia="Times New Roman"/>
          <w:color w:val="000000" w:themeColor="text1"/>
          <w:sz w:val="27"/>
          <w:szCs w:val="27"/>
          <w:lang w:eastAsia="ru-RU"/>
        </w:rPr>
      </w:pPr>
      <w:r w:rsidRPr="007B6F78">
        <w:rPr>
          <w:rFonts w:eastAsia="Times New Roman"/>
          <w:color w:val="000000" w:themeColor="text1"/>
          <w:sz w:val="27"/>
          <w:szCs w:val="27"/>
          <w:lang w:eastAsia="ru-RU"/>
        </w:rPr>
        <w:t>хутора Первомайского – в отношении реки Сухой Хабль;</w:t>
      </w:r>
    </w:p>
    <w:p w14:paraId="3E900886" w14:textId="4872B08B" w:rsidR="003466A3" w:rsidRPr="007B6F78" w:rsidRDefault="003466A3" w:rsidP="003466A3">
      <w:pPr>
        <w:widowControl w:val="0"/>
        <w:autoSpaceDE w:val="0"/>
        <w:autoSpaceDN w:val="0"/>
        <w:adjustRightInd w:val="0"/>
        <w:ind w:firstLine="708"/>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поселка Нового - в отношении реки Сухой Хабль (Хабль), река Большой Хабль (Папайская Щель); </w:t>
      </w:r>
    </w:p>
    <w:p w14:paraId="36A3D432" w14:textId="30C8736B" w:rsidR="003466A3" w:rsidRPr="007B6F78" w:rsidRDefault="003466A3" w:rsidP="003466A3">
      <w:pPr>
        <w:widowControl w:val="0"/>
        <w:autoSpaceDE w:val="0"/>
        <w:autoSpaceDN w:val="0"/>
        <w:adjustRightInd w:val="0"/>
        <w:ind w:firstLine="708"/>
        <w:rPr>
          <w:rFonts w:eastAsia="Times New Roman"/>
          <w:color w:val="000000" w:themeColor="text1"/>
          <w:sz w:val="27"/>
          <w:szCs w:val="27"/>
          <w:lang w:eastAsia="ru-RU"/>
        </w:rPr>
      </w:pPr>
      <w:r w:rsidRPr="007B6F78">
        <w:rPr>
          <w:rFonts w:eastAsia="Times New Roman"/>
          <w:color w:val="000000" w:themeColor="text1"/>
          <w:sz w:val="27"/>
          <w:szCs w:val="27"/>
          <w:lang w:eastAsia="ru-RU"/>
        </w:rPr>
        <w:t>поселка Синегорска - в отношении реки Сухой Хабль (Хабль).</w:t>
      </w:r>
    </w:p>
    <w:p w14:paraId="461061FF" w14:textId="77777777" w:rsidR="003466A3" w:rsidRPr="007B6F78" w:rsidRDefault="003466A3" w:rsidP="003466A3">
      <w:pPr>
        <w:widowControl w:val="0"/>
        <w:autoSpaceDE w:val="0"/>
        <w:autoSpaceDN w:val="0"/>
        <w:adjustRightInd w:val="0"/>
        <w:ind w:firstLine="708"/>
        <w:rPr>
          <w:rFonts w:eastAsia="Times New Roman"/>
          <w:color w:val="000000" w:themeColor="text1"/>
          <w:sz w:val="27"/>
          <w:szCs w:val="27"/>
          <w:lang w:eastAsia="ru-RU"/>
        </w:rPr>
      </w:pPr>
      <w:r w:rsidRPr="007B6F78">
        <w:rPr>
          <w:rFonts w:eastAsia="Times New Roman"/>
          <w:color w:val="000000" w:themeColor="text1"/>
          <w:sz w:val="27"/>
          <w:szCs w:val="27"/>
          <w:lang w:eastAsia="ru-RU"/>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Российской Федерации и другими федеральными законами.</w:t>
      </w:r>
    </w:p>
    <w:p w14:paraId="7D8C59B0" w14:textId="77777777" w:rsidR="003466A3" w:rsidRPr="007B6F78" w:rsidRDefault="003466A3" w:rsidP="003466A3">
      <w:pPr>
        <w:shd w:val="clear" w:color="auto" w:fill="FFFFFF"/>
        <w:spacing w:line="315" w:lineRule="atLeast"/>
        <w:ind w:firstLine="708"/>
        <w:rPr>
          <w:rFonts w:eastAsia="Times New Roman"/>
          <w:color w:val="000000" w:themeColor="text1"/>
          <w:sz w:val="27"/>
          <w:szCs w:val="27"/>
          <w:lang w:eastAsia="ru-RU"/>
        </w:rPr>
      </w:pPr>
      <w:r w:rsidRPr="007B6F78">
        <w:rPr>
          <w:rFonts w:eastAsia="Times New Roman"/>
          <w:color w:val="000000" w:themeColor="text1"/>
          <w:sz w:val="27"/>
          <w:szCs w:val="27"/>
          <w:lang w:eastAsia="ru-RU"/>
        </w:rPr>
        <w:t>В соответствии с пунктом 6 статьи 67.1 Водного кодекса Российской Федерации в границах зон затопления, подтопления, в соответствии с пунктом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0C599DEA" w14:textId="77777777" w:rsidR="003466A3" w:rsidRPr="007B6F78" w:rsidRDefault="003466A3" w:rsidP="003466A3">
      <w:pPr>
        <w:shd w:val="clear" w:color="auto" w:fill="FFFFFF"/>
        <w:spacing w:line="315" w:lineRule="atLeast"/>
        <w:ind w:firstLine="708"/>
        <w:rPr>
          <w:rFonts w:eastAsia="Times New Roman"/>
          <w:color w:val="000000" w:themeColor="text1"/>
          <w:sz w:val="27"/>
          <w:szCs w:val="27"/>
          <w:lang w:eastAsia="ru-RU"/>
        </w:rPr>
      </w:pPr>
      <w:r w:rsidRPr="007B6F78">
        <w:rPr>
          <w:rFonts w:eastAsia="Times New Roman"/>
          <w:color w:val="000000" w:themeColor="text1"/>
          <w:sz w:val="27"/>
          <w:szCs w:val="27"/>
          <w:lang w:eastAsia="ru-RU"/>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650BDFEA" w14:textId="77777777" w:rsidR="003466A3" w:rsidRPr="007B6F78" w:rsidRDefault="003466A3" w:rsidP="003466A3">
      <w:pPr>
        <w:shd w:val="clear" w:color="auto" w:fill="FFFFFF"/>
        <w:spacing w:line="315" w:lineRule="atLeast"/>
        <w:ind w:firstLine="708"/>
        <w:rPr>
          <w:rFonts w:eastAsia="Times New Roman"/>
          <w:color w:val="000000" w:themeColor="text1"/>
          <w:sz w:val="27"/>
          <w:szCs w:val="27"/>
          <w:lang w:eastAsia="ru-RU"/>
        </w:rPr>
      </w:pPr>
      <w:r w:rsidRPr="007B6F78">
        <w:rPr>
          <w:rFonts w:eastAsia="Times New Roman"/>
          <w:color w:val="000000" w:themeColor="text1"/>
          <w:sz w:val="27"/>
          <w:szCs w:val="27"/>
          <w:lang w:eastAsia="ru-RU"/>
        </w:rPr>
        <w:t>2) использование сточных вод в целях регулирования плодородия почв;</w:t>
      </w:r>
    </w:p>
    <w:p w14:paraId="1399FFE8" w14:textId="77777777" w:rsidR="003466A3" w:rsidRPr="007B6F78" w:rsidRDefault="003466A3" w:rsidP="003466A3">
      <w:pPr>
        <w:shd w:val="clear" w:color="auto" w:fill="FFFFFF"/>
        <w:spacing w:line="315" w:lineRule="atLeast"/>
        <w:ind w:firstLine="708"/>
        <w:rPr>
          <w:rFonts w:eastAsia="Times New Roman"/>
          <w:color w:val="000000" w:themeColor="text1"/>
          <w:sz w:val="27"/>
          <w:szCs w:val="27"/>
          <w:lang w:eastAsia="ru-RU"/>
        </w:rPr>
      </w:pPr>
      <w:r w:rsidRPr="007B6F78">
        <w:rPr>
          <w:rFonts w:eastAsia="Times New Roman"/>
          <w:color w:val="000000" w:themeColor="text1"/>
          <w:sz w:val="27"/>
          <w:szCs w:val="27"/>
          <w:lang w:eastAsia="ru-RU"/>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15FB3057" w14:textId="0F01812A" w:rsidR="003466A3" w:rsidRPr="007B6F78" w:rsidRDefault="003466A3" w:rsidP="003466A3">
      <w:pPr>
        <w:shd w:val="clear" w:color="auto" w:fill="FFFFFF"/>
        <w:spacing w:line="315" w:lineRule="atLeast"/>
        <w:ind w:firstLine="708"/>
        <w:rPr>
          <w:rFonts w:eastAsia="Times New Roman"/>
          <w:color w:val="000000" w:themeColor="text1"/>
          <w:sz w:val="27"/>
          <w:szCs w:val="27"/>
          <w:lang w:eastAsia="ru-RU"/>
        </w:rPr>
      </w:pPr>
      <w:r w:rsidRPr="007B6F78">
        <w:rPr>
          <w:rFonts w:eastAsia="Times New Roman"/>
          <w:color w:val="000000" w:themeColor="text1"/>
          <w:sz w:val="27"/>
          <w:szCs w:val="27"/>
          <w:lang w:eastAsia="ru-RU"/>
        </w:rPr>
        <w:t>4) осуществление авиационных мер по борьбе с вредными организмами.</w:t>
      </w:r>
    </w:p>
    <w:p w14:paraId="449910B8" w14:textId="77777777" w:rsidR="00A30FB4" w:rsidRPr="007B6F78" w:rsidRDefault="00A30FB4" w:rsidP="00A30FB4">
      <w:pPr>
        <w:ind w:right="68" w:firstLine="709"/>
        <w:rPr>
          <w:color w:val="000000" w:themeColor="text1"/>
          <w:sz w:val="27"/>
          <w:szCs w:val="27"/>
        </w:rPr>
      </w:pPr>
      <w:r w:rsidRPr="007B6F78">
        <w:rPr>
          <w:color w:val="000000" w:themeColor="text1"/>
          <w:sz w:val="27"/>
          <w:szCs w:val="27"/>
        </w:rPr>
        <w:t>В целях обеспечения требований пункта 1 части 6 статьи 67.1 Водного кодекса Российской Федерации необходимо выполнение мероприятий по инженерной защите размещаемых новых населённых пунктов и строящихся объектов капитального строительства.</w:t>
      </w:r>
    </w:p>
    <w:p w14:paraId="3F232AC6" w14:textId="77777777" w:rsidR="00A30FB4" w:rsidRPr="007B6F78" w:rsidRDefault="00A30FB4" w:rsidP="00A30FB4">
      <w:pPr>
        <w:ind w:right="68" w:firstLine="709"/>
        <w:rPr>
          <w:color w:val="000000" w:themeColor="text1"/>
          <w:sz w:val="27"/>
          <w:szCs w:val="27"/>
        </w:rPr>
      </w:pPr>
      <w:r w:rsidRPr="007B6F78">
        <w:rPr>
          <w:color w:val="000000" w:themeColor="text1"/>
          <w:sz w:val="27"/>
          <w:szCs w:val="27"/>
        </w:rPr>
        <w:t>Строительство новых населённых пунктов, элементов планировочной структуры (квартал, микрорайон, район и иные подобные элементы), не обеспеченных инженерной защитой территории и объектов от негативного воздействия вод, запрещается.</w:t>
      </w:r>
    </w:p>
    <w:p w14:paraId="432CD628" w14:textId="77777777" w:rsidR="00A30FB4" w:rsidRPr="007B6F78" w:rsidRDefault="00A30FB4" w:rsidP="00A30FB4">
      <w:pPr>
        <w:ind w:right="68" w:firstLine="709"/>
        <w:rPr>
          <w:color w:val="000000" w:themeColor="text1"/>
          <w:sz w:val="27"/>
          <w:szCs w:val="27"/>
        </w:rPr>
      </w:pPr>
      <w:r w:rsidRPr="007B6F78">
        <w:rPr>
          <w:color w:val="000000" w:themeColor="text1"/>
          <w:sz w:val="27"/>
          <w:szCs w:val="27"/>
        </w:rPr>
        <w:t xml:space="preserve">Строительство (реконструкция) объектов капитального строительства, в отношении которых выдаётся разрешение на строительство или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w:t>
      </w:r>
      <w:r w:rsidRPr="007B6F78">
        <w:rPr>
          <w:color w:val="000000" w:themeColor="text1"/>
          <w:sz w:val="27"/>
          <w:szCs w:val="27"/>
        </w:rPr>
        <w:lastRenderedPageBreak/>
        <w:t>жилищного строительства или садового дома на земельном участке, должно вестись с соблюдением требований главы 2 Федерального закона                                                  от 30 декабря 2009 г. № 384-ФЗ.</w:t>
      </w:r>
    </w:p>
    <w:p w14:paraId="2A208969" w14:textId="77777777" w:rsidR="00A30FB4" w:rsidRPr="007B6F78" w:rsidRDefault="00A30FB4" w:rsidP="00A30FB4">
      <w:pPr>
        <w:ind w:right="68" w:firstLine="709"/>
        <w:rPr>
          <w:color w:val="000000" w:themeColor="text1"/>
          <w:sz w:val="27"/>
          <w:szCs w:val="27"/>
        </w:rPr>
      </w:pPr>
      <w:r w:rsidRPr="007B6F78">
        <w:rPr>
          <w:color w:val="000000" w:themeColor="text1"/>
          <w:sz w:val="27"/>
          <w:szCs w:val="27"/>
        </w:rPr>
        <w:t>Частью 5 статьи 36 Градостроительного кодекса Российской Федерации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Российской Федерации, в связи с чем предусмотрены следующие рекомендации:</w:t>
      </w:r>
    </w:p>
    <w:p w14:paraId="3D44428F" w14:textId="77777777" w:rsidR="00A30FB4" w:rsidRPr="007B6F78" w:rsidRDefault="00A30FB4" w:rsidP="00A30FB4">
      <w:pPr>
        <w:ind w:right="68" w:firstLine="709"/>
        <w:rPr>
          <w:color w:val="000000" w:themeColor="text1"/>
          <w:sz w:val="27"/>
          <w:szCs w:val="27"/>
        </w:rPr>
      </w:pPr>
      <w:r w:rsidRPr="007B6F78">
        <w:rPr>
          <w:color w:val="000000" w:themeColor="text1"/>
          <w:sz w:val="27"/>
          <w:szCs w:val="27"/>
        </w:rPr>
        <w:t>1. В целях строительства и реконструкции индивидуального жилого или садового дома в зонах затопления, подтопления:</w:t>
      </w:r>
    </w:p>
    <w:p w14:paraId="7EBA3160" w14:textId="77777777" w:rsidR="00A30FB4" w:rsidRPr="007B6F78" w:rsidRDefault="00A30FB4" w:rsidP="00A30FB4">
      <w:pPr>
        <w:tabs>
          <w:tab w:val="left" w:pos="1134"/>
        </w:tabs>
        <w:ind w:right="68" w:firstLine="709"/>
        <w:rPr>
          <w:color w:val="000000" w:themeColor="text1"/>
          <w:sz w:val="27"/>
          <w:szCs w:val="27"/>
        </w:rPr>
      </w:pPr>
      <w:r w:rsidRPr="007B6F78">
        <w:rPr>
          <w:color w:val="000000" w:themeColor="text1"/>
          <w:sz w:val="27"/>
          <w:szCs w:val="27"/>
        </w:rPr>
        <w:t>а)</w:t>
      </w:r>
      <w:r w:rsidRPr="007B6F78">
        <w:rPr>
          <w:color w:val="000000" w:themeColor="text1"/>
          <w:sz w:val="27"/>
          <w:szCs w:val="27"/>
        </w:rPr>
        <w:tab/>
        <w:t>получение застройщиком в отделе информационного обеспечения градостроительной деятельности управления архитектуры и градостроительства муниципального образования Абинский район исходных данных о прогнозном уровне воды в зоне затопления и (или) прогнозного уровня грунтовых вод в зоне подтопления;</w:t>
      </w:r>
    </w:p>
    <w:p w14:paraId="48053060" w14:textId="77777777" w:rsidR="00A30FB4" w:rsidRPr="007B6F78" w:rsidRDefault="00A30FB4" w:rsidP="00A30FB4">
      <w:pPr>
        <w:widowControl w:val="0"/>
        <w:tabs>
          <w:tab w:val="left" w:pos="1134"/>
        </w:tabs>
        <w:ind w:right="68" w:firstLine="709"/>
        <w:rPr>
          <w:color w:val="000000" w:themeColor="text1"/>
          <w:sz w:val="27"/>
          <w:szCs w:val="27"/>
        </w:rPr>
      </w:pPr>
      <w:r w:rsidRPr="007B6F78">
        <w:rPr>
          <w:color w:val="000000" w:themeColor="text1"/>
          <w:sz w:val="27"/>
          <w:szCs w:val="27"/>
        </w:rPr>
        <w:t>б)</w:t>
      </w:r>
      <w:r w:rsidRPr="007B6F78">
        <w:rPr>
          <w:color w:val="000000" w:themeColor="text1"/>
          <w:sz w:val="27"/>
          <w:szCs w:val="27"/>
        </w:rPr>
        <w:tab/>
        <w:t>подготовка перечня мероприятий по инженерной защите объекта капитального строительства и территории от подтопления, затопления,</w:t>
      </w:r>
      <w:r w:rsidRPr="007B6F78">
        <w:rPr>
          <w:color w:val="000000" w:themeColor="text1"/>
          <w:sz w:val="27"/>
          <w:szCs w:val="27"/>
        </w:rPr>
        <w:br/>
        <w:t>который может быть выполнен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14:paraId="0A1DC080" w14:textId="77777777" w:rsidR="00A30FB4" w:rsidRPr="007B6F78" w:rsidRDefault="00A30FB4" w:rsidP="00A30FB4">
      <w:pPr>
        <w:tabs>
          <w:tab w:val="left" w:pos="1134"/>
        </w:tabs>
        <w:ind w:right="68" w:firstLine="709"/>
        <w:rPr>
          <w:color w:val="000000" w:themeColor="text1"/>
          <w:sz w:val="27"/>
          <w:szCs w:val="27"/>
        </w:rPr>
      </w:pPr>
      <w:r w:rsidRPr="007B6F78">
        <w:rPr>
          <w:color w:val="000000" w:themeColor="text1"/>
          <w:sz w:val="27"/>
          <w:szCs w:val="27"/>
        </w:rPr>
        <w:t>в)</w:t>
      </w:r>
      <w:r w:rsidRPr="007B6F78">
        <w:rPr>
          <w:color w:val="000000" w:themeColor="text1"/>
          <w:sz w:val="27"/>
          <w:szCs w:val="27"/>
        </w:rPr>
        <w:tab/>
        <w:t>до подачи застройщиком в управление архитектуры и градостроительства муниципального образования Абинский район уведомления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передаётся в управление архитектуры и градостроительства муниципального образования Абинский район перечень мероприятий по инженерной защите объекта капитального строительства от подтопления, затопления, подготовленный лицами, указанными в пункте «б»;</w:t>
      </w:r>
    </w:p>
    <w:p w14:paraId="326E9803" w14:textId="77777777" w:rsidR="00A30FB4" w:rsidRPr="007B6F78" w:rsidRDefault="00A30FB4" w:rsidP="00A30FB4">
      <w:pPr>
        <w:tabs>
          <w:tab w:val="left" w:pos="1134"/>
        </w:tabs>
        <w:ind w:right="68" w:firstLine="709"/>
        <w:rPr>
          <w:color w:val="000000" w:themeColor="text1"/>
          <w:sz w:val="27"/>
          <w:szCs w:val="27"/>
        </w:rPr>
      </w:pPr>
      <w:r w:rsidRPr="007B6F78">
        <w:rPr>
          <w:color w:val="000000" w:themeColor="text1"/>
          <w:sz w:val="27"/>
          <w:szCs w:val="27"/>
        </w:rPr>
        <w:t>г)</w:t>
      </w:r>
      <w:r w:rsidRPr="007B6F78">
        <w:rPr>
          <w:color w:val="000000" w:themeColor="text1"/>
          <w:sz w:val="27"/>
          <w:szCs w:val="27"/>
        </w:rPr>
        <w:tab/>
        <w:t xml:space="preserve">до подачи застройщиком в управление архитектуры и градостроительства муниципального образования Абинский район </w:t>
      </w:r>
      <w:hyperlink r:id="rId206" w:history="1">
        <w:r w:rsidRPr="007B6F78">
          <w:rPr>
            <w:color w:val="000000" w:themeColor="text1"/>
            <w:sz w:val="27"/>
            <w:szCs w:val="27"/>
          </w:rPr>
          <w:t>уведомлени</w:t>
        </w:r>
      </w:hyperlink>
      <w:r w:rsidRPr="007B6F78">
        <w:rPr>
          <w:color w:val="000000" w:themeColor="text1"/>
          <w:sz w:val="27"/>
          <w:szCs w:val="27"/>
        </w:rPr>
        <w:t>я об окончании строительства в инициативном порядке застройщиком передаётся заключение (акт) о выполнении перечня мероприятий для обеспечения инженерной защиты объекта капитального строительства, территории от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«б», и подписанный его лицом, являющимися членами саморегулируемых организаций в области архитектурно-строительного проектирования, строительства, содержащие вывод о выполнении такими мероприятиями (их комплексом) требований по обеспечению инженерной защиты объекта от затопления (или подтопления), с указанием наименования водного объекта, при паводке 1 % обеспеченности.</w:t>
      </w:r>
    </w:p>
    <w:p w14:paraId="57CA76B1" w14:textId="77777777" w:rsidR="00A30FB4" w:rsidRPr="007B6F78" w:rsidRDefault="00A30FB4" w:rsidP="00A30FB4">
      <w:pPr>
        <w:tabs>
          <w:tab w:val="left" w:pos="1134"/>
        </w:tabs>
        <w:ind w:right="68" w:firstLine="709"/>
        <w:rPr>
          <w:color w:val="000000" w:themeColor="text1"/>
          <w:sz w:val="27"/>
          <w:szCs w:val="27"/>
        </w:rPr>
      </w:pPr>
      <w:r w:rsidRPr="007B6F78">
        <w:rPr>
          <w:color w:val="000000" w:themeColor="text1"/>
          <w:sz w:val="27"/>
          <w:szCs w:val="27"/>
        </w:rPr>
        <w:t>2. В целях строительства и реконструкции объектов капитального строительства в зонах затопления, подтопления:</w:t>
      </w:r>
    </w:p>
    <w:p w14:paraId="0D3848B5" w14:textId="77777777" w:rsidR="00A30FB4" w:rsidRPr="007B6F78" w:rsidRDefault="00A30FB4" w:rsidP="00A30FB4">
      <w:pPr>
        <w:tabs>
          <w:tab w:val="left" w:pos="1134"/>
        </w:tabs>
        <w:ind w:right="68" w:firstLine="709"/>
        <w:rPr>
          <w:color w:val="000000" w:themeColor="text1"/>
          <w:sz w:val="27"/>
          <w:szCs w:val="27"/>
        </w:rPr>
      </w:pPr>
      <w:r w:rsidRPr="007B6F78">
        <w:rPr>
          <w:color w:val="000000" w:themeColor="text1"/>
          <w:sz w:val="27"/>
          <w:szCs w:val="27"/>
        </w:rPr>
        <w:t>а)</w:t>
      </w:r>
      <w:r w:rsidRPr="007B6F78">
        <w:rPr>
          <w:color w:val="000000" w:themeColor="text1"/>
          <w:sz w:val="27"/>
          <w:szCs w:val="27"/>
        </w:rPr>
        <w:tab/>
        <w:t xml:space="preserve">получение застройщиком в отделе информационного обеспечения градостроительной деятельности управления архитектуры и градостроительства муниципального образования Абинский район исходных данных о прогнозном </w:t>
      </w:r>
      <w:r w:rsidRPr="007B6F78">
        <w:rPr>
          <w:color w:val="000000" w:themeColor="text1"/>
          <w:sz w:val="27"/>
          <w:szCs w:val="27"/>
        </w:rPr>
        <w:lastRenderedPageBreak/>
        <w:t>уровне воды в зоне затопления и (или) прогнозного уровня грунтовых вод в зоне подтопления.</w:t>
      </w:r>
    </w:p>
    <w:p w14:paraId="434A0A84" w14:textId="77777777" w:rsidR="00A30FB4" w:rsidRPr="007B6F78" w:rsidRDefault="00A30FB4" w:rsidP="00A30FB4">
      <w:pPr>
        <w:widowControl w:val="0"/>
        <w:tabs>
          <w:tab w:val="left" w:pos="1134"/>
        </w:tabs>
        <w:ind w:right="68" w:firstLine="709"/>
        <w:rPr>
          <w:color w:val="000000" w:themeColor="text1"/>
          <w:sz w:val="27"/>
          <w:szCs w:val="27"/>
        </w:rPr>
      </w:pPr>
      <w:r w:rsidRPr="007B6F78">
        <w:rPr>
          <w:color w:val="000000" w:themeColor="text1"/>
          <w:sz w:val="27"/>
          <w:szCs w:val="27"/>
        </w:rPr>
        <w:t>б)</w:t>
      </w:r>
      <w:r w:rsidRPr="007B6F78">
        <w:rPr>
          <w:color w:val="000000" w:themeColor="text1"/>
          <w:sz w:val="27"/>
          <w:szCs w:val="27"/>
        </w:rPr>
        <w:tab/>
        <w:t>подготовка проектной документации, содержащей перечень мероприятий по инженерной защите объекта капитального строительства от подтопления, затопления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w:t>
      </w:r>
    </w:p>
    <w:p w14:paraId="0A823DBA" w14:textId="77777777" w:rsidR="00A30FB4" w:rsidRPr="007B6F78" w:rsidRDefault="00A30FB4" w:rsidP="00A30FB4">
      <w:pPr>
        <w:autoSpaceDE w:val="0"/>
        <w:autoSpaceDN w:val="0"/>
        <w:adjustRightInd w:val="0"/>
        <w:ind w:firstLine="709"/>
        <w:outlineLvl w:val="2"/>
        <w:rPr>
          <w:color w:val="000000" w:themeColor="text1"/>
          <w:sz w:val="27"/>
          <w:szCs w:val="27"/>
        </w:rPr>
      </w:pPr>
      <w:r w:rsidRPr="007B6F78">
        <w:rPr>
          <w:color w:val="000000" w:themeColor="text1"/>
          <w:sz w:val="27"/>
          <w:szCs w:val="27"/>
        </w:rPr>
        <w:t>в)</w:t>
      </w:r>
      <w:r w:rsidRPr="007B6F78">
        <w:rPr>
          <w:color w:val="000000" w:themeColor="text1"/>
          <w:sz w:val="27"/>
          <w:szCs w:val="27"/>
        </w:rPr>
        <w:tab/>
        <w:t>подача застройщиком заявления о выдаче разрешения на ввод объекта в эксплуатацию с приложение акта, подтверждающего соответствие параметров построенного, реконструируемого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и содержащего вывод лица, являющегося членом саморегулируемых организаций в области архитектурно-строительного проектирования или строительства о выполнении мероприятий (их комплекса), указанных в пункте «б», требованиям по обеспечению инженерной защиты объекта от затопления (или подтопления), с указанием наименования водного объекта, при паводке                                         1% обеспеченности.</w:t>
      </w:r>
    </w:p>
    <w:p w14:paraId="7027129C" w14:textId="3061F36E" w:rsidR="00A30FB4" w:rsidRPr="007B6F78" w:rsidRDefault="00A30FB4" w:rsidP="00A30FB4">
      <w:pPr>
        <w:autoSpaceDE w:val="0"/>
        <w:autoSpaceDN w:val="0"/>
        <w:adjustRightInd w:val="0"/>
        <w:ind w:firstLine="709"/>
        <w:outlineLvl w:val="2"/>
        <w:rPr>
          <w:color w:val="000000" w:themeColor="text1"/>
          <w:sz w:val="27"/>
          <w:szCs w:val="27"/>
          <w:lang w:eastAsia="ru-RU"/>
        </w:rPr>
      </w:pPr>
      <w:r w:rsidRPr="007B6F78">
        <w:rPr>
          <w:color w:val="000000" w:themeColor="text1"/>
          <w:sz w:val="27"/>
          <w:szCs w:val="27"/>
        </w:rPr>
        <w:t>Водоотведение поверхностных стоков при поднятии нулевой отметки земельного участка должно осуществляться по согласованию с органом местного самоуправления.</w:t>
      </w:r>
    </w:p>
    <w:p w14:paraId="59094C33" w14:textId="77777777" w:rsidR="003466A3" w:rsidRPr="007B6F78" w:rsidRDefault="003466A3" w:rsidP="003466A3">
      <w:pPr>
        <w:ind w:firstLine="709"/>
        <w:rPr>
          <w:color w:val="000000" w:themeColor="text1"/>
          <w:sz w:val="27"/>
          <w:szCs w:val="27"/>
          <w:shd w:val="clear" w:color="auto" w:fill="FFFFFF"/>
        </w:rPr>
      </w:pPr>
      <w:r w:rsidRPr="007B6F78">
        <w:rPr>
          <w:color w:val="000000" w:themeColor="text1"/>
          <w:sz w:val="27"/>
          <w:szCs w:val="27"/>
          <w:shd w:val="clear" w:color="auto" w:fill="FFFFFF"/>
        </w:rPr>
        <w:t>12. Зоны санитарной охраны подземных источников водоснабжения.</w:t>
      </w:r>
    </w:p>
    <w:p w14:paraId="54BD1CC3" w14:textId="77777777" w:rsidR="003466A3" w:rsidRPr="007B6F78" w:rsidRDefault="003466A3" w:rsidP="003466A3">
      <w:pPr>
        <w:ind w:firstLine="709"/>
        <w:rPr>
          <w:color w:val="000000" w:themeColor="text1"/>
          <w:sz w:val="27"/>
          <w:szCs w:val="27"/>
        </w:rPr>
      </w:pPr>
      <w:r w:rsidRPr="007B6F78">
        <w:rPr>
          <w:color w:val="000000" w:themeColor="text1"/>
          <w:sz w:val="27"/>
          <w:szCs w:val="27"/>
        </w:rPr>
        <w:t>Мероприятия по первому поясу:</w:t>
      </w:r>
    </w:p>
    <w:p w14:paraId="760555AE" w14:textId="4344C279" w:rsidR="003466A3" w:rsidRPr="007B6F78" w:rsidRDefault="003466A3" w:rsidP="003466A3">
      <w:pPr>
        <w:ind w:firstLine="709"/>
        <w:rPr>
          <w:color w:val="000000" w:themeColor="text1"/>
          <w:sz w:val="27"/>
          <w:szCs w:val="27"/>
        </w:rPr>
      </w:pPr>
      <w:r w:rsidRPr="007B6F78">
        <w:rPr>
          <w:color w:val="000000" w:themeColor="text1"/>
          <w:sz w:val="27"/>
          <w:szCs w:val="27"/>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45B4E32E" w14:textId="70C23E99" w:rsidR="003466A3" w:rsidRPr="007B6F78" w:rsidRDefault="003466A3" w:rsidP="003466A3">
      <w:pPr>
        <w:ind w:firstLine="709"/>
        <w:rPr>
          <w:color w:val="000000" w:themeColor="text1"/>
          <w:sz w:val="27"/>
          <w:szCs w:val="27"/>
        </w:rPr>
      </w:pPr>
      <w:r w:rsidRPr="007B6F78">
        <w:rPr>
          <w:color w:val="000000" w:themeColor="text1"/>
          <w:sz w:val="27"/>
          <w:szCs w:val="27"/>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477C3600" w14:textId="72B21077" w:rsidR="003466A3" w:rsidRPr="007B6F78" w:rsidRDefault="003466A3" w:rsidP="003466A3">
      <w:pPr>
        <w:ind w:firstLine="709"/>
        <w:rPr>
          <w:color w:val="000000" w:themeColor="text1"/>
          <w:sz w:val="27"/>
          <w:szCs w:val="27"/>
        </w:rPr>
      </w:pPr>
      <w:r w:rsidRPr="007B6F78">
        <w:rPr>
          <w:color w:val="000000" w:themeColor="text1"/>
          <w:sz w:val="27"/>
          <w:szCs w:val="27"/>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0330731F" w14:textId="46F106B2" w:rsidR="003466A3" w:rsidRPr="007B6F78" w:rsidRDefault="003466A3" w:rsidP="003466A3">
      <w:pPr>
        <w:ind w:firstLine="709"/>
        <w:rPr>
          <w:color w:val="000000" w:themeColor="text1"/>
          <w:sz w:val="27"/>
          <w:szCs w:val="27"/>
        </w:rPr>
      </w:pPr>
      <w:r w:rsidRPr="007B6F78">
        <w:rPr>
          <w:color w:val="000000" w:themeColor="text1"/>
          <w:sz w:val="27"/>
          <w:szCs w:val="27"/>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74BD2CEC" w14:textId="7E44975C" w:rsidR="003466A3" w:rsidRPr="007B6F78" w:rsidRDefault="003466A3" w:rsidP="003466A3">
      <w:pPr>
        <w:ind w:firstLine="709"/>
        <w:rPr>
          <w:color w:val="000000" w:themeColor="text1"/>
          <w:sz w:val="27"/>
          <w:szCs w:val="27"/>
        </w:rPr>
      </w:pPr>
      <w:r w:rsidRPr="007B6F78">
        <w:rPr>
          <w:color w:val="000000" w:themeColor="text1"/>
          <w:sz w:val="27"/>
          <w:szCs w:val="27"/>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18715093" w14:textId="25EB70BF" w:rsidR="003466A3" w:rsidRPr="007B6F78" w:rsidRDefault="003466A3" w:rsidP="003466A3">
      <w:pPr>
        <w:ind w:firstLine="709"/>
        <w:rPr>
          <w:color w:val="000000" w:themeColor="text1"/>
          <w:sz w:val="27"/>
          <w:szCs w:val="27"/>
        </w:rPr>
      </w:pPr>
      <w:r w:rsidRPr="007B6F78">
        <w:rPr>
          <w:color w:val="000000" w:themeColor="text1"/>
          <w:sz w:val="27"/>
          <w:szCs w:val="27"/>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4E2CE51A" w14:textId="77777777" w:rsidR="003466A3" w:rsidRPr="007B6F78" w:rsidRDefault="003466A3" w:rsidP="003466A3">
      <w:pPr>
        <w:ind w:firstLine="709"/>
        <w:rPr>
          <w:color w:val="000000" w:themeColor="text1"/>
          <w:sz w:val="27"/>
          <w:szCs w:val="27"/>
        </w:rPr>
      </w:pPr>
      <w:r w:rsidRPr="007B6F78">
        <w:rPr>
          <w:color w:val="000000" w:themeColor="text1"/>
          <w:sz w:val="27"/>
          <w:szCs w:val="27"/>
        </w:rPr>
        <w:t>Мероприятия по второму и третьему поясам:</w:t>
      </w:r>
    </w:p>
    <w:p w14:paraId="2B5DFE26" w14:textId="387A80F0" w:rsidR="003466A3" w:rsidRPr="007B6F78" w:rsidRDefault="003466A3" w:rsidP="003466A3">
      <w:pPr>
        <w:ind w:firstLine="709"/>
        <w:rPr>
          <w:color w:val="000000" w:themeColor="text1"/>
          <w:sz w:val="27"/>
          <w:szCs w:val="27"/>
        </w:rPr>
      </w:pPr>
      <w:r w:rsidRPr="007B6F78">
        <w:rPr>
          <w:color w:val="000000" w:themeColor="text1"/>
          <w:sz w:val="27"/>
          <w:szCs w:val="27"/>
        </w:rPr>
        <w:lastRenderedPageBreak/>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4FEBBA44" w14:textId="6F68B1F2" w:rsidR="003466A3" w:rsidRPr="007B6F78" w:rsidRDefault="003466A3" w:rsidP="003466A3">
      <w:pPr>
        <w:ind w:firstLine="709"/>
        <w:rPr>
          <w:color w:val="000000" w:themeColor="text1"/>
          <w:sz w:val="27"/>
          <w:szCs w:val="27"/>
        </w:rPr>
      </w:pPr>
      <w:r w:rsidRPr="007B6F78">
        <w:rPr>
          <w:color w:val="000000" w:themeColor="text1"/>
          <w:sz w:val="27"/>
          <w:szCs w:val="27"/>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14:paraId="2155A0F7" w14:textId="69C3B5DB" w:rsidR="003466A3" w:rsidRPr="007B6F78" w:rsidRDefault="003466A3" w:rsidP="003466A3">
      <w:pPr>
        <w:ind w:firstLine="709"/>
        <w:rPr>
          <w:color w:val="000000" w:themeColor="text1"/>
          <w:sz w:val="27"/>
          <w:szCs w:val="27"/>
        </w:rPr>
      </w:pPr>
      <w:r w:rsidRPr="007B6F78">
        <w:rPr>
          <w:color w:val="000000" w:themeColor="text1"/>
          <w:sz w:val="27"/>
          <w:szCs w:val="27"/>
        </w:rPr>
        <w:t>запрещение закачки отработанных вод в подземные горизонты, подземного складирования твердых отходов и разработки недр земли;</w:t>
      </w:r>
    </w:p>
    <w:p w14:paraId="37DA6C95" w14:textId="77777777" w:rsidR="003466A3" w:rsidRPr="007B6F78" w:rsidRDefault="003466A3" w:rsidP="003466A3">
      <w:pPr>
        <w:ind w:firstLine="709"/>
        <w:rPr>
          <w:color w:val="000000" w:themeColor="text1"/>
          <w:sz w:val="27"/>
          <w:szCs w:val="27"/>
        </w:rPr>
      </w:pPr>
      <w:r w:rsidRPr="007B6F78">
        <w:rPr>
          <w:color w:val="000000" w:themeColor="text1"/>
          <w:sz w:val="27"/>
          <w:szCs w:val="27"/>
        </w:rPr>
        <w:t xml:space="preserve">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w:t>
      </w:r>
    </w:p>
    <w:p w14:paraId="6D0CEA89" w14:textId="31EBA309" w:rsidR="003466A3" w:rsidRPr="007B6F78" w:rsidRDefault="003466A3" w:rsidP="003466A3">
      <w:pPr>
        <w:ind w:firstLine="709"/>
        <w:rPr>
          <w:color w:val="000000" w:themeColor="text1"/>
          <w:sz w:val="27"/>
          <w:szCs w:val="27"/>
        </w:rPr>
      </w:pPr>
      <w:r w:rsidRPr="007B6F78">
        <w:rPr>
          <w:color w:val="000000" w:themeColor="text1"/>
          <w:sz w:val="27"/>
          <w:szCs w:val="27"/>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14:paraId="238E7C90" w14:textId="274D225A" w:rsidR="003466A3" w:rsidRPr="007B6F78" w:rsidRDefault="003466A3" w:rsidP="003466A3">
      <w:pPr>
        <w:ind w:firstLine="709"/>
        <w:rPr>
          <w:color w:val="000000" w:themeColor="text1"/>
          <w:sz w:val="27"/>
          <w:szCs w:val="27"/>
        </w:rPr>
      </w:pPr>
      <w:r w:rsidRPr="007B6F78">
        <w:rPr>
          <w:color w:val="000000" w:themeColor="text1"/>
          <w:sz w:val="27"/>
          <w:szCs w:val="27"/>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2C4D5E48" w14:textId="77777777" w:rsidR="003466A3" w:rsidRPr="007B6F78" w:rsidRDefault="003466A3" w:rsidP="003466A3">
      <w:pPr>
        <w:ind w:firstLine="709"/>
        <w:rPr>
          <w:color w:val="000000" w:themeColor="text1"/>
          <w:sz w:val="27"/>
          <w:szCs w:val="27"/>
        </w:rPr>
      </w:pPr>
      <w:r w:rsidRPr="007B6F78">
        <w:rPr>
          <w:color w:val="000000" w:themeColor="text1"/>
          <w:sz w:val="27"/>
          <w:szCs w:val="27"/>
        </w:rPr>
        <w:t>Мероприятия по второму поясу:</w:t>
      </w:r>
    </w:p>
    <w:p w14:paraId="2F26ABF3" w14:textId="77777777" w:rsidR="003466A3" w:rsidRPr="007B6F78" w:rsidRDefault="003466A3" w:rsidP="003466A3">
      <w:pPr>
        <w:ind w:firstLine="709"/>
        <w:rPr>
          <w:color w:val="000000" w:themeColor="text1"/>
          <w:sz w:val="27"/>
          <w:szCs w:val="27"/>
        </w:rPr>
      </w:pPr>
      <w:r w:rsidRPr="007B6F78">
        <w:rPr>
          <w:color w:val="000000" w:themeColor="text1"/>
          <w:sz w:val="27"/>
          <w:szCs w:val="27"/>
        </w:rPr>
        <w:t>Не допускается:</w:t>
      </w:r>
    </w:p>
    <w:p w14:paraId="799F612A" w14:textId="66FA5E6B" w:rsidR="003466A3" w:rsidRPr="007B6F78" w:rsidRDefault="003466A3" w:rsidP="003466A3">
      <w:pPr>
        <w:ind w:firstLine="709"/>
        <w:rPr>
          <w:color w:val="000000" w:themeColor="text1"/>
          <w:sz w:val="27"/>
          <w:szCs w:val="27"/>
        </w:rPr>
      </w:pPr>
      <w:r w:rsidRPr="007B6F78">
        <w:rPr>
          <w:color w:val="000000" w:themeColor="text1"/>
          <w:sz w:val="27"/>
          <w:szCs w:val="27"/>
        </w:rPr>
        <w:t>размещение кладбищ, скотомогильников, полей ассенизации, полей фильтрации, навозохранилищ,</w:t>
      </w:r>
    </w:p>
    <w:p w14:paraId="725F8AEE" w14:textId="0B080338" w:rsidR="003466A3" w:rsidRPr="007B6F78" w:rsidRDefault="003466A3" w:rsidP="003466A3">
      <w:pPr>
        <w:ind w:firstLine="709"/>
        <w:rPr>
          <w:color w:val="000000" w:themeColor="text1"/>
          <w:sz w:val="27"/>
          <w:szCs w:val="27"/>
        </w:rPr>
      </w:pPr>
      <w:r w:rsidRPr="007B6F78">
        <w:rPr>
          <w:color w:val="000000" w:themeColor="text1"/>
          <w:sz w:val="27"/>
          <w:szCs w:val="27"/>
        </w:rPr>
        <w:t>силосных траншей, животноводческих и птицеводческих предприятий и других объектов, обусловливающих</w:t>
      </w:r>
    </w:p>
    <w:p w14:paraId="5661C445" w14:textId="176909A9" w:rsidR="003466A3" w:rsidRPr="007B6F78" w:rsidRDefault="003466A3" w:rsidP="003466A3">
      <w:pPr>
        <w:ind w:firstLine="709"/>
        <w:rPr>
          <w:color w:val="000000" w:themeColor="text1"/>
          <w:sz w:val="27"/>
          <w:szCs w:val="27"/>
        </w:rPr>
      </w:pPr>
      <w:r w:rsidRPr="007B6F78">
        <w:rPr>
          <w:color w:val="000000" w:themeColor="text1"/>
          <w:sz w:val="27"/>
          <w:szCs w:val="27"/>
        </w:rPr>
        <w:t>опасность микробного загрязнения подземных вод;</w:t>
      </w:r>
    </w:p>
    <w:p w14:paraId="7FB375FC" w14:textId="183D24E0" w:rsidR="003466A3" w:rsidRPr="007B6F78" w:rsidRDefault="003466A3" w:rsidP="003466A3">
      <w:pPr>
        <w:ind w:firstLine="709"/>
        <w:rPr>
          <w:color w:val="000000" w:themeColor="text1"/>
          <w:sz w:val="27"/>
          <w:szCs w:val="27"/>
        </w:rPr>
      </w:pPr>
      <w:r w:rsidRPr="007B6F78">
        <w:rPr>
          <w:color w:val="000000" w:themeColor="text1"/>
          <w:sz w:val="27"/>
          <w:szCs w:val="27"/>
        </w:rPr>
        <w:t>применение удобрений и ядохимикатов;</w:t>
      </w:r>
    </w:p>
    <w:p w14:paraId="22C24C78" w14:textId="022D6BE5" w:rsidR="003466A3" w:rsidRPr="007B6F78" w:rsidRDefault="003466A3" w:rsidP="003466A3">
      <w:pPr>
        <w:ind w:firstLine="709"/>
        <w:rPr>
          <w:color w:val="000000" w:themeColor="text1"/>
          <w:sz w:val="27"/>
          <w:szCs w:val="27"/>
        </w:rPr>
      </w:pPr>
      <w:r w:rsidRPr="007B6F78">
        <w:rPr>
          <w:color w:val="000000" w:themeColor="text1"/>
          <w:sz w:val="27"/>
          <w:szCs w:val="27"/>
        </w:rPr>
        <w:t>рубка леса главного пользования и реконструкции.</w:t>
      </w:r>
    </w:p>
    <w:p w14:paraId="12FC5E41" w14:textId="77777777" w:rsidR="003466A3" w:rsidRPr="007B6F78" w:rsidRDefault="003466A3" w:rsidP="003466A3">
      <w:pPr>
        <w:ind w:firstLine="709"/>
        <w:rPr>
          <w:color w:val="000000" w:themeColor="text1"/>
          <w:sz w:val="27"/>
          <w:szCs w:val="27"/>
        </w:rPr>
      </w:pPr>
      <w:r w:rsidRPr="007B6F78">
        <w:rPr>
          <w:color w:val="000000" w:themeColor="text1"/>
          <w:sz w:val="27"/>
          <w:szCs w:val="27"/>
        </w:rPr>
        <w:t>Выполнение мероприятий по санитарному благоустройству территории населенного пункта и других объектов (оборудование канализацией, устройство водонепроницаемых выгребов, организация отвода поверхностного стока и др.).</w:t>
      </w:r>
    </w:p>
    <w:p w14:paraId="76B8A21A" w14:textId="77777777" w:rsidR="003466A3" w:rsidRPr="007B6F78" w:rsidRDefault="003466A3" w:rsidP="003466A3">
      <w:pPr>
        <w:ind w:firstLine="709"/>
        <w:rPr>
          <w:color w:val="000000" w:themeColor="text1"/>
          <w:sz w:val="27"/>
          <w:szCs w:val="27"/>
        </w:rPr>
      </w:pPr>
      <w:r w:rsidRPr="007B6F78">
        <w:rPr>
          <w:color w:val="000000" w:themeColor="text1"/>
          <w:sz w:val="27"/>
          <w:szCs w:val="27"/>
        </w:rPr>
        <w:t>В случае разработки и утверждения проектов зон санитарной охраны источников водоснабжения на территории Холмского сельского поселения, в настоящие Правила вносятся соответствующие изменения.</w:t>
      </w:r>
    </w:p>
    <w:p w14:paraId="764D9F52" w14:textId="0C045548" w:rsidR="004459A5" w:rsidRPr="007B6F78" w:rsidRDefault="004459A5" w:rsidP="003466A3">
      <w:pPr>
        <w:ind w:firstLine="709"/>
        <w:rPr>
          <w:color w:val="000000" w:themeColor="text1"/>
          <w:sz w:val="27"/>
          <w:szCs w:val="27"/>
        </w:rPr>
      </w:pPr>
      <w:r w:rsidRPr="007B6F78">
        <w:rPr>
          <w:color w:val="000000" w:themeColor="text1"/>
          <w:sz w:val="27"/>
          <w:szCs w:val="27"/>
        </w:rPr>
        <w:t>13. Ограничения использования земельных участков и объектов капитального строительства в зоне горного отвода.</w:t>
      </w:r>
    </w:p>
    <w:p w14:paraId="1AE5FF6F" w14:textId="77777777" w:rsidR="004459A5" w:rsidRPr="007B6F78" w:rsidRDefault="004459A5" w:rsidP="004459A5">
      <w:pPr>
        <w:ind w:firstLine="709"/>
        <w:rPr>
          <w:color w:val="000000" w:themeColor="text1"/>
          <w:sz w:val="27"/>
          <w:szCs w:val="27"/>
        </w:rPr>
      </w:pPr>
      <w:r w:rsidRPr="007B6F78">
        <w:rPr>
          <w:color w:val="000000" w:themeColor="text1"/>
          <w:sz w:val="27"/>
          <w:szCs w:val="27"/>
        </w:rPr>
        <w:t>Зона горного отвода шахт – земельные участки в границах горного отвода. Использование данной территории возможно исключительно после выполнения горно-геологического обоснования с целью выявления подработанных территорий, строительство на которых невозможно, либо возможно с учетом специальных мероприятий.</w:t>
      </w:r>
    </w:p>
    <w:p w14:paraId="0484F582" w14:textId="77777777" w:rsidR="004459A5" w:rsidRPr="007B6F78" w:rsidRDefault="004459A5" w:rsidP="004459A5">
      <w:pPr>
        <w:ind w:firstLine="709"/>
        <w:rPr>
          <w:color w:val="000000" w:themeColor="text1"/>
          <w:sz w:val="27"/>
          <w:szCs w:val="27"/>
        </w:rPr>
      </w:pPr>
      <w:r w:rsidRPr="007B6F78">
        <w:rPr>
          <w:color w:val="000000" w:themeColor="text1"/>
          <w:sz w:val="27"/>
          <w:szCs w:val="27"/>
        </w:rPr>
        <w:t xml:space="preserve">Архитектурно-строительное проектирование, строительство, реконструкция и капитальный ремонт объектов капитального строительства в зоне горных выработок осуществляется по согласованию с органами государственной власти в </w:t>
      </w:r>
      <w:r w:rsidRPr="007B6F78">
        <w:rPr>
          <w:color w:val="000000" w:themeColor="text1"/>
          <w:sz w:val="27"/>
          <w:szCs w:val="27"/>
        </w:rPr>
        <w:lastRenderedPageBreak/>
        <w:t>области горного надзора в порядке, установленном нормативными правовыми актами Российской Федерации.</w:t>
      </w:r>
    </w:p>
    <w:p w14:paraId="7BCB27D5" w14:textId="25ECC2AD" w:rsidR="004459A5" w:rsidRPr="007B6F78" w:rsidRDefault="004459A5" w:rsidP="004459A5">
      <w:pPr>
        <w:ind w:firstLine="709"/>
        <w:rPr>
          <w:color w:val="000000" w:themeColor="text1"/>
          <w:sz w:val="27"/>
          <w:szCs w:val="27"/>
        </w:rPr>
      </w:pPr>
      <w:r w:rsidRPr="007B6F78">
        <w:rPr>
          <w:color w:val="000000" w:themeColor="text1"/>
          <w:sz w:val="27"/>
          <w:szCs w:val="27"/>
        </w:rPr>
        <w:t>Зона горного отвода с ограниченно-пригодн</w:t>
      </w:r>
      <w:r w:rsidR="00BA6DC4" w:rsidRPr="007B6F78">
        <w:rPr>
          <w:color w:val="000000" w:themeColor="text1"/>
          <w:sz w:val="27"/>
          <w:szCs w:val="27"/>
        </w:rPr>
        <w:t xml:space="preserve">ыми для освоения территориями - </w:t>
      </w:r>
      <w:r w:rsidRPr="007B6F78">
        <w:rPr>
          <w:color w:val="000000" w:themeColor="text1"/>
          <w:sz w:val="27"/>
          <w:szCs w:val="27"/>
        </w:rPr>
        <w:t>подработанные территории, где процесс сдвижения оценивается закончившимся, рекомендуется к застройке под все виды городского землепользования, кроме многоэтажного с длительным сроком эксплуатации. При этом строительство зданий и сооружений следует осуществлять в соответствии с требованиями                                              СП 21.13330.2012 «Здания и сооружения на подрабатываемых территориях и просадочных грунтах. Актуализированная редакция СНиП 2.01.09-91».</w:t>
      </w:r>
    </w:p>
    <w:p w14:paraId="3BC40BA4" w14:textId="77777777" w:rsidR="004459A5" w:rsidRPr="007B6F78" w:rsidRDefault="004459A5" w:rsidP="004459A5">
      <w:pPr>
        <w:ind w:firstLine="709"/>
        <w:rPr>
          <w:color w:val="000000" w:themeColor="text1"/>
          <w:sz w:val="27"/>
          <w:szCs w:val="27"/>
        </w:rPr>
      </w:pPr>
      <w:r w:rsidRPr="007B6F78">
        <w:rPr>
          <w:color w:val="000000" w:themeColor="text1"/>
          <w:sz w:val="27"/>
          <w:szCs w:val="27"/>
        </w:rPr>
        <w:t>Зона горного отвода с непригодными для освоения территориями (провалоопасная, подтапливаемая) – территории, находящиеся в пределах условно-опасных зон по выходу провалов от шурфов и выработок, пройденных на малой глубине, могут быть использованы для нового освоения только после перевода условно-опасных зон в категорию неопасных путем ликвидации (тампонажа) пустот. Капитальное строительство на этих территориях должно быть полностью исключено.</w:t>
      </w:r>
    </w:p>
    <w:p w14:paraId="6AFF76C1" w14:textId="77777777" w:rsidR="004459A5" w:rsidRPr="007B6F78" w:rsidRDefault="004459A5" w:rsidP="004459A5">
      <w:pPr>
        <w:ind w:firstLine="709"/>
        <w:rPr>
          <w:color w:val="000000" w:themeColor="text1"/>
          <w:sz w:val="27"/>
          <w:szCs w:val="27"/>
          <w:shd w:val="clear" w:color="auto" w:fill="FFFFFF"/>
        </w:rPr>
      </w:pPr>
      <w:r w:rsidRPr="007B6F78">
        <w:rPr>
          <w:color w:val="000000" w:themeColor="text1"/>
          <w:sz w:val="27"/>
          <w:szCs w:val="27"/>
          <w:shd w:val="clear" w:color="auto" w:fill="FFFFFF"/>
        </w:rPr>
        <w:t>14. Объекты культурного наследия.</w:t>
      </w:r>
    </w:p>
    <w:p w14:paraId="657BC4B2" w14:textId="77777777" w:rsidR="004459A5" w:rsidRPr="007B6F78" w:rsidRDefault="004459A5" w:rsidP="004459A5">
      <w:pPr>
        <w:ind w:firstLine="709"/>
        <w:rPr>
          <w:color w:val="000000" w:themeColor="text1"/>
          <w:sz w:val="27"/>
          <w:szCs w:val="27"/>
        </w:rPr>
      </w:pPr>
      <w:r w:rsidRPr="007B6F78">
        <w:rPr>
          <w:color w:val="000000" w:themeColor="text1"/>
          <w:sz w:val="27"/>
          <w:szCs w:val="27"/>
        </w:rPr>
        <w:t>Режим сохранения и использования объектов археологического наследия и их зон охраны на территории Краснодарского края регулируется действующим законодательством Российской Федерации и Краснодарского края.</w:t>
      </w:r>
    </w:p>
    <w:p w14:paraId="5835C0CC" w14:textId="77777777" w:rsidR="004459A5" w:rsidRPr="007B6F78" w:rsidRDefault="004459A5" w:rsidP="004459A5">
      <w:pPr>
        <w:ind w:firstLine="709"/>
        <w:rPr>
          <w:color w:val="000000" w:themeColor="text1"/>
          <w:sz w:val="27"/>
          <w:szCs w:val="27"/>
        </w:rPr>
      </w:pPr>
      <w:r w:rsidRPr="007B6F78">
        <w:rPr>
          <w:color w:val="000000" w:themeColor="text1"/>
          <w:sz w:val="27"/>
          <w:szCs w:val="27"/>
        </w:rPr>
        <w:t>Федеральный закон от 25 июня 2002 г. № 73-ФЗ «Об объектах культурного наследия (памятниках истории и культуры) народов Российской Федерации» ( далее – настоящий Федеральный закон) устанавливает особенности проектирования и проведения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Согласно статье 49 настоящего Федерального закона, собственник либо пользователь земельного участка, в пределах которого расположен объект археологического наследия, владеет, пользуется или распоряжается таким земельным участком с соблюдением условий, установленных для обеспечения сохранности объекта культурного наследия. Объект археологического наследия и земельный участок, в пределах которого он располагается, находятся в гражданском обороте раздельно. Все объекты археологического наследия находятся в государственной собственности и отчуждению из государственной собственности не подлежат. Физические и юридические лица, осуществляющие хозяйственную и иную деятельность на территории объекта культурного наследия, обязаны соблюдать режим использования данной территории, установленный действующим законодательством (статья 47.2, статья 47.3).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 (пункт 1 статья 5.1 Федерального закона                       от 25 июня 2002 г № 73-ФЗ).</w:t>
      </w:r>
    </w:p>
    <w:p w14:paraId="21322DAD" w14:textId="77777777" w:rsidR="004459A5" w:rsidRPr="007B6F78" w:rsidRDefault="004459A5" w:rsidP="004459A5">
      <w:pPr>
        <w:ind w:firstLine="709"/>
        <w:rPr>
          <w:color w:val="000000" w:themeColor="text1"/>
          <w:sz w:val="27"/>
          <w:szCs w:val="27"/>
        </w:rPr>
      </w:pPr>
      <w:r w:rsidRPr="007B6F78">
        <w:rPr>
          <w:color w:val="000000" w:themeColor="text1"/>
          <w:sz w:val="27"/>
          <w:szCs w:val="27"/>
        </w:rPr>
        <w:t xml:space="preserve">Особый режим использования земельного участка, в границах которого располагается объект археологического наследия, предусматривает возможность </w:t>
      </w:r>
      <w:r w:rsidRPr="007B6F78">
        <w:rPr>
          <w:color w:val="000000" w:themeColor="text1"/>
          <w:sz w:val="27"/>
          <w:szCs w:val="27"/>
        </w:rPr>
        <w:lastRenderedPageBreak/>
        <w:t>проведения земляных, строительных, мелиоративных, хозяйственных работ,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(пункт 5 статья 5.1).</w:t>
      </w:r>
    </w:p>
    <w:p w14:paraId="1D0EF7FA" w14:textId="77777777" w:rsidR="004459A5" w:rsidRPr="007B6F78" w:rsidRDefault="004459A5" w:rsidP="004459A5">
      <w:pPr>
        <w:ind w:firstLine="709"/>
        <w:rPr>
          <w:color w:val="000000" w:themeColor="text1"/>
          <w:sz w:val="27"/>
          <w:szCs w:val="27"/>
        </w:rPr>
      </w:pPr>
      <w:r w:rsidRPr="007B6F78">
        <w:rPr>
          <w:color w:val="000000" w:themeColor="text1"/>
          <w:sz w:val="27"/>
          <w:szCs w:val="27"/>
        </w:rPr>
        <w:t>Указанным Федеральным законом предусматриваются меры по обеспечению сохранности объекта культурного наследия при проектировании и проведении землеустроительных, земляных, строительных, мелиоративных, хозяйственных и иных работ (статья 36):</w:t>
      </w:r>
    </w:p>
    <w:p w14:paraId="624BF926" w14:textId="77777777" w:rsidR="004459A5" w:rsidRPr="007B6F78" w:rsidRDefault="004459A5" w:rsidP="004459A5">
      <w:pPr>
        <w:ind w:firstLine="709"/>
        <w:rPr>
          <w:color w:val="000000" w:themeColor="text1"/>
          <w:sz w:val="27"/>
          <w:szCs w:val="27"/>
        </w:rPr>
      </w:pPr>
      <w:bookmarkStart w:id="125" w:name="sub_3601"/>
      <w:r w:rsidRPr="007B6F78">
        <w:rPr>
          <w:color w:val="000000" w:themeColor="text1"/>
          <w:sz w:val="27"/>
          <w:szCs w:val="27"/>
        </w:rPr>
        <w:t xml:space="preserve">п. 1. Проектирование и проведение земляных, строительных, мелиоративных, хозяйственных работ, указанных в </w:t>
      </w:r>
      <w:hyperlink w:anchor="sub_30" w:history="1">
        <w:r w:rsidRPr="007B6F78">
          <w:rPr>
            <w:color w:val="000000" w:themeColor="text1"/>
            <w:sz w:val="27"/>
            <w:szCs w:val="27"/>
          </w:rPr>
          <w:t>статье 30</w:t>
        </w:r>
      </w:hyperlink>
      <w:r w:rsidRPr="007B6F78">
        <w:rPr>
          <w:color w:val="000000" w:themeColor="text1"/>
          <w:sz w:val="27"/>
          <w:szCs w:val="27"/>
        </w:rPr>
        <w:t xml:space="preserve"> настоящего Федерального закона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14:paraId="17A22403" w14:textId="77777777" w:rsidR="004459A5" w:rsidRPr="007B6F78" w:rsidRDefault="004459A5" w:rsidP="004459A5">
      <w:pPr>
        <w:ind w:firstLine="709"/>
        <w:rPr>
          <w:color w:val="000000" w:themeColor="text1"/>
          <w:sz w:val="27"/>
          <w:szCs w:val="27"/>
        </w:rPr>
      </w:pPr>
      <w:bookmarkStart w:id="126" w:name="sub_3602"/>
      <w:bookmarkEnd w:id="125"/>
      <w:r w:rsidRPr="007B6F78">
        <w:rPr>
          <w:color w:val="000000" w:themeColor="text1"/>
          <w:sz w:val="27"/>
          <w:szCs w:val="27"/>
        </w:rPr>
        <w:t xml:space="preserve">п. 2. Изыскательские, проектные, земляные, строительные, мелиоративные, хозяйственные работы, указанные в </w:t>
      </w:r>
      <w:hyperlink w:anchor="sub_30" w:history="1">
        <w:r w:rsidRPr="007B6F78">
          <w:rPr>
            <w:color w:val="000000" w:themeColor="text1"/>
            <w:sz w:val="27"/>
            <w:szCs w:val="27"/>
          </w:rPr>
          <w:t>статье 30</w:t>
        </w:r>
      </w:hyperlink>
      <w:r w:rsidRPr="007B6F78">
        <w:rPr>
          <w:color w:val="000000" w:themeColor="text1"/>
          <w:sz w:val="27"/>
          <w:szCs w:val="27"/>
        </w:rPr>
        <w:t xml:space="preserve"> настоящего Федерального закона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w:t>
      </w:r>
      <w:hyperlink w:anchor="sub_510" w:history="1">
        <w:r w:rsidRPr="007B6F78">
          <w:rPr>
            <w:color w:val="000000" w:themeColor="text1"/>
            <w:sz w:val="27"/>
            <w:szCs w:val="27"/>
          </w:rPr>
          <w:t>статьей 5.1</w:t>
        </w:r>
      </w:hyperlink>
      <w:r w:rsidRPr="007B6F78">
        <w:rPr>
          <w:color w:val="000000" w:themeColor="text1"/>
          <w:sz w:val="27"/>
          <w:szCs w:val="27"/>
        </w:rPr>
        <w:t xml:space="preserve"> настоящего Федерального закона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w:t>
      </w:r>
      <w:hyperlink w:anchor="sub_4502" w:history="1">
        <w:r w:rsidRPr="007B6F78">
          <w:rPr>
            <w:color w:val="000000" w:themeColor="text1"/>
            <w:sz w:val="27"/>
            <w:szCs w:val="27"/>
          </w:rPr>
          <w:t>пунктом 2 статьи 45</w:t>
        </w:r>
      </w:hyperlink>
      <w:r w:rsidRPr="007B6F78">
        <w:rPr>
          <w:color w:val="000000" w:themeColor="text1"/>
          <w:sz w:val="27"/>
          <w:szCs w:val="27"/>
        </w:rPr>
        <w:t xml:space="preserve"> настоящего Федерального закона,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14:paraId="424C4E92" w14:textId="77777777" w:rsidR="004459A5" w:rsidRPr="007B6F78" w:rsidRDefault="004459A5" w:rsidP="004459A5">
      <w:pPr>
        <w:ind w:firstLine="709"/>
        <w:rPr>
          <w:color w:val="000000" w:themeColor="text1"/>
          <w:sz w:val="27"/>
          <w:szCs w:val="27"/>
        </w:rPr>
      </w:pPr>
      <w:bookmarkStart w:id="127" w:name="sub_3603"/>
      <w:bookmarkEnd w:id="126"/>
      <w:r w:rsidRPr="007B6F78">
        <w:rPr>
          <w:color w:val="000000" w:themeColor="text1"/>
          <w:sz w:val="27"/>
          <w:szCs w:val="27"/>
        </w:rPr>
        <w:t>п. 3. 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bookmarkEnd w:id="127"/>
    <w:p w14:paraId="046F1BD2" w14:textId="77777777" w:rsidR="004459A5" w:rsidRPr="007B6F78" w:rsidRDefault="004459A5" w:rsidP="004459A5">
      <w:pPr>
        <w:ind w:firstLine="709"/>
        <w:rPr>
          <w:color w:val="000000" w:themeColor="text1"/>
          <w:sz w:val="27"/>
          <w:szCs w:val="27"/>
        </w:rPr>
      </w:pPr>
      <w:r w:rsidRPr="007B6F78">
        <w:rPr>
          <w:color w:val="000000" w:themeColor="text1"/>
          <w:sz w:val="27"/>
          <w:szCs w:val="27"/>
        </w:rPr>
        <w:t xml:space="preserve">п. 4. В случае обнаружения в ходе проведения изыскательских, проектных, земляных, строительных, мелиоративных, хозяйственных работ, указанных в </w:t>
      </w:r>
      <w:hyperlink w:anchor="sub_30" w:history="1">
        <w:r w:rsidRPr="007B6F78">
          <w:rPr>
            <w:color w:val="000000" w:themeColor="text1"/>
            <w:sz w:val="27"/>
            <w:szCs w:val="27"/>
          </w:rPr>
          <w:t>статье 30</w:t>
        </w:r>
      </w:hyperlink>
      <w:r w:rsidRPr="007B6F78">
        <w:rPr>
          <w:color w:val="000000" w:themeColor="text1"/>
          <w:sz w:val="27"/>
          <w:szCs w:val="27"/>
        </w:rPr>
        <w:t xml:space="preserve"> настоящего Федерального закона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w:t>
      </w:r>
      <w:r w:rsidRPr="007B6F78">
        <w:rPr>
          <w:color w:val="000000" w:themeColor="text1"/>
          <w:sz w:val="27"/>
          <w:szCs w:val="27"/>
        </w:rPr>
        <w:lastRenderedPageBreak/>
        <w:t>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w:t>
      </w:r>
    </w:p>
    <w:p w14:paraId="358B0688" w14:textId="77777777" w:rsidR="004459A5" w:rsidRPr="007B6F78" w:rsidRDefault="004459A5" w:rsidP="004459A5">
      <w:pPr>
        <w:ind w:firstLine="709"/>
        <w:rPr>
          <w:color w:val="000000" w:themeColor="text1"/>
          <w:sz w:val="27"/>
          <w:szCs w:val="27"/>
        </w:rPr>
      </w:pPr>
      <w:r w:rsidRPr="007B6F78">
        <w:rPr>
          <w:color w:val="000000" w:themeColor="text1"/>
          <w:sz w:val="27"/>
          <w:szCs w:val="27"/>
        </w:rPr>
        <w:t xml:space="preserve">п. 9. 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культурного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работ, указанных в </w:t>
      </w:r>
      <w:hyperlink w:anchor="sub_30" w:history="1">
        <w:r w:rsidRPr="007B6F78">
          <w:rPr>
            <w:color w:val="000000" w:themeColor="text1"/>
            <w:sz w:val="27"/>
            <w:szCs w:val="27"/>
          </w:rPr>
          <w:t>статье 30</w:t>
        </w:r>
      </w:hyperlink>
      <w:r w:rsidRPr="007B6F78">
        <w:rPr>
          <w:color w:val="000000" w:themeColor="text1"/>
          <w:sz w:val="27"/>
          <w:szCs w:val="27"/>
        </w:rPr>
        <w:t xml:space="preserve"> настоящего Федерального закона работ по использованию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строительства.</w:t>
      </w:r>
    </w:p>
    <w:p w14:paraId="31864E92" w14:textId="77777777" w:rsidR="004459A5" w:rsidRPr="007B6F78" w:rsidRDefault="004459A5" w:rsidP="004459A5">
      <w:pPr>
        <w:ind w:firstLine="709"/>
        <w:rPr>
          <w:color w:val="000000" w:themeColor="text1"/>
          <w:sz w:val="27"/>
          <w:szCs w:val="27"/>
        </w:rPr>
      </w:pPr>
      <w:r w:rsidRPr="007B6F78">
        <w:rPr>
          <w:color w:val="000000" w:themeColor="text1"/>
          <w:sz w:val="27"/>
          <w:szCs w:val="27"/>
        </w:rPr>
        <w:t>Если при проектировании и проведении землеустроительных, земляных, строительных, мелиоративных, хозяйственных и иных работ не удается обеспечить сохранность объектов культурного наследия, а перенос земельного участка (перетрассировка) невозможен, в соответствии с пунктом 2 статьи 40 Федерального закона от 25 июня 2002 г. № 73-ФЗ под сохранением объекта археологического наследия понимаются спасательные археологические полевые работы, осуществляемые в порядке, определенном статьей 45.1 настоящего Федерального закона, с полным или частичным изъятием археологических находок из раскопов.</w:t>
      </w:r>
    </w:p>
    <w:p w14:paraId="0881159A" w14:textId="77777777" w:rsidR="004459A5" w:rsidRPr="007B6F78" w:rsidRDefault="004459A5" w:rsidP="004459A5">
      <w:pPr>
        <w:ind w:firstLine="709"/>
        <w:rPr>
          <w:color w:val="000000" w:themeColor="text1"/>
          <w:sz w:val="27"/>
          <w:szCs w:val="27"/>
        </w:rPr>
      </w:pPr>
      <w:r w:rsidRPr="007B6F78">
        <w:rPr>
          <w:color w:val="000000" w:themeColor="text1"/>
          <w:sz w:val="27"/>
          <w:szCs w:val="27"/>
        </w:rPr>
        <w:t>В соответствии со статьей 34 указанного Федерального закона и статьей 25 Закона Краснодарского края от 6 февраля 2003 г. № 558-КЗ «Об объектах культурного наследия (памятниках истории и культуры) народов Российской Федерации, расположенных на территории Краснодарского края»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Необходимый состав зон охраны объекта культурного наследия определяется проектом зон охраны объекта культурного наследия.</w:t>
      </w:r>
    </w:p>
    <w:p w14:paraId="5B267143" w14:textId="77777777" w:rsidR="004459A5" w:rsidRPr="007B6F78" w:rsidRDefault="004459A5" w:rsidP="004459A5">
      <w:pPr>
        <w:ind w:firstLine="709"/>
        <w:rPr>
          <w:color w:val="000000" w:themeColor="text1"/>
          <w:sz w:val="27"/>
          <w:szCs w:val="27"/>
        </w:rPr>
      </w:pPr>
      <w:r w:rsidRPr="007B6F78">
        <w:rPr>
          <w:color w:val="000000" w:themeColor="text1"/>
          <w:sz w:val="27"/>
          <w:szCs w:val="27"/>
        </w:rPr>
        <w:t>До разработки и утверждения проектов зон охраны объектов культурного наследия Законом Краснодарского края от 6 февраля 2003 г. № 558-КЗ «Об объектах культурного наследия (памятниках истории и культуры) народов Российской Федерации, расположенных на территории Краснодарского края» предусматриваются границы зон охраны памятников, являющиеся предупредительной мерой по обеспечению сохранности памятников истории и культуры. 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14:paraId="6CD3F9A5" w14:textId="77777777" w:rsidR="004459A5" w:rsidRPr="007B6F78" w:rsidRDefault="004459A5" w:rsidP="004459A5">
      <w:pPr>
        <w:ind w:firstLine="709"/>
        <w:rPr>
          <w:color w:val="000000" w:themeColor="text1"/>
          <w:sz w:val="27"/>
          <w:szCs w:val="27"/>
        </w:rPr>
      </w:pPr>
      <w:r w:rsidRPr="007B6F78">
        <w:rPr>
          <w:color w:val="000000" w:themeColor="text1"/>
          <w:sz w:val="27"/>
          <w:szCs w:val="27"/>
        </w:rPr>
        <w:t xml:space="preserve">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включенных в реестр, а также требования к ее распространению устанавливаются соответствующим органом охраны объектов культурного наследия, определенным </w:t>
      </w:r>
      <w:hyperlink r:id="rId207" w:history="1">
        <w:r w:rsidRPr="007B6F78">
          <w:rPr>
            <w:color w:val="000000" w:themeColor="text1"/>
            <w:sz w:val="27"/>
            <w:szCs w:val="27"/>
          </w:rPr>
          <w:t>пунктом 7 статьи 47.6</w:t>
        </w:r>
      </w:hyperlink>
      <w:r w:rsidRPr="007B6F78">
        <w:rPr>
          <w:color w:val="000000" w:themeColor="text1"/>
          <w:sz w:val="27"/>
          <w:szCs w:val="27"/>
        </w:rPr>
        <w:t xml:space="preserve"> Федерального закона                                      </w:t>
      </w:r>
      <w:r w:rsidRPr="007B6F78">
        <w:rPr>
          <w:color w:val="000000" w:themeColor="text1"/>
          <w:sz w:val="27"/>
          <w:szCs w:val="27"/>
        </w:rPr>
        <w:lastRenderedPageBreak/>
        <w:t>от 25 июня 2002 г. №73-ФЗ «Об объектах культурного наследия (памятниках истории и культуры) народов Российской Федерации».</w:t>
      </w:r>
    </w:p>
    <w:p w14:paraId="1B1D14C6" w14:textId="77777777" w:rsidR="004459A5" w:rsidRPr="007B6F78" w:rsidRDefault="004459A5" w:rsidP="004459A5">
      <w:pPr>
        <w:ind w:firstLine="709"/>
        <w:rPr>
          <w:color w:val="000000" w:themeColor="text1"/>
          <w:sz w:val="27"/>
          <w:szCs w:val="27"/>
        </w:rPr>
      </w:pPr>
      <w:bookmarkStart w:id="128" w:name="_Toc469412213"/>
      <w:r w:rsidRPr="007B6F78">
        <w:rPr>
          <w:color w:val="000000" w:themeColor="text1"/>
          <w:sz w:val="27"/>
          <w:szCs w:val="27"/>
        </w:rPr>
        <w:t>Требования настоящего пункта не применяются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 если такому упоминанию отведено не более чем десять процентов рекламной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14:paraId="45B29DB6" w14:textId="77777777" w:rsidR="004459A5" w:rsidRPr="007B6F78" w:rsidRDefault="004459A5" w:rsidP="004459A5">
      <w:pPr>
        <w:autoSpaceDE w:val="0"/>
        <w:autoSpaceDN w:val="0"/>
        <w:adjustRightInd w:val="0"/>
        <w:ind w:firstLine="709"/>
        <w:outlineLvl w:val="2"/>
        <w:rPr>
          <w:color w:val="000000" w:themeColor="text1"/>
          <w:sz w:val="27"/>
          <w:szCs w:val="27"/>
          <w:lang w:eastAsia="ru-RU"/>
        </w:rPr>
      </w:pPr>
      <w:r w:rsidRPr="007B6F78">
        <w:rPr>
          <w:color w:val="000000" w:themeColor="text1"/>
          <w:sz w:val="27"/>
          <w:szCs w:val="27"/>
          <w:lang w:eastAsia="ru-RU"/>
        </w:rPr>
        <w:t xml:space="preserve">Для каждого аэродрома устанавливается приаэродромная территория. </w:t>
      </w:r>
      <w:r w:rsidRPr="007B6F78">
        <w:rPr>
          <w:rFonts w:eastAsia="Times New Roman"/>
          <w:color w:val="000000" w:themeColor="text1"/>
          <w:sz w:val="27"/>
          <w:szCs w:val="27"/>
          <w:lang w:eastAsia="ru-RU"/>
        </w:rPr>
        <w:t>Приаэродромная территория устанавливается решением уполномоченного Правительством Российской Федерации федерального органа исполнительной власти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w:t>
      </w:r>
      <w:r w:rsidRPr="007B6F78">
        <w:rPr>
          <w:rFonts w:ascii="Arial" w:eastAsia="Times New Roman" w:hAnsi="Arial" w:cs="Arial"/>
          <w:color w:val="000000" w:themeColor="text1"/>
          <w:sz w:val="20"/>
          <w:szCs w:val="20"/>
          <w:lang w:eastAsia="ru-RU"/>
        </w:rPr>
        <w:t>.</w:t>
      </w:r>
    </w:p>
    <w:p w14:paraId="67A3000B" w14:textId="0AFE793F" w:rsidR="00BA6DC4" w:rsidRPr="007B6F78" w:rsidRDefault="00BA6DC4" w:rsidP="00BA6DC4">
      <w:pPr>
        <w:keepNext/>
        <w:keepLines/>
        <w:overflowPunct w:val="0"/>
        <w:autoSpaceDE w:val="0"/>
        <w:autoSpaceDN w:val="0"/>
        <w:adjustRightInd w:val="0"/>
        <w:ind w:firstLine="709"/>
        <w:outlineLvl w:val="1"/>
        <w:rPr>
          <w:color w:val="000000" w:themeColor="text1"/>
          <w:sz w:val="27"/>
          <w:szCs w:val="27"/>
          <w:lang w:eastAsia="ru-RU"/>
        </w:rPr>
      </w:pPr>
      <w:r w:rsidRPr="007B6F78">
        <w:rPr>
          <w:rFonts w:eastAsia="Times New Roman"/>
          <w:color w:val="000000" w:themeColor="text1"/>
          <w:sz w:val="27"/>
          <w:szCs w:val="27"/>
          <w:lang w:eastAsia="ru-RU"/>
        </w:rPr>
        <w:t xml:space="preserve">15. </w:t>
      </w:r>
      <w:r w:rsidRPr="007B6F78">
        <w:rPr>
          <w:color w:val="000000" w:themeColor="text1"/>
          <w:sz w:val="27"/>
          <w:szCs w:val="27"/>
          <w:lang w:eastAsia="ru-RU"/>
        </w:rPr>
        <w:t>Приаэродромные территории.</w:t>
      </w:r>
    </w:p>
    <w:p w14:paraId="73459B8E" w14:textId="77777777" w:rsidR="00BA6DC4" w:rsidRPr="007B6F78" w:rsidRDefault="00BA6DC4" w:rsidP="00BA6DC4">
      <w:pPr>
        <w:autoSpaceDE w:val="0"/>
        <w:autoSpaceDN w:val="0"/>
        <w:adjustRightInd w:val="0"/>
        <w:ind w:firstLine="709"/>
        <w:outlineLvl w:val="2"/>
        <w:rPr>
          <w:color w:val="000000" w:themeColor="text1"/>
          <w:sz w:val="27"/>
          <w:szCs w:val="27"/>
          <w:lang w:eastAsia="ru-RU"/>
        </w:rPr>
      </w:pPr>
      <w:r w:rsidRPr="007B6F78">
        <w:rPr>
          <w:color w:val="000000" w:themeColor="text1"/>
          <w:sz w:val="27"/>
          <w:szCs w:val="27"/>
          <w:lang w:eastAsia="ru-RU"/>
        </w:rPr>
        <w:t>Приаэродромная территория является прилегающим к аэродрому участком земной или водной поверхности, в пределах которого (в целях обеспечения безопасности полетов и исключения вредного воздействия на здоровье людей и деятельность организаций) устанавливается зона с особыми условиями использования территории.</w:t>
      </w:r>
      <w:r w:rsidRPr="007B6F78">
        <w:rPr>
          <w:color w:val="000000" w:themeColor="text1"/>
          <w:sz w:val="27"/>
          <w:szCs w:val="27"/>
        </w:rPr>
        <w:t xml:space="preserve"> </w:t>
      </w:r>
      <w:r w:rsidRPr="007B6F78">
        <w:rPr>
          <w:color w:val="000000" w:themeColor="text1"/>
          <w:sz w:val="27"/>
          <w:szCs w:val="27"/>
          <w:lang w:eastAsia="ru-RU"/>
        </w:rPr>
        <w:t>Для каждого аэродрома устанавливается приаэродромная территория.</w:t>
      </w:r>
    </w:p>
    <w:p w14:paraId="506D9690" w14:textId="77777777" w:rsidR="00BA6DC4" w:rsidRPr="007B6F78" w:rsidRDefault="00BA6DC4" w:rsidP="00BA6DC4">
      <w:pPr>
        <w:shd w:val="clear" w:color="auto" w:fill="FFFFFF"/>
        <w:spacing w:line="315" w:lineRule="atLeast"/>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Приаэродромная территория является зоной с особыми условиями использования территорий.</w:t>
      </w:r>
    </w:p>
    <w:p w14:paraId="1735F572" w14:textId="77777777" w:rsidR="00BA6DC4" w:rsidRPr="007B6F78" w:rsidRDefault="00BA6DC4" w:rsidP="00BA6DC4">
      <w:pPr>
        <w:shd w:val="clear" w:color="auto" w:fill="FFFFFF"/>
        <w:spacing w:line="315" w:lineRule="atLeast"/>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 Приаэродромная территория аэродрома совместного базирования Анапа (Витязево) установлена приказом Первого заместителя министра обороны Российской Федерации от 29 июля 2019 г. № 645 «Об установлении приаэродромной территории аэродрома совместного базирования Анапа (Витязево)».</w:t>
      </w:r>
    </w:p>
    <w:p w14:paraId="0C15D5CF" w14:textId="77777777" w:rsidR="00BA6DC4" w:rsidRPr="007B6F78" w:rsidRDefault="00BA6DC4" w:rsidP="00BA6DC4">
      <w:pPr>
        <w:shd w:val="clear" w:color="auto" w:fill="FFFFFF"/>
        <w:spacing w:line="315" w:lineRule="atLeast"/>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Ограничения использования объектов недвижимости и осуществления деятельности в границах подзоны № 7 определяются уполномоченным Правительством Российской Федерации федеральным органом исполнительной власти при установлении приаэродромной территории с учетом требований законодательства в области обеспечения санитарно-эпидемиологического благополучия населения.</w:t>
      </w:r>
    </w:p>
    <w:p w14:paraId="3CB80CF0" w14:textId="77777777" w:rsidR="00BA6DC4" w:rsidRPr="007B6F78" w:rsidRDefault="00BA6DC4" w:rsidP="00BA6DC4">
      <w:pPr>
        <w:shd w:val="clear" w:color="auto" w:fill="FFFFFF"/>
        <w:spacing w:line="315" w:lineRule="atLeast"/>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 xml:space="preserve">Ввиду превышения уровня шумового и электромагнитного воздействий, концентраций загрязняющих веществ в атмосферном воздухе в границах контура № 1, определенного по факторам, учитывающим электромагнитное воздействие, акустическое воздействие (от наземных источников) и концентрацию </w:t>
      </w:r>
      <w:r w:rsidRPr="007B6F78">
        <w:rPr>
          <w:rFonts w:eastAsia="Times New Roman"/>
          <w:color w:val="000000" w:themeColor="text1"/>
          <w:sz w:val="27"/>
          <w:szCs w:val="27"/>
          <w:lang w:eastAsia="ru-RU"/>
        </w:rPr>
        <w:lastRenderedPageBreak/>
        <w:t>загрязняющих веществ в атмосферном воздухе, не рекомендуется использование земельных участков в целях:</w:t>
      </w:r>
    </w:p>
    <w:p w14:paraId="7BD52980" w14:textId="77777777" w:rsidR="00BA6DC4" w:rsidRPr="007B6F78" w:rsidRDefault="00BA6DC4" w:rsidP="00BA6DC4">
      <w:pPr>
        <w:shd w:val="clear" w:color="auto" w:fill="FFFFFF"/>
        <w:spacing w:line="315" w:lineRule="atLeast"/>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1) размещения жилой застройки, объектов образовательного и медицинского назначения, спортивных сооружений открытого типа, организации отдыха детей и их оздоровления, зон рекреационного назначения и для ведения дачного хозяйства и садоводства;</w:t>
      </w:r>
    </w:p>
    <w:p w14:paraId="3BA61D4B" w14:textId="77777777" w:rsidR="00BA6DC4" w:rsidRPr="007B6F78" w:rsidRDefault="00BA6DC4" w:rsidP="00BA6DC4">
      <w:pPr>
        <w:shd w:val="clear" w:color="auto" w:fill="FFFFFF"/>
        <w:spacing w:line="315" w:lineRule="atLeast"/>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2)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w:t>
      </w:r>
    </w:p>
    <w:p w14:paraId="6EBEA195" w14:textId="77777777" w:rsidR="00BA6DC4" w:rsidRPr="007B6F78" w:rsidRDefault="00BA6DC4" w:rsidP="00BA6DC4">
      <w:pPr>
        <w:shd w:val="clear" w:color="auto" w:fill="FFFFFF"/>
        <w:spacing w:line="315" w:lineRule="atLeast"/>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В случае если земельный участок или объект капитального строительства расположены границах зон с особыми условиями использования территорий, правовой режим использования и застройки указанного земельного участка определяется градостроительными регламентами и совокупностью ограничений, установленных в соответствии с законодательством Российской Федерации.</w:t>
      </w:r>
    </w:p>
    <w:p w14:paraId="019AC21D" w14:textId="7954FB01" w:rsidR="00BA6DC4" w:rsidRPr="007B6F78" w:rsidRDefault="00BA6DC4" w:rsidP="00F470D1">
      <w:pPr>
        <w:shd w:val="clear" w:color="auto" w:fill="FFFFFF"/>
        <w:spacing w:line="315" w:lineRule="atLeast"/>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В соответствии с подпунктом 5 пункта 7 статьи 4 Федерального закона</w:t>
      </w:r>
      <w:r w:rsidR="00F470D1" w:rsidRPr="007B6F78">
        <w:rPr>
          <w:rFonts w:eastAsia="Times New Roman"/>
          <w:color w:val="000000" w:themeColor="text1"/>
          <w:sz w:val="27"/>
          <w:szCs w:val="27"/>
          <w:lang w:eastAsia="ru-RU"/>
        </w:rPr>
        <w:t xml:space="preserve">                           </w:t>
      </w:r>
      <w:r w:rsidRPr="007B6F78">
        <w:rPr>
          <w:rFonts w:eastAsia="Times New Roman"/>
          <w:color w:val="000000" w:themeColor="text1"/>
          <w:sz w:val="27"/>
          <w:szCs w:val="27"/>
          <w:lang w:eastAsia="ru-RU"/>
        </w:rPr>
        <w:t xml:space="preserve"> от</w:t>
      </w:r>
      <w:r w:rsidR="00F470D1" w:rsidRPr="007B6F78">
        <w:rPr>
          <w:rFonts w:eastAsia="Times New Roman"/>
          <w:color w:val="000000" w:themeColor="text1"/>
          <w:sz w:val="27"/>
          <w:szCs w:val="27"/>
          <w:lang w:eastAsia="ru-RU"/>
        </w:rPr>
        <w:t xml:space="preserve"> </w:t>
      </w:r>
      <w:r w:rsidRPr="007B6F78">
        <w:rPr>
          <w:rFonts w:eastAsia="Times New Roman"/>
          <w:color w:val="000000" w:themeColor="text1"/>
          <w:sz w:val="27"/>
          <w:szCs w:val="27"/>
          <w:lang w:eastAsia="ru-RU"/>
        </w:rPr>
        <w:t>1 июля 2017 г. №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ограничения использования земельных участков и (или) расположенных на них объектов недвижимости  и осуществления экономической и иной деятельности, установленные в седьмой зоне приаэродромной территории при установлении приаэродромных территорий в порядке, предусмотренном Воздушным кодексом Российской Федерации (в редакции настоящего Федерального закона), не применяются в отношении земельных участков и (или) расположенных на них объектов недвижимости, права на которые возникли у граждан или юридических лиц до дня вступления в силу Федерального закона от 1 июля 2017 г. № 135-ФЗ.</w:t>
      </w:r>
    </w:p>
    <w:p w14:paraId="29158FD4" w14:textId="2F0C94C1" w:rsidR="00BA6DC4" w:rsidRPr="007B6F78" w:rsidRDefault="00BA6DC4" w:rsidP="00BA6DC4">
      <w:pPr>
        <w:shd w:val="clear" w:color="auto" w:fill="FFFFFF"/>
        <w:spacing w:line="315" w:lineRule="atLeast"/>
        <w:ind w:firstLine="709"/>
        <w:rPr>
          <w:rFonts w:eastAsia="Times New Roman"/>
          <w:color w:val="000000" w:themeColor="text1"/>
          <w:sz w:val="27"/>
          <w:szCs w:val="27"/>
          <w:lang w:eastAsia="ru-RU"/>
        </w:rPr>
      </w:pPr>
      <w:r w:rsidRPr="007B6F78">
        <w:rPr>
          <w:rFonts w:eastAsia="Times New Roman"/>
          <w:color w:val="000000" w:themeColor="text1"/>
          <w:sz w:val="27"/>
          <w:szCs w:val="27"/>
          <w:lang w:eastAsia="ru-RU"/>
        </w:rPr>
        <w:t>Если ограничения, установленные в проекте решения об установлении приаэродромной территории аэродрома совместного базирования Анапа (Витязево), относятся к одному и тому же параметру (требованию), применению подлежат более строгие ограничения.</w:t>
      </w:r>
    </w:p>
    <w:p w14:paraId="74F03768" w14:textId="42C7975C" w:rsidR="00BA6DC4" w:rsidRPr="007B6F78" w:rsidRDefault="00BA6DC4" w:rsidP="00BA6DC4">
      <w:pPr>
        <w:widowControl w:val="0"/>
        <w:tabs>
          <w:tab w:val="left" w:pos="694"/>
        </w:tabs>
        <w:autoSpaceDE w:val="0"/>
        <w:autoSpaceDN w:val="0"/>
        <w:spacing w:line="256" w:lineRule="auto"/>
        <w:ind w:right="-7" w:firstLine="709"/>
        <w:rPr>
          <w:rFonts w:eastAsia="Microsoft Sans Serif"/>
          <w:color w:val="000000" w:themeColor="text1"/>
          <w:sz w:val="27"/>
          <w:szCs w:val="27"/>
        </w:rPr>
      </w:pPr>
      <w:r w:rsidRPr="007B6F78">
        <w:rPr>
          <w:color w:val="000000" w:themeColor="text1"/>
          <w:sz w:val="27"/>
          <w:szCs w:val="27"/>
        </w:rPr>
        <w:t xml:space="preserve">16. </w:t>
      </w:r>
      <w:hyperlink r:id="rId208">
        <w:r w:rsidRPr="007B6F78">
          <w:rPr>
            <w:rFonts w:eastAsia="Microsoft Sans Serif"/>
            <w:color w:val="000000" w:themeColor="text1"/>
            <w:sz w:val="27"/>
            <w:szCs w:val="27"/>
          </w:rPr>
          <w:t>Природный парк «Маркотх» (далее - природный парк) является особо</w:t>
        </w:r>
      </w:hyperlink>
      <w:r w:rsidRPr="007B6F78">
        <w:rPr>
          <w:rFonts w:eastAsia="Microsoft Sans Serif"/>
          <w:color w:val="000000" w:themeColor="text1"/>
          <w:spacing w:val="1"/>
          <w:sz w:val="27"/>
          <w:szCs w:val="27"/>
        </w:rPr>
        <w:t xml:space="preserve"> </w:t>
      </w:r>
      <w:r w:rsidRPr="007B6F78">
        <w:rPr>
          <w:rFonts w:eastAsia="Microsoft Sans Serif"/>
          <w:color w:val="000000" w:themeColor="text1"/>
          <w:spacing w:val="-2"/>
          <w:sz w:val="27"/>
          <w:szCs w:val="27"/>
        </w:rPr>
        <w:t>о</w:t>
      </w:r>
      <w:hyperlink r:id="rId209">
        <w:r w:rsidRPr="007B6F78">
          <w:rPr>
            <w:rFonts w:eastAsia="Microsoft Sans Serif"/>
            <w:color w:val="000000" w:themeColor="text1"/>
            <w:spacing w:val="-2"/>
            <w:sz w:val="27"/>
            <w:szCs w:val="27"/>
          </w:rPr>
          <w:t>храняемой</w:t>
        </w:r>
        <w:r w:rsidRPr="007B6F78">
          <w:rPr>
            <w:rFonts w:eastAsia="Microsoft Sans Serif"/>
            <w:color w:val="000000" w:themeColor="text1"/>
            <w:spacing w:val="-11"/>
            <w:sz w:val="27"/>
            <w:szCs w:val="27"/>
          </w:rPr>
          <w:t xml:space="preserve"> </w:t>
        </w:r>
        <w:r w:rsidRPr="007B6F78">
          <w:rPr>
            <w:rFonts w:eastAsia="Microsoft Sans Serif"/>
            <w:color w:val="000000" w:themeColor="text1"/>
            <w:spacing w:val="-2"/>
            <w:sz w:val="27"/>
            <w:szCs w:val="27"/>
          </w:rPr>
          <w:t>природной</w:t>
        </w:r>
        <w:r w:rsidRPr="007B6F78">
          <w:rPr>
            <w:rFonts w:eastAsia="Microsoft Sans Serif"/>
            <w:color w:val="000000" w:themeColor="text1"/>
            <w:spacing w:val="-11"/>
            <w:sz w:val="27"/>
            <w:szCs w:val="27"/>
          </w:rPr>
          <w:t xml:space="preserve"> </w:t>
        </w:r>
        <w:r w:rsidRPr="007B6F78">
          <w:rPr>
            <w:rFonts w:eastAsia="Microsoft Sans Serif"/>
            <w:color w:val="000000" w:themeColor="text1"/>
            <w:spacing w:val="-2"/>
            <w:sz w:val="27"/>
            <w:szCs w:val="27"/>
          </w:rPr>
          <w:t>территорией</w:t>
        </w:r>
        <w:r w:rsidRPr="007B6F78">
          <w:rPr>
            <w:rFonts w:eastAsia="Microsoft Sans Serif"/>
            <w:color w:val="000000" w:themeColor="text1"/>
            <w:spacing w:val="-10"/>
            <w:sz w:val="27"/>
            <w:szCs w:val="27"/>
          </w:rPr>
          <w:t xml:space="preserve"> </w:t>
        </w:r>
        <w:r w:rsidRPr="007B6F78">
          <w:rPr>
            <w:rFonts w:eastAsia="Microsoft Sans Serif"/>
            <w:color w:val="000000" w:themeColor="text1"/>
            <w:spacing w:val="-2"/>
            <w:sz w:val="27"/>
            <w:szCs w:val="27"/>
          </w:rPr>
          <w:t>(далее</w:t>
        </w:r>
        <w:r w:rsidRPr="007B6F78">
          <w:rPr>
            <w:rFonts w:eastAsia="Microsoft Sans Serif"/>
            <w:color w:val="000000" w:themeColor="text1"/>
            <w:spacing w:val="-10"/>
            <w:sz w:val="27"/>
            <w:szCs w:val="27"/>
          </w:rPr>
          <w:t xml:space="preserve"> </w:t>
        </w:r>
        <w:r w:rsidRPr="007B6F78">
          <w:rPr>
            <w:rFonts w:eastAsia="Microsoft Sans Serif"/>
            <w:color w:val="000000" w:themeColor="text1"/>
            <w:spacing w:val="-1"/>
            <w:sz w:val="27"/>
            <w:szCs w:val="27"/>
          </w:rPr>
          <w:t>-</w:t>
        </w:r>
        <w:r w:rsidRPr="007B6F78">
          <w:rPr>
            <w:rFonts w:eastAsia="Microsoft Sans Serif"/>
            <w:color w:val="000000" w:themeColor="text1"/>
            <w:spacing w:val="-7"/>
            <w:sz w:val="27"/>
            <w:szCs w:val="27"/>
          </w:rPr>
          <w:t xml:space="preserve"> </w:t>
        </w:r>
        <w:r w:rsidRPr="007B6F78">
          <w:rPr>
            <w:rFonts w:eastAsia="Microsoft Sans Serif"/>
            <w:color w:val="000000" w:themeColor="text1"/>
            <w:spacing w:val="-1"/>
            <w:sz w:val="27"/>
            <w:szCs w:val="27"/>
          </w:rPr>
          <w:t>ООПТ)</w:t>
        </w:r>
        <w:r w:rsidRPr="007B6F78">
          <w:rPr>
            <w:rFonts w:eastAsia="Microsoft Sans Serif"/>
            <w:color w:val="000000" w:themeColor="text1"/>
            <w:spacing w:val="-6"/>
            <w:sz w:val="27"/>
            <w:szCs w:val="27"/>
          </w:rPr>
          <w:t xml:space="preserve"> </w:t>
        </w:r>
        <w:r w:rsidRPr="007B6F78">
          <w:rPr>
            <w:rFonts w:eastAsia="Microsoft Sans Serif"/>
            <w:color w:val="000000" w:themeColor="text1"/>
            <w:spacing w:val="-1"/>
            <w:sz w:val="27"/>
            <w:szCs w:val="27"/>
          </w:rPr>
          <w:t>регионального</w:t>
        </w:r>
        <w:r w:rsidRPr="007B6F78">
          <w:rPr>
            <w:rFonts w:eastAsia="Microsoft Sans Serif"/>
            <w:color w:val="000000" w:themeColor="text1"/>
            <w:spacing w:val="-10"/>
            <w:sz w:val="27"/>
            <w:szCs w:val="27"/>
          </w:rPr>
          <w:t xml:space="preserve"> </w:t>
        </w:r>
        <w:r w:rsidRPr="007B6F78">
          <w:rPr>
            <w:rFonts w:eastAsia="Microsoft Sans Serif"/>
            <w:color w:val="000000" w:themeColor="text1"/>
            <w:spacing w:val="-1"/>
            <w:sz w:val="27"/>
            <w:szCs w:val="27"/>
          </w:rPr>
          <w:t>значения, установленной постановлением главы администрации (губернатора) Краснодарского края от 26 октября 2020 г. № 674 «О создании особо охраняемой природной территории регионального значения природного парка «Маркотх», и</w:t>
        </w:r>
      </w:hyperlink>
      <w:r w:rsidRPr="007B6F78">
        <w:rPr>
          <w:rFonts w:eastAsia="Microsoft Sans Serif"/>
          <w:color w:val="000000" w:themeColor="text1"/>
          <w:spacing w:val="-48"/>
          <w:sz w:val="27"/>
          <w:szCs w:val="27"/>
        </w:rPr>
        <w:t xml:space="preserve">  </w:t>
      </w:r>
      <w:r w:rsidRPr="007B6F78">
        <w:rPr>
          <w:rFonts w:eastAsia="Microsoft Sans Serif"/>
          <w:color w:val="000000" w:themeColor="text1"/>
          <w:sz w:val="27"/>
          <w:szCs w:val="27"/>
        </w:rPr>
        <w:t>н</w:t>
      </w:r>
      <w:hyperlink r:id="rId210">
        <w:r w:rsidRPr="007B6F78">
          <w:rPr>
            <w:rFonts w:eastAsia="Microsoft Sans Serif"/>
            <w:color w:val="000000" w:themeColor="text1"/>
            <w:sz w:val="27"/>
            <w:szCs w:val="27"/>
          </w:rPr>
          <w:t>аходится в</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ведении</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уполномоченного</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органа</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исполнительной</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власти</w:t>
        </w:r>
      </w:hyperlink>
      <w:r w:rsidRPr="007B6F78">
        <w:rPr>
          <w:rFonts w:eastAsia="Microsoft Sans Serif"/>
          <w:color w:val="000000" w:themeColor="text1"/>
          <w:spacing w:val="-48"/>
          <w:sz w:val="27"/>
          <w:szCs w:val="27"/>
        </w:rPr>
        <w:t xml:space="preserve"> </w:t>
      </w:r>
      <w:r w:rsidRPr="007B6F78">
        <w:rPr>
          <w:rFonts w:eastAsia="Microsoft Sans Serif"/>
          <w:color w:val="000000" w:themeColor="text1"/>
          <w:sz w:val="27"/>
          <w:szCs w:val="27"/>
        </w:rPr>
        <w:t>К</w:t>
      </w:r>
      <w:hyperlink r:id="rId211">
        <w:r w:rsidRPr="007B6F78">
          <w:rPr>
            <w:rFonts w:eastAsia="Microsoft Sans Serif"/>
            <w:color w:val="000000" w:themeColor="text1"/>
            <w:sz w:val="27"/>
            <w:szCs w:val="27"/>
          </w:rPr>
          <w:t>раснодарского</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края</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в</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области</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охраны</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окружающей</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среды,</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охраны,</w:t>
        </w:r>
      </w:hyperlink>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воспроизводства</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и</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использования</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объектов</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животного</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мира</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и</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среды</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их</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обитания.</w:t>
      </w:r>
    </w:p>
    <w:p w14:paraId="3E8A7855" w14:textId="77777777" w:rsidR="00BA6DC4" w:rsidRPr="007B6F78" w:rsidRDefault="00BA6DC4" w:rsidP="00BA6DC4">
      <w:pPr>
        <w:widowControl w:val="0"/>
        <w:autoSpaceDE w:val="0"/>
        <w:autoSpaceDN w:val="0"/>
        <w:spacing w:line="256" w:lineRule="auto"/>
        <w:ind w:right="-7" w:firstLine="709"/>
        <w:rPr>
          <w:rFonts w:eastAsia="Microsoft Sans Serif"/>
          <w:color w:val="000000" w:themeColor="text1"/>
          <w:sz w:val="27"/>
          <w:szCs w:val="27"/>
        </w:rPr>
      </w:pPr>
      <w:r w:rsidRPr="007B6F78">
        <w:rPr>
          <w:rFonts w:eastAsia="Microsoft Sans Serif"/>
          <w:color w:val="000000" w:themeColor="text1"/>
          <w:sz w:val="27"/>
          <w:szCs w:val="27"/>
        </w:rPr>
        <w:t>Природный</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парк</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расположен</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на</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части территорий</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муниципальных</w:t>
      </w:r>
      <w:r w:rsidRPr="007B6F78">
        <w:rPr>
          <w:rFonts w:eastAsia="Microsoft Sans Serif"/>
          <w:color w:val="000000" w:themeColor="text1"/>
          <w:spacing w:val="-48"/>
          <w:sz w:val="27"/>
          <w:szCs w:val="27"/>
        </w:rPr>
        <w:t xml:space="preserve"> </w:t>
      </w:r>
      <w:r w:rsidRPr="007B6F78">
        <w:rPr>
          <w:rFonts w:eastAsia="Microsoft Sans Serif"/>
          <w:color w:val="000000" w:themeColor="text1"/>
          <w:w w:val="95"/>
          <w:sz w:val="27"/>
          <w:szCs w:val="27"/>
        </w:rPr>
        <w:t>образований Абинский район, Крымский район, Северский район, город-курорт</w:t>
      </w:r>
      <w:r w:rsidRPr="007B6F78">
        <w:rPr>
          <w:rFonts w:eastAsia="Microsoft Sans Serif"/>
          <w:color w:val="000000" w:themeColor="text1"/>
          <w:spacing w:val="1"/>
          <w:w w:val="95"/>
          <w:sz w:val="27"/>
          <w:szCs w:val="27"/>
        </w:rPr>
        <w:t xml:space="preserve"> </w:t>
      </w:r>
      <w:r w:rsidRPr="007B6F78">
        <w:rPr>
          <w:rFonts w:eastAsia="Microsoft Sans Serif"/>
          <w:color w:val="000000" w:themeColor="text1"/>
          <w:sz w:val="27"/>
          <w:szCs w:val="27"/>
        </w:rPr>
        <w:t>Геленджик</w:t>
      </w:r>
      <w:r w:rsidRPr="007B6F78">
        <w:rPr>
          <w:rFonts w:eastAsia="Microsoft Sans Serif"/>
          <w:color w:val="000000" w:themeColor="text1"/>
          <w:spacing w:val="4"/>
          <w:sz w:val="27"/>
          <w:szCs w:val="27"/>
        </w:rPr>
        <w:t xml:space="preserve"> </w:t>
      </w:r>
      <w:r w:rsidRPr="007B6F78">
        <w:rPr>
          <w:rFonts w:eastAsia="Microsoft Sans Serif"/>
          <w:color w:val="000000" w:themeColor="text1"/>
          <w:sz w:val="27"/>
          <w:szCs w:val="27"/>
        </w:rPr>
        <w:t>и</w:t>
      </w:r>
      <w:r w:rsidRPr="007B6F78">
        <w:rPr>
          <w:rFonts w:eastAsia="Microsoft Sans Serif"/>
          <w:color w:val="000000" w:themeColor="text1"/>
          <w:spacing w:val="-6"/>
          <w:sz w:val="27"/>
          <w:szCs w:val="27"/>
        </w:rPr>
        <w:t xml:space="preserve"> </w:t>
      </w:r>
      <w:r w:rsidRPr="007B6F78">
        <w:rPr>
          <w:rFonts w:eastAsia="Microsoft Sans Serif"/>
          <w:color w:val="000000" w:themeColor="text1"/>
          <w:sz w:val="27"/>
          <w:szCs w:val="27"/>
        </w:rPr>
        <w:t>город</w:t>
      </w:r>
      <w:r w:rsidRPr="007B6F78">
        <w:rPr>
          <w:rFonts w:eastAsia="Microsoft Sans Serif"/>
          <w:color w:val="000000" w:themeColor="text1"/>
          <w:spacing w:val="2"/>
          <w:sz w:val="27"/>
          <w:szCs w:val="27"/>
        </w:rPr>
        <w:t xml:space="preserve"> </w:t>
      </w:r>
      <w:r w:rsidRPr="007B6F78">
        <w:rPr>
          <w:rFonts w:eastAsia="Microsoft Sans Serif"/>
          <w:color w:val="000000" w:themeColor="text1"/>
          <w:sz w:val="27"/>
          <w:szCs w:val="27"/>
        </w:rPr>
        <w:t>Новороссийск:</w:t>
      </w:r>
    </w:p>
    <w:p w14:paraId="61372FEA" w14:textId="77777777" w:rsidR="00BA6DC4" w:rsidRPr="007B6F78" w:rsidRDefault="00BA6DC4" w:rsidP="00BA6DC4">
      <w:pPr>
        <w:widowControl w:val="0"/>
        <w:autoSpaceDE w:val="0"/>
        <w:autoSpaceDN w:val="0"/>
        <w:spacing w:line="256" w:lineRule="auto"/>
        <w:ind w:right="134" w:firstLine="709"/>
        <w:rPr>
          <w:rFonts w:eastAsia="Microsoft Sans Serif"/>
          <w:color w:val="000000" w:themeColor="text1"/>
          <w:sz w:val="27"/>
          <w:szCs w:val="27"/>
        </w:rPr>
      </w:pPr>
      <w:r w:rsidRPr="007B6F78">
        <w:rPr>
          <w:rFonts w:eastAsia="Microsoft Sans Serif"/>
          <w:color w:val="000000" w:themeColor="text1"/>
          <w:sz w:val="27"/>
          <w:szCs w:val="27"/>
        </w:rPr>
        <w:t>Природный</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парк</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расположен</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на</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землях,</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отнесенных</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к</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следующим</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категориям:</w:t>
      </w:r>
    </w:p>
    <w:p w14:paraId="1D361873" w14:textId="77777777" w:rsidR="00BA6DC4" w:rsidRPr="007B6F78" w:rsidRDefault="00BA6DC4" w:rsidP="00BA6DC4">
      <w:pPr>
        <w:widowControl w:val="0"/>
        <w:autoSpaceDE w:val="0"/>
        <w:autoSpaceDN w:val="0"/>
        <w:spacing w:before="1"/>
        <w:ind w:right="134" w:firstLine="709"/>
        <w:rPr>
          <w:rFonts w:eastAsia="Microsoft Sans Serif"/>
          <w:color w:val="000000" w:themeColor="text1"/>
          <w:sz w:val="27"/>
          <w:szCs w:val="27"/>
        </w:rPr>
      </w:pPr>
      <w:r w:rsidRPr="007B6F78">
        <w:rPr>
          <w:rFonts w:eastAsia="Microsoft Sans Serif"/>
          <w:color w:val="000000" w:themeColor="text1"/>
          <w:spacing w:val="-3"/>
          <w:sz w:val="27"/>
          <w:szCs w:val="27"/>
        </w:rPr>
        <w:lastRenderedPageBreak/>
        <w:t>1) земли</w:t>
      </w:r>
      <w:r w:rsidRPr="007B6F78">
        <w:rPr>
          <w:rFonts w:eastAsia="Microsoft Sans Serif"/>
          <w:color w:val="000000" w:themeColor="text1"/>
          <w:spacing w:val="-10"/>
          <w:sz w:val="27"/>
          <w:szCs w:val="27"/>
        </w:rPr>
        <w:t xml:space="preserve"> </w:t>
      </w:r>
      <w:r w:rsidRPr="007B6F78">
        <w:rPr>
          <w:rFonts w:eastAsia="Microsoft Sans Serif"/>
          <w:color w:val="000000" w:themeColor="text1"/>
          <w:spacing w:val="-3"/>
          <w:sz w:val="27"/>
          <w:szCs w:val="27"/>
        </w:rPr>
        <w:t>лесного</w:t>
      </w:r>
      <w:r w:rsidRPr="007B6F78">
        <w:rPr>
          <w:rFonts w:eastAsia="Microsoft Sans Serif"/>
          <w:color w:val="000000" w:themeColor="text1"/>
          <w:spacing w:val="-9"/>
          <w:sz w:val="27"/>
          <w:szCs w:val="27"/>
        </w:rPr>
        <w:t xml:space="preserve"> </w:t>
      </w:r>
      <w:r w:rsidRPr="007B6F78">
        <w:rPr>
          <w:rFonts w:eastAsia="Microsoft Sans Serif"/>
          <w:color w:val="000000" w:themeColor="text1"/>
          <w:spacing w:val="-3"/>
          <w:sz w:val="27"/>
          <w:szCs w:val="27"/>
        </w:rPr>
        <w:t>фонда</w:t>
      </w:r>
      <w:r w:rsidRPr="007B6F78">
        <w:rPr>
          <w:rFonts w:eastAsia="Microsoft Sans Serif"/>
          <w:color w:val="000000" w:themeColor="text1"/>
          <w:spacing w:val="-8"/>
          <w:sz w:val="27"/>
          <w:szCs w:val="27"/>
        </w:rPr>
        <w:t xml:space="preserve"> </w:t>
      </w:r>
      <w:r w:rsidRPr="007B6F78">
        <w:rPr>
          <w:rFonts w:eastAsia="Microsoft Sans Serif"/>
          <w:color w:val="000000" w:themeColor="text1"/>
          <w:spacing w:val="-3"/>
          <w:sz w:val="27"/>
          <w:szCs w:val="27"/>
        </w:rPr>
        <w:t>-</w:t>
      </w:r>
      <w:r w:rsidRPr="007B6F78">
        <w:rPr>
          <w:rFonts w:eastAsia="Microsoft Sans Serif"/>
          <w:color w:val="000000" w:themeColor="text1"/>
          <w:spacing w:val="-5"/>
          <w:sz w:val="27"/>
          <w:szCs w:val="27"/>
        </w:rPr>
        <w:t xml:space="preserve"> </w:t>
      </w:r>
      <w:r w:rsidRPr="007B6F78">
        <w:rPr>
          <w:rFonts w:eastAsia="Microsoft Sans Serif"/>
          <w:color w:val="000000" w:themeColor="text1"/>
          <w:spacing w:val="-3"/>
          <w:sz w:val="27"/>
          <w:szCs w:val="27"/>
        </w:rPr>
        <w:t>65360,69</w:t>
      </w:r>
      <w:r w:rsidRPr="007B6F78">
        <w:rPr>
          <w:rFonts w:eastAsia="Microsoft Sans Serif"/>
          <w:color w:val="000000" w:themeColor="text1"/>
          <w:spacing w:val="-9"/>
          <w:sz w:val="27"/>
          <w:szCs w:val="27"/>
        </w:rPr>
        <w:t xml:space="preserve"> </w:t>
      </w:r>
      <w:r w:rsidRPr="007B6F78">
        <w:rPr>
          <w:rFonts w:eastAsia="Microsoft Sans Serif"/>
          <w:color w:val="000000" w:themeColor="text1"/>
          <w:spacing w:val="-2"/>
          <w:sz w:val="27"/>
          <w:szCs w:val="27"/>
        </w:rPr>
        <w:t>га;</w:t>
      </w:r>
    </w:p>
    <w:p w14:paraId="3F54B198" w14:textId="77777777" w:rsidR="00BA6DC4" w:rsidRPr="007B6F78" w:rsidRDefault="00BA6DC4" w:rsidP="00BA6DC4">
      <w:pPr>
        <w:widowControl w:val="0"/>
        <w:autoSpaceDE w:val="0"/>
        <w:autoSpaceDN w:val="0"/>
        <w:ind w:right="134" w:firstLine="709"/>
        <w:rPr>
          <w:rFonts w:eastAsia="Microsoft Sans Serif"/>
          <w:color w:val="000000" w:themeColor="text1"/>
          <w:sz w:val="27"/>
          <w:szCs w:val="27"/>
        </w:rPr>
      </w:pPr>
      <w:r w:rsidRPr="007B6F78">
        <w:rPr>
          <w:rFonts w:eastAsia="Microsoft Sans Serif"/>
          <w:color w:val="000000" w:themeColor="text1"/>
          <w:spacing w:val="-3"/>
          <w:sz w:val="27"/>
          <w:szCs w:val="27"/>
        </w:rPr>
        <w:t>2) земли</w:t>
      </w:r>
      <w:r w:rsidRPr="007B6F78">
        <w:rPr>
          <w:rFonts w:eastAsia="Microsoft Sans Serif"/>
          <w:color w:val="000000" w:themeColor="text1"/>
          <w:spacing w:val="-10"/>
          <w:sz w:val="27"/>
          <w:szCs w:val="27"/>
        </w:rPr>
        <w:t xml:space="preserve"> </w:t>
      </w:r>
      <w:r w:rsidRPr="007B6F78">
        <w:rPr>
          <w:rFonts w:eastAsia="Microsoft Sans Serif"/>
          <w:color w:val="000000" w:themeColor="text1"/>
          <w:spacing w:val="-3"/>
          <w:sz w:val="27"/>
          <w:szCs w:val="27"/>
        </w:rPr>
        <w:t>сельскохозяйственного</w:t>
      </w:r>
      <w:r w:rsidRPr="007B6F78">
        <w:rPr>
          <w:rFonts w:eastAsia="Microsoft Sans Serif"/>
          <w:color w:val="000000" w:themeColor="text1"/>
          <w:spacing w:val="-8"/>
          <w:sz w:val="27"/>
          <w:szCs w:val="27"/>
        </w:rPr>
        <w:t xml:space="preserve"> </w:t>
      </w:r>
      <w:r w:rsidRPr="007B6F78">
        <w:rPr>
          <w:rFonts w:eastAsia="Microsoft Sans Serif"/>
          <w:color w:val="000000" w:themeColor="text1"/>
          <w:spacing w:val="-2"/>
          <w:sz w:val="27"/>
          <w:szCs w:val="27"/>
        </w:rPr>
        <w:t>назначения</w:t>
      </w:r>
      <w:r w:rsidRPr="007B6F78">
        <w:rPr>
          <w:rFonts w:eastAsia="Microsoft Sans Serif"/>
          <w:color w:val="000000" w:themeColor="text1"/>
          <w:spacing w:val="-6"/>
          <w:sz w:val="27"/>
          <w:szCs w:val="27"/>
        </w:rPr>
        <w:t xml:space="preserve"> </w:t>
      </w:r>
      <w:r w:rsidRPr="007B6F78">
        <w:rPr>
          <w:rFonts w:eastAsia="Microsoft Sans Serif"/>
          <w:color w:val="000000" w:themeColor="text1"/>
          <w:spacing w:val="-2"/>
          <w:sz w:val="27"/>
          <w:szCs w:val="27"/>
        </w:rPr>
        <w:t>-</w:t>
      </w:r>
      <w:r w:rsidRPr="007B6F78">
        <w:rPr>
          <w:rFonts w:eastAsia="Microsoft Sans Serif"/>
          <w:color w:val="000000" w:themeColor="text1"/>
          <w:spacing w:val="-5"/>
          <w:sz w:val="27"/>
          <w:szCs w:val="27"/>
        </w:rPr>
        <w:t xml:space="preserve"> </w:t>
      </w:r>
      <w:r w:rsidRPr="007B6F78">
        <w:rPr>
          <w:rFonts w:eastAsia="Microsoft Sans Serif"/>
          <w:color w:val="000000" w:themeColor="text1"/>
          <w:spacing w:val="-2"/>
          <w:sz w:val="27"/>
          <w:szCs w:val="27"/>
        </w:rPr>
        <w:t>248,57</w:t>
      </w:r>
      <w:r w:rsidRPr="007B6F78">
        <w:rPr>
          <w:rFonts w:eastAsia="Microsoft Sans Serif"/>
          <w:color w:val="000000" w:themeColor="text1"/>
          <w:spacing w:val="-8"/>
          <w:sz w:val="27"/>
          <w:szCs w:val="27"/>
        </w:rPr>
        <w:t xml:space="preserve"> </w:t>
      </w:r>
      <w:r w:rsidRPr="007B6F78">
        <w:rPr>
          <w:rFonts w:eastAsia="Microsoft Sans Serif"/>
          <w:color w:val="000000" w:themeColor="text1"/>
          <w:spacing w:val="-2"/>
          <w:sz w:val="27"/>
          <w:szCs w:val="27"/>
        </w:rPr>
        <w:t>га;</w:t>
      </w:r>
    </w:p>
    <w:p w14:paraId="2F2DE871" w14:textId="77777777" w:rsidR="00BA6DC4" w:rsidRPr="007B6F78" w:rsidRDefault="00BA6DC4" w:rsidP="00BA6DC4">
      <w:pPr>
        <w:widowControl w:val="0"/>
        <w:autoSpaceDE w:val="0"/>
        <w:autoSpaceDN w:val="0"/>
        <w:spacing w:line="256" w:lineRule="auto"/>
        <w:ind w:right="134" w:firstLine="709"/>
        <w:rPr>
          <w:rFonts w:eastAsia="Microsoft Sans Serif"/>
          <w:color w:val="000000" w:themeColor="text1"/>
          <w:sz w:val="27"/>
          <w:szCs w:val="27"/>
        </w:rPr>
      </w:pPr>
      <w:r w:rsidRPr="007B6F78">
        <w:rPr>
          <w:rFonts w:eastAsia="Microsoft Sans Serif"/>
          <w:color w:val="000000" w:themeColor="text1"/>
          <w:sz w:val="27"/>
          <w:szCs w:val="27"/>
        </w:rPr>
        <w:t>3) земли</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промышленности,</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энергетики,</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транспорта,</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связи,</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радиовещания,</w:t>
      </w:r>
      <w:r w:rsidRPr="007B6F78">
        <w:rPr>
          <w:rFonts w:eastAsia="Microsoft Sans Serif"/>
          <w:color w:val="000000" w:themeColor="text1"/>
          <w:spacing w:val="-48"/>
          <w:sz w:val="27"/>
          <w:szCs w:val="27"/>
        </w:rPr>
        <w:t xml:space="preserve"> </w:t>
      </w:r>
      <w:r w:rsidRPr="007B6F78">
        <w:rPr>
          <w:rFonts w:eastAsia="Microsoft Sans Serif"/>
          <w:color w:val="000000" w:themeColor="text1"/>
          <w:sz w:val="27"/>
          <w:szCs w:val="27"/>
        </w:rPr>
        <w:t>телевидения,</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информатики,</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земли</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для</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обеспечения</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космической</w:t>
      </w:r>
      <w:r w:rsidRPr="007B6F78">
        <w:rPr>
          <w:rFonts w:eastAsia="Microsoft Sans Serif"/>
          <w:color w:val="000000" w:themeColor="text1"/>
          <w:spacing w:val="-48"/>
          <w:sz w:val="27"/>
          <w:szCs w:val="27"/>
        </w:rPr>
        <w:t xml:space="preserve"> </w:t>
      </w:r>
      <w:r w:rsidRPr="007B6F78">
        <w:rPr>
          <w:rFonts w:eastAsia="Microsoft Sans Serif"/>
          <w:color w:val="000000" w:themeColor="text1"/>
          <w:sz w:val="27"/>
          <w:szCs w:val="27"/>
        </w:rPr>
        <w:t>деятельности, земли обороны, безопасности и земли иного специального</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назначения</w:t>
      </w:r>
      <w:r w:rsidRPr="007B6F78">
        <w:rPr>
          <w:rFonts w:eastAsia="Microsoft Sans Serif"/>
          <w:color w:val="000000" w:themeColor="text1"/>
          <w:spacing w:val="-3"/>
          <w:sz w:val="27"/>
          <w:szCs w:val="27"/>
        </w:rPr>
        <w:t xml:space="preserve"> </w:t>
      </w:r>
      <w:r w:rsidRPr="007B6F78">
        <w:rPr>
          <w:rFonts w:eastAsia="Microsoft Sans Serif"/>
          <w:color w:val="000000" w:themeColor="text1"/>
          <w:sz w:val="27"/>
          <w:szCs w:val="27"/>
        </w:rPr>
        <w:t>- 35,97</w:t>
      </w:r>
      <w:r w:rsidRPr="007B6F78">
        <w:rPr>
          <w:rFonts w:eastAsia="Microsoft Sans Serif"/>
          <w:color w:val="000000" w:themeColor="text1"/>
          <w:spacing w:val="-4"/>
          <w:sz w:val="27"/>
          <w:szCs w:val="27"/>
        </w:rPr>
        <w:t xml:space="preserve"> </w:t>
      </w:r>
      <w:r w:rsidRPr="007B6F78">
        <w:rPr>
          <w:rFonts w:eastAsia="Microsoft Sans Serif"/>
          <w:color w:val="000000" w:themeColor="text1"/>
          <w:sz w:val="27"/>
          <w:szCs w:val="27"/>
        </w:rPr>
        <w:t>га.</w:t>
      </w:r>
    </w:p>
    <w:p w14:paraId="0F3AF0D3" w14:textId="77777777" w:rsidR="00BA6DC4" w:rsidRPr="007B6F78" w:rsidRDefault="00BA6DC4" w:rsidP="00BA6DC4">
      <w:pPr>
        <w:widowControl w:val="0"/>
        <w:autoSpaceDE w:val="0"/>
        <w:autoSpaceDN w:val="0"/>
        <w:spacing w:line="256" w:lineRule="auto"/>
        <w:ind w:right="134" w:firstLine="709"/>
        <w:rPr>
          <w:rFonts w:eastAsia="Microsoft Sans Serif"/>
          <w:color w:val="000000" w:themeColor="text1"/>
          <w:sz w:val="27"/>
          <w:szCs w:val="27"/>
        </w:rPr>
      </w:pPr>
      <w:r w:rsidRPr="007B6F78">
        <w:rPr>
          <w:rFonts w:eastAsia="Microsoft Sans Serif"/>
          <w:color w:val="000000" w:themeColor="text1"/>
          <w:sz w:val="27"/>
          <w:szCs w:val="27"/>
        </w:rPr>
        <w:t>В</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состав</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природного</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парка</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входят</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земли</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лесного</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фонда</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в</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границах</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Абинского,</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Афипского,</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Геленджикского,</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Крымского</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и</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Новороссийского</w:t>
      </w:r>
      <w:r w:rsidRPr="007B6F78">
        <w:rPr>
          <w:rFonts w:eastAsia="Microsoft Sans Serif"/>
          <w:color w:val="000000" w:themeColor="text1"/>
          <w:spacing w:val="-48"/>
          <w:sz w:val="27"/>
          <w:szCs w:val="27"/>
        </w:rPr>
        <w:t xml:space="preserve"> </w:t>
      </w:r>
      <w:r w:rsidRPr="007B6F78">
        <w:rPr>
          <w:rFonts w:eastAsia="Microsoft Sans Serif"/>
          <w:color w:val="000000" w:themeColor="text1"/>
          <w:sz w:val="27"/>
          <w:szCs w:val="27"/>
        </w:rPr>
        <w:t>лесничеств.</w:t>
      </w:r>
    </w:p>
    <w:p w14:paraId="633583DA" w14:textId="77777777" w:rsidR="00BA6DC4" w:rsidRPr="007B6F78" w:rsidRDefault="00BA6DC4" w:rsidP="00BA6DC4">
      <w:pPr>
        <w:widowControl w:val="0"/>
        <w:autoSpaceDE w:val="0"/>
        <w:autoSpaceDN w:val="0"/>
        <w:spacing w:before="1"/>
        <w:ind w:right="134" w:firstLine="709"/>
        <w:rPr>
          <w:rFonts w:eastAsia="Microsoft Sans Serif"/>
          <w:color w:val="000000" w:themeColor="text1"/>
          <w:spacing w:val="-1"/>
          <w:sz w:val="27"/>
          <w:szCs w:val="27"/>
        </w:rPr>
      </w:pPr>
      <w:r w:rsidRPr="007B6F78">
        <w:rPr>
          <w:rFonts w:eastAsia="Microsoft Sans Serif"/>
          <w:color w:val="000000" w:themeColor="text1"/>
          <w:spacing w:val="-2"/>
          <w:sz w:val="27"/>
          <w:szCs w:val="27"/>
        </w:rPr>
        <w:t>Общая</w:t>
      </w:r>
      <w:r w:rsidRPr="007B6F78">
        <w:rPr>
          <w:rFonts w:eastAsia="Microsoft Sans Serif"/>
          <w:color w:val="000000" w:themeColor="text1"/>
          <w:spacing w:val="-9"/>
          <w:sz w:val="27"/>
          <w:szCs w:val="27"/>
        </w:rPr>
        <w:t xml:space="preserve"> </w:t>
      </w:r>
      <w:r w:rsidRPr="007B6F78">
        <w:rPr>
          <w:rFonts w:eastAsia="Microsoft Sans Serif"/>
          <w:color w:val="000000" w:themeColor="text1"/>
          <w:spacing w:val="-2"/>
          <w:sz w:val="27"/>
          <w:szCs w:val="27"/>
        </w:rPr>
        <w:t>площадь</w:t>
      </w:r>
      <w:r w:rsidRPr="007B6F78">
        <w:rPr>
          <w:rFonts w:eastAsia="Microsoft Sans Serif"/>
          <w:color w:val="000000" w:themeColor="text1"/>
          <w:spacing w:val="-6"/>
          <w:sz w:val="27"/>
          <w:szCs w:val="27"/>
        </w:rPr>
        <w:t xml:space="preserve"> </w:t>
      </w:r>
      <w:r w:rsidRPr="007B6F78">
        <w:rPr>
          <w:rFonts w:eastAsia="Microsoft Sans Serif"/>
          <w:color w:val="000000" w:themeColor="text1"/>
          <w:spacing w:val="-2"/>
          <w:sz w:val="27"/>
          <w:szCs w:val="27"/>
        </w:rPr>
        <w:t>природного</w:t>
      </w:r>
      <w:r w:rsidRPr="007B6F78">
        <w:rPr>
          <w:rFonts w:eastAsia="Microsoft Sans Serif"/>
          <w:color w:val="000000" w:themeColor="text1"/>
          <w:spacing w:val="-10"/>
          <w:sz w:val="27"/>
          <w:szCs w:val="27"/>
        </w:rPr>
        <w:t xml:space="preserve"> </w:t>
      </w:r>
      <w:r w:rsidRPr="007B6F78">
        <w:rPr>
          <w:rFonts w:eastAsia="Microsoft Sans Serif"/>
          <w:color w:val="000000" w:themeColor="text1"/>
          <w:spacing w:val="-2"/>
          <w:sz w:val="27"/>
          <w:szCs w:val="27"/>
        </w:rPr>
        <w:t>парка</w:t>
      </w:r>
      <w:r w:rsidRPr="007B6F78">
        <w:rPr>
          <w:rFonts w:eastAsia="Microsoft Sans Serif"/>
          <w:color w:val="000000" w:themeColor="text1"/>
          <w:spacing w:val="-11"/>
          <w:sz w:val="27"/>
          <w:szCs w:val="27"/>
        </w:rPr>
        <w:t xml:space="preserve"> </w:t>
      </w:r>
      <w:r w:rsidRPr="007B6F78">
        <w:rPr>
          <w:rFonts w:eastAsia="Microsoft Sans Serif"/>
          <w:color w:val="000000" w:themeColor="text1"/>
          <w:spacing w:val="-2"/>
          <w:sz w:val="27"/>
          <w:szCs w:val="27"/>
        </w:rPr>
        <w:t>составляет</w:t>
      </w:r>
      <w:r w:rsidRPr="007B6F78">
        <w:rPr>
          <w:rFonts w:eastAsia="Microsoft Sans Serif"/>
          <w:color w:val="000000" w:themeColor="text1"/>
          <w:spacing w:val="-5"/>
          <w:sz w:val="27"/>
          <w:szCs w:val="27"/>
        </w:rPr>
        <w:t xml:space="preserve"> </w:t>
      </w:r>
      <w:r w:rsidRPr="007B6F78">
        <w:rPr>
          <w:rFonts w:eastAsia="Microsoft Sans Serif"/>
          <w:color w:val="000000" w:themeColor="text1"/>
          <w:spacing w:val="-1"/>
          <w:sz w:val="27"/>
          <w:szCs w:val="27"/>
        </w:rPr>
        <w:t>65645,23</w:t>
      </w:r>
      <w:r w:rsidRPr="007B6F78">
        <w:rPr>
          <w:rFonts w:eastAsia="Microsoft Sans Serif"/>
          <w:color w:val="000000" w:themeColor="text1"/>
          <w:spacing w:val="-11"/>
          <w:sz w:val="27"/>
          <w:szCs w:val="27"/>
        </w:rPr>
        <w:t xml:space="preserve"> </w:t>
      </w:r>
      <w:r w:rsidRPr="007B6F78">
        <w:rPr>
          <w:rFonts w:eastAsia="Microsoft Sans Serif"/>
          <w:color w:val="000000" w:themeColor="text1"/>
          <w:spacing w:val="-1"/>
          <w:sz w:val="27"/>
          <w:szCs w:val="27"/>
        </w:rPr>
        <w:t>га.</w:t>
      </w:r>
    </w:p>
    <w:p w14:paraId="17101AB0" w14:textId="77777777" w:rsidR="00BA6DC4" w:rsidRPr="007B6F78" w:rsidRDefault="00BA6DC4" w:rsidP="00BA6DC4">
      <w:pPr>
        <w:widowControl w:val="0"/>
        <w:tabs>
          <w:tab w:val="left" w:pos="673"/>
          <w:tab w:val="left" w:pos="5812"/>
        </w:tabs>
        <w:autoSpaceDE w:val="0"/>
        <w:autoSpaceDN w:val="0"/>
        <w:spacing w:line="256" w:lineRule="auto"/>
        <w:ind w:right="134" w:firstLine="709"/>
        <w:rPr>
          <w:rFonts w:eastAsia="Microsoft Sans Serif"/>
          <w:color w:val="000000" w:themeColor="text1"/>
          <w:sz w:val="27"/>
          <w:szCs w:val="27"/>
        </w:rPr>
      </w:pPr>
      <w:r w:rsidRPr="007B6F78">
        <w:rPr>
          <w:rFonts w:eastAsia="Microsoft Sans Serif"/>
          <w:color w:val="000000" w:themeColor="text1"/>
          <w:sz w:val="27"/>
          <w:szCs w:val="27"/>
        </w:rPr>
        <w:t>Границы</w:t>
      </w:r>
      <w:r w:rsidRPr="007B6F78">
        <w:rPr>
          <w:rFonts w:eastAsia="Microsoft Sans Serif"/>
          <w:color w:val="000000" w:themeColor="text1"/>
          <w:spacing w:val="-3"/>
          <w:sz w:val="27"/>
          <w:szCs w:val="27"/>
        </w:rPr>
        <w:t xml:space="preserve"> </w:t>
      </w:r>
      <w:r w:rsidRPr="007B6F78">
        <w:rPr>
          <w:rFonts w:eastAsia="Microsoft Sans Serif"/>
          <w:color w:val="000000" w:themeColor="text1"/>
          <w:sz w:val="27"/>
          <w:szCs w:val="27"/>
        </w:rPr>
        <w:t>природного</w:t>
      </w:r>
      <w:r w:rsidRPr="007B6F78">
        <w:rPr>
          <w:rFonts w:eastAsia="Microsoft Sans Serif"/>
          <w:color w:val="000000" w:themeColor="text1"/>
          <w:spacing w:val="-9"/>
          <w:sz w:val="27"/>
          <w:szCs w:val="27"/>
        </w:rPr>
        <w:t xml:space="preserve"> </w:t>
      </w:r>
      <w:r w:rsidRPr="007B6F78">
        <w:rPr>
          <w:rFonts w:eastAsia="Microsoft Sans Serif"/>
          <w:color w:val="000000" w:themeColor="text1"/>
          <w:sz w:val="27"/>
          <w:szCs w:val="27"/>
        </w:rPr>
        <w:t>парка</w:t>
      </w:r>
      <w:r w:rsidRPr="007B6F78">
        <w:rPr>
          <w:rFonts w:eastAsia="Microsoft Sans Serif"/>
          <w:color w:val="000000" w:themeColor="text1"/>
          <w:spacing w:val="-8"/>
          <w:sz w:val="27"/>
          <w:szCs w:val="27"/>
        </w:rPr>
        <w:t xml:space="preserve"> </w:t>
      </w:r>
      <w:r w:rsidRPr="007B6F78">
        <w:rPr>
          <w:rFonts w:eastAsia="Microsoft Sans Serif"/>
          <w:color w:val="000000" w:themeColor="text1"/>
          <w:sz w:val="27"/>
          <w:szCs w:val="27"/>
        </w:rPr>
        <w:t>определены</w:t>
      </w:r>
      <w:r w:rsidRPr="007B6F78">
        <w:rPr>
          <w:rFonts w:eastAsia="Microsoft Sans Serif"/>
          <w:color w:val="000000" w:themeColor="text1"/>
          <w:spacing w:val="-3"/>
          <w:sz w:val="27"/>
          <w:szCs w:val="27"/>
        </w:rPr>
        <w:t xml:space="preserve"> </w:t>
      </w:r>
      <w:r w:rsidRPr="007B6F78">
        <w:rPr>
          <w:rFonts w:eastAsia="Microsoft Sans Serif"/>
          <w:color w:val="000000" w:themeColor="text1"/>
          <w:sz w:val="27"/>
          <w:szCs w:val="27"/>
        </w:rPr>
        <w:t>в</w:t>
      </w:r>
      <w:r w:rsidRPr="007B6F78">
        <w:rPr>
          <w:rFonts w:eastAsia="Microsoft Sans Serif"/>
          <w:color w:val="000000" w:themeColor="text1"/>
          <w:spacing w:val="-4"/>
          <w:sz w:val="27"/>
          <w:szCs w:val="27"/>
        </w:rPr>
        <w:t xml:space="preserve"> </w:t>
      </w:r>
      <w:r w:rsidRPr="007B6F78">
        <w:rPr>
          <w:rFonts w:eastAsia="Microsoft Sans Serif"/>
          <w:color w:val="000000" w:themeColor="text1"/>
          <w:sz w:val="27"/>
          <w:szCs w:val="27"/>
        </w:rPr>
        <w:t>системе</w:t>
      </w:r>
      <w:r w:rsidRPr="007B6F78">
        <w:rPr>
          <w:rFonts w:eastAsia="Microsoft Sans Serif"/>
          <w:color w:val="000000" w:themeColor="text1"/>
          <w:spacing w:val="-8"/>
          <w:sz w:val="27"/>
          <w:szCs w:val="27"/>
        </w:rPr>
        <w:t xml:space="preserve"> </w:t>
      </w:r>
      <w:r w:rsidRPr="007B6F78">
        <w:rPr>
          <w:rFonts w:eastAsia="Microsoft Sans Serif"/>
          <w:color w:val="000000" w:themeColor="text1"/>
          <w:sz w:val="27"/>
          <w:szCs w:val="27"/>
        </w:rPr>
        <w:t>координат</w:t>
      </w:r>
      <w:r w:rsidRPr="007B6F78">
        <w:rPr>
          <w:rFonts w:eastAsia="Microsoft Sans Serif"/>
          <w:color w:val="000000" w:themeColor="text1"/>
          <w:spacing w:val="-3"/>
          <w:sz w:val="27"/>
          <w:szCs w:val="27"/>
        </w:rPr>
        <w:t xml:space="preserve"> </w:t>
      </w:r>
      <w:r w:rsidRPr="007B6F78">
        <w:rPr>
          <w:rFonts w:eastAsia="Microsoft Sans Serif"/>
          <w:color w:val="000000" w:themeColor="text1"/>
          <w:sz w:val="27"/>
          <w:szCs w:val="27"/>
        </w:rPr>
        <w:t>МСК-23.</w:t>
      </w:r>
      <w:r w:rsidRPr="007B6F78">
        <w:rPr>
          <w:rFonts w:eastAsia="Microsoft Sans Serif"/>
          <w:color w:val="000000" w:themeColor="text1"/>
          <w:spacing w:val="-8"/>
          <w:sz w:val="27"/>
          <w:szCs w:val="27"/>
        </w:rPr>
        <w:t xml:space="preserve"> </w:t>
      </w:r>
    </w:p>
    <w:p w14:paraId="5FDC9945" w14:textId="77777777" w:rsidR="00BA6DC4" w:rsidRPr="007B6F78" w:rsidRDefault="00BA6DC4" w:rsidP="00BA6DC4">
      <w:pPr>
        <w:widowControl w:val="0"/>
        <w:tabs>
          <w:tab w:val="left" w:pos="735"/>
          <w:tab w:val="left" w:pos="5812"/>
        </w:tabs>
        <w:autoSpaceDE w:val="0"/>
        <w:autoSpaceDN w:val="0"/>
        <w:spacing w:line="256" w:lineRule="auto"/>
        <w:ind w:right="134" w:firstLine="709"/>
        <w:rPr>
          <w:rFonts w:eastAsia="Microsoft Sans Serif"/>
          <w:color w:val="000000" w:themeColor="text1"/>
          <w:sz w:val="27"/>
          <w:szCs w:val="27"/>
        </w:rPr>
      </w:pPr>
      <w:r w:rsidRPr="007B6F78">
        <w:rPr>
          <w:rFonts w:eastAsia="Microsoft Sans Serif"/>
          <w:color w:val="000000" w:themeColor="text1"/>
          <w:sz w:val="27"/>
          <w:szCs w:val="27"/>
        </w:rPr>
        <w:t>Границы</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и</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особенности</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режима</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особой</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охраны</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природного</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парка</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учитываются при разработке схем территориального планирования, правил</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землепользования и застройки, документации по планировке территории,</w:t>
      </w:r>
      <w:r w:rsidRPr="007B6F78">
        <w:rPr>
          <w:rFonts w:eastAsia="Microsoft Sans Serif"/>
          <w:color w:val="000000" w:themeColor="text1"/>
          <w:spacing w:val="1"/>
          <w:sz w:val="27"/>
          <w:szCs w:val="27"/>
        </w:rPr>
        <w:t xml:space="preserve"> </w:t>
      </w:r>
      <w:r w:rsidRPr="007B6F78">
        <w:rPr>
          <w:rFonts w:eastAsia="Microsoft Sans Serif"/>
          <w:color w:val="000000" w:themeColor="text1"/>
          <w:spacing w:val="-1"/>
          <w:sz w:val="27"/>
          <w:szCs w:val="27"/>
        </w:rPr>
        <w:t>иных</w:t>
      </w:r>
      <w:r w:rsidRPr="007B6F78">
        <w:rPr>
          <w:rFonts w:eastAsia="Microsoft Sans Serif"/>
          <w:color w:val="000000" w:themeColor="text1"/>
          <w:spacing w:val="-11"/>
          <w:sz w:val="27"/>
          <w:szCs w:val="27"/>
        </w:rPr>
        <w:t xml:space="preserve"> </w:t>
      </w:r>
      <w:r w:rsidRPr="007B6F78">
        <w:rPr>
          <w:rFonts w:eastAsia="Microsoft Sans Serif"/>
          <w:color w:val="000000" w:themeColor="text1"/>
          <w:spacing w:val="-1"/>
          <w:sz w:val="27"/>
          <w:szCs w:val="27"/>
        </w:rPr>
        <w:t>видов</w:t>
      </w:r>
      <w:r w:rsidRPr="007B6F78">
        <w:rPr>
          <w:rFonts w:eastAsia="Microsoft Sans Serif"/>
          <w:color w:val="000000" w:themeColor="text1"/>
          <w:spacing w:val="-5"/>
          <w:sz w:val="27"/>
          <w:szCs w:val="27"/>
        </w:rPr>
        <w:t xml:space="preserve"> </w:t>
      </w:r>
      <w:r w:rsidRPr="007B6F78">
        <w:rPr>
          <w:rFonts w:eastAsia="Microsoft Sans Serif"/>
          <w:color w:val="000000" w:themeColor="text1"/>
          <w:spacing w:val="-1"/>
          <w:sz w:val="27"/>
          <w:szCs w:val="27"/>
        </w:rPr>
        <w:t>градостроительной</w:t>
      </w:r>
      <w:r w:rsidRPr="007B6F78">
        <w:rPr>
          <w:rFonts w:eastAsia="Microsoft Sans Serif"/>
          <w:color w:val="000000" w:themeColor="text1"/>
          <w:spacing w:val="-9"/>
          <w:sz w:val="27"/>
          <w:szCs w:val="27"/>
        </w:rPr>
        <w:t xml:space="preserve"> </w:t>
      </w:r>
      <w:r w:rsidRPr="007B6F78">
        <w:rPr>
          <w:rFonts w:eastAsia="Microsoft Sans Serif"/>
          <w:color w:val="000000" w:themeColor="text1"/>
          <w:spacing w:val="-1"/>
          <w:sz w:val="27"/>
          <w:szCs w:val="27"/>
        </w:rPr>
        <w:t>и</w:t>
      </w:r>
      <w:r w:rsidRPr="007B6F78">
        <w:rPr>
          <w:rFonts w:eastAsia="Microsoft Sans Serif"/>
          <w:color w:val="000000" w:themeColor="text1"/>
          <w:spacing w:val="-9"/>
          <w:sz w:val="27"/>
          <w:szCs w:val="27"/>
        </w:rPr>
        <w:t xml:space="preserve"> </w:t>
      </w:r>
      <w:r w:rsidRPr="007B6F78">
        <w:rPr>
          <w:rFonts w:eastAsia="Microsoft Sans Serif"/>
          <w:color w:val="000000" w:themeColor="text1"/>
          <w:spacing w:val="-1"/>
          <w:sz w:val="27"/>
          <w:szCs w:val="27"/>
        </w:rPr>
        <w:t>землеустроительной</w:t>
      </w:r>
      <w:r w:rsidRPr="007B6F78">
        <w:rPr>
          <w:rFonts w:eastAsia="Microsoft Sans Serif"/>
          <w:color w:val="000000" w:themeColor="text1"/>
          <w:spacing w:val="-9"/>
          <w:sz w:val="27"/>
          <w:szCs w:val="27"/>
        </w:rPr>
        <w:t xml:space="preserve"> </w:t>
      </w:r>
      <w:r w:rsidRPr="007B6F78">
        <w:rPr>
          <w:rFonts w:eastAsia="Microsoft Sans Serif"/>
          <w:color w:val="000000" w:themeColor="text1"/>
          <w:sz w:val="27"/>
          <w:szCs w:val="27"/>
        </w:rPr>
        <w:t>документации,</w:t>
      </w:r>
      <w:r w:rsidRPr="007B6F78">
        <w:rPr>
          <w:rFonts w:eastAsia="Microsoft Sans Serif"/>
          <w:color w:val="000000" w:themeColor="text1"/>
          <w:spacing w:val="-7"/>
          <w:sz w:val="27"/>
          <w:szCs w:val="27"/>
        </w:rPr>
        <w:t xml:space="preserve"> </w:t>
      </w:r>
      <w:r w:rsidRPr="007B6F78">
        <w:rPr>
          <w:rFonts w:eastAsia="Microsoft Sans Serif"/>
          <w:color w:val="000000" w:themeColor="text1"/>
          <w:sz w:val="27"/>
          <w:szCs w:val="27"/>
        </w:rPr>
        <w:t>Лесного</w:t>
      </w:r>
      <w:r w:rsidRPr="007B6F78">
        <w:rPr>
          <w:rFonts w:eastAsia="Microsoft Sans Serif"/>
          <w:color w:val="000000" w:themeColor="text1"/>
          <w:spacing w:val="-48"/>
          <w:sz w:val="27"/>
          <w:szCs w:val="27"/>
        </w:rPr>
        <w:t xml:space="preserve"> </w:t>
      </w:r>
      <w:r w:rsidRPr="007B6F78">
        <w:rPr>
          <w:rFonts w:eastAsia="Microsoft Sans Serif"/>
          <w:color w:val="000000" w:themeColor="text1"/>
          <w:sz w:val="27"/>
          <w:szCs w:val="27"/>
        </w:rPr>
        <w:t>плана</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Краснодарского</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края,</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лесохозяйственных</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регламентов</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лесничеств,</w:t>
      </w:r>
      <w:r w:rsidRPr="007B6F78">
        <w:rPr>
          <w:rFonts w:eastAsia="Microsoft Sans Serif"/>
          <w:color w:val="000000" w:themeColor="text1"/>
          <w:spacing w:val="-48"/>
          <w:sz w:val="27"/>
          <w:szCs w:val="27"/>
        </w:rPr>
        <w:t xml:space="preserve"> </w:t>
      </w:r>
      <w:r w:rsidRPr="007B6F78">
        <w:rPr>
          <w:rFonts w:eastAsia="Microsoft Sans Serif"/>
          <w:color w:val="000000" w:themeColor="text1"/>
          <w:spacing w:val="-2"/>
          <w:sz w:val="27"/>
          <w:szCs w:val="27"/>
        </w:rPr>
        <w:t>схемы</w:t>
      </w:r>
      <w:r w:rsidRPr="007B6F78">
        <w:rPr>
          <w:rFonts w:eastAsia="Microsoft Sans Serif"/>
          <w:color w:val="000000" w:themeColor="text1"/>
          <w:spacing w:val="-4"/>
          <w:sz w:val="27"/>
          <w:szCs w:val="27"/>
        </w:rPr>
        <w:t xml:space="preserve"> </w:t>
      </w:r>
      <w:r w:rsidRPr="007B6F78">
        <w:rPr>
          <w:rFonts w:eastAsia="Microsoft Sans Serif"/>
          <w:color w:val="000000" w:themeColor="text1"/>
          <w:spacing w:val="-2"/>
          <w:sz w:val="27"/>
          <w:szCs w:val="27"/>
        </w:rPr>
        <w:t>размещения,</w:t>
      </w:r>
      <w:r w:rsidRPr="007B6F78">
        <w:rPr>
          <w:rFonts w:eastAsia="Microsoft Sans Serif"/>
          <w:color w:val="000000" w:themeColor="text1"/>
          <w:spacing w:val="-6"/>
          <w:sz w:val="27"/>
          <w:szCs w:val="27"/>
        </w:rPr>
        <w:t xml:space="preserve"> </w:t>
      </w:r>
      <w:r w:rsidRPr="007B6F78">
        <w:rPr>
          <w:rFonts w:eastAsia="Microsoft Sans Serif"/>
          <w:color w:val="000000" w:themeColor="text1"/>
          <w:spacing w:val="-2"/>
          <w:sz w:val="27"/>
          <w:szCs w:val="27"/>
        </w:rPr>
        <w:t>использования</w:t>
      </w:r>
      <w:r w:rsidRPr="007B6F78">
        <w:rPr>
          <w:rFonts w:eastAsia="Microsoft Sans Serif"/>
          <w:color w:val="000000" w:themeColor="text1"/>
          <w:spacing w:val="-6"/>
          <w:sz w:val="27"/>
          <w:szCs w:val="27"/>
        </w:rPr>
        <w:t xml:space="preserve"> </w:t>
      </w:r>
      <w:r w:rsidRPr="007B6F78">
        <w:rPr>
          <w:rFonts w:eastAsia="Microsoft Sans Serif"/>
          <w:color w:val="000000" w:themeColor="text1"/>
          <w:spacing w:val="-2"/>
          <w:sz w:val="27"/>
          <w:szCs w:val="27"/>
        </w:rPr>
        <w:t>и</w:t>
      </w:r>
      <w:r w:rsidRPr="007B6F78">
        <w:rPr>
          <w:rFonts w:eastAsia="Microsoft Sans Serif"/>
          <w:color w:val="000000" w:themeColor="text1"/>
          <w:spacing w:val="-9"/>
          <w:sz w:val="27"/>
          <w:szCs w:val="27"/>
        </w:rPr>
        <w:t xml:space="preserve"> </w:t>
      </w:r>
      <w:r w:rsidRPr="007B6F78">
        <w:rPr>
          <w:rFonts w:eastAsia="Microsoft Sans Serif"/>
          <w:color w:val="000000" w:themeColor="text1"/>
          <w:spacing w:val="-2"/>
          <w:sz w:val="27"/>
          <w:szCs w:val="27"/>
        </w:rPr>
        <w:t>охраны</w:t>
      </w:r>
      <w:r w:rsidRPr="007B6F78">
        <w:rPr>
          <w:rFonts w:eastAsia="Microsoft Sans Serif"/>
          <w:color w:val="000000" w:themeColor="text1"/>
          <w:spacing w:val="-3"/>
          <w:sz w:val="27"/>
          <w:szCs w:val="27"/>
        </w:rPr>
        <w:t xml:space="preserve"> </w:t>
      </w:r>
      <w:r w:rsidRPr="007B6F78">
        <w:rPr>
          <w:rFonts w:eastAsia="Microsoft Sans Serif"/>
          <w:color w:val="000000" w:themeColor="text1"/>
          <w:spacing w:val="-2"/>
          <w:sz w:val="27"/>
          <w:szCs w:val="27"/>
        </w:rPr>
        <w:t>охотничьих</w:t>
      </w:r>
      <w:r w:rsidRPr="007B6F78">
        <w:rPr>
          <w:rFonts w:eastAsia="Microsoft Sans Serif"/>
          <w:color w:val="000000" w:themeColor="text1"/>
          <w:spacing w:val="-11"/>
          <w:sz w:val="27"/>
          <w:szCs w:val="27"/>
        </w:rPr>
        <w:t xml:space="preserve"> </w:t>
      </w:r>
      <w:r w:rsidRPr="007B6F78">
        <w:rPr>
          <w:rFonts w:eastAsia="Microsoft Sans Serif"/>
          <w:color w:val="000000" w:themeColor="text1"/>
          <w:spacing w:val="-2"/>
          <w:sz w:val="27"/>
          <w:szCs w:val="27"/>
        </w:rPr>
        <w:t>угодий</w:t>
      </w:r>
      <w:r w:rsidRPr="007B6F78">
        <w:rPr>
          <w:rFonts w:eastAsia="Microsoft Sans Serif"/>
          <w:color w:val="000000" w:themeColor="text1"/>
          <w:spacing w:val="-9"/>
          <w:sz w:val="27"/>
          <w:szCs w:val="27"/>
        </w:rPr>
        <w:t xml:space="preserve"> </w:t>
      </w:r>
      <w:r w:rsidRPr="007B6F78">
        <w:rPr>
          <w:rFonts w:eastAsia="Microsoft Sans Serif"/>
          <w:color w:val="000000" w:themeColor="text1"/>
          <w:spacing w:val="-2"/>
          <w:sz w:val="27"/>
          <w:szCs w:val="27"/>
        </w:rPr>
        <w:t>на</w:t>
      </w:r>
      <w:r w:rsidRPr="007B6F78">
        <w:rPr>
          <w:rFonts w:eastAsia="Microsoft Sans Serif"/>
          <w:color w:val="000000" w:themeColor="text1"/>
          <w:spacing w:val="-9"/>
          <w:sz w:val="27"/>
          <w:szCs w:val="27"/>
        </w:rPr>
        <w:t xml:space="preserve"> </w:t>
      </w:r>
      <w:r w:rsidRPr="007B6F78">
        <w:rPr>
          <w:rFonts w:eastAsia="Microsoft Sans Serif"/>
          <w:color w:val="000000" w:themeColor="text1"/>
          <w:spacing w:val="-2"/>
          <w:sz w:val="27"/>
          <w:szCs w:val="27"/>
        </w:rPr>
        <w:t>территории</w:t>
      </w:r>
      <w:r w:rsidRPr="007B6F78">
        <w:rPr>
          <w:rFonts w:eastAsia="Microsoft Sans Serif"/>
          <w:color w:val="000000" w:themeColor="text1"/>
          <w:spacing w:val="-48"/>
          <w:sz w:val="27"/>
          <w:szCs w:val="27"/>
        </w:rPr>
        <w:t xml:space="preserve"> </w:t>
      </w:r>
      <w:r w:rsidRPr="007B6F78">
        <w:rPr>
          <w:rFonts w:eastAsia="Microsoft Sans Serif"/>
          <w:color w:val="000000" w:themeColor="text1"/>
          <w:spacing w:val="-1"/>
          <w:sz w:val="27"/>
          <w:szCs w:val="27"/>
        </w:rPr>
        <w:t xml:space="preserve">Краснодарского края, других </w:t>
      </w:r>
      <w:r w:rsidRPr="007B6F78">
        <w:rPr>
          <w:rFonts w:eastAsia="Microsoft Sans Serif"/>
          <w:color w:val="000000" w:themeColor="text1"/>
          <w:sz w:val="27"/>
          <w:szCs w:val="27"/>
        </w:rPr>
        <w:t>документов, материалов и схем, определяющих</w:t>
      </w:r>
      <w:r w:rsidRPr="007B6F78">
        <w:rPr>
          <w:rFonts w:eastAsia="Microsoft Sans Serif"/>
          <w:color w:val="000000" w:themeColor="text1"/>
          <w:spacing w:val="-48"/>
          <w:sz w:val="27"/>
          <w:szCs w:val="27"/>
        </w:rPr>
        <w:t xml:space="preserve"> </w:t>
      </w:r>
      <w:r w:rsidRPr="007B6F78">
        <w:rPr>
          <w:rFonts w:eastAsia="Microsoft Sans Serif"/>
          <w:color w:val="000000" w:themeColor="text1"/>
          <w:spacing w:val="-1"/>
          <w:sz w:val="27"/>
          <w:szCs w:val="27"/>
        </w:rPr>
        <w:t>виды,</w:t>
      </w:r>
      <w:r w:rsidRPr="007B6F78">
        <w:rPr>
          <w:rFonts w:eastAsia="Microsoft Sans Serif"/>
          <w:color w:val="000000" w:themeColor="text1"/>
          <w:spacing w:val="-4"/>
          <w:sz w:val="27"/>
          <w:szCs w:val="27"/>
        </w:rPr>
        <w:t xml:space="preserve"> </w:t>
      </w:r>
      <w:r w:rsidRPr="007B6F78">
        <w:rPr>
          <w:rFonts w:eastAsia="Microsoft Sans Serif"/>
          <w:color w:val="000000" w:themeColor="text1"/>
          <w:spacing w:val="-1"/>
          <w:sz w:val="27"/>
          <w:szCs w:val="27"/>
        </w:rPr>
        <w:t>объемы и</w:t>
      </w:r>
      <w:r w:rsidRPr="007B6F78">
        <w:rPr>
          <w:rFonts w:eastAsia="Microsoft Sans Serif"/>
          <w:color w:val="000000" w:themeColor="text1"/>
          <w:spacing w:val="-5"/>
          <w:sz w:val="27"/>
          <w:szCs w:val="27"/>
        </w:rPr>
        <w:t xml:space="preserve"> </w:t>
      </w:r>
      <w:r w:rsidRPr="007B6F78">
        <w:rPr>
          <w:rFonts w:eastAsia="Microsoft Sans Serif"/>
          <w:color w:val="000000" w:themeColor="text1"/>
          <w:sz w:val="27"/>
          <w:szCs w:val="27"/>
        </w:rPr>
        <w:t>размещение</w:t>
      </w:r>
      <w:r w:rsidRPr="007B6F78">
        <w:rPr>
          <w:rFonts w:eastAsia="Microsoft Sans Serif"/>
          <w:color w:val="000000" w:themeColor="text1"/>
          <w:spacing w:val="-5"/>
          <w:sz w:val="27"/>
          <w:szCs w:val="27"/>
        </w:rPr>
        <w:t xml:space="preserve"> </w:t>
      </w:r>
      <w:r w:rsidRPr="007B6F78">
        <w:rPr>
          <w:rFonts w:eastAsia="Microsoft Sans Serif"/>
          <w:color w:val="000000" w:themeColor="text1"/>
          <w:sz w:val="27"/>
          <w:szCs w:val="27"/>
        </w:rPr>
        <w:t>природопользования</w:t>
      </w:r>
      <w:r w:rsidRPr="007B6F78">
        <w:rPr>
          <w:rFonts w:eastAsia="Microsoft Sans Serif"/>
          <w:color w:val="000000" w:themeColor="text1"/>
          <w:spacing w:val="-4"/>
          <w:sz w:val="27"/>
          <w:szCs w:val="27"/>
        </w:rPr>
        <w:t xml:space="preserve"> </w:t>
      </w:r>
      <w:r w:rsidRPr="007B6F78">
        <w:rPr>
          <w:rFonts w:eastAsia="Microsoft Sans Serif"/>
          <w:color w:val="000000" w:themeColor="text1"/>
          <w:sz w:val="27"/>
          <w:szCs w:val="27"/>
        </w:rPr>
        <w:t>на</w:t>
      </w:r>
      <w:r w:rsidRPr="007B6F78">
        <w:rPr>
          <w:rFonts w:eastAsia="Microsoft Sans Serif"/>
          <w:color w:val="000000" w:themeColor="text1"/>
          <w:spacing w:val="-5"/>
          <w:sz w:val="27"/>
          <w:szCs w:val="27"/>
        </w:rPr>
        <w:t xml:space="preserve"> </w:t>
      </w:r>
      <w:r w:rsidRPr="007B6F78">
        <w:rPr>
          <w:rFonts w:eastAsia="Microsoft Sans Serif"/>
          <w:color w:val="000000" w:themeColor="text1"/>
          <w:sz w:val="27"/>
          <w:szCs w:val="27"/>
        </w:rPr>
        <w:t>территории</w:t>
      </w:r>
      <w:r w:rsidRPr="007B6F78">
        <w:rPr>
          <w:rFonts w:eastAsia="Microsoft Sans Serif"/>
          <w:color w:val="000000" w:themeColor="text1"/>
          <w:spacing w:val="-5"/>
          <w:sz w:val="27"/>
          <w:szCs w:val="27"/>
        </w:rPr>
        <w:t xml:space="preserve"> </w:t>
      </w:r>
      <w:r w:rsidRPr="007B6F78">
        <w:rPr>
          <w:rFonts w:eastAsia="Microsoft Sans Serif"/>
          <w:color w:val="000000" w:themeColor="text1"/>
          <w:sz w:val="27"/>
          <w:szCs w:val="27"/>
        </w:rPr>
        <w:t>природного</w:t>
      </w:r>
      <w:r w:rsidRPr="007B6F78">
        <w:rPr>
          <w:rFonts w:eastAsia="Microsoft Sans Serif"/>
          <w:color w:val="000000" w:themeColor="text1"/>
          <w:spacing w:val="-48"/>
          <w:sz w:val="27"/>
          <w:szCs w:val="27"/>
        </w:rPr>
        <w:t xml:space="preserve"> </w:t>
      </w:r>
      <w:r w:rsidRPr="007B6F78">
        <w:rPr>
          <w:rFonts w:eastAsia="Microsoft Sans Serif"/>
          <w:color w:val="000000" w:themeColor="text1"/>
          <w:sz w:val="27"/>
          <w:szCs w:val="27"/>
        </w:rPr>
        <w:t>парка.</w:t>
      </w:r>
    </w:p>
    <w:p w14:paraId="2CF0C2E9" w14:textId="77777777" w:rsidR="00BA6DC4" w:rsidRPr="007B6F78" w:rsidRDefault="00BA6DC4" w:rsidP="00BA6DC4">
      <w:pPr>
        <w:widowControl w:val="0"/>
        <w:tabs>
          <w:tab w:val="left" w:pos="906"/>
          <w:tab w:val="left" w:pos="5812"/>
        </w:tabs>
        <w:autoSpaceDE w:val="0"/>
        <w:autoSpaceDN w:val="0"/>
        <w:spacing w:line="256" w:lineRule="auto"/>
        <w:ind w:right="134" w:firstLine="709"/>
        <w:rPr>
          <w:rFonts w:eastAsia="Microsoft Sans Serif"/>
          <w:color w:val="000000" w:themeColor="text1"/>
          <w:sz w:val="27"/>
          <w:szCs w:val="27"/>
        </w:rPr>
      </w:pPr>
      <w:r w:rsidRPr="007B6F78">
        <w:rPr>
          <w:rFonts w:eastAsia="Microsoft Sans Serif"/>
          <w:color w:val="000000" w:themeColor="text1"/>
          <w:sz w:val="27"/>
          <w:szCs w:val="27"/>
        </w:rPr>
        <w:t>Границы</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природного</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парка</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обозначаются</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на</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местности</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предупредительными</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и</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информационными</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знаками,</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расположенными</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на</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пересечении</w:t>
      </w:r>
      <w:r w:rsidRPr="007B6F78">
        <w:rPr>
          <w:rFonts w:eastAsia="Microsoft Sans Serif"/>
          <w:color w:val="000000" w:themeColor="text1"/>
          <w:spacing w:val="-9"/>
          <w:sz w:val="27"/>
          <w:szCs w:val="27"/>
        </w:rPr>
        <w:t xml:space="preserve"> </w:t>
      </w:r>
      <w:r w:rsidRPr="007B6F78">
        <w:rPr>
          <w:rFonts w:eastAsia="Microsoft Sans Serif"/>
          <w:color w:val="000000" w:themeColor="text1"/>
          <w:sz w:val="27"/>
          <w:szCs w:val="27"/>
        </w:rPr>
        <w:t>границ</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природного</w:t>
      </w:r>
      <w:r w:rsidRPr="007B6F78">
        <w:rPr>
          <w:rFonts w:eastAsia="Microsoft Sans Serif"/>
          <w:color w:val="000000" w:themeColor="text1"/>
          <w:spacing w:val="-9"/>
          <w:sz w:val="27"/>
          <w:szCs w:val="27"/>
        </w:rPr>
        <w:t xml:space="preserve"> </w:t>
      </w:r>
      <w:r w:rsidRPr="007B6F78">
        <w:rPr>
          <w:rFonts w:eastAsia="Microsoft Sans Serif"/>
          <w:color w:val="000000" w:themeColor="text1"/>
          <w:sz w:val="27"/>
          <w:szCs w:val="27"/>
        </w:rPr>
        <w:t>парка</w:t>
      </w:r>
      <w:r w:rsidRPr="007B6F78">
        <w:rPr>
          <w:rFonts w:eastAsia="Microsoft Sans Serif"/>
          <w:color w:val="000000" w:themeColor="text1"/>
          <w:spacing w:val="-8"/>
          <w:sz w:val="27"/>
          <w:szCs w:val="27"/>
        </w:rPr>
        <w:t xml:space="preserve"> </w:t>
      </w:r>
      <w:r w:rsidRPr="007B6F78">
        <w:rPr>
          <w:rFonts w:eastAsia="Microsoft Sans Serif"/>
          <w:color w:val="000000" w:themeColor="text1"/>
          <w:sz w:val="27"/>
          <w:szCs w:val="27"/>
        </w:rPr>
        <w:t>с</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основными</w:t>
      </w:r>
      <w:r w:rsidRPr="007B6F78">
        <w:rPr>
          <w:rFonts w:eastAsia="Microsoft Sans Serif"/>
          <w:color w:val="000000" w:themeColor="text1"/>
          <w:spacing w:val="-8"/>
          <w:sz w:val="27"/>
          <w:szCs w:val="27"/>
        </w:rPr>
        <w:t xml:space="preserve"> </w:t>
      </w:r>
      <w:r w:rsidRPr="007B6F78">
        <w:rPr>
          <w:rFonts w:eastAsia="Microsoft Sans Serif"/>
          <w:color w:val="000000" w:themeColor="text1"/>
          <w:sz w:val="27"/>
          <w:szCs w:val="27"/>
        </w:rPr>
        <w:t>путями</w:t>
      </w:r>
      <w:r w:rsidRPr="007B6F78">
        <w:rPr>
          <w:rFonts w:eastAsia="Microsoft Sans Serif"/>
          <w:color w:val="000000" w:themeColor="text1"/>
          <w:spacing w:val="-9"/>
          <w:sz w:val="27"/>
          <w:szCs w:val="27"/>
        </w:rPr>
        <w:t xml:space="preserve"> </w:t>
      </w:r>
      <w:r w:rsidRPr="007B6F78">
        <w:rPr>
          <w:rFonts w:eastAsia="Microsoft Sans Serif"/>
          <w:color w:val="000000" w:themeColor="text1"/>
          <w:sz w:val="27"/>
          <w:szCs w:val="27"/>
        </w:rPr>
        <w:t>доступа</w:t>
      </w:r>
      <w:r w:rsidRPr="007B6F78">
        <w:rPr>
          <w:rFonts w:eastAsia="Microsoft Sans Serif"/>
          <w:color w:val="000000" w:themeColor="text1"/>
          <w:spacing w:val="-8"/>
          <w:sz w:val="27"/>
          <w:szCs w:val="27"/>
        </w:rPr>
        <w:t xml:space="preserve"> </w:t>
      </w:r>
      <w:r w:rsidRPr="007B6F78">
        <w:rPr>
          <w:rFonts w:eastAsia="Microsoft Sans Serif"/>
          <w:color w:val="000000" w:themeColor="text1"/>
          <w:sz w:val="27"/>
          <w:szCs w:val="27"/>
        </w:rPr>
        <w:t>людей</w:t>
      </w:r>
      <w:r w:rsidRPr="007B6F78">
        <w:rPr>
          <w:rFonts w:eastAsia="Microsoft Sans Serif"/>
          <w:color w:val="000000" w:themeColor="text1"/>
          <w:spacing w:val="-8"/>
          <w:sz w:val="27"/>
          <w:szCs w:val="27"/>
        </w:rPr>
        <w:t xml:space="preserve"> </w:t>
      </w:r>
      <w:r w:rsidRPr="007B6F78">
        <w:rPr>
          <w:rFonts w:eastAsia="Microsoft Sans Serif"/>
          <w:color w:val="000000" w:themeColor="text1"/>
          <w:sz w:val="27"/>
          <w:szCs w:val="27"/>
        </w:rPr>
        <w:t>на</w:t>
      </w:r>
      <w:r w:rsidRPr="007B6F78">
        <w:rPr>
          <w:rFonts w:eastAsia="Microsoft Sans Serif"/>
          <w:color w:val="000000" w:themeColor="text1"/>
          <w:spacing w:val="-49"/>
          <w:sz w:val="27"/>
          <w:szCs w:val="27"/>
        </w:rPr>
        <w:t xml:space="preserve"> </w:t>
      </w:r>
      <w:r w:rsidRPr="007B6F78">
        <w:rPr>
          <w:rFonts w:eastAsia="Microsoft Sans Serif"/>
          <w:color w:val="000000" w:themeColor="text1"/>
          <w:sz w:val="27"/>
          <w:szCs w:val="27"/>
        </w:rPr>
        <w:t>его</w:t>
      </w:r>
      <w:r w:rsidRPr="007B6F78">
        <w:rPr>
          <w:rFonts w:eastAsia="Microsoft Sans Serif"/>
          <w:color w:val="000000" w:themeColor="text1"/>
          <w:spacing w:val="-5"/>
          <w:sz w:val="27"/>
          <w:szCs w:val="27"/>
        </w:rPr>
        <w:t xml:space="preserve"> </w:t>
      </w:r>
      <w:r w:rsidRPr="007B6F78">
        <w:rPr>
          <w:rFonts w:eastAsia="Microsoft Sans Serif"/>
          <w:color w:val="000000" w:themeColor="text1"/>
          <w:sz w:val="27"/>
          <w:szCs w:val="27"/>
        </w:rPr>
        <w:t>территорию.</w:t>
      </w:r>
    </w:p>
    <w:p w14:paraId="2B722C21" w14:textId="77777777" w:rsidR="00BA6DC4" w:rsidRPr="007B6F78" w:rsidRDefault="00BA6DC4" w:rsidP="00BA6DC4">
      <w:pPr>
        <w:widowControl w:val="0"/>
        <w:tabs>
          <w:tab w:val="left" w:pos="376"/>
        </w:tabs>
        <w:autoSpaceDE w:val="0"/>
        <w:autoSpaceDN w:val="0"/>
        <w:ind w:firstLine="709"/>
        <w:outlineLvl w:val="0"/>
        <w:rPr>
          <w:rFonts w:eastAsia="Arial"/>
          <w:b/>
          <w:bCs/>
          <w:color w:val="000000" w:themeColor="text1"/>
          <w:sz w:val="27"/>
          <w:szCs w:val="27"/>
        </w:rPr>
      </w:pPr>
      <w:r w:rsidRPr="007B6F78">
        <w:rPr>
          <w:rFonts w:eastAsia="Arial"/>
          <w:b/>
          <w:bCs/>
          <w:color w:val="000000" w:themeColor="text1"/>
          <w:sz w:val="27"/>
          <w:szCs w:val="27"/>
        </w:rPr>
        <w:t>Режим</w:t>
      </w:r>
      <w:r w:rsidRPr="007B6F78">
        <w:rPr>
          <w:rFonts w:eastAsia="Arial"/>
          <w:b/>
          <w:bCs/>
          <w:color w:val="000000" w:themeColor="text1"/>
          <w:spacing w:val="-1"/>
          <w:sz w:val="27"/>
          <w:szCs w:val="27"/>
        </w:rPr>
        <w:t xml:space="preserve"> </w:t>
      </w:r>
      <w:r w:rsidRPr="007B6F78">
        <w:rPr>
          <w:rFonts w:eastAsia="Arial"/>
          <w:b/>
          <w:bCs/>
          <w:color w:val="000000" w:themeColor="text1"/>
          <w:sz w:val="27"/>
          <w:szCs w:val="27"/>
        </w:rPr>
        <w:t>особой</w:t>
      </w:r>
      <w:r w:rsidRPr="007B6F78">
        <w:rPr>
          <w:rFonts w:eastAsia="Arial"/>
          <w:b/>
          <w:bCs/>
          <w:color w:val="000000" w:themeColor="text1"/>
          <w:spacing w:val="24"/>
          <w:sz w:val="27"/>
          <w:szCs w:val="27"/>
        </w:rPr>
        <w:t xml:space="preserve"> </w:t>
      </w:r>
      <w:r w:rsidRPr="007B6F78">
        <w:rPr>
          <w:rFonts w:eastAsia="Arial"/>
          <w:b/>
          <w:bCs/>
          <w:color w:val="000000" w:themeColor="text1"/>
          <w:sz w:val="27"/>
          <w:szCs w:val="27"/>
        </w:rPr>
        <w:t>охраны</w:t>
      </w:r>
      <w:r w:rsidRPr="007B6F78">
        <w:rPr>
          <w:rFonts w:eastAsia="Arial"/>
          <w:b/>
          <w:bCs/>
          <w:color w:val="000000" w:themeColor="text1"/>
          <w:spacing w:val="14"/>
          <w:sz w:val="27"/>
          <w:szCs w:val="27"/>
        </w:rPr>
        <w:t xml:space="preserve"> </w:t>
      </w:r>
      <w:r w:rsidRPr="007B6F78">
        <w:rPr>
          <w:rFonts w:eastAsia="Arial"/>
          <w:b/>
          <w:bCs/>
          <w:color w:val="000000" w:themeColor="text1"/>
          <w:sz w:val="27"/>
          <w:szCs w:val="27"/>
        </w:rPr>
        <w:t>территории</w:t>
      </w:r>
      <w:r w:rsidRPr="007B6F78">
        <w:rPr>
          <w:rFonts w:eastAsia="Arial"/>
          <w:b/>
          <w:bCs/>
          <w:color w:val="000000" w:themeColor="text1"/>
          <w:spacing w:val="24"/>
          <w:sz w:val="27"/>
          <w:szCs w:val="27"/>
        </w:rPr>
        <w:t xml:space="preserve"> </w:t>
      </w:r>
      <w:r w:rsidRPr="007B6F78">
        <w:rPr>
          <w:rFonts w:eastAsia="Arial"/>
          <w:b/>
          <w:bCs/>
          <w:color w:val="000000" w:themeColor="text1"/>
          <w:sz w:val="27"/>
          <w:szCs w:val="27"/>
        </w:rPr>
        <w:t>природного</w:t>
      </w:r>
      <w:r w:rsidRPr="007B6F78">
        <w:rPr>
          <w:rFonts w:eastAsia="Arial"/>
          <w:b/>
          <w:bCs/>
          <w:color w:val="000000" w:themeColor="text1"/>
          <w:spacing w:val="23"/>
          <w:sz w:val="27"/>
          <w:szCs w:val="27"/>
        </w:rPr>
        <w:t xml:space="preserve"> </w:t>
      </w:r>
      <w:r w:rsidRPr="007B6F78">
        <w:rPr>
          <w:rFonts w:eastAsia="Arial"/>
          <w:b/>
          <w:bCs/>
          <w:color w:val="000000" w:themeColor="text1"/>
          <w:sz w:val="27"/>
          <w:szCs w:val="27"/>
        </w:rPr>
        <w:t>парка.</w:t>
      </w:r>
    </w:p>
    <w:p w14:paraId="5613AC67" w14:textId="77777777" w:rsidR="00BA6DC4" w:rsidRPr="007B6F78" w:rsidRDefault="00BA6DC4" w:rsidP="00BA6DC4">
      <w:pPr>
        <w:widowControl w:val="0"/>
        <w:autoSpaceDE w:val="0"/>
        <w:autoSpaceDN w:val="0"/>
        <w:ind w:firstLine="709"/>
        <w:rPr>
          <w:rFonts w:eastAsia="Microsoft Sans Serif"/>
          <w:color w:val="000000" w:themeColor="text1"/>
          <w:sz w:val="27"/>
          <w:szCs w:val="27"/>
        </w:rPr>
      </w:pPr>
      <w:r w:rsidRPr="007B6F78">
        <w:rPr>
          <w:rFonts w:eastAsia="Microsoft Sans Serif"/>
          <w:color w:val="000000" w:themeColor="text1"/>
          <w:sz w:val="27"/>
          <w:szCs w:val="27"/>
        </w:rPr>
        <w:t>На</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всей</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территории</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природного</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парка</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запрещается</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деятельность,</w:t>
      </w:r>
      <w:r w:rsidRPr="007B6F78">
        <w:rPr>
          <w:rFonts w:eastAsia="Microsoft Sans Serif"/>
          <w:color w:val="000000" w:themeColor="text1"/>
          <w:spacing w:val="-48"/>
          <w:sz w:val="27"/>
          <w:szCs w:val="27"/>
        </w:rPr>
        <w:t xml:space="preserve"> </w:t>
      </w:r>
      <w:r w:rsidRPr="007B6F78">
        <w:rPr>
          <w:rFonts w:eastAsia="Microsoft Sans Serif"/>
          <w:color w:val="000000" w:themeColor="text1"/>
          <w:sz w:val="27"/>
          <w:szCs w:val="27"/>
        </w:rPr>
        <w:t>влекущая</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за</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собой</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изменение</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исторически</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сложившегося</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природного</w:t>
      </w:r>
      <w:r w:rsidRPr="007B6F78">
        <w:rPr>
          <w:rFonts w:eastAsia="Microsoft Sans Serif"/>
          <w:color w:val="000000" w:themeColor="text1"/>
          <w:spacing w:val="-48"/>
          <w:sz w:val="27"/>
          <w:szCs w:val="27"/>
        </w:rPr>
        <w:t xml:space="preserve"> </w:t>
      </w:r>
      <w:r w:rsidRPr="007B6F78">
        <w:rPr>
          <w:rFonts w:eastAsia="Microsoft Sans Serif"/>
          <w:color w:val="000000" w:themeColor="text1"/>
          <w:sz w:val="27"/>
          <w:szCs w:val="27"/>
        </w:rPr>
        <w:t>ландшафта,</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снижение</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или</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уничтожение</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экологических,</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эстетических</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и</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рекреационных</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качеств</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ООПТ,</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нарушение</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режима</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содержания</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объектов</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культурного</w:t>
      </w:r>
      <w:r w:rsidRPr="007B6F78">
        <w:rPr>
          <w:rFonts w:eastAsia="Microsoft Sans Serif"/>
          <w:color w:val="000000" w:themeColor="text1"/>
          <w:spacing w:val="-5"/>
          <w:sz w:val="27"/>
          <w:szCs w:val="27"/>
        </w:rPr>
        <w:t xml:space="preserve"> </w:t>
      </w:r>
      <w:r w:rsidRPr="007B6F78">
        <w:rPr>
          <w:rFonts w:eastAsia="Microsoft Sans Serif"/>
          <w:color w:val="000000" w:themeColor="text1"/>
          <w:sz w:val="27"/>
          <w:szCs w:val="27"/>
        </w:rPr>
        <w:t>наследия,</w:t>
      </w:r>
      <w:r w:rsidRPr="007B6F78">
        <w:rPr>
          <w:rFonts w:eastAsia="Microsoft Sans Serif"/>
          <w:color w:val="000000" w:themeColor="text1"/>
          <w:spacing w:val="-3"/>
          <w:sz w:val="27"/>
          <w:szCs w:val="27"/>
        </w:rPr>
        <w:t xml:space="preserve"> </w:t>
      </w:r>
      <w:r w:rsidRPr="007B6F78">
        <w:rPr>
          <w:rFonts w:eastAsia="Microsoft Sans Serif"/>
          <w:color w:val="000000" w:themeColor="text1"/>
          <w:sz w:val="27"/>
          <w:szCs w:val="27"/>
        </w:rPr>
        <w:t>в</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том</w:t>
      </w:r>
      <w:r w:rsidRPr="007B6F78">
        <w:rPr>
          <w:rFonts w:eastAsia="Microsoft Sans Serif"/>
          <w:color w:val="000000" w:themeColor="text1"/>
          <w:spacing w:val="-5"/>
          <w:sz w:val="27"/>
          <w:szCs w:val="27"/>
        </w:rPr>
        <w:t xml:space="preserve"> </w:t>
      </w:r>
      <w:r w:rsidRPr="007B6F78">
        <w:rPr>
          <w:rFonts w:eastAsia="Microsoft Sans Serif"/>
          <w:color w:val="000000" w:themeColor="text1"/>
          <w:sz w:val="27"/>
          <w:szCs w:val="27"/>
        </w:rPr>
        <w:t>числе:</w:t>
      </w:r>
    </w:p>
    <w:p w14:paraId="4BC9D105" w14:textId="77777777" w:rsidR="00BA6DC4" w:rsidRPr="007B6F78" w:rsidRDefault="00BA6DC4" w:rsidP="00BA6DC4">
      <w:pPr>
        <w:widowControl w:val="0"/>
        <w:tabs>
          <w:tab w:val="left" w:pos="842"/>
        </w:tabs>
        <w:autoSpaceDE w:val="0"/>
        <w:autoSpaceDN w:val="0"/>
        <w:spacing w:line="256" w:lineRule="auto"/>
        <w:ind w:right="-7" w:firstLine="709"/>
        <w:rPr>
          <w:rFonts w:eastAsia="Microsoft Sans Serif"/>
          <w:color w:val="000000" w:themeColor="text1"/>
          <w:sz w:val="27"/>
          <w:szCs w:val="27"/>
        </w:rPr>
      </w:pPr>
      <w:r w:rsidRPr="007B6F78">
        <w:rPr>
          <w:rFonts w:eastAsia="Microsoft Sans Serif"/>
          <w:color w:val="000000" w:themeColor="text1"/>
          <w:sz w:val="27"/>
          <w:szCs w:val="27"/>
        </w:rPr>
        <w:t xml:space="preserve">1) </w:t>
      </w:r>
      <w:r w:rsidRPr="007B6F78">
        <w:rPr>
          <w:rFonts w:eastAsia="Microsoft Sans Serif"/>
          <w:color w:val="000000" w:themeColor="text1"/>
          <w:spacing w:val="-1"/>
          <w:sz w:val="27"/>
          <w:szCs w:val="27"/>
        </w:rPr>
        <w:t xml:space="preserve">предоставление </w:t>
      </w:r>
      <w:r w:rsidRPr="007B6F78">
        <w:rPr>
          <w:rFonts w:eastAsia="Microsoft Sans Serif"/>
          <w:color w:val="000000" w:themeColor="text1"/>
          <w:sz w:val="27"/>
          <w:szCs w:val="27"/>
        </w:rPr>
        <w:t>земельных участков для жилищного строительства,</w:t>
      </w:r>
      <w:r w:rsidRPr="007B6F78">
        <w:rPr>
          <w:rFonts w:eastAsia="Microsoft Sans Serif"/>
          <w:color w:val="000000" w:themeColor="text1"/>
          <w:spacing w:val="-48"/>
          <w:sz w:val="27"/>
          <w:szCs w:val="27"/>
        </w:rPr>
        <w:t xml:space="preserve"> </w:t>
      </w:r>
      <w:r w:rsidRPr="007B6F78">
        <w:rPr>
          <w:rFonts w:eastAsia="Microsoft Sans Serif"/>
          <w:color w:val="000000" w:themeColor="text1"/>
          <w:sz w:val="27"/>
          <w:szCs w:val="27"/>
        </w:rPr>
        <w:t>ведения личного подсобного хозяйства, ведения садоводства, размещение</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садоводческих</w:t>
      </w:r>
      <w:r w:rsidRPr="007B6F78">
        <w:rPr>
          <w:rFonts w:eastAsia="Microsoft Sans Serif"/>
          <w:color w:val="000000" w:themeColor="text1"/>
          <w:spacing w:val="-7"/>
          <w:sz w:val="27"/>
          <w:szCs w:val="27"/>
        </w:rPr>
        <w:t xml:space="preserve"> </w:t>
      </w:r>
      <w:r w:rsidRPr="007B6F78">
        <w:rPr>
          <w:rFonts w:eastAsia="Microsoft Sans Serif"/>
          <w:color w:val="000000" w:themeColor="text1"/>
          <w:sz w:val="27"/>
          <w:szCs w:val="27"/>
        </w:rPr>
        <w:t>товариществ;</w:t>
      </w:r>
    </w:p>
    <w:p w14:paraId="18649259" w14:textId="77777777" w:rsidR="00BA6DC4" w:rsidRPr="007B6F78" w:rsidRDefault="00BA6DC4" w:rsidP="00BA6DC4">
      <w:pPr>
        <w:widowControl w:val="0"/>
        <w:tabs>
          <w:tab w:val="left" w:pos="950"/>
        </w:tabs>
        <w:autoSpaceDE w:val="0"/>
        <w:autoSpaceDN w:val="0"/>
        <w:spacing w:line="256" w:lineRule="auto"/>
        <w:ind w:right="-7" w:firstLine="709"/>
        <w:rPr>
          <w:rFonts w:eastAsia="Microsoft Sans Serif"/>
          <w:color w:val="000000" w:themeColor="text1"/>
          <w:sz w:val="27"/>
          <w:szCs w:val="27"/>
        </w:rPr>
      </w:pPr>
      <w:r w:rsidRPr="007B6F78">
        <w:rPr>
          <w:rFonts w:eastAsia="Microsoft Sans Serif"/>
          <w:color w:val="000000" w:themeColor="text1"/>
          <w:sz w:val="27"/>
          <w:szCs w:val="27"/>
        </w:rPr>
        <w:t>2) реконструкция</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линейных</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объектов</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без</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проекта,</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получившего</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положительное заключение государственной экологической экспертизы, в</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случаях,</w:t>
      </w:r>
      <w:r w:rsidRPr="007B6F78">
        <w:rPr>
          <w:rFonts w:eastAsia="Microsoft Sans Serif"/>
          <w:color w:val="000000" w:themeColor="text1"/>
          <w:spacing w:val="-4"/>
          <w:sz w:val="27"/>
          <w:szCs w:val="27"/>
        </w:rPr>
        <w:t xml:space="preserve"> </w:t>
      </w:r>
      <w:r w:rsidRPr="007B6F78">
        <w:rPr>
          <w:rFonts w:eastAsia="Microsoft Sans Serif"/>
          <w:color w:val="000000" w:themeColor="text1"/>
          <w:sz w:val="27"/>
          <w:szCs w:val="27"/>
        </w:rPr>
        <w:t>предусмотренных</w:t>
      </w:r>
      <w:r w:rsidRPr="007B6F78">
        <w:rPr>
          <w:rFonts w:eastAsia="Microsoft Sans Serif"/>
          <w:color w:val="000000" w:themeColor="text1"/>
          <w:spacing w:val="-8"/>
          <w:sz w:val="27"/>
          <w:szCs w:val="27"/>
        </w:rPr>
        <w:t xml:space="preserve"> </w:t>
      </w:r>
      <w:r w:rsidRPr="007B6F78">
        <w:rPr>
          <w:rFonts w:eastAsia="Microsoft Sans Serif"/>
          <w:color w:val="000000" w:themeColor="text1"/>
          <w:sz w:val="27"/>
          <w:szCs w:val="27"/>
        </w:rPr>
        <w:t>законодательством;</w:t>
      </w:r>
    </w:p>
    <w:p w14:paraId="654F1887" w14:textId="77777777" w:rsidR="00BA6DC4" w:rsidRPr="007B6F78" w:rsidRDefault="00BA6DC4" w:rsidP="00BA6DC4">
      <w:pPr>
        <w:widowControl w:val="0"/>
        <w:tabs>
          <w:tab w:val="left" w:pos="809"/>
        </w:tabs>
        <w:autoSpaceDE w:val="0"/>
        <w:autoSpaceDN w:val="0"/>
        <w:spacing w:line="256" w:lineRule="auto"/>
        <w:ind w:right="-7" w:firstLine="709"/>
        <w:rPr>
          <w:rFonts w:eastAsia="Microsoft Sans Serif"/>
          <w:color w:val="000000" w:themeColor="text1"/>
          <w:sz w:val="27"/>
          <w:szCs w:val="27"/>
        </w:rPr>
      </w:pPr>
      <w:r w:rsidRPr="007B6F78">
        <w:rPr>
          <w:rFonts w:eastAsia="Microsoft Sans Serif"/>
          <w:color w:val="000000" w:themeColor="text1"/>
          <w:sz w:val="27"/>
          <w:szCs w:val="27"/>
        </w:rPr>
        <w:t xml:space="preserve">3) </w:t>
      </w:r>
      <w:r w:rsidRPr="007B6F78">
        <w:rPr>
          <w:rFonts w:eastAsia="Microsoft Sans Serif"/>
          <w:color w:val="000000" w:themeColor="text1"/>
          <w:spacing w:val="-2"/>
          <w:sz w:val="27"/>
          <w:szCs w:val="27"/>
        </w:rPr>
        <w:t>создание</w:t>
      </w:r>
      <w:r w:rsidRPr="007B6F78">
        <w:rPr>
          <w:rFonts w:eastAsia="Microsoft Sans Serif"/>
          <w:color w:val="000000" w:themeColor="text1"/>
          <w:spacing w:val="-10"/>
          <w:sz w:val="27"/>
          <w:szCs w:val="27"/>
        </w:rPr>
        <w:t xml:space="preserve"> </w:t>
      </w:r>
      <w:r w:rsidRPr="007B6F78">
        <w:rPr>
          <w:rFonts w:eastAsia="Microsoft Sans Serif"/>
          <w:color w:val="000000" w:themeColor="text1"/>
          <w:spacing w:val="-2"/>
          <w:sz w:val="27"/>
          <w:szCs w:val="27"/>
        </w:rPr>
        <w:t>объектов</w:t>
      </w:r>
      <w:r w:rsidRPr="007B6F78">
        <w:rPr>
          <w:rFonts w:eastAsia="Microsoft Sans Serif"/>
          <w:color w:val="000000" w:themeColor="text1"/>
          <w:spacing w:val="-6"/>
          <w:sz w:val="27"/>
          <w:szCs w:val="27"/>
        </w:rPr>
        <w:t xml:space="preserve"> </w:t>
      </w:r>
      <w:r w:rsidRPr="007B6F78">
        <w:rPr>
          <w:rFonts w:eastAsia="Microsoft Sans Serif"/>
          <w:color w:val="000000" w:themeColor="text1"/>
          <w:spacing w:val="-2"/>
          <w:sz w:val="27"/>
          <w:szCs w:val="27"/>
        </w:rPr>
        <w:t>размещения</w:t>
      </w:r>
      <w:r w:rsidRPr="007B6F78">
        <w:rPr>
          <w:rFonts w:eastAsia="Microsoft Sans Serif"/>
          <w:color w:val="000000" w:themeColor="text1"/>
          <w:spacing w:val="-8"/>
          <w:sz w:val="27"/>
          <w:szCs w:val="27"/>
        </w:rPr>
        <w:t xml:space="preserve"> </w:t>
      </w:r>
      <w:r w:rsidRPr="007B6F78">
        <w:rPr>
          <w:rFonts w:eastAsia="Microsoft Sans Serif"/>
          <w:color w:val="000000" w:themeColor="text1"/>
          <w:spacing w:val="-2"/>
          <w:sz w:val="27"/>
          <w:szCs w:val="27"/>
        </w:rPr>
        <w:t>отходов</w:t>
      </w:r>
      <w:r w:rsidRPr="007B6F78">
        <w:rPr>
          <w:rFonts w:eastAsia="Microsoft Sans Serif"/>
          <w:color w:val="000000" w:themeColor="text1"/>
          <w:spacing w:val="-7"/>
          <w:sz w:val="27"/>
          <w:szCs w:val="27"/>
        </w:rPr>
        <w:t xml:space="preserve"> </w:t>
      </w:r>
      <w:r w:rsidRPr="007B6F78">
        <w:rPr>
          <w:rFonts w:eastAsia="Microsoft Sans Serif"/>
          <w:color w:val="000000" w:themeColor="text1"/>
          <w:spacing w:val="-2"/>
          <w:sz w:val="27"/>
          <w:szCs w:val="27"/>
        </w:rPr>
        <w:t>производства</w:t>
      </w:r>
      <w:r w:rsidRPr="007B6F78">
        <w:rPr>
          <w:rFonts w:eastAsia="Microsoft Sans Serif"/>
          <w:color w:val="000000" w:themeColor="text1"/>
          <w:spacing w:val="-9"/>
          <w:sz w:val="27"/>
          <w:szCs w:val="27"/>
        </w:rPr>
        <w:t xml:space="preserve"> </w:t>
      </w:r>
      <w:r w:rsidRPr="007B6F78">
        <w:rPr>
          <w:rFonts w:eastAsia="Microsoft Sans Serif"/>
          <w:color w:val="000000" w:themeColor="text1"/>
          <w:spacing w:val="-2"/>
          <w:sz w:val="27"/>
          <w:szCs w:val="27"/>
        </w:rPr>
        <w:t>и</w:t>
      </w:r>
      <w:r w:rsidRPr="007B6F78">
        <w:rPr>
          <w:rFonts w:eastAsia="Microsoft Sans Serif"/>
          <w:color w:val="000000" w:themeColor="text1"/>
          <w:spacing w:val="-11"/>
          <w:sz w:val="27"/>
          <w:szCs w:val="27"/>
        </w:rPr>
        <w:t xml:space="preserve"> </w:t>
      </w:r>
      <w:r w:rsidRPr="007B6F78">
        <w:rPr>
          <w:rFonts w:eastAsia="Microsoft Sans Serif"/>
          <w:color w:val="000000" w:themeColor="text1"/>
          <w:spacing w:val="-2"/>
          <w:sz w:val="27"/>
          <w:szCs w:val="27"/>
        </w:rPr>
        <w:t>потребления,</w:t>
      </w:r>
      <w:r w:rsidRPr="007B6F78">
        <w:rPr>
          <w:rFonts w:eastAsia="Microsoft Sans Serif"/>
          <w:color w:val="000000" w:themeColor="text1"/>
          <w:spacing w:val="-48"/>
          <w:sz w:val="27"/>
          <w:szCs w:val="27"/>
        </w:rPr>
        <w:t xml:space="preserve"> </w:t>
      </w:r>
      <w:r w:rsidRPr="007B6F78">
        <w:rPr>
          <w:rFonts w:eastAsia="Microsoft Sans Serif"/>
          <w:color w:val="000000" w:themeColor="text1"/>
          <w:sz w:val="27"/>
          <w:szCs w:val="27"/>
        </w:rPr>
        <w:t>радиоактивных,</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химических,</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взрывчатых,</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токсичных,</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отравляющих</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и</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ядовитых</w:t>
      </w:r>
      <w:r w:rsidRPr="007B6F78">
        <w:rPr>
          <w:rFonts w:eastAsia="Microsoft Sans Serif"/>
          <w:color w:val="000000" w:themeColor="text1"/>
          <w:spacing w:val="-7"/>
          <w:sz w:val="27"/>
          <w:szCs w:val="27"/>
        </w:rPr>
        <w:t xml:space="preserve"> </w:t>
      </w:r>
      <w:r w:rsidRPr="007B6F78">
        <w:rPr>
          <w:rFonts w:eastAsia="Microsoft Sans Serif"/>
          <w:color w:val="000000" w:themeColor="text1"/>
          <w:sz w:val="27"/>
          <w:szCs w:val="27"/>
        </w:rPr>
        <w:t>веществ;</w:t>
      </w:r>
    </w:p>
    <w:p w14:paraId="266CD5BA" w14:textId="77777777" w:rsidR="00BA6DC4" w:rsidRPr="007B6F78" w:rsidRDefault="00BA6DC4" w:rsidP="00BA6DC4">
      <w:pPr>
        <w:widowControl w:val="0"/>
        <w:tabs>
          <w:tab w:val="left" w:pos="809"/>
        </w:tabs>
        <w:autoSpaceDE w:val="0"/>
        <w:autoSpaceDN w:val="0"/>
        <w:spacing w:line="256" w:lineRule="auto"/>
        <w:ind w:right="-7" w:firstLine="709"/>
        <w:rPr>
          <w:rFonts w:eastAsia="Microsoft Sans Serif"/>
          <w:color w:val="000000" w:themeColor="text1"/>
          <w:sz w:val="27"/>
          <w:szCs w:val="27"/>
        </w:rPr>
      </w:pPr>
      <w:r w:rsidRPr="007B6F78">
        <w:rPr>
          <w:rFonts w:eastAsia="Microsoft Sans Serif"/>
          <w:color w:val="000000" w:themeColor="text1"/>
          <w:sz w:val="27"/>
          <w:szCs w:val="27"/>
        </w:rPr>
        <w:t xml:space="preserve">4) </w:t>
      </w:r>
      <w:r w:rsidRPr="007B6F78">
        <w:rPr>
          <w:rFonts w:eastAsia="Microsoft Sans Serif"/>
          <w:color w:val="000000" w:themeColor="text1"/>
          <w:spacing w:val="-2"/>
          <w:sz w:val="27"/>
          <w:szCs w:val="27"/>
        </w:rPr>
        <w:t>создание</w:t>
      </w:r>
      <w:r w:rsidRPr="007B6F78">
        <w:rPr>
          <w:rFonts w:eastAsia="Microsoft Sans Serif"/>
          <w:color w:val="000000" w:themeColor="text1"/>
          <w:spacing w:val="-10"/>
          <w:sz w:val="27"/>
          <w:szCs w:val="27"/>
        </w:rPr>
        <w:t xml:space="preserve"> </w:t>
      </w:r>
      <w:r w:rsidRPr="007B6F78">
        <w:rPr>
          <w:rFonts w:eastAsia="Microsoft Sans Serif"/>
          <w:color w:val="000000" w:themeColor="text1"/>
          <w:spacing w:val="-2"/>
          <w:sz w:val="27"/>
          <w:szCs w:val="27"/>
        </w:rPr>
        <w:t>объектов</w:t>
      </w:r>
      <w:r w:rsidRPr="007B6F78">
        <w:rPr>
          <w:rFonts w:eastAsia="Microsoft Sans Serif"/>
          <w:color w:val="000000" w:themeColor="text1"/>
          <w:spacing w:val="-6"/>
          <w:sz w:val="27"/>
          <w:szCs w:val="27"/>
        </w:rPr>
        <w:t xml:space="preserve"> </w:t>
      </w:r>
      <w:r w:rsidRPr="007B6F78">
        <w:rPr>
          <w:rFonts w:eastAsia="Microsoft Sans Serif"/>
          <w:color w:val="000000" w:themeColor="text1"/>
          <w:spacing w:val="-2"/>
          <w:sz w:val="27"/>
          <w:szCs w:val="27"/>
        </w:rPr>
        <w:t>размещения</w:t>
      </w:r>
      <w:r w:rsidRPr="007B6F78">
        <w:rPr>
          <w:rFonts w:eastAsia="Microsoft Sans Serif"/>
          <w:color w:val="000000" w:themeColor="text1"/>
          <w:spacing w:val="-8"/>
          <w:sz w:val="27"/>
          <w:szCs w:val="27"/>
        </w:rPr>
        <w:t xml:space="preserve"> </w:t>
      </w:r>
      <w:r w:rsidRPr="007B6F78">
        <w:rPr>
          <w:rFonts w:eastAsia="Microsoft Sans Serif"/>
          <w:color w:val="000000" w:themeColor="text1"/>
          <w:spacing w:val="-2"/>
          <w:sz w:val="27"/>
          <w:szCs w:val="27"/>
        </w:rPr>
        <w:t>отходов</w:t>
      </w:r>
      <w:r w:rsidRPr="007B6F78">
        <w:rPr>
          <w:rFonts w:eastAsia="Microsoft Sans Serif"/>
          <w:color w:val="000000" w:themeColor="text1"/>
          <w:spacing w:val="-7"/>
          <w:sz w:val="27"/>
          <w:szCs w:val="27"/>
        </w:rPr>
        <w:t xml:space="preserve"> </w:t>
      </w:r>
      <w:r w:rsidRPr="007B6F78">
        <w:rPr>
          <w:rFonts w:eastAsia="Microsoft Sans Serif"/>
          <w:color w:val="000000" w:themeColor="text1"/>
          <w:spacing w:val="-2"/>
          <w:sz w:val="27"/>
          <w:szCs w:val="27"/>
        </w:rPr>
        <w:t>производства</w:t>
      </w:r>
      <w:r w:rsidRPr="007B6F78">
        <w:rPr>
          <w:rFonts w:eastAsia="Microsoft Sans Serif"/>
          <w:color w:val="000000" w:themeColor="text1"/>
          <w:spacing w:val="-9"/>
          <w:sz w:val="27"/>
          <w:szCs w:val="27"/>
        </w:rPr>
        <w:t xml:space="preserve"> </w:t>
      </w:r>
      <w:r w:rsidRPr="007B6F78">
        <w:rPr>
          <w:rFonts w:eastAsia="Microsoft Sans Serif"/>
          <w:color w:val="000000" w:themeColor="text1"/>
          <w:spacing w:val="-2"/>
          <w:sz w:val="27"/>
          <w:szCs w:val="27"/>
        </w:rPr>
        <w:t>и</w:t>
      </w:r>
      <w:r w:rsidRPr="007B6F78">
        <w:rPr>
          <w:rFonts w:eastAsia="Microsoft Sans Serif"/>
          <w:color w:val="000000" w:themeColor="text1"/>
          <w:spacing w:val="-11"/>
          <w:sz w:val="27"/>
          <w:szCs w:val="27"/>
        </w:rPr>
        <w:t xml:space="preserve"> </w:t>
      </w:r>
      <w:r w:rsidRPr="007B6F78">
        <w:rPr>
          <w:rFonts w:eastAsia="Microsoft Sans Serif"/>
          <w:color w:val="000000" w:themeColor="text1"/>
          <w:spacing w:val="-2"/>
          <w:sz w:val="27"/>
          <w:szCs w:val="27"/>
        </w:rPr>
        <w:t>потребления,</w:t>
      </w:r>
      <w:r w:rsidRPr="007B6F78">
        <w:rPr>
          <w:rFonts w:eastAsia="Microsoft Sans Serif"/>
          <w:color w:val="000000" w:themeColor="text1"/>
          <w:spacing w:val="-48"/>
          <w:sz w:val="27"/>
          <w:szCs w:val="27"/>
        </w:rPr>
        <w:t xml:space="preserve"> </w:t>
      </w:r>
      <w:r w:rsidRPr="007B6F78">
        <w:rPr>
          <w:rFonts w:eastAsia="Microsoft Sans Serif"/>
          <w:color w:val="000000" w:themeColor="text1"/>
          <w:sz w:val="27"/>
          <w:szCs w:val="27"/>
        </w:rPr>
        <w:t>радиоактивных,</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химических,</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взрывчатых,</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токсичных,</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отравляющих</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и</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ядовитых</w:t>
      </w:r>
      <w:r w:rsidRPr="007B6F78">
        <w:rPr>
          <w:rFonts w:eastAsia="Microsoft Sans Serif"/>
          <w:color w:val="000000" w:themeColor="text1"/>
          <w:spacing w:val="-7"/>
          <w:sz w:val="27"/>
          <w:szCs w:val="27"/>
        </w:rPr>
        <w:t xml:space="preserve"> </w:t>
      </w:r>
      <w:r w:rsidRPr="007B6F78">
        <w:rPr>
          <w:rFonts w:eastAsia="Microsoft Sans Serif"/>
          <w:color w:val="000000" w:themeColor="text1"/>
          <w:sz w:val="27"/>
          <w:szCs w:val="27"/>
        </w:rPr>
        <w:t>веществ;</w:t>
      </w:r>
    </w:p>
    <w:p w14:paraId="384FFC84" w14:textId="77777777" w:rsidR="00BA6DC4" w:rsidRPr="007B6F78" w:rsidRDefault="00BA6DC4" w:rsidP="00BA6DC4">
      <w:pPr>
        <w:widowControl w:val="0"/>
        <w:tabs>
          <w:tab w:val="left" w:pos="809"/>
        </w:tabs>
        <w:autoSpaceDE w:val="0"/>
        <w:autoSpaceDN w:val="0"/>
        <w:spacing w:line="256" w:lineRule="auto"/>
        <w:ind w:right="-7" w:firstLine="709"/>
        <w:rPr>
          <w:rFonts w:eastAsia="Microsoft Sans Serif"/>
          <w:color w:val="000000" w:themeColor="text1"/>
          <w:sz w:val="27"/>
          <w:szCs w:val="27"/>
        </w:rPr>
      </w:pPr>
      <w:r w:rsidRPr="007B6F78">
        <w:rPr>
          <w:rFonts w:eastAsia="Microsoft Sans Serif"/>
          <w:color w:val="000000" w:themeColor="text1"/>
          <w:sz w:val="27"/>
          <w:szCs w:val="27"/>
        </w:rPr>
        <w:t xml:space="preserve">5) </w:t>
      </w:r>
      <w:r w:rsidRPr="007B6F78">
        <w:rPr>
          <w:rFonts w:eastAsia="Microsoft Sans Serif"/>
          <w:color w:val="000000" w:themeColor="text1"/>
          <w:spacing w:val="-2"/>
          <w:sz w:val="27"/>
          <w:szCs w:val="27"/>
        </w:rPr>
        <w:t>проведение</w:t>
      </w:r>
      <w:r w:rsidRPr="007B6F78">
        <w:rPr>
          <w:rFonts w:eastAsia="Microsoft Sans Serif"/>
          <w:color w:val="000000" w:themeColor="text1"/>
          <w:spacing w:val="-8"/>
          <w:sz w:val="27"/>
          <w:szCs w:val="27"/>
        </w:rPr>
        <w:t xml:space="preserve"> </w:t>
      </w:r>
      <w:r w:rsidRPr="007B6F78">
        <w:rPr>
          <w:rFonts w:eastAsia="Microsoft Sans Serif"/>
          <w:color w:val="000000" w:themeColor="text1"/>
          <w:spacing w:val="-1"/>
          <w:sz w:val="27"/>
          <w:szCs w:val="27"/>
        </w:rPr>
        <w:t>взрывных</w:t>
      </w:r>
      <w:r w:rsidRPr="007B6F78">
        <w:rPr>
          <w:rFonts w:eastAsia="Microsoft Sans Serif"/>
          <w:color w:val="000000" w:themeColor="text1"/>
          <w:spacing w:val="-10"/>
          <w:sz w:val="27"/>
          <w:szCs w:val="27"/>
        </w:rPr>
        <w:t xml:space="preserve"> </w:t>
      </w:r>
      <w:r w:rsidRPr="007B6F78">
        <w:rPr>
          <w:rFonts w:eastAsia="Microsoft Sans Serif"/>
          <w:color w:val="000000" w:themeColor="text1"/>
          <w:spacing w:val="-1"/>
          <w:sz w:val="27"/>
          <w:szCs w:val="27"/>
        </w:rPr>
        <w:t>работ;</w:t>
      </w:r>
    </w:p>
    <w:p w14:paraId="6F97136A" w14:textId="77777777" w:rsidR="00BA6DC4" w:rsidRPr="007B6F78" w:rsidRDefault="00BA6DC4" w:rsidP="00BA6DC4">
      <w:pPr>
        <w:widowControl w:val="0"/>
        <w:tabs>
          <w:tab w:val="left" w:pos="875"/>
        </w:tabs>
        <w:autoSpaceDE w:val="0"/>
        <w:autoSpaceDN w:val="0"/>
        <w:spacing w:line="256" w:lineRule="auto"/>
        <w:ind w:left="298" w:right="-7" w:firstLine="411"/>
        <w:rPr>
          <w:rFonts w:eastAsia="Microsoft Sans Serif"/>
          <w:color w:val="000000" w:themeColor="text1"/>
          <w:sz w:val="27"/>
          <w:szCs w:val="27"/>
        </w:rPr>
      </w:pPr>
      <w:r w:rsidRPr="007B6F78">
        <w:rPr>
          <w:rFonts w:eastAsia="Microsoft Sans Serif"/>
          <w:color w:val="000000" w:themeColor="text1"/>
          <w:spacing w:val="-1"/>
          <w:sz w:val="27"/>
          <w:szCs w:val="27"/>
        </w:rPr>
        <w:t xml:space="preserve">6) гидромелиоративные работы, изменение гидрологического </w:t>
      </w:r>
      <w:r w:rsidRPr="007B6F78">
        <w:rPr>
          <w:rFonts w:eastAsia="Microsoft Sans Serif"/>
          <w:color w:val="000000" w:themeColor="text1"/>
          <w:sz w:val="27"/>
          <w:szCs w:val="27"/>
        </w:rPr>
        <w:t>режима</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водных</w:t>
      </w:r>
      <w:r w:rsidRPr="007B6F78">
        <w:rPr>
          <w:rFonts w:eastAsia="Microsoft Sans Serif"/>
          <w:color w:val="000000" w:themeColor="text1"/>
          <w:spacing w:val="-11"/>
          <w:sz w:val="27"/>
          <w:szCs w:val="27"/>
        </w:rPr>
        <w:t xml:space="preserve"> </w:t>
      </w:r>
      <w:r w:rsidRPr="007B6F78">
        <w:rPr>
          <w:rFonts w:eastAsia="Microsoft Sans Serif"/>
          <w:color w:val="000000" w:themeColor="text1"/>
          <w:sz w:val="27"/>
          <w:szCs w:val="27"/>
        </w:rPr>
        <w:t>объектов</w:t>
      </w:r>
      <w:r w:rsidRPr="007B6F78">
        <w:rPr>
          <w:rFonts w:eastAsia="Microsoft Sans Serif"/>
          <w:color w:val="000000" w:themeColor="text1"/>
          <w:spacing w:val="-6"/>
          <w:sz w:val="27"/>
          <w:szCs w:val="27"/>
        </w:rPr>
        <w:t xml:space="preserve"> </w:t>
      </w:r>
      <w:r w:rsidRPr="007B6F78">
        <w:rPr>
          <w:rFonts w:eastAsia="Microsoft Sans Serif"/>
          <w:color w:val="000000" w:themeColor="text1"/>
          <w:sz w:val="27"/>
          <w:szCs w:val="27"/>
        </w:rPr>
        <w:t>(перекрывание,</w:t>
      </w:r>
      <w:r w:rsidRPr="007B6F78">
        <w:rPr>
          <w:rFonts w:eastAsia="Microsoft Sans Serif"/>
          <w:color w:val="000000" w:themeColor="text1"/>
          <w:spacing w:val="-7"/>
          <w:sz w:val="27"/>
          <w:szCs w:val="27"/>
        </w:rPr>
        <w:t xml:space="preserve"> </w:t>
      </w:r>
      <w:r w:rsidRPr="007B6F78">
        <w:rPr>
          <w:rFonts w:eastAsia="Microsoft Sans Serif"/>
          <w:color w:val="000000" w:themeColor="text1"/>
          <w:sz w:val="27"/>
          <w:szCs w:val="27"/>
        </w:rPr>
        <w:t>изменение</w:t>
      </w:r>
      <w:r w:rsidRPr="007B6F78">
        <w:rPr>
          <w:rFonts w:eastAsia="Microsoft Sans Serif"/>
          <w:color w:val="000000" w:themeColor="text1"/>
          <w:spacing w:val="-9"/>
          <w:sz w:val="27"/>
          <w:szCs w:val="27"/>
        </w:rPr>
        <w:t xml:space="preserve"> </w:t>
      </w:r>
      <w:r w:rsidRPr="007B6F78">
        <w:rPr>
          <w:rFonts w:eastAsia="Microsoft Sans Serif"/>
          <w:color w:val="000000" w:themeColor="text1"/>
          <w:sz w:val="27"/>
          <w:szCs w:val="27"/>
        </w:rPr>
        <w:t>русла</w:t>
      </w:r>
      <w:r w:rsidRPr="007B6F78">
        <w:rPr>
          <w:rFonts w:eastAsia="Microsoft Sans Serif"/>
          <w:color w:val="000000" w:themeColor="text1"/>
          <w:spacing w:val="-9"/>
          <w:sz w:val="27"/>
          <w:szCs w:val="27"/>
        </w:rPr>
        <w:t xml:space="preserve"> </w:t>
      </w:r>
      <w:r w:rsidRPr="007B6F78">
        <w:rPr>
          <w:rFonts w:eastAsia="Microsoft Sans Serif"/>
          <w:color w:val="000000" w:themeColor="text1"/>
          <w:sz w:val="27"/>
          <w:szCs w:val="27"/>
        </w:rPr>
        <w:t>естественных</w:t>
      </w:r>
      <w:r w:rsidRPr="007B6F78">
        <w:rPr>
          <w:rFonts w:eastAsia="Microsoft Sans Serif"/>
          <w:color w:val="000000" w:themeColor="text1"/>
          <w:spacing w:val="-11"/>
          <w:sz w:val="27"/>
          <w:szCs w:val="27"/>
        </w:rPr>
        <w:t xml:space="preserve"> </w:t>
      </w:r>
      <w:r w:rsidRPr="007B6F78">
        <w:rPr>
          <w:rFonts w:eastAsia="Microsoft Sans Serif"/>
          <w:color w:val="000000" w:themeColor="text1"/>
          <w:sz w:val="27"/>
          <w:szCs w:val="27"/>
        </w:rPr>
        <w:t>водотоков</w:t>
      </w:r>
      <w:r w:rsidRPr="007B6F78">
        <w:rPr>
          <w:rFonts w:eastAsia="Microsoft Sans Serif"/>
          <w:color w:val="000000" w:themeColor="text1"/>
          <w:spacing w:val="-5"/>
          <w:sz w:val="27"/>
          <w:szCs w:val="27"/>
        </w:rPr>
        <w:t xml:space="preserve"> </w:t>
      </w:r>
      <w:r w:rsidRPr="007B6F78">
        <w:rPr>
          <w:rFonts w:eastAsia="Microsoft Sans Serif"/>
          <w:color w:val="000000" w:themeColor="text1"/>
          <w:sz w:val="27"/>
          <w:szCs w:val="27"/>
        </w:rPr>
        <w:t>и</w:t>
      </w:r>
      <w:r w:rsidRPr="007B6F78">
        <w:rPr>
          <w:rFonts w:eastAsia="Microsoft Sans Serif"/>
          <w:color w:val="000000" w:themeColor="text1"/>
          <w:spacing w:val="-48"/>
          <w:sz w:val="27"/>
          <w:szCs w:val="27"/>
        </w:rPr>
        <w:t xml:space="preserve"> </w:t>
      </w:r>
      <w:r w:rsidRPr="007B6F78">
        <w:rPr>
          <w:rFonts w:eastAsia="Microsoft Sans Serif"/>
          <w:color w:val="000000" w:themeColor="text1"/>
          <w:sz w:val="27"/>
          <w:szCs w:val="27"/>
        </w:rPr>
        <w:t>берегов</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водных</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объектов,</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углубление</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дна</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водотоков</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и</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естественных</w:t>
      </w:r>
      <w:r w:rsidRPr="007B6F78">
        <w:rPr>
          <w:rFonts w:eastAsia="Microsoft Sans Serif"/>
          <w:color w:val="000000" w:themeColor="text1"/>
          <w:spacing w:val="-48"/>
          <w:sz w:val="27"/>
          <w:szCs w:val="27"/>
        </w:rPr>
        <w:t xml:space="preserve"> </w:t>
      </w:r>
      <w:r w:rsidRPr="007B6F78">
        <w:rPr>
          <w:rFonts w:eastAsia="Microsoft Sans Serif"/>
          <w:color w:val="000000" w:themeColor="text1"/>
          <w:sz w:val="27"/>
          <w:szCs w:val="27"/>
        </w:rPr>
        <w:t>водоемов,</w:t>
      </w:r>
      <w:r w:rsidRPr="007B6F78">
        <w:rPr>
          <w:rFonts w:eastAsia="Microsoft Sans Serif"/>
          <w:color w:val="000000" w:themeColor="text1"/>
          <w:spacing w:val="-3"/>
          <w:sz w:val="27"/>
          <w:szCs w:val="27"/>
        </w:rPr>
        <w:t xml:space="preserve"> </w:t>
      </w:r>
      <w:r w:rsidRPr="007B6F78">
        <w:rPr>
          <w:rFonts w:eastAsia="Microsoft Sans Serif"/>
          <w:color w:val="000000" w:themeColor="text1"/>
          <w:sz w:val="27"/>
          <w:szCs w:val="27"/>
        </w:rPr>
        <w:t>отсыпка</w:t>
      </w:r>
      <w:r w:rsidRPr="007B6F78">
        <w:rPr>
          <w:rFonts w:eastAsia="Microsoft Sans Serif"/>
          <w:color w:val="000000" w:themeColor="text1"/>
          <w:spacing w:val="-5"/>
          <w:sz w:val="27"/>
          <w:szCs w:val="27"/>
        </w:rPr>
        <w:t xml:space="preserve"> </w:t>
      </w:r>
      <w:r w:rsidRPr="007B6F78">
        <w:rPr>
          <w:rFonts w:eastAsia="Microsoft Sans Serif"/>
          <w:color w:val="000000" w:themeColor="text1"/>
          <w:sz w:val="27"/>
          <w:szCs w:val="27"/>
        </w:rPr>
        <w:t>грунта</w:t>
      </w:r>
      <w:r w:rsidRPr="007B6F78">
        <w:rPr>
          <w:rFonts w:eastAsia="Microsoft Sans Serif"/>
          <w:color w:val="000000" w:themeColor="text1"/>
          <w:spacing w:val="-5"/>
          <w:sz w:val="27"/>
          <w:szCs w:val="27"/>
        </w:rPr>
        <w:t xml:space="preserve"> </w:t>
      </w:r>
      <w:r w:rsidRPr="007B6F78">
        <w:rPr>
          <w:rFonts w:eastAsia="Microsoft Sans Serif"/>
          <w:color w:val="000000" w:themeColor="text1"/>
          <w:sz w:val="27"/>
          <w:szCs w:val="27"/>
        </w:rPr>
        <w:t>в</w:t>
      </w:r>
      <w:r w:rsidRPr="007B6F78">
        <w:rPr>
          <w:rFonts w:eastAsia="Microsoft Sans Serif"/>
          <w:color w:val="000000" w:themeColor="text1"/>
          <w:spacing w:val="-2"/>
          <w:sz w:val="27"/>
          <w:szCs w:val="27"/>
        </w:rPr>
        <w:t xml:space="preserve"> </w:t>
      </w:r>
      <w:r w:rsidRPr="007B6F78">
        <w:rPr>
          <w:rFonts w:eastAsia="Microsoft Sans Serif"/>
          <w:color w:val="000000" w:themeColor="text1"/>
          <w:sz w:val="27"/>
          <w:szCs w:val="27"/>
        </w:rPr>
        <w:t>акваторию),</w:t>
      </w:r>
      <w:r w:rsidRPr="007B6F78">
        <w:rPr>
          <w:rFonts w:eastAsia="Microsoft Sans Serif"/>
          <w:color w:val="000000" w:themeColor="text1"/>
          <w:spacing w:val="-2"/>
          <w:sz w:val="27"/>
          <w:szCs w:val="27"/>
        </w:rPr>
        <w:t xml:space="preserve"> </w:t>
      </w:r>
      <w:r w:rsidRPr="007B6F78">
        <w:rPr>
          <w:rFonts w:eastAsia="Microsoft Sans Serif"/>
          <w:color w:val="000000" w:themeColor="text1"/>
          <w:sz w:val="27"/>
          <w:szCs w:val="27"/>
        </w:rPr>
        <w:t>не</w:t>
      </w:r>
      <w:r w:rsidRPr="007B6F78">
        <w:rPr>
          <w:rFonts w:eastAsia="Microsoft Sans Serif"/>
          <w:color w:val="000000" w:themeColor="text1"/>
          <w:spacing w:val="-5"/>
          <w:sz w:val="27"/>
          <w:szCs w:val="27"/>
        </w:rPr>
        <w:t xml:space="preserve"> </w:t>
      </w:r>
      <w:r w:rsidRPr="007B6F78">
        <w:rPr>
          <w:rFonts w:eastAsia="Microsoft Sans Serif"/>
          <w:color w:val="000000" w:themeColor="text1"/>
          <w:sz w:val="27"/>
          <w:szCs w:val="27"/>
        </w:rPr>
        <w:t>связанные</w:t>
      </w:r>
      <w:r w:rsidRPr="007B6F78">
        <w:rPr>
          <w:rFonts w:eastAsia="Microsoft Sans Serif"/>
          <w:color w:val="000000" w:themeColor="text1"/>
          <w:spacing w:val="-6"/>
          <w:sz w:val="27"/>
          <w:szCs w:val="27"/>
        </w:rPr>
        <w:t xml:space="preserve"> </w:t>
      </w:r>
      <w:r w:rsidRPr="007B6F78">
        <w:rPr>
          <w:rFonts w:eastAsia="Microsoft Sans Serif"/>
          <w:color w:val="000000" w:themeColor="text1"/>
          <w:sz w:val="27"/>
          <w:szCs w:val="27"/>
        </w:rPr>
        <w:t>с</w:t>
      </w:r>
      <w:r w:rsidRPr="007B6F78">
        <w:rPr>
          <w:rFonts w:eastAsia="Microsoft Sans Serif"/>
          <w:color w:val="000000" w:themeColor="text1"/>
          <w:spacing w:val="4"/>
          <w:sz w:val="27"/>
          <w:szCs w:val="27"/>
        </w:rPr>
        <w:t xml:space="preserve"> </w:t>
      </w:r>
      <w:r w:rsidRPr="007B6F78">
        <w:rPr>
          <w:rFonts w:eastAsia="Microsoft Sans Serif"/>
          <w:color w:val="000000" w:themeColor="text1"/>
          <w:sz w:val="27"/>
          <w:szCs w:val="27"/>
        </w:rPr>
        <w:t>их</w:t>
      </w:r>
      <w:r w:rsidRPr="007B6F78">
        <w:rPr>
          <w:rFonts w:eastAsia="Microsoft Sans Serif"/>
          <w:color w:val="000000" w:themeColor="text1"/>
          <w:spacing w:val="-7"/>
          <w:sz w:val="27"/>
          <w:szCs w:val="27"/>
        </w:rPr>
        <w:t xml:space="preserve"> </w:t>
      </w:r>
      <w:r w:rsidRPr="007B6F78">
        <w:rPr>
          <w:rFonts w:eastAsia="Microsoft Sans Serif"/>
          <w:color w:val="000000" w:themeColor="text1"/>
          <w:sz w:val="27"/>
          <w:szCs w:val="27"/>
        </w:rPr>
        <w:t>восстановлением,</w:t>
      </w:r>
      <w:r w:rsidRPr="007B6F78">
        <w:rPr>
          <w:rFonts w:eastAsia="Microsoft Sans Serif"/>
          <w:color w:val="000000" w:themeColor="text1"/>
          <w:spacing w:val="-48"/>
          <w:sz w:val="27"/>
          <w:szCs w:val="27"/>
        </w:rPr>
        <w:t xml:space="preserve"> </w:t>
      </w:r>
      <w:r w:rsidRPr="007B6F78">
        <w:rPr>
          <w:rFonts w:eastAsia="Microsoft Sans Serif"/>
          <w:color w:val="000000" w:themeColor="text1"/>
          <w:sz w:val="27"/>
          <w:szCs w:val="27"/>
        </w:rPr>
        <w:t>осуществляемым</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по</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согласованию</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с</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уполномоченным</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органом</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исполнительной власти Краснодарского края в области охраны окружающей</w:t>
      </w:r>
      <w:r w:rsidRPr="007B6F78">
        <w:rPr>
          <w:rFonts w:eastAsia="Microsoft Sans Serif"/>
          <w:color w:val="000000" w:themeColor="text1"/>
          <w:spacing w:val="-48"/>
          <w:sz w:val="27"/>
          <w:szCs w:val="27"/>
        </w:rPr>
        <w:t xml:space="preserve"> </w:t>
      </w:r>
      <w:r w:rsidRPr="007B6F78">
        <w:rPr>
          <w:rFonts w:eastAsia="Microsoft Sans Serif"/>
          <w:color w:val="000000" w:themeColor="text1"/>
          <w:sz w:val="27"/>
          <w:szCs w:val="27"/>
        </w:rPr>
        <w:t xml:space="preserve">среды, а также </w:t>
      </w:r>
      <w:r w:rsidRPr="007B6F78">
        <w:rPr>
          <w:rFonts w:eastAsia="Microsoft Sans Serif"/>
          <w:color w:val="000000" w:themeColor="text1"/>
          <w:sz w:val="27"/>
          <w:szCs w:val="27"/>
        </w:rPr>
        <w:lastRenderedPageBreak/>
        <w:t>ирригационные работы вне земель сельскохозяйственного</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назначения;</w:t>
      </w:r>
    </w:p>
    <w:p w14:paraId="11D0C3F2" w14:textId="77777777" w:rsidR="00BA6DC4" w:rsidRPr="007B6F78" w:rsidRDefault="00BA6DC4" w:rsidP="00BA6DC4">
      <w:pPr>
        <w:widowControl w:val="0"/>
        <w:tabs>
          <w:tab w:val="left" w:pos="809"/>
        </w:tabs>
        <w:autoSpaceDE w:val="0"/>
        <w:autoSpaceDN w:val="0"/>
        <w:ind w:firstLine="709"/>
        <w:rPr>
          <w:rFonts w:eastAsia="Microsoft Sans Serif"/>
          <w:color w:val="000000" w:themeColor="text1"/>
          <w:spacing w:val="-3"/>
          <w:sz w:val="27"/>
          <w:szCs w:val="27"/>
        </w:rPr>
      </w:pPr>
      <w:r w:rsidRPr="007B6F78">
        <w:rPr>
          <w:rFonts w:eastAsia="Microsoft Sans Serif"/>
          <w:color w:val="000000" w:themeColor="text1"/>
          <w:spacing w:val="-4"/>
          <w:sz w:val="27"/>
          <w:szCs w:val="27"/>
        </w:rPr>
        <w:t>7) размещение</w:t>
      </w:r>
      <w:r w:rsidRPr="007B6F78">
        <w:rPr>
          <w:rFonts w:eastAsia="Microsoft Sans Serif"/>
          <w:color w:val="000000" w:themeColor="text1"/>
          <w:spacing w:val="-8"/>
          <w:sz w:val="27"/>
          <w:szCs w:val="27"/>
        </w:rPr>
        <w:t xml:space="preserve"> </w:t>
      </w:r>
      <w:r w:rsidRPr="007B6F78">
        <w:rPr>
          <w:rFonts w:eastAsia="Microsoft Sans Serif"/>
          <w:color w:val="000000" w:themeColor="text1"/>
          <w:spacing w:val="-3"/>
          <w:sz w:val="27"/>
          <w:szCs w:val="27"/>
        </w:rPr>
        <w:t>отвалов</w:t>
      </w:r>
      <w:r w:rsidRPr="007B6F78">
        <w:rPr>
          <w:rFonts w:eastAsia="Microsoft Sans Serif"/>
          <w:color w:val="000000" w:themeColor="text1"/>
          <w:spacing w:val="-4"/>
          <w:sz w:val="27"/>
          <w:szCs w:val="27"/>
        </w:rPr>
        <w:t xml:space="preserve"> </w:t>
      </w:r>
      <w:r w:rsidRPr="007B6F78">
        <w:rPr>
          <w:rFonts w:eastAsia="Microsoft Sans Serif"/>
          <w:color w:val="000000" w:themeColor="text1"/>
          <w:spacing w:val="-3"/>
          <w:sz w:val="27"/>
          <w:szCs w:val="27"/>
        </w:rPr>
        <w:t>размываемых</w:t>
      </w:r>
      <w:r w:rsidRPr="007B6F78">
        <w:rPr>
          <w:rFonts w:eastAsia="Microsoft Sans Serif"/>
          <w:color w:val="000000" w:themeColor="text1"/>
          <w:spacing w:val="-9"/>
          <w:sz w:val="27"/>
          <w:szCs w:val="27"/>
        </w:rPr>
        <w:t xml:space="preserve"> </w:t>
      </w:r>
      <w:r w:rsidRPr="007B6F78">
        <w:rPr>
          <w:rFonts w:eastAsia="Microsoft Sans Serif"/>
          <w:color w:val="000000" w:themeColor="text1"/>
          <w:spacing w:val="-3"/>
          <w:sz w:val="27"/>
          <w:szCs w:val="27"/>
        </w:rPr>
        <w:t>грунтов;</w:t>
      </w:r>
    </w:p>
    <w:p w14:paraId="10F9C6E6" w14:textId="77777777" w:rsidR="00BA6DC4" w:rsidRPr="007B6F78" w:rsidRDefault="00BA6DC4" w:rsidP="00BA6DC4">
      <w:pPr>
        <w:widowControl w:val="0"/>
        <w:tabs>
          <w:tab w:val="left" w:pos="809"/>
        </w:tabs>
        <w:autoSpaceDE w:val="0"/>
        <w:autoSpaceDN w:val="0"/>
        <w:ind w:firstLine="709"/>
        <w:rPr>
          <w:rFonts w:eastAsia="Microsoft Sans Serif"/>
          <w:color w:val="000000" w:themeColor="text1"/>
          <w:sz w:val="27"/>
          <w:szCs w:val="27"/>
        </w:rPr>
      </w:pPr>
      <w:r w:rsidRPr="007B6F78">
        <w:rPr>
          <w:rFonts w:eastAsia="Microsoft Sans Serif"/>
          <w:color w:val="000000" w:themeColor="text1"/>
          <w:sz w:val="27"/>
          <w:szCs w:val="27"/>
        </w:rPr>
        <w:t>8) сброс</w:t>
      </w:r>
      <w:r w:rsidRPr="007B6F78">
        <w:rPr>
          <w:rFonts w:eastAsia="Microsoft Sans Serif"/>
          <w:color w:val="000000" w:themeColor="text1"/>
          <w:spacing w:val="-2"/>
          <w:sz w:val="27"/>
          <w:szCs w:val="27"/>
        </w:rPr>
        <w:t xml:space="preserve"> </w:t>
      </w:r>
      <w:r w:rsidRPr="007B6F78">
        <w:rPr>
          <w:rFonts w:eastAsia="Microsoft Sans Serif"/>
          <w:color w:val="000000" w:themeColor="text1"/>
          <w:sz w:val="27"/>
          <w:szCs w:val="27"/>
        </w:rPr>
        <w:t>на</w:t>
      </w:r>
      <w:r w:rsidRPr="007B6F78">
        <w:rPr>
          <w:rFonts w:eastAsia="Microsoft Sans Serif"/>
          <w:color w:val="000000" w:themeColor="text1"/>
          <w:spacing w:val="-10"/>
          <w:sz w:val="27"/>
          <w:szCs w:val="27"/>
        </w:rPr>
        <w:t xml:space="preserve"> </w:t>
      </w:r>
      <w:r w:rsidRPr="007B6F78">
        <w:rPr>
          <w:rFonts w:eastAsia="Microsoft Sans Serif"/>
          <w:color w:val="000000" w:themeColor="text1"/>
          <w:sz w:val="27"/>
          <w:szCs w:val="27"/>
        </w:rPr>
        <w:t>поверхность</w:t>
      </w:r>
      <w:r w:rsidRPr="007B6F78">
        <w:rPr>
          <w:rFonts w:eastAsia="Microsoft Sans Serif"/>
          <w:color w:val="000000" w:themeColor="text1"/>
          <w:spacing w:val="-4"/>
          <w:sz w:val="27"/>
          <w:szCs w:val="27"/>
        </w:rPr>
        <w:t xml:space="preserve"> </w:t>
      </w:r>
      <w:r w:rsidRPr="007B6F78">
        <w:rPr>
          <w:rFonts w:eastAsia="Microsoft Sans Serif"/>
          <w:color w:val="000000" w:themeColor="text1"/>
          <w:sz w:val="27"/>
          <w:szCs w:val="27"/>
        </w:rPr>
        <w:t>земли</w:t>
      </w:r>
      <w:r w:rsidRPr="007B6F78">
        <w:rPr>
          <w:rFonts w:eastAsia="Microsoft Sans Serif"/>
          <w:color w:val="000000" w:themeColor="text1"/>
          <w:spacing w:val="-11"/>
          <w:sz w:val="27"/>
          <w:szCs w:val="27"/>
        </w:rPr>
        <w:t xml:space="preserve"> </w:t>
      </w:r>
      <w:r w:rsidRPr="007B6F78">
        <w:rPr>
          <w:rFonts w:eastAsia="Microsoft Sans Serif"/>
          <w:color w:val="000000" w:themeColor="text1"/>
          <w:sz w:val="27"/>
          <w:szCs w:val="27"/>
        </w:rPr>
        <w:t>и</w:t>
      </w:r>
      <w:r w:rsidRPr="007B6F78">
        <w:rPr>
          <w:rFonts w:eastAsia="Microsoft Sans Serif"/>
          <w:color w:val="000000" w:themeColor="text1"/>
          <w:spacing w:val="-11"/>
          <w:sz w:val="27"/>
          <w:szCs w:val="27"/>
        </w:rPr>
        <w:t xml:space="preserve"> </w:t>
      </w:r>
      <w:r w:rsidRPr="007B6F78">
        <w:rPr>
          <w:rFonts w:eastAsia="Microsoft Sans Serif"/>
          <w:color w:val="000000" w:themeColor="text1"/>
          <w:sz w:val="27"/>
          <w:szCs w:val="27"/>
        </w:rPr>
        <w:t>в</w:t>
      </w:r>
      <w:r w:rsidRPr="007B6F78">
        <w:rPr>
          <w:rFonts w:eastAsia="Microsoft Sans Serif"/>
          <w:color w:val="000000" w:themeColor="text1"/>
          <w:spacing w:val="-6"/>
          <w:sz w:val="27"/>
          <w:szCs w:val="27"/>
        </w:rPr>
        <w:t xml:space="preserve"> </w:t>
      </w:r>
      <w:r w:rsidRPr="007B6F78">
        <w:rPr>
          <w:rFonts w:eastAsia="Microsoft Sans Serif"/>
          <w:color w:val="000000" w:themeColor="text1"/>
          <w:sz w:val="27"/>
          <w:szCs w:val="27"/>
        </w:rPr>
        <w:t>водные</w:t>
      </w:r>
      <w:r w:rsidRPr="007B6F78">
        <w:rPr>
          <w:rFonts w:eastAsia="Microsoft Sans Serif"/>
          <w:color w:val="000000" w:themeColor="text1"/>
          <w:spacing w:val="-10"/>
          <w:sz w:val="27"/>
          <w:szCs w:val="27"/>
        </w:rPr>
        <w:t xml:space="preserve"> </w:t>
      </w:r>
      <w:r w:rsidRPr="007B6F78">
        <w:rPr>
          <w:rFonts w:eastAsia="Microsoft Sans Serif"/>
          <w:color w:val="000000" w:themeColor="text1"/>
          <w:sz w:val="27"/>
          <w:szCs w:val="27"/>
        </w:rPr>
        <w:t>объекты</w:t>
      </w:r>
      <w:r w:rsidRPr="007B6F78">
        <w:rPr>
          <w:rFonts w:eastAsia="Microsoft Sans Serif"/>
          <w:color w:val="000000" w:themeColor="text1"/>
          <w:spacing w:val="-4"/>
          <w:sz w:val="27"/>
          <w:szCs w:val="27"/>
        </w:rPr>
        <w:t xml:space="preserve"> </w:t>
      </w:r>
      <w:r w:rsidRPr="007B6F78">
        <w:rPr>
          <w:rFonts w:eastAsia="Microsoft Sans Serif"/>
          <w:color w:val="000000" w:themeColor="text1"/>
          <w:sz w:val="27"/>
          <w:szCs w:val="27"/>
        </w:rPr>
        <w:t>сточных</w:t>
      </w:r>
      <w:r w:rsidRPr="007B6F78">
        <w:rPr>
          <w:rFonts w:eastAsia="Microsoft Sans Serif"/>
          <w:color w:val="000000" w:themeColor="text1"/>
          <w:spacing w:val="-12"/>
          <w:sz w:val="27"/>
          <w:szCs w:val="27"/>
        </w:rPr>
        <w:t xml:space="preserve"> </w:t>
      </w:r>
      <w:r w:rsidRPr="007B6F78">
        <w:rPr>
          <w:rFonts w:eastAsia="Microsoft Sans Serif"/>
          <w:color w:val="000000" w:themeColor="text1"/>
          <w:sz w:val="27"/>
          <w:szCs w:val="27"/>
        </w:rPr>
        <w:t>вод;</w:t>
      </w:r>
    </w:p>
    <w:p w14:paraId="595030EE" w14:textId="77777777" w:rsidR="00BA6DC4" w:rsidRPr="007B6F78" w:rsidRDefault="00BA6DC4" w:rsidP="00BA6DC4">
      <w:pPr>
        <w:widowControl w:val="0"/>
        <w:tabs>
          <w:tab w:val="left" w:pos="809"/>
        </w:tabs>
        <w:autoSpaceDE w:val="0"/>
        <w:autoSpaceDN w:val="0"/>
        <w:ind w:firstLine="709"/>
        <w:rPr>
          <w:rFonts w:eastAsia="Microsoft Sans Serif"/>
          <w:color w:val="000000" w:themeColor="text1"/>
          <w:sz w:val="27"/>
          <w:szCs w:val="27"/>
        </w:rPr>
      </w:pPr>
      <w:r w:rsidRPr="007B6F78">
        <w:rPr>
          <w:rFonts w:eastAsia="Microsoft Sans Serif"/>
          <w:color w:val="000000" w:themeColor="text1"/>
          <w:sz w:val="27"/>
          <w:szCs w:val="27"/>
        </w:rPr>
        <w:t>9) загрязнение</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почв,</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лесной</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подстилки,</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растительности,</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воды,</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засорение</w:t>
      </w:r>
      <w:r w:rsidRPr="007B6F78">
        <w:rPr>
          <w:rFonts w:eastAsia="Microsoft Sans Serif"/>
          <w:color w:val="000000" w:themeColor="text1"/>
          <w:spacing w:val="-10"/>
          <w:sz w:val="27"/>
          <w:szCs w:val="27"/>
        </w:rPr>
        <w:t xml:space="preserve"> </w:t>
      </w:r>
      <w:r w:rsidRPr="007B6F78">
        <w:rPr>
          <w:rFonts w:eastAsia="Microsoft Sans Serif"/>
          <w:color w:val="000000" w:themeColor="text1"/>
          <w:sz w:val="27"/>
          <w:szCs w:val="27"/>
        </w:rPr>
        <w:t>и</w:t>
      </w:r>
      <w:r w:rsidRPr="007B6F78">
        <w:rPr>
          <w:rFonts w:eastAsia="Microsoft Sans Serif"/>
          <w:color w:val="000000" w:themeColor="text1"/>
          <w:spacing w:val="-11"/>
          <w:sz w:val="27"/>
          <w:szCs w:val="27"/>
        </w:rPr>
        <w:t xml:space="preserve"> </w:t>
      </w:r>
      <w:r w:rsidRPr="007B6F78">
        <w:rPr>
          <w:rFonts w:eastAsia="Microsoft Sans Serif"/>
          <w:color w:val="000000" w:themeColor="text1"/>
          <w:sz w:val="27"/>
          <w:szCs w:val="27"/>
        </w:rPr>
        <w:t>захламление</w:t>
      </w:r>
      <w:r w:rsidRPr="007B6F78">
        <w:rPr>
          <w:rFonts w:eastAsia="Microsoft Sans Serif"/>
          <w:color w:val="000000" w:themeColor="text1"/>
          <w:spacing w:val="-9"/>
          <w:sz w:val="27"/>
          <w:szCs w:val="27"/>
        </w:rPr>
        <w:t xml:space="preserve"> </w:t>
      </w:r>
      <w:r w:rsidRPr="007B6F78">
        <w:rPr>
          <w:rFonts w:eastAsia="Microsoft Sans Serif"/>
          <w:color w:val="000000" w:themeColor="text1"/>
          <w:sz w:val="27"/>
          <w:szCs w:val="27"/>
        </w:rPr>
        <w:t>территории</w:t>
      </w:r>
      <w:r w:rsidRPr="007B6F78">
        <w:rPr>
          <w:rFonts w:eastAsia="Microsoft Sans Serif"/>
          <w:color w:val="000000" w:themeColor="text1"/>
          <w:spacing w:val="-11"/>
          <w:sz w:val="27"/>
          <w:szCs w:val="27"/>
        </w:rPr>
        <w:t xml:space="preserve"> </w:t>
      </w:r>
      <w:r w:rsidRPr="007B6F78">
        <w:rPr>
          <w:rFonts w:eastAsia="Microsoft Sans Serif"/>
          <w:color w:val="000000" w:themeColor="text1"/>
          <w:sz w:val="27"/>
          <w:szCs w:val="27"/>
        </w:rPr>
        <w:t>и</w:t>
      </w:r>
      <w:r w:rsidRPr="007B6F78">
        <w:rPr>
          <w:rFonts w:eastAsia="Microsoft Sans Serif"/>
          <w:color w:val="000000" w:themeColor="text1"/>
          <w:spacing w:val="-10"/>
          <w:sz w:val="27"/>
          <w:szCs w:val="27"/>
        </w:rPr>
        <w:t xml:space="preserve"> </w:t>
      </w:r>
      <w:r w:rsidRPr="007B6F78">
        <w:rPr>
          <w:rFonts w:eastAsia="Microsoft Sans Serif"/>
          <w:color w:val="000000" w:themeColor="text1"/>
          <w:sz w:val="27"/>
          <w:szCs w:val="27"/>
        </w:rPr>
        <w:t>акватории</w:t>
      </w:r>
      <w:r w:rsidRPr="007B6F78">
        <w:rPr>
          <w:rFonts w:eastAsia="Microsoft Sans Serif"/>
          <w:color w:val="000000" w:themeColor="text1"/>
          <w:spacing w:val="-11"/>
          <w:sz w:val="27"/>
          <w:szCs w:val="27"/>
        </w:rPr>
        <w:t xml:space="preserve"> </w:t>
      </w:r>
      <w:r w:rsidRPr="007B6F78">
        <w:rPr>
          <w:rFonts w:eastAsia="Microsoft Sans Serif"/>
          <w:color w:val="000000" w:themeColor="text1"/>
          <w:sz w:val="27"/>
          <w:szCs w:val="27"/>
        </w:rPr>
        <w:t>водных</w:t>
      </w:r>
      <w:r w:rsidRPr="007B6F78">
        <w:rPr>
          <w:rFonts w:eastAsia="Microsoft Sans Serif"/>
          <w:color w:val="000000" w:themeColor="text1"/>
          <w:spacing w:val="-11"/>
          <w:sz w:val="27"/>
          <w:szCs w:val="27"/>
        </w:rPr>
        <w:t xml:space="preserve"> </w:t>
      </w:r>
      <w:r w:rsidRPr="007B6F78">
        <w:rPr>
          <w:rFonts w:eastAsia="Microsoft Sans Serif"/>
          <w:color w:val="000000" w:themeColor="text1"/>
          <w:sz w:val="27"/>
          <w:szCs w:val="27"/>
        </w:rPr>
        <w:t>объектов;</w:t>
      </w:r>
    </w:p>
    <w:p w14:paraId="74721052" w14:textId="77777777" w:rsidR="00BA6DC4" w:rsidRPr="007B6F78" w:rsidRDefault="00BA6DC4" w:rsidP="00BA6DC4">
      <w:pPr>
        <w:widowControl w:val="0"/>
        <w:tabs>
          <w:tab w:val="left" w:pos="809"/>
        </w:tabs>
        <w:autoSpaceDE w:val="0"/>
        <w:autoSpaceDN w:val="0"/>
        <w:ind w:firstLine="709"/>
        <w:rPr>
          <w:rFonts w:eastAsia="Microsoft Sans Serif"/>
          <w:color w:val="000000" w:themeColor="text1"/>
          <w:spacing w:val="-1"/>
          <w:sz w:val="27"/>
          <w:szCs w:val="27"/>
        </w:rPr>
      </w:pPr>
      <w:r w:rsidRPr="007B6F78">
        <w:rPr>
          <w:rFonts w:eastAsia="Microsoft Sans Serif"/>
          <w:color w:val="000000" w:themeColor="text1"/>
          <w:sz w:val="27"/>
          <w:szCs w:val="27"/>
        </w:rPr>
        <w:t xml:space="preserve">10) </w:t>
      </w:r>
      <w:r w:rsidRPr="007B6F78">
        <w:rPr>
          <w:rFonts w:eastAsia="Microsoft Sans Serif"/>
          <w:color w:val="000000" w:themeColor="text1"/>
          <w:spacing w:val="-1"/>
          <w:sz w:val="27"/>
          <w:szCs w:val="27"/>
        </w:rPr>
        <w:t>мойка</w:t>
      </w:r>
      <w:r w:rsidRPr="007B6F78">
        <w:rPr>
          <w:rFonts w:eastAsia="Microsoft Sans Serif"/>
          <w:color w:val="000000" w:themeColor="text1"/>
          <w:spacing w:val="-10"/>
          <w:sz w:val="27"/>
          <w:szCs w:val="27"/>
        </w:rPr>
        <w:t xml:space="preserve"> </w:t>
      </w:r>
      <w:r w:rsidRPr="007B6F78">
        <w:rPr>
          <w:rFonts w:eastAsia="Microsoft Sans Serif"/>
          <w:color w:val="000000" w:themeColor="text1"/>
          <w:spacing w:val="-1"/>
          <w:sz w:val="27"/>
          <w:szCs w:val="27"/>
        </w:rPr>
        <w:t>транспортных</w:t>
      </w:r>
      <w:r w:rsidRPr="007B6F78">
        <w:rPr>
          <w:rFonts w:eastAsia="Microsoft Sans Serif"/>
          <w:color w:val="000000" w:themeColor="text1"/>
          <w:spacing w:val="-11"/>
          <w:sz w:val="27"/>
          <w:szCs w:val="27"/>
        </w:rPr>
        <w:t xml:space="preserve"> </w:t>
      </w:r>
      <w:r w:rsidRPr="007B6F78">
        <w:rPr>
          <w:rFonts w:eastAsia="Microsoft Sans Serif"/>
          <w:color w:val="000000" w:themeColor="text1"/>
          <w:spacing w:val="-1"/>
          <w:sz w:val="27"/>
          <w:szCs w:val="27"/>
        </w:rPr>
        <w:t>средств;</w:t>
      </w:r>
    </w:p>
    <w:p w14:paraId="56E90F47" w14:textId="77777777" w:rsidR="00BA6DC4" w:rsidRPr="007B6F78" w:rsidRDefault="00BA6DC4" w:rsidP="00BA6DC4">
      <w:pPr>
        <w:widowControl w:val="0"/>
        <w:tabs>
          <w:tab w:val="left" w:pos="809"/>
        </w:tabs>
        <w:autoSpaceDE w:val="0"/>
        <w:autoSpaceDN w:val="0"/>
        <w:ind w:firstLine="709"/>
        <w:rPr>
          <w:rFonts w:eastAsia="Microsoft Sans Serif"/>
          <w:color w:val="000000" w:themeColor="text1"/>
          <w:spacing w:val="-1"/>
          <w:sz w:val="27"/>
          <w:szCs w:val="27"/>
        </w:rPr>
      </w:pPr>
      <w:r w:rsidRPr="007B6F78">
        <w:rPr>
          <w:rFonts w:eastAsia="Microsoft Sans Serif"/>
          <w:color w:val="000000" w:themeColor="text1"/>
          <w:spacing w:val="-1"/>
          <w:sz w:val="27"/>
          <w:szCs w:val="27"/>
        </w:rPr>
        <w:t>11) сенокошение и пчеловодство вне земель сельскохозяйственного назначения без согласования с уполномоченным органом исполнительной власти Краснодарского края в области охраны окружающей среды;</w:t>
      </w:r>
    </w:p>
    <w:p w14:paraId="45FBE970" w14:textId="77777777" w:rsidR="00BA6DC4" w:rsidRPr="007B6F78" w:rsidRDefault="00BA6DC4" w:rsidP="00BA6DC4">
      <w:pPr>
        <w:widowControl w:val="0"/>
        <w:tabs>
          <w:tab w:val="left" w:pos="910"/>
        </w:tabs>
        <w:autoSpaceDE w:val="0"/>
        <w:autoSpaceDN w:val="0"/>
        <w:ind w:left="909" w:hanging="200"/>
        <w:rPr>
          <w:rFonts w:eastAsia="Microsoft Sans Serif"/>
          <w:color w:val="000000" w:themeColor="text1"/>
          <w:spacing w:val="-1"/>
          <w:sz w:val="27"/>
          <w:szCs w:val="27"/>
        </w:rPr>
      </w:pPr>
      <w:r w:rsidRPr="007B6F78">
        <w:rPr>
          <w:rFonts w:eastAsia="Microsoft Sans Serif"/>
          <w:color w:val="000000" w:themeColor="text1"/>
          <w:spacing w:val="-1"/>
          <w:sz w:val="27"/>
          <w:szCs w:val="27"/>
        </w:rPr>
        <w:t xml:space="preserve">12) </w:t>
      </w:r>
      <w:r w:rsidRPr="007B6F78">
        <w:rPr>
          <w:rFonts w:eastAsia="Microsoft Sans Serif"/>
          <w:color w:val="000000" w:themeColor="text1"/>
          <w:spacing w:val="-2"/>
          <w:sz w:val="27"/>
          <w:szCs w:val="27"/>
        </w:rPr>
        <w:t>прогон</w:t>
      </w:r>
      <w:r w:rsidRPr="007B6F78">
        <w:rPr>
          <w:rFonts w:eastAsia="Microsoft Sans Serif"/>
          <w:color w:val="000000" w:themeColor="text1"/>
          <w:spacing w:val="-11"/>
          <w:sz w:val="27"/>
          <w:szCs w:val="27"/>
        </w:rPr>
        <w:t xml:space="preserve"> </w:t>
      </w:r>
      <w:r w:rsidRPr="007B6F78">
        <w:rPr>
          <w:rFonts w:eastAsia="Microsoft Sans Serif"/>
          <w:color w:val="000000" w:themeColor="text1"/>
          <w:spacing w:val="-2"/>
          <w:sz w:val="27"/>
          <w:szCs w:val="27"/>
        </w:rPr>
        <w:t>скота</w:t>
      </w:r>
      <w:r w:rsidRPr="007B6F78">
        <w:rPr>
          <w:rFonts w:eastAsia="Microsoft Sans Serif"/>
          <w:color w:val="000000" w:themeColor="text1"/>
          <w:spacing w:val="-10"/>
          <w:sz w:val="27"/>
          <w:szCs w:val="27"/>
        </w:rPr>
        <w:t xml:space="preserve"> </w:t>
      </w:r>
      <w:r w:rsidRPr="007B6F78">
        <w:rPr>
          <w:rFonts w:eastAsia="Microsoft Sans Serif"/>
          <w:color w:val="000000" w:themeColor="text1"/>
          <w:spacing w:val="-1"/>
          <w:sz w:val="27"/>
          <w:szCs w:val="27"/>
        </w:rPr>
        <w:t>вне</w:t>
      </w:r>
      <w:r w:rsidRPr="007B6F78">
        <w:rPr>
          <w:rFonts w:eastAsia="Microsoft Sans Serif"/>
          <w:color w:val="000000" w:themeColor="text1"/>
          <w:spacing w:val="-10"/>
          <w:sz w:val="27"/>
          <w:szCs w:val="27"/>
        </w:rPr>
        <w:t xml:space="preserve"> </w:t>
      </w:r>
      <w:r w:rsidRPr="007B6F78">
        <w:rPr>
          <w:rFonts w:eastAsia="Microsoft Sans Serif"/>
          <w:color w:val="000000" w:themeColor="text1"/>
          <w:spacing w:val="-1"/>
          <w:sz w:val="27"/>
          <w:szCs w:val="27"/>
        </w:rPr>
        <w:t>дорог;</w:t>
      </w:r>
    </w:p>
    <w:p w14:paraId="6C3754F0" w14:textId="77777777" w:rsidR="00BA6DC4" w:rsidRPr="007B6F78" w:rsidRDefault="00BA6DC4" w:rsidP="00BA6DC4">
      <w:pPr>
        <w:widowControl w:val="0"/>
        <w:tabs>
          <w:tab w:val="left" w:pos="709"/>
        </w:tabs>
        <w:autoSpaceDE w:val="0"/>
        <w:autoSpaceDN w:val="0"/>
        <w:ind w:firstLine="709"/>
        <w:rPr>
          <w:rFonts w:eastAsia="Microsoft Sans Serif"/>
          <w:color w:val="000000" w:themeColor="text1"/>
          <w:sz w:val="27"/>
          <w:szCs w:val="27"/>
        </w:rPr>
      </w:pPr>
      <w:r w:rsidRPr="007B6F78">
        <w:rPr>
          <w:rFonts w:eastAsia="Microsoft Sans Serif"/>
          <w:color w:val="000000" w:themeColor="text1"/>
          <w:spacing w:val="-1"/>
          <w:sz w:val="27"/>
          <w:szCs w:val="27"/>
        </w:rPr>
        <w:t>13)</w:t>
      </w:r>
      <w:r w:rsidRPr="007B6F78">
        <w:rPr>
          <w:rFonts w:eastAsia="Microsoft Sans Serif"/>
          <w:color w:val="000000" w:themeColor="text1"/>
          <w:sz w:val="27"/>
          <w:szCs w:val="27"/>
        </w:rPr>
        <w:t xml:space="preserve"> </w:t>
      </w:r>
      <w:r w:rsidRPr="007B6F78">
        <w:rPr>
          <w:rFonts w:eastAsia="Microsoft Sans Serif"/>
          <w:color w:val="000000" w:themeColor="text1"/>
          <w:spacing w:val="-3"/>
          <w:sz w:val="27"/>
          <w:szCs w:val="27"/>
        </w:rPr>
        <w:t>изменение</w:t>
      </w:r>
      <w:r w:rsidRPr="007B6F78">
        <w:rPr>
          <w:rFonts w:eastAsia="Microsoft Sans Serif"/>
          <w:color w:val="000000" w:themeColor="text1"/>
          <w:spacing w:val="-9"/>
          <w:sz w:val="27"/>
          <w:szCs w:val="27"/>
        </w:rPr>
        <w:t xml:space="preserve"> </w:t>
      </w:r>
      <w:r w:rsidRPr="007B6F78">
        <w:rPr>
          <w:rFonts w:eastAsia="Microsoft Sans Serif"/>
          <w:color w:val="000000" w:themeColor="text1"/>
          <w:spacing w:val="-2"/>
          <w:sz w:val="27"/>
          <w:szCs w:val="27"/>
        </w:rPr>
        <w:t>целевого</w:t>
      </w:r>
      <w:r w:rsidRPr="007B6F78">
        <w:rPr>
          <w:rFonts w:eastAsia="Microsoft Sans Serif"/>
          <w:color w:val="000000" w:themeColor="text1"/>
          <w:spacing w:val="-9"/>
          <w:sz w:val="27"/>
          <w:szCs w:val="27"/>
        </w:rPr>
        <w:t xml:space="preserve"> </w:t>
      </w:r>
      <w:r w:rsidRPr="007B6F78">
        <w:rPr>
          <w:rFonts w:eastAsia="Microsoft Sans Serif"/>
          <w:color w:val="000000" w:themeColor="text1"/>
          <w:spacing w:val="-2"/>
          <w:sz w:val="27"/>
          <w:szCs w:val="27"/>
        </w:rPr>
        <w:t>назначения</w:t>
      </w:r>
      <w:r w:rsidRPr="007B6F78">
        <w:rPr>
          <w:rFonts w:eastAsia="Microsoft Sans Serif"/>
          <w:color w:val="000000" w:themeColor="text1"/>
          <w:spacing w:val="-6"/>
          <w:sz w:val="27"/>
          <w:szCs w:val="27"/>
        </w:rPr>
        <w:t xml:space="preserve"> </w:t>
      </w:r>
      <w:r w:rsidRPr="007B6F78">
        <w:rPr>
          <w:rFonts w:eastAsia="Microsoft Sans Serif"/>
          <w:color w:val="000000" w:themeColor="text1"/>
          <w:spacing w:val="-2"/>
          <w:sz w:val="27"/>
          <w:szCs w:val="27"/>
        </w:rPr>
        <w:t>земельных</w:t>
      </w:r>
      <w:r w:rsidRPr="007B6F78">
        <w:rPr>
          <w:rFonts w:eastAsia="Microsoft Sans Serif"/>
          <w:color w:val="000000" w:themeColor="text1"/>
          <w:spacing w:val="-11"/>
          <w:sz w:val="27"/>
          <w:szCs w:val="27"/>
        </w:rPr>
        <w:t xml:space="preserve"> </w:t>
      </w:r>
      <w:r w:rsidRPr="007B6F78">
        <w:rPr>
          <w:rFonts w:eastAsia="Microsoft Sans Serif"/>
          <w:color w:val="000000" w:themeColor="text1"/>
          <w:spacing w:val="-2"/>
          <w:sz w:val="27"/>
          <w:szCs w:val="27"/>
        </w:rPr>
        <w:t>участков,</w:t>
      </w:r>
      <w:r w:rsidRPr="007B6F78">
        <w:rPr>
          <w:rFonts w:eastAsia="Microsoft Sans Serif"/>
          <w:color w:val="000000" w:themeColor="text1"/>
          <w:spacing w:val="-6"/>
          <w:sz w:val="27"/>
          <w:szCs w:val="27"/>
        </w:rPr>
        <w:t xml:space="preserve"> </w:t>
      </w:r>
      <w:r w:rsidRPr="007B6F78">
        <w:rPr>
          <w:rFonts w:eastAsia="Microsoft Sans Serif"/>
          <w:color w:val="000000" w:themeColor="text1"/>
          <w:spacing w:val="-2"/>
          <w:sz w:val="27"/>
          <w:szCs w:val="27"/>
        </w:rPr>
        <w:t>находящихся</w:t>
      </w:r>
      <w:r w:rsidRPr="007B6F78">
        <w:rPr>
          <w:rFonts w:eastAsia="Microsoft Sans Serif"/>
          <w:color w:val="000000" w:themeColor="text1"/>
          <w:spacing w:val="-6"/>
          <w:sz w:val="27"/>
          <w:szCs w:val="27"/>
        </w:rPr>
        <w:t xml:space="preserve"> </w:t>
      </w:r>
      <w:r w:rsidRPr="007B6F78">
        <w:rPr>
          <w:rFonts w:eastAsia="Microsoft Sans Serif"/>
          <w:color w:val="000000" w:themeColor="text1"/>
          <w:spacing w:val="-2"/>
          <w:sz w:val="27"/>
          <w:szCs w:val="27"/>
        </w:rPr>
        <w:t>в</w:t>
      </w:r>
      <w:r w:rsidRPr="007B6F78">
        <w:rPr>
          <w:rFonts w:eastAsia="Microsoft Sans Serif"/>
          <w:color w:val="000000" w:themeColor="text1"/>
          <w:spacing w:val="-48"/>
          <w:sz w:val="27"/>
          <w:szCs w:val="27"/>
        </w:rPr>
        <w:t xml:space="preserve"> </w:t>
      </w:r>
      <w:r w:rsidRPr="007B6F78">
        <w:rPr>
          <w:rFonts w:eastAsia="Microsoft Sans Serif"/>
          <w:color w:val="000000" w:themeColor="text1"/>
          <w:sz w:val="27"/>
          <w:szCs w:val="27"/>
        </w:rPr>
        <w:t>границах</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природного</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парка,</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за</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исключением</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случаев,</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предусмотренных</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федеральными</w:t>
      </w:r>
      <w:r w:rsidRPr="007B6F78">
        <w:rPr>
          <w:rFonts w:eastAsia="Microsoft Sans Serif"/>
          <w:color w:val="000000" w:themeColor="text1"/>
          <w:spacing w:val="-6"/>
          <w:sz w:val="27"/>
          <w:szCs w:val="27"/>
        </w:rPr>
        <w:t xml:space="preserve"> </w:t>
      </w:r>
      <w:r w:rsidRPr="007B6F78">
        <w:rPr>
          <w:rFonts w:eastAsia="Microsoft Sans Serif"/>
          <w:color w:val="000000" w:themeColor="text1"/>
          <w:sz w:val="27"/>
          <w:szCs w:val="27"/>
        </w:rPr>
        <w:t>законами;</w:t>
      </w:r>
    </w:p>
    <w:p w14:paraId="21C26091" w14:textId="77777777" w:rsidR="00BA6DC4" w:rsidRPr="007B6F78" w:rsidRDefault="00BA6DC4" w:rsidP="00BA6DC4">
      <w:pPr>
        <w:widowControl w:val="0"/>
        <w:tabs>
          <w:tab w:val="left" w:pos="709"/>
        </w:tabs>
        <w:autoSpaceDE w:val="0"/>
        <w:autoSpaceDN w:val="0"/>
        <w:ind w:firstLine="709"/>
        <w:rPr>
          <w:rFonts w:eastAsia="Microsoft Sans Serif"/>
          <w:color w:val="000000" w:themeColor="text1"/>
          <w:sz w:val="27"/>
          <w:szCs w:val="27"/>
        </w:rPr>
      </w:pPr>
      <w:r w:rsidRPr="007B6F78">
        <w:rPr>
          <w:rFonts w:eastAsia="Microsoft Sans Serif"/>
          <w:color w:val="000000" w:themeColor="text1"/>
          <w:sz w:val="27"/>
          <w:szCs w:val="27"/>
        </w:rPr>
        <w:t>14) Проведение</w:t>
      </w:r>
      <w:r w:rsidRPr="007B6F78">
        <w:rPr>
          <w:rFonts w:eastAsia="Microsoft Sans Serif"/>
          <w:color w:val="000000" w:themeColor="text1"/>
          <w:spacing w:val="-8"/>
          <w:sz w:val="27"/>
          <w:szCs w:val="27"/>
        </w:rPr>
        <w:t xml:space="preserve"> </w:t>
      </w:r>
      <w:r w:rsidRPr="007B6F78">
        <w:rPr>
          <w:rFonts w:eastAsia="Microsoft Sans Serif"/>
          <w:color w:val="000000" w:themeColor="text1"/>
          <w:sz w:val="27"/>
          <w:szCs w:val="27"/>
        </w:rPr>
        <w:t>рубок</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в</w:t>
      </w:r>
      <w:r w:rsidRPr="007B6F78">
        <w:rPr>
          <w:rFonts w:eastAsia="Microsoft Sans Serif"/>
          <w:color w:val="000000" w:themeColor="text1"/>
          <w:spacing w:val="-4"/>
          <w:sz w:val="27"/>
          <w:szCs w:val="27"/>
        </w:rPr>
        <w:t xml:space="preserve"> </w:t>
      </w:r>
      <w:r w:rsidRPr="007B6F78">
        <w:rPr>
          <w:rFonts w:eastAsia="Microsoft Sans Serif"/>
          <w:color w:val="000000" w:themeColor="text1"/>
          <w:sz w:val="27"/>
          <w:szCs w:val="27"/>
        </w:rPr>
        <w:t>гнездовой</w:t>
      </w:r>
      <w:r w:rsidRPr="007B6F78">
        <w:rPr>
          <w:rFonts w:eastAsia="Microsoft Sans Serif"/>
          <w:color w:val="000000" w:themeColor="text1"/>
          <w:spacing w:val="-8"/>
          <w:sz w:val="27"/>
          <w:szCs w:val="27"/>
        </w:rPr>
        <w:t xml:space="preserve"> </w:t>
      </w:r>
      <w:r w:rsidRPr="007B6F78">
        <w:rPr>
          <w:rFonts w:eastAsia="Microsoft Sans Serif"/>
          <w:color w:val="000000" w:themeColor="text1"/>
          <w:sz w:val="27"/>
          <w:szCs w:val="27"/>
        </w:rPr>
        <w:t>период</w:t>
      </w:r>
      <w:r w:rsidRPr="007B6F78">
        <w:rPr>
          <w:rFonts w:eastAsia="Microsoft Sans Serif"/>
          <w:color w:val="000000" w:themeColor="text1"/>
          <w:spacing w:val="-2"/>
          <w:sz w:val="27"/>
          <w:szCs w:val="27"/>
        </w:rPr>
        <w:t xml:space="preserve"> </w:t>
      </w:r>
      <w:r w:rsidRPr="007B6F78">
        <w:rPr>
          <w:rFonts w:eastAsia="Microsoft Sans Serif"/>
          <w:color w:val="000000" w:themeColor="text1"/>
          <w:sz w:val="27"/>
          <w:szCs w:val="27"/>
        </w:rPr>
        <w:t>с</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1</w:t>
      </w:r>
      <w:r w:rsidRPr="007B6F78">
        <w:rPr>
          <w:rFonts w:eastAsia="Microsoft Sans Serif"/>
          <w:color w:val="000000" w:themeColor="text1"/>
          <w:spacing w:val="-8"/>
          <w:sz w:val="27"/>
          <w:szCs w:val="27"/>
        </w:rPr>
        <w:t xml:space="preserve"> </w:t>
      </w:r>
      <w:r w:rsidRPr="007B6F78">
        <w:rPr>
          <w:rFonts w:eastAsia="Microsoft Sans Serif"/>
          <w:color w:val="000000" w:themeColor="text1"/>
          <w:sz w:val="27"/>
          <w:szCs w:val="27"/>
        </w:rPr>
        <w:t>марта</w:t>
      </w:r>
      <w:r w:rsidRPr="007B6F78">
        <w:rPr>
          <w:rFonts w:eastAsia="Microsoft Sans Serif"/>
          <w:color w:val="000000" w:themeColor="text1"/>
          <w:spacing w:val="-8"/>
          <w:sz w:val="27"/>
          <w:szCs w:val="27"/>
        </w:rPr>
        <w:t xml:space="preserve"> </w:t>
      </w:r>
      <w:r w:rsidRPr="007B6F78">
        <w:rPr>
          <w:rFonts w:eastAsia="Microsoft Sans Serif"/>
          <w:color w:val="000000" w:themeColor="text1"/>
          <w:sz w:val="27"/>
          <w:szCs w:val="27"/>
        </w:rPr>
        <w:t>по</w:t>
      </w:r>
      <w:r w:rsidRPr="007B6F78">
        <w:rPr>
          <w:rFonts w:eastAsia="Microsoft Sans Serif"/>
          <w:color w:val="000000" w:themeColor="text1"/>
          <w:spacing w:val="-8"/>
          <w:sz w:val="27"/>
          <w:szCs w:val="27"/>
        </w:rPr>
        <w:t xml:space="preserve"> </w:t>
      </w:r>
      <w:r w:rsidRPr="007B6F78">
        <w:rPr>
          <w:rFonts w:eastAsia="Microsoft Sans Serif"/>
          <w:color w:val="000000" w:themeColor="text1"/>
          <w:sz w:val="27"/>
          <w:szCs w:val="27"/>
        </w:rPr>
        <w:t>15</w:t>
      </w:r>
      <w:r w:rsidRPr="007B6F78">
        <w:rPr>
          <w:rFonts w:eastAsia="Microsoft Sans Serif"/>
          <w:color w:val="000000" w:themeColor="text1"/>
          <w:spacing w:val="-7"/>
          <w:sz w:val="27"/>
          <w:szCs w:val="27"/>
        </w:rPr>
        <w:t xml:space="preserve"> </w:t>
      </w:r>
      <w:r w:rsidRPr="007B6F78">
        <w:rPr>
          <w:rFonts w:eastAsia="Microsoft Sans Serif"/>
          <w:color w:val="000000" w:themeColor="text1"/>
          <w:sz w:val="27"/>
          <w:szCs w:val="27"/>
        </w:rPr>
        <w:t>июля,</w:t>
      </w:r>
      <w:r w:rsidRPr="007B6F78">
        <w:rPr>
          <w:rFonts w:eastAsia="Microsoft Sans Serif"/>
          <w:color w:val="000000" w:themeColor="text1"/>
          <w:spacing w:val="-6"/>
          <w:sz w:val="27"/>
          <w:szCs w:val="27"/>
        </w:rPr>
        <w:t xml:space="preserve"> </w:t>
      </w:r>
      <w:r w:rsidRPr="007B6F78">
        <w:rPr>
          <w:rFonts w:eastAsia="Microsoft Sans Serif"/>
          <w:color w:val="000000" w:themeColor="text1"/>
          <w:sz w:val="27"/>
          <w:szCs w:val="27"/>
        </w:rPr>
        <w:t>а</w:t>
      </w:r>
      <w:r w:rsidRPr="007B6F78">
        <w:rPr>
          <w:rFonts w:eastAsia="Microsoft Sans Serif"/>
          <w:color w:val="000000" w:themeColor="text1"/>
          <w:spacing w:val="-7"/>
          <w:sz w:val="27"/>
          <w:szCs w:val="27"/>
        </w:rPr>
        <w:t xml:space="preserve"> </w:t>
      </w:r>
      <w:r w:rsidRPr="007B6F78">
        <w:rPr>
          <w:rFonts w:eastAsia="Microsoft Sans Serif"/>
          <w:color w:val="000000" w:themeColor="text1"/>
          <w:sz w:val="27"/>
          <w:szCs w:val="27"/>
        </w:rPr>
        <w:t>также</w:t>
      </w:r>
      <w:r w:rsidRPr="007B6F78">
        <w:rPr>
          <w:rFonts w:eastAsia="Microsoft Sans Serif"/>
          <w:color w:val="000000" w:themeColor="text1"/>
          <w:spacing w:val="-48"/>
          <w:sz w:val="27"/>
          <w:szCs w:val="27"/>
        </w:rPr>
        <w:t xml:space="preserve"> </w:t>
      </w:r>
      <w:r w:rsidRPr="007B6F78">
        <w:rPr>
          <w:rFonts w:eastAsia="Microsoft Sans Serif"/>
          <w:color w:val="000000" w:themeColor="text1"/>
          <w:sz w:val="27"/>
          <w:szCs w:val="27"/>
        </w:rPr>
        <w:t>проведение рубок ухода, выборочных и санитарных рубок без обеспечения</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сохранности</w:t>
      </w:r>
      <w:r w:rsidRPr="007B6F78">
        <w:rPr>
          <w:rFonts w:eastAsia="Microsoft Sans Serif"/>
          <w:color w:val="000000" w:themeColor="text1"/>
          <w:spacing w:val="-7"/>
          <w:sz w:val="27"/>
          <w:szCs w:val="27"/>
        </w:rPr>
        <w:t xml:space="preserve"> </w:t>
      </w:r>
      <w:r w:rsidRPr="007B6F78">
        <w:rPr>
          <w:rFonts w:eastAsia="Microsoft Sans Serif"/>
          <w:color w:val="000000" w:themeColor="text1"/>
          <w:sz w:val="27"/>
          <w:szCs w:val="27"/>
        </w:rPr>
        <w:t>старовозрастных,</w:t>
      </w:r>
      <w:r w:rsidRPr="007B6F78">
        <w:rPr>
          <w:rFonts w:eastAsia="Microsoft Sans Serif"/>
          <w:color w:val="000000" w:themeColor="text1"/>
          <w:spacing w:val="-5"/>
          <w:sz w:val="27"/>
          <w:szCs w:val="27"/>
        </w:rPr>
        <w:t xml:space="preserve"> </w:t>
      </w:r>
      <w:r w:rsidRPr="007B6F78">
        <w:rPr>
          <w:rFonts w:eastAsia="Microsoft Sans Serif"/>
          <w:color w:val="000000" w:themeColor="text1"/>
          <w:sz w:val="27"/>
          <w:szCs w:val="27"/>
        </w:rPr>
        <w:t>фаутных,</w:t>
      </w:r>
      <w:r w:rsidRPr="007B6F78">
        <w:rPr>
          <w:rFonts w:eastAsia="Microsoft Sans Serif"/>
          <w:color w:val="000000" w:themeColor="text1"/>
          <w:spacing w:val="-5"/>
          <w:sz w:val="27"/>
          <w:szCs w:val="27"/>
        </w:rPr>
        <w:t xml:space="preserve"> </w:t>
      </w:r>
      <w:r w:rsidRPr="007B6F78">
        <w:rPr>
          <w:rFonts w:eastAsia="Microsoft Sans Serif"/>
          <w:color w:val="000000" w:themeColor="text1"/>
          <w:sz w:val="27"/>
          <w:szCs w:val="27"/>
        </w:rPr>
        <w:t>сухостойных</w:t>
      </w:r>
      <w:r w:rsidRPr="007B6F78">
        <w:rPr>
          <w:rFonts w:eastAsia="Microsoft Sans Serif"/>
          <w:color w:val="000000" w:themeColor="text1"/>
          <w:spacing w:val="-8"/>
          <w:sz w:val="27"/>
          <w:szCs w:val="27"/>
        </w:rPr>
        <w:t xml:space="preserve"> </w:t>
      </w:r>
      <w:r w:rsidRPr="007B6F78">
        <w:rPr>
          <w:rFonts w:eastAsia="Microsoft Sans Serif"/>
          <w:color w:val="000000" w:themeColor="text1"/>
          <w:sz w:val="27"/>
          <w:szCs w:val="27"/>
        </w:rPr>
        <w:t>и</w:t>
      </w:r>
      <w:r w:rsidRPr="007B6F78">
        <w:rPr>
          <w:rFonts w:eastAsia="Microsoft Sans Serif"/>
          <w:color w:val="000000" w:themeColor="text1"/>
          <w:spacing w:val="-6"/>
          <w:sz w:val="27"/>
          <w:szCs w:val="27"/>
        </w:rPr>
        <w:t xml:space="preserve"> </w:t>
      </w:r>
      <w:r w:rsidRPr="007B6F78">
        <w:rPr>
          <w:rFonts w:eastAsia="Microsoft Sans Serif"/>
          <w:color w:val="000000" w:themeColor="text1"/>
          <w:sz w:val="27"/>
          <w:szCs w:val="27"/>
        </w:rPr>
        <w:t>валежных</w:t>
      </w:r>
      <w:r w:rsidRPr="007B6F78">
        <w:rPr>
          <w:rFonts w:eastAsia="Microsoft Sans Serif"/>
          <w:color w:val="000000" w:themeColor="text1"/>
          <w:spacing w:val="-8"/>
          <w:sz w:val="27"/>
          <w:szCs w:val="27"/>
        </w:rPr>
        <w:t xml:space="preserve"> </w:t>
      </w:r>
      <w:r w:rsidRPr="007B6F78">
        <w:rPr>
          <w:rFonts w:eastAsia="Microsoft Sans Serif"/>
          <w:color w:val="000000" w:themeColor="text1"/>
          <w:sz w:val="27"/>
          <w:szCs w:val="27"/>
        </w:rPr>
        <w:t>деревьев</w:t>
      </w:r>
      <w:r w:rsidRPr="007B6F78">
        <w:rPr>
          <w:rFonts w:eastAsia="Microsoft Sans Serif"/>
          <w:color w:val="000000" w:themeColor="text1"/>
          <w:spacing w:val="-3"/>
          <w:sz w:val="27"/>
          <w:szCs w:val="27"/>
        </w:rPr>
        <w:t xml:space="preserve"> </w:t>
      </w:r>
      <w:r w:rsidRPr="007B6F78">
        <w:rPr>
          <w:rFonts w:eastAsia="Microsoft Sans Serif"/>
          <w:color w:val="000000" w:themeColor="text1"/>
          <w:sz w:val="27"/>
          <w:szCs w:val="27"/>
        </w:rPr>
        <w:t>и</w:t>
      </w:r>
      <w:r w:rsidRPr="007B6F78">
        <w:rPr>
          <w:rFonts w:eastAsia="Microsoft Sans Serif"/>
          <w:color w:val="000000" w:themeColor="text1"/>
          <w:spacing w:val="-48"/>
          <w:sz w:val="27"/>
          <w:szCs w:val="27"/>
        </w:rPr>
        <w:t xml:space="preserve"> </w:t>
      </w:r>
      <w:r w:rsidRPr="007B6F78">
        <w:rPr>
          <w:rFonts w:eastAsia="Microsoft Sans Serif"/>
          <w:color w:val="000000" w:themeColor="text1"/>
          <w:sz w:val="27"/>
          <w:szCs w:val="27"/>
        </w:rPr>
        <w:t>пней высотой 2 -</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5 м, диаметром более 20 см в</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количестве не менее 5</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экземпляров</w:t>
      </w:r>
      <w:r w:rsidRPr="007B6F78">
        <w:rPr>
          <w:rFonts w:eastAsia="Microsoft Sans Serif"/>
          <w:color w:val="000000" w:themeColor="text1"/>
          <w:spacing w:val="-2"/>
          <w:sz w:val="27"/>
          <w:szCs w:val="27"/>
        </w:rPr>
        <w:t xml:space="preserve"> </w:t>
      </w:r>
      <w:r w:rsidRPr="007B6F78">
        <w:rPr>
          <w:rFonts w:eastAsia="Microsoft Sans Serif"/>
          <w:color w:val="000000" w:themeColor="text1"/>
          <w:sz w:val="27"/>
          <w:szCs w:val="27"/>
        </w:rPr>
        <w:t>каждой</w:t>
      </w:r>
      <w:r w:rsidRPr="007B6F78">
        <w:rPr>
          <w:rFonts w:eastAsia="Microsoft Sans Serif"/>
          <w:color w:val="000000" w:themeColor="text1"/>
          <w:spacing w:val="-6"/>
          <w:sz w:val="27"/>
          <w:szCs w:val="27"/>
        </w:rPr>
        <w:t xml:space="preserve"> </w:t>
      </w:r>
      <w:r w:rsidRPr="007B6F78">
        <w:rPr>
          <w:rFonts w:eastAsia="Microsoft Sans Serif"/>
          <w:color w:val="000000" w:themeColor="text1"/>
          <w:sz w:val="27"/>
          <w:szCs w:val="27"/>
        </w:rPr>
        <w:t>группы</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на</w:t>
      </w:r>
      <w:r w:rsidRPr="007B6F78">
        <w:rPr>
          <w:rFonts w:eastAsia="Microsoft Sans Serif"/>
          <w:color w:val="000000" w:themeColor="text1"/>
          <w:spacing w:val="-5"/>
          <w:sz w:val="27"/>
          <w:szCs w:val="27"/>
        </w:rPr>
        <w:t xml:space="preserve"> </w:t>
      </w:r>
      <w:r w:rsidRPr="007B6F78">
        <w:rPr>
          <w:rFonts w:eastAsia="Microsoft Sans Serif"/>
          <w:color w:val="000000" w:themeColor="text1"/>
          <w:sz w:val="27"/>
          <w:szCs w:val="27"/>
        </w:rPr>
        <w:t>1</w:t>
      </w:r>
      <w:r w:rsidRPr="007B6F78">
        <w:rPr>
          <w:rFonts w:eastAsia="Microsoft Sans Serif"/>
          <w:color w:val="000000" w:themeColor="text1"/>
          <w:spacing w:val="-6"/>
          <w:sz w:val="27"/>
          <w:szCs w:val="27"/>
        </w:rPr>
        <w:t xml:space="preserve"> </w:t>
      </w:r>
      <w:r w:rsidRPr="007B6F78">
        <w:rPr>
          <w:rFonts w:eastAsia="Microsoft Sans Serif"/>
          <w:color w:val="000000" w:themeColor="text1"/>
          <w:sz w:val="27"/>
          <w:szCs w:val="27"/>
        </w:rPr>
        <w:t>га;</w:t>
      </w:r>
    </w:p>
    <w:p w14:paraId="38FF6B60" w14:textId="5F62B5C9" w:rsidR="00BA6DC4" w:rsidRPr="007B6F78" w:rsidRDefault="00BA6DC4" w:rsidP="00BA6DC4">
      <w:pPr>
        <w:widowControl w:val="0"/>
        <w:tabs>
          <w:tab w:val="left" w:pos="709"/>
        </w:tabs>
        <w:autoSpaceDE w:val="0"/>
        <w:autoSpaceDN w:val="0"/>
        <w:ind w:firstLine="709"/>
        <w:rPr>
          <w:rFonts w:eastAsia="Microsoft Sans Serif"/>
          <w:color w:val="000000" w:themeColor="text1"/>
          <w:sz w:val="27"/>
          <w:szCs w:val="27"/>
        </w:rPr>
      </w:pPr>
      <w:r w:rsidRPr="007B6F78">
        <w:rPr>
          <w:rFonts w:eastAsia="Microsoft Sans Serif"/>
          <w:color w:val="000000" w:themeColor="text1"/>
          <w:sz w:val="27"/>
          <w:szCs w:val="27"/>
        </w:rPr>
        <w:t>15) рубка деревьев с гнездами более 0,4 м в диаметре, а также любые</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рубки вокруг деревьев с гнездами 0,4 - 1 м в диаметре на расстоянии менее</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300 м и вокруг деревьев с гнездами более 1 м в диаметре на расстоянии</w:t>
      </w:r>
      <w:r w:rsidRPr="007B6F78">
        <w:rPr>
          <w:rFonts w:eastAsia="Microsoft Sans Serif"/>
          <w:color w:val="000000" w:themeColor="text1"/>
          <w:spacing w:val="1"/>
          <w:sz w:val="27"/>
          <w:szCs w:val="27"/>
        </w:rPr>
        <w:t xml:space="preserve"> </w:t>
      </w:r>
      <w:r w:rsidRPr="007B6F78">
        <w:rPr>
          <w:rFonts w:eastAsia="Microsoft Sans Serif"/>
          <w:color w:val="000000" w:themeColor="text1"/>
          <w:sz w:val="27"/>
          <w:szCs w:val="27"/>
        </w:rPr>
        <w:t>менее</w:t>
      </w:r>
      <w:r w:rsidRPr="007B6F78">
        <w:rPr>
          <w:rFonts w:eastAsia="Microsoft Sans Serif"/>
          <w:color w:val="000000" w:themeColor="text1"/>
          <w:spacing w:val="-5"/>
          <w:sz w:val="27"/>
          <w:szCs w:val="27"/>
        </w:rPr>
        <w:t xml:space="preserve"> </w:t>
      </w:r>
      <w:r w:rsidRPr="007B6F78">
        <w:rPr>
          <w:rFonts w:eastAsia="Microsoft Sans Serif"/>
          <w:color w:val="000000" w:themeColor="text1"/>
          <w:sz w:val="27"/>
          <w:szCs w:val="27"/>
        </w:rPr>
        <w:t>500</w:t>
      </w:r>
      <w:r w:rsidRPr="007B6F78">
        <w:rPr>
          <w:rFonts w:eastAsia="Microsoft Sans Serif"/>
          <w:color w:val="000000" w:themeColor="text1"/>
          <w:spacing w:val="-4"/>
          <w:sz w:val="27"/>
          <w:szCs w:val="27"/>
        </w:rPr>
        <w:t xml:space="preserve"> </w:t>
      </w:r>
      <w:r w:rsidRPr="007B6F78">
        <w:rPr>
          <w:rFonts w:eastAsia="Microsoft Sans Serif"/>
          <w:color w:val="000000" w:themeColor="text1"/>
          <w:sz w:val="27"/>
          <w:szCs w:val="27"/>
        </w:rPr>
        <w:t>м;</w:t>
      </w:r>
    </w:p>
    <w:p w14:paraId="39C70D67" w14:textId="77777777" w:rsidR="00BA6DC4" w:rsidRPr="007B6F78" w:rsidRDefault="00BA6DC4" w:rsidP="00BA6DC4">
      <w:pPr>
        <w:widowControl w:val="0"/>
        <w:tabs>
          <w:tab w:val="left" w:pos="709"/>
        </w:tabs>
        <w:autoSpaceDE w:val="0"/>
        <w:autoSpaceDN w:val="0"/>
        <w:ind w:firstLine="709"/>
        <w:rPr>
          <w:rFonts w:eastAsia="Microsoft Sans Serif"/>
          <w:color w:val="000000" w:themeColor="text1"/>
          <w:sz w:val="27"/>
          <w:szCs w:val="27"/>
        </w:rPr>
      </w:pPr>
      <w:r w:rsidRPr="007B6F78">
        <w:rPr>
          <w:rFonts w:eastAsia="Microsoft Sans Serif"/>
          <w:color w:val="000000" w:themeColor="text1"/>
          <w:sz w:val="27"/>
          <w:szCs w:val="27"/>
        </w:rPr>
        <w:t xml:space="preserve">16) </w:t>
      </w:r>
      <w:r w:rsidRPr="007B6F78">
        <w:rPr>
          <w:rFonts w:eastAsia="Microsoft Sans Serif"/>
          <w:color w:val="000000" w:themeColor="text1"/>
          <w:spacing w:val="-2"/>
          <w:sz w:val="27"/>
          <w:szCs w:val="27"/>
        </w:rPr>
        <w:t>создание</w:t>
      </w:r>
      <w:r w:rsidRPr="007B6F78">
        <w:rPr>
          <w:rFonts w:eastAsia="Microsoft Sans Serif"/>
          <w:color w:val="000000" w:themeColor="text1"/>
          <w:spacing w:val="-10"/>
          <w:sz w:val="27"/>
          <w:szCs w:val="27"/>
        </w:rPr>
        <w:t xml:space="preserve"> </w:t>
      </w:r>
      <w:r w:rsidRPr="007B6F78">
        <w:rPr>
          <w:rFonts w:eastAsia="Microsoft Sans Serif"/>
          <w:color w:val="000000" w:themeColor="text1"/>
          <w:spacing w:val="-1"/>
          <w:sz w:val="27"/>
          <w:szCs w:val="27"/>
        </w:rPr>
        <w:t>лесных</w:t>
      </w:r>
      <w:r w:rsidRPr="007B6F78">
        <w:rPr>
          <w:rFonts w:eastAsia="Microsoft Sans Serif"/>
          <w:color w:val="000000" w:themeColor="text1"/>
          <w:spacing w:val="-12"/>
          <w:sz w:val="27"/>
          <w:szCs w:val="27"/>
        </w:rPr>
        <w:t xml:space="preserve"> </w:t>
      </w:r>
      <w:r w:rsidRPr="007B6F78">
        <w:rPr>
          <w:rFonts w:eastAsia="Microsoft Sans Serif"/>
          <w:color w:val="000000" w:themeColor="text1"/>
          <w:spacing w:val="-1"/>
          <w:sz w:val="27"/>
          <w:szCs w:val="27"/>
        </w:rPr>
        <w:t>плантаций;</w:t>
      </w:r>
    </w:p>
    <w:p w14:paraId="245A05DB" w14:textId="77777777" w:rsidR="00BA6DC4" w:rsidRPr="007B6F78" w:rsidRDefault="00BA6DC4" w:rsidP="00BA6DC4">
      <w:pPr>
        <w:widowControl w:val="0"/>
        <w:autoSpaceDE w:val="0"/>
        <w:autoSpaceDN w:val="0"/>
        <w:ind w:firstLine="709"/>
        <w:rPr>
          <w:rFonts w:eastAsia="Microsoft Sans Serif"/>
          <w:color w:val="000000" w:themeColor="text1"/>
          <w:sz w:val="27"/>
          <w:szCs w:val="27"/>
        </w:rPr>
      </w:pPr>
      <w:r w:rsidRPr="007B6F78">
        <w:rPr>
          <w:rFonts w:eastAsia="Microsoft Sans Serif"/>
          <w:color w:val="000000" w:themeColor="text1"/>
          <w:sz w:val="27"/>
          <w:szCs w:val="27"/>
        </w:rPr>
        <w:t>17) заготовка</w:t>
      </w:r>
      <w:r w:rsidRPr="007B6F78">
        <w:rPr>
          <w:rFonts w:eastAsia="Microsoft Sans Serif"/>
          <w:color w:val="000000" w:themeColor="text1"/>
          <w:spacing w:val="-10"/>
          <w:sz w:val="27"/>
          <w:szCs w:val="27"/>
        </w:rPr>
        <w:t xml:space="preserve"> </w:t>
      </w:r>
      <w:r w:rsidRPr="007B6F78">
        <w:rPr>
          <w:rFonts w:eastAsia="Microsoft Sans Serif"/>
          <w:color w:val="000000" w:themeColor="text1"/>
          <w:sz w:val="27"/>
          <w:szCs w:val="27"/>
        </w:rPr>
        <w:t>и</w:t>
      </w:r>
      <w:r w:rsidRPr="007B6F78">
        <w:rPr>
          <w:rFonts w:eastAsia="Microsoft Sans Serif"/>
          <w:color w:val="000000" w:themeColor="text1"/>
          <w:spacing w:val="-11"/>
          <w:sz w:val="27"/>
          <w:szCs w:val="27"/>
        </w:rPr>
        <w:t xml:space="preserve"> </w:t>
      </w:r>
      <w:r w:rsidRPr="007B6F78">
        <w:rPr>
          <w:rFonts w:eastAsia="Microsoft Sans Serif"/>
          <w:color w:val="000000" w:themeColor="text1"/>
          <w:sz w:val="27"/>
          <w:szCs w:val="27"/>
        </w:rPr>
        <w:t>сбор</w:t>
      </w:r>
      <w:r w:rsidRPr="007B6F78">
        <w:rPr>
          <w:rFonts w:eastAsia="Microsoft Sans Serif"/>
          <w:color w:val="000000" w:themeColor="text1"/>
          <w:spacing w:val="-10"/>
          <w:sz w:val="27"/>
          <w:szCs w:val="27"/>
        </w:rPr>
        <w:t xml:space="preserve"> </w:t>
      </w:r>
      <w:r w:rsidRPr="007B6F78">
        <w:rPr>
          <w:rFonts w:eastAsia="Microsoft Sans Serif"/>
          <w:color w:val="000000" w:themeColor="text1"/>
          <w:sz w:val="27"/>
          <w:szCs w:val="27"/>
        </w:rPr>
        <w:t>недревесных</w:t>
      </w:r>
      <w:r w:rsidRPr="007B6F78">
        <w:rPr>
          <w:rFonts w:eastAsia="Microsoft Sans Serif"/>
          <w:color w:val="000000" w:themeColor="text1"/>
          <w:spacing w:val="-11"/>
          <w:sz w:val="27"/>
          <w:szCs w:val="27"/>
        </w:rPr>
        <w:t xml:space="preserve"> </w:t>
      </w:r>
      <w:r w:rsidRPr="007B6F78">
        <w:rPr>
          <w:rFonts w:eastAsia="Microsoft Sans Serif"/>
          <w:color w:val="000000" w:themeColor="text1"/>
          <w:sz w:val="27"/>
          <w:szCs w:val="27"/>
        </w:rPr>
        <w:t>лесных</w:t>
      </w:r>
      <w:r w:rsidRPr="007B6F78">
        <w:rPr>
          <w:rFonts w:eastAsia="Microsoft Sans Serif"/>
          <w:color w:val="000000" w:themeColor="text1"/>
          <w:spacing w:val="-12"/>
          <w:sz w:val="27"/>
          <w:szCs w:val="27"/>
        </w:rPr>
        <w:t xml:space="preserve"> </w:t>
      </w:r>
      <w:r w:rsidRPr="007B6F78">
        <w:rPr>
          <w:rFonts w:eastAsia="Microsoft Sans Serif"/>
          <w:color w:val="000000" w:themeColor="text1"/>
          <w:sz w:val="27"/>
          <w:szCs w:val="27"/>
        </w:rPr>
        <w:t>ресурсов,</w:t>
      </w:r>
      <w:r w:rsidRPr="007B6F78">
        <w:rPr>
          <w:rFonts w:eastAsia="Microsoft Sans Serif"/>
          <w:color w:val="000000" w:themeColor="text1"/>
          <w:spacing w:val="-8"/>
          <w:sz w:val="27"/>
          <w:szCs w:val="27"/>
        </w:rPr>
        <w:t xml:space="preserve"> </w:t>
      </w:r>
      <w:r w:rsidRPr="007B6F78">
        <w:rPr>
          <w:rFonts w:eastAsia="Microsoft Sans Serif"/>
          <w:color w:val="000000" w:themeColor="text1"/>
          <w:sz w:val="27"/>
          <w:szCs w:val="27"/>
        </w:rPr>
        <w:t>заготовка</w:t>
      </w:r>
      <w:r w:rsidRPr="007B6F78">
        <w:rPr>
          <w:rFonts w:eastAsia="Microsoft Sans Serif"/>
          <w:color w:val="000000" w:themeColor="text1"/>
          <w:spacing w:val="-10"/>
          <w:sz w:val="27"/>
          <w:szCs w:val="27"/>
        </w:rPr>
        <w:t xml:space="preserve"> </w:t>
      </w:r>
      <w:r w:rsidRPr="007B6F78">
        <w:rPr>
          <w:rFonts w:eastAsia="Microsoft Sans Serif"/>
          <w:color w:val="000000" w:themeColor="text1"/>
          <w:sz w:val="27"/>
          <w:szCs w:val="27"/>
        </w:rPr>
        <w:t>живицы</w:t>
      </w:r>
      <w:r w:rsidRPr="007B6F78">
        <w:rPr>
          <w:rFonts w:eastAsia="Microsoft Sans Serif"/>
          <w:color w:val="000000" w:themeColor="text1"/>
          <w:spacing w:val="-4"/>
          <w:sz w:val="27"/>
          <w:szCs w:val="27"/>
        </w:rPr>
        <w:t xml:space="preserve"> </w:t>
      </w:r>
      <w:r w:rsidRPr="007B6F78">
        <w:rPr>
          <w:rFonts w:eastAsia="Microsoft Sans Serif"/>
          <w:color w:val="000000" w:themeColor="text1"/>
          <w:sz w:val="27"/>
          <w:szCs w:val="27"/>
        </w:rPr>
        <w:t>и</w:t>
      </w:r>
      <w:r w:rsidRPr="007B6F78">
        <w:rPr>
          <w:rFonts w:eastAsia="Microsoft Sans Serif"/>
          <w:color w:val="000000" w:themeColor="text1"/>
          <w:spacing w:val="-48"/>
          <w:sz w:val="27"/>
          <w:szCs w:val="27"/>
        </w:rPr>
        <w:t xml:space="preserve"> </w:t>
      </w:r>
      <w:r w:rsidRPr="007B6F78">
        <w:rPr>
          <w:rFonts w:eastAsia="Microsoft Sans Serif"/>
          <w:color w:val="000000" w:themeColor="text1"/>
          <w:sz w:val="27"/>
          <w:szCs w:val="27"/>
        </w:rPr>
        <w:t>пищевых лесных ресурсов, сбор лекарственных растений в промышленных и</w:t>
      </w:r>
      <w:r w:rsidRPr="007B6F78">
        <w:rPr>
          <w:rFonts w:eastAsia="Microsoft Sans Serif"/>
          <w:color w:val="000000" w:themeColor="text1"/>
          <w:spacing w:val="-48"/>
          <w:sz w:val="27"/>
          <w:szCs w:val="27"/>
        </w:rPr>
        <w:t xml:space="preserve"> </w:t>
      </w:r>
      <w:r w:rsidRPr="007B6F78">
        <w:rPr>
          <w:rFonts w:eastAsia="Microsoft Sans Serif"/>
          <w:color w:val="000000" w:themeColor="text1"/>
          <w:sz w:val="27"/>
          <w:szCs w:val="27"/>
        </w:rPr>
        <w:t>коммерческих</w:t>
      </w:r>
      <w:r w:rsidRPr="007B6F78">
        <w:rPr>
          <w:rFonts w:eastAsia="Microsoft Sans Serif"/>
          <w:color w:val="000000" w:themeColor="text1"/>
          <w:spacing w:val="-7"/>
          <w:sz w:val="27"/>
          <w:szCs w:val="27"/>
        </w:rPr>
        <w:t xml:space="preserve"> </w:t>
      </w:r>
      <w:r w:rsidRPr="007B6F78">
        <w:rPr>
          <w:rFonts w:eastAsia="Microsoft Sans Serif"/>
          <w:color w:val="000000" w:themeColor="text1"/>
          <w:sz w:val="27"/>
          <w:szCs w:val="27"/>
        </w:rPr>
        <w:t>целях;</w:t>
      </w:r>
    </w:p>
    <w:p w14:paraId="2C9F6971" w14:textId="77C6AD83" w:rsidR="00BA6DC4" w:rsidRPr="007B6F78" w:rsidRDefault="00F470D1" w:rsidP="00BA6DC4">
      <w:pPr>
        <w:widowControl w:val="0"/>
        <w:autoSpaceDE w:val="0"/>
        <w:autoSpaceDN w:val="0"/>
        <w:ind w:firstLine="709"/>
        <w:rPr>
          <w:rFonts w:eastAsia="Microsoft Sans Serif"/>
          <w:color w:val="000000" w:themeColor="text1"/>
          <w:sz w:val="27"/>
          <w:szCs w:val="27"/>
        </w:rPr>
      </w:pPr>
      <w:r w:rsidRPr="007B6F78">
        <w:rPr>
          <w:rFonts w:eastAsia="Microsoft Sans Serif"/>
          <w:color w:val="000000" w:themeColor="text1"/>
          <w:sz w:val="27"/>
          <w:szCs w:val="27"/>
        </w:rPr>
        <w:t>18</w:t>
      </w:r>
      <w:r w:rsidR="00BA6DC4" w:rsidRPr="007B6F78">
        <w:rPr>
          <w:rFonts w:eastAsia="Microsoft Sans Serif"/>
          <w:color w:val="000000" w:themeColor="text1"/>
          <w:sz w:val="27"/>
          <w:szCs w:val="27"/>
        </w:rPr>
        <w:t>) добывание</w:t>
      </w:r>
      <w:r w:rsidR="00BA6DC4" w:rsidRPr="007B6F78">
        <w:rPr>
          <w:rFonts w:eastAsia="Microsoft Sans Serif"/>
          <w:color w:val="000000" w:themeColor="text1"/>
          <w:spacing w:val="-8"/>
          <w:sz w:val="27"/>
          <w:szCs w:val="27"/>
        </w:rPr>
        <w:t xml:space="preserve"> </w:t>
      </w:r>
      <w:r w:rsidR="00BA6DC4" w:rsidRPr="007B6F78">
        <w:rPr>
          <w:rFonts w:eastAsia="Microsoft Sans Serif"/>
          <w:color w:val="000000" w:themeColor="text1"/>
          <w:sz w:val="27"/>
          <w:szCs w:val="27"/>
        </w:rPr>
        <w:t>и</w:t>
      </w:r>
      <w:r w:rsidR="00BA6DC4" w:rsidRPr="007B6F78">
        <w:rPr>
          <w:rFonts w:eastAsia="Microsoft Sans Serif"/>
          <w:color w:val="000000" w:themeColor="text1"/>
          <w:spacing w:val="-7"/>
          <w:sz w:val="27"/>
          <w:szCs w:val="27"/>
        </w:rPr>
        <w:t xml:space="preserve"> </w:t>
      </w:r>
      <w:r w:rsidR="00BA6DC4" w:rsidRPr="007B6F78">
        <w:rPr>
          <w:rFonts w:eastAsia="Microsoft Sans Serif"/>
          <w:color w:val="000000" w:themeColor="text1"/>
          <w:sz w:val="27"/>
          <w:szCs w:val="27"/>
        </w:rPr>
        <w:t>иное</w:t>
      </w:r>
      <w:r w:rsidR="00BA6DC4" w:rsidRPr="007B6F78">
        <w:rPr>
          <w:rFonts w:eastAsia="Microsoft Sans Serif"/>
          <w:color w:val="000000" w:themeColor="text1"/>
          <w:spacing w:val="-7"/>
          <w:sz w:val="27"/>
          <w:szCs w:val="27"/>
        </w:rPr>
        <w:t xml:space="preserve"> </w:t>
      </w:r>
      <w:r w:rsidR="00BA6DC4" w:rsidRPr="007B6F78">
        <w:rPr>
          <w:rFonts w:eastAsia="Microsoft Sans Serif"/>
          <w:color w:val="000000" w:themeColor="text1"/>
          <w:sz w:val="27"/>
          <w:szCs w:val="27"/>
        </w:rPr>
        <w:t>изъятие</w:t>
      </w:r>
      <w:r w:rsidR="00BA6DC4" w:rsidRPr="007B6F78">
        <w:rPr>
          <w:rFonts w:eastAsia="Microsoft Sans Serif"/>
          <w:color w:val="000000" w:themeColor="text1"/>
          <w:spacing w:val="-7"/>
          <w:sz w:val="27"/>
          <w:szCs w:val="27"/>
        </w:rPr>
        <w:t xml:space="preserve"> </w:t>
      </w:r>
      <w:r w:rsidR="00BA6DC4" w:rsidRPr="007B6F78">
        <w:rPr>
          <w:rFonts w:eastAsia="Microsoft Sans Serif"/>
          <w:color w:val="000000" w:themeColor="text1"/>
          <w:sz w:val="27"/>
          <w:szCs w:val="27"/>
        </w:rPr>
        <w:t>из</w:t>
      </w:r>
      <w:r w:rsidR="00BA6DC4" w:rsidRPr="007B6F78">
        <w:rPr>
          <w:rFonts w:eastAsia="Microsoft Sans Serif"/>
          <w:color w:val="000000" w:themeColor="text1"/>
          <w:spacing w:val="-4"/>
          <w:sz w:val="27"/>
          <w:szCs w:val="27"/>
        </w:rPr>
        <w:t xml:space="preserve"> </w:t>
      </w:r>
      <w:r w:rsidR="00BA6DC4" w:rsidRPr="007B6F78">
        <w:rPr>
          <w:rFonts w:eastAsia="Microsoft Sans Serif"/>
          <w:color w:val="000000" w:themeColor="text1"/>
          <w:sz w:val="27"/>
          <w:szCs w:val="27"/>
        </w:rPr>
        <w:t>природной</w:t>
      </w:r>
      <w:r w:rsidR="00BA6DC4" w:rsidRPr="007B6F78">
        <w:rPr>
          <w:rFonts w:eastAsia="Microsoft Sans Serif"/>
          <w:color w:val="000000" w:themeColor="text1"/>
          <w:spacing w:val="-7"/>
          <w:sz w:val="27"/>
          <w:szCs w:val="27"/>
        </w:rPr>
        <w:t xml:space="preserve"> </w:t>
      </w:r>
      <w:r w:rsidR="00BA6DC4" w:rsidRPr="007B6F78">
        <w:rPr>
          <w:rFonts w:eastAsia="Microsoft Sans Serif"/>
          <w:color w:val="000000" w:themeColor="text1"/>
          <w:sz w:val="27"/>
          <w:szCs w:val="27"/>
        </w:rPr>
        <w:t>среды</w:t>
      </w:r>
      <w:r w:rsidR="00BA6DC4" w:rsidRPr="007B6F78">
        <w:rPr>
          <w:rFonts w:eastAsia="Microsoft Sans Serif"/>
          <w:color w:val="000000" w:themeColor="text1"/>
          <w:spacing w:val="-2"/>
          <w:sz w:val="27"/>
          <w:szCs w:val="27"/>
        </w:rPr>
        <w:t xml:space="preserve"> </w:t>
      </w:r>
      <w:r w:rsidR="00BA6DC4" w:rsidRPr="007B6F78">
        <w:rPr>
          <w:rFonts w:eastAsia="Microsoft Sans Serif"/>
          <w:color w:val="000000" w:themeColor="text1"/>
          <w:sz w:val="27"/>
          <w:szCs w:val="27"/>
        </w:rPr>
        <w:t>объектов</w:t>
      </w:r>
      <w:r w:rsidR="00BA6DC4" w:rsidRPr="007B6F78">
        <w:rPr>
          <w:rFonts w:eastAsia="Microsoft Sans Serif"/>
          <w:color w:val="000000" w:themeColor="text1"/>
          <w:spacing w:val="-4"/>
          <w:sz w:val="27"/>
          <w:szCs w:val="27"/>
        </w:rPr>
        <w:t xml:space="preserve"> </w:t>
      </w:r>
      <w:r w:rsidR="00BA6DC4" w:rsidRPr="007B6F78">
        <w:rPr>
          <w:rFonts w:eastAsia="Microsoft Sans Serif"/>
          <w:color w:val="000000" w:themeColor="text1"/>
          <w:sz w:val="27"/>
          <w:szCs w:val="27"/>
        </w:rPr>
        <w:t>животного</w:t>
      </w:r>
      <w:r w:rsidR="00BA6DC4" w:rsidRPr="007B6F78">
        <w:rPr>
          <w:rFonts w:eastAsia="Microsoft Sans Serif"/>
          <w:color w:val="000000" w:themeColor="text1"/>
          <w:spacing w:val="-48"/>
          <w:sz w:val="27"/>
          <w:szCs w:val="27"/>
        </w:rPr>
        <w:t xml:space="preserve"> </w:t>
      </w:r>
      <w:r w:rsidR="00BA6DC4" w:rsidRPr="007B6F78">
        <w:rPr>
          <w:rFonts w:eastAsia="Microsoft Sans Serif"/>
          <w:color w:val="000000" w:themeColor="text1"/>
          <w:sz w:val="27"/>
          <w:szCs w:val="27"/>
        </w:rPr>
        <w:t>и растительного мира, занесенных в Красную книгу Российской Федерации и</w:t>
      </w:r>
      <w:r w:rsidR="00BA6DC4" w:rsidRPr="007B6F78">
        <w:rPr>
          <w:rFonts w:eastAsia="Microsoft Sans Serif"/>
          <w:color w:val="000000" w:themeColor="text1"/>
          <w:spacing w:val="-48"/>
          <w:sz w:val="27"/>
          <w:szCs w:val="27"/>
        </w:rPr>
        <w:t xml:space="preserve"> </w:t>
      </w:r>
      <w:r w:rsidR="00BA6DC4" w:rsidRPr="007B6F78">
        <w:rPr>
          <w:rFonts w:eastAsia="Microsoft Sans Serif"/>
          <w:color w:val="000000" w:themeColor="text1"/>
          <w:spacing w:val="-1"/>
          <w:sz w:val="27"/>
          <w:szCs w:val="27"/>
        </w:rPr>
        <w:t>(или)</w:t>
      </w:r>
      <w:r w:rsidR="00BA6DC4" w:rsidRPr="007B6F78">
        <w:rPr>
          <w:rFonts w:eastAsia="Microsoft Sans Serif"/>
          <w:color w:val="000000" w:themeColor="text1"/>
          <w:spacing w:val="-6"/>
          <w:sz w:val="27"/>
          <w:szCs w:val="27"/>
        </w:rPr>
        <w:t xml:space="preserve"> </w:t>
      </w:r>
      <w:r w:rsidR="00BA6DC4" w:rsidRPr="007B6F78">
        <w:rPr>
          <w:rFonts w:eastAsia="Microsoft Sans Serif"/>
          <w:color w:val="000000" w:themeColor="text1"/>
          <w:spacing w:val="-1"/>
          <w:sz w:val="27"/>
          <w:szCs w:val="27"/>
        </w:rPr>
        <w:t>Красную</w:t>
      </w:r>
      <w:r w:rsidR="00BA6DC4" w:rsidRPr="007B6F78">
        <w:rPr>
          <w:rFonts w:eastAsia="Microsoft Sans Serif"/>
          <w:color w:val="000000" w:themeColor="text1"/>
          <w:spacing w:val="-8"/>
          <w:sz w:val="27"/>
          <w:szCs w:val="27"/>
        </w:rPr>
        <w:t xml:space="preserve"> </w:t>
      </w:r>
      <w:r w:rsidR="00BA6DC4" w:rsidRPr="007B6F78">
        <w:rPr>
          <w:rFonts w:eastAsia="Microsoft Sans Serif"/>
          <w:color w:val="000000" w:themeColor="text1"/>
          <w:spacing w:val="-1"/>
          <w:sz w:val="27"/>
          <w:szCs w:val="27"/>
        </w:rPr>
        <w:t>книгу</w:t>
      </w:r>
      <w:r w:rsidR="00BA6DC4" w:rsidRPr="007B6F78">
        <w:rPr>
          <w:rFonts w:eastAsia="Microsoft Sans Serif"/>
          <w:color w:val="000000" w:themeColor="text1"/>
          <w:spacing w:val="-9"/>
          <w:sz w:val="27"/>
          <w:szCs w:val="27"/>
        </w:rPr>
        <w:t xml:space="preserve"> </w:t>
      </w:r>
      <w:r w:rsidR="00BA6DC4" w:rsidRPr="007B6F78">
        <w:rPr>
          <w:rFonts w:eastAsia="Microsoft Sans Serif"/>
          <w:color w:val="000000" w:themeColor="text1"/>
          <w:spacing w:val="-1"/>
          <w:sz w:val="27"/>
          <w:szCs w:val="27"/>
        </w:rPr>
        <w:t>Краснодарского</w:t>
      </w:r>
      <w:r w:rsidR="00BA6DC4" w:rsidRPr="007B6F78">
        <w:rPr>
          <w:rFonts w:eastAsia="Microsoft Sans Serif"/>
          <w:color w:val="000000" w:themeColor="text1"/>
          <w:spacing w:val="-9"/>
          <w:sz w:val="27"/>
          <w:szCs w:val="27"/>
        </w:rPr>
        <w:t xml:space="preserve"> </w:t>
      </w:r>
      <w:r w:rsidR="00BA6DC4" w:rsidRPr="007B6F78">
        <w:rPr>
          <w:rFonts w:eastAsia="Microsoft Sans Serif"/>
          <w:color w:val="000000" w:themeColor="text1"/>
          <w:spacing w:val="-1"/>
          <w:sz w:val="27"/>
          <w:szCs w:val="27"/>
        </w:rPr>
        <w:t>края,</w:t>
      </w:r>
      <w:r w:rsidR="00BA6DC4" w:rsidRPr="007B6F78">
        <w:rPr>
          <w:rFonts w:eastAsia="Microsoft Sans Serif"/>
          <w:color w:val="000000" w:themeColor="text1"/>
          <w:spacing w:val="-6"/>
          <w:sz w:val="27"/>
          <w:szCs w:val="27"/>
        </w:rPr>
        <w:t xml:space="preserve"> </w:t>
      </w:r>
      <w:r w:rsidR="00BA6DC4" w:rsidRPr="007B6F78">
        <w:rPr>
          <w:rFonts w:eastAsia="Microsoft Sans Serif"/>
          <w:color w:val="000000" w:themeColor="text1"/>
          <w:spacing w:val="-1"/>
          <w:sz w:val="27"/>
          <w:szCs w:val="27"/>
        </w:rPr>
        <w:t>без</w:t>
      </w:r>
      <w:r w:rsidR="00BA6DC4" w:rsidRPr="007B6F78">
        <w:rPr>
          <w:rFonts w:eastAsia="Microsoft Sans Serif"/>
          <w:color w:val="000000" w:themeColor="text1"/>
          <w:spacing w:val="-5"/>
          <w:sz w:val="27"/>
          <w:szCs w:val="27"/>
        </w:rPr>
        <w:t xml:space="preserve"> </w:t>
      </w:r>
      <w:r w:rsidR="00BA6DC4" w:rsidRPr="007B6F78">
        <w:rPr>
          <w:rFonts w:eastAsia="Microsoft Sans Serif"/>
          <w:color w:val="000000" w:themeColor="text1"/>
          <w:spacing w:val="-1"/>
          <w:sz w:val="27"/>
          <w:szCs w:val="27"/>
        </w:rPr>
        <w:t>разрешений,</w:t>
      </w:r>
      <w:r w:rsidR="00BA6DC4" w:rsidRPr="007B6F78">
        <w:rPr>
          <w:rFonts w:eastAsia="Microsoft Sans Serif"/>
          <w:color w:val="000000" w:themeColor="text1"/>
          <w:spacing w:val="-7"/>
          <w:sz w:val="27"/>
          <w:szCs w:val="27"/>
        </w:rPr>
        <w:t xml:space="preserve"> </w:t>
      </w:r>
      <w:r w:rsidR="00BA6DC4" w:rsidRPr="007B6F78">
        <w:rPr>
          <w:rFonts w:eastAsia="Microsoft Sans Serif"/>
          <w:color w:val="000000" w:themeColor="text1"/>
          <w:sz w:val="27"/>
          <w:szCs w:val="27"/>
        </w:rPr>
        <w:t>предусмотренных</w:t>
      </w:r>
      <w:r w:rsidR="00BA6DC4" w:rsidRPr="007B6F78">
        <w:rPr>
          <w:rFonts w:eastAsia="Microsoft Sans Serif"/>
          <w:color w:val="000000" w:themeColor="text1"/>
          <w:spacing w:val="-48"/>
          <w:sz w:val="27"/>
          <w:szCs w:val="27"/>
        </w:rPr>
        <w:t xml:space="preserve"> </w:t>
      </w:r>
      <w:r w:rsidR="00BA6DC4" w:rsidRPr="007B6F78">
        <w:rPr>
          <w:rFonts w:eastAsia="Microsoft Sans Serif"/>
          <w:color w:val="000000" w:themeColor="text1"/>
          <w:sz w:val="27"/>
          <w:szCs w:val="27"/>
        </w:rPr>
        <w:t>законодательством</w:t>
      </w:r>
      <w:r w:rsidR="00BA6DC4" w:rsidRPr="007B6F78">
        <w:rPr>
          <w:rFonts w:eastAsia="Microsoft Sans Serif"/>
          <w:color w:val="000000" w:themeColor="text1"/>
          <w:spacing w:val="-11"/>
          <w:sz w:val="27"/>
          <w:szCs w:val="27"/>
        </w:rPr>
        <w:t xml:space="preserve"> </w:t>
      </w:r>
      <w:r w:rsidR="00BA6DC4" w:rsidRPr="007B6F78">
        <w:rPr>
          <w:rFonts w:eastAsia="Microsoft Sans Serif"/>
          <w:color w:val="000000" w:themeColor="text1"/>
          <w:sz w:val="27"/>
          <w:szCs w:val="27"/>
        </w:rPr>
        <w:t>Российской</w:t>
      </w:r>
      <w:r w:rsidR="00BA6DC4" w:rsidRPr="007B6F78">
        <w:rPr>
          <w:rFonts w:eastAsia="Microsoft Sans Serif"/>
          <w:color w:val="000000" w:themeColor="text1"/>
          <w:spacing w:val="-12"/>
          <w:sz w:val="27"/>
          <w:szCs w:val="27"/>
        </w:rPr>
        <w:t xml:space="preserve"> </w:t>
      </w:r>
      <w:r w:rsidR="00BA6DC4" w:rsidRPr="007B6F78">
        <w:rPr>
          <w:rFonts w:eastAsia="Microsoft Sans Serif"/>
          <w:color w:val="000000" w:themeColor="text1"/>
          <w:sz w:val="27"/>
          <w:szCs w:val="27"/>
        </w:rPr>
        <w:t>Федерации</w:t>
      </w:r>
      <w:r w:rsidR="00BA6DC4" w:rsidRPr="007B6F78">
        <w:rPr>
          <w:rFonts w:eastAsia="Microsoft Sans Serif"/>
          <w:color w:val="000000" w:themeColor="text1"/>
          <w:spacing w:val="-11"/>
          <w:sz w:val="27"/>
          <w:szCs w:val="27"/>
        </w:rPr>
        <w:t xml:space="preserve"> </w:t>
      </w:r>
      <w:r w:rsidR="00BA6DC4" w:rsidRPr="007B6F78">
        <w:rPr>
          <w:rFonts w:eastAsia="Microsoft Sans Serif"/>
          <w:color w:val="000000" w:themeColor="text1"/>
          <w:sz w:val="27"/>
          <w:szCs w:val="27"/>
        </w:rPr>
        <w:t>или</w:t>
      </w:r>
      <w:r w:rsidR="00BA6DC4" w:rsidRPr="007B6F78">
        <w:rPr>
          <w:rFonts w:eastAsia="Microsoft Sans Serif"/>
          <w:color w:val="000000" w:themeColor="text1"/>
          <w:spacing w:val="-12"/>
          <w:sz w:val="27"/>
          <w:szCs w:val="27"/>
        </w:rPr>
        <w:t xml:space="preserve"> </w:t>
      </w:r>
      <w:r w:rsidR="00BA6DC4" w:rsidRPr="007B6F78">
        <w:rPr>
          <w:rFonts w:eastAsia="Microsoft Sans Serif"/>
          <w:color w:val="000000" w:themeColor="text1"/>
          <w:sz w:val="27"/>
          <w:szCs w:val="27"/>
        </w:rPr>
        <w:t>Краснодарского</w:t>
      </w:r>
      <w:r w:rsidR="00BA6DC4" w:rsidRPr="007B6F78">
        <w:rPr>
          <w:rFonts w:eastAsia="Microsoft Sans Serif"/>
          <w:color w:val="000000" w:themeColor="text1"/>
          <w:spacing w:val="-11"/>
          <w:sz w:val="27"/>
          <w:szCs w:val="27"/>
        </w:rPr>
        <w:t xml:space="preserve"> </w:t>
      </w:r>
      <w:r w:rsidR="00BA6DC4" w:rsidRPr="007B6F78">
        <w:rPr>
          <w:rFonts w:eastAsia="Microsoft Sans Serif"/>
          <w:color w:val="000000" w:themeColor="text1"/>
          <w:sz w:val="27"/>
          <w:szCs w:val="27"/>
        </w:rPr>
        <w:t>края;</w:t>
      </w:r>
    </w:p>
    <w:p w14:paraId="7A9CE771" w14:textId="2CD16B0D" w:rsidR="00BA6DC4" w:rsidRPr="007B6F78" w:rsidRDefault="00F470D1" w:rsidP="00BA6DC4">
      <w:pPr>
        <w:widowControl w:val="0"/>
        <w:autoSpaceDE w:val="0"/>
        <w:autoSpaceDN w:val="0"/>
        <w:ind w:firstLine="709"/>
        <w:rPr>
          <w:rFonts w:eastAsia="Microsoft Sans Serif"/>
          <w:color w:val="000000" w:themeColor="text1"/>
          <w:sz w:val="27"/>
          <w:szCs w:val="27"/>
        </w:rPr>
      </w:pPr>
      <w:r w:rsidRPr="007B6F78">
        <w:rPr>
          <w:rFonts w:eastAsia="Microsoft Sans Serif"/>
          <w:color w:val="000000" w:themeColor="text1"/>
          <w:sz w:val="27"/>
          <w:szCs w:val="27"/>
        </w:rPr>
        <w:t>19</w:t>
      </w:r>
      <w:r w:rsidR="00BA6DC4" w:rsidRPr="007B6F78">
        <w:rPr>
          <w:rFonts w:eastAsia="Microsoft Sans Serif"/>
          <w:color w:val="000000" w:themeColor="text1"/>
          <w:sz w:val="27"/>
          <w:szCs w:val="27"/>
        </w:rPr>
        <w:t>) о</w:t>
      </w:r>
      <w:r w:rsidR="00BA6DC4" w:rsidRPr="007B6F78">
        <w:rPr>
          <w:rFonts w:eastAsia="Microsoft Sans Serif"/>
          <w:color w:val="000000" w:themeColor="text1"/>
          <w:spacing w:val="-1"/>
          <w:sz w:val="27"/>
          <w:szCs w:val="27"/>
        </w:rPr>
        <w:t>хота</w:t>
      </w:r>
      <w:r w:rsidR="00BA6DC4" w:rsidRPr="007B6F78">
        <w:rPr>
          <w:rFonts w:eastAsia="Microsoft Sans Serif"/>
          <w:color w:val="000000" w:themeColor="text1"/>
          <w:spacing w:val="-12"/>
          <w:sz w:val="27"/>
          <w:szCs w:val="27"/>
        </w:rPr>
        <w:t xml:space="preserve"> </w:t>
      </w:r>
      <w:r w:rsidR="00BA6DC4" w:rsidRPr="007B6F78">
        <w:rPr>
          <w:rFonts w:eastAsia="Microsoft Sans Serif"/>
          <w:color w:val="000000" w:themeColor="text1"/>
          <w:spacing w:val="-1"/>
          <w:sz w:val="27"/>
          <w:szCs w:val="27"/>
        </w:rPr>
        <w:t>в</w:t>
      </w:r>
      <w:r w:rsidR="00BA6DC4" w:rsidRPr="007B6F78">
        <w:rPr>
          <w:rFonts w:eastAsia="Microsoft Sans Serif"/>
          <w:color w:val="000000" w:themeColor="text1"/>
          <w:spacing w:val="-8"/>
          <w:sz w:val="27"/>
          <w:szCs w:val="27"/>
        </w:rPr>
        <w:t xml:space="preserve"> </w:t>
      </w:r>
      <w:r w:rsidR="00BA6DC4" w:rsidRPr="007B6F78">
        <w:rPr>
          <w:rFonts w:eastAsia="Microsoft Sans Serif"/>
          <w:color w:val="000000" w:themeColor="text1"/>
          <w:spacing w:val="-1"/>
          <w:sz w:val="27"/>
          <w:szCs w:val="27"/>
        </w:rPr>
        <w:t>период</w:t>
      </w:r>
      <w:r w:rsidR="00BA6DC4" w:rsidRPr="007B6F78">
        <w:rPr>
          <w:rFonts w:eastAsia="Microsoft Sans Serif"/>
          <w:color w:val="000000" w:themeColor="text1"/>
          <w:spacing w:val="-6"/>
          <w:sz w:val="27"/>
          <w:szCs w:val="27"/>
        </w:rPr>
        <w:t xml:space="preserve"> </w:t>
      </w:r>
      <w:r w:rsidR="00BA6DC4" w:rsidRPr="007B6F78">
        <w:rPr>
          <w:rFonts w:eastAsia="Microsoft Sans Serif"/>
          <w:color w:val="000000" w:themeColor="text1"/>
          <w:spacing w:val="-1"/>
          <w:sz w:val="27"/>
          <w:szCs w:val="27"/>
        </w:rPr>
        <w:t>с</w:t>
      </w:r>
      <w:r w:rsidR="00BA6DC4" w:rsidRPr="007B6F78">
        <w:rPr>
          <w:rFonts w:eastAsia="Microsoft Sans Serif"/>
          <w:color w:val="000000" w:themeColor="text1"/>
          <w:spacing w:val="-3"/>
          <w:sz w:val="27"/>
          <w:szCs w:val="27"/>
        </w:rPr>
        <w:t xml:space="preserve"> </w:t>
      </w:r>
      <w:r w:rsidR="00BA6DC4" w:rsidRPr="007B6F78">
        <w:rPr>
          <w:rFonts w:eastAsia="Microsoft Sans Serif"/>
          <w:color w:val="000000" w:themeColor="text1"/>
          <w:spacing w:val="-1"/>
          <w:sz w:val="27"/>
          <w:szCs w:val="27"/>
        </w:rPr>
        <w:t>1</w:t>
      </w:r>
      <w:r w:rsidR="00BA6DC4" w:rsidRPr="007B6F78">
        <w:rPr>
          <w:rFonts w:eastAsia="Microsoft Sans Serif"/>
          <w:color w:val="000000" w:themeColor="text1"/>
          <w:spacing w:val="-11"/>
          <w:sz w:val="27"/>
          <w:szCs w:val="27"/>
        </w:rPr>
        <w:t xml:space="preserve"> </w:t>
      </w:r>
      <w:r w:rsidR="00BA6DC4" w:rsidRPr="007B6F78">
        <w:rPr>
          <w:rFonts w:eastAsia="Microsoft Sans Serif"/>
          <w:color w:val="000000" w:themeColor="text1"/>
          <w:spacing w:val="-1"/>
          <w:sz w:val="27"/>
          <w:szCs w:val="27"/>
        </w:rPr>
        <w:t>марта</w:t>
      </w:r>
      <w:r w:rsidR="00BA6DC4" w:rsidRPr="007B6F78">
        <w:rPr>
          <w:rFonts w:eastAsia="Microsoft Sans Serif"/>
          <w:color w:val="000000" w:themeColor="text1"/>
          <w:spacing w:val="-12"/>
          <w:sz w:val="27"/>
          <w:szCs w:val="27"/>
        </w:rPr>
        <w:t xml:space="preserve"> </w:t>
      </w:r>
      <w:r w:rsidR="00BA6DC4" w:rsidRPr="007B6F78">
        <w:rPr>
          <w:rFonts w:eastAsia="Microsoft Sans Serif"/>
          <w:color w:val="000000" w:themeColor="text1"/>
          <w:spacing w:val="-1"/>
          <w:sz w:val="27"/>
          <w:szCs w:val="27"/>
        </w:rPr>
        <w:t>по</w:t>
      </w:r>
      <w:r w:rsidR="00BA6DC4" w:rsidRPr="007B6F78">
        <w:rPr>
          <w:rFonts w:eastAsia="Microsoft Sans Serif"/>
          <w:color w:val="000000" w:themeColor="text1"/>
          <w:spacing w:val="-11"/>
          <w:sz w:val="27"/>
          <w:szCs w:val="27"/>
        </w:rPr>
        <w:t xml:space="preserve"> </w:t>
      </w:r>
      <w:r w:rsidR="00BA6DC4" w:rsidRPr="007B6F78">
        <w:rPr>
          <w:rFonts w:eastAsia="Microsoft Sans Serif"/>
          <w:color w:val="000000" w:themeColor="text1"/>
          <w:spacing w:val="-1"/>
          <w:sz w:val="27"/>
          <w:szCs w:val="27"/>
        </w:rPr>
        <w:t>20</w:t>
      </w:r>
      <w:r w:rsidR="00BA6DC4" w:rsidRPr="007B6F78">
        <w:rPr>
          <w:rFonts w:eastAsia="Microsoft Sans Serif"/>
          <w:color w:val="000000" w:themeColor="text1"/>
          <w:spacing w:val="-12"/>
          <w:sz w:val="27"/>
          <w:szCs w:val="27"/>
        </w:rPr>
        <w:t xml:space="preserve"> </w:t>
      </w:r>
      <w:r w:rsidR="00BA6DC4" w:rsidRPr="007B6F78">
        <w:rPr>
          <w:rFonts w:eastAsia="Microsoft Sans Serif"/>
          <w:color w:val="000000" w:themeColor="text1"/>
          <w:spacing w:val="-1"/>
          <w:sz w:val="27"/>
          <w:szCs w:val="27"/>
        </w:rPr>
        <w:t>июня,</w:t>
      </w:r>
      <w:r w:rsidR="00BA6DC4" w:rsidRPr="007B6F78">
        <w:rPr>
          <w:rFonts w:eastAsia="Microsoft Sans Serif"/>
          <w:color w:val="000000" w:themeColor="text1"/>
          <w:spacing w:val="-10"/>
          <w:sz w:val="27"/>
          <w:szCs w:val="27"/>
        </w:rPr>
        <w:t xml:space="preserve"> </w:t>
      </w:r>
      <w:r w:rsidR="00BA6DC4" w:rsidRPr="007B6F78">
        <w:rPr>
          <w:rFonts w:eastAsia="Microsoft Sans Serif"/>
          <w:color w:val="000000" w:themeColor="text1"/>
          <w:sz w:val="27"/>
          <w:szCs w:val="27"/>
        </w:rPr>
        <w:t>промысловая</w:t>
      </w:r>
      <w:r w:rsidR="00BA6DC4" w:rsidRPr="007B6F78">
        <w:rPr>
          <w:rFonts w:eastAsia="Microsoft Sans Serif"/>
          <w:color w:val="000000" w:themeColor="text1"/>
          <w:spacing w:val="-9"/>
          <w:sz w:val="27"/>
          <w:szCs w:val="27"/>
        </w:rPr>
        <w:t xml:space="preserve"> </w:t>
      </w:r>
      <w:r w:rsidR="00BA6DC4" w:rsidRPr="007B6F78">
        <w:rPr>
          <w:rFonts w:eastAsia="Microsoft Sans Serif"/>
          <w:color w:val="000000" w:themeColor="text1"/>
          <w:sz w:val="27"/>
          <w:szCs w:val="27"/>
        </w:rPr>
        <w:t>охота;</w:t>
      </w:r>
    </w:p>
    <w:p w14:paraId="7067E09F" w14:textId="27CE6524" w:rsidR="00BA6DC4" w:rsidRPr="007B6F78" w:rsidRDefault="00F470D1" w:rsidP="00BA6DC4">
      <w:pPr>
        <w:widowControl w:val="0"/>
        <w:autoSpaceDE w:val="0"/>
        <w:autoSpaceDN w:val="0"/>
        <w:ind w:firstLine="709"/>
        <w:rPr>
          <w:rFonts w:eastAsia="Microsoft Sans Serif"/>
          <w:color w:val="000000" w:themeColor="text1"/>
          <w:sz w:val="27"/>
          <w:szCs w:val="27"/>
        </w:rPr>
      </w:pPr>
      <w:r w:rsidRPr="007B6F78">
        <w:rPr>
          <w:rFonts w:eastAsia="Microsoft Sans Serif"/>
          <w:color w:val="000000" w:themeColor="text1"/>
          <w:sz w:val="27"/>
          <w:szCs w:val="27"/>
        </w:rPr>
        <w:t>20</w:t>
      </w:r>
      <w:r w:rsidR="00BA6DC4" w:rsidRPr="007B6F78">
        <w:rPr>
          <w:rFonts w:eastAsia="Microsoft Sans Serif"/>
          <w:color w:val="000000" w:themeColor="text1"/>
          <w:sz w:val="27"/>
          <w:szCs w:val="27"/>
        </w:rPr>
        <w:t xml:space="preserve">) </w:t>
      </w:r>
      <w:r w:rsidR="00BA6DC4" w:rsidRPr="007B6F78">
        <w:rPr>
          <w:rFonts w:eastAsia="Microsoft Sans Serif"/>
          <w:color w:val="000000" w:themeColor="text1"/>
          <w:spacing w:val="-2"/>
          <w:sz w:val="27"/>
          <w:szCs w:val="27"/>
        </w:rPr>
        <w:t>разрушение</w:t>
      </w:r>
      <w:r w:rsidR="00BA6DC4" w:rsidRPr="007B6F78">
        <w:rPr>
          <w:rFonts w:eastAsia="Microsoft Sans Serif"/>
          <w:color w:val="000000" w:themeColor="text1"/>
          <w:spacing w:val="-9"/>
          <w:sz w:val="27"/>
          <w:szCs w:val="27"/>
        </w:rPr>
        <w:t xml:space="preserve"> </w:t>
      </w:r>
      <w:r w:rsidR="00BA6DC4" w:rsidRPr="007B6F78">
        <w:rPr>
          <w:rFonts w:eastAsia="Microsoft Sans Serif"/>
          <w:color w:val="000000" w:themeColor="text1"/>
          <w:spacing w:val="-2"/>
          <w:sz w:val="27"/>
          <w:szCs w:val="27"/>
        </w:rPr>
        <w:t>(уничтожение)</w:t>
      </w:r>
      <w:r w:rsidR="00BA6DC4" w:rsidRPr="007B6F78">
        <w:rPr>
          <w:rFonts w:eastAsia="Microsoft Sans Serif"/>
          <w:color w:val="000000" w:themeColor="text1"/>
          <w:spacing w:val="-4"/>
          <w:sz w:val="27"/>
          <w:szCs w:val="27"/>
        </w:rPr>
        <w:t xml:space="preserve"> </w:t>
      </w:r>
      <w:r w:rsidR="00BA6DC4" w:rsidRPr="007B6F78">
        <w:rPr>
          <w:rFonts w:eastAsia="Microsoft Sans Serif"/>
          <w:color w:val="000000" w:themeColor="text1"/>
          <w:spacing w:val="-2"/>
          <w:sz w:val="27"/>
          <w:szCs w:val="27"/>
        </w:rPr>
        <w:t>обитаемых</w:t>
      </w:r>
      <w:r w:rsidR="00BA6DC4" w:rsidRPr="007B6F78">
        <w:rPr>
          <w:rFonts w:eastAsia="Microsoft Sans Serif"/>
          <w:color w:val="000000" w:themeColor="text1"/>
          <w:spacing w:val="-10"/>
          <w:sz w:val="27"/>
          <w:szCs w:val="27"/>
        </w:rPr>
        <w:t xml:space="preserve"> </w:t>
      </w:r>
      <w:r w:rsidR="00BA6DC4" w:rsidRPr="007B6F78">
        <w:rPr>
          <w:rFonts w:eastAsia="Microsoft Sans Serif"/>
          <w:color w:val="000000" w:themeColor="text1"/>
          <w:spacing w:val="-2"/>
          <w:sz w:val="27"/>
          <w:szCs w:val="27"/>
        </w:rPr>
        <w:t>либо</w:t>
      </w:r>
      <w:r w:rsidR="00BA6DC4" w:rsidRPr="007B6F78">
        <w:rPr>
          <w:rFonts w:eastAsia="Microsoft Sans Serif"/>
          <w:color w:val="000000" w:themeColor="text1"/>
          <w:spacing w:val="-8"/>
          <w:sz w:val="27"/>
          <w:szCs w:val="27"/>
        </w:rPr>
        <w:t xml:space="preserve"> </w:t>
      </w:r>
      <w:r w:rsidR="00BA6DC4" w:rsidRPr="007B6F78">
        <w:rPr>
          <w:rFonts w:eastAsia="Microsoft Sans Serif"/>
          <w:color w:val="000000" w:themeColor="text1"/>
          <w:spacing w:val="-2"/>
          <w:sz w:val="27"/>
          <w:szCs w:val="27"/>
        </w:rPr>
        <w:t>регулярно</w:t>
      </w:r>
      <w:r w:rsidR="00BA6DC4" w:rsidRPr="007B6F78">
        <w:rPr>
          <w:rFonts w:eastAsia="Microsoft Sans Serif"/>
          <w:color w:val="000000" w:themeColor="text1"/>
          <w:spacing w:val="-8"/>
          <w:sz w:val="27"/>
          <w:szCs w:val="27"/>
        </w:rPr>
        <w:t xml:space="preserve"> </w:t>
      </w:r>
      <w:r w:rsidR="00BA6DC4" w:rsidRPr="007B6F78">
        <w:rPr>
          <w:rFonts w:eastAsia="Microsoft Sans Serif"/>
          <w:color w:val="000000" w:themeColor="text1"/>
          <w:spacing w:val="-2"/>
          <w:sz w:val="27"/>
          <w:szCs w:val="27"/>
        </w:rPr>
        <w:t>используемых</w:t>
      </w:r>
      <w:r w:rsidR="00BA6DC4" w:rsidRPr="007B6F78">
        <w:rPr>
          <w:rFonts w:eastAsia="Microsoft Sans Serif"/>
          <w:color w:val="000000" w:themeColor="text1"/>
          <w:spacing w:val="-48"/>
          <w:sz w:val="27"/>
          <w:szCs w:val="27"/>
        </w:rPr>
        <w:t xml:space="preserve"> </w:t>
      </w:r>
      <w:r w:rsidR="00BA6DC4" w:rsidRPr="007B6F78">
        <w:rPr>
          <w:rFonts w:eastAsia="Microsoft Sans Serif"/>
          <w:color w:val="000000" w:themeColor="text1"/>
          <w:sz w:val="27"/>
          <w:szCs w:val="27"/>
        </w:rPr>
        <w:t>гнезд,</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нор,</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логовищ,</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убежищ,</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жилищ</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и</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других</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сооружений</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животных,</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используемых</w:t>
      </w:r>
      <w:r w:rsidR="00BA6DC4" w:rsidRPr="007B6F78">
        <w:rPr>
          <w:rFonts w:eastAsia="Microsoft Sans Serif"/>
          <w:color w:val="000000" w:themeColor="text1"/>
          <w:spacing w:val="-8"/>
          <w:sz w:val="27"/>
          <w:szCs w:val="27"/>
        </w:rPr>
        <w:t xml:space="preserve"> </w:t>
      </w:r>
      <w:r w:rsidR="00BA6DC4" w:rsidRPr="007B6F78">
        <w:rPr>
          <w:rFonts w:eastAsia="Microsoft Sans Serif"/>
          <w:color w:val="000000" w:themeColor="text1"/>
          <w:sz w:val="27"/>
          <w:szCs w:val="27"/>
        </w:rPr>
        <w:t>для</w:t>
      </w:r>
      <w:r w:rsidR="00BA6DC4" w:rsidRPr="007B6F78">
        <w:rPr>
          <w:rFonts w:eastAsia="Microsoft Sans Serif"/>
          <w:color w:val="000000" w:themeColor="text1"/>
          <w:spacing w:val="-3"/>
          <w:sz w:val="27"/>
          <w:szCs w:val="27"/>
        </w:rPr>
        <w:t xml:space="preserve"> </w:t>
      </w:r>
      <w:r w:rsidR="00BA6DC4" w:rsidRPr="007B6F78">
        <w:rPr>
          <w:rFonts w:eastAsia="Microsoft Sans Serif"/>
          <w:color w:val="000000" w:themeColor="text1"/>
          <w:sz w:val="27"/>
          <w:szCs w:val="27"/>
        </w:rPr>
        <w:t>размножения;</w:t>
      </w:r>
    </w:p>
    <w:p w14:paraId="5C21164B" w14:textId="0AEF078B" w:rsidR="00BA6DC4" w:rsidRPr="007B6F78" w:rsidRDefault="00F470D1" w:rsidP="00BA6DC4">
      <w:pPr>
        <w:widowControl w:val="0"/>
        <w:autoSpaceDE w:val="0"/>
        <w:autoSpaceDN w:val="0"/>
        <w:ind w:firstLine="709"/>
        <w:rPr>
          <w:rFonts w:eastAsia="Microsoft Sans Serif"/>
          <w:color w:val="000000" w:themeColor="text1"/>
          <w:sz w:val="27"/>
          <w:szCs w:val="27"/>
        </w:rPr>
      </w:pPr>
      <w:r w:rsidRPr="007B6F78">
        <w:rPr>
          <w:rFonts w:eastAsia="Microsoft Sans Serif"/>
          <w:color w:val="000000" w:themeColor="text1"/>
          <w:sz w:val="27"/>
          <w:szCs w:val="27"/>
        </w:rPr>
        <w:t>21</w:t>
      </w:r>
      <w:r w:rsidR="00BA6DC4" w:rsidRPr="007B6F78">
        <w:rPr>
          <w:rFonts w:eastAsia="Microsoft Sans Serif"/>
          <w:color w:val="000000" w:themeColor="text1"/>
          <w:sz w:val="27"/>
          <w:szCs w:val="27"/>
        </w:rPr>
        <w:t>) сбор</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ботанических,</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минералогических</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коллекций</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и</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pacing w:val="-1"/>
          <w:sz w:val="27"/>
          <w:szCs w:val="27"/>
        </w:rPr>
        <w:t xml:space="preserve">палеонтологических </w:t>
      </w:r>
      <w:r w:rsidR="00BA6DC4" w:rsidRPr="007B6F78">
        <w:rPr>
          <w:rFonts w:eastAsia="Microsoft Sans Serif"/>
          <w:color w:val="000000" w:themeColor="text1"/>
          <w:sz w:val="27"/>
          <w:szCs w:val="27"/>
        </w:rPr>
        <w:t>объектов без согласования с уполномоченным органом</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исполнительной власти Краснодарского края в области охраны окружающей</w:t>
      </w:r>
      <w:r w:rsidR="00BA6DC4" w:rsidRPr="007B6F78">
        <w:rPr>
          <w:rFonts w:eastAsia="Microsoft Sans Serif"/>
          <w:color w:val="000000" w:themeColor="text1"/>
          <w:spacing w:val="-48"/>
          <w:sz w:val="27"/>
          <w:szCs w:val="27"/>
        </w:rPr>
        <w:t xml:space="preserve"> </w:t>
      </w:r>
      <w:r w:rsidR="00BA6DC4" w:rsidRPr="007B6F78">
        <w:rPr>
          <w:rFonts w:eastAsia="Microsoft Sans Serif"/>
          <w:color w:val="000000" w:themeColor="text1"/>
          <w:sz w:val="27"/>
          <w:szCs w:val="27"/>
        </w:rPr>
        <w:t>среды;</w:t>
      </w:r>
    </w:p>
    <w:p w14:paraId="7C610FB0" w14:textId="06AB940B" w:rsidR="00BA6DC4" w:rsidRPr="007B6F78" w:rsidRDefault="00F470D1" w:rsidP="00BA6DC4">
      <w:pPr>
        <w:widowControl w:val="0"/>
        <w:autoSpaceDE w:val="0"/>
        <w:autoSpaceDN w:val="0"/>
        <w:ind w:firstLine="709"/>
        <w:rPr>
          <w:rFonts w:eastAsia="Microsoft Sans Serif"/>
          <w:color w:val="000000" w:themeColor="text1"/>
          <w:sz w:val="27"/>
          <w:szCs w:val="27"/>
        </w:rPr>
      </w:pPr>
      <w:r w:rsidRPr="007B6F78">
        <w:rPr>
          <w:rFonts w:eastAsia="Microsoft Sans Serif"/>
          <w:color w:val="000000" w:themeColor="text1"/>
          <w:sz w:val="27"/>
          <w:szCs w:val="27"/>
        </w:rPr>
        <w:t>22</w:t>
      </w:r>
      <w:r w:rsidR="00BA6DC4" w:rsidRPr="007B6F78">
        <w:rPr>
          <w:rFonts w:eastAsia="Microsoft Sans Serif"/>
          <w:color w:val="000000" w:themeColor="text1"/>
          <w:sz w:val="27"/>
          <w:szCs w:val="27"/>
        </w:rPr>
        <w:t>) осуществление хозяйственной и иной деятельности, оказывающей</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pacing w:val="-2"/>
          <w:sz w:val="27"/>
          <w:szCs w:val="27"/>
        </w:rPr>
        <w:t>воздействие</w:t>
      </w:r>
      <w:r w:rsidR="00BA6DC4" w:rsidRPr="007B6F78">
        <w:rPr>
          <w:rFonts w:eastAsia="Microsoft Sans Serif"/>
          <w:color w:val="000000" w:themeColor="text1"/>
          <w:spacing w:val="-10"/>
          <w:sz w:val="27"/>
          <w:szCs w:val="27"/>
        </w:rPr>
        <w:t xml:space="preserve"> </w:t>
      </w:r>
      <w:r w:rsidR="00BA6DC4" w:rsidRPr="007B6F78">
        <w:rPr>
          <w:rFonts w:eastAsia="Microsoft Sans Serif"/>
          <w:color w:val="000000" w:themeColor="text1"/>
          <w:spacing w:val="-2"/>
          <w:sz w:val="27"/>
          <w:szCs w:val="27"/>
        </w:rPr>
        <w:t>на</w:t>
      </w:r>
      <w:r w:rsidR="00BA6DC4" w:rsidRPr="007B6F78">
        <w:rPr>
          <w:rFonts w:eastAsia="Microsoft Sans Serif"/>
          <w:color w:val="000000" w:themeColor="text1"/>
          <w:spacing w:val="-9"/>
          <w:sz w:val="27"/>
          <w:szCs w:val="27"/>
        </w:rPr>
        <w:t xml:space="preserve"> </w:t>
      </w:r>
      <w:r w:rsidR="00BA6DC4" w:rsidRPr="007B6F78">
        <w:rPr>
          <w:rFonts w:eastAsia="Microsoft Sans Serif"/>
          <w:color w:val="000000" w:themeColor="text1"/>
          <w:spacing w:val="-2"/>
          <w:sz w:val="27"/>
          <w:szCs w:val="27"/>
        </w:rPr>
        <w:t>объекты</w:t>
      </w:r>
      <w:r w:rsidR="00BA6DC4" w:rsidRPr="007B6F78">
        <w:rPr>
          <w:rFonts w:eastAsia="Microsoft Sans Serif"/>
          <w:color w:val="000000" w:themeColor="text1"/>
          <w:spacing w:val="-3"/>
          <w:sz w:val="27"/>
          <w:szCs w:val="27"/>
        </w:rPr>
        <w:t xml:space="preserve"> </w:t>
      </w:r>
      <w:r w:rsidR="00BA6DC4" w:rsidRPr="007B6F78">
        <w:rPr>
          <w:rFonts w:eastAsia="Microsoft Sans Serif"/>
          <w:color w:val="000000" w:themeColor="text1"/>
          <w:spacing w:val="-2"/>
          <w:sz w:val="27"/>
          <w:szCs w:val="27"/>
        </w:rPr>
        <w:t>животного</w:t>
      </w:r>
      <w:r w:rsidR="00BA6DC4" w:rsidRPr="007B6F78">
        <w:rPr>
          <w:rFonts w:eastAsia="Microsoft Sans Serif"/>
          <w:color w:val="000000" w:themeColor="text1"/>
          <w:spacing w:val="-10"/>
          <w:sz w:val="27"/>
          <w:szCs w:val="27"/>
        </w:rPr>
        <w:t xml:space="preserve"> </w:t>
      </w:r>
      <w:r w:rsidR="00BA6DC4" w:rsidRPr="007B6F78">
        <w:rPr>
          <w:rFonts w:eastAsia="Microsoft Sans Serif"/>
          <w:color w:val="000000" w:themeColor="text1"/>
          <w:spacing w:val="-1"/>
          <w:sz w:val="27"/>
          <w:szCs w:val="27"/>
        </w:rPr>
        <w:t>мира</w:t>
      </w:r>
      <w:r w:rsidR="00BA6DC4" w:rsidRPr="007B6F78">
        <w:rPr>
          <w:rFonts w:eastAsia="Microsoft Sans Serif"/>
          <w:color w:val="000000" w:themeColor="text1"/>
          <w:spacing w:val="-9"/>
          <w:sz w:val="27"/>
          <w:szCs w:val="27"/>
        </w:rPr>
        <w:t xml:space="preserve"> </w:t>
      </w:r>
      <w:r w:rsidR="00BA6DC4" w:rsidRPr="007B6F78">
        <w:rPr>
          <w:rFonts w:eastAsia="Microsoft Sans Serif"/>
          <w:color w:val="000000" w:themeColor="text1"/>
          <w:spacing w:val="-1"/>
          <w:sz w:val="27"/>
          <w:szCs w:val="27"/>
        </w:rPr>
        <w:t>и</w:t>
      </w:r>
      <w:r w:rsidR="00BA6DC4" w:rsidRPr="007B6F78">
        <w:rPr>
          <w:rFonts w:eastAsia="Microsoft Sans Serif"/>
          <w:color w:val="000000" w:themeColor="text1"/>
          <w:spacing w:val="-10"/>
          <w:sz w:val="27"/>
          <w:szCs w:val="27"/>
        </w:rPr>
        <w:t xml:space="preserve"> </w:t>
      </w:r>
      <w:r w:rsidR="00BA6DC4" w:rsidRPr="007B6F78">
        <w:rPr>
          <w:rFonts w:eastAsia="Microsoft Sans Serif"/>
          <w:color w:val="000000" w:themeColor="text1"/>
          <w:spacing w:val="-1"/>
          <w:sz w:val="27"/>
          <w:szCs w:val="27"/>
        </w:rPr>
        <w:t>среду</w:t>
      </w:r>
      <w:r w:rsidR="00BA6DC4" w:rsidRPr="007B6F78">
        <w:rPr>
          <w:rFonts w:eastAsia="Microsoft Sans Serif"/>
          <w:color w:val="000000" w:themeColor="text1"/>
          <w:spacing w:val="-11"/>
          <w:sz w:val="27"/>
          <w:szCs w:val="27"/>
        </w:rPr>
        <w:t xml:space="preserve"> </w:t>
      </w:r>
      <w:r w:rsidR="00BA6DC4" w:rsidRPr="007B6F78">
        <w:rPr>
          <w:rFonts w:eastAsia="Microsoft Sans Serif"/>
          <w:color w:val="000000" w:themeColor="text1"/>
          <w:spacing w:val="-1"/>
          <w:sz w:val="27"/>
          <w:szCs w:val="27"/>
        </w:rPr>
        <w:t>их</w:t>
      </w:r>
      <w:r w:rsidR="00BA6DC4" w:rsidRPr="007B6F78">
        <w:rPr>
          <w:rFonts w:eastAsia="Microsoft Sans Serif"/>
          <w:color w:val="000000" w:themeColor="text1"/>
          <w:spacing w:val="-11"/>
          <w:sz w:val="27"/>
          <w:szCs w:val="27"/>
        </w:rPr>
        <w:t xml:space="preserve"> </w:t>
      </w:r>
      <w:r w:rsidR="00BA6DC4" w:rsidRPr="007B6F78">
        <w:rPr>
          <w:rFonts w:eastAsia="Microsoft Sans Serif"/>
          <w:color w:val="000000" w:themeColor="text1"/>
          <w:spacing w:val="-1"/>
          <w:sz w:val="27"/>
          <w:szCs w:val="27"/>
        </w:rPr>
        <w:t>обитания</w:t>
      </w:r>
      <w:r w:rsidR="00BA6DC4" w:rsidRPr="007B6F78">
        <w:rPr>
          <w:rFonts w:eastAsia="Microsoft Sans Serif"/>
          <w:color w:val="000000" w:themeColor="text1"/>
          <w:spacing w:val="-8"/>
          <w:sz w:val="27"/>
          <w:szCs w:val="27"/>
        </w:rPr>
        <w:t xml:space="preserve"> </w:t>
      </w:r>
      <w:r w:rsidR="00BA6DC4" w:rsidRPr="007B6F78">
        <w:rPr>
          <w:rFonts w:eastAsia="Microsoft Sans Serif"/>
          <w:color w:val="000000" w:themeColor="text1"/>
          <w:spacing w:val="-1"/>
          <w:sz w:val="27"/>
          <w:szCs w:val="27"/>
        </w:rPr>
        <w:t>(за</w:t>
      </w:r>
      <w:r w:rsidR="00BA6DC4" w:rsidRPr="007B6F78">
        <w:rPr>
          <w:rFonts w:eastAsia="Microsoft Sans Serif"/>
          <w:color w:val="000000" w:themeColor="text1"/>
          <w:spacing w:val="-9"/>
          <w:sz w:val="27"/>
          <w:szCs w:val="27"/>
        </w:rPr>
        <w:t xml:space="preserve"> </w:t>
      </w:r>
      <w:r w:rsidR="00BA6DC4" w:rsidRPr="007B6F78">
        <w:rPr>
          <w:rFonts w:eastAsia="Microsoft Sans Serif"/>
          <w:color w:val="000000" w:themeColor="text1"/>
          <w:spacing w:val="-1"/>
          <w:sz w:val="27"/>
          <w:szCs w:val="27"/>
        </w:rPr>
        <w:t>исключением</w:t>
      </w:r>
      <w:r w:rsidR="00BA6DC4" w:rsidRPr="007B6F78">
        <w:rPr>
          <w:rFonts w:eastAsia="Microsoft Sans Serif"/>
          <w:color w:val="000000" w:themeColor="text1"/>
          <w:spacing w:val="-48"/>
          <w:sz w:val="27"/>
          <w:szCs w:val="27"/>
        </w:rPr>
        <w:t xml:space="preserve"> </w:t>
      </w:r>
      <w:r w:rsidR="00BA6DC4" w:rsidRPr="007B6F78">
        <w:rPr>
          <w:rFonts w:eastAsia="Microsoft Sans Serif"/>
          <w:color w:val="000000" w:themeColor="text1"/>
          <w:sz w:val="27"/>
          <w:szCs w:val="27"/>
        </w:rPr>
        <w:t>мероприятий по охране, защите и воспроизводству лесов), без реализации</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мероприятий</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по</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охране</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объектов</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животного</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мира</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и</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среды</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их</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обитания,</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согласованных</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с</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уполномоченным</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органом</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исполнительной</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власти</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Краснодарского края в области охраны, воспроизводства и использования</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объектов</w:t>
      </w:r>
      <w:r w:rsidR="00BA6DC4" w:rsidRPr="007B6F78">
        <w:rPr>
          <w:rFonts w:eastAsia="Microsoft Sans Serif"/>
          <w:color w:val="000000" w:themeColor="text1"/>
          <w:spacing w:val="-2"/>
          <w:sz w:val="27"/>
          <w:szCs w:val="27"/>
        </w:rPr>
        <w:t xml:space="preserve"> </w:t>
      </w:r>
      <w:r w:rsidR="00BA6DC4" w:rsidRPr="007B6F78">
        <w:rPr>
          <w:rFonts w:eastAsia="Microsoft Sans Serif"/>
          <w:color w:val="000000" w:themeColor="text1"/>
          <w:sz w:val="27"/>
          <w:szCs w:val="27"/>
        </w:rPr>
        <w:t>животного</w:t>
      </w:r>
      <w:r w:rsidR="00BA6DC4" w:rsidRPr="007B6F78">
        <w:rPr>
          <w:rFonts w:eastAsia="Microsoft Sans Serif"/>
          <w:color w:val="000000" w:themeColor="text1"/>
          <w:spacing w:val="-6"/>
          <w:sz w:val="27"/>
          <w:szCs w:val="27"/>
        </w:rPr>
        <w:t xml:space="preserve"> </w:t>
      </w:r>
      <w:r w:rsidR="00BA6DC4" w:rsidRPr="007B6F78">
        <w:rPr>
          <w:rFonts w:eastAsia="Microsoft Sans Serif"/>
          <w:color w:val="000000" w:themeColor="text1"/>
          <w:sz w:val="27"/>
          <w:szCs w:val="27"/>
        </w:rPr>
        <w:t>мира</w:t>
      </w:r>
      <w:r w:rsidR="00BA6DC4" w:rsidRPr="007B6F78">
        <w:rPr>
          <w:rFonts w:eastAsia="Microsoft Sans Serif"/>
          <w:color w:val="000000" w:themeColor="text1"/>
          <w:spacing w:val="-5"/>
          <w:sz w:val="27"/>
          <w:szCs w:val="27"/>
        </w:rPr>
        <w:t xml:space="preserve"> </w:t>
      </w:r>
      <w:r w:rsidR="00BA6DC4" w:rsidRPr="007B6F78">
        <w:rPr>
          <w:rFonts w:eastAsia="Microsoft Sans Serif"/>
          <w:color w:val="000000" w:themeColor="text1"/>
          <w:sz w:val="27"/>
          <w:szCs w:val="27"/>
        </w:rPr>
        <w:t>и</w:t>
      </w:r>
      <w:r w:rsidR="00BA6DC4" w:rsidRPr="007B6F78">
        <w:rPr>
          <w:rFonts w:eastAsia="Microsoft Sans Serif"/>
          <w:color w:val="000000" w:themeColor="text1"/>
          <w:spacing w:val="-6"/>
          <w:sz w:val="27"/>
          <w:szCs w:val="27"/>
        </w:rPr>
        <w:t xml:space="preserve"> </w:t>
      </w:r>
      <w:r w:rsidR="00BA6DC4" w:rsidRPr="007B6F78">
        <w:rPr>
          <w:rFonts w:eastAsia="Microsoft Sans Serif"/>
          <w:color w:val="000000" w:themeColor="text1"/>
          <w:sz w:val="27"/>
          <w:szCs w:val="27"/>
        </w:rPr>
        <w:t>среды</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их</w:t>
      </w:r>
      <w:r w:rsidR="00BA6DC4" w:rsidRPr="007B6F78">
        <w:rPr>
          <w:rFonts w:eastAsia="Microsoft Sans Serif"/>
          <w:color w:val="000000" w:themeColor="text1"/>
          <w:spacing w:val="-8"/>
          <w:sz w:val="27"/>
          <w:szCs w:val="27"/>
        </w:rPr>
        <w:t xml:space="preserve"> </w:t>
      </w:r>
      <w:r w:rsidR="00BA6DC4" w:rsidRPr="007B6F78">
        <w:rPr>
          <w:rFonts w:eastAsia="Microsoft Sans Serif"/>
          <w:color w:val="000000" w:themeColor="text1"/>
          <w:sz w:val="27"/>
          <w:szCs w:val="27"/>
        </w:rPr>
        <w:t>обитания;</w:t>
      </w:r>
    </w:p>
    <w:p w14:paraId="32A3C7FA" w14:textId="7A3170A7" w:rsidR="00BA6DC4" w:rsidRPr="007B6F78" w:rsidRDefault="00F470D1" w:rsidP="00BA6DC4">
      <w:pPr>
        <w:widowControl w:val="0"/>
        <w:autoSpaceDE w:val="0"/>
        <w:autoSpaceDN w:val="0"/>
        <w:ind w:firstLine="709"/>
        <w:rPr>
          <w:rFonts w:eastAsia="Microsoft Sans Serif"/>
          <w:color w:val="000000" w:themeColor="text1"/>
          <w:sz w:val="27"/>
          <w:szCs w:val="27"/>
        </w:rPr>
      </w:pPr>
      <w:r w:rsidRPr="007B6F78">
        <w:rPr>
          <w:rFonts w:eastAsia="Microsoft Sans Serif"/>
          <w:color w:val="000000" w:themeColor="text1"/>
          <w:sz w:val="27"/>
          <w:szCs w:val="27"/>
        </w:rPr>
        <w:t>23</w:t>
      </w:r>
      <w:r w:rsidR="00BA6DC4" w:rsidRPr="007B6F78">
        <w:rPr>
          <w:rFonts w:eastAsia="Microsoft Sans Serif"/>
          <w:color w:val="000000" w:themeColor="text1"/>
          <w:sz w:val="27"/>
          <w:szCs w:val="27"/>
        </w:rPr>
        <w:t>) осуществление</w:t>
      </w:r>
      <w:r w:rsidR="00BA6DC4" w:rsidRPr="007B6F78">
        <w:rPr>
          <w:rFonts w:eastAsia="Microsoft Sans Serif"/>
          <w:color w:val="000000" w:themeColor="text1"/>
          <w:spacing w:val="-11"/>
          <w:sz w:val="27"/>
          <w:szCs w:val="27"/>
        </w:rPr>
        <w:t xml:space="preserve"> </w:t>
      </w:r>
      <w:r w:rsidR="00BA6DC4" w:rsidRPr="007B6F78">
        <w:rPr>
          <w:rFonts w:eastAsia="Microsoft Sans Serif"/>
          <w:color w:val="000000" w:themeColor="text1"/>
          <w:sz w:val="27"/>
          <w:szCs w:val="27"/>
        </w:rPr>
        <w:t>в</w:t>
      </w:r>
      <w:r w:rsidR="00BA6DC4" w:rsidRPr="007B6F78">
        <w:rPr>
          <w:rFonts w:eastAsia="Microsoft Sans Serif"/>
          <w:color w:val="000000" w:themeColor="text1"/>
          <w:spacing w:val="-7"/>
          <w:sz w:val="27"/>
          <w:szCs w:val="27"/>
        </w:rPr>
        <w:t xml:space="preserve"> </w:t>
      </w:r>
      <w:r w:rsidR="00BA6DC4" w:rsidRPr="007B6F78">
        <w:rPr>
          <w:rFonts w:eastAsia="Microsoft Sans Serif"/>
          <w:color w:val="000000" w:themeColor="text1"/>
          <w:sz w:val="27"/>
          <w:szCs w:val="27"/>
        </w:rPr>
        <w:t>водоохранных</w:t>
      </w:r>
      <w:r w:rsidR="00BA6DC4" w:rsidRPr="007B6F78">
        <w:rPr>
          <w:rFonts w:eastAsia="Microsoft Sans Serif"/>
          <w:color w:val="000000" w:themeColor="text1"/>
          <w:spacing w:val="-11"/>
          <w:sz w:val="27"/>
          <w:szCs w:val="27"/>
        </w:rPr>
        <w:t xml:space="preserve"> </w:t>
      </w:r>
      <w:r w:rsidR="00BA6DC4" w:rsidRPr="007B6F78">
        <w:rPr>
          <w:rFonts w:eastAsia="Microsoft Sans Serif"/>
          <w:color w:val="000000" w:themeColor="text1"/>
          <w:sz w:val="27"/>
          <w:szCs w:val="27"/>
        </w:rPr>
        <w:t>зонах</w:t>
      </w:r>
      <w:r w:rsidR="00BA6DC4" w:rsidRPr="007B6F78">
        <w:rPr>
          <w:rFonts w:eastAsia="Microsoft Sans Serif"/>
          <w:color w:val="000000" w:themeColor="text1"/>
          <w:spacing w:val="-12"/>
          <w:sz w:val="27"/>
          <w:szCs w:val="27"/>
        </w:rPr>
        <w:t xml:space="preserve"> </w:t>
      </w:r>
      <w:r w:rsidR="00BA6DC4" w:rsidRPr="007B6F78">
        <w:rPr>
          <w:rFonts w:eastAsia="Microsoft Sans Serif"/>
          <w:color w:val="000000" w:themeColor="text1"/>
          <w:sz w:val="27"/>
          <w:szCs w:val="27"/>
        </w:rPr>
        <w:t>авиационных</w:t>
      </w:r>
      <w:r w:rsidR="00BA6DC4" w:rsidRPr="007B6F78">
        <w:rPr>
          <w:rFonts w:eastAsia="Microsoft Sans Serif"/>
          <w:color w:val="000000" w:themeColor="text1"/>
          <w:spacing w:val="-12"/>
          <w:sz w:val="27"/>
          <w:szCs w:val="27"/>
        </w:rPr>
        <w:t xml:space="preserve"> </w:t>
      </w:r>
      <w:r w:rsidR="00BA6DC4" w:rsidRPr="007B6F78">
        <w:rPr>
          <w:rFonts w:eastAsia="Microsoft Sans Serif"/>
          <w:color w:val="000000" w:themeColor="text1"/>
          <w:sz w:val="27"/>
          <w:szCs w:val="27"/>
        </w:rPr>
        <w:t>мер</w:t>
      </w:r>
      <w:r w:rsidR="00BA6DC4" w:rsidRPr="007B6F78">
        <w:rPr>
          <w:rFonts w:eastAsia="Microsoft Sans Serif"/>
          <w:color w:val="000000" w:themeColor="text1"/>
          <w:spacing w:val="-10"/>
          <w:sz w:val="27"/>
          <w:szCs w:val="27"/>
        </w:rPr>
        <w:t xml:space="preserve"> </w:t>
      </w:r>
      <w:r w:rsidR="00BA6DC4" w:rsidRPr="007B6F78">
        <w:rPr>
          <w:rFonts w:eastAsia="Microsoft Sans Serif"/>
          <w:color w:val="000000" w:themeColor="text1"/>
          <w:sz w:val="27"/>
          <w:szCs w:val="27"/>
        </w:rPr>
        <w:t>по</w:t>
      </w:r>
      <w:r w:rsidR="00BA6DC4" w:rsidRPr="007B6F78">
        <w:rPr>
          <w:rFonts w:eastAsia="Microsoft Sans Serif"/>
          <w:color w:val="000000" w:themeColor="text1"/>
          <w:spacing w:val="-10"/>
          <w:sz w:val="27"/>
          <w:szCs w:val="27"/>
        </w:rPr>
        <w:t xml:space="preserve"> </w:t>
      </w:r>
      <w:r w:rsidR="00BA6DC4" w:rsidRPr="007B6F78">
        <w:rPr>
          <w:rFonts w:eastAsia="Microsoft Sans Serif"/>
          <w:color w:val="000000" w:themeColor="text1"/>
          <w:sz w:val="27"/>
          <w:szCs w:val="27"/>
        </w:rPr>
        <w:t>борьбе</w:t>
      </w:r>
      <w:r w:rsidR="00BA6DC4" w:rsidRPr="007B6F78">
        <w:rPr>
          <w:rFonts w:eastAsia="Microsoft Sans Serif"/>
          <w:color w:val="000000" w:themeColor="text1"/>
          <w:spacing w:val="-10"/>
          <w:sz w:val="27"/>
          <w:szCs w:val="27"/>
        </w:rPr>
        <w:t xml:space="preserve"> </w:t>
      </w:r>
      <w:r w:rsidR="00BA6DC4" w:rsidRPr="007B6F78">
        <w:rPr>
          <w:rFonts w:eastAsia="Microsoft Sans Serif"/>
          <w:color w:val="000000" w:themeColor="text1"/>
          <w:sz w:val="27"/>
          <w:szCs w:val="27"/>
        </w:rPr>
        <w:t>с</w:t>
      </w:r>
      <w:r w:rsidR="00BA6DC4" w:rsidRPr="007B6F78">
        <w:rPr>
          <w:rFonts w:eastAsia="Microsoft Sans Serif"/>
          <w:color w:val="000000" w:themeColor="text1"/>
          <w:spacing w:val="-48"/>
          <w:sz w:val="27"/>
          <w:szCs w:val="27"/>
        </w:rPr>
        <w:t xml:space="preserve"> </w:t>
      </w:r>
      <w:r w:rsidR="00BA6DC4" w:rsidRPr="007B6F78">
        <w:rPr>
          <w:rFonts w:eastAsia="Microsoft Sans Serif"/>
          <w:color w:val="000000" w:themeColor="text1"/>
          <w:sz w:val="27"/>
          <w:szCs w:val="27"/>
        </w:rPr>
        <w:t>вредными</w:t>
      </w:r>
      <w:r w:rsidR="00BA6DC4" w:rsidRPr="007B6F78">
        <w:rPr>
          <w:rFonts w:eastAsia="Microsoft Sans Serif"/>
          <w:color w:val="000000" w:themeColor="text1"/>
          <w:spacing w:val="-6"/>
          <w:sz w:val="27"/>
          <w:szCs w:val="27"/>
        </w:rPr>
        <w:t xml:space="preserve"> </w:t>
      </w:r>
      <w:r w:rsidR="00BA6DC4" w:rsidRPr="007B6F78">
        <w:rPr>
          <w:rFonts w:eastAsia="Microsoft Sans Serif"/>
          <w:color w:val="000000" w:themeColor="text1"/>
          <w:sz w:val="27"/>
          <w:szCs w:val="27"/>
        </w:rPr>
        <w:t>организмами;</w:t>
      </w:r>
    </w:p>
    <w:p w14:paraId="503B912B" w14:textId="2030A4B1" w:rsidR="00BA6DC4" w:rsidRPr="007B6F78" w:rsidRDefault="00F470D1" w:rsidP="00BA6DC4">
      <w:pPr>
        <w:widowControl w:val="0"/>
        <w:autoSpaceDE w:val="0"/>
        <w:autoSpaceDN w:val="0"/>
        <w:ind w:firstLine="709"/>
        <w:rPr>
          <w:rFonts w:eastAsia="Microsoft Sans Serif"/>
          <w:color w:val="000000" w:themeColor="text1"/>
          <w:sz w:val="27"/>
          <w:szCs w:val="27"/>
        </w:rPr>
      </w:pPr>
      <w:r w:rsidRPr="007B6F78">
        <w:rPr>
          <w:rFonts w:eastAsia="Microsoft Sans Serif"/>
          <w:color w:val="000000" w:themeColor="text1"/>
          <w:sz w:val="27"/>
          <w:szCs w:val="27"/>
        </w:rPr>
        <w:t>24</w:t>
      </w:r>
      <w:r w:rsidR="00BA6DC4" w:rsidRPr="007B6F78">
        <w:rPr>
          <w:rFonts w:eastAsia="Microsoft Sans Serif"/>
          <w:color w:val="000000" w:themeColor="text1"/>
          <w:sz w:val="27"/>
          <w:szCs w:val="27"/>
        </w:rPr>
        <w:t>) использование химических препаратов, обладающих токсичным,</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канцерогенным</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или</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мутагенным</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воздействием</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(токсичных</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химических</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препаратов),</w:t>
      </w:r>
      <w:r w:rsidR="00BA6DC4" w:rsidRPr="007B6F78">
        <w:rPr>
          <w:rFonts w:eastAsia="Microsoft Sans Serif"/>
          <w:color w:val="000000" w:themeColor="text1"/>
          <w:spacing w:val="-7"/>
          <w:sz w:val="27"/>
          <w:szCs w:val="27"/>
        </w:rPr>
        <w:t xml:space="preserve"> </w:t>
      </w:r>
      <w:r w:rsidR="00BA6DC4" w:rsidRPr="007B6F78">
        <w:rPr>
          <w:rFonts w:eastAsia="Microsoft Sans Serif"/>
          <w:color w:val="000000" w:themeColor="text1"/>
          <w:sz w:val="27"/>
          <w:szCs w:val="27"/>
        </w:rPr>
        <w:t>вне</w:t>
      </w:r>
      <w:r w:rsidR="00BA6DC4" w:rsidRPr="007B6F78">
        <w:rPr>
          <w:rFonts w:eastAsia="Microsoft Sans Serif"/>
          <w:color w:val="000000" w:themeColor="text1"/>
          <w:spacing w:val="-8"/>
          <w:sz w:val="27"/>
          <w:szCs w:val="27"/>
        </w:rPr>
        <w:t xml:space="preserve"> </w:t>
      </w:r>
      <w:r w:rsidR="00BA6DC4" w:rsidRPr="007B6F78">
        <w:rPr>
          <w:rFonts w:eastAsia="Microsoft Sans Serif"/>
          <w:color w:val="000000" w:themeColor="text1"/>
          <w:sz w:val="27"/>
          <w:szCs w:val="27"/>
        </w:rPr>
        <w:t>земель</w:t>
      </w:r>
      <w:r w:rsidR="00BA6DC4" w:rsidRPr="007B6F78">
        <w:rPr>
          <w:rFonts w:eastAsia="Microsoft Sans Serif"/>
          <w:color w:val="000000" w:themeColor="text1"/>
          <w:spacing w:val="-2"/>
          <w:sz w:val="27"/>
          <w:szCs w:val="27"/>
        </w:rPr>
        <w:t xml:space="preserve"> </w:t>
      </w:r>
      <w:r w:rsidR="00BA6DC4" w:rsidRPr="007B6F78">
        <w:rPr>
          <w:rFonts w:eastAsia="Microsoft Sans Serif"/>
          <w:color w:val="000000" w:themeColor="text1"/>
          <w:sz w:val="27"/>
          <w:szCs w:val="27"/>
        </w:rPr>
        <w:t>сельскохозяйственного</w:t>
      </w:r>
      <w:r w:rsidR="00BA6DC4" w:rsidRPr="007B6F78">
        <w:rPr>
          <w:rFonts w:eastAsia="Microsoft Sans Serif"/>
          <w:color w:val="000000" w:themeColor="text1"/>
          <w:spacing w:val="-8"/>
          <w:sz w:val="27"/>
          <w:szCs w:val="27"/>
        </w:rPr>
        <w:t xml:space="preserve"> </w:t>
      </w:r>
      <w:r w:rsidR="00BA6DC4" w:rsidRPr="007B6F78">
        <w:rPr>
          <w:rFonts w:eastAsia="Microsoft Sans Serif"/>
          <w:color w:val="000000" w:themeColor="text1"/>
          <w:sz w:val="27"/>
          <w:szCs w:val="27"/>
        </w:rPr>
        <w:t>назначения;</w:t>
      </w:r>
    </w:p>
    <w:p w14:paraId="183D062D" w14:textId="6D1A9A60" w:rsidR="00BA6DC4" w:rsidRPr="007B6F78" w:rsidRDefault="00F470D1" w:rsidP="00BA6DC4">
      <w:pPr>
        <w:widowControl w:val="0"/>
        <w:autoSpaceDE w:val="0"/>
        <w:autoSpaceDN w:val="0"/>
        <w:ind w:firstLine="709"/>
        <w:rPr>
          <w:rFonts w:eastAsia="Microsoft Sans Serif"/>
          <w:color w:val="000000" w:themeColor="text1"/>
          <w:spacing w:val="-1"/>
          <w:sz w:val="27"/>
          <w:szCs w:val="27"/>
        </w:rPr>
      </w:pPr>
      <w:r w:rsidRPr="007B6F78">
        <w:rPr>
          <w:rFonts w:eastAsia="Microsoft Sans Serif"/>
          <w:color w:val="000000" w:themeColor="text1"/>
          <w:sz w:val="27"/>
          <w:szCs w:val="27"/>
        </w:rPr>
        <w:lastRenderedPageBreak/>
        <w:t>25</w:t>
      </w:r>
      <w:r w:rsidR="00BA6DC4" w:rsidRPr="007B6F78">
        <w:rPr>
          <w:rFonts w:eastAsia="Microsoft Sans Serif"/>
          <w:color w:val="000000" w:themeColor="text1"/>
          <w:sz w:val="27"/>
          <w:szCs w:val="27"/>
        </w:rPr>
        <w:t xml:space="preserve">) </w:t>
      </w:r>
      <w:r w:rsidR="00BA6DC4" w:rsidRPr="007B6F78">
        <w:rPr>
          <w:rFonts w:eastAsia="Microsoft Sans Serif"/>
          <w:color w:val="000000" w:themeColor="text1"/>
          <w:spacing w:val="-1"/>
          <w:sz w:val="27"/>
          <w:szCs w:val="27"/>
        </w:rPr>
        <w:t>распашка</w:t>
      </w:r>
      <w:r w:rsidR="00BA6DC4" w:rsidRPr="007B6F78">
        <w:rPr>
          <w:rFonts w:eastAsia="Microsoft Sans Serif"/>
          <w:color w:val="000000" w:themeColor="text1"/>
          <w:spacing w:val="-11"/>
          <w:sz w:val="27"/>
          <w:szCs w:val="27"/>
        </w:rPr>
        <w:t xml:space="preserve"> </w:t>
      </w:r>
      <w:r w:rsidR="00BA6DC4" w:rsidRPr="007B6F78">
        <w:rPr>
          <w:rFonts w:eastAsia="Microsoft Sans Serif"/>
          <w:color w:val="000000" w:themeColor="text1"/>
          <w:spacing w:val="-1"/>
          <w:sz w:val="27"/>
          <w:szCs w:val="27"/>
        </w:rPr>
        <w:t>земель</w:t>
      </w:r>
      <w:r w:rsidR="00BA6DC4" w:rsidRPr="007B6F78">
        <w:rPr>
          <w:rFonts w:eastAsia="Microsoft Sans Serif"/>
          <w:color w:val="000000" w:themeColor="text1"/>
          <w:spacing w:val="-7"/>
          <w:sz w:val="27"/>
          <w:szCs w:val="27"/>
        </w:rPr>
        <w:t xml:space="preserve"> </w:t>
      </w:r>
      <w:r w:rsidR="00BA6DC4" w:rsidRPr="007B6F78">
        <w:rPr>
          <w:rFonts w:eastAsia="Microsoft Sans Serif"/>
          <w:color w:val="000000" w:themeColor="text1"/>
          <w:spacing w:val="-1"/>
          <w:sz w:val="27"/>
          <w:szCs w:val="27"/>
        </w:rPr>
        <w:t>вне</w:t>
      </w:r>
      <w:r w:rsidR="00BA6DC4" w:rsidRPr="007B6F78">
        <w:rPr>
          <w:rFonts w:eastAsia="Microsoft Sans Serif"/>
          <w:color w:val="000000" w:themeColor="text1"/>
          <w:spacing w:val="-11"/>
          <w:sz w:val="27"/>
          <w:szCs w:val="27"/>
        </w:rPr>
        <w:t xml:space="preserve"> </w:t>
      </w:r>
      <w:r w:rsidR="00BA6DC4" w:rsidRPr="007B6F78">
        <w:rPr>
          <w:rFonts w:eastAsia="Microsoft Sans Serif"/>
          <w:color w:val="000000" w:themeColor="text1"/>
          <w:spacing w:val="-1"/>
          <w:sz w:val="27"/>
          <w:szCs w:val="27"/>
        </w:rPr>
        <w:t>земель</w:t>
      </w:r>
      <w:r w:rsidR="00BA6DC4" w:rsidRPr="007B6F78">
        <w:rPr>
          <w:rFonts w:eastAsia="Microsoft Sans Serif"/>
          <w:color w:val="000000" w:themeColor="text1"/>
          <w:spacing w:val="-6"/>
          <w:sz w:val="27"/>
          <w:szCs w:val="27"/>
        </w:rPr>
        <w:t xml:space="preserve"> </w:t>
      </w:r>
      <w:r w:rsidR="00BA6DC4" w:rsidRPr="007B6F78">
        <w:rPr>
          <w:rFonts w:eastAsia="Microsoft Sans Serif"/>
          <w:color w:val="000000" w:themeColor="text1"/>
          <w:spacing w:val="-1"/>
          <w:sz w:val="27"/>
          <w:szCs w:val="27"/>
        </w:rPr>
        <w:t>сельскохозяйственного</w:t>
      </w:r>
      <w:r w:rsidR="00BA6DC4" w:rsidRPr="007B6F78">
        <w:rPr>
          <w:rFonts w:eastAsia="Microsoft Sans Serif"/>
          <w:color w:val="000000" w:themeColor="text1"/>
          <w:spacing w:val="-11"/>
          <w:sz w:val="27"/>
          <w:szCs w:val="27"/>
        </w:rPr>
        <w:t xml:space="preserve"> </w:t>
      </w:r>
      <w:r w:rsidR="00BA6DC4" w:rsidRPr="007B6F78">
        <w:rPr>
          <w:rFonts w:eastAsia="Microsoft Sans Serif"/>
          <w:color w:val="000000" w:themeColor="text1"/>
          <w:sz w:val="27"/>
          <w:szCs w:val="27"/>
        </w:rPr>
        <w:t>назначения,</w:t>
      </w:r>
      <w:r w:rsidR="00BA6DC4" w:rsidRPr="007B6F78">
        <w:rPr>
          <w:rFonts w:eastAsia="Microsoft Sans Serif"/>
          <w:color w:val="000000" w:themeColor="text1"/>
          <w:spacing w:val="-9"/>
          <w:sz w:val="27"/>
          <w:szCs w:val="27"/>
        </w:rPr>
        <w:t xml:space="preserve"> </w:t>
      </w:r>
      <w:r w:rsidR="00BA6DC4" w:rsidRPr="007B6F78">
        <w:rPr>
          <w:rFonts w:eastAsia="Microsoft Sans Serif"/>
          <w:color w:val="000000" w:themeColor="text1"/>
          <w:sz w:val="27"/>
          <w:szCs w:val="27"/>
        </w:rPr>
        <w:t>за</w:t>
      </w:r>
      <w:r w:rsidR="00BA6DC4" w:rsidRPr="007B6F78">
        <w:rPr>
          <w:rFonts w:eastAsia="Microsoft Sans Serif"/>
          <w:color w:val="000000" w:themeColor="text1"/>
          <w:spacing w:val="-48"/>
          <w:sz w:val="27"/>
          <w:szCs w:val="27"/>
        </w:rPr>
        <w:t xml:space="preserve"> </w:t>
      </w:r>
      <w:r w:rsidR="00BA6DC4" w:rsidRPr="007B6F78">
        <w:rPr>
          <w:rFonts w:eastAsia="Microsoft Sans Serif"/>
          <w:color w:val="000000" w:themeColor="text1"/>
          <w:spacing w:val="-2"/>
          <w:sz w:val="27"/>
          <w:szCs w:val="27"/>
        </w:rPr>
        <w:t>исключением</w:t>
      </w:r>
      <w:r w:rsidR="00BA6DC4" w:rsidRPr="007B6F78">
        <w:rPr>
          <w:rFonts w:eastAsia="Microsoft Sans Serif"/>
          <w:color w:val="000000" w:themeColor="text1"/>
          <w:spacing w:val="-10"/>
          <w:sz w:val="27"/>
          <w:szCs w:val="27"/>
        </w:rPr>
        <w:t xml:space="preserve"> </w:t>
      </w:r>
      <w:r w:rsidR="00BA6DC4" w:rsidRPr="007B6F78">
        <w:rPr>
          <w:rFonts w:eastAsia="Microsoft Sans Serif"/>
          <w:color w:val="000000" w:themeColor="text1"/>
          <w:spacing w:val="-1"/>
          <w:sz w:val="27"/>
          <w:szCs w:val="27"/>
        </w:rPr>
        <w:t>лесовосстановительных</w:t>
      </w:r>
      <w:r w:rsidR="00BA6DC4" w:rsidRPr="007B6F78">
        <w:rPr>
          <w:rFonts w:eastAsia="Microsoft Sans Serif"/>
          <w:color w:val="000000" w:themeColor="text1"/>
          <w:spacing w:val="-11"/>
          <w:sz w:val="27"/>
          <w:szCs w:val="27"/>
        </w:rPr>
        <w:t xml:space="preserve"> </w:t>
      </w:r>
      <w:r w:rsidR="00BA6DC4" w:rsidRPr="007B6F78">
        <w:rPr>
          <w:rFonts w:eastAsia="Microsoft Sans Serif"/>
          <w:color w:val="000000" w:themeColor="text1"/>
          <w:spacing w:val="-1"/>
          <w:sz w:val="27"/>
          <w:szCs w:val="27"/>
        </w:rPr>
        <w:t>и</w:t>
      </w:r>
      <w:r w:rsidR="00BA6DC4" w:rsidRPr="007B6F78">
        <w:rPr>
          <w:rFonts w:eastAsia="Microsoft Sans Serif"/>
          <w:color w:val="000000" w:themeColor="text1"/>
          <w:spacing w:val="-11"/>
          <w:sz w:val="27"/>
          <w:szCs w:val="27"/>
        </w:rPr>
        <w:t xml:space="preserve"> </w:t>
      </w:r>
      <w:r w:rsidR="00BA6DC4" w:rsidRPr="007B6F78">
        <w:rPr>
          <w:rFonts w:eastAsia="Microsoft Sans Serif"/>
          <w:color w:val="000000" w:themeColor="text1"/>
          <w:spacing w:val="-1"/>
          <w:sz w:val="27"/>
          <w:szCs w:val="27"/>
        </w:rPr>
        <w:t>противопожарных</w:t>
      </w:r>
      <w:r w:rsidR="00BA6DC4" w:rsidRPr="007B6F78">
        <w:rPr>
          <w:rFonts w:eastAsia="Microsoft Sans Serif"/>
          <w:color w:val="000000" w:themeColor="text1"/>
          <w:spacing w:val="-11"/>
          <w:sz w:val="27"/>
          <w:szCs w:val="27"/>
        </w:rPr>
        <w:t xml:space="preserve"> </w:t>
      </w:r>
      <w:r w:rsidR="00BA6DC4" w:rsidRPr="007B6F78">
        <w:rPr>
          <w:rFonts w:eastAsia="Microsoft Sans Serif"/>
          <w:color w:val="000000" w:themeColor="text1"/>
          <w:spacing w:val="-1"/>
          <w:sz w:val="27"/>
          <w:szCs w:val="27"/>
        </w:rPr>
        <w:t>мероприятий;</w:t>
      </w:r>
    </w:p>
    <w:p w14:paraId="7822A0DF" w14:textId="382A8070" w:rsidR="00BA6DC4" w:rsidRPr="007B6F78" w:rsidRDefault="00F470D1" w:rsidP="00BA6DC4">
      <w:pPr>
        <w:widowControl w:val="0"/>
        <w:autoSpaceDE w:val="0"/>
        <w:autoSpaceDN w:val="0"/>
        <w:ind w:firstLine="709"/>
        <w:rPr>
          <w:rFonts w:eastAsia="Microsoft Sans Serif"/>
          <w:color w:val="000000" w:themeColor="text1"/>
          <w:sz w:val="27"/>
          <w:szCs w:val="27"/>
        </w:rPr>
      </w:pPr>
      <w:r w:rsidRPr="007B6F78">
        <w:rPr>
          <w:rFonts w:eastAsia="Microsoft Sans Serif"/>
          <w:color w:val="000000" w:themeColor="text1"/>
          <w:spacing w:val="-1"/>
          <w:sz w:val="27"/>
          <w:szCs w:val="27"/>
        </w:rPr>
        <w:t>26</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интродукция и акклиматизация видов, за исключением случаев,</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связанных</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с</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необходимостью</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борьбы</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с</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вредными</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z w:val="27"/>
          <w:szCs w:val="27"/>
        </w:rPr>
        <w:t>организмами,</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pacing w:val="-3"/>
          <w:sz w:val="27"/>
          <w:szCs w:val="27"/>
        </w:rPr>
        <w:t xml:space="preserve">осуществляемой по согласованию с уполномоченным </w:t>
      </w:r>
      <w:r w:rsidR="00BA6DC4" w:rsidRPr="007B6F78">
        <w:rPr>
          <w:rFonts w:eastAsia="Microsoft Sans Serif"/>
          <w:color w:val="000000" w:themeColor="text1"/>
          <w:spacing w:val="-2"/>
          <w:sz w:val="27"/>
          <w:szCs w:val="27"/>
        </w:rPr>
        <w:t>органом исполнительной</w:t>
      </w:r>
      <w:r w:rsidR="00BA6DC4" w:rsidRPr="007B6F78">
        <w:rPr>
          <w:rFonts w:eastAsia="Microsoft Sans Serif"/>
          <w:color w:val="000000" w:themeColor="text1"/>
          <w:spacing w:val="-48"/>
          <w:sz w:val="27"/>
          <w:szCs w:val="27"/>
        </w:rPr>
        <w:t xml:space="preserve"> </w:t>
      </w:r>
      <w:r w:rsidR="00BA6DC4" w:rsidRPr="007B6F78">
        <w:rPr>
          <w:rFonts w:eastAsia="Microsoft Sans Serif"/>
          <w:color w:val="000000" w:themeColor="text1"/>
          <w:sz w:val="27"/>
          <w:szCs w:val="27"/>
        </w:rPr>
        <w:t>власти</w:t>
      </w:r>
      <w:r w:rsidR="00BA6DC4" w:rsidRPr="007B6F78">
        <w:rPr>
          <w:rFonts w:eastAsia="Microsoft Sans Serif"/>
          <w:color w:val="000000" w:themeColor="text1"/>
          <w:spacing w:val="-10"/>
          <w:sz w:val="27"/>
          <w:szCs w:val="27"/>
        </w:rPr>
        <w:t xml:space="preserve"> </w:t>
      </w:r>
      <w:r w:rsidR="00BA6DC4" w:rsidRPr="007B6F78">
        <w:rPr>
          <w:rFonts w:eastAsia="Microsoft Sans Serif"/>
          <w:color w:val="000000" w:themeColor="text1"/>
          <w:sz w:val="27"/>
          <w:szCs w:val="27"/>
        </w:rPr>
        <w:t>Краснодарского</w:t>
      </w:r>
      <w:r w:rsidR="00BA6DC4" w:rsidRPr="007B6F78">
        <w:rPr>
          <w:rFonts w:eastAsia="Microsoft Sans Serif"/>
          <w:color w:val="000000" w:themeColor="text1"/>
          <w:spacing w:val="-9"/>
          <w:sz w:val="27"/>
          <w:szCs w:val="27"/>
        </w:rPr>
        <w:t xml:space="preserve"> </w:t>
      </w:r>
      <w:r w:rsidR="00BA6DC4" w:rsidRPr="007B6F78">
        <w:rPr>
          <w:rFonts w:eastAsia="Microsoft Sans Serif"/>
          <w:color w:val="000000" w:themeColor="text1"/>
          <w:sz w:val="27"/>
          <w:szCs w:val="27"/>
        </w:rPr>
        <w:t>края</w:t>
      </w:r>
      <w:r w:rsidR="00BA6DC4" w:rsidRPr="007B6F78">
        <w:rPr>
          <w:rFonts w:eastAsia="Microsoft Sans Serif"/>
          <w:color w:val="000000" w:themeColor="text1"/>
          <w:spacing w:val="-8"/>
          <w:sz w:val="27"/>
          <w:szCs w:val="27"/>
        </w:rPr>
        <w:t xml:space="preserve"> </w:t>
      </w:r>
      <w:r w:rsidR="00BA6DC4" w:rsidRPr="007B6F78">
        <w:rPr>
          <w:rFonts w:eastAsia="Microsoft Sans Serif"/>
          <w:color w:val="000000" w:themeColor="text1"/>
          <w:sz w:val="27"/>
          <w:szCs w:val="27"/>
        </w:rPr>
        <w:t>в</w:t>
      </w:r>
      <w:r w:rsidR="00BA6DC4" w:rsidRPr="007B6F78">
        <w:rPr>
          <w:rFonts w:eastAsia="Microsoft Sans Serif"/>
          <w:color w:val="000000" w:themeColor="text1"/>
          <w:spacing w:val="-5"/>
          <w:sz w:val="27"/>
          <w:szCs w:val="27"/>
        </w:rPr>
        <w:t xml:space="preserve"> </w:t>
      </w:r>
      <w:r w:rsidR="00BA6DC4" w:rsidRPr="007B6F78">
        <w:rPr>
          <w:rFonts w:eastAsia="Microsoft Sans Serif"/>
          <w:color w:val="000000" w:themeColor="text1"/>
          <w:sz w:val="27"/>
          <w:szCs w:val="27"/>
        </w:rPr>
        <w:t>области</w:t>
      </w:r>
      <w:r w:rsidR="00BA6DC4" w:rsidRPr="007B6F78">
        <w:rPr>
          <w:rFonts w:eastAsia="Microsoft Sans Serif"/>
          <w:color w:val="000000" w:themeColor="text1"/>
          <w:spacing w:val="-10"/>
          <w:sz w:val="27"/>
          <w:szCs w:val="27"/>
        </w:rPr>
        <w:t xml:space="preserve"> </w:t>
      </w:r>
      <w:r w:rsidR="00BA6DC4" w:rsidRPr="007B6F78">
        <w:rPr>
          <w:rFonts w:eastAsia="Microsoft Sans Serif"/>
          <w:color w:val="000000" w:themeColor="text1"/>
          <w:sz w:val="27"/>
          <w:szCs w:val="27"/>
        </w:rPr>
        <w:t>охраны</w:t>
      </w:r>
      <w:r w:rsidR="00BA6DC4" w:rsidRPr="007B6F78">
        <w:rPr>
          <w:rFonts w:eastAsia="Microsoft Sans Serif"/>
          <w:color w:val="000000" w:themeColor="text1"/>
          <w:spacing w:val="-3"/>
          <w:sz w:val="27"/>
          <w:szCs w:val="27"/>
        </w:rPr>
        <w:t xml:space="preserve"> </w:t>
      </w:r>
      <w:r w:rsidR="00BA6DC4" w:rsidRPr="007B6F78">
        <w:rPr>
          <w:rFonts w:eastAsia="Microsoft Sans Serif"/>
          <w:color w:val="000000" w:themeColor="text1"/>
          <w:sz w:val="27"/>
          <w:szCs w:val="27"/>
        </w:rPr>
        <w:t>окружающей</w:t>
      </w:r>
      <w:r w:rsidR="00BA6DC4" w:rsidRPr="007B6F78">
        <w:rPr>
          <w:rFonts w:eastAsia="Microsoft Sans Serif"/>
          <w:color w:val="000000" w:themeColor="text1"/>
          <w:spacing w:val="-10"/>
          <w:sz w:val="27"/>
          <w:szCs w:val="27"/>
        </w:rPr>
        <w:t xml:space="preserve"> </w:t>
      </w:r>
      <w:r w:rsidR="00BA6DC4" w:rsidRPr="007B6F78">
        <w:rPr>
          <w:rFonts w:eastAsia="Microsoft Sans Serif"/>
          <w:color w:val="000000" w:themeColor="text1"/>
          <w:sz w:val="27"/>
          <w:szCs w:val="27"/>
        </w:rPr>
        <w:t>среды;</w:t>
      </w:r>
    </w:p>
    <w:p w14:paraId="63827183" w14:textId="3D6A3D4A" w:rsidR="00BA6DC4" w:rsidRPr="007B6F78" w:rsidRDefault="00F470D1" w:rsidP="00BA6DC4">
      <w:pPr>
        <w:widowControl w:val="0"/>
        <w:autoSpaceDE w:val="0"/>
        <w:autoSpaceDN w:val="0"/>
        <w:ind w:firstLine="709"/>
        <w:rPr>
          <w:rFonts w:eastAsia="Microsoft Sans Serif"/>
          <w:color w:val="000000" w:themeColor="text1"/>
          <w:spacing w:val="-1"/>
          <w:sz w:val="27"/>
          <w:szCs w:val="27"/>
        </w:rPr>
      </w:pPr>
      <w:r w:rsidRPr="007B6F78">
        <w:rPr>
          <w:rFonts w:eastAsia="Microsoft Sans Serif"/>
          <w:color w:val="000000" w:themeColor="text1"/>
          <w:sz w:val="27"/>
          <w:szCs w:val="27"/>
        </w:rPr>
        <w:t>27</w:t>
      </w:r>
      <w:r w:rsidR="00BA6DC4" w:rsidRPr="007B6F78">
        <w:rPr>
          <w:rFonts w:eastAsia="Microsoft Sans Serif"/>
          <w:color w:val="000000" w:themeColor="text1"/>
          <w:sz w:val="27"/>
          <w:szCs w:val="27"/>
        </w:rPr>
        <w:t xml:space="preserve">) </w:t>
      </w:r>
      <w:r w:rsidR="00BA6DC4" w:rsidRPr="007B6F78">
        <w:rPr>
          <w:rFonts w:eastAsia="Microsoft Sans Serif"/>
          <w:color w:val="000000" w:themeColor="text1"/>
          <w:spacing w:val="-2"/>
          <w:sz w:val="27"/>
          <w:szCs w:val="27"/>
        </w:rPr>
        <w:t>выжигание</w:t>
      </w:r>
      <w:r w:rsidR="00BA6DC4" w:rsidRPr="007B6F78">
        <w:rPr>
          <w:rFonts w:eastAsia="Microsoft Sans Serif"/>
          <w:color w:val="000000" w:themeColor="text1"/>
          <w:spacing w:val="-10"/>
          <w:sz w:val="27"/>
          <w:szCs w:val="27"/>
        </w:rPr>
        <w:t xml:space="preserve"> </w:t>
      </w:r>
      <w:r w:rsidR="00BA6DC4" w:rsidRPr="007B6F78">
        <w:rPr>
          <w:rFonts w:eastAsia="Microsoft Sans Serif"/>
          <w:color w:val="000000" w:themeColor="text1"/>
          <w:spacing w:val="-1"/>
          <w:sz w:val="27"/>
          <w:szCs w:val="27"/>
        </w:rPr>
        <w:t>растительности</w:t>
      </w:r>
      <w:r w:rsidR="00BA6DC4" w:rsidRPr="007B6F78">
        <w:rPr>
          <w:rFonts w:eastAsia="Microsoft Sans Serif"/>
          <w:color w:val="000000" w:themeColor="text1"/>
          <w:spacing w:val="-10"/>
          <w:sz w:val="27"/>
          <w:szCs w:val="27"/>
        </w:rPr>
        <w:t xml:space="preserve"> </w:t>
      </w:r>
      <w:r w:rsidR="00BA6DC4" w:rsidRPr="007B6F78">
        <w:rPr>
          <w:rFonts w:eastAsia="Microsoft Sans Serif"/>
          <w:color w:val="000000" w:themeColor="text1"/>
          <w:spacing w:val="-1"/>
          <w:sz w:val="27"/>
          <w:szCs w:val="27"/>
        </w:rPr>
        <w:t>и</w:t>
      </w:r>
      <w:r w:rsidR="00BA6DC4" w:rsidRPr="007B6F78">
        <w:rPr>
          <w:rFonts w:eastAsia="Microsoft Sans Serif"/>
          <w:color w:val="000000" w:themeColor="text1"/>
          <w:spacing w:val="-11"/>
          <w:sz w:val="27"/>
          <w:szCs w:val="27"/>
        </w:rPr>
        <w:t xml:space="preserve"> </w:t>
      </w:r>
      <w:r w:rsidR="00BA6DC4" w:rsidRPr="007B6F78">
        <w:rPr>
          <w:rFonts w:eastAsia="Microsoft Sans Serif"/>
          <w:color w:val="000000" w:themeColor="text1"/>
          <w:spacing w:val="-1"/>
          <w:sz w:val="27"/>
          <w:szCs w:val="27"/>
        </w:rPr>
        <w:t>ее</w:t>
      </w:r>
      <w:r w:rsidR="00BA6DC4" w:rsidRPr="007B6F78">
        <w:rPr>
          <w:rFonts w:eastAsia="Microsoft Sans Serif"/>
          <w:color w:val="000000" w:themeColor="text1"/>
          <w:spacing w:val="-9"/>
          <w:sz w:val="27"/>
          <w:szCs w:val="27"/>
        </w:rPr>
        <w:t xml:space="preserve"> </w:t>
      </w:r>
      <w:r w:rsidR="00BA6DC4" w:rsidRPr="007B6F78">
        <w:rPr>
          <w:rFonts w:eastAsia="Microsoft Sans Serif"/>
          <w:color w:val="000000" w:themeColor="text1"/>
          <w:spacing w:val="-1"/>
          <w:sz w:val="27"/>
          <w:szCs w:val="27"/>
        </w:rPr>
        <w:t>остатков;</w:t>
      </w:r>
    </w:p>
    <w:p w14:paraId="1E499B03" w14:textId="456CDE42" w:rsidR="00BA6DC4" w:rsidRPr="007B6F78" w:rsidRDefault="00F470D1" w:rsidP="00BA6DC4">
      <w:pPr>
        <w:widowControl w:val="0"/>
        <w:tabs>
          <w:tab w:val="left" w:pos="709"/>
        </w:tabs>
        <w:autoSpaceDE w:val="0"/>
        <w:autoSpaceDN w:val="0"/>
        <w:ind w:firstLine="709"/>
        <w:rPr>
          <w:rFonts w:eastAsia="Microsoft Sans Serif"/>
          <w:color w:val="000000" w:themeColor="text1"/>
          <w:spacing w:val="-2"/>
          <w:sz w:val="27"/>
          <w:szCs w:val="27"/>
        </w:rPr>
      </w:pPr>
      <w:r w:rsidRPr="007B6F78">
        <w:rPr>
          <w:rFonts w:eastAsia="Microsoft Sans Serif"/>
          <w:color w:val="000000" w:themeColor="text1"/>
          <w:spacing w:val="-1"/>
          <w:sz w:val="27"/>
          <w:szCs w:val="27"/>
        </w:rPr>
        <w:t>28</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pacing w:val="-2"/>
          <w:sz w:val="27"/>
          <w:szCs w:val="27"/>
        </w:rPr>
        <w:t>создание</w:t>
      </w:r>
      <w:r w:rsidR="00BA6DC4" w:rsidRPr="007B6F78">
        <w:rPr>
          <w:rFonts w:eastAsia="Microsoft Sans Serif"/>
          <w:color w:val="000000" w:themeColor="text1"/>
          <w:spacing w:val="-11"/>
          <w:sz w:val="27"/>
          <w:szCs w:val="27"/>
        </w:rPr>
        <w:t xml:space="preserve"> </w:t>
      </w:r>
      <w:r w:rsidR="00BA6DC4" w:rsidRPr="007B6F78">
        <w:rPr>
          <w:rFonts w:eastAsia="Microsoft Sans Serif"/>
          <w:color w:val="000000" w:themeColor="text1"/>
          <w:spacing w:val="-2"/>
          <w:sz w:val="27"/>
          <w:szCs w:val="27"/>
        </w:rPr>
        <w:t>площадок</w:t>
      </w:r>
      <w:r w:rsidR="00BA6DC4" w:rsidRPr="007B6F78">
        <w:rPr>
          <w:rFonts w:eastAsia="Microsoft Sans Serif"/>
          <w:color w:val="000000" w:themeColor="text1"/>
          <w:spacing w:val="-1"/>
          <w:sz w:val="27"/>
          <w:szCs w:val="27"/>
        </w:rPr>
        <w:t xml:space="preserve"> </w:t>
      </w:r>
      <w:r w:rsidR="00BA6DC4" w:rsidRPr="007B6F78">
        <w:rPr>
          <w:rFonts w:eastAsia="Microsoft Sans Serif"/>
          <w:color w:val="000000" w:themeColor="text1"/>
          <w:spacing w:val="-2"/>
          <w:sz w:val="27"/>
          <w:szCs w:val="27"/>
        </w:rPr>
        <w:t>с твердым</w:t>
      </w:r>
      <w:r w:rsidR="00BA6DC4" w:rsidRPr="007B6F78">
        <w:rPr>
          <w:rFonts w:eastAsia="Microsoft Sans Serif"/>
          <w:color w:val="000000" w:themeColor="text1"/>
          <w:spacing w:val="-10"/>
          <w:sz w:val="27"/>
          <w:szCs w:val="27"/>
        </w:rPr>
        <w:t xml:space="preserve"> </w:t>
      </w:r>
      <w:r w:rsidR="00BA6DC4" w:rsidRPr="007B6F78">
        <w:rPr>
          <w:rFonts w:eastAsia="Microsoft Sans Serif"/>
          <w:color w:val="000000" w:themeColor="text1"/>
          <w:spacing w:val="-2"/>
          <w:sz w:val="27"/>
          <w:szCs w:val="27"/>
        </w:rPr>
        <w:t>покрытием.</w:t>
      </w:r>
    </w:p>
    <w:p w14:paraId="7C976C0E" w14:textId="77777777" w:rsidR="00A30FB4" w:rsidRPr="007B6F78" w:rsidRDefault="00A30FB4" w:rsidP="00BA6DC4">
      <w:pPr>
        <w:widowControl w:val="0"/>
        <w:tabs>
          <w:tab w:val="left" w:pos="709"/>
        </w:tabs>
        <w:autoSpaceDE w:val="0"/>
        <w:autoSpaceDN w:val="0"/>
        <w:ind w:firstLine="709"/>
        <w:rPr>
          <w:rFonts w:eastAsia="Microsoft Sans Serif"/>
          <w:color w:val="000000" w:themeColor="text1"/>
          <w:spacing w:val="-2"/>
          <w:sz w:val="27"/>
          <w:szCs w:val="27"/>
        </w:rPr>
      </w:pPr>
    </w:p>
    <w:p w14:paraId="10F59C79" w14:textId="1A656A82" w:rsidR="004459A5" w:rsidRPr="007B6F78" w:rsidRDefault="004459A5" w:rsidP="004459A5">
      <w:pPr>
        <w:keepNext/>
        <w:keepLines/>
        <w:ind w:firstLine="0"/>
        <w:jc w:val="center"/>
        <w:outlineLvl w:val="1"/>
        <w:rPr>
          <w:rFonts w:eastAsia="Times New Roman" w:cs="Arial"/>
          <w:b/>
          <w:color w:val="000000" w:themeColor="text1"/>
          <w:sz w:val="27"/>
          <w:szCs w:val="27"/>
          <w:lang w:eastAsia="ru-RU"/>
        </w:rPr>
      </w:pPr>
      <w:r w:rsidRPr="007B6F78">
        <w:rPr>
          <w:rFonts w:eastAsia="Times New Roman" w:cs="Arial"/>
          <w:b/>
          <w:color w:val="000000" w:themeColor="text1"/>
          <w:sz w:val="27"/>
          <w:szCs w:val="27"/>
          <w:lang w:eastAsia="ru-RU"/>
        </w:rPr>
        <w:t>ГЛАВА 10. ЗАКЛЮЧИТЕЛЬНЫЕ ПОЛОЖЕНИЯ</w:t>
      </w:r>
      <w:bookmarkEnd w:id="128"/>
    </w:p>
    <w:p w14:paraId="3FB3C575" w14:textId="77777777" w:rsidR="00873FB4" w:rsidRPr="007B6F78" w:rsidRDefault="00873FB4" w:rsidP="004459A5">
      <w:pPr>
        <w:keepNext/>
        <w:keepLines/>
        <w:ind w:firstLine="0"/>
        <w:jc w:val="center"/>
        <w:outlineLvl w:val="1"/>
        <w:rPr>
          <w:rFonts w:eastAsia="Times New Roman" w:cs="Arial"/>
          <w:b/>
          <w:color w:val="000000" w:themeColor="text1"/>
          <w:sz w:val="27"/>
          <w:szCs w:val="27"/>
          <w:lang w:eastAsia="ru-RU"/>
        </w:rPr>
      </w:pPr>
    </w:p>
    <w:p w14:paraId="39809690" w14:textId="772A2FE7" w:rsidR="004459A5" w:rsidRPr="007B6F78" w:rsidRDefault="00BA6DC4" w:rsidP="004459A5">
      <w:pPr>
        <w:ind w:firstLine="0"/>
        <w:jc w:val="center"/>
        <w:outlineLvl w:val="2"/>
        <w:rPr>
          <w:b/>
          <w:bCs/>
          <w:color w:val="000000" w:themeColor="text1"/>
          <w:sz w:val="27"/>
          <w:szCs w:val="27"/>
          <w:lang w:eastAsia="ru-RU"/>
        </w:rPr>
      </w:pPr>
      <w:bookmarkStart w:id="129" w:name="_Toc469412214"/>
      <w:r w:rsidRPr="007B6F78">
        <w:rPr>
          <w:b/>
          <w:bCs/>
          <w:color w:val="000000" w:themeColor="text1"/>
          <w:sz w:val="27"/>
          <w:szCs w:val="27"/>
          <w:lang w:eastAsia="ru-RU"/>
        </w:rPr>
        <w:t>Статья 45</w:t>
      </w:r>
      <w:r w:rsidR="004459A5" w:rsidRPr="007B6F78">
        <w:rPr>
          <w:b/>
          <w:bCs/>
          <w:color w:val="000000" w:themeColor="text1"/>
          <w:sz w:val="27"/>
          <w:szCs w:val="27"/>
          <w:lang w:eastAsia="ru-RU"/>
        </w:rPr>
        <w:t xml:space="preserve">. Действие настоящих Правил по отношению </w:t>
      </w:r>
    </w:p>
    <w:p w14:paraId="151CEC87" w14:textId="77777777" w:rsidR="004459A5" w:rsidRPr="007B6F78" w:rsidRDefault="004459A5" w:rsidP="004459A5">
      <w:pPr>
        <w:ind w:firstLine="0"/>
        <w:jc w:val="center"/>
        <w:outlineLvl w:val="2"/>
        <w:rPr>
          <w:b/>
          <w:bCs/>
          <w:color w:val="000000" w:themeColor="text1"/>
          <w:sz w:val="27"/>
          <w:szCs w:val="27"/>
          <w:lang w:eastAsia="ru-RU"/>
        </w:rPr>
      </w:pPr>
      <w:r w:rsidRPr="007B6F78">
        <w:rPr>
          <w:b/>
          <w:bCs/>
          <w:color w:val="000000" w:themeColor="text1"/>
          <w:sz w:val="27"/>
          <w:szCs w:val="27"/>
          <w:lang w:eastAsia="ru-RU"/>
        </w:rPr>
        <w:t>к ранее возникшим правоотношениям</w:t>
      </w:r>
      <w:bookmarkEnd w:id="129"/>
    </w:p>
    <w:p w14:paraId="11AAC532" w14:textId="77777777" w:rsidR="004459A5" w:rsidRPr="007B6F78" w:rsidRDefault="004459A5" w:rsidP="004459A5">
      <w:pPr>
        <w:rPr>
          <w:color w:val="000000" w:themeColor="text1"/>
          <w:sz w:val="27"/>
          <w:szCs w:val="27"/>
          <w:lang w:eastAsia="ru-RU"/>
        </w:rPr>
      </w:pPr>
    </w:p>
    <w:p w14:paraId="5F5BD3F2" w14:textId="77777777" w:rsidR="004459A5" w:rsidRPr="007B6F78" w:rsidRDefault="004459A5" w:rsidP="004459A5">
      <w:pPr>
        <w:ind w:firstLine="709"/>
        <w:rPr>
          <w:color w:val="000000" w:themeColor="text1"/>
          <w:sz w:val="27"/>
          <w:szCs w:val="27"/>
        </w:rPr>
      </w:pPr>
      <w:r w:rsidRPr="007B6F78">
        <w:rPr>
          <w:color w:val="000000" w:themeColor="text1"/>
          <w:sz w:val="27"/>
          <w:szCs w:val="27"/>
        </w:rPr>
        <w:t>1. Настоящие Правила вступает в силу со дня их официального опубликования.</w:t>
      </w:r>
    </w:p>
    <w:p w14:paraId="60DEE160" w14:textId="0A83782D" w:rsidR="004459A5" w:rsidRPr="007B6F78" w:rsidRDefault="004459A5" w:rsidP="004459A5">
      <w:pPr>
        <w:ind w:firstLine="709"/>
        <w:rPr>
          <w:color w:val="000000" w:themeColor="text1"/>
          <w:sz w:val="27"/>
          <w:szCs w:val="27"/>
        </w:rPr>
      </w:pPr>
      <w:r w:rsidRPr="007B6F78">
        <w:rPr>
          <w:color w:val="000000" w:themeColor="text1"/>
          <w:sz w:val="27"/>
          <w:szCs w:val="27"/>
        </w:rPr>
        <w:t>2. </w:t>
      </w:r>
      <w:r w:rsidR="00712517" w:rsidRPr="007B6F78">
        <w:rPr>
          <w:color w:val="000000" w:themeColor="text1"/>
          <w:sz w:val="27"/>
          <w:szCs w:val="27"/>
        </w:rPr>
        <w:t>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r w:rsidRPr="007B6F78">
        <w:rPr>
          <w:color w:val="000000" w:themeColor="text1"/>
          <w:sz w:val="27"/>
          <w:szCs w:val="27"/>
        </w:rPr>
        <w:t>.</w:t>
      </w:r>
    </w:p>
    <w:p w14:paraId="61790062" w14:textId="77777777" w:rsidR="004459A5" w:rsidRPr="007B6F78" w:rsidRDefault="004459A5" w:rsidP="004459A5">
      <w:pPr>
        <w:ind w:firstLine="709"/>
        <w:rPr>
          <w:color w:val="000000" w:themeColor="text1"/>
          <w:sz w:val="27"/>
          <w:szCs w:val="27"/>
        </w:rPr>
      </w:pPr>
      <w:r w:rsidRPr="007B6F78">
        <w:rPr>
          <w:color w:val="000000" w:themeColor="text1"/>
          <w:sz w:val="27"/>
          <w:szCs w:val="27"/>
        </w:rPr>
        <w:t>3.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14:paraId="7A1087A4" w14:textId="77777777" w:rsidR="004459A5" w:rsidRPr="007B6F78" w:rsidRDefault="004459A5" w:rsidP="004459A5">
      <w:pPr>
        <w:ind w:firstLine="709"/>
        <w:rPr>
          <w:color w:val="000000" w:themeColor="text1"/>
          <w:sz w:val="27"/>
          <w:szCs w:val="27"/>
        </w:rPr>
      </w:pPr>
      <w:r w:rsidRPr="007B6F78">
        <w:rPr>
          <w:color w:val="000000" w:themeColor="text1"/>
          <w:sz w:val="27"/>
          <w:szCs w:val="27"/>
        </w:rPr>
        <w:t>4. Порядок предоставления земельных участков для строительства из земель, находящихся в муниципальной собственности, без предварительного согласования мест размещения объектов распространяется на отношения по предоставлению земельных участков, возникающие после вступления настоящих Правил в силу.</w:t>
      </w:r>
    </w:p>
    <w:p w14:paraId="673088D3" w14:textId="77777777" w:rsidR="004459A5" w:rsidRPr="007B6F78" w:rsidRDefault="004459A5" w:rsidP="004459A5">
      <w:pPr>
        <w:ind w:firstLine="709"/>
        <w:rPr>
          <w:color w:val="000000" w:themeColor="text1"/>
          <w:sz w:val="27"/>
          <w:szCs w:val="27"/>
        </w:rPr>
      </w:pPr>
      <w:r w:rsidRPr="007B6F78">
        <w:rPr>
          <w:color w:val="000000" w:themeColor="text1"/>
          <w:sz w:val="27"/>
          <w:szCs w:val="27"/>
        </w:rPr>
        <w:t>5.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размещения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и капитальный ремонт не истек.</w:t>
      </w:r>
    </w:p>
    <w:p w14:paraId="4BFDF65F" w14:textId="77777777" w:rsidR="004459A5" w:rsidRPr="007B6F78" w:rsidRDefault="004459A5" w:rsidP="004459A5">
      <w:pPr>
        <w:ind w:firstLine="709"/>
        <w:rPr>
          <w:color w:val="000000" w:themeColor="text1"/>
          <w:sz w:val="27"/>
          <w:szCs w:val="27"/>
        </w:rPr>
      </w:pPr>
      <w:r w:rsidRPr="007B6F78">
        <w:rPr>
          <w:color w:val="000000" w:themeColor="text1"/>
          <w:sz w:val="27"/>
          <w:szCs w:val="27"/>
        </w:rPr>
        <w:t>6. 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14:paraId="68E16DAE" w14:textId="77777777" w:rsidR="004459A5" w:rsidRPr="007B6F78" w:rsidRDefault="004459A5" w:rsidP="004459A5">
      <w:pPr>
        <w:ind w:firstLine="709"/>
        <w:rPr>
          <w:color w:val="000000" w:themeColor="text1"/>
          <w:sz w:val="27"/>
          <w:szCs w:val="27"/>
        </w:rPr>
      </w:pPr>
      <w:r w:rsidRPr="007B6F78">
        <w:rPr>
          <w:color w:val="000000" w:themeColor="text1"/>
          <w:sz w:val="27"/>
          <w:szCs w:val="27"/>
        </w:rPr>
        <w:t>7. 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14:paraId="2B399DE1" w14:textId="25C9CE79" w:rsidR="004459A5" w:rsidRPr="007B6F78" w:rsidRDefault="004459A5" w:rsidP="004459A5">
      <w:pPr>
        <w:rPr>
          <w:color w:val="000000" w:themeColor="text1"/>
          <w:sz w:val="27"/>
          <w:szCs w:val="27"/>
          <w:lang w:eastAsia="ru-RU"/>
        </w:rPr>
      </w:pPr>
    </w:p>
    <w:p w14:paraId="4A02C9C7" w14:textId="177D3B96" w:rsidR="00DA4FD8" w:rsidRPr="007B6F78" w:rsidRDefault="00DA4FD8" w:rsidP="004459A5">
      <w:pPr>
        <w:rPr>
          <w:color w:val="000000" w:themeColor="text1"/>
          <w:sz w:val="27"/>
          <w:szCs w:val="27"/>
          <w:lang w:eastAsia="ru-RU"/>
        </w:rPr>
      </w:pPr>
    </w:p>
    <w:p w14:paraId="3A639986" w14:textId="5501FA5B" w:rsidR="00DA4FD8" w:rsidRPr="007B6F78" w:rsidRDefault="00DA4FD8" w:rsidP="004459A5">
      <w:pPr>
        <w:rPr>
          <w:color w:val="000000" w:themeColor="text1"/>
          <w:sz w:val="27"/>
          <w:szCs w:val="27"/>
          <w:lang w:eastAsia="ru-RU"/>
        </w:rPr>
      </w:pPr>
    </w:p>
    <w:p w14:paraId="47EE5784" w14:textId="77777777" w:rsidR="00DA4FD8" w:rsidRPr="007B6F78" w:rsidRDefault="00DA4FD8" w:rsidP="004459A5">
      <w:pPr>
        <w:rPr>
          <w:color w:val="000000" w:themeColor="text1"/>
          <w:sz w:val="27"/>
          <w:szCs w:val="27"/>
          <w:lang w:eastAsia="ru-RU"/>
        </w:rPr>
      </w:pPr>
    </w:p>
    <w:p w14:paraId="5C6A8944" w14:textId="6B25255D" w:rsidR="004459A5" w:rsidRPr="007B6F78" w:rsidRDefault="00BA6DC4" w:rsidP="004459A5">
      <w:pPr>
        <w:ind w:firstLine="0"/>
        <w:jc w:val="center"/>
        <w:outlineLvl w:val="2"/>
        <w:rPr>
          <w:b/>
          <w:bCs/>
          <w:color w:val="000000" w:themeColor="text1"/>
          <w:sz w:val="27"/>
          <w:szCs w:val="27"/>
          <w:lang w:eastAsia="ru-RU"/>
        </w:rPr>
      </w:pPr>
      <w:bookmarkStart w:id="130" w:name="_Toc469412215"/>
      <w:r w:rsidRPr="007B6F78">
        <w:rPr>
          <w:b/>
          <w:bCs/>
          <w:color w:val="000000" w:themeColor="text1"/>
          <w:sz w:val="27"/>
          <w:szCs w:val="27"/>
          <w:lang w:eastAsia="ru-RU"/>
        </w:rPr>
        <w:lastRenderedPageBreak/>
        <w:t>Статья 46</w:t>
      </w:r>
      <w:r w:rsidR="004459A5" w:rsidRPr="007B6F78">
        <w:rPr>
          <w:b/>
          <w:bCs/>
          <w:color w:val="000000" w:themeColor="text1"/>
          <w:sz w:val="27"/>
          <w:szCs w:val="27"/>
          <w:lang w:eastAsia="ru-RU"/>
        </w:rPr>
        <w:t>. Действие настоящих Правил по отношению                                                     к градостроительной документации</w:t>
      </w:r>
      <w:bookmarkEnd w:id="130"/>
    </w:p>
    <w:p w14:paraId="7E20EF4F" w14:textId="77777777" w:rsidR="004459A5" w:rsidRPr="007B6F78" w:rsidRDefault="004459A5" w:rsidP="004459A5">
      <w:pPr>
        <w:rPr>
          <w:color w:val="000000" w:themeColor="text1"/>
          <w:sz w:val="27"/>
          <w:szCs w:val="27"/>
          <w:lang w:eastAsia="ru-RU"/>
        </w:rPr>
      </w:pPr>
    </w:p>
    <w:p w14:paraId="5089A255" w14:textId="77777777" w:rsidR="004459A5" w:rsidRPr="007B6F78" w:rsidRDefault="004459A5" w:rsidP="004459A5">
      <w:pPr>
        <w:ind w:firstLine="709"/>
        <w:rPr>
          <w:color w:val="000000" w:themeColor="text1"/>
          <w:sz w:val="27"/>
          <w:szCs w:val="27"/>
        </w:rPr>
      </w:pPr>
      <w:bookmarkStart w:id="131" w:name="_Toc448658504"/>
      <w:bookmarkStart w:id="132" w:name="_Toc448658667"/>
      <w:bookmarkStart w:id="133" w:name="_Toc448741346"/>
      <w:r w:rsidRPr="007B6F78">
        <w:rPr>
          <w:color w:val="000000" w:themeColor="text1"/>
          <w:sz w:val="27"/>
          <w:szCs w:val="27"/>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вопроса о внесении изменений в правила землепользования и застройки.</w:t>
      </w:r>
      <w:bookmarkEnd w:id="131"/>
      <w:bookmarkEnd w:id="132"/>
      <w:bookmarkEnd w:id="133"/>
    </w:p>
    <w:p w14:paraId="4B2581CD" w14:textId="77777777" w:rsidR="004459A5" w:rsidRPr="007B6F78" w:rsidRDefault="004459A5" w:rsidP="004459A5">
      <w:pPr>
        <w:ind w:firstLine="709"/>
        <w:rPr>
          <w:color w:val="000000" w:themeColor="text1"/>
          <w:sz w:val="27"/>
          <w:szCs w:val="27"/>
        </w:rPr>
      </w:pPr>
      <w:bookmarkStart w:id="134" w:name="_Toc448658505"/>
      <w:bookmarkStart w:id="135" w:name="_Toc448658668"/>
      <w:bookmarkStart w:id="136" w:name="_Toc448741347"/>
      <w:r w:rsidRPr="007B6F78">
        <w:rPr>
          <w:color w:val="000000" w:themeColor="text1"/>
          <w:sz w:val="27"/>
          <w:szCs w:val="27"/>
        </w:rPr>
        <w:t>2. Подготовка документации по планировке территории осуществляется на основании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bookmarkEnd w:id="134"/>
      <w:bookmarkEnd w:id="135"/>
      <w:bookmarkEnd w:id="136"/>
    </w:p>
    <w:p w14:paraId="78F17707" w14:textId="77777777" w:rsidR="004459A5" w:rsidRPr="007B6F78" w:rsidRDefault="004459A5" w:rsidP="004459A5">
      <w:pPr>
        <w:ind w:firstLine="709"/>
        <w:rPr>
          <w:color w:val="000000" w:themeColor="text1"/>
          <w:sz w:val="27"/>
          <w:szCs w:val="27"/>
        </w:rPr>
      </w:pPr>
      <w:bookmarkStart w:id="137" w:name="_Toc448658506"/>
      <w:bookmarkStart w:id="138" w:name="_Toc448658669"/>
      <w:bookmarkStart w:id="139" w:name="_Toc448741348"/>
      <w:r w:rsidRPr="007B6F78">
        <w:rPr>
          <w:color w:val="000000" w:themeColor="text1"/>
          <w:sz w:val="27"/>
          <w:szCs w:val="27"/>
        </w:rPr>
        <w:t>На основании документации по планировке территории, утвержденной главой местной администрации поселения,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bookmarkEnd w:id="137"/>
      <w:bookmarkEnd w:id="138"/>
      <w:bookmarkEnd w:id="139"/>
    </w:p>
    <w:p w14:paraId="62703469" w14:textId="77777777" w:rsidR="004459A5" w:rsidRPr="007B6F78" w:rsidRDefault="004459A5" w:rsidP="004459A5">
      <w:pPr>
        <w:ind w:firstLine="709"/>
        <w:rPr>
          <w:color w:val="000000" w:themeColor="text1"/>
          <w:sz w:val="27"/>
          <w:szCs w:val="27"/>
        </w:rPr>
      </w:pPr>
      <w:bookmarkStart w:id="140" w:name="_Toc448658507"/>
      <w:bookmarkStart w:id="141" w:name="_Toc448658670"/>
      <w:bookmarkStart w:id="142" w:name="_Toc448741349"/>
      <w:r w:rsidRPr="007B6F78">
        <w:rPr>
          <w:color w:val="000000" w:themeColor="text1"/>
          <w:sz w:val="27"/>
          <w:szCs w:val="27"/>
        </w:rPr>
        <w:t>3. В градостроительном плане земельного участка должны указываться:</w:t>
      </w:r>
      <w:bookmarkEnd w:id="140"/>
      <w:bookmarkEnd w:id="141"/>
      <w:bookmarkEnd w:id="142"/>
    </w:p>
    <w:p w14:paraId="05979D81" w14:textId="77777777" w:rsidR="004459A5" w:rsidRPr="007B6F78" w:rsidRDefault="004459A5" w:rsidP="004459A5">
      <w:pPr>
        <w:ind w:firstLine="709"/>
        <w:rPr>
          <w:color w:val="000000" w:themeColor="text1"/>
          <w:sz w:val="27"/>
          <w:szCs w:val="27"/>
        </w:rPr>
      </w:pPr>
      <w:r w:rsidRPr="007B6F78">
        <w:rPr>
          <w:color w:val="000000" w:themeColor="text1"/>
          <w:sz w:val="27"/>
          <w:szCs w:val="27"/>
        </w:rPr>
        <w:t>границы земельного участка;</w:t>
      </w:r>
    </w:p>
    <w:p w14:paraId="24820CEC" w14:textId="77777777" w:rsidR="004459A5" w:rsidRPr="007B6F78" w:rsidRDefault="004459A5" w:rsidP="004459A5">
      <w:pPr>
        <w:ind w:firstLine="709"/>
        <w:rPr>
          <w:color w:val="000000" w:themeColor="text1"/>
          <w:sz w:val="27"/>
          <w:szCs w:val="27"/>
        </w:rPr>
      </w:pPr>
      <w:r w:rsidRPr="007B6F78">
        <w:rPr>
          <w:color w:val="000000" w:themeColor="text1"/>
          <w:sz w:val="27"/>
          <w:szCs w:val="27"/>
        </w:rPr>
        <w:t>границы зон действия публичных сервитутов;</w:t>
      </w:r>
    </w:p>
    <w:p w14:paraId="2C366FE9" w14:textId="77777777" w:rsidR="004459A5" w:rsidRPr="007B6F78" w:rsidRDefault="004459A5" w:rsidP="004459A5">
      <w:pPr>
        <w:ind w:firstLine="709"/>
        <w:rPr>
          <w:color w:val="000000" w:themeColor="text1"/>
          <w:sz w:val="27"/>
          <w:szCs w:val="27"/>
        </w:rPr>
      </w:pPr>
      <w:r w:rsidRPr="007B6F78">
        <w:rPr>
          <w:color w:val="000000" w:themeColor="text1"/>
          <w:sz w:val="27"/>
          <w:szCs w:val="27"/>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F6FFDA2" w14:textId="77777777" w:rsidR="004459A5" w:rsidRPr="007B6F78" w:rsidRDefault="004459A5" w:rsidP="004459A5">
      <w:pPr>
        <w:ind w:firstLine="709"/>
        <w:rPr>
          <w:color w:val="000000" w:themeColor="text1"/>
          <w:sz w:val="27"/>
          <w:szCs w:val="27"/>
        </w:rPr>
      </w:pPr>
      <w:r w:rsidRPr="007B6F78">
        <w:rPr>
          <w:color w:val="000000" w:themeColor="text1"/>
          <w:sz w:val="27"/>
          <w:szCs w:val="27"/>
        </w:rPr>
        <w:t>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14:paraId="46620E56" w14:textId="77777777" w:rsidR="004459A5" w:rsidRPr="007B6F78" w:rsidRDefault="004459A5" w:rsidP="004459A5">
      <w:pPr>
        <w:ind w:firstLine="709"/>
        <w:rPr>
          <w:color w:val="000000" w:themeColor="text1"/>
          <w:sz w:val="27"/>
          <w:szCs w:val="27"/>
        </w:rPr>
      </w:pPr>
      <w:r w:rsidRPr="007B6F78">
        <w:rPr>
          <w:color w:val="000000" w:themeColor="text1"/>
          <w:sz w:val="27"/>
          <w:szCs w:val="27"/>
        </w:rPr>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14:paraId="3ACCD4F4" w14:textId="77777777" w:rsidR="004459A5" w:rsidRPr="007B6F78" w:rsidRDefault="004459A5" w:rsidP="004459A5">
      <w:pPr>
        <w:ind w:firstLine="709"/>
        <w:rPr>
          <w:color w:val="000000" w:themeColor="text1"/>
          <w:sz w:val="27"/>
          <w:szCs w:val="27"/>
        </w:rPr>
      </w:pPr>
      <w:r w:rsidRPr="007B6F78">
        <w:rPr>
          <w:color w:val="000000" w:themeColor="text1"/>
          <w:sz w:val="27"/>
          <w:szCs w:val="27"/>
        </w:rPr>
        <w:t>информация о расположенных в границах земельного участка объектах капитального строительства, объектах культурного наследия;</w:t>
      </w:r>
    </w:p>
    <w:p w14:paraId="5F127B11" w14:textId="77777777" w:rsidR="004459A5" w:rsidRPr="007B6F78" w:rsidRDefault="004459A5" w:rsidP="004459A5">
      <w:pPr>
        <w:ind w:firstLine="709"/>
        <w:rPr>
          <w:color w:val="000000" w:themeColor="text1"/>
          <w:sz w:val="27"/>
          <w:szCs w:val="27"/>
        </w:rPr>
      </w:pPr>
      <w:r w:rsidRPr="007B6F78">
        <w:rPr>
          <w:color w:val="000000" w:themeColor="text1"/>
          <w:sz w:val="27"/>
          <w:szCs w:val="27"/>
        </w:rPr>
        <w:t>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(далее – технические условия);</w:t>
      </w:r>
    </w:p>
    <w:p w14:paraId="630820A0" w14:textId="77777777" w:rsidR="004459A5" w:rsidRPr="007B6F78" w:rsidRDefault="004459A5" w:rsidP="004459A5">
      <w:pPr>
        <w:ind w:firstLine="709"/>
        <w:rPr>
          <w:color w:val="000000" w:themeColor="text1"/>
          <w:sz w:val="27"/>
          <w:szCs w:val="27"/>
        </w:rPr>
      </w:pPr>
      <w:r w:rsidRPr="007B6F78">
        <w:rPr>
          <w:color w:val="000000" w:themeColor="text1"/>
          <w:sz w:val="27"/>
          <w:szCs w:val="27"/>
        </w:rPr>
        <w:t>границы зоны планируемого размещения объектов капитального строительства для государственных или муниципальных нужд.</w:t>
      </w:r>
    </w:p>
    <w:p w14:paraId="49D89814" w14:textId="2D98885E" w:rsidR="004459A5" w:rsidRPr="007B6F78" w:rsidRDefault="004459A5" w:rsidP="004459A5">
      <w:pPr>
        <w:ind w:firstLine="709"/>
        <w:rPr>
          <w:color w:val="000000" w:themeColor="text1"/>
          <w:sz w:val="27"/>
          <w:szCs w:val="27"/>
        </w:rPr>
      </w:pPr>
      <w:bookmarkStart w:id="143" w:name="_Toc448658508"/>
      <w:bookmarkStart w:id="144" w:name="_Toc448658671"/>
      <w:bookmarkStart w:id="145" w:name="_Toc448741350"/>
      <w:r w:rsidRPr="007B6F78">
        <w:rPr>
          <w:color w:val="000000" w:themeColor="text1"/>
          <w:sz w:val="27"/>
          <w:szCs w:val="27"/>
        </w:rPr>
        <w:lastRenderedPageBreak/>
        <w:t>4. 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bookmarkEnd w:id="143"/>
      <w:bookmarkEnd w:id="144"/>
      <w:bookmarkEnd w:id="145"/>
      <w:r w:rsidRPr="007B6F78">
        <w:rPr>
          <w:color w:val="000000" w:themeColor="text1"/>
          <w:sz w:val="27"/>
          <w:szCs w:val="27"/>
        </w:rPr>
        <w:t>.</w:t>
      </w:r>
      <w:r w:rsidR="00ED51CC" w:rsidRPr="007B6F78">
        <w:rPr>
          <w:color w:val="000000" w:themeColor="text1"/>
          <w:sz w:val="27"/>
          <w:szCs w:val="27"/>
        </w:rPr>
        <w:t>».</w:t>
      </w:r>
    </w:p>
    <w:p w14:paraId="154F1E12" w14:textId="7F821293" w:rsidR="004459A5" w:rsidRPr="007B6F78" w:rsidRDefault="004459A5" w:rsidP="004459A5">
      <w:pPr>
        <w:ind w:firstLine="709"/>
        <w:rPr>
          <w:color w:val="000000" w:themeColor="text1"/>
          <w:sz w:val="27"/>
          <w:szCs w:val="27"/>
        </w:rPr>
      </w:pPr>
    </w:p>
    <w:p w14:paraId="1741541C" w14:textId="77777777" w:rsidR="004459A5" w:rsidRPr="007B6F78" w:rsidRDefault="004459A5" w:rsidP="004459A5">
      <w:pPr>
        <w:widowControl w:val="0"/>
        <w:tabs>
          <w:tab w:val="left" w:pos="9781"/>
        </w:tabs>
        <w:autoSpaceDE w:val="0"/>
        <w:autoSpaceDN w:val="0"/>
        <w:adjustRightInd w:val="0"/>
        <w:ind w:firstLine="0"/>
        <w:rPr>
          <w:rFonts w:ascii="Times New Roman CYR" w:eastAsia="Times New Roman" w:hAnsi="Times New Roman CYR" w:cs="Times New Roman CYR"/>
          <w:color w:val="000000" w:themeColor="text1"/>
          <w:sz w:val="27"/>
          <w:szCs w:val="27"/>
          <w:lang w:eastAsia="ru-RU"/>
        </w:rPr>
      </w:pPr>
      <w:r w:rsidRPr="007B6F78">
        <w:rPr>
          <w:rFonts w:ascii="Times New Roman CYR" w:eastAsia="Times New Roman" w:hAnsi="Times New Roman CYR" w:cs="Times New Roman CYR"/>
          <w:color w:val="000000" w:themeColor="text1"/>
          <w:sz w:val="27"/>
          <w:szCs w:val="27"/>
          <w:lang w:eastAsia="ru-RU"/>
        </w:rPr>
        <w:t>Начальник управления</w:t>
      </w:r>
    </w:p>
    <w:p w14:paraId="40447928" w14:textId="77777777" w:rsidR="004459A5" w:rsidRPr="007B6F78" w:rsidRDefault="004459A5" w:rsidP="004459A5">
      <w:pPr>
        <w:widowControl w:val="0"/>
        <w:tabs>
          <w:tab w:val="left" w:pos="9781"/>
        </w:tabs>
        <w:autoSpaceDE w:val="0"/>
        <w:autoSpaceDN w:val="0"/>
        <w:adjustRightInd w:val="0"/>
        <w:ind w:firstLine="0"/>
        <w:rPr>
          <w:rFonts w:ascii="Times New Roman CYR" w:eastAsia="Times New Roman" w:hAnsi="Times New Roman CYR" w:cs="Times New Roman CYR"/>
          <w:color w:val="000000" w:themeColor="text1"/>
          <w:sz w:val="27"/>
          <w:szCs w:val="27"/>
          <w:lang w:eastAsia="ru-RU"/>
        </w:rPr>
      </w:pPr>
      <w:r w:rsidRPr="007B6F78">
        <w:rPr>
          <w:rFonts w:ascii="Times New Roman CYR" w:eastAsia="Times New Roman" w:hAnsi="Times New Roman CYR" w:cs="Times New Roman CYR"/>
          <w:color w:val="000000" w:themeColor="text1"/>
          <w:sz w:val="27"/>
          <w:szCs w:val="27"/>
          <w:lang w:eastAsia="ru-RU"/>
        </w:rPr>
        <w:t>архитектуры и градостроительства,</w:t>
      </w:r>
    </w:p>
    <w:p w14:paraId="2112E71A" w14:textId="79DBA27E" w:rsidR="00E202D7" w:rsidRPr="007B6F78" w:rsidRDefault="004459A5" w:rsidP="004459A5">
      <w:pPr>
        <w:ind w:firstLine="0"/>
        <w:rPr>
          <w:rFonts w:ascii="Times New Roman CYR" w:eastAsia="Times New Roman" w:hAnsi="Times New Roman CYR" w:cs="Times New Roman CYR"/>
          <w:color w:val="000000" w:themeColor="text1"/>
          <w:sz w:val="27"/>
          <w:szCs w:val="27"/>
          <w:lang w:eastAsia="ru-RU"/>
        </w:rPr>
        <w:sectPr w:rsidR="00E202D7" w:rsidRPr="007B6F78" w:rsidSect="007B6F78">
          <w:headerReference w:type="default" r:id="rId212"/>
          <w:headerReference w:type="first" r:id="rId213"/>
          <w:pgSz w:w="11906" w:h="16838" w:code="9"/>
          <w:pgMar w:top="1134" w:right="567" w:bottom="567" w:left="1701" w:header="709" w:footer="567" w:gutter="0"/>
          <w:cols w:space="708"/>
          <w:titlePg/>
          <w:docGrid w:linePitch="381"/>
        </w:sectPr>
      </w:pPr>
      <w:r w:rsidRPr="007B6F78">
        <w:rPr>
          <w:rFonts w:ascii="Times New Roman CYR" w:eastAsia="Times New Roman" w:hAnsi="Times New Roman CYR" w:cs="Times New Roman CYR"/>
          <w:color w:val="000000" w:themeColor="text1"/>
          <w:sz w:val="27"/>
          <w:szCs w:val="27"/>
          <w:lang w:eastAsia="ru-RU"/>
        </w:rPr>
        <w:t xml:space="preserve">главный архитектор                                     </w:t>
      </w:r>
      <w:r w:rsidR="00E202D7" w:rsidRPr="007B6F78">
        <w:rPr>
          <w:rFonts w:ascii="Times New Roman CYR" w:eastAsia="Times New Roman" w:hAnsi="Times New Roman CYR" w:cs="Times New Roman CYR"/>
          <w:color w:val="000000" w:themeColor="text1"/>
          <w:sz w:val="27"/>
          <w:szCs w:val="27"/>
          <w:lang w:eastAsia="ru-RU"/>
        </w:rPr>
        <w:t xml:space="preserve">                                                 А.В. Сапрунов</w:t>
      </w:r>
    </w:p>
    <w:bookmarkEnd w:id="1"/>
    <w:p w14:paraId="5C6873F0" w14:textId="589D3944" w:rsidR="00C22FD2" w:rsidRPr="007B6F78" w:rsidRDefault="00C22FD2" w:rsidP="00F01373">
      <w:pPr>
        <w:ind w:firstLine="0"/>
        <w:outlineLvl w:val="0"/>
        <w:rPr>
          <w:rFonts w:ascii="Times New Roman CYR" w:eastAsia="Times New Roman" w:hAnsi="Times New Roman CYR" w:cs="Times New Roman CYR"/>
          <w:color w:val="000000" w:themeColor="text1"/>
          <w:lang w:eastAsia="ru-RU"/>
        </w:rPr>
      </w:pPr>
    </w:p>
    <w:sectPr w:rsidR="00C22FD2" w:rsidRPr="007B6F78" w:rsidSect="00DC539B">
      <w:pgSz w:w="11906" w:h="16838" w:code="9"/>
      <w:pgMar w:top="1134" w:right="567" w:bottom="907" w:left="1701" w:header="709"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22C8FC" w14:textId="77777777" w:rsidR="00005EED" w:rsidRDefault="00005EED" w:rsidP="00417F5B">
      <w:r>
        <w:separator/>
      </w:r>
    </w:p>
  </w:endnote>
  <w:endnote w:type="continuationSeparator" w:id="0">
    <w:p w14:paraId="627367C4" w14:textId="77777777" w:rsidR="00005EED" w:rsidRDefault="00005EED" w:rsidP="00417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font>
  <w:font w:name="Helvetica">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OpenSymbol">
    <w:altName w:val="Times New Roman"/>
    <w:charset w:val="00"/>
    <w:family w:val="auto"/>
    <w:pitch w:val="variable"/>
    <w:sig w:usb0="800000AF" w:usb1="1001ECEA" w:usb2="00000000" w:usb3="00000000" w:csb0="00000001" w:csb1="00000000"/>
  </w:font>
  <w:font w:name="Mangal">
    <w:altName w:val="Courier New"/>
    <w:panose1 w:val="00000400000000000000"/>
    <w:charset w:val="00"/>
    <w:family w:val="roman"/>
    <w:pitch w:val="variable"/>
    <w:sig w:usb0="00000003" w:usb1="00000000" w:usb2="00000000" w:usb3="00000000" w:csb0="00000001" w:csb1="00000000"/>
  </w:font>
  <w:font w:name="Liberation Mono">
    <w:altName w:val="Courier New"/>
    <w:charset w:val="01"/>
    <w:family w:val="modern"/>
    <w:pitch w:val="fixed"/>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0A00D2" w14:textId="77777777" w:rsidR="00005EED" w:rsidRDefault="00005EED" w:rsidP="00417F5B">
      <w:r>
        <w:separator/>
      </w:r>
    </w:p>
  </w:footnote>
  <w:footnote w:type="continuationSeparator" w:id="0">
    <w:p w14:paraId="0F0338CA" w14:textId="77777777" w:rsidR="00005EED" w:rsidRDefault="00005EED" w:rsidP="00417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0909092"/>
      <w:docPartObj>
        <w:docPartGallery w:val="Page Numbers (Top of Page)"/>
        <w:docPartUnique/>
      </w:docPartObj>
    </w:sdtPr>
    <w:sdtEndPr/>
    <w:sdtContent>
      <w:p w14:paraId="2E34B57A" w14:textId="0CEAAF44" w:rsidR="003F55A6" w:rsidRDefault="003F55A6">
        <w:pPr>
          <w:pStyle w:val="a4"/>
          <w:jc w:val="center"/>
        </w:pPr>
        <w:r>
          <w:fldChar w:fldCharType="begin"/>
        </w:r>
        <w:r>
          <w:instrText>PAGE   \* MERGEFORMAT</w:instrText>
        </w:r>
        <w:r>
          <w:fldChar w:fldCharType="separate"/>
        </w:r>
        <w:r w:rsidR="007B6F78">
          <w:rPr>
            <w:noProof/>
          </w:rPr>
          <w:t>6</w:t>
        </w:r>
        <w:r>
          <w:rPr>
            <w:noProof/>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9056145"/>
      <w:showingPlcHdr/>
    </w:sdtPr>
    <w:sdtEndPr/>
    <w:sdtContent>
      <w:p w14:paraId="4BAEA466" w14:textId="77777777" w:rsidR="003F55A6" w:rsidRDefault="003F55A6" w:rsidP="003A7D4F">
        <w:pPr>
          <w:pStyle w:val="a4"/>
          <w:tabs>
            <w:tab w:val="clear" w:pos="4677"/>
            <w:tab w:val="clear" w:pos="9355"/>
            <w:tab w:val="center" w:pos="0"/>
            <w:tab w:val="right" w:pos="9639"/>
          </w:tabs>
          <w:ind w:firstLine="0"/>
          <w:jc w:val="center"/>
        </w:pPr>
        <w:r>
          <w:t xml:space="preserve">     </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3545386"/>
    <w:lvl w:ilvl="0">
      <w:start w:val="1"/>
      <w:numFmt w:val="bullet"/>
      <w:lvlText w:val=""/>
      <w:lvlJc w:val="left"/>
      <w:pPr>
        <w:tabs>
          <w:tab w:val="num" w:pos="1209"/>
        </w:tabs>
        <w:ind w:left="1209" w:hanging="360"/>
      </w:pPr>
      <w:rPr>
        <w:rFonts w:ascii="Symbol" w:hAnsi="Symbol" w:cs="Symbol" w:hint="default"/>
      </w:rPr>
    </w:lvl>
  </w:abstractNum>
  <w:abstractNum w:abstractNumId="1" w15:restartNumberingAfterBreak="0">
    <w:nsid w:val="FFFFFF89"/>
    <w:multiLevelType w:val="singleLevel"/>
    <w:tmpl w:val="1B9A21A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rPr>
    </w:lvl>
  </w:abstractNum>
  <w:abstractNum w:abstractNumId="3"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4" w15:restartNumberingAfterBreak="0">
    <w:nsid w:val="00000004"/>
    <w:multiLevelType w:val="singleLevel"/>
    <w:tmpl w:val="00000004"/>
    <w:name w:val="WW8Num4"/>
    <w:lvl w:ilvl="0">
      <w:start w:val="1"/>
      <w:numFmt w:val="decimal"/>
      <w:lvlText w:val="%1."/>
      <w:lvlJc w:val="left"/>
      <w:pPr>
        <w:tabs>
          <w:tab w:val="num" w:pos="0"/>
        </w:tabs>
        <w:ind w:left="1211" w:hanging="360"/>
      </w:pPr>
    </w:lvl>
  </w:abstractNum>
  <w:abstractNum w:abstractNumId="5" w15:restartNumberingAfterBreak="0">
    <w:nsid w:val="00000005"/>
    <w:multiLevelType w:val="multilevel"/>
    <w:tmpl w:val="00000005"/>
    <w:name w:val="WW8Num5"/>
    <w:lvl w:ilvl="0">
      <w:numFmt w:val="bullet"/>
      <w:lvlText w:val="-"/>
      <w:lvlJc w:val="left"/>
      <w:pPr>
        <w:tabs>
          <w:tab w:val="num" w:pos="360"/>
        </w:tabs>
        <w:ind w:left="360" w:hanging="360"/>
      </w:pPr>
      <w:rPr>
        <w:rFonts w:ascii="Times New Roman" w:hAnsi="Times New Roman" w:cs="Symbol"/>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6" w15:restartNumberingAfterBreak="0">
    <w:nsid w:val="00000006"/>
    <w:multiLevelType w:val="multilevel"/>
    <w:tmpl w:val="00000006"/>
    <w:name w:val="WW8Num6"/>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7" w15:restartNumberingAfterBreak="0">
    <w:nsid w:val="00000007"/>
    <w:multiLevelType w:val="multilevel"/>
    <w:tmpl w:val="00000007"/>
    <w:name w:val="WW8Num7"/>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8" w15:restartNumberingAfterBreak="0">
    <w:nsid w:val="00000008"/>
    <w:multiLevelType w:val="singleLevel"/>
    <w:tmpl w:val="00000008"/>
    <w:name w:val="WW8Num9"/>
    <w:lvl w:ilvl="0">
      <w:start w:val="1"/>
      <w:numFmt w:val="bullet"/>
      <w:lvlText w:val=""/>
      <w:lvlJc w:val="left"/>
      <w:pPr>
        <w:tabs>
          <w:tab w:val="num" w:pos="0"/>
        </w:tabs>
        <w:ind w:left="1180" w:hanging="360"/>
      </w:pPr>
      <w:rPr>
        <w:rFonts w:ascii="Symbol" w:hAnsi="Symbol" w:cs="Symbol"/>
      </w:rPr>
    </w:lvl>
  </w:abstractNum>
  <w:abstractNum w:abstractNumId="9" w15:restartNumberingAfterBreak="0">
    <w:nsid w:val="0000000D"/>
    <w:multiLevelType w:val="multilevel"/>
    <w:tmpl w:val="0000000D"/>
    <w:name w:val="WW8Num14"/>
    <w:lvl w:ilvl="0">
      <w:start w:val="1"/>
      <w:numFmt w:val="bullet"/>
      <w:lvlText w:val="-"/>
      <w:lvlJc w:val="left"/>
      <w:pPr>
        <w:tabs>
          <w:tab w:val="num" w:pos="1069"/>
        </w:tabs>
        <w:ind w:left="1069" w:hanging="360"/>
      </w:pPr>
      <w:rPr>
        <w:rFonts w:ascii="Times New Roman" w:hAnsi="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10" w15:restartNumberingAfterBreak="0">
    <w:nsid w:val="0000000F"/>
    <w:multiLevelType w:val="singleLevel"/>
    <w:tmpl w:val="0000000F"/>
    <w:name w:val="WW8Num37"/>
    <w:lvl w:ilvl="0">
      <w:start w:val="1"/>
      <w:numFmt w:val="bullet"/>
      <w:lvlText w:val=""/>
      <w:lvlJc w:val="left"/>
      <w:pPr>
        <w:tabs>
          <w:tab w:val="num" w:pos="737"/>
        </w:tabs>
        <w:ind w:left="737" w:hanging="340"/>
      </w:pPr>
      <w:rPr>
        <w:rFonts w:ascii="Symbol" w:hAnsi="Symbol" w:cs="Symbol"/>
      </w:rPr>
    </w:lvl>
  </w:abstractNum>
  <w:abstractNum w:abstractNumId="11" w15:restartNumberingAfterBreak="0">
    <w:nsid w:val="00000010"/>
    <w:multiLevelType w:val="singleLevel"/>
    <w:tmpl w:val="00000010"/>
    <w:name w:val="WW8Num38"/>
    <w:lvl w:ilvl="0">
      <w:start w:val="1"/>
      <w:numFmt w:val="bullet"/>
      <w:lvlText w:val=""/>
      <w:lvlJc w:val="left"/>
      <w:pPr>
        <w:tabs>
          <w:tab w:val="num" w:pos="737"/>
        </w:tabs>
        <w:ind w:left="737" w:hanging="340"/>
      </w:pPr>
      <w:rPr>
        <w:rFonts w:ascii="Symbol" w:hAnsi="Symbol" w:cs="Symbol"/>
      </w:rPr>
    </w:lvl>
  </w:abstractNum>
  <w:abstractNum w:abstractNumId="12" w15:restartNumberingAfterBreak="0">
    <w:nsid w:val="00000011"/>
    <w:multiLevelType w:val="singleLevel"/>
    <w:tmpl w:val="00000011"/>
    <w:name w:val="WW8Num39"/>
    <w:lvl w:ilvl="0">
      <w:start w:val="1"/>
      <w:numFmt w:val="bullet"/>
      <w:lvlText w:val=""/>
      <w:lvlJc w:val="left"/>
      <w:pPr>
        <w:tabs>
          <w:tab w:val="num" w:pos="737"/>
        </w:tabs>
        <w:ind w:left="737" w:hanging="340"/>
      </w:pPr>
      <w:rPr>
        <w:rFonts w:ascii="Symbol" w:hAnsi="Symbol" w:cs="Symbol"/>
      </w:rPr>
    </w:lvl>
  </w:abstractNum>
  <w:abstractNum w:abstractNumId="13" w15:restartNumberingAfterBreak="0">
    <w:nsid w:val="00000012"/>
    <w:multiLevelType w:val="singleLevel"/>
    <w:tmpl w:val="00000012"/>
    <w:name w:val="WW8Num20"/>
    <w:lvl w:ilvl="0">
      <w:start w:val="1"/>
      <w:numFmt w:val="bullet"/>
      <w:lvlText w:val=""/>
      <w:lvlJc w:val="left"/>
      <w:pPr>
        <w:tabs>
          <w:tab w:val="num" w:pos="709"/>
        </w:tabs>
        <w:ind w:left="709" w:hanging="369"/>
      </w:pPr>
      <w:rPr>
        <w:rFonts w:ascii="Symbol" w:hAnsi="Symbol" w:cs="Symbol"/>
      </w:rPr>
    </w:lvl>
  </w:abstractNum>
  <w:abstractNum w:abstractNumId="14" w15:restartNumberingAfterBreak="0">
    <w:nsid w:val="01472B10"/>
    <w:multiLevelType w:val="hybridMultilevel"/>
    <w:tmpl w:val="0F1ADD72"/>
    <w:lvl w:ilvl="0" w:tplc="04190001">
      <w:start w:val="1"/>
      <w:numFmt w:val="bullet"/>
      <w:lvlText w:val=""/>
      <w:lvlJc w:val="left"/>
      <w:pPr>
        <w:ind w:left="1179" w:hanging="360"/>
      </w:pPr>
      <w:rPr>
        <w:rFonts w:ascii="Symbol" w:hAnsi="Symbol" w:hint="default"/>
      </w:rPr>
    </w:lvl>
    <w:lvl w:ilvl="1" w:tplc="04190003">
      <w:start w:val="1"/>
      <w:numFmt w:val="bullet"/>
      <w:lvlText w:val="o"/>
      <w:lvlJc w:val="left"/>
      <w:pPr>
        <w:ind w:left="1899" w:hanging="360"/>
      </w:pPr>
      <w:rPr>
        <w:rFonts w:ascii="Courier New" w:hAnsi="Courier New" w:cs="Courier New" w:hint="default"/>
      </w:rPr>
    </w:lvl>
    <w:lvl w:ilvl="2" w:tplc="04190005">
      <w:start w:val="1"/>
      <w:numFmt w:val="bullet"/>
      <w:lvlText w:val=""/>
      <w:lvlJc w:val="left"/>
      <w:pPr>
        <w:ind w:left="2619" w:hanging="360"/>
      </w:pPr>
      <w:rPr>
        <w:rFonts w:ascii="Wingdings" w:hAnsi="Wingdings" w:hint="default"/>
      </w:rPr>
    </w:lvl>
    <w:lvl w:ilvl="3" w:tplc="04190001">
      <w:start w:val="1"/>
      <w:numFmt w:val="bullet"/>
      <w:lvlText w:val=""/>
      <w:lvlJc w:val="left"/>
      <w:pPr>
        <w:ind w:left="3339" w:hanging="360"/>
      </w:pPr>
      <w:rPr>
        <w:rFonts w:ascii="Symbol" w:hAnsi="Symbol" w:hint="default"/>
      </w:rPr>
    </w:lvl>
    <w:lvl w:ilvl="4" w:tplc="04190003">
      <w:start w:val="1"/>
      <w:numFmt w:val="bullet"/>
      <w:lvlText w:val="o"/>
      <w:lvlJc w:val="left"/>
      <w:pPr>
        <w:ind w:left="4059" w:hanging="360"/>
      </w:pPr>
      <w:rPr>
        <w:rFonts w:ascii="Courier New" w:hAnsi="Courier New" w:cs="Courier New" w:hint="default"/>
      </w:rPr>
    </w:lvl>
    <w:lvl w:ilvl="5" w:tplc="04190005">
      <w:start w:val="1"/>
      <w:numFmt w:val="bullet"/>
      <w:lvlText w:val=""/>
      <w:lvlJc w:val="left"/>
      <w:pPr>
        <w:ind w:left="4779" w:hanging="360"/>
      </w:pPr>
      <w:rPr>
        <w:rFonts w:ascii="Wingdings" w:hAnsi="Wingdings" w:hint="default"/>
      </w:rPr>
    </w:lvl>
    <w:lvl w:ilvl="6" w:tplc="04190001">
      <w:start w:val="1"/>
      <w:numFmt w:val="bullet"/>
      <w:lvlText w:val=""/>
      <w:lvlJc w:val="left"/>
      <w:pPr>
        <w:ind w:left="5499" w:hanging="360"/>
      </w:pPr>
      <w:rPr>
        <w:rFonts w:ascii="Symbol" w:hAnsi="Symbol" w:hint="default"/>
      </w:rPr>
    </w:lvl>
    <w:lvl w:ilvl="7" w:tplc="04190003">
      <w:start w:val="1"/>
      <w:numFmt w:val="bullet"/>
      <w:lvlText w:val="o"/>
      <w:lvlJc w:val="left"/>
      <w:pPr>
        <w:ind w:left="6219" w:hanging="360"/>
      </w:pPr>
      <w:rPr>
        <w:rFonts w:ascii="Courier New" w:hAnsi="Courier New" w:cs="Courier New" w:hint="default"/>
      </w:rPr>
    </w:lvl>
    <w:lvl w:ilvl="8" w:tplc="04190005">
      <w:start w:val="1"/>
      <w:numFmt w:val="bullet"/>
      <w:lvlText w:val=""/>
      <w:lvlJc w:val="left"/>
      <w:pPr>
        <w:ind w:left="6939" w:hanging="360"/>
      </w:pPr>
      <w:rPr>
        <w:rFonts w:ascii="Wingdings" w:hAnsi="Wingdings" w:hint="default"/>
      </w:rPr>
    </w:lvl>
  </w:abstractNum>
  <w:abstractNum w:abstractNumId="15" w15:restartNumberingAfterBreak="0">
    <w:nsid w:val="04E03539"/>
    <w:multiLevelType w:val="hybridMultilevel"/>
    <w:tmpl w:val="CB5AE84C"/>
    <w:lvl w:ilvl="0" w:tplc="FA5EAF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05DF7B42"/>
    <w:multiLevelType w:val="hybridMultilevel"/>
    <w:tmpl w:val="D278F93E"/>
    <w:lvl w:ilvl="0" w:tplc="479C8BB2">
      <w:start w:val="30"/>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7" w15:restartNumberingAfterBreak="0">
    <w:nsid w:val="06366C23"/>
    <w:multiLevelType w:val="hybridMultilevel"/>
    <w:tmpl w:val="0178A8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0B476623"/>
    <w:multiLevelType w:val="hybridMultilevel"/>
    <w:tmpl w:val="6E68F876"/>
    <w:lvl w:ilvl="0" w:tplc="CF267024">
      <w:start w:val="1"/>
      <w:numFmt w:val="decimal"/>
      <w:lvlText w:val="%1."/>
      <w:lvlJc w:val="left"/>
      <w:pPr>
        <w:ind w:left="1855" w:hanging="360"/>
      </w:pPr>
      <w:rPr>
        <w:rFonts w:hint="default"/>
      </w:r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19" w15:restartNumberingAfterBreak="0">
    <w:nsid w:val="10861869"/>
    <w:multiLevelType w:val="hybridMultilevel"/>
    <w:tmpl w:val="33EA162E"/>
    <w:lvl w:ilvl="0" w:tplc="D494C91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15:restartNumberingAfterBreak="0">
    <w:nsid w:val="14D31D06"/>
    <w:multiLevelType w:val="hybridMultilevel"/>
    <w:tmpl w:val="DD14F1BA"/>
    <w:lvl w:ilvl="0" w:tplc="FCD04D02">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15:restartNumberingAfterBreak="0">
    <w:nsid w:val="16F31E46"/>
    <w:multiLevelType w:val="hybridMultilevel"/>
    <w:tmpl w:val="AAB0B2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8220187"/>
    <w:multiLevelType w:val="singleLevel"/>
    <w:tmpl w:val="B1B2AAC0"/>
    <w:lvl w:ilvl="0">
      <w:start w:val="10"/>
      <w:numFmt w:val="bullet"/>
      <w:lvlText w:val="-"/>
      <w:lvlJc w:val="left"/>
      <w:pPr>
        <w:tabs>
          <w:tab w:val="num" w:pos="1080"/>
        </w:tabs>
        <w:ind w:left="1080" w:hanging="360"/>
      </w:pPr>
    </w:lvl>
  </w:abstractNum>
  <w:abstractNum w:abstractNumId="23" w15:restartNumberingAfterBreak="0">
    <w:nsid w:val="1B456B44"/>
    <w:multiLevelType w:val="hybridMultilevel"/>
    <w:tmpl w:val="DFC2B010"/>
    <w:lvl w:ilvl="0" w:tplc="A8067D36">
      <w:start w:val="1"/>
      <w:numFmt w:val="decimal"/>
      <w:lvlText w:val="%1."/>
      <w:lvlJc w:val="left"/>
      <w:pPr>
        <w:ind w:left="2204"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1D6270CE"/>
    <w:multiLevelType w:val="hybridMultilevel"/>
    <w:tmpl w:val="5CF6B796"/>
    <w:lvl w:ilvl="0" w:tplc="C74AF30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1E752E14"/>
    <w:multiLevelType w:val="hybridMultilevel"/>
    <w:tmpl w:val="1ABAD5F6"/>
    <w:lvl w:ilvl="0" w:tplc="EE9EA95A">
      <w:start w:val="1"/>
      <w:numFmt w:val="bullet"/>
      <w:pStyle w:val="a"/>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FBF24CD"/>
    <w:multiLevelType w:val="hybridMultilevel"/>
    <w:tmpl w:val="0E88F246"/>
    <w:lvl w:ilvl="0" w:tplc="8F202078">
      <w:start w:val="1"/>
      <w:numFmt w:val="decimal"/>
      <w:lvlText w:val="%1)"/>
      <w:lvlJc w:val="left"/>
      <w:pPr>
        <w:ind w:left="786"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15:restartNumberingAfterBreak="0">
    <w:nsid w:val="1FEB3E82"/>
    <w:multiLevelType w:val="hybridMultilevel"/>
    <w:tmpl w:val="0062E820"/>
    <w:lvl w:ilvl="0" w:tplc="A888ED38">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8" w15:restartNumberingAfterBreak="0">
    <w:nsid w:val="27145BA6"/>
    <w:multiLevelType w:val="multilevel"/>
    <w:tmpl w:val="692C588C"/>
    <w:lvl w:ilvl="0">
      <w:numFmt w:val="bullet"/>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29" w15:restartNumberingAfterBreak="0">
    <w:nsid w:val="284920F8"/>
    <w:multiLevelType w:val="hybridMultilevel"/>
    <w:tmpl w:val="6EEA8296"/>
    <w:lvl w:ilvl="0" w:tplc="93468D2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0" w15:restartNumberingAfterBreak="0">
    <w:nsid w:val="2C8A5A3F"/>
    <w:multiLevelType w:val="hybridMultilevel"/>
    <w:tmpl w:val="BE74E2FA"/>
    <w:lvl w:ilvl="0" w:tplc="B05403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2ED312F1"/>
    <w:multiLevelType w:val="hybridMultilevel"/>
    <w:tmpl w:val="C576EF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363370DB"/>
    <w:multiLevelType w:val="hybridMultilevel"/>
    <w:tmpl w:val="7AF2F206"/>
    <w:lvl w:ilvl="0" w:tplc="ACC0CD7A">
      <w:start w:val="13"/>
      <w:numFmt w:val="decimal"/>
      <w:lvlText w:val="%1)"/>
      <w:lvlJc w:val="left"/>
      <w:pPr>
        <w:ind w:left="2514" w:hanging="390"/>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33" w15:restartNumberingAfterBreak="0">
    <w:nsid w:val="3D1C17F5"/>
    <w:multiLevelType w:val="hybridMultilevel"/>
    <w:tmpl w:val="31B45284"/>
    <w:lvl w:ilvl="0" w:tplc="6F1CEBB6">
      <w:start w:val="1"/>
      <w:numFmt w:val="decimal"/>
      <w:suff w:val="space"/>
      <w:lvlText w:val="%1."/>
      <w:lvlJc w:val="left"/>
      <w:pPr>
        <w:ind w:left="510" w:hanging="3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4" w15:restartNumberingAfterBreak="0">
    <w:nsid w:val="3FA71A57"/>
    <w:multiLevelType w:val="hybridMultilevel"/>
    <w:tmpl w:val="6B6A5CE0"/>
    <w:lvl w:ilvl="0" w:tplc="BB148770">
      <w:start w:val="10"/>
      <w:numFmt w:val="decimal"/>
      <w:lvlText w:val="%1)"/>
      <w:lvlJc w:val="left"/>
      <w:pPr>
        <w:ind w:left="1808" w:hanging="39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5" w15:restartNumberingAfterBreak="0">
    <w:nsid w:val="445B24DE"/>
    <w:multiLevelType w:val="hybridMultilevel"/>
    <w:tmpl w:val="3994604A"/>
    <w:lvl w:ilvl="0" w:tplc="B05403E4">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4B8C0F4D"/>
    <w:multiLevelType w:val="hybridMultilevel"/>
    <w:tmpl w:val="71A8ACD4"/>
    <w:lvl w:ilvl="0" w:tplc="DCD8059C">
      <w:start w:val="15"/>
      <w:numFmt w:val="decimal"/>
      <w:lvlText w:val="%1)"/>
      <w:lvlJc w:val="left"/>
      <w:pPr>
        <w:ind w:left="2514" w:hanging="390"/>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37" w15:restartNumberingAfterBreak="0">
    <w:nsid w:val="4C3D721E"/>
    <w:multiLevelType w:val="hybridMultilevel"/>
    <w:tmpl w:val="75D4C4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D933980"/>
    <w:multiLevelType w:val="hybridMultilevel"/>
    <w:tmpl w:val="764473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4EB379AB"/>
    <w:multiLevelType w:val="multilevel"/>
    <w:tmpl w:val="775ED996"/>
    <w:styleLink w:val="111111"/>
    <w:lvl w:ilvl="0">
      <w:start w:val="1"/>
      <w:numFmt w:val="decimal"/>
      <w:pStyle w:val="2"/>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40" w15:restartNumberingAfterBreak="0">
    <w:nsid w:val="4F9A7E79"/>
    <w:multiLevelType w:val="hybridMultilevel"/>
    <w:tmpl w:val="F4B6AEE0"/>
    <w:lvl w:ilvl="0" w:tplc="E42E6FDE">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15:restartNumberingAfterBreak="0">
    <w:nsid w:val="556F5D96"/>
    <w:multiLevelType w:val="hybridMultilevel"/>
    <w:tmpl w:val="EE2C8CD4"/>
    <w:lvl w:ilvl="0" w:tplc="1EEE0BDA">
      <w:start w:val="1"/>
      <w:numFmt w:val="decimal"/>
      <w:lvlText w:val="%1."/>
      <w:lvlJc w:val="left"/>
      <w:pPr>
        <w:ind w:left="1353"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2" w15:restartNumberingAfterBreak="0">
    <w:nsid w:val="5A982F9F"/>
    <w:multiLevelType w:val="hybridMultilevel"/>
    <w:tmpl w:val="5A82B4B4"/>
    <w:lvl w:ilvl="0" w:tplc="04190001">
      <w:start w:val="1"/>
      <w:numFmt w:val="bullet"/>
      <w:pStyle w:val="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5DA00452"/>
    <w:multiLevelType w:val="hybridMultilevel"/>
    <w:tmpl w:val="DD14F1BA"/>
    <w:lvl w:ilvl="0" w:tplc="FCD04D02">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4" w15:restartNumberingAfterBreak="0">
    <w:nsid w:val="626D295D"/>
    <w:multiLevelType w:val="hybridMultilevel"/>
    <w:tmpl w:val="F5962EEA"/>
    <w:lvl w:ilvl="0" w:tplc="55701DEC">
      <w:start w:val="1"/>
      <w:numFmt w:val="decimal"/>
      <w:lvlText w:val="%1)"/>
      <w:lvlJc w:val="left"/>
      <w:pPr>
        <w:ind w:left="1778" w:hanging="360"/>
      </w:pPr>
      <w:rPr>
        <w:rFonts w:ascii="Times New Roman" w:eastAsia="Times New Roman" w:hAnsi="Times New Roman" w:cs="Times New Roman"/>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45" w15:restartNumberingAfterBreak="0">
    <w:nsid w:val="65B04F5F"/>
    <w:multiLevelType w:val="hybridMultilevel"/>
    <w:tmpl w:val="4C8887EC"/>
    <w:lvl w:ilvl="0" w:tplc="9E8A96C4">
      <w:start w:val="1"/>
      <w:numFmt w:val="decimal"/>
      <w:lvlText w:val="%1."/>
      <w:lvlJc w:val="left"/>
      <w:pPr>
        <w:ind w:left="1985" w:hanging="127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6" w15:restartNumberingAfterBreak="0">
    <w:nsid w:val="66546083"/>
    <w:multiLevelType w:val="hybridMultilevel"/>
    <w:tmpl w:val="36DE6480"/>
    <w:lvl w:ilvl="0" w:tplc="9D74E920">
      <w:start w:val="20"/>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7" w15:restartNumberingAfterBreak="0">
    <w:nsid w:val="673117F8"/>
    <w:multiLevelType w:val="hybridMultilevel"/>
    <w:tmpl w:val="AC526A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7CC44F6"/>
    <w:multiLevelType w:val="hybridMultilevel"/>
    <w:tmpl w:val="5A0E5C3C"/>
    <w:lvl w:ilvl="0" w:tplc="6A1C144E">
      <w:start w:val="1"/>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49" w15:restartNumberingAfterBreak="0">
    <w:nsid w:val="6C705E7F"/>
    <w:multiLevelType w:val="hybridMultilevel"/>
    <w:tmpl w:val="8862B970"/>
    <w:lvl w:ilvl="0" w:tplc="FD3C8346">
      <w:start w:val="8"/>
      <w:numFmt w:val="decimal"/>
      <w:lvlText w:val="%1)"/>
      <w:lvlJc w:val="left"/>
      <w:pPr>
        <w:ind w:left="2484" w:hanging="360"/>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50" w15:restartNumberingAfterBreak="0">
    <w:nsid w:val="6F07216F"/>
    <w:multiLevelType w:val="hybridMultilevel"/>
    <w:tmpl w:val="6EBCB7EA"/>
    <w:lvl w:ilvl="0" w:tplc="F74A865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1" w15:restartNumberingAfterBreak="0">
    <w:nsid w:val="70123E45"/>
    <w:multiLevelType w:val="multilevel"/>
    <w:tmpl w:val="775ED996"/>
    <w:numStyleLink w:val="111111"/>
  </w:abstractNum>
  <w:abstractNum w:abstractNumId="52" w15:restartNumberingAfterBreak="0">
    <w:nsid w:val="705F3C4F"/>
    <w:multiLevelType w:val="hybridMultilevel"/>
    <w:tmpl w:val="0B7C07AC"/>
    <w:lvl w:ilvl="0" w:tplc="0419000F">
      <w:start w:val="1"/>
      <w:numFmt w:val="decimal"/>
      <w:lvlText w:val="%1."/>
      <w:lvlJc w:val="left"/>
      <w:pPr>
        <w:ind w:left="121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2655E2A"/>
    <w:multiLevelType w:val="hybridMultilevel"/>
    <w:tmpl w:val="691E0A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73FA052E"/>
    <w:multiLevelType w:val="hybridMultilevel"/>
    <w:tmpl w:val="9A0EAA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5185E72"/>
    <w:multiLevelType w:val="hybridMultilevel"/>
    <w:tmpl w:val="A2504E04"/>
    <w:lvl w:ilvl="0" w:tplc="D7E02570">
      <w:start w:val="4"/>
      <w:numFmt w:val="decimal"/>
      <w:lvlText w:val="%1)"/>
      <w:lvlJc w:val="left"/>
      <w:pPr>
        <w:ind w:left="928" w:hanging="360"/>
      </w:pPr>
      <w:rPr>
        <w:rFonts w:hint="default"/>
      </w:rPr>
    </w:lvl>
    <w:lvl w:ilvl="1" w:tplc="04190019" w:tentative="1">
      <w:start w:val="1"/>
      <w:numFmt w:val="lowerLetter"/>
      <w:lvlText w:val="%2."/>
      <w:lvlJc w:val="left"/>
      <w:pPr>
        <w:ind w:left="2637" w:hanging="360"/>
      </w:pPr>
    </w:lvl>
    <w:lvl w:ilvl="2" w:tplc="0419001B" w:tentative="1">
      <w:start w:val="1"/>
      <w:numFmt w:val="lowerRoman"/>
      <w:lvlText w:val="%3."/>
      <w:lvlJc w:val="right"/>
      <w:pPr>
        <w:ind w:left="3357" w:hanging="180"/>
      </w:pPr>
    </w:lvl>
    <w:lvl w:ilvl="3" w:tplc="0419000F" w:tentative="1">
      <w:start w:val="1"/>
      <w:numFmt w:val="decimal"/>
      <w:lvlText w:val="%4."/>
      <w:lvlJc w:val="left"/>
      <w:pPr>
        <w:ind w:left="4077" w:hanging="360"/>
      </w:pPr>
    </w:lvl>
    <w:lvl w:ilvl="4" w:tplc="04190019" w:tentative="1">
      <w:start w:val="1"/>
      <w:numFmt w:val="lowerLetter"/>
      <w:lvlText w:val="%5."/>
      <w:lvlJc w:val="left"/>
      <w:pPr>
        <w:ind w:left="4797" w:hanging="360"/>
      </w:pPr>
    </w:lvl>
    <w:lvl w:ilvl="5" w:tplc="0419001B" w:tentative="1">
      <w:start w:val="1"/>
      <w:numFmt w:val="lowerRoman"/>
      <w:lvlText w:val="%6."/>
      <w:lvlJc w:val="right"/>
      <w:pPr>
        <w:ind w:left="5517" w:hanging="180"/>
      </w:pPr>
    </w:lvl>
    <w:lvl w:ilvl="6" w:tplc="0419000F" w:tentative="1">
      <w:start w:val="1"/>
      <w:numFmt w:val="decimal"/>
      <w:lvlText w:val="%7."/>
      <w:lvlJc w:val="left"/>
      <w:pPr>
        <w:ind w:left="6237" w:hanging="360"/>
      </w:pPr>
    </w:lvl>
    <w:lvl w:ilvl="7" w:tplc="04190019" w:tentative="1">
      <w:start w:val="1"/>
      <w:numFmt w:val="lowerLetter"/>
      <w:lvlText w:val="%8."/>
      <w:lvlJc w:val="left"/>
      <w:pPr>
        <w:ind w:left="6957" w:hanging="360"/>
      </w:pPr>
    </w:lvl>
    <w:lvl w:ilvl="8" w:tplc="0419001B" w:tentative="1">
      <w:start w:val="1"/>
      <w:numFmt w:val="lowerRoman"/>
      <w:lvlText w:val="%9."/>
      <w:lvlJc w:val="right"/>
      <w:pPr>
        <w:ind w:left="7677" w:hanging="180"/>
      </w:pPr>
    </w:lvl>
  </w:abstractNum>
  <w:abstractNum w:abstractNumId="56" w15:restartNumberingAfterBreak="0">
    <w:nsid w:val="792540A8"/>
    <w:multiLevelType w:val="hybridMultilevel"/>
    <w:tmpl w:val="CF94DE0E"/>
    <w:lvl w:ilvl="0" w:tplc="1AE8933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7" w15:restartNumberingAfterBreak="0">
    <w:nsid w:val="7C4D6679"/>
    <w:multiLevelType w:val="hybridMultilevel"/>
    <w:tmpl w:val="D3ECA8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FDB3A46"/>
    <w:multiLevelType w:val="hybridMultilevel"/>
    <w:tmpl w:val="AF5CCC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9"/>
  </w:num>
  <w:num w:numId="3">
    <w:abstractNumId w:val="51"/>
  </w:num>
  <w:num w:numId="4">
    <w:abstractNumId w:val="25"/>
  </w:num>
  <w:num w:numId="5">
    <w:abstractNumId w:val="42"/>
  </w:num>
  <w:num w:numId="6">
    <w:abstractNumId w:val="4"/>
  </w:num>
  <w:num w:numId="7">
    <w:abstractNumId w:val="53"/>
  </w:num>
  <w:num w:numId="8">
    <w:abstractNumId w:val="38"/>
  </w:num>
  <w:num w:numId="9">
    <w:abstractNumId w:val="31"/>
  </w:num>
  <w:num w:numId="10">
    <w:abstractNumId w:val="14"/>
  </w:num>
  <w:num w:numId="11">
    <w:abstractNumId w:val="12"/>
  </w:num>
  <w:num w:numId="12">
    <w:abstractNumId w:val="28"/>
  </w:num>
  <w:num w:numId="13">
    <w:abstractNumId w:val="0"/>
  </w:num>
  <w:num w:numId="14">
    <w:abstractNumId w:val="22"/>
  </w:num>
  <w:num w:numId="15">
    <w:abstractNumId w:val="33"/>
  </w:num>
  <w:num w:numId="16">
    <w:abstractNumId w:val="24"/>
  </w:num>
  <w:num w:numId="17">
    <w:abstractNumId w:val="41"/>
  </w:num>
  <w:num w:numId="18">
    <w:abstractNumId w:val="29"/>
  </w:num>
  <w:num w:numId="19">
    <w:abstractNumId w:val="19"/>
  </w:num>
  <w:num w:numId="20">
    <w:abstractNumId w:val="56"/>
  </w:num>
  <w:num w:numId="21">
    <w:abstractNumId w:val="23"/>
  </w:num>
  <w:num w:numId="22">
    <w:abstractNumId w:val="48"/>
  </w:num>
  <w:num w:numId="23">
    <w:abstractNumId w:val="18"/>
  </w:num>
  <w:num w:numId="24">
    <w:abstractNumId w:val="58"/>
  </w:num>
  <w:num w:numId="2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5"/>
  </w:num>
  <w:num w:numId="27">
    <w:abstractNumId w:val="32"/>
  </w:num>
  <w:num w:numId="28">
    <w:abstractNumId w:val="36"/>
  </w:num>
  <w:num w:numId="29">
    <w:abstractNumId w:val="16"/>
  </w:num>
  <w:num w:numId="30">
    <w:abstractNumId w:val="40"/>
  </w:num>
  <w:num w:numId="31">
    <w:abstractNumId w:val="27"/>
  </w:num>
  <w:num w:numId="32">
    <w:abstractNumId w:val="46"/>
  </w:num>
  <w:num w:numId="33">
    <w:abstractNumId w:val="49"/>
  </w:num>
  <w:num w:numId="34">
    <w:abstractNumId w:val="34"/>
  </w:num>
  <w:num w:numId="35">
    <w:abstractNumId w:val="45"/>
  </w:num>
  <w:num w:numId="36">
    <w:abstractNumId w:val="20"/>
  </w:num>
  <w:num w:numId="37">
    <w:abstractNumId w:val="43"/>
  </w:num>
  <w:num w:numId="38">
    <w:abstractNumId w:val="21"/>
  </w:num>
  <w:num w:numId="39">
    <w:abstractNumId w:val="17"/>
  </w:num>
  <w:num w:numId="40">
    <w:abstractNumId w:val="52"/>
  </w:num>
  <w:num w:numId="41">
    <w:abstractNumId w:val="57"/>
  </w:num>
  <w:num w:numId="42">
    <w:abstractNumId w:val="15"/>
  </w:num>
  <w:num w:numId="43">
    <w:abstractNumId w:val="30"/>
  </w:num>
  <w:num w:numId="44">
    <w:abstractNumId w:val="35"/>
  </w:num>
  <w:num w:numId="45">
    <w:abstractNumId w:val="50"/>
  </w:num>
  <w:num w:numId="46">
    <w:abstractNumId w:val="26"/>
  </w:num>
  <w:num w:numId="47">
    <w:abstractNumId w:val="47"/>
  </w:num>
  <w:num w:numId="48">
    <w:abstractNumId w:val="37"/>
  </w:num>
  <w:num w:numId="49">
    <w:abstractNumId w:val="5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DAB"/>
    <w:rsid w:val="000002FC"/>
    <w:rsid w:val="00000769"/>
    <w:rsid w:val="00000C13"/>
    <w:rsid w:val="000011C6"/>
    <w:rsid w:val="00001284"/>
    <w:rsid w:val="00002122"/>
    <w:rsid w:val="00003318"/>
    <w:rsid w:val="00003BE9"/>
    <w:rsid w:val="000048E3"/>
    <w:rsid w:val="00004D55"/>
    <w:rsid w:val="00005EED"/>
    <w:rsid w:val="00006872"/>
    <w:rsid w:val="0000735F"/>
    <w:rsid w:val="00010ACF"/>
    <w:rsid w:val="00011047"/>
    <w:rsid w:val="000127FB"/>
    <w:rsid w:val="000152E6"/>
    <w:rsid w:val="00015784"/>
    <w:rsid w:val="00017AF5"/>
    <w:rsid w:val="00017E21"/>
    <w:rsid w:val="0002157D"/>
    <w:rsid w:val="00021D62"/>
    <w:rsid w:val="00024329"/>
    <w:rsid w:val="00024E73"/>
    <w:rsid w:val="000252AA"/>
    <w:rsid w:val="00025F91"/>
    <w:rsid w:val="000260FE"/>
    <w:rsid w:val="00026479"/>
    <w:rsid w:val="0002745C"/>
    <w:rsid w:val="00030382"/>
    <w:rsid w:val="0003291A"/>
    <w:rsid w:val="00033585"/>
    <w:rsid w:val="00033AC2"/>
    <w:rsid w:val="00033B5D"/>
    <w:rsid w:val="000347F6"/>
    <w:rsid w:val="0003591E"/>
    <w:rsid w:val="00040639"/>
    <w:rsid w:val="00041175"/>
    <w:rsid w:val="00042626"/>
    <w:rsid w:val="00042665"/>
    <w:rsid w:val="000427A6"/>
    <w:rsid w:val="000443F8"/>
    <w:rsid w:val="00045500"/>
    <w:rsid w:val="00045BF3"/>
    <w:rsid w:val="00046B3C"/>
    <w:rsid w:val="00047E91"/>
    <w:rsid w:val="00050CF7"/>
    <w:rsid w:val="00051505"/>
    <w:rsid w:val="00051954"/>
    <w:rsid w:val="00052C8B"/>
    <w:rsid w:val="000537A8"/>
    <w:rsid w:val="000542AB"/>
    <w:rsid w:val="00054E12"/>
    <w:rsid w:val="00056A48"/>
    <w:rsid w:val="000608DC"/>
    <w:rsid w:val="000622E6"/>
    <w:rsid w:val="000626BF"/>
    <w:rsid w:val="0006271E"/>
    <w:rsid w:val="000632FF"/>
    <w:rsid w:val="00063CEC"/>
    <w:rsid w:val="00066B5A"/>
    <w:rsid w:val="00066BEE"/>
    <w:rsid w:val="00070015"/>
    <w:rsid w:val="0007071D"/>
    <w:rsid w:val="00070A70"/>
    <w:rsid w:val="00070C41"/>
    <w:rsid w:val="00071451"/>
    <w:rsid w:val="00071E61"/>
    <w:rsid w:val="000724BA"/>
    <w:rsid w:val="000737B2"/>
    <w:rsid w:val="00073EAF"/>
    <w:rsid w:val="00074C0B"/>
    <w:rsid w:val="000757CE"/>
    <w:rsid w:val="000760A2"/>
    <w:rsid w:val="000766A7"/>
    <w:rsid w:val="00076785"/>
    <w:rsid w:val="00077380"/>
    <w:rsid w:val="000809C4"/>
    <w:rsid w:val="0008235A"/>
    <w:rsid w:val="00082903"/>
    <w:rsid w:val="00083C45"/>
    <w:rsid w:val="0008481C"/>
    <w:rsid w:val="0008488C"/>
    <w:rsid w:val="00084D14"/>
    <w:rsid w:val="0008706D"/>
    <w:rsid w:val="00090049"/>
    <w:rsid w:val="00091867"/>
    <w:rsid w:val="000923A8"/>
    <w:rsid w:val="0009299F"/>
    <w:rsid w:val="0009412E"/>
    <w:rsid w:val="000946BF"/>
    <w:rsid w:val="00095611"/>
    <w:rsid w:val="00095D0F"/>
    <w:rsid w:val="000977A6"/>
    <w:rsid w:val="000A01ED"/>
    <w:rsid w:val="000A188F"/>
    <w:rsid w:val="000A2F61"/>
    <w:rsid w:val="000A359A"/>
    <w:rsid w:val="000A43D2"/>
    <w:rsid w:val="000A4F45"/>
    <w:rsid w:val="000A4F8F"/>
    <w:rsid w:val="000A5692"/>
    <w:rsid w:val="000A6588"/>
    <w:rsid w:val="000A757E"/>
    <w:rsid w:val="000B16EF"/>
    <w:rsid w:val="000B2C02"/>
    <w:rsid w:val="000B3406"/>
    <w:rsid w:val="000B5035"/>
    <w:rsid w:val="000B68D2"/>
    <w:rsid w:val="000B7CC0"/>
    <w:rsid w:val="000C0ED2"/>
    <w:rsid w:val="000C1D15"/>
    <w:rsid w:val="000C259D"/>
    <w:rsid w:val="000C285E"/>
    <w:rsid w:val="000C2C1B"/>
    <w:rsid w:val="000C3E29"/>
    <w:rsid w:val="000C4033"/>
    <w:rsid w:val="000C4575"/>
    <w:rsid w:val="000C4C85"/>
    <w:rsid w:val="000C584A"/>
    <w:rsid w:val="000C5BAB"/>
    <w:rsid w:val="000C5DEF"/>
    <w:rsid w:val="000C664B"/>
    <w:rsid w:val="000C6A77"/>
    <w:rsid w:val="000C7E4B"/>
    <w:rsid w:val="000C7E97"/>
    <w:rsid w:val="000D011E"/>
    <w:rsid w:val="000D0DBA"/>
    <w:rsid w:val="000D11AE"/>
    <w:rsid w:val="000D23D5"/>
    <w:rsid w:val="000D2410"/>
    <w:rsid w:val="000D312A"/>
    <w:rsid w:val="000D3970"/>
    <w:rsid w:val="000D3DB3"/>
    <w:rsid w:val="000D4C6C"/>
    <w:rsid w:val="000D5835"/>
    <w:rsid w:val="000D6E70"/>
    <w:rsid w:val="000D70EB"/>
    <w:rsid w:val="000E0400"/>
    <w:rsid w:val="000E2CBE"/>
    <w:rsid w:val="000E32C8"/>
    <w:rsid w:val="000E390D"/>
    <w:rsid w:val="000E43DA"/>
    <w:rsid w:val="000E7956"/>
    <w:rsid w:val="000F01B0"/>
    <w:rsid w:val="000F0E25"/>
    <w:rsid w:val="000F1708"/>
    <w:rsid w:val="000F1E43"/>
    <w:rsid w:val="000F46BF"/>
    <w:rsid w:val="000F540E"/>
    <w:rsid w:val="000F5805"/>
    <w:rsid w:val="000F5881"/>
    <w:rsid w:val="001002B2"/>
    <w:rsid w:val="00100711"/>
    <w:rsid w:val="00100B97"/>
    <w:rsid w:val="00101A1E"/>
    <w:rsid w:val="00101E2A"/>
    <w:rsid w:val="00102CCD"/>
    <w:rsid w:val="00103A2B"/>
    <w:rsid w:val="00105A15"/>
    <w:rsid w:val="00106644"/>
    <w:rsid w:val="0011275A"/>
    <w:rsid w:val="00112793"/>
    <w:rsid w:val="0011336A"/>
    <w:rsid w:val="001133EE"/>
    <w:rsid w:val="00113ED6"/>
    <w:rsid w:val="0011474B"/>
    <w:rsid w:val="00116283"/>
    <w:rsid w:val="0011651E"/>
    <w:rsid w:val="00116957"/>
    <w:rsid w:val="00116BCF"/>
    <w:rsid w:val="001176EC"/>
    <w:rsid w:val="00121567"/>
    <w:rsid w:val="00121F34"/>
    <w:rsid w:val="00122DA4"/>
    <w:rsid w:val="0012302B"/>
    <w:rsid w:val="0012352A"/>
    <w:rsid w:val="00123927"/>
    <w:rsid w:val="001251C8"/>
    <w:rsid w:val="001252C8"/>
    <w:rsid w:val="001256D5"/>
    <w:rsid w:val="00125DCA"/>
    <w:rsid w:val="00125FC7"/>
    <w:rsid w:val="001303EC"/>
    <w:rsid w:val="00130BCC"/>
    <w:rsid w:val="00131943"/>
    <w:rsid w:val="00132326"/>
    <w:rsid w:val="00133368"/>
    <w:rsid w:val="00133C9B"/>
    <w:rsid w:val="00133CAE"/>
    <w:rsid w:val="001359CC"/>
    <w:rsid w:val="001362C9"/>
    <w:rsid w:val="0013700D"/>
    <w:rsid w:val="00140276"/>
    <w:rsid w:val="0014061F"/>
    <w:rsid w:val="0014173F"/>
    <w:rsid w:val="00142919"/>
    <w:rsid w:val="00143F07"/>
    <w:rsid w:val="00144074"/>
    <w:rsid w:val="00147528"/>
    <w:rsid w:val="001504F7"/>
    <w:rsid w:val="00150E4A"/>
    <w:rsid w:val="0015289D"/>
    <w:rsid w:val="00152AAF"/>
    <w:rsid w:val="00152AD1"/>
    <w:rsid w:val="001532C2"/>
    <w:rsid w:val="00154959"/>
    <w:rsid w:val="00154A6D"/>
    <w:rsid w:val="00155435"/>
    <w:rsid w:val="00155867"/>
    <w:rsid w:val="00155B02"/>
    <w:rsid w:val="00157160"/>
    <w:rsid w:val="001571B5"/>
    <w:rsid w:val="00157FC8"/>
    <w:rsid w:val="00157FD9"/>
    <w:rsid w:val="00160D64"/>
    <w:rsid w:val="00162E40"/>
    <w:rsid w:val="00163960"/>
    <w:rsid w:val="00163E1D"/>
    <w:rsid w:val="00164518"/>
    <w:rsid w:val="00165222"/>
    <w:rsid w:val="001652BF"/>
    <w:rsid w:val="001654B6"/>
    <w:rsid w:val="00165566"/>
    <w:rsid w:val="00166D12"/>
    <w:rsid w:val="00170428"/>
    <w:rsid w:val="00170C52"/>
    <w:rsid w:val="001720AC"/>
    <w:rsid w:val="001724B4"/>
    <w:rsid w:val="00172DD8"/>
    <w:rsid w:val="00172E95"/>
    <w:rsid w:val="00172E9F"/>
    <w:rsid w:val="00172F13"/>
    <w:rsid w:val="00172F96"/>
    <w:rsid w:val="001739D5"/>
    <w:rsid w:val="00175484"/>
    <w:rsid w:val="001754E6"/>
    <w:rsid w:val="00176167"/>
    <w:rsid w:val="0017668E"/>
    <w:rsid w:val="00181DDE"/>
    <w:rsid w:val="00182DC3"/>
    <w:rsid w:val="00182F6D"/>
    <w:rsid w:val="001831D5"/>
    <w:rsid w:val="0018359F"/>
    <w:rsid w:val="00184852"/>
    <w:rsid w:val="001851F7"/>
    <w:rsid w:val="001865A8"/>
    <w:rsid w:val="00186FF0"/>
    <w:rsid w:val="00192148"/>
    <w:rsid w:val="0019316C"/>
    <w:rsid w:val="00193EC7"/>
    <w:rsid w:val="001942F8"/>
    <w:rsid w:val="00195361"/>
    <w:rsid w:val="00195B78"/>
    <w:rsid w:val="00196DF1"/>
    <w:rsid w:val="00197026"/>
    <w:rsid w:val="00197479"/>
    <w:rsid w:val="00197826"/>
    <w:rsid w:val="001979CB"/>
    <w:rsid w:val="001A0A08"/>
    <w:rsid w:val="001A25DE"/>
    <w:rsid w:val="001A2904"/>
    <w:rsid w:val="001A30CB"/>
    <w:rsid w:val="001A4187"/>
    <w:rsid w:val="001A5D63"/>
    <w:rsid w:val="001A5E63"/>
    <w:rsid w:val="001A64AC"/>
    <w:rsid w:val="001A75FF"/>
    <w:rsid w:val="001B035C"/>
    <w:rsid w:val="001B0C4E"/>
    <w:rsid w:val="001B140D"/>
    <w:rsid w:val="001B1A5B"/>
    <w:rsid w:val="001B1F45"/>
    <w:rsid w:val="001B256B"/>
    <w:rsid w:val="001B36B5"/>
    <w:rsid w:val="001B4E23"/>
    <w:rsid w:val="001B5D5F"/>
    <w:rsid w:val="001C042D"/>
    <w:rsid w:val="001C21BC"/>
    <w:rsid w:val="001C2266"/>
    <w:rsid w:val="001C28E8"/>
    <w:rsid w:val="001C37BE"/>
    <w:rsid w:val="001C3C1C"/>
    <w:rsid w:val="001C420D"/>
    <w:rsid w:val="001C4D05"/>
    <w:rsid w:val="001C6782"/>
    <w:rsid w:val="001C70A2"/>
    <w:rsid w:val="001C7168"/>
    <w:rsid w:val="001C794B"/>
    <w:rsid w:val="001D035E"/>
    <w:rsid w:val="001D083A"/>
    <w:rsid w:val="001D0D79"/>
    <w:rsid w:val="001D2F1F"/>
    <w:rsid w:val="001D3468"/>
    <w:rsid w:val="001D4860"/>
    <w:rsid w:val="001D4BC2"/>
    <w:rsid w:val="001D5817"/>
    <w:rsid w:val="001D6C4B"/>
    <w:rsid w:val="001E010C"/>
    <w:rsid w:val="001E0732"/>
    <w:rsid w:val="001E07CF"/>
    <w:rsid w:val="001E09F7"/>
    <w:rsid w:val="001E157D"/>
    <w:rsid w:val="001E1D3B"/>
    <w:rsid w:val="001E2758"/>
    <w:rsid w:val="001E2B1B"/>
    <w:rsid w:val="001E3111"/>
    <w:rsid w:val="001E3DF2"/>
    <w:rsid w:val="001E51AB"/>
    <w:rsid w:val="001E65F3"/>
    <w:rsid w:val="001E7F9C"/>
    <w:rsid w:val="001F148E"/>
    <w:rsid w:val="001F1DF1"/>
    <w:rsid w:val="001F2406"/>
    <w:rsid w:val="001F2650"/>
    <w:rsid w:val="001F2AB2"/>
    <w:rsid w:val="001F2BAE"/>
    <w:rsid w:val="001F2BCE"/>
    <w:rsid w:val="001F2C0A"/>
    <w:rsid w:val="001F451E"/>
    <w:rsid w:val="001F5505"/>
    <w:rsid w:val="001F55D9"/>
    <w:rsid w:val="001F58CB"/>
    <w:rsid w:val="001F5B08"/>
    <w:rsid w:val="001F6486"/>
    <w:rsid w:val="001F6574"/>
    <w:rsid w:val="001F6765"/>
    <w:rsid w:val="0020159D"/>
    <w:rsid w:val="00201CAE"/>
    <w:rsid w:val="00201E4B"/>
    <w:rsid w:val="00202876"/>
    <w:rsid w:val="00202E92"/>
    <w:rsid w:val="002030A6"/>
    <w:rsid w:val="00207726"/>
    <w:rsid w:val="0020798D"/>
    <w:rsid w:val="00207F52"/>
    <w:rsid w:val="00210F17"/>
    <w:rsid w:val="00211EFF"/>
    <w:rsid w:val="002147B8"/>
    <w:rsid w:val="00215D21"/>
    <w:rsid w:val="002166DB"/>
    <w:rsid w:val="0021671B"/>
    <w:rsid w:val="00217999"/>
    <w:rsid w:val="00221330"/>
    <w:rsid w:val="00223AC0"/>
    <w:rsid w:val="00225D18"/>
    <w:rsid w:val="00226688"/>
    <w:rsid w:val="002268C9"/>
    <w:rsid w:val="00226ABC"/>
    <w:rsid w:val="0022757D"/>
    <w:rsid w:val="00231859"/>
    <w:rsid w:val="0023258E"/>
    <w:rsid w:val="00233294"/>
    <w:rsid w:val="00234F5E"/>
    <w:rsid w:val="00235205"/>
    <w:rsid w:val="00235B34"/>
    <w:rsid w:val="002362FE"/>
    <w:rsid w:val="00236469"/>
    <w:rsid w:val="00236FC7"/>
    <w:rsid w:val="00237EAC"/>
    <w:rsid w:val="00237F05"/>
    <w:rsid w:val="002404DD"/>
    <w:rsid w:val="002412CA"/>
    <w:rsid w:val="002417DE"/>
    <w:rsid w:val="00244656"/>
    <w:rsid w:val="00245158"/>
    <w:rsid w:val="002452BD"/>
    <w:rsid w:val="0024536E"/>
    <w:rsid w:val="00247D4D"/>
    <w:rsid w:val="00250E35"/>
    <w:rsid w:val="00251772"/>
    <w:rsid w:val="002527E5"/>
    <w:rsid w:val="00253378"/>
    <w:rsid w:val="002533ED"/>
    <w:rsid w:val="002549CF"/>
    <w:rsid w:val="002552C5"/>
    <w:rsid w:val="00255D33"/>
    <w:rsid w:val="00255F5E"/>
    <w:rsid w:val="00256277"/>
    <w:rsid w:val="002562BA"/>
    <w:rsid w:val="002573D5"/>
    <w:rsid w:val="002573D8"/>
    <w:rsid w:val="00257B21"/>
    <w:rsid w:val="0026163D"/>
    <w:rsid w:val="00261EDB"/>
    <w:rsid w:val="002629D8"/>
    <w:rsid w:val="00263C5F"/>
    <w:rsid w:val="0026536C"/>
    <w:rsid w:val="002671D8"/>
    <w:rsid w:val="002672FD"/>
    <w:rsid w:val="002678B0"/>
    <w:rsid w:val="00267CA1"/>
    <w:rsid w:val="00270B1F"/>
    <w:rsid w:val="00272EBD"/>
    <w:rsid w:val="00273AB7"/>
    <w:rsid w:val="00274574"/>
    <w:rsid w:val="0027614E"/>
    <w:rsid w:val="00277107"/>
    <w:rsid w:val="00277401"/>
    <w:rsid w:val="00277858"/>
    <w:rsid w:val="002778D6"/>
    <w:rsid w:val="002778F8"/>
    <w:rsid w:val="002837D1"/>
    <w:rsid w:val="00285983"/>
    <w:rsid w:val="00285D84"/>
    <w:rsid w:val="00285F0D"/>
    <w:rsid w:val="002864A9"/>
    <w:rsid w:val="002868C0"/>
    <w:rsid w:val="00286D60"/>
    <w:rsid w:val="00286E5E"/>
    <w:rsid w:val="0028741B"/>
    <w:rsid w:val="0029015A"/>
    <w:rsid w:val="00290B39"/>
    <w:rsid w:val="00291858"/>
    <w:rsid w:val="00293C51"/>
    <w:rsid w:val="00293D0D"/>
    <w:rsid w:val="0029443D"/>
    <w:rsid w:val="00294620"/>
    <w:rsid w:val="002A0050"/>
    <w:rsid w:val="002A0A5F"/>
    <w:rsid w:val="002A1362"/>
    <w:rsid w:val="002A1B65"/>
    <w:rsid w:val="002A26A2"/>
    <w:rsid w:val="002A42FE"/>
    <w:rsid w:val="002A5EB7"/>
    <w:rsid w:val="002A6448"/>
    <w:rsid w:val="002A6689"/>
    <w:rsid w:val="002A7ABD"/>
    <w:rsid w:val="002B09B3"/>
    <w:rsid w:val="002B2B2D"/>
    <w:rsid w:val="002B3DA7"/>
    <w:rsid w:val="002B3F31"/>
    <w:rsid w:val="002B461B"/>
    <w:rsid w:val="002B6924"/>
    <w:rsid w:val="002B6B13"/>
    <w:rsid w:val="002B6C62"/>
    <w:rsid w:val="002B70B4"/>
    <w:rsid w:val="002C1511"/>
    <w:rsid w:val="002C282F"/>
    <w:rsid w:val="002C28BC"/>
    <w:rsid w:val="002C2F68"/>
    <w:rsid w:val="002C403E"/>
    <w:rsid w:val="002C4718"/>
    <w:rsid w:val="002C4C2F"/>
    <w:rsid w:val="002C5201"/>
    <w:rsid w:val="002C56F9"/>
    <w:rsid w:val="002D243E"/>
    <w:rsid w:val="002D24E5"/>
    <w:rsid w:val="002D3CB4"/>
    <w:rsid w:val="002D45CD"/>
    <w:rsid w:val="002D4F1B"/>
    <w:rsid w:val="002D52F1"/>
    <w:rsid w:val="002D550D"/>
    <w:rsid w:val="002E024B"/>
    <w:rsid w:val="002E0A9E"/>
    <w:rsid w:val="002E37C7"/>
    <w:rsid w:val="002E3A54"/>
    <w:rsid w:val="002E3B74"/>
    <w:rsid w:val="002E53F9"/>
    <w:rsid w:val="002E5FED"/>
    <w:rsid w:val="002E63A5"/>
    <w:rsid w:val="002E7512"/>
    <w:rsid w:val="002E7D13"/>
    <w:rsid w:val="002F0CE1"/>
    <w:rsid w:val="002F56A0"/>
    <w:rsid w:val="002F5AE1"/>
    <w:rsid w:val="002F625C"/>
    <w:rsid w:val="002F72D3"/>
    <w:rsid w:val="002F77D7"/>
    <w:rsid w:val="00300AAF"/>
    <w:rsid w:val="00301673"/>
    <w:rsid w:val="00302706"/>
    <w:rsid w:val="00302976"/>
    <w:rsid w:val="00302DAB"/>
    <w:rsid w:val="00303FBA"/>
    <w:rsid w:val="00306406"/>
    <w:rsid w:val="00306733"/>
    <w:rsid w:val="00306FB2"/>
    <w:rsid w:val="00307140"/>
    <w:rsid w:val="00307157"/>
    <w:rsid w:val="003109D0"/>
    <w:rsid w:val="00311EC2"/>
    <w:rsid w:val="00312317"/>
    <w:rsid w:val="00312BAB"/>
    <w:rsid w:val="003132D9"/>
    <w:rsid w:val="00314879"/>
    <w:rsid w:val="00315FD0"/>
    <w:rsid w:val="003162B8"/>
    <w:rsid w:val="00316A33"/>
    <w:rsid w:val="00316D45"/>
    <w:rsid w:val="003203DA"/>
    <w:rsid w:val="00320C16"/>
    <w:rsid w:val="00322246"/>
    <w:rsid w:val="00323AF3"/>
    <w:rsid w:val="00326EB9"/>
    <w:rsid w:val="0032718C"/>
    <w:rsid w:val="0032754B"/>
    <w:rsid w:val="00330560"/>
    <w:rsid w:val="0033145A"/>
    <w:rsid w:val="0033188F"/>
    <w:rsid w:val="00331CF2"/>
    <w:rsid w:val="00331E12"/>
    <w:rsid w:val="00331E3C"/>
    <w:rsid w:val="00333592"/>
    <w:rsid w:val="00333852"/>
    <w:rsid w:val="00333AE4"/>
    <w:rsid w:val="00334E39"/>
    <w:rsid w:val="0033773B"/>
    <w:rsid w:val="003378F0"/>
    <w:rsid w:val="00340B8E"/>
    <w:rsid w:val="00340C55"/>
    <w:rsid w:val="00341218"/>
    <w:rsid w:val="0034273D"/>
    <w:rsid w:val="00342F64"/>
    <w:rsid w:val="00343CE7"/>
    <w:rsid w:val="00343E96"/>
    <w:rsid w:val="00344098"/>
    <w:rsid w:val="003451EA"/>
    <w:rsid w:val="003457E0"/>
    <w:rsid w:val="0034588C"/>
    <w:rsid w:val="003466A3"/>
    <w:rsid w:val="00346DA8"/>
    <w:rsid w:val="003472A3"/>
    <w:rsid w:val="0035100E"/>
    <w:rsid w:val="003517BF"/>
    <w:rsid w:val="00353032"/>
    <w:rsid w:val="003538AC"/>
    <w:rsid w:val="00354084"/>
    <w:rsid w:val="003559F3"/>
    <w:rsid w:val="003567D5"/>
    <w:rsid w:val="00356EEC"/>
    <w:rsid w:val="00360B8E"/>
    <w:rsid w:val="00360B9D"/>
    <w:rsid w:val="00360DBC"/>
    <w:rsid w:val="003612F0"/>
    <w:rsid w:val="00363CAC"/>
    <w:rsid w:val="00365DE4"/>
    <w:rsid w:val="003674B1"/>
    <w:rsid w:val="0037031C"/>
    <w:rsid w:val="00371F2C"/>
    <w:rsid w:val="003726D1"/>
    <w:rsid w:val="0037270B"/>
    <w:rsid w:val="00373C73"/>
    <w:rsid w:val="00374C6D"/>
    <w:rsid w:val="00374DA7"/>
    <w:rsid w:val="003778BE"/>
    <w:rsid w:val="00381120"/>
    <w:rsid w:val="00381342"/>
    <w:rsid w:val="003813BD"/>
    <w:rsid w:val="00381B0A"/>
    <w:rsid w:val="00382957"/>
    <w:rsid w:val="00384298"/>
    <w:rsid w:val="00384A21"/>
    <w:rsid w:val="0038508A"/>
    <w:rsid w:val="003858A6"/>
    <w:rsid w:val="0038599C"/>
    <w:rsid w:val="00385C50"/>
    <w:rsid w:val="003907DE"/>
    <w:rsid w:val="00390F1A"/>
    <w:rsid w:val="003931C3"/>
    <w:rsid w:val="00394007"/>
    <w:rsid w:val="00395586"/>
    <w:rsid w:val="003961E5"/>
    <w:rsid w:val="00396599"/>
    <w:rsid w:val="003A07A2"/>
    <w:rsid w:val="003A15D8"/>
    <w:rsid w:val="003A2CE0"/>
    <w:rsid w:val="003A3DD5"/>
    <w:rsid w:val="003A3E1C"/>
    <w:rsid w:val="003A4F2C"/>
    <w:rsid w:val="003A5318"/>
    <w:rsid w:val="003A67E6"/>
    <w:rsid w:val="003A6EF0"/>
    <w:rsid w:val="003A7296"/>
    <w:rsid w:val="003A7966"/>
    <w:rsid w:val="003A7D4F"/>
    <w:rsid w:val="003B13B6"/>
    <w:rsid w:val="003B274A"/>
    <w:rsid w:val="003B44D8"/>
    <w:rsid w:val="003B545A"/>
    <w:rsid w:val="003B7186"/>
    <w:rsid w:val="003C01D5"/>
    <w:rsid w:val="003C0C20"/>
    <w:rsid w:val="003C0FD9"/>
    <w:rsid w:val="003C1B9B"/>
    <w:rsid w:val="003C1CE7"/>
    <w:rsid w:val="003C2279"/>
    <w:rsid w:val="003C2314"/>
    <w:rsid w:val="003C4F95"/>
    <w:rsid w:val="003C594D"/>
    <w:rsid w:val="003C73D6"/>
    <w:rsid w:val="003C7B77"/>
    <w:rsid w:val="003D0097"/>
    <w:rsid w:val="003D27FD"/>
    <w:rsid w:val="003D32EB"/>
    <w:rsid w:val="003D4602"/>
    <w:rsid w:val="003D5509"/>
    <w:rsid w:val="003D70FB"/>
    <w:rsid w:val="003D7437"/>
    <w:rsid w:val="003D7F35"/>
    <w:rsid w:val="003E2CA1"/>
    <w:rsid w:val="003E5C74"/>
    <w:rsid w:val="003E6689"/>
    <w:rsid w:val="003F4AE9"/>
    <w:rsid w:val="003F50CA"/>
    <w:rsid w:val="003F55A6"/>
    <w:rsid w:val="003F5F8E"/>
    <w:rsid w:val="003F6150"/>
    <w:rsid w:val="003F64EB"/>
    <w:rsid w:val="004024A7"/>
    <w:rsid w:val="00403D86"/>
    <w:rsid w:val="004048CA"/>
    <w:rsid w:val="00404901"/>
    <w:rsid w:val="00405011"/>
    <w:rsid w:val="00405483"/>
    <w:rsid w:val="00405F60"/>
    <w:rsid w:val="00405FC4"/>
    <w:rsid w:val="00406452"/>
    <w:rsid w:val="00410A92"/>
    <w:rsid w:val="00411A3A"/>
    <w:rsid w:val="00411C90"/>
    <w:rsid w:val="00412B8C"/>
    <w:rsid w:val="00413729"/>
    <w:rsid w:val="004148B2"/>
    <w:rsid w:val="00414C5F"/>
    <w:rsid w:val="00415913"/>
    <w:rsid w:val="00416DB9"/>
    <w:rsid w:val="00417334"/>
    <w:rsid w:val="00417685"/>
    <w:rsid w:val="00417A14"/>
    <w:rsid w:val="00417D0A"/>
    <w:rsid w:val="00417F5B"/>
    <w:rsid w:val="004200A4"/>
    <w:rsid w:val="004236E6"/>
    <w:rsid w:val="00424287"/>
    <w:rsid w:val="00425735"/>
    <w:rsid w:val="00425EB9"/>
    <w:rsid w:val="004263EB"/>
    <w:rsid w:val="0042708F"/>
    <w:rsid w:val="0042768F"/>
    <w:rsid w:val="004277A5"/>
    <w:rsid w:val="00430564"/>
    <w:rsid w:val="0043100B"/>
    <w:rsid w:val="004312FF"/>
    <w:rsid w:val="00431D5B"/>
    <w:rsid w:val="00432791"/>
    <w:rsid w:val="0043299D"/>
    <w:rsid w:val="0043372D"/>
    <w:rsid w:val="00434218"/>
    <w:rsid w:val="004349A9"/>
    <w:rsid w:val="00434AE1"/>
    <w:rsid w:val="00435613"/>
    <w:rsid w:val="00435ADC"/>
    <w:rsid w:val="00435F95"/>
    <w:rsid w:val="00437106"/>
    <w:rsid w:val="004371F3"/>
    <w:rsid w:val="00437E54"/>
    <w:rsid w:val="00440742"/>
    <w:rsid w:val="00441008"/>
    <w:rsid w:val="00441A63"/>
    <w:rsid w:val="004439B9"/>
    <w:rsid w:val="004445B6"/>
    <w:rsid w:val="004448A1"/>
    <w:rsid w:val="00445423"/>
    <w:rsid w:val="004459A5"/>
    <w:rsid w:val="00447B05"/>
    <w:rsid w:val="004516BE"/>
    <w:rsid w:val="004516FF"/>
    <w:rsid w:val="0045246F"/>
    <w:rsid w:val="0045306E"/>
    <w:rsid w:val="0045348F"/>
    <w:rsid w:val="004534B8"/>
    <w:rsid w:val="00453DA6"/>
    <w:rsid w:val="004554BE"/>
    <w:rsid w:val="0045561A"/>
    <w:rsid w:val="00455A01"/>
    <w:rsid w:val="00455B02"/>
    <w:rsid w:val="00455DD6"/>
    <w:rsid w:val="0045601A"/>
    <w:rsid w:val="00456C02"/>
    <w:rsid w:val="004579FF"/>
    <w:rsid w:val="0046057D"/>
    <w:rsid w:val="00461248"/>
    <w:rsid w:val="00461F4E"/>
    <w:rsid w:val="00462ED9"/>
    <w:rsid w:val="004659ED"/>
    <w:rsid w:val="00465ED9"/>
    <w:rsid w:val="004679EC"/>
    <w:rsid w:val="00470A5F"/>
    <w:rsid w:val="0047213A"/>
    <w:rsid w:val="0047254B"/>
    <w:rsid w:val="00472635"/>
    <w:rsid w:val="00472966"/>
    <w:rsid w:val="004729AD"/>
    <w:rsid w:val="00475054"/>
    <w:rsid w:val="00477016"/>
    <w:rsid w:val="0048096D"/>
    <w:rsid w:val="00480D47"/>
    <w:rsid w:val="00480EE1"/>
    <w:rsid w:val="004815EB"/>
    <w:rsid w:val="00481E33"/>
    <w:rsid w:val="004820DD"/>
    <w:rsid w:val="0048221C"/>
    <w:rsid w:val="0048332A"/>
    <w:rsid w:val="004837F3"/>
    <w:rsid w:val="004842C3"/>
    <w:rsid w:val="00484671"/>
    <w:rsid w:val="00484E3A"/>
    <w:rsid w:val="0048632D"/>
    <w:rsid w:val="0048722A"/>
    <w:rsid w:val="0049019B"/>
    <w:rsid w:val="004909C6"/>
    <w:rsid w:val="00491695"/>
    <w:rsid w:val="00491F63"/>
    <w:rsid w:val="004920DB"/>
    <w:rsid w:val="00492326"/>
    <w:rsid w:val="00492B3B"/>
    <w:rsid w:val="00493275"/>
    <w:rsid w:val="00493D3F"/>
    <w:rsid w:val="00494326"/>
    <w:rsid w:val="004955A2"/>
    <w:rsid w:val="0049588F"/>
    <w:rsid w:val="00495B09"/>
    <w:rsid w:val="00495B26"/>
    <w:rsid w:val="00497CDC"/>
    <w:rsid w:val="00497E67"/>
    <w:rsid w:val="004A01ED"/>
    <w:rsid w:val="004A0ECE"/>
    <w:rsid w:val="004A1BA1"/>
    <w:rsid w:val="004A286C"/>
    <w:rsid w:val="004A3FD8"/>
    <w:rsid w:val="004A4FE7"/>
    <w:rsid w:val="004A545F"/>
    <w:rsid w:val="004A5A05"/>
    <w:rsid w:val="004A6ED5"/>
    <w:rsid w:val="004A7ED7"/>
    <w:rsid w:val="004B0A8F"/>
    <w:rsid w:val="004B1DC1"/>
    <w:rsid w:val="004B2717"/>
    <w:rsid w:val="004B33DE"/>
    <w:rsid w:val="004B423F"/>
    <w:rsid w:val="004B6478"/>
    <w:rsid w:val="004B74F2"/>
    <w:rsid w:val="004B7B98"/>
    <w:rsid w:val="004C06D7"/>
    <w:rsid w:val="004C0C32"/>
    <w:rsid w:val="004C1199"/>
    <w:rsid w:val="004C13BF"/>
    <w:rsid w:val="004C29ED"/>
    <w:rsid w:val="004C3EA4"/>
    <w:rsid w:val="004D0173"/>
    <w:rsid w:val="004D1569"/>
    <w:rsid w:val="004D1D51"/>
    <w:rsid w:val="004D64A6"/>
    <w:rsid w:val="004D758E"/>
    <w:rsid w:val="004E2F99"/>
    <w:rsid w:val="004E464E"/>
    <w:rsid w:val="004E4B44"/>
    <w:rsid w:val="004E4DE5"/>
    <w:rsid w:val="004E5EB0"/>
    <w:rsid w:val="004E70EB"/>
    <w:rsid w:val="004E7495"/>
    <w:rsid w:val="004E7A15"/>
    <w:rsid w:val="004F146A"/>
    <w:rsid w:val="004F2F10"/>
    <w:rsid w:val="004F2F44"/>
    <w:rsid w:val="004F3617"/>
    <w:rsid w:val="004F39D1"/>
    <w:rsid w:val="004F3B4E"/>
    <w:rsid w:val="004F44CF"/>
    <w:rsid w:val="004F723F"/>
    <w:rsid w:val="00500701"/>
    <w:rsid w:val="00500975"/>
    <w:rsid w:val="00500A0B"/>
    <w:rsid w:val="00500C31"/>
    <w:rsid w:val="00501AC3"/>
    <w:rsid w:val="00501C56"/>
    <w:rsid w:val="005020A2"/>
    <w:rsid w:val="00504477"/>
    <w:rsid w:val="005053A3"/>
    <w:rsid w:val="005061A0"/>
    <w:rsid w:val="00506732"/>
    <w:rsid w:val="0050708E"/>
    <w:rsid w:val="005100BB"/>
    <w:rsid w:val="00511906"/>
    <w:rsid w:val="005124FF"/>
    <w:rsid w:val="00512709"/>
    <w:rsid w:val="00512982"/>
    <w:rsid w:val="00512F56"/>
    <w:rsid w:val="005130C0"/>
    <w:rsid w:val="00513635"/>
    <w:rsid w:val="00513862"/>
    <w:rsid w:val="00513A33"/>
    <w:rsid w:val="00513A57"/>
    <w:rsid w:val="005141FB"/>
    <w:rsid w:val="00515FE3"/>
    <w:rsid w:val="00517772"/>
    <w:rsid w:val="0052006C"/>
    <w:rsid w:val="00520BDA"/>
    <w:rsid w:val="00521797"/>
    <w:rsid w:val="00521C05"/>
    <w:rsid w:val="00522341"/>
    <w:rsid w:val="005225F2"/>
    <w:rsid w:val="00522A36"/>
    <w:rsid w:val="00522EDB"/>
    <w:rsid w:val="00523661"/>
    <w:rsid w:val="0052374E"/>
    <w:rsid w:val="005237A0"/>
    <w:rsid w:val="00525158"/>
    <w:rsid w:val="00525475"/>
    <w:rsid w:val="00525AAF"/>
    <w:rsid w:val="00530DC7"/>
    <w:rsid w:val="00531021"/>
    <w:rsid w:val="00532B1B"/>
    <w:rsid w:val="00532D11"/>
    <w:rsid w:val="00532D60"/>
    <w:rsid w:val="00535012"/>
    <w:rsid w:val="0053734B"/>
    <w:rsid w:val="00537DB0"/>
    <w:rsid w:val="00540101"/>
    <w:rsid w:val="0054126A"/>
    <w:rsid w:val="00542168"/>
    <w:rsid w:val="00542415"/>
    <w:rsid w:val="00543A95"/>
    <w:rsid w:val="00543AD9"/>
    <w:rsid w:val="005463F0"/>
    <w:rsid w:val="0054668E"/>
    <w:rsid w:val="00546A1B"/>
    <w:rsid w:val="005516CC"/>
    <w:rsid w:val="0055231A"/>
    <w:rsid w:val="00552615"/>
    <w:rsid w:val="00552B16"/>
    <w:rsid w:val="00555C9E"/>
    <w:rsid w:val="00555D19"/>
    <w:rsid w:val="00555E42"/>
    <w:rsid w:val="00557046"/>
    <w:rsid w:val="00557549"/>
    <w:rsid w:val="00557CDA"/>
    <w:rsid w:val="00560072"/>
    <w:rsid w:val="005607C8"/>
    <w:rsid w:val="005616EC"/>
    <w:rsid w:val="0056222C"/>
    <w:rsid w:val="005654B4"/>
    <w:rsid w:val="00565707"/>
    <w:rsid w:val="00566AFF"/>
    <w:rsid w:val="00566F7E"/>
    <w:rsid w:val="005707A4"/>
    <w:rsid w:val="005708EF"/>
    <w:rsid w:val="005709FE"/>
    <w:rsid w:val="005719E8"/>
    <w:rsid w:val="00572E7F"/>
    <w:rsid w:val="00575AD3"/>
    <w:rsid w:val="005778B0"/>
    <w:rsid w:val="005779DD"/>
    <w:rsid w:val="0058066F"/>
    <w:rsid w:val="0058126C"/>
    <w:rsid w:val="00582ABF"/>
    <w:rsid w:val="0058357B"/>
    <w:rsid w:val="00583D91"/>
    <w:rsid w:val="0058477C"/>
    <w:rsid w:val="00584832"/>
    <w:rsid w:val="00586D77"/>
    <w:rsid w:val="005874B3"/>
    <w:rsid w:val="00590B56"/>
    <w:rsid w:val="00591181"/>
    <w:rsid w:val="00591C9A"/>
    <w:rsid w:val="005935DE"/>
    <w:rsid w:val="00595D7E"/>
    <w:rsid w:val="0059692D"/>
    <w:rsid w:val="00597010"/>
    <w:rsid w:val="0059702B"/>
    <w:rsid w:val="00597BC5"/>
    <w:rsid w:val="00597C2C"/>
    <w:rsid w:val="00597E64"/>
    <w:rsid w:val="005A1F20"/>
    <w:rsid w:val="005A1F90"/>
    <w:rsid w:val="005A41B5"/>
    <w:rsid w:val="005A49B1"/>
    <w:rsid w:val="005A4DF0"/>
    <w:rsid w:val="005A5E39"/>
    <w:rsid w:val="005A6B3A"/>
    <w:rsid w:val="005A6E68"/>
    <w:rsid w:val="005A77FF"/>
    <w:rsid w:val="005B0A31"/>
    <w:rsid w:val="005B2425"/>
    <w:rsid w:val="005B3829"/>
    <w:rsid w:val="005B4A91"/>
    <w:rsid w:val="005B509F"/>
    <w:rsid w:val="005B7139"/>
    <w:rsid w:val="005B739D"/>
    <w:rsid w:val="005B7551"/>
    <w:rsid w:val="005B7609"/>
    <w:rsid w:val="005B7895"/>
    <w:rsid w:val="005C17EF"/>
    <w:rsid w:val="005C1D77"/>
    <w:rsid w:val="005C1E38"/>
    <w:rsid w:val="005C3177"/>
    <w:rsid w:val="005C33D8"/>
    <w:rsid w:val="005C342F"/>
    <w:rsid w:val="005C574A"/>
    <w:rsid w:val="005C6475"/>
    <w:rsid w:val="005C7152"/>
    <w:rsid w:val="005C7B44"/>
    <w:rsid w:val="005D3219"/>
    <w:rsid w:val="005D35CE"/>
    <w:rsid w:val="005D3E0E"/>
    <w:rsid w:val="005D3FC5"/>
    <w:rsid w:val="005D614E"/>
    <w:rsid w:val="005D6489"/>
    <w:rsid w:val="005D64FA"/>
    <w:rsid w:val="005D6E4B"/>
    <w:rsid w:val="005D6EFD"/>
    <w:rsid w:val="005D7378"/>
    <w:rsid w:val="005E0A54"/>
    <w:rsid w:val="005E2330"/>
    <w:rsid w:val="005E555A"/>
    <w:rsid w:val="005E5884"/>
    <w:rsid w:val="005E6736"/>
    <w:rsid w:val="005E697E"/>
    <w:rsid w:val="005E7594"/>
    <w:rsid w:val="005F04BA"/>
    <w:rsid w:val="005F15C6"/>
    <w:rsid w:val="005F1FA4"/>
    <w:rsid w:val="005F3140"/>
    <w:rsid w:val="005F3420"/>
    <w:rsid w:val="005F3703"/>
    <w:rsid w:val="005F3715"/>
    <w:rsid w:val="005F397C"/>
    <w:rsid w:val="005F4088"/>
    <w:rsid w:val="005F4B23"/>
    <w:rsid w:val="005F54EC"/>
    <w:rsid w:val="005F6AFE"/>
    <w:rsid w:val="005F7392"/>
    <w:rsid w:val="00600D6A"/>
    <w:rsid w:val="006011DD"/>
    <w:rsid w:val="0060125C"/>
    <w:rsid w:val="00604534"/>
    <w:rsid w:val="006055E8"/>
    <w:rsid w:val="006058F2"/>
    <w:rsid w:val="006062DD"/>
    <w:rsid w:val="0060643C"/>
    <w:rsid w:val="006064A9"/>
    <w:rsid w:val="00606E13"/>
    <w:rsid w:val="00607E8E"/>
    <w:rsid w:val="00610552"/>
    <w:rsid w:val="006106DA"/>
    <w:rsid w:val="00611FDF"/>
    <w:rsid w:val="006125A7"/>
    <w:rsid w:val="006126FA"/>
    <w:rsid w:val="00612A5D"/>
    <w:rsid w:val="00612F83"/>
    <w:rsid w:val="00613214"/>
    <w:rsid w:val="00613F63"/>
    <w:rsid w:val="0061411D"/>
    <w:rsid w:val="006164AB"/>
    <w:rsid w:val="006176CF"/>
    <w:rsid w:val="0062146A"/>
    <w:rsid w:val="0062149F"/>
    <w:rsid w:val="006256DA"/>
    <w:rsid w:val="00626DFD"/>
    <w:rsid w:val="00627194"/>
    <w:rsid w:val="00630788"/>
    <w:rsid w:val="0063093E"/>
    <w:rsid w:val="00630950"/>
    <w:rsid w:val="00630A5D"/>
    <w:rsid w:val="00631C0C"/>
    <w:rsid w:val="006334E0"/>
    <w:rsid w:val="00634BC6"/>
    <w:rsid w:val="00637709"/>
    <w:rsid w:val="00637C8B"/>
    <w:rsid w:val="00637E31"/>
    <w:rsid w:val="00640903"/>
    <w:rsid w:val="006409F1"/>
    <w:rsid w:val="0064227C"/>
    <w:rsid w:val="00642BB1"/>
    <w:rsid w:val="006430A1"/>
    <w:rsid w:val="00643A9D"/>
    <w:rsid w:val="00644FA6"/>
    <w:rsid w:val="00644FBE"/>
    <w:rsid w:val="006450FC"/>
    <w:rsid w:val="00645BCF"/>
    <w:rsid w:val="00646F4C"/>
    <w:rsid w:val="006477D6"/>
    <w:rsid w:val="0065309A"/>
    <w:rsid w:val="00653142"/>
    <w:rsid w:val="00654148"/>
    <w:rsid w:val="006548E3"/>
    <w:rsid w:val="00654C6C"/>
    <w:rsid w:val="0065533D"/>
    <w:rsid w:val="006557D6"/>
    <w:rsid w:val="00655ED3"/>
    <w:rsid w:val="00656EC5"/>
    <w:rsid w:val="006579CE"/>
    <w:rsid w:val="006602C2"/>
    <w:rsid w:val="006604E2"/>
    <w:rsid w:val="00660C97"/>
    <w:rsid w:val="00660F60"/>
    <w:rsid w:val="00661775"/>
    <w:rsid w:val="00663754"/>
    <w:rsid w:val="0066420B"/>
    <w:rsid w:val="00665D37"/>
    <w:rsid w:val="00666C2B"/>
    <w:rsid w:val="00670D27"/>
    <w:rsid w:val="006714F0"/>
    <w:rsid w:val="0067327B"/>
    <w:rsid w:val="00674F55"/>
    <w:rsid w:val="006753FA"/>
    <w:rsid w:val="00675756"/>
    <w:rsid w:val="00676DCE"/>
    <w:rsid w:val="0067738D"/>
    <w:rsid w:val="00681111"/>
    <w:rsid w:val="0068179B"/>
    <w:rsid w:val="006817CE"/>
    <w:rsid w:val="00681A73"/>
    <w:rsid w:val="00682E54"/>
    <w:rsid w:val="00683D66"/>
    <w:rsid w:val="00684832"/>
    <w:rsid w:val="00684972"/>
    <w:rsid w:val="006858C4"/>
    <w:rsid w:val="006863CB"/>
    <w:rsid w:val="00690C99"/>
    <w:rsid w:val="00692226"/>
    <w:rsid w:val="0069251F"/>
    <w:rsid w:val="00692B42"/>
    <w:rsid w:val="00692E68"/>
    <w:rsid w:val="00692F37"/>
    <w:rsid w:val="00693708"/>
    <w:rsid w:val="00694350"/>
    <w:rsid w:val="00696D6E"/>
    <w:rsid w:val="00696E57"/>
    <w:rsid w:val="00696E67"/>
    <w:rsid w:val="006A233C"/>
    <w:rsid w:val="006A25AC"/>
    <w:rsid w:val="006A2744"/>
    <w:rsid w:val="006A3471"/>
    <w:rsid w:val="006A3D72"/>
    <w:rsid w:val="006A484A"/>
    <w:rsid w:val="006A5100"/>
    <w:rsid w:val="006A778C"/>
    <w:rsid w:val="006B0358"/>
    <w:rsid w:val="006B07CF"/>
    <w:rsid w:val="006B2452"/>
    <w:rsid w:val="006B310A"/>
    <w:rsid w:val="006B540E"/>
    <w:rsid w:val="006B5F3B"/>
    <w:rsid w:val="006C03FC"/>
    <w:rsid w:val="006C0F6B"/>
    <w:rsid w:val="006C1FBF"/>
    <w:rsid w:val="006C2294"/>
    <w:rsid w:val="006C3C71"/>
    <w:rsid w:val="006C43E0"/>
    <w:rsid w:val="006C4939"/>
    <w:rsid w:val="006C49A2"/>
    <w:rsid w:val="006C60B3"/>
    <w:rsid w:val="006C62EE"/>
    <w:rsid w:val="006C649E"/>
    <w:rsid w:val="006C6CB7"/>
    <w:rsid w:val="006C752F"/>
    <w:rsid w:val="006D05F7"/>
    <w:rsid w:val="006D06E3"/>
    <w:rsid w:val="006D1875"/>
    <w:rsid w:val="006D29FA"/>
    <w:rsid w:val="006D2F8A"/>
    <w:rsid w:val="006D3525"/>
    <w:rsid w:val="006D3D93"/>
    <w:rsid w:val="006D41D5"/>
    <w:rsid w:val="006D479B"/>
    <w:rsid w:val="006D5A45"/>
    <w:rsid w:val="006D6083"/>
    <w:rsid w:val="006D66C9"/>
    <w:rsid w:val="006D7340"/>
    <w:rsid w:val="006D7600"/>
    <w:rsid w:val="006D7801"/>
    <w:rsid w:val="006D7A1F"/>
    <w:rsid w:val="006E0287"/>
    <w:rsid w:val="006E2118"/>
    <w:rsid w:val="006E26E8"/>
    <w:rsid w:val="006E4475"/>
    <w:rsid w:val="006E46B5"/>
    <w:rsid w:val="006E4849"/>
    <w:rsid w:val="006E4A3D"/>
    <w:rsid w:val="006E52A2"/>
    <w:rsid w:val="006E55BC"/>
    <w:rsid w:val="006E58B3"/>
    <w:rsid w:val="006E5E9A"/>
    <w:rsid w:val="006E6185"/>
    <w:rsid w:val="006E67ED"/>
    <w:rsid w:val="006E689B"/>
    <w:rsid w:val="006F157C"/>
    <w:rsid w:val="006F1973"/>
    <w:rsid w:val="006F20C0"/>
    <w:rsid w:val="006F23AB"/>
    <w:rsid w:val="006F23AE"/>
    <w:rsid w:val="006F243D"/>
    <w:rsid w:val="006F298A"/>
    <w:rsid w:val="006F2CFD"/>
    <w:rsid w:val="006F2DDB"/>
    <w:rsid w:val="006F3156"/>
    <w:rsid w:val="006F4442"/>
    <w:rsid w:val="006F49B2"/>
    <w:rsid w:val="006F601F"/>
    <w:rsid w:val="006F6925"/>
    <w:rsid w:val="006F6B93"/>
    <w:rsid w:val="006F74C9"/>
    <w:rsid w:val="006F7946"/>
    <w:rsid w:val="006F7CF2"/>
    <w:rsid w:val="007000A3"/>
    <w:rsid w:val="00700446"/>
    <w:rsid w:val="0070165F"/>
    <w:rsid w:val="0070171A"/>
    <w:rsid w:val="00702632"/>
    <w:rsid w:val="00702676"/>
    <w:rsid w:val="00703ACA"/>
    <w:rsid w:val="00703DE1"/>
    <w:rsid w:val="00705B0D"/>
    <w:rsid w:val="00705D7F"/>
    <w:rsid w:val="00707DAE"/>
    <w:rsid w:val="00710307"/>
    <w:rsid w:val="0071166B"/>
    <w:rsid w:val="00712329"/>
    <w:rsid w:val="00712517"/>
    <w:rsid w:val="007136A0"/>
    <w:rsid w:val="00713819"/>
    <w:rsid w:val="007161A8"/>
    <w:rsid w:val="007171EF"/>
    <w:rsid w:val="00717530"/>
    <w:rsid w:val="0072038C"/>
    <w:rsid w:val="007205D7"/>
    <w:rsid w:val="00720A22"/>
    <w:rsid w:val="00721BA6"/>
    <w:rsid w:val="00721F25"/>
    <w:rsid w:val="007222A9"/>
    <w:rsid w:val="00722D36"/>
    <w:rsid w:val="00726A36"/>
    <w:rsid w:val="00726E01"/>
    <w:rsid w:val="00727159"/>
    <w:rsid w:val="0073054F"/>
    <w:rsid w:val="007305B4"/>
    <w:rsid w:val="00730790"/>
    <w:rsid w:val="00732E62"/>
    <w:rsid w:val="0073306A"/>
    <w:rsid w:val="00733615"/>
    <w:rsid w:val="00733DC3"/>
    <w:rsid w:val="007355F5"/>
    <w:rsid w:val="00735683"/>
    <w:rsid w:val="00735A11"/>
    <w:rsid w:val="00736017"/>
    <w:rsid w:val="0073637F"/>
    <w:rsid w:val="007371F6"/>
    <w:rsid w:val="007403ED"/>
    <w:rsid w:val="00741831"/>
    <w:rsid w:val="00744393"/>
    <w:rsid w:val="007446A7"/>
    <w:rsid w:val="00750580"/>
    <w:rsid w:val="007508E0"/>
    <w:rsid w:val="00750E8F"/>
    <w:rsid w:val="00750F08"/>
    <w:rsid w:val="00750FE4"/>
    <w:rsid w:val="00751D61"/>
    <w:rsid w:val="00752124"/>
    <w:rsid w:val="007538AE"/>
    <w:rsid w:val="00753C12"/>
    <w:rsid w:val="00754E1C"/>
    <w:rsid w:val="007555D1"/>
    <w:rsid w:val="00755CFC"/>
    <w:rsid w:val="00756DCC"/>
    <w:rsid w:val="00760873"/>
    <w:rsid w:val="00760A4D"/>
    <w:rsid w:val="00760A5C"/>
    <w:rsid w:val="00760B8D"/>
    <w:rsid w:val="0076224F"/>
    <w:rsid w:val="00763109"/>
    <w:rsid w:val="00763E85"/>
    <w:rsid w:val="00764542"/>
    <w:rsid w:val="00767E5D"/>
    <w:rsid w:val="00770606"/>
    <w:rsid w:val="00770AFF"/>
    <w:rsid w:val="00771A7D"/>
    <w:rsid w:val="00772A28"/>
    <w:rsid w:val="00772EB1"/>
    <w:rsid w:val="00773E9F"/>
    <w:rsid w:val="00773FD4"/>
    <w:rsid w:val="007750F9"/>
    <w:rsid w:val="00775778"/>
    <w:rsid w:val="0077585C"/>
    <w:rsid w:val="007765EB"/>
    <w:rsid w:val="00782151"/>
    <w:rsid w:val="00783CFD"/>
    <w:rsid w:val="00783D3E"/>
    <w:rsid w:val="007840D5"/>
    <w:rsid w:val="00785D33"/>
    <w:rsid w:val="0079027E"/>
    <w:rsid w:val="00791868"/>
    <w:rsid w:val="00791B24"/>
    <w:rsid w:val="0079209A"/>
    <w:rsid w:val="0079229D"/>
    <w:rsid w:val="00792547"/>
    <w:rsid w:val="00794863"/>
    <w:rsid w:val="00794C22"/>
    <w:rsid w:val="00794E5F"/>
    <w:rsid w:val="0079778A"/>
    <w:rsid w:val="007A03C3"/>
    <w:rsid w:val="007A0809"/>
    <w:rsid w:val="007A2762"/>
    <w:rsid w:val="007A29A4"/>
    <w:rsid w:val="007A33FD"/>
    <w:rsid w:val="007A3B88"/>
    <w:rsid w:val="007A4752"/>
    <w:rsid w:val="007A5B4F"/>
    <w:rsid w:val="007A7135"/>
    <w:rsid w:val="007B1935"/>
    <w:rsid w:val="007B2B05"/>
    <w:rsid w:val="007B313B"/>
    <w:rsid w:val="007B4099"/>
    <w:rsid w:val="007B4A62"/>
    <w:rsid w:val="007B57FC"/>
    <w:rsid w:val="007B5A5F"/>
    <w:rsid w:val="007B6465"/>
    <w:rsid w:val="007B6F78"/>
    <w:rsid w:val="007C084A"/>
    <w:rsid w:val="007C24AF"/>
    <w:rsid w:val="007C294E"/>
    <w:rsid w:val="007C34ED"/>
    <w:rsid w:val="007D079B"/>
    <w:rsid w:val="007D10C9"/>
    <w:rsid w:val="007D130E"/>
    <w:rsid w:val="007D224E"/>
    <w:rsid w:val="007D25C3"/>
    <w:rsid w:val="007D2729"/>
    <w:rsid w:val="007D39DE"/>
    <w:rsid w:val="007D47CD"/>
    <w:rsid w:val="007D4D3D"/>
    <w:rsid w:val="007D50D6"/>
    <w:rsid w:val="007D5913"/>
    <w:rsid w:val="007D59E8"/>
    <w:rsid w:val="007D78D2"/>
    <w:rsid w:val="007D7D80"/>
    <w:rsid w:val="007E162A"/>
    <w:rsid w:val="007E1ACE"/>
    <w:rsid w:val="007E1F08"/>
    <w:rsid w:val="007E2FF9"/>
    <w:rsid w:val="007E33EE"/>
    <w:rsid w:val="007E3D21"/>
    <w:rsid w:val="007E4D6C"/>
    <w:rsid w:val="007E5EA4"/>
    <w:rsid w:val="007E6123"/>
    <w:rsid w:val="007E64D6"/>
    <w:rsid w:val="007E79D7"/>
    <w:rsid w:val="007E7ACC"/>
    <w:rsid w:val="007F0205"/>
    <w:rsid w:val="007F043F"/>
    <w:rsid w:val="007F0676"/>
    <w:rsid w:val="007F0795"/>
    <w:rsid w:val="007F0BCC"/>
    <w:rsid w:val="007F18F4"/>
    <w:rsid w:val="007F3891"/>
    <w:rsid w:val="007F5B3E"/>
    <w:rsid w:val="007F627E"/>
    <w:rsid w:val="007F65E9"/>
    <w:rsid w:val="007F6952"/>
    <w:rsid w:val="007F6DCB"/>
    <w:rsid w:val="007F6E79"/>
    <w:rsid w:val="007F743B"/>
    <w:rsid w:val="007F77A0"/>
    <w:rsid w:val="00802AE4"/>
    <w:rsid w:val="00803A35"/>
    <w:rsid w:val="00806373"/>
    <w:rsid w:val="0080739B"/>
    <w:rsid w:val="00810131"/>
    <w:rsid w:val="00810381"/>
    <w:rsid w:val="0081063D"/>
    <w:rsid w:val="0081307F"/>
    <w:rsid w:val="00813693"/>
    <w:rsid w:val="00813B21"/>
    <w:rsid w:val="0081652B"/>
    <w:rsid w:val="00816CE3"/>
    <w:rsid w:val="00817098"/>
    <w:rsid w:val="008170BF"/>
    <w:rsid w:val="008171F0"/>
    <w:rsid w:val="00820CE8"/>
    <w:rsid w:val="00821026"/>
    <w:rsid w:val="008211F3"/>
    <w:rsid w:val="00822076"/>
    <w:rsid w:val="00822420"/>
    <w:rsid w:val="008226A8"/>
    <w:rsid w:val="00822882"/>
    <w:rsid w:val="0082317E"/>
    <w:rsid w:val="008235E8"/>
    <w:rsid w:val="00823E09"/>
    <w:rsid w:val="00824B5E"/>
    <w:rsid w:val="00826AF3"/>
    <w:rsid w:val="00826FA5"/>
    <w:rsid w:val="0082725F"/>
    <w:rsid w:val="008277A1"/>
    <w:rsid w:val="00827E1F"/>
    <w:rsid w:val="008314DE"/>
    <w:rsid w:val="008319DF"/>
    <w:rsid w:val="00831C36"/>
    <w:rsid w:val="00832C09"/>
    <w:rsid w:val="00832E31"/>
    <w:rsid w:val="00833359"/>
    <w:rsid w:val="00833646"/>
    <w:rsid w:val="00833AAF"/>
    <w:rsid w:val="00834130"/>
    <w:rsid w:val="008349E4"/>
    <w:rsid w:val="008360BF"/>
    <w:rsid w:val="00836E39"/>
    <w:rsid w:val="008375DC"/>
    <w:rsid w:val="00837BF7"/>
    <w:rsid w:val="00837D81"/>
    <w:rsid w:val="00842394"/>
    <w:rsid w:val="00842828"/>
    <w:rsid w:val="00842D92"/>
    <w:rsid w:val="0084308A"/>
    <w:rsid w:val="00843775"/>
    <w:rsid w:val="00843869"/>
    <w:rsid w:val="008458A4"/>
    <w:rsid w:val="0084771C"/>
    <w:rsid w:val="00851E90"/>
    <w:rsid w:val="00852193"/>
    <w:rsid w:val="00852B18"/>
    <w:rsid w:val="00852B36"/>
    <w:rsid w:val="008530B6"/>
    <w:rsid w:val="00853F28"/>
    <w:rsid w:val="008575F4"/>
    <w:rsid w:val="00857F10"/>
    <w:rsid w:val="00860BB1"/>
    <w:rsid w:val="00862A4A"/>
    <w:rsid w:val="00864160"/>
    <w:rsid w:val="00864562"/>
    <w:rsid w:val="0086716F"/>
    <w:rsid w:val="00867376"/>
    <w:rsid w:val="00870264"/>
    <w:rsid w:val="0087224C"/>
    <w:rsid w:val="00872693"/>
    <w:rsid w:val="00873081"/>
    <w:rsid w:val="00873FB4"/>
    <w:rsid w:val="008744E9"/>
    <w:rsid w:val="008760C9"/>
    <w:rsid w:val="00876864"/>
    <w:rsid w:val="00876C0B"/>
    <w:rsid w:val="00877BD9"/>
    <w:rsid w:val="00880DC2"/>
    <w:rsid w:val="00880FF9"/>
    <w:rsid w:val="0088182D"/>
    <w:rsid w:val="00882512"/>
    <w:rsid w:val="00882635"/>
    <w:rsid w:val="00882967"/>
    <w:rsid w:val="00883108"/>
    <w:rsid w:val="00883AD7"/>
    <w:rsid w:val="0088454B"/>
    <w:rsid w:val="00884E3C"/>
    <w:rsid w:val="00884FC5"/>
    <w:rsid w:val="00885AF8"/>
    <w:rsid w:val="008901C0"/>
    <w:rsid w:val="0089173F"/>
    <w:rsid w:val="0089267A"/>
    <w:rsid w:val="00892AE0"/>
    <w:rsid w:val="00893525"/>
    <w:rsid w:val="00896C96"/>
    <w:rsid w:val="00897986"/>
    <w:rsid w:val="008A1036"/>
    <w:rsid w:val="008A10E9"/>
    <w:rsid w:val="008A2959"/>
    <w:rsid w:val="008A2D40"/>
    <w:rsid w:val="008A34DD"/>
    <w:rsid w:val="008A4935"/>
    <w:rsid w:val="008A5275"/>
    <w:rsid w:val="008A5F5D"/>
    <w:rsid w:val="008B17D3"/>
    <w:rsid w:val="008B1CF4"/>
    <w:rsid w:val="008B341A"/>
    <w:rsid w:val="008B50BB"/>
    <w:rsid w:val="008B5209"/>
    <w:rsid w:val="008B5A68"/>
    <w:rsid w:val="008B5E75"/>
    <w:rsid w:val="008B6549"/>
    <w:rsid w:val="008B6A8F"/>
    <w:rsid w:val="008B71D8"/>
    <w:rsid w:val="008B7AA2"/>
    <w:rsid w:val="008C15CD"/>
    <w:rsid w:val="008C1D6C"/>
    <w:rsid w:val="008C1FFE"/>
    <w:rsid w:val="008C23C4"/>
    <w:rsid w:val="008C2571"/>
    <w:rsid w:val="008C2B82"/>
    <w:rsid w:val="008C3EAD"/>
    <w:rsid w:val="008C772E"/>
    <w:rsid w:val="008D018F"/>
    <w:rsid w:val="008D020E"/>
    <w:rsid w:val="008D18A8"/>
    <w:rsid w:val="008D1F68"/>
    <w:rsid w:val="008D2C25"/>
    <w:rsid w:val="008D44F3"/>
    <w:rsid w:val="008D49EB"/>
    <w:rsid w:val="008D622E"/>
    <w:rsid w:val="008D696E"/>
    <w:rsid w:val="008E023A"/>
    <w:rsid w:val="008E04CE"/>
    <w:rsid w:val="008E0BD6"/>
    <w:rsid w:val="008E5204"/>
    <w:rsid w:val="008E5C87"/>
    <w:rsid w:val="008E5E91"/>
    <w:rsid w:val="008E784B"/>
    <w:rsid w:val="008E79C3"/>
    <w:rsid w:val="008E7C74"/>
    <w:rsid w:val="008F0A69"/>
    <w:rsid w:val="008F132A"/>
    <w:rsid w:val="008F1DE8"/>
    <w:rsid w:val="008F2235"/>
    <w:rsid w:val="008F3266"/>
    <w:rsid w:val="008F3AE2"/>
    <w:rsid w:val="008F575D"/>
    <w:rsid w:val="008F6CD2"/>
    <w:rsid w:val="008F6D0D"/>
    <w:rsid w:val="00900A20"/>
    <w:rsid w:val="0090168F"/>
    <w:rsid w:val="00901AAF"/>
    <w:rsid w:val="0090244D"/>
    <w:rsid w:val="00902CD8"/>
    <w:rsid w:val="009034A2"/>
    <w:rsid w:val="00905E67"/>
    <w:rsid w:val="0090758C"/>
    <w:rsid w:val="009106E5"/>
    <w:rsid w:val="00911DE5"/>
    <w:rsid w:val="009135E2"/>
    <w:rsid w:val="00913949"/>
    <w:rsid w:val="00914A5D"/>
    <w:rsid w:val="00914D33"/>
    <w:rsid w:val="00915331"/>
    <w:rsid w:val="00915691"/>
    <w:rsid w:val="00916A0B"/>
    <w:rsid w:val="009178CF"/>
    <w:rsid w:val="00921E30"/>
    <w:rsid w:val="00926CD8"/>
    <w:rsid w:val="00927301"/>
    <w:rsid w:val="009279FC"/>
    <w:rsid w:val="00927CF1"/>
    <w:rsid w:val="009314A8"/>
    <w:rsid w:val="00931FCF"/>
    <w:rsid w:val="009332EB"/>
    <w:rsid w:val="00933E43"/>
    <w:rsid w:val="00935F6A"/>
    <w:rsid w:val="009361B1"/>
    <w:rsid w:val="00936733"/>
    <w:rsid w:val="00936F8E"/>
    <w:rsid w:val="009373A5"/>
    <w:rsid w:val="0093786D"/>
    <w:rsid w:val="009403A8"/>
    <w:rsid w:val="00940476"/>
    <w:rsid w:val="00940586"/>
    <w:rsid w:val="00941AED"/>
    <w:rsid w:val="009428B3"/>
    <w:rsid w:val="00942D75"/>
    <w:rsid w:val="0094481B"/>
    <w:rsid w:val="0094584A"/>
    <w:rsid w:val="00945A8D"/>
    <w:rsid w:val="00946138"/>
    <w:rsid w:val="00950C85"/>
    <w:rsid w:val="00951A3D"/>
    <w:rsid w:val="009520D4"/>
    <w:rsid w:val="00952638"/>
    <w:rsid w:val="00952647"/>
    <w:rsid w:val="009548F7"/>
    <w:rsid w:val="00955D3F"/>
    <w:rsid w:val="00956760"/>
    <w:rsid w:val="009611F6"/>
    <w:rsid w:val="00961589"/>
    <w:rsid w:val="00961744"/>
    <w:rsid w:val="0096182F"/>
    <w:rsid w:val="009625C9"/>
    <w:rsid w:val="0096633A"/>
    <w:rsid w:val="00966B7F"/>
    <w:rsid w:val="00967FD5"/>
    <w:rsid w:val="0097022B"/>
    <w:rsid w:val="00970F3B"/>
    <w:rsid w:val="009712BD"/>
    <w:rsid w:val="00971FF6"/>
    <w:rsid w:val="009726DC"/>
    <w:rsid w:val="009730E0"/>
    <w:rsid w:val="00973119"/>
    <w:rsid w:val="0097424D"/>
    <w:rsid w:val="00975C24"/>
    <w:rsid w:val="00976FA0"/>
    <w:rsid w:val="0097730A"/>
    <w:rsid w:val="00977C46"/>
    <w:rsid w:val="00981DB4"/>
    <w:rsid w:val="00982B40"/>
    <w:rsid w:val="0098333C"/>
    <w:rsid w:val="009834A7"/>
    <w:rsid w:val="00983766"/>
    <w:rsid w:val="00985344"/>
    <w:rsid w:val="009860EE"/>
    <w:rsid w:val="00987D79"/>
    <w:rsid w:val="00991D60"/>
    <w:rsid w:val="00996EAD"/>
    <w:rsid w:val="009A0D22"/>
    <w:rsid w:val="009A3A4B"/>
    <w:rsid w:val="009A3CB0"/>
    <w:rsid w:val="009A5B1A"/>
    <w:rsid w:val="009A60A2"/>
    <w:rsid w:val="009A6318"/>
    <w:rsid w:val="009A7ACE"/>
    <w:rsid w:val="009A7E16"/>
    <w:rsid w:val="009B0393"/>
    <w:rsid w:val="009B11D5"/>
    <w:rsid w:val="009B1622"/>
    <w:rsid w:val="009B1963"/>
    <w:rsid w:val="009B1987"/>
    <w:rsid w:val="009B2725"/>
    <w:rsid w:val="009B2CA5"/>
    <w:rsid w:val="009B5329"/>
    <w:rsid w:val="009B7009"/>
    <w:rsid w:val="009C0C00"/>
    <w:rsid w:val="009C1DF2"/>
    <w:rsid w:val="009C211F"/>
    <w:rsid w:val="009C2901"/>
    <w:rsid w:val="009C55F6"/>
    <w:rsid w:val="009C62DB"/>
    <w:rsid w:val="009D19A1"/>
    <w:rsid w:val="009D28F8"/>
    <w:rsid w:val="009D3B7C"/>
    <w:rsid w:val="009D4C37"/>
    <w:rsid w:val="009D54DF"/>
    <w:rsid w:val="009D55C3"/>
    <w:rsid w:val="009D56F0"/>
    <w:rsid w:val="009D572A"/>
    <w:rsid w:val="009D7FCB"/>
    <w:rsid w:val="009E02DB"/>
    <w:rsid w:val="009E2C3B"/>
    <w:rsid w:val="009E34DB"/>
    <w:rsid w:val="009E42EE"/>
    <w:rsid w:val="009E43EA"/>
    <w:rsid w:val="009E4727"/>
    <w:rsid w:val="009E4C2E"/>
    <w:rsid w:val="009E4F02"/>
    <w:rsid w:val="009E5067"/>
    <w:rsid w:val="009E5EDD"/>
    <w:rsid w:val="009E682D"/>
    <w:rsid w:val="009F261D"/>
    <w:rsid w:val="009F4223"/>
    <w:rsid w:val="009F473E"/>
    <w:rsid w:val="009F47FC"/>
    <w:rsid w:val="009F507A"/>
    <w:rsid w:val="009F5CA8"/>
    <w:rsid w:val="00A007BC"/>
    <w:rsid w:val="00A01302"/>
    <w:rsid w:val="00A01D00"/>
    <w:rsid w:val="00A0242A"/>
    <w:rsid w:val="00A0463E"/>
    <w:rsid w:val="00A07866"/>
    <w:rsid w:val="00A1163E"/>
    <w:rsid w:val="00A14A8C"/>
    <w:rsid w:val="00A1546D"/>
    <w:rsid w:val="00A157A1"/>
    <w:rsid w:val="00A177E7"/>
    <w:rsid w:val="00A23F3D"/>
    <w:rsid w:val="00A240CE"/>
    <w:rsid w:val="00A253BB"/>
    <w:rsid w:val="00A260D6"/>
    <w:rsid w:val="00A277E3"/>
    <w:rsid w:val="00A27E14"/>
    <w:rsid w:val="00A3008A"/>
    <w:rsid w:val="00A30FB4"/>
    <w:rsid w:val="00A31F45"/>
    <w:rsid w:val="00A32DD5"/>
    <w:rsid w:val="00A339D3"/>
    <w:rsid w:val="00A342DC"/>
    <w:rsid w:val="00A360EF"/>
    <w:rsid w:val="00A404B1"/>
    <w:rsid w:val="00A406CE"/>
    <w:rsid w:val="00A410E7"/>
    <w:rsid w:val="00A423EA"/>
    <w:rsid w:val="00A43DF6"/>
    <w:rsid w:val="00A442D0"/>
    <w:rsid w:val="00A4447D"/>
    <w:rsid w:val="00A44DD0"/>
    <w:rsid w:val="00A46706"/>
    <w:rsid w:val="00A47C9F"/>
    <w:rsid w:val="00A51144"/>
    <w:rsid w:val="00A514CC"/>
    <w:rsid w:val="00A52034"/>
    <w:rsid w:val="00A540EC"/>
    <w:rsid w:val="00A5435E"/>
    <w:rsid w:val="00A54601"/>
    <w:rsid w:val="00A54E8F"/>
    <w:rsid w:val="00A55B00"/>
    <w:rsid w:val="00A56A2E"/>
    <w:rsid w:val="00A60EB3"/>
    <w:rsid w:val="00A61A0C"/>
    <w:rsid w:val="00A627BE"/>
    <w:rsid w:val="00A62951"/>
    <w:rsid w:val="00A63CB0"/>
    <w:rsid w:val="00A63ED2"/>
    <w:rsid w:val="00A6650D"/>
    <w:rsid w:val="00A67103"/>
    <w:rsid w:val="00A678D5"/>
    <w:rsid w:val="00A67A4A"/>
    <w:rsid w:val="00A71003"/>
    <w:rsid w:val="00A714D7"/>
    <w:rsid w:val="00A73556"/>
    <w:rsid w:val="00A7359A"/>
    <w:rsid w:val="00A73982"/>
    <w:rsid w:val="00A7463D"/>
    <w:rsid w:val="00A74890"/>
    <w:rsid w:val="00A76E49"/>
    <w:rsid w:val="00A77E07"/>
    <w:rsid w:val="00A801A9"/>
    <w:rsid w:val="00A810B4"/>
    <w:rsid w:val="00A81884"/>
    <w:rsid w:val="00A81954"/>
    <w:rsid w:val="00A8582D"/>
    <w:rsid w:val="00A85AAB"/>
    <w:rsid w:val="00A85CD4"/>
    <w:rsid w:val="00A8653F"/>
    <w:rsid w:val="00A86992"/>
    <w:rsid w:val="00A87509"/>
    <w:rsid w:val="00A90E7A"/>
    <w:rsid w:val="00A91C55"/>
    <w:rsid w:val="00A93E63"/>
    <w:rsid w:val="00A94E64"/>
    <w:rsid w:val="00A94E85"/>
    <w:rsid w:val="00A955FC"/>
    <w:rsid w:val="00A973F2"/>
    <w:rsid w:val="00A9766D"/>
    <w:rsid w:val="00A97BB6"/>
    <w:rsid w:val="00AA268C"/>
    <w:rsid w:val="00AA2818"/>
    <w:rsid w:val="00AA39BC"/>
    <w:rsid w:val="00AA3C36"/>
    <w:rsid w:val="00AA5022"/>
    <w:rsid w:val="00AA5469"/>
    <w:rsid w:val="00AA5756"/>
    <w:rsid w:val="00AA59C5"/>
    <w:rsid w:val="00AA65CC"/>
    <w:rsid w:val="00AA713B"/>
    <w:rsid w:val="00AB1527"/>
    <w:rsid w:val="00AB383A"/>
    <w:rsid w:val="00AB3CA4"/>
    <w:rsid w:val="00AB408E"/>
    <w:rsid w:val="00AB4166"/>
    <w:rsid w:val="00AB46EF"/>
    <w:rsid w:val="00AB4EB0"/>
    <w:rsid w:val="00AB508A"/>
    <w:rsid w:val="00AB58B0"/>
    <w:rsid w:val="00AB5B94"/>
    <w:rsid w:val="00AB66D9"/>
    <w:rsid w:val="00AB6CF1"/>
    <w:rsid w:val="00AB77F0"/>
    <w:rsid w:val="00AB7BFD"/>
    <w:rsid w:val="00AC2DE2"/>
    <w:rsid w:val="00AC2EDD"/>
    <w:rsid w:val="00AC69C3"/>
    <w:rsid w:val="00AC6A6D"/>
    <w:rsid w:val="00AD1B2B"/>
    <w:rsid w:val="00AD217F"/>
    <w:rsid w:val="00AD32A4"/>
    <w:rsid w:val="00AD3DB3"/>
    <w:rsid w:val="00AD45FC"/>
    <w:rsid w:val="00AD50D7"/>
    <w:rsid w:val="00AD6B42"/>
    <w:rsid w:val="00AD6D88"/>
    <w:rsid w:val="00AD7B13"/>
    <w:rsid w:val="00AD7C98"/>
    <w:rsid w:val="00AE0EF0"/>
    <w:rsid w:val="00AE47C5"/>
    <w:rsid w:val="00AE5A74"/>
    <w:rsid w:val="00AE66A3"/>
    <w:rsid w:val="00AE6DC5"/>
    <w:rsid w:val="00AF1DA1"/>
    <w:rsid w:val="00AF29BD"/>
    <w:rsid w:val="00AF2AC7"/>
    <w:rsid w:val="00AF2C17"/>
    <w:rsid w:val="00AF40A1"/>
    <w:rsid w:val="00AF4A35"/>
    <w:rsid w:val="00AF4C8F"/>
    <w:rsid w:val="00AF5A6B"/>
    <w:rsid w:val="00AF6252"/>
    <w:rsid w:val="00AF64FB"/>
    <w:rsid w:val="00AF7365"/>
    <w:rsid w:val="00AF7964"/>
    <w:rsid w:val="00AF7E64"/>
    <w:rsid w:val="00B0032B"/>
    <w:rsid w:val="00B00448"/>
    <w:rsid w:val="00B00B71"/>
    <w:rsid w:val="00B00D8D"/>
    <w:rsid w:val="00B017D8"/>
    <w:rsid w:val="00B02E26"/>
    <w:rsid w:val="00B03914"/>
    <w:rsid w:val="00B03B4E"/>
    <w:rsid w:val="00B04AA6"/>
    <w:rsid w:val="00B064C1"/>
    <w:rsid w:val="00B06CEF"/>
    <w:rsid w:val="00B06D47"/>
    <w:rsid w:val="00B07E85"/>
    <w:rsid w:val="00B110BC"/>
    <w:rsid w:val="00B12495"/>
    <w:rsid w:val="00B12C32"/>
    <w:rsid w:val="00B1645B"/>
    <w:rsid w:val="00B16818"/>
    <w:rsid w:val="00B16C7A"/>
    <w:rsid w:val="00B17405"/>
    <w:rsid w:val="00B179C9"/>
    <w:rsid w:val="00B20092"/>
    <w:rsid w:val="00B203AA"/>
    <w:rsid w:val="00B21841"/>
    <w:rsid w:val="00B21C31"/>
    <w:rsid w:val="00B224F6"/>
    <w:rsid w:val="00B272D0"/>
    <w:rsid w:val="00B27B45"/>
    <w:rsid w:val="00B305C0"/>
    <w:rsid w:val="00B313E1"/>
    <w:rsid w:val="00B315C8"/>
    <w:rsid w:val="00B31815"/>
    <w:rsid w:val="00B31CC2"/>
    <w:rsid w:val="00B32ECD"/>
    <w:rsid w:val="00B3409F"/>
    <w:rsid w:val="00B3520A"/>
    <w:rsid w:val="00B3635E"/>
    <w:rsid w:val="00B37783"/>
    <w:rsid w:val="00B40854"/>
    <w:rsid w:val="00B41745"/>
    <w:rsid w:val="00B41A4D"/>
    <w:rsid w:val="00B42FD9"/>
    <w:rsid w:val="00B443FB"/>
    <w:rsid w:val="00B445DD"/>
    <w:rsid w:val="00B4624F"/>
    <w:rsid w:val="00B4668B"/>
    <w:rsid w:val="00B46ED3"/>
    <w:rsid w:val="00B47F75"/>
    <w:rsid w:val="00B5055E"/>
    <w:rsid w:val="00B509D1"/>
    <w:rsid w:val="00B54185"/>
    <w:rsid w:val="00B54BFD"/>
    <w:rsid w:val="00B55729"/>
    <w:rsid w:val="00B56335"/>
    <w:rsid w:val="00B56F05"/>
    <w:rsid w:val="00B60D77"/>
    <w:rsid w:val="00B61995"/>
    <w:rsid w:val="00B61A4F"/>
    <w:rsid w:val="00B62048"/>
    <w:rsid w:val="00B62114"/>
    <w:rsid w:val="00B62297"/>
    <w:rsid w:val="00B6234C"/>
    <w:rsid w:val="00B629DF"/>
    <w:rsid w:val="00B62DC6"/>
    <w:rsid w:val="00B6308F"/>
    <w:rsid w:val="00B63C02"/>
    <w:rsid w:val="00B64862"/>
    <w:rsid w:val="00B6509E"/>
    <w:rsid w:val="00B67437"/>
    <w:rsid w:val="00B709B6"/>
    <w:rsid w:val="00B70C72"/>
    <w:rsid w:val="00B71C39"/>
    <w:rsid w:val="00B71DFA"/>
    <w:rsid w:val="00B7205A"/>
    <w:rsid w:val="00B72D0A"/>
    <w:rsid w:val="00B72F5B"/>
    <w:rsid w:val="00B74F6D"/>
    <w:rsid w:val="00B75D8D"/>
    <w:rsid w:val="00B75DFC"/>
    <w:rsid w:val="00B76602"/>
    <w:rsid w:val="00B801C9"/>
    <w:rsid w:val="00B81825"/>
    <w:rsid w:val="00B83434"/>
    <w:rsid w:val="00B84A10"/>
    <w:rsid w:val="00B87B7E"/>
    <w:rsid w:val="00B87D33"/>
    <w:rsid w:val="00B90B6F"/>
    <w:rsid w:val="00B9121F"/>
    <w:rsid w:val="00B914ED"/>
    <w:rsid w:val="00B92103"/>
    <w:rsid w:val="00B92344"/>
    <w:rsid w:val="00B926B0"/>
    <w:rsid w:val="00B94039"/>
    <w:rsid w:val="00B94DDC"/>
    <w:rsid w:val="00B962F1"/>
    <w:rsid w:val="00B9635F"/>
    <w:rsid w:val="00B96468"/>
    <w:rsid w:val="00B97C09"/>
    <w:rsid w:val="00BA1724"/>
    <w:rsid w:val="00BA1CDD"/>
    <w:rsid w:val="00BA2525"/>
    <w:rsid w:val="00BA3656"/>
    <w:rsid w:val="00BA3B85"/>
    <w:rsid w:val="00BA4787"/>
    <w:rsid w:val="00BA497E"/>
    <w:rsid w:val="00BA4AD9"/>
    <w:rsid w:val="00BA4C30"/>
    <w:rsid w:val="00BA584D"/>
    <w:rsid w:val="00BA6C29"/>
    <w:rsid w:val="00BA6DC4"/>
    <w:rsid w:val="00BA6EAB"/>
    <w:rsid w:val="00BB03EA"/>
    <w:rsid w:val="00BB0FFB"/>
    <w:rsid w:val="00BB21D8"/>
    <w:rsid w:val="00BB232B"/>
    <w:rsid w:val="00BB2869"/>
    <w:rsid w:val="00BB5AF6"/>
    <w:rsid w:val="00BB5E3D"/>
    <w:rsid w:val="00BB67AD"/>
    <w:rsid w:val="00BB6DA3"/>
    <w:rsid w:val="00BB7898"/>
    <w:rsid w:val="00BC03BB"/>
    <w:rsid w:val="00BC0799"/>
    <w:rsid w:val="00BC0982"/>
    <w:rsid w:val="00BC1E69"/>
    <w:rsid w:val="00BC295F"/>
    <w:rsid w:val="00BC3035"/>
    <w:rsid w:val="00BC3C34"/>
    <w:rsid w:val="00BC5AB6"/>
    <w:rsid w:val="00BC5B7A"/>
    <w:rsid w:val="00BC6E22"/>
    <w:rsid w:val="00BC7996"/>
    <w:rsid w:val="00BC7CAE"/>
    <w:rsid w:val="00BD30A6"/>
    <w:rsid w:val="00BD3966"/>
    <w:rsid w:val="00BD4352"/>
    <w:rsid w:val="00BD4B88"/>
    <w:rsid w:val="00BD600F"/>
    <w:rsid w:val="00BD68C2"/>
    <w:rsid w:val="00BD6D0B"/>
    <w:rsid w:val="00BD742E"/>
    <w:rsid w:val="00BD795C"/>
    <w:rsid w:val="00BE08A0"/>
    <w:rsid w:val="00BE1770"/>
    <w:rsid w:val="00BE1DC5"/>
    <w:rsid w:val="00BE2BEA"/>
    <w:rsid w:val="00BE2ECD"/>
    <w:rsid w:val="00BE392E"/>
    <w:rsid w:val="00BE3F2D"/>
    <w:rsid w:val="00BE4165"/>
    <w:rsid w:val="00BE4658"/>
    <w:rsid w:val="00BE4FAF"/>
    <w:rsid w:val="00BE5685"/>
    <w:rsid w:val="00BE6029"/>
    <w:rsid w:val="00BE7208"/>
    <w:rsid w:val="00BF0BB8"/>
    <w:rsid w:val="00BF1265"/>
    <w:rsid w:val="00BF141C"/>
    <w:rsid w:val="00BF2E7F"/>
    <w:rsid w:val="00BF3A3E"/>
    <w:rsid w:val="00BF4431"/>
    <w:rsid w:val="00C006FF"/>
    <w:rsid w:val="00C00C5B"/>
    <w:rsid w:val="00C01B67"/>
    <w:rsid w:val="00C02C27"/>
    <w:rsid w:val="00C043B0"/>
    <w:rsid w:val="00C04EFB"/>
    <w:rsid w:val="00C052CE"/>
    <w:rsid w:val="00C06339"/>
    <w:rsid w:val="00C07276"/>
    <w:rsid w:val="00C072EC"/>
    <w:rsid w:val="00C10987"/>
    <w:rsid w:val="00C10DB6"/>
    <w:rsid w:val="00C1592B"/>
    <w:rsid w:val="00C15D4B"/>
    <w:rsid w:val="00C161DE"/>
    <w:rsid w:val="00C1776A"/>
    <w:rsid w:val="00C17807"/>
    <w:rsid w:val="00C17CCE"/>
    <w:rsid w:val="00C2025E"/>
    <w:rsid w:val="00C20B32"/>
    <w:rsid w:val="00C20C96"/>
    <w:rsid w:val="00C20DD2"/>
    <w:rsid w:val="00C2140B"/>
    <w:rsid w:val="00C21B6C"/>
    <w:rsid w:val="00C21D5C"/>
    <w:rsid w:val="00C22FCD"/>
    <w:rsid w:val="00C22FD2"/>
    <w:rsid w:val="00C2323B"/>
    <w:rsid w:val="00C2361C"/>
    <w:rsid w:val="00C247DB"/>
    <w:rsid w:val="00C26936"/>
    <w:rsid w:val="00C27F43"/>
    <w:rsid w:val="00C30A8D"/>
    <w:rsid w:val="00C33197"/>
    <w:rsid w:val="00C339C7"/>
    <w:rsid w:val="00C3513A"/>
    <w:rsid w:val="00C36DA3"/>
    <w:rsid w:val="00C3703F"/>
    <w:rsid w:val="00C37492"/>
    <w:rsid w:val="00C3783A"/>
    <w:rsid w:val="00C37ABC"/>
    <w:rsid w:val="00C37D3C"/>
    <w:rsid w:val="00C408D0"/>
    <w:rsid w:val="00C41F15"/>
    <w:rsid w:val="00C41F49"/>
    <w:rsid w:val="00C42083"/>
    <w:rsid w:val="00C426EA"/>
    <w:rsid w:val="00C42B9F"/>
    <w:rsid w:val="00C4383B"/>
    <w:rsid w:val="00C4686C"/>
    <w:rsid w:val="00C47891"/>
    <w:rsid w:val="00C47A2E"/>
    <w:rsid w:val="00C50EF5"/>
    <w:rsid w:val="00C522BC"/>
    <w:rsid w:val="00C55205"/>
    <w:rsid w:val="00C552AB"/>
    <w:rsid w:val="00C5553E"/>
    <w:rsid w:val="00C561AD"/>
    <w:rsid w:val="00C5726E"/>
    <w:rsid w:val="00C600C5"/>
    <w:rsid w:val="00C601B3"/>
    <w:rsid w:val="00C62074"/>
    <w:rsid w:val="00C62B2D"/>
    <w:rsid w:val="00C6386E"/>
    <w:rsid w:val="00C63C74"/>
    <w:rsid w:val="00C63F7B"/>
    <w:rsid w:val="00C64078"/>
    <w:rsid w:val="00C64CCA"/>
    <w:rsid w:val="00C64FB7"/>
    <w:rsid w:val="00C652AF"/>
    <w:rsid w:val="00C65F42"/>
    <w:rsid w:val="00C67462"/>
    <w:rsid w:val="00C676BF"/>
    <w:rsid w:val="00C70590"/>
    <w:rsid w:val="00C7306C"/>
    <w:rsid w:val="00C7423A"/>
    <w:rsid w:val="00C74A54"/>
    <w:rsid w:val="00C7541D"/>
    <w:rsid w:val="00C759A4"/>
    <w:rsid w:val="00C75F2F"/>
    <w:rsid w:val="00C76DA4"/>
    <w:rsid w:val="00C76EB9"/>
    <w:rsid w:val="00C80F05"/>
    <w:rsid w:val="00C81C82"/>
    <w:rsid w:val="00C839F0"/>
    <w:rsid w:val="00C859FB"/>
    <w:rsid w:val="00C85D1D"/>
    <w:rsid w:val="00C90E2F"/>
    <w:rsid w:val="00C910F2"/>
    <w:rsid w:val="00C9111A"/>
    <w:rsid w:val="00C91D5F"/>
    <w:rsid w:val="00C91DA2"/>
    <w:rsid w:val="00C92308"/>
    <w:rsid w:val="00C927D0"/>
    <w:rsid w:val="00C92AC5"/>
    <w:rsid w:val="00C92AD3"/>
    <w:rsid w:val="00C93ED8"/>
    <w:rsid w:val="00C949F5"/>
    <w:rsid w:val="00C965E2"/>
    <w:rsid w:val="00C96D26"/>
    <w:rsid w:val="00C9791D"/>
    <w:rsid w:val="00CA1A6D"/>
    <w:rsid w:val="00CA1D26"/>
    <w:rsid w:val="00CA2AAC"/>
    <w:rsid w:val="00CA3962"/>
    <w:rsid w:val="00CA3A8A"/>
    <w:rsid w:val="00CA4428"/>
    <w:rsid w:val="00CA5E74"/>
    <w:rsid w:val="00CA72BE"/>
    <w:rsid w:val="00CB0D16"/>
    <w:rsid w:val="00CB1054"/>
    <w:rsid w:val="00CB2D29"/>
    <w:rsid w:val="00CB2DD9"/>
    <w:rsid w:val="00CB3FAA"/>
    <w:rsid w:val="00CB522B"/>
    <w:rsid w:val="00CB5A12"/>
    <w:rsid w:val="00CB6943"/>
    <w:rsid w:val="00CB72A2"/>
    <w:rsid w:val="00CC0D1C"/>
    <w:rsid w:val="00CC1262"/>
    <w:rsid w:val="00CC28A1"/>
    <w:rsid w:val="00CC319C"/>
    <w:rsid w:val="00CC33BB"/>
    <w:rsid w:val="00CC3C36"/>
    <w:rsid w:val="00CC3DCC"/>
    <w:rsid w:val="00CC4BAA"/>
    <w:rsid w:val="00CC4BCE"/>
    <w:rsid w:val="00CC6299"/>
    <w:rsid w:val="00CC684B"/>
    <w:rsid w:val="00CC7441"/>
    <w:rsid w:val="00CC7D4F"/>
    <w:rsid w:val="00CC7D82"/>
    <w:rsid w:val="00CD222F"/>
    <w:rsid w:val="00CD4349"/>
    <w:rsid w:val="00CD5ACB"/>
    <w:rsid w:val="00CD5B01"/>
    <w:rsid w:val="00CD5EF3"/>
    <w:rsid w:val="00CD5F2A"/>
    <w:rsid w:val="00CD5FE0"/>
    <w:rsid w:val="00CD61BE"/>
    <w:rsid w:val="00CD6D15"/>
    <w:rsid w:val="00CD7802"/>
    <w:rsid w:val="00CD7B5B"/>
    <w:rsid w:val="00CE3740"/>
    <w:rsid w:val="00CE3989"/>
    <w:rsid w:val="00CE4DCE"/>
    <w:rsid w:val="00CE578A"/>
    <w:rsid w:val="00CE634B"/>
    <w:rsid w:val="00CE69EE"/>
    <w:rsid w:val="00CE6BA7"/>
    <w:rsid w:val="00CF188C"/>
    <w:rsid w:val="00CF4A07"/>
    <w:rsid w:val="00CF7D0A"/>
    <w:rsid w:val="00CF7FF3"/>
    <w:rsid w:val="00D01311"/>
    <w:rsid w:val="00D016E2"/>
    <w:rsid w:val="00D04306"/>
    <w:rsid w:val="00D04614"/>
    <w:rsid w:val="00D05251"/>
    <w:rsid w:val="00D06231"/>
    <w:rsid w:val="00D06289"/>
    <w:rsid w:val="00D103C7"/>
    <w:rsid w:val="00D10FA5"/>
    <w:rsid w:val="00D11B00"/>
    <w:rsid w:val="00D12A14"/>
    <w:rsid w:val="00D12B8C"/>
    <w:rsid w:val="00D12E51"/>
    <w:rsid w:val="00D13443"/>
    <w:rsid w:val="00D13DBE"/>
    <w:rsid w:val="00D1693A"/>
    <w:rsid w:val="00D171D3"/>
    <w:rsid w:val="00D200C7"/>
    <w:rsid w:val="00D20393"/>
    <w:rsid w:val="00D20E83"/>
    <w:rsid w:val="00D2110A"/>
    <w:rsid w:val="00D22BBC"/>
    <w:rsid w:val="00D22C6E"/>
    <w:rsid w:val="00D245D3"/>
    <w:rsid w:val="00D26763"/>
    <w:rsid w:val="00D26AB9"/>
    <w:rsid w:val="00D26B0E"/>
    <w:rsid w:val="00D2723F"/>
    <w:rsid w:val="00D2733D"/>
    <w:rsid w:val="00D2793F"/>
    <w:rsid w:val="00D31F19"/>
    <w:rsid w:val="00D342FB"/>
    <w:rsid w:val="00D34D89"/>
    <w:rsid w:val="00D351F5"/>
    <w:rsid w:val="00D366F9"/>
    <w:rsid w:val="00D36FCC"/>
    <w:rsid w:val="00D37207"/>
    <w:rsid w:val="00D37E96"/>
    <w:rsid w:val="00D402F4"/>
    <w:rsid w:val="00D4056E"/>
    <w:rsid w:val="00D40B9E"/>
    <w:rsid w:val="00D420C4"/>
    <w:rsid w:val="00D423A1"/>
    <w:rsid w:val="00D428B7"/>
    <w:rsid w:val="00D429B8"/>
    <w:rsid w:val="00D42C5F"/>
    <w:rsid w:val="00D43694"/>
    <w:rsid w:val="00D4400F"/>
    <w:rsid w:val="00D44A49"/>
    <w:rsid w:val="00D45017"/>
    <w:rsid w:val="00D45186"/>
    <w:rsid w:val="00D45707"/>
    <w:rsid w:val="00D45F76"/>
    <w:rsid w:val="00D46738"/>
    <w:rsid w:val="00D46B72"/>
    <w:rsid w:val="00D470E6"/>
    <w:rsid w:val="00D476A4"/>
    <w:rsid w:val="00D47E68"/>
    <w:rsid w:val="00D5039C"/>
    <w:rsid w:val="00D50EBA"/>
    <w:rsid w:val="00D515BC"/>
    <w:rsid w:val="00D527BB"/>
    <w:rsid w:val="00D53C66"/>
    <w:rsid w:val="00D604E9"/>
    <w:rsid w:val="00D6058C"/>
    <w:rsid w:val="00D60C65"/>
    <w:rsid w:val="00D6132B"/>
    <w:rsid w:val="00D6315D"/>
    <w:rsid w:val="00D63463"/>
    <w:rsid w:val="00D63A05"/>
    <w:rsid w:val="00D64026"/>
    <w:rsid w:val="00D64C8F"/>
    <w:rsid w:val="00D64F86"/>
    <w:rsid w:val="00D660F7"/>
    <w:rsid w:val="00D66A2E"/>
    <w:rsid w:val="00D67A2D"/>
    <w:rsid w:val="00D70324"/>
    <w:rsid w:val="00D70F5B"/>
    <w:rsid w:val="00D71111"/>
    <w:rsid w:val="00D718E8"/>
    <w:rsid w:val="00D71FED"/>
    <w:rsid w:val="00D75905"/>
    <w:rsid w:val="00D76FA6"/>
    <w:rsid w:val="00D77B7E"/>
    <w:rsid w:val="00D808D1"/>
    <w:rsid w:val="00D82C27"/>
    <w:rsid w:val="00D83231"/>
    <w:rsid w:val="00D8488E"/>
    <w:rsid w:val="00D84B8D"/>
    <w:rsid w:val="00D84F4C"/>
    <w:rsid w:val="00D85484"/>
    <w:rsid w:val="00D86DD1"/>
    <w:rsid w:val="00D87581"/>
    <w:rsid w:val="00D902F7"/>
    <w:rsid w:val="00D905DC"/>
    <w:rsid w:val="00D9235E"/>
    <w:rsid w:val="00D92A89"/>
    <w:rsid w:val="00D92D27"/>
    <w:rsid w:val="00D92F7F"/>
    <w:rsid w:val="00D9399F"/>
    <w:rsid w:val="00D9452B"/>
    <w:rsid w:val="00D95DF5"/>
    <w:rsid w:val="00D95E00"/>
    <w:rsid w:val="00D96C2F"/>
    <w:rsid w:val="00D978E4"/>
    <w:rsid w:val="00DA1D33"/>
    <w:rsid w:val="00DA2993"/>
    <w:rsid w:val="00DA304E"/>
    <w:rsid w:val="00DA3204"/>
    <w:rsid w:val="00DA4816"/>
    <w:rsid w:val="00DA487E"/>
    <w:rsid w:val="00DA4FD8"/>
    <w:rsid w:val="00DA5FB9"/>
    <w:rsid w:val="00DA6841"/>
    <w:rsid w:val="00DA6A5B"/>
    <w:rsid w:val="00DA707C"/>
    <w:rsid w:val="00DA76E7"/>
    <w:rsid w:val="00DB0CF4"/>
    <w:rsid w:val="00DB0E0E"/>
    <w:rsid w:val="00DB2B16"/>
    <w:rsid w:val="00DB481B"/>
    <w:rsid w:val="00DB4C17"/>
    <w:rsid w:val="00DB70DB"/>
    <w:rsid w:val="00DB74FB"/>
    <w:rsid w:val="00DB7D04"/>
    <w:rsid w:val="00DC05FD"/>
    <w:rsid w:val="00DC0AFF"/>
    <w:rsid w:val="00DC3E1B"/>
    <w:rsid w:val="00DC3E5F"/>
    <w:rsid w:val="00DC3F66"/>
    <w:rsid w:val="00DC410D"/>
    <w:rsid w:val="00DC4C67"/>
    <w:rsid w:val="00DC539B"/>
    <w:rsid w:val="00DC7386"/>
    <w:rsid w:val="00DD0CF0"/>
    <w:rsid w:val="00DD0ED8"/>
    <w:rsid w:val="00DD4BBF"/>
    <w:rsid w:val="00DD6350"/>
    <w:rsid w:val="00DD67F1"/>
    <w:rsid w:val="00DD6B99"/>
    <w:rsid w:val="00DD7F48"/>
    <w:rsid w:val="00DE18E5"/>
    <w:rsid w:val="00DE19C8"/>
    <w:rsid w:val="00DE3F67"/>
    <w:rsid w:val="00DE5867"/>
    <w:rsid w:val="00DE5CD3"/>
    <w:rsid w:val="00DE7063"/>
    <w:rsid w:val="00DF0FE5"/>
    <w:rsid w:val="00DF1353"/>
    <w:rsid w:val="00DF1B77"/>
    <w:rsid w:val="00DF252E"/>
    <w:rsid w:val="00DF267B"/>
    <w:rsid w:val="00DF44CD"/>
    <w:rsid w:val="00DF5397"/>
    <w:rsid w:val="00E00E15"/>
    <w:rsid w:val="00E01250"/>
    <w:rsid w:val="00E015DA"/>
    <w:rsid w:val="00E019C9"/>
    <w:rsid w:val="00E024F0"/>
    <w:rsid w:val="00E02843"/>
    <w:rsid w:val="00E04C3E"/>
    <w:rsid w:val="00E04E34"/>
    <w:rsid w:val="00E0537A"/>
    <w:rsid w:val="00E0681B"/>
    <w:rsid w:val="00E07AB7"/>
    <w:rsid w:val="00E10FDB"/>
    <w:rsid w:val="00E12372"/>
    <w:rsid w:val="00E126C2"/>
    <w:rsid w:val="00E1714D"/>
    <w:rsid w:val="00E202D7"/>
    <w:rsid w:val="00E22BAC"/>
    <w:rsid w:val="00E24FA9"/>
    <w:rsid w:val="00E251F1"/>
    <w:rsid w:val="00E27192"/>
    <w:rsid w:val="00E30DBB"/>
    <w:rsid w:val="00E310F9"/>
    <w:rsid w:val="00E32E95"/>
    <w:rsid w:val="00E3300D"/>
    <w:rsid w:val="00E34A2D"/>
    <w:rsid w:val="00E34F46"/>
    <w:rsid w:val="00E35F10"/>
    <w:rsid w:val="00E36C1A"/>
    <w:rsid w:val="00E403A2"/>
    <w:rsid w:val="00E428F6"/>
    <w:rsid w:val="00E4588D"/>
    <w:rsid w:val="00E46450"/>
    <w:rsid w:val="00E4718D"/>
    <w:rsid w:val="00E501FB"/>
    <w:rsid w:val="00E50A36"/>
    <w:rsid w:val="00E5152A"/>
    <w:rsid w:val="00E51DCA"/>
    <w:rsid w:val="00E576AE"/>
    <w:rsid w:val="00E57F68"/>
    <w:rsid w:val="00E607A3"/>
    <w:rsid w:val="00E60CB9"/>
    <w:rsid w:val="00E60F01"/>
    <w:rsid w:val="00E611FD"/>
    <w:rsid w:val="00E62749"/>
    <w:rsid w:val="00E64457"/>
    <w:rsid w:val="00E65C91"/>
    <w:rsid w:val="00E66D44"/>
    <w:rsid w:val="00E701B6"/>
    <w:rsid w:val="00E709C2"/>
    <w:rsid w:val="00E71658"/>
    <w:rsid w:val="00E7169C"/>
    <w:rsid w:val="00E71EF4"/>
    <w:rsid w:val="00E722C3"/>
    <w:rsid w:val="00E733BB"/>
    <w:rsid w:val="00E742F1"/>
    <w:rsid w:val="00E7531A"/>
    <w:rsid w:val="00E753C2"/>
    <w:rsid w:val="00E7632C"/>
    <w:rsid w:val="00E770D8"/>
    <w:rsid w:val="00E80E1E"/>
    <w:rsid w:val="00E81B0F"/>
    <w:rsid w:val="00E81C62"/>
    <w:rsid w:val="00E835A4"/>
    <w:rsid w:val="00E84C71"/>
    <w:rsid w:val="00E8529B"/>
    <w:rsid w:val="00E85812"/>
    <w:rsid w:val="00E85B43"/>
    <w:rsid w:val="00E91193"/>
    <w:rsid w:val="00E91686"/>
    <w:rsid w:val="00E924E3"/>
    <w:rsid w:val="00E92F0D"/>
    <w:rsid w:val="00E94184"/>
    <w:rsid w:val="00E96FD1"/>
    <w:rsid w:val="00E9712B"/>
    <w:rsid w:val="00E9793B"/>
    <w:rsid w:val="00E97F1F"/>
    <w:rsid w:val="00EA17CA"/>
    <w:rsid w:val="00EA216D"/>
    <w:rsid w:val="00EA2968"/>
    <w:rsid w:val="00EA2C4E"/>
    <w:rsid w:val="00EA3335"/>
    <w:rsid w:val="00EA39FB"/>
    <w:rsid w:val="00EA4DB5"/>
    <w:rsid w:val="00EA504B"/>
    <w:rsid w:val="00EA5901"/>
    <w:rsid w:val="00EA73FC"/>
    <w:rsid w:val="00EB00D7"/>
    <w:rsid w:val="00EB0D37"/>
    <w:rsid w:val="00EB2BAF"/>
    <w:rsid w:val="00EB444D"/>
    <w:rsid w:val="00EB45F5"/>
    <w:rsid w:val="00EB5244"/>
    <w:rsid w:val="00EB5DC1"/>
    <w:rsid w:val="00EB6BD0"/>
    <w:rsid w:val="00EB6FA7"/>
    <w:rsid w:val="00EC03C3"/>
    <w:rsid w:val="00EC083A"/>
    <w:rsid w:val="00EC095C"/>
    <w:rsid w:val="00EC0C13"/>
    <w:rsid w:val="00EC0D46"/>
    <w:rsid w:val="00EC5374"/>
    <w:rsid w:val="00EC5A1D"/>
    <w:rsid w:val="00EC5E70"/>
    <w:rsid w:val="00ED00D0"/>
    <w:rsid w:val="00ED1651"/>
    <w:rsid w:val="00ED16C2"/>
    <w:rsid w:val="00ED1BD8"/>
    <w:rsid w:val="00ED1DB4"/>
    <w:rsid w:val="00ED35C0"/>
    <w:rsid w:val="00ED3611"/>
    <w:rsid w:val="00ED4442"/>
    <w:rsid w:val="00ED44F4"/>
    <w:rsid w:val="00ED4C3F"/>
    <w:rsid w:val="00ED51CC"/>
    <w:rsid w:val="00ED5CDF"/>
    <w:rsid w:val="00ED5DD5"/>
    <w:rsid w:val="00EE0EFD"/>
    <w:rsid w:val="00EE106F"/>
    <w:rsid w:val="00EE13EE"/>
    <w:rsid w:val="00EE18A0"/>
    <w:rsid w:val="00EE18AA"/>
    <w:rsid w:val="00EE2830"/>
    <w:rsid w:val="00EE4E7B"/>
    <w:rsid w:val="00EE580D"/>
    <w:rsid w:val="00EE6E8F"/>
    <w:rsid w:val="00EE788D"/>
    <w:rsid w:val="00EE7F47"/>
    <w:rsid w:val="00EF10AC"/>
    <w:rsid w:val="00EF1FD0"/>
    <w:rsid w:val="00EF22BF"/>
    <w:rsid w:val="00EF3CB8"/>
    <w:rsid w:val="00EF3CDF"/>
    <w:rsid w:val="00EF4C21"/>
    <w:rsid w:val="00EF528E"/>
    <w:rsid w:val="00EF5CD5"/>
    <w:rsid w:val="00EF73FB"/>
    <w:rsid w:val="00F00674"/>
    <w:rsid w:val="00F00CA5"/>
    <w:rsid w:val="00F01373"/>
    <w:rsid w:val="00F019B8"/>
    <w:rsid w:val="00F01C3C"/>
    <w:rsid w:val="00F01DD4"/>
    <w:rsid w:val="00F024D2"/>
    <w:rsid w:val="00F02CE8"/>
    <w:rsid w:val="00F02E98"/>
    <w:rsid w:val="00F05A5A"/>
    <w:rsid w:val="00F05E7F"/>
    <w:rsid w:val="00F06B20"/>
    <w:rsid w:val="00F0731E"/>
    <w:rsid w:val="00F07538"/>
    <w:rsid w:val="00F07898"/>
    <w:rsid w:val="00F07B26"/>
    <w:rsid w:val="00F07C54"/>
    <w:rsid w:val="00F11D5F"/>
    <w:rsid w:val="00F123AB"/>
    <w:rsid w:val="00F12C69"/>
    <w:rsid w:val="00F140F1"/>
    <w:rsid w:val="00F14A64"/>
    <w:rsid w:val="00F14AB7"/>
    <w:rsid w:val="00F14EAF"/>
    <w:rsid w:val="00F1566D"/>
    <w:rsid w:val="00F16536"/>
    <w:rsid w:val="00F16DBC"/>
    <w:rsid w:val="00F20DB8"/>
    <w:rsid w:val="00F21A4B"/>
    <w:rsid w:val="00F231A5"/>
    <w:rsid w:val="00F23B8D"/>
    <w:rsid w:val="00F23F0E"/>
    <w:rsid w:val="00F2416A"/>
    <w:rsid w:val="00F24933"/>
    <w:rsid w:val="00F25B66"/>
    <w:rsid w:val="00F264A2"/>
    <w:rsid w:val="00F27412"/>
    <w:rsid w:val="00F27947"/>
    <w:rsid w:val="00F27FBA"/>
    <w:rsid w:val="00F30BCB"/>
    <w:rsid w:val="00F31234"/>
    <w:rsid w:val="00F3352B"/>
    <w:rsid w:val="00F343E6"/>
    <w:rsid w:val="00F34F47"/>
    <w:rsid w:val="00F357BE"/>
    <w:rsid w:val="00F35AF4"/>
    <w:rsid w:val="00F368F1"/>
    <w:rsid w:val="00F37A84"/>
    <w:rsid w:val="00F37FC6"/>
    <w:rsid w:val="00F40CA4"/>
    <w:rsid w:val="00F41225"/>
    <w:rsid w:val="00F418F8"/>
    <w:rsid w:val="00F42EAC"/>
    <w:rsid w:val="00F438AE"/>
    <w:rsid w:val="00F4413A"/>
    <w:rsid w:val="00F441EE"/>
    <w:rsid w:val="00F45C0F"/>
    <w:rsid w:val="00F470D1"/>
    <w:rsid w:val="00F471A9"/>
    <w:rsid w:val="00F502CB"/>
    <w:rsid w:val="00F513C2"/>
    <w:rsid w:val="00F5287F"/>
    <w:rsid w:val="00F5494C"/>
    <w:rsid w:val="00F549D9"/>
    <w:rsid w:val="00F54CFC"/>
    <w:rsid w:val="00F557AD"/>
    <w:rsid w:val="00F566DF"/>
    <w:rsid w:val="00F5680C"/>
    <w:rsid w:val="00F61116"/>
    <w:rsid w:val="00F6203B"/>
    <w:rsid w:val="00F623E8"/>
    <w:rsid w:val="00F6288E"/>
    <w:rsid w:val="00F62945"/>
    <w:rsid w:val="00F6343B"/>
    <w:rsid w:val="00F63840"/>
    <w:rsid w:val="00F639DD"/>
    <w:rsid w:val="00F63B41"/>
    <w:rsid w:val="00F63EFB"/>
    <w:rsid w:val="00F64A72"/>
    <w:rsid w:val="00F65E6D"/>
    <w:rsid w:val="00F6646E"/>
    <w:rsid w:val="00F66911"/>
    <w:rsid w:val="00F67905"/>
    <w:rsid w:val="00F7017B"/>
    <w:rsid w:val="00F70FDB"/>
    <w:rsid w:val="00F7141B"/>
    <w:rsid w:val="00F727A4"/>
    <w:rsid w:val="00F74044"/>
    <w:rsid w:val="00F75853"/>
    <w:rsid w:val="00F76188"/>
    <w:rsid w:val="00F77AA3"/>
    <w:rsid w:val="00F77D61"/>
    <w:rsid w:val="00F80731"/>
    <w:rsid w:val="00F80A44"/>
    <w:rsid w:val="00F80B79"/>
    <w:rsid w:val="00F80E16"/>
    <w:rsid w:val="00F81445"/>
    <w:rsid w:val="00F8193F"/>
    <w:rsid w:val="00F81DF0"/>
    <w:rsid w:val="00F8254A"/>
    <w:rsid w:val="00F83FAE"/>
    <w:rsid w:val="00F911BE"/>
    <w:rsid w:val="00F91352"/>
    <w:rsid w:val="00F92D55"/>
    <w:rsid w:val="00F96CF1"/>
    <w:rsid w:val="00FA0286"/>
    <w:rsid w:val="00FA06F1"/>
    <w:rsid w:val="00FA1884"/>
    <w:rsid w:val="00FA1DD8"/>
    <w:rsid w:val="00FA2A55"/>
    <w:rsid w:val="00FA45C0"/>
    <w:rsid w:val="00FA4C31"/>
    <w:rsid w:val="00FA6545"/>
    <w:rsid w:val="00FA6568"/>
    <w:rsid w:val="00FA6A20"/>
    <w:rsid w:val="00FA7A02"/>
    <w:rsid w:val="00FB0D05"/>
    <w:rsid w:val="00FB146D"/>
    <w:rsid w:val="00FB1F6B"/>
    <w:rsid w:val="00FB219E"/>
    <w:rsid w:val="00FB2586"/>
    <w:rsid w:val="00FB3210"/>
    <w:rsid w:val="00FB3BFD"/>
    <w:rsid w:val="00FB46F8"/>
    <w:rsid w:val="00FB5341"/>
    <w:rsid w:val="00FB53D2"/>
    <w:rsid w:val="00FB6811"/>
    <w:rsid w:val="00FB6815"/>
    <w:rsid w:val="00FC0923"/>
    <w:rsid w:val="00FC1461"/>
    <w:rsid w:val="00FC1573"/>
    <w:rsid w:val="00FC1B46"/>
    <w:rsid w:val="00FC1C63"/>
    <w:rsid w:val="00FC1F72"/>
    <w:rsid w:val="00FC29AA"/>
    <w:rsid w:val="00FC2BE5"/>
    <w:rsid w:val="00FC3A86"/>
    <w:rsid w:val="00FC6802"/>
    <w:rsid w:val="00FC6D19"/>
    <w:rsid w:val="00FC7421"/>
    <w:rsid w:val="00FC7D67"/>
    <w:rsid w:val="00FD0A6F"/>
    <w:rsid w:val="00FD1A0B"/>
    <w:rsid w:val="00FD26A1"/>
    <w:rsid w:val="00FD2CB7"/>
    <w:rsid w:val="00FD3072"/>
    <w:rsid w:val="00FD335F"/>
    <w:rsid w:val="00FD4250"/>
    <w:rsid w:val="00FD546D"/>
    <w:rsid w:val="00FD5CC7"/>
    <w:rsid w:val="00FD6378"/>
    <w:rsid w:val="00FE047B"/>
    <w:rsid w:val="00FE049C"/>
    <w:rsid w:val="00FE14F4"/>
    <w:rsid w:val="00FE1B17"/>
    <w:rsid w:val="00FE3986"/>
    <w:rsid w:val="00FE3DDD"/>
    <w:rsid w:val="00FE41A3"/>
    <w:rsid w:val="00FE5BA6"/>
    <w:rsid w:val="00FE5CFF"/>
    <w:rsid w:val="00FE62EC"/>
    <w:rsid w:val="00FE64AF"/>
    <w:rsid w:val="00FE69DB"/>
    <w:rsid w:val="00FE702D"/>
    <w:rsid w:val="00FE72B3"/>
    <w:rsid w:val="00FE7691"/>
    <w:rsid w:val="00FE7FDD"/>
    <w:rsid w:val="00FF06FD"/>
    <w:rsid w:val="00FF142B"/>
    <w:rsid w:val="00FF3FE9"/>
    <w:rsid w:val="00FF4308"/>
    <w:rsid w:val="00FF4F0C"/>
    <w:rsid w:val="00FF5501"/>
    <w:rsid w:val="00FF72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431D6680"/>
  <w15:docId w15:val="{1097E2E5-D6E7-4F8F-B9BA-238737313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41A4D"/>
    <w:pPr>
      <w:ind w:firstLine="851"/>
      <w:jc w:val="both"/>
    </w:pPr>
    <w:rPr>
      <w:rFonts w:ascii="Times New Roman" w:hAnsi="Times New Roman"/>
      <w:color w:val="000000"/>
      <w:sz w:val="28"/>
      <w:szCs w:val="28"/>
      <w:lang w:eastAsia="en-US"/>
    </w:rPr>
  </w:style>
  <w:style w:type="paragraph" w:styleId="10">
    <w:name w:val="heading 1"/>
    <w:aliases w:val="Заголовок 1 Знак"/>
    <w:basedOn w:val="a0"/>
    <w:next w:val="a0"/>
    <w:link w:val="11"/>
    <w:qFormat/>
    <w:rsid w:val="00FF142B"/>
    <w:pPr>
      <w:outlineLvl w:val="0"/>
    </w:pPr>
    <w:rPr>
      <w:b/>
    </w:rPr>
  </w:style>
  <w:style w:type="paragraph" w:styleId="20">
    <w:name w:val="heading 2"/>
    <w:aliases w:val="_Заголовок 2"/>
    <w:basedOn w:val="a0"/>
    <w:next w:val="a0"/>
    <w:link w:val="21"/>
    <w:autoRedefine/>
    <w:unhideWhenUsed/>
    <w:qFormat/>
    <w:rsid w:val="000F5881"/>
    <w:pPr>
      <w:keepNext/>
      <w:keepLines/>
      <w:ind w:firstLine="0"/>
      <w:jc w:val="center"/>
      <w:outlineLvl w:val="1"/>
    </w:pPr>
    <w:rPr>
      <w:rFonts w:eastAsia="Times New Roman" w:cs="Arial"/>
      <w:b/>
      <w:color w:val="auto"/>
      <w:szCs w:val="24"/>
      <w:lang w:eastAsia="ru-RU"/>
    </w:rPr>
  </w:style>
  <w:style w:type="paragraph" w:styleId="3">
    <w:name w:val="heading 3"/>
    <w:basedOn w:val="a0"/>
    <w:next w:val="a0"/>
    <w:link w:val="30"/>
    <w:unhideWhenUsed/>
    <w:qFormat/>
    <w:rsid w:val="00017AF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3F50CA"/>
    <w:pPr>
      <w:keepNext/>
      <w:spacing w:before="240" w:after="60"/>
      <w:ind w:firstLine="0"/>
      <w:jc w:val="left"/>
      <w:outlineLvl w:val="3"/>
    </w:pPr>
    <w:rPr>
      <w:rFonts w:ascii="Calibri" w:eastAsia="Times New Roman" w:hAnsi="Calibri"/>
      <w:b/>
      <w:bCs/>
      <w:color w:val="auto"/>
      <w:lang w:eastAsia="zh-CN"/>
    </w:rPr>
  </w:style>
  <w:style w:type="paragraph" w:styleId="5">
    <w:name w:val="heading 5"/>
    <w:basedOn w:val="a0"/>
    <w:next w:val="a0"/>
    <w:link w:val="50"/>
    <w:qFormat/>
    <w:rsid w:val="00DB70DB"/>
    <w:pPr>
      <w:keepLines/>
      <w:tabs>
        <w:tab w:val="num" w:pos="360"/>
      </w:tabs>
      <w:suppressAutoHyphens/>
      <w:overflowPunct w:val="0"/>
      <w:autoSpaceDE w:val="0"/>
      <w:spacing w:before="240" w:after="60" w:line="320" w:lineRule="exact"/>
      <w:ind w:left="360" w:hanging="360"/>
      <w:outlineLvl w:val="4"/>
    </w:pPr>
    <w:rPr>
      <w:rFonts w:eastAsia="Times New Roman"/>
      <w:b/>
      <w:bCs/>
      <w:i/>
      <w:iCs/>
      <w:color w:val="auto"/>
      <w:sz w:val="26"/>
      <w:szCs w:val="26"/>
      <w:lang w:eastAsia="zh-CN"/>
    </w:rPr>
  </w:style>
  <w:style w:type="paragraph" w:styleId="6">
    <w:name w:val="heading 6"/>
    <w:basedOn w:val="a0"/>
    <w:next w:val="a0"/>
    <w:link w:val="60"/>
    <w:qFormat/>
    <w:rsid w:val="00DB70DB"/>
    <w:pPr>
      <w:keepNext/>
      <w:keepLines/>
      <w:widowControl w:val="0"/>
      <w:tabs>
        <w:tab w:val="num" w:pos="360"/>
      </w:tabs>
      <w:suppressAutoHyphens/>
      <w:overflowPunct w:val="0"/>
      <w:autoSpaceDE w:val="0"/>
      <w:spacing w:line="360" w:lineRule="auto"/>
      <w:ind w:left="360" w:hanging="360"/>
      <w:outlineLvl w:val="5"/>
    </w:pPr>
    <w:rPr>
      <w:rFonts w:eastAsia="Arial Unicode MS"/>
      <w:b/>
      <w:color w:val="auto"/>
      <w:szCs w:val="24"/>
      <w:lang w:eastAsia="zh-CN"/>
    </w:rPr>
  </w:style>
  <w:style w:type="paragraph" w:styleId="7">
    <w:name w:val="heading 7"/>
    <w:basedOn w:val="a0"/>
    <w:next w:val="a0"/>
    <w:link w:val="70"/>
    <w:qFormat/>
    <w:rsid w:val="00DB70DB"/>
    <w:pPr>
      <w:keepNext/>
      <w:keepLines/>
      <w:tabs>
        <w:tab w:val="num" w:pos="360"/>
      </w:tabs>
      <w:suppressAutoHyphens/>
      <w:overflowPunct w:val="0"/>
      <w:autoSpaceDE w:val="0"/>
      <w:spacing w:line="320" w:lineRule="exact"/>
      <w:ind w:firstLine="720"/>
      <w:jc w:val="center"/>
      <w:outlineLvl w:val="6"/>
    </w:pPr>
    <w:rPr>
      <w:rFonts w:eastAsia="Times New Roman"/>
      <w:b/>
      <w:color w:val="auto"/>
      <w:sz w:val="23"/>
      <w:szCs w:val="20"/>
      <w:u w:val="single"/>
      <w:lang w:eastAsia="zh-CN"/>
    </w:rPr>
  </w:style>
  <w:style w:type="paragraph" w:styleId="8">
    <w:name w:val="heading 8"/>
    <w:basedOn w:val="a0"/>
    <w:next w:val="a0"/>
    <w:link w:val="80"/>
    <w:qFormat/>
    <w:rsid w:val="00DB70DB"/>
    <w:pPr>
      <w:keepLines/>
      <w:tabs>
        <w:tab w:val="num" w:pos="360"/>
      </w:tabs>
      <w:suppressAutoHyphens/>
      <w:overflowPunct w:val="0"/>
      <w:autoSpaceDE w:val="0"/>
      <w:spacing w:before="240" w:after="60" w:line="320" w:lineRule="exact"/>
      <w:ind w:left="360" w:hanging="360"/>
      <w:outlineLvl w:val="7"/>
    </w:pPr>
    <w:rPr>
      <w:rFonts w:eastAsia="Times New Roman"/>
      <w:i/>
      <w:iCs/>
      <w:color w:val="auto"/>
      <w:sz w:val="24"/>
      <w:szCs w:val="24"/>
      <w:lang w:eastAsia="zh-CN"/>
    </w:rPr>
  </w:style>
  <w:style w:type="paragraph" w:styleId="9">
    <w:name w:val="heading 9"/>
    <w:basedOn w:val="a0"/>
    <w:next w:val="a0"/>
    <w:link w:val="90"/>
    <w:qFormat/>
    <w:rsid w:val="00DB70DB"/>
    <w:pPr>
      <w:keepLines/>
      <w:tabs>
        <w:tab w:val="num" w:pos="360"/>
      </w:tabs>
      <w:suppressAutoHyphens/>
      <w:overflowPunct w:val="0"/>
      <w:autoSpaceDE w:val="0"/>
      <w:spacing w:before="240" w:after="60" w:line="320" w:lineRule="exact"/>
      <w:ind w:left="360" w:hanging="360"/>
      <w:outlineLvl w:val="8"/>
    </w:pPr>
    <w:rPr>
      <w:rFonts w:ascii="Arial" w:eastAsia="Times New Roman" w:hAnsi="Arial" w:cs="Arial"/>
      <w:color w:val="auto"/>
      <w:sz w:val="20"/>
      <w:szCs w:val="20"/>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9B7009"/>
    <w:pPr>
      <w:tabs>
        <w:tab w:val="center" w:pos="4677"/>
        <w:tab w:val="right" w:pos="9355"/>
      </w:tabs>
    </w:pPr>
  </w:style>
  <w:style w:type="character" w:styleId="a6">
    <w:name w:val="page number"/>
    <w:basedOn w:val="a1"/>
    <w:rsid w:val="009B7009"/>
  </w:style>
  <w:style w:type="paragraph" w:styleId="a7">
    <w:name w:val="footer"/>
    <w:basedOn w:val="a0"/>
    <w:link w:val="a8"/>
    <w:uiPriority w:val="99"/>
    <w:rsid w:val="009B7009"/>
    <w:pPr>
      <w:tabs>
        <w:tab w:val="center" w:pos="4677"/>
        <w:tab w:val="right" w:pos="9355"/>
      </w:tabs>
    </w:pPr>
  </w:style>
  <w:style w:type="paragraph" w:styleId="a9">
    <w:name w:val="Body Text"/>
    <w:basedOn w:val="a0"/>
    <w:link w:val="aa"/>
    <w:rsid w:val="0060643C"/>
    <w:pPr>
      <w:jc w:val="center"/>
    </w:pPr>
    <w:rPr>
      <w:rFonts w:ascii="Arial" w:eastAsia="Times New Roman" w:hAnsi="Arial" w:cs="Arial"/>
      <w:lang w:eastAsia="ru-RU"/>
    </w:rPr>
  </w:style>
  <w:style w:type="table" w:styleId="ab">
    <w:name w:val="Table Grid"/>
    <w:basedOn w:val="a2"/>
    <w:rsid w:val="006064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Bullet"/>
    <w:basedOn w:val="a0"/>
    <w:rsid w:val="0045306E"/>
    <w:pPr>
      <w:tabs>
        <w:tab w:val="num" w:pos="360"/>
      </w:tabs>
      <w:ind w:left="360" w:hanging="360"/>
    </w:pPr>
  </w:style>
  <w:style w:type="character" w:customStyle="1" w:styleId="11">
    <w:name w:val="Заголовок 1 Знак1"/>
    <w:aliases w:val="Заголовок 1 Знак Знак1"/>
    <w:link w:val="10"/>
    <w:rsid w:val="00FF142B"/>
    <w:rPr>
      <w:rFonts w:ascii="Times New Roman" w:hAnsi="Times New Roman"/>
      <w:b/>
      <w:color w:val="000000"/>
      <w:sz w:val="28"/>
      <w:szCs w:val="28"/>
      <w:lang w:eastAsia="en-US"/>
    </w:rPr>
  </w:style>
  <w:style w:type="character" w:customStyle="1" w:styleId="21">
    <w:name w:val="Заголовок 2 Знак"/>
    <w:aliases w:val="_Заголовок 2 Знак"/>
    <w:link w:val="20"/>
    <w:rsid w:val="000F5881"/>
    <w:rPr>
      <w:rFonts w:ascii="Times New Roman" w:eastAsia="Times New Roman" w:hAnsi="Times New Roman" w:cs="Arial"/>
      <w:b/>
      <w:sz w:val="28"/>
      <w:szCs w:val="24"/>
    </w:rPr>
  </w:style>
  <w:style w:type="paragraph" w:styleId="2">
    <w:name w:val="List Number 2"/>
    <w:basedOn w:val="a0"/>
    <w:rsid w:val="00810381"/>
    <w:pPr>
      <w:numPr>
        <w:numId w:val="3"/>
      </w:numPr>
    </w:pPr>
  </w:style>
  <w:style w:type="paragraph" w:styleId="ad">
    <w:name w:val="Plain Text"/>
    <w:basedOn w:val="a0"/>
    <w:link w:val="ae"/>
    <w:rsid w:val="0045306E"/>
    <w:rPr>
      <w:rFonts w:ascii="Courier New" w:hAnsi="Courier New" w:cs="Courier New"/>
      <w:sz w:val="20"/>
      <w:szCs w:val="20"/>
    </w:rPr>
  </w:style>
  <w:style w:type="numbering" w:styleId="111111">
    <w:name w:val="Outline List 2"/>
    <w:basedOn w:val="a3"/>
    <w:rsid w:val="00810381"/>
    <w:pPr>
      <w:numPr>
        <w:numId w:val="2"/>
      </w:numPr>
    </w:pPr>
  </w:style>
  <w:style w:type="paragraph" w:customStyle="1" w:styleId="ConsNormal">
    <w:name w:val="ConsNormal"/>
    <w:rsid w:val="00455DD6"/>
    <w:pPr>
      <w:widowControl w:val="0"/>
      <w:autoSpaceDE w:val="0"/>
      <w:autoSpaceDN w:val="0"/>
      <w:adjustRightInd w:val="0"/>
      <w:ind w:right="19772" w:firstLine="720"/>
    </w:pPr>
    <w:rPr>
      <w:rFonts w:ascii="Arial" w:eastAsia="SimSun" w:hAnsi="Arial" w:cs="Arial"/>
      <w:lang w:eastAsia="zh-CN"/>
    </w:rPr>
  </w:style>
  <w:style w:type="paragraph" w:customStyle="1" w:styleId="ConsNonformat">
    <w:name w:val="ConsNonformat"/>
    <w:rsid w:val="00455DD6"/>
    <w:pPr>
      <w:widowControl w:val="0"/>
      <w:autoSpaceDE w:val="0"/>
      <w:autoSpaceDN w:val="0"/>
      <w:adjustRightInd w:val="0"/>
      <w:ind w:right="19772"/>
    </w:pPr>
    <w:rPr>
      <w:rFonts w:ascii="Courier New" w:eastAsia="SimSun" w:hAnsi="Courier New" w:cs="Courier New"/>
      <w:lang w:eastAsia="zh-CN"/>
    </w:rPr>
  </w:style>
  <w:style w:type="paragraph" w:customStyle="1" w:styleId="ConsTitle">
    <w:name w:val="ConsTitle"/>
    <w:rsid w:val="00455DD6"/>
    <w:pPr>
      <w:widowControl w:val="0"/>
      <w:autoSpaceDE w:val="0"/>
      <w:autoSpaceDN w:val="0"/>
      <w:adjustRightInd w:val="0"/>
      <w:ind w:right="19772"/>
    </w:pPr>
    <w:rPr>
      <w:rFonts w:ascii="Arial" w:eastAsia="SimSun" w:hAnsi="Arial" w:cs="Arial"/>
      <w:b/>
      <w:bCs/>
      <w:sz w:val="16"/>
      <w:szCs w:val="16"/>
      <w:lang w:eastAsia="zh-CN"/>
    </w:rPr>
  </w:style>
  <w:style w:type="paragraph" w:customStyle="1" w:styleId="ConsCell">
    <w:name w:val="ConsCell"/>
    <w:rsid w:val="00455DD6"/>
    <w:pPr>
      <w:widowControl w:val="0"/>
      <w:autoSpaceDE w:val="0"/>
      <w:autoSpaceDN w:val="0"/>
      <w:adjustRightInd w:val="0"/>
      <w:ind w:right="19772"/>
    </w:pPr>
    <w:rPr>
      <w:rFonts w:ascii="Arial" w:eastAsia="SimSun" w:hAnsi="Arial" w:cs="Arial"/>
      <w:lang w:eastAsia="zh-CN"/>
    </w:rPr>
  </w:style>
  <w:style w:type="paragraph" w:customStyle="1" w:styleId="ConsDocList">
    <w:name w:val="ConsDocList"/>
    <w:rsid w:val="00455DD6"/>
    <w:pPr>
      <w:widowControl w:val="0"/>
      <w:autoSpaceDE w:val="0"/>
      <w:autoSpaceDN w:val="0"/>
      <w:adjustRightInd w:val="0"/>
      <w:ind w:right="19772"/>
    </w:pPr>
    <w:rPr>
      <w:rFonts w:ascii="Courier New" w:eastAsia="SimSun" w:hAnsi="Courier New" w:cs="Courier New"/>
      <w:lang w:eastAsia="zh-CN"/>
    </w:rPr>
  </w:style>
  <w:style w:type="paragraph" w:styleId="af">
    <w:name w:val="Normal (Web)"/>
    <w:basedOn w:val="a0"/>
    <w:uiPriority w:val="99"/>
    <w:rsid w:val="00455DD6"/>
    <w:pPr>
      <w:spacing w:before="75" w:after="75"/>
      <w:ind w:left="75" w:right="75" w:firstLine="225"/>
    </w:pPr>
    <w:rPr>
      <w:rFonts w:ascii="Verdana" w:eastAsia="Times New Roman" w:hAnsi="Verdana" w:cs="Verdana"/>
      <w:sz w:val="18"/>
      <w:szCs w:val="18"/>
      <w:lang w:eastAsia="ru-RU"/>
    </w:rPr>
  </w:style>
  <w:style w:type="paragraph" w:styleId="af0">
    <w:name w:val="Title"/>
    <w:basedOn w:val="a0"/>
    <w:link w:val="af1"/>
    <w:qFormat/>
    <w:rsid w:val="00455DD6"/>
    <w:pPr>
      <w:jc w:val="center"/>
    </w:pPr>
    <w:rPr>
      <w:rFonts w:eastAsia="Times New Roman"/>
      <w:lang w:eastAsia="ru-RU"/>
    </w:rPr>
  </w:style>
  <w:style w:type="paragraph" w:customStyle="1" w:styleId="--">
    <w:name w:val="- СТРАНИЦА -"/>
    <w:rsid w:val="00455DD6"/>
  </w:style>
  <w:style w:type="paragraph" w:customStyle="1" w:styleId="af2">
    <w:name w:val="Îáû÷íûé"/>
    <w:rsid w:val="00455DD6"/>
    <w:rPr>
      <w:lang w:val="en-US"/>
    </w:rPr>
  </w:style>
  <w:style w:type="character" w:customStyle="1" w:styleId="aa">
    <w:name w:val="Основной текст Знак"/>
    <w:link w:val="a9"/>
    <w:rsid w:val="00455DD6"/>
    <w:rPr>
      <w:rFonts w:ascii="Arial" w:hAnsi="Arial" w:cs="Arial"/>
      <w:sz w:val="24"/>
      <w:szCs w:val="24"/>
      <w:lang w:val="ru-RU" w:eastAsia="ru-RU" w:bidi="ar-SA"/>
    </w:rPr>
  </w:style>
  <w:style w:type="paragraph" w:styleId="af3">
    <w:name w:val="Block Text"/>
    <w:basedOn w:val="a0"/>
    <w:rsid w:val="00455DD6"/>
    <w:pPr>
      <w:tabs>
        <w:tab w:val="left" w:pos="10440"/>
      </w:tabs>
      <w:spacing w:before="120"/>
      <w:ind w:left="360" w:right="333"/>
    </w:pPr>
    <w:rPr>
      <w:rFonts w:eastAsia="Times New Roman"/>
      <w:b/>
      <w:bCs/>
      <w:lang w:eastAsia="ru-RU"/>
    </w:rPr>
  </w:style>
  <w:style w:type="paragraph" w:styleId="af4">
    <w:name w:val="Body Text Indent"/>
    <w:basedOn w:val="a0"/>
    <w:link w:val="af5"/>
    <w:rsid w:val="00455DD6"/>
    <w:pPr>
      <w:spacing w:after="120"/>
      <w:ind w:left="283"/>
    </w:pPr>
    <w:rPr>
      <w:rFonts w:eastAsia="Times New Roman"/>
      <w:lang w:eastAsia="ru-RU"/>
    </w:rPr>
  </w:style>
  <w:style w:type="paragraph" w:styleId="22">
    <w:name w:val="Body Text Indent 2"/>
    <w:basedOn w:val="a0"/>
    <w:link w:val="23"/>
    <w:rsid w:val="00455DD6"/>
    <w:pPr>
      <w:spacing w:after="120" w:line="480" w:lineRule="auto"/>
      <w:ind w:left="283"/>
    </w:pPr>
    <w:rPr>
      <w:rFonts w:eastAsia="Times New Roman"/>
      <w:lang w:eastAsia="ru-RU"/>
    </w:rPr>
  </w:style>
  <w:style w:type="paragraph" w:styleId="24">
    <w:name w:val="Body Text 2"/>
    <w:basedOn w:val="a0"/>
    <w:link w:val="25"/>
    <w:rsid w:val="00455DD6"/>
    <w:pPr>
      <w:widowControl w:val="0"/>
      <w:autoSpaceDE w:val="0"/>
      <w:autoSpaceDN w:val="0"/>
      <w:adjustRightInd w:val="0"/>
      <w:ind w:left="540" w:firstLine="720"/>
    </w:pPr>
    <w:rPr>
      <w:rFonts w:eastAsia="Times New Roman"/>
      <w:color w:val="FF0000"/>
      <w:sz w:val="22"/>
      <w:szCs w:val="22"/>
      <w:lang w:eastAsia="ru-RU"/>
    </w:rPr>
  </w:style>
  <w:style w:type="paragraph" w:styleId="31">
    <w:name w:val="Body Text Indent 3"/>
    <w:basedOn w:val="a0"/>
    <w:link w:val="32"/>
    <w:rsid w:val="00455DD6"/>
    <w:pPr>
      <w:ind w:left="540" w:firstLine="720"/>
    </w:pPr>
    <w:rPr>
      <w:rFonts w:eastAsia="Times New Roman"/>
      <w:sz w:val="22"/>
      <w:szCs w:val="22"/>
      <w:lang w:eastAsia="ru-RU"/>
    </w:rPr>
  </w:style>
  <w:style w:type="character" w:customStyle="1" w:styleId="12">
    <w:name w:val="Заголовок 1 Знак Знак"/>
    <w:rsid w:val="00455DD6"/>
    <w:rPr>
      <w:b/>
      <w:bCs/>
      <w:sz w:val="28"/>
      <w:szCs w:val="28"/>
      <w:lang w:val="ru-RU" w:eastAsia="ru-RU" w:bidi="ar-SA"/>
    </w:rPr>
  </w:style>
  <w:style w:type="character" w:styleId="af6">
    <w:name w:val="Emphasis"/>
    <w:qFormat/>
    <w:rsid w:val="00455DD6"/>
    <w:rPr>
      <w:i/>
      <w:iCs/>
    </w:rPr>
  </w:style>
  <w:style w:type="paragraph" w:customStyle="1" w:styleId="ConsPlusNormal">
    <w:name w:val="ConsPlusNormal"/>
    <w:rsid w:val="00455DD6"/>
    <w:pPr>
      <w:autoSpaceDE w:val="0"/>
      <w:autoSpaceDN w:val="0"/>
      <w:adjustRightInd w:val="0"/>
      <w:ind w:firstLine="720"/>
    </w:pPr>
    <w:rPr>
      <w:rFonts w:ascii="Arial" w:hAnsi="Arial" w:cs="Arial"/>
    </w:rPr>
  </w:style>
  <w:style w:type="paragraph" w:customStyle="1" w:styleId="ConsPlusNonformat">
    <w:name w:val="ConsPlusNonformat"/>
    <w:rsid w:val="00455DD6"/>
    <w:pPr>
      <w:autoSpaceDE w:val="0"/>
      <w:autoSpaceDN w:val="0"/>
      <w:adjustRightInd w:val="0"/>
    </w:pPr>
    <w:rPr>
      <w:rFonts w:ascii="Courier New" w:hAnsi="Courier New" w:cs="Courier New"/>
    </w:rPr>
  </w:style>
  <w:style w:type="paragraph" w:customStyle="1" w:styleId="ConsPlusTitle">
    <w:name w:val="ConsPlusTitle"/>
    <w:rsid w:val="00455DD6"/>
    <w:pPr>
      <w:autoSpaceDE w:val="0"/>
      <w:autoSpaceDN w:val="0"/>
      <w:adjustRightInd w:val="0"/>
    </w:pPr>
    <w:rPr>
      <w:rFonts w:ascii="Arial" w:hAnsi="Arial" w:cs="Arial"/>
      <w:b/>
      <w:bCs/>
    </w:rPr>
  </w:style>
  <w:style w:type="paragraph" w:customStyle="1" w:styleId="13">
    <w:name w:val="текст 1"/>
    <w:basedOn w:val="a0"/>
    <w:next w:val="a0"/>
    <w:rsid w:val="00455DD6"/>
    <w:pPr>
      <w:ind w:firstLine="540"/>
    </w:pPr>
    <w:rPr>
      <w:rFonts w:eastAsia="Times New Roman"/>
      <w:sz w:val="20"/>
      <w:lang w:eastAsia="ru-RU"/>
    </w:rPr>
  </w:style>
  <w:style w:type="paragraph" w:customStyle="1" w:styleId="S">
    <w:name w:val="S_Титульный"/>
    <w:basedOn w:val="a0"/>
    <w:rsid w:val="00455DD6"/>
    <w:pPr>
      <w:spacing w:line="360" w:lineRule="auto"/>
      <w:ind w:left="3060"/>
      <w:jc w:val="right"/>
    </w:pPr>
    <w:rPr>
      <w:rFonts w:eastAsia="Times New Roman"/>
      <w:b/>
      <w:caps/>
      <w:lang w:eastAsia="ru-RU"/>
    </w:rPr>
  </w:style>
  <w:style w:type="paragraph" w:customStyle="1" w:styleId="af7">
    <w:name w:val="Таблица"/>
    <w:basedOn w:val="a0"/>
    <w:rsid w:val="00455DD6"/>
    <w:rPr>
      <w:rFonts w:eastAsia="Times New Roman"/>
      <w:lang w:eastAsia="ru-RU"/>
    </w:rPr>
  </w:style>
  <w:style w:type="paragraph" w:styleId="af8">
    <w:name w:val="footnote text"/>
    <w:basedOn w:val="a0"/>
    <w:link w:val="af9"/>
    <w:uiPriority w:val="99"/>
    <w:rsid w:val="00455DD6"/>
    <w:rPr>
      <w:rFonts w:eastAsia="Times New Roman"/>
      <w:sz w:val="20"/>
      <w:szCs w:val="20"/>
      <w:lang w:eastAsia="ru-RU"/>
    </w:rPr>
  </w:style>
  <w:style w:type="character" w:styleId="afa">
    <w:name w:val="footnote reference"/>
    <w:uiPriority w:val="99"/>
    <w:semiHidden/>
    <w:rsid w:val="00455DD6"/>
    <w:rPr>
      <w:vertAlign w:val="superscript"/>
    </w:rPr>
  </w:style>
  <w:style w:type="paragraph" w:styleId="afb">
    <w:name w:val="Document Map"/>
    <w:basedOn w:val="a0"/>
    <w:link w:val="afc"/>
    <w:semiHidden/>
    <w:rsid w:val="00455DD6"/>
    <w:pPr>
      <w:shd w:val="clear" w:color="auto" w:fill="000080"/>
    </w:pPr>
    <w:rPr>
      <w:rFonts w:ascii="Tahoma" w:hAnsi="Tahoma" w:cs="Tahoma"/>
      <w:sz w:val="20"/>
      <w:szCs w:val="20"/>
    </w:rPr>
  </w:style>
  <w:style w:type="character" w:styleId="afd">
    <w:name w:val="annotation reference"/>
    <w:semiHidden/>
    <w:rsid w:val="00455DD6"/>
    <w:rPr>
      <w:sz w:val="16"/>
      <w:szCs w:val="16"/>
    </w:rPr>
  </w:style>
  <w:style w:type="paragraph" w:styleId="afe">
    <w:name w:val="annotation text"/>
    <w:basedOn w:val="a0"/>
    <w:link w:val="aff"/>
    <w:semiHidden/>
    <w:rsid w:val="00455DD6"/>
    <w:rPr>
      <w:sz w:val="20"/>
      <w:szCs w:val="20"/>
    </w:rPr>
  </w:style>
  <w:style w:type="paragraph" w:styleId="aff0">
    <w:name w:val="annotation subject"/>
    <w:basedOn w:val="afe"/>
    <w:next w:val="afe"/>
    <w:link w:val="aff1"/>
    <w:rsid w:val="00455DD6"/>
    <w:rPr>
      <w:b/>
      <w:bCs/>
    </w:rPr>
  </w:style>
  <w:style w:type="paragraph" w:styleId="aff2">
    <w:name w:val="Balloon Text"/>
    <w:basedOn w:val="a0"/>
    <w:link w:val="aff3"/>
    <w:rsid w:val="00455DD6"/>
    <w:rPr>
      <w:rFonts w:ascii="Tahoma" w:hAnsi="Tahoma" w:cs="Tahoma"/>
      <w:sz w:val="16"/>
      <w:szCs w:val="16"/>
    </w:rPr>
  </w:style>
  <w:style w:type="paragraph" w:customStyle="1" w:styleId="14">
    <w:name w:val="Текст1"/>
    <w:basedOn w:val="a0"/>
    <w:rsid w:val="00455DD6"/>
    <w:pPr>
      <w:suppressAutoHyphens/>
    </w:pPr>
    <w:rPr>
      <w:rFonts w:ascii="Courier New" w:eastAsia="Times New Roman" w:hAnsi="Courier New" w:cs="Courier New"/>
      <w:sz w:val="20"/>
      <w:szCs w:val="20"/>
      <w:lang w:eastAsia="ar-SA"/>
    </w:rPr>
  </w:style>
  <w:style w:type="paragraph" w:styleId="aff4">
    <w:name w:val="List Paragraph"/>
    <w:basedOn w:val="a0"/>
    <w:link w:val="aff5"/>
    <w:uiPriority w:val="99"/>
    <w:qFormat/>
    <w:rsid w:val="006F601F"/>
    <w:pPr>
      <w:ind w:left="720"/>
      <w:contextualSpacing/>
    </w:pPr>
    <w:rPr>
      <w:rFonts w:eastAsia="Times New Roman"/>
      <w:lang w:eastAsia="ru-RU"/>
    </w:rPr>
  </w:style>
  <w:style w:type="paragraph" w:customStyle="1" w:styleId="nienie">
    <w:name w:val="nienie"/>
    <w:basedOn w:val="a0"/>
    <w:rsid w:val="006F601F"/>
    <w:pPr>
      <w:keepLines/>
      <w:widowControl w:val="0"/>
      <w:ind w:left="709" w:hanging="284"/>
    </w:pPr>
    <w:rPr>
      <w:rFonts w:ascii="Peterburg" w:eastAsia="Times New Roman" w:hAnsi="Peterburg" w:cs="Peterburg"/>
      <w:lang w:eastAsia="ru-RU"/>
    </w:rPr>
  </w:style>
  <w:style w:type="paragraph" w:customStyle="1" w:styleId="Iauiue">
    <w:name w:val="Iau?iue"/>
    <w:rsid w:val="006F601F"/>
    <w:pPr>
      <w:widowControl w:val="0"/>
    </w:pPr>
  </w:style>
  <w:style w:type="paragraph" w:customStyle="1" w:styleId="ConsPlusCell">
    <w:name w:val="ConsPlusCell"/>
    <w:rsid w:val="006F601F"/>
    <w:pPr>
      <w:widowControl w:val="0"/>
      <w:autoSpaceDE w:val="0"/>
      <w:autoSpaceDN w:val="0"/>
      <w:adjustRightInd w:val="0"/>
    </w:pPr>
    <w:rPr>
      <w:rFonts w:ascii="Arial" w:hAnsi="Arial" w:cs="Arial"/>
    </w:rPr>
  </w:style>
  <w:style w:type="paragraph" w:customStyle="1" w:styleId="aff6">
    <w:name w:val="основной"/>
    <w:basedOn w:val="a0"/>
    <w:rsid w:val="00584832"/>
    <w:pPr>
      <w:keepNext/>
    </w:pPr>
    <w:rPr>
      <w:rFonts w:eastAsia="Times New Roman"/>
      <w:lang w:eastAsia="ru-RU"/>
    </w:rPr>
  </w:style>
  <w:style w:type="paragraph" w:customStyle="1" w:styleId="15">
    <w:name w:val="Основной текст с отступом1"/>
    <w:basedOn w:val="a0"/>
    <w:rsid w:val="00B064C1"/>
    <w:pPr>
      <w:keepLines/>
      <w:widowControl w:val="0"/>
      <w:suppressAutoHyphens/>
      <w:overflowPunct w:val="0"/>
      <w:autoSpaceDE w:val="0"/>
      <w:spacing w:line="320" w:lineRule="atLeast"/>
      <w:ind w:firstLine="709"/>
    </w:pPr>
    <w:rPr>
      <w:rFonts w:eastAsia="Times New Roman"/>
      <w:lang w:eastAsia="ar-SA"/>
    </w:rPr>
  </w:style>
  <w:style w:type="paragraph" w:customStyle="1" w:styleId="26">
    <w:name w:val="Îñíîâíîé òåêñò 2"/>
    <w:basedOn w:val="af2"/>
    <w:rsid w:val="00B064C1"/>
    <w:pPr>
      <w:widowControl w:val="0"/>
      <w:suppressAutoHyphens/>
      <w:ind w:firstLine="720"/>
      <w:jc w:val="both"/>
    </w:pPr>
    <w:rPr>
      <w:rFonts w:eastAsia="Arial"/>
      <w:b/>
      <w:bCs/>
      <w:color w:val="000000"/>
      <w:sz w:val="24"/>
      <w:szCs w:val="24"/>
      <w:lang w:eastAsia="ar-SA"/>
    </w:rPr>
  </w:style>
  <w:style w:type="paragraph" w:styleId="33">
    <w:name w:val="Body Text 3"/>
    <w:basedOn w:val="a0"/>
    <w:link w:val="34"/>
    <w:uiPriority w:val="99"/>
    <w:rsid w:val="009712BD"/>
    <w:pPr>
      <w:spacing w:after="120"/>
    </w:pPr>
    <w:rPr>
      <w:sz w:val="16"/>
      <w:szCs w:val="16"/>
    </w:rPr>
  </w:style>
  <w:style w:type="character" w:customStyle="1" w:styleId="34">
    <w:name w:val="Основной текст 3 Знак"/>
    <w:basedOn w:val="a1"/>
    <w:link w:val="33"/>
    <w:uiPriority w:val="99"/>
    <w:rsid w:val="009712BD"/>
    <w:rPr>
      <w:rFonts w:eastAsia="SimSun"/>
      <w:sz w:val="16"/>
      <w:szCs w:val="16"/>
      <w:lang w:eastAsia="zh-CN"/>
    </w:rPr>
  </w:style>
  <w:style w:type="character" w:customStyle="1" w:styleId="a5">
    <w:name w:val="Верхний колонтитул Знак"/>
    <w:basedOn w:val="a1"/>
    <w:link w:val="a4"/>
    <w:uiPriority w:val="99"/>
    <w:rsid w:val="00F27412"/>
    <w:rPr>
      <w:rFonts w:eastAsia="SimSun"/>
      <w:sz w:val="24"/>
      <w:szCs w:val="24"/>
      <w:lang w:eastAsia="zh-CN"/>
    </w:rPr>
  </w:style>
  <w:style w:type="character" w:customStyle="1" w:styleId="a8">
    <w:name w:val="Нижний колонтитул Знак"/>
    <w:basedOn w:val="a1"/>
    <w:link w:val="a7"/>
    <w:uiPriority w:val="99"/>
    <w:rsid w:val="00F27412"/>
    <w:rPr>
      <w:rFonts w:eastAsia="SimSun"/>
      <w:sz w:val="24"/>
      <w:szCs w:val="24"/>
      <w:lang w:eastAsia="zh-CN"/>
    </w:rPr>
  </w:style>
  <w:style w:type="character" w:customStyle="1" w:styleId="ae">
    <w:name w:val="Текст Знак"/>
    <w:basedOn w:val="a1"/>
    <w:link w:val="ad"/>
    <w:rsid w:val="00F27412"/>
    <w:rPr>
      <w:rFonts w:ascii="Courier New" w:eastAsia="SimSun" w:hAnsi="Courier New" w:cs="Courier New"/>
      <w:lang w:eastAsia="zh-CN"/>
    </w:rPr>
  </w:style>
  <w:style w:type="character" w:customStyle="1" w:styleId="af1">
    <w:name w:val="Заголовок Знак"/>
    <w:basedOn w:val="a1"/>
    <w:link w:val="af0"/>
    <w:rsid w:val="00F27412"/>
    <w:rPr>
      <w:sz w:val="28"/>
      <w:szCs w:val="28"/>
    </w:rPr>
  </w:style>
  <w:style w:type="character" w:customStyle="1" w:styleId="af5">
    <w:name w:val="Основной текст с отступом Знак"/>
    <w:basedOn w:val="a1"/>
    <w:link w:val="af4"/>
    <w:rsid w:val="00F27412"/>
    <w:rPr>
      <w:sz w:val="24"/>
      <w:szCs w:val="24"/>
    </w:rPr>
  </w:style>
  <w:style w:type="character" w:customStyle="1" w:styleId="23">
    <w:name w:val="Основной текст с отступом 2 Знак"/>
    <w:basedOn w:val="a1"/>
    <w:link w:val="22"/>
    <w:rsid w:val="00F27412"/>
    <w:rPr>
      <w:sz w:val="24"/>
      <w:szCs w:val="24"/>
    </w:rPr>
  </w:style>
  <w:style w:type="character" w:customStyle="1" w:styleId="25">
    <w:name w:val="Основной текст 2 Знак"/>
    <w:basedOn w:val="a1"/>
    <w:link w:val="24"/>
    <w:rsid w:val="00F27412"/>
    <w:rPr>
      <w:color w:val="FF0000"/>
      <w:sz w:val="22"/>
      <w:szCs w:val="22"/>
    </w:rPr>
  </w:style>
  <w:style w:type="character" w:customStyle="1" w:styleId="32">
    <w:name w:val="Основной текст с отступом 3 Знак"/>
    <w:basedOn w:val="a1"/>
    <w:link w:val="31"/>
    <w:rsid w:val="00F27412"/>
    <w:rPr>
      <w:sz w:val="22"/>
      <w:szCs w:val="22"/>
    </w:rPr>
  </w:style>
  <w:style w:type="character" w:customStyle="1" w:styleId="af9">
    <w:name w:val="Текст сноски Знак"/>
    <w:basedOn w:val="a1"/>
    <w:link w:val="af8"/>
    <w:uiPriority w:val="99"/>
    <w:rsid w:val="00F27412"/>
  </w:style>
  <w:style w:type="character" w:customStyle="1" w:styleId="afc">
    <w:name w:val="Схема документа Знак"/>
    <w:basedOn w:val="a1"/>
    <w:link w:val="afb"/>
    <w:semiHidden/>
    <w:rsid w:val="00F27412"/>
    <w:rPr>
      <w:rFonts w:ascii="Tahoma" w:eastAsia="SimSun" w:hAnsi="Tahoma" w:cs="Tahoma"/>
      <w:shd w:val="clear" w:color="auto" w:fill="000080"/>
      <w:lang w:eastAsia="zh-CN"/>
    </w:rPr>
  </w:style>
  <w:style w:type="character" w:customStyle="1" w:styleId="aff">
    <w:name w:val="Текст примечания Знак"/>
    <w:basedOn w:val="a1"/>
    <w:link w:val="afe"/>
    <w:rsid w:val="00F27412"/>
    <w:rPr>
      <w:rFonts w:eastAsia="SimSun"/>
      <w:lang w:eastAsia="zh-CN"/>
    </w:rPr>
  </w:style>
  <w:style w:type="character" w:customStyle="1" w:styleId="aff1">
    <w:name w:val="Тема примечания Знак"/>
    <w:basedOn w:val="aff"/>
    <w:link w:val="aff0"/>
    <w:rsid w:val="00F27412"/>
    <w:rPr>
      <w:rFonts w:eastAsia="SimSun"/>
      <w:b/>
      <w:bCs/>
      <w:lang w:eastAsia="zh-CN"/>
    </w:rPr>
  </w:style>
  <w:style w:type="character" w:customStyle="1" w:styleId="aff3">
    <w:name w:val="Текст выноски Знак"/>
    <w:basedOn w:val="a1"/>
    <w:link w:val="aff2"/>
    <w:rsid w:val="00F27412"/>
    <w:rPr>
      <w:rFonts w:ascii="Tahoma" w:eastAsia="SimSun" w:hAnsi="Tahoma" w:cs="Tahoma"/>
      <w:sz w:val="16"/>
      <w:szCs w:val="16"/>
      <w:lang w:eastAsia="zh-CN"/>
    </w:rPr>
  </w:style>
  <w:style w:type="paragraph" w:customStyle="1" w:styleId="16">
    <w:name w:val="_Заголовок 1"/>
    <w:basedOn w:val="a0"/>
    <w:link w:val="17"/>
    <w:autoRedefine/>
    <w:qFormat/>
    <w:rsid w:val="000F5881"/>
    <w:pPr>
      <w:keepNext/>
      <w:pageBreakBefore/>
      <w:ind w:firstLine="0"/>
      <w:jc w:val="center"/>
      <w:outlineLvl w:val="0"/>
    </w:pPr>
    <w:rPr>
      <w:rFonts w:eastAsia="Times New Roman"/>
      <w:b/>
      <w:bCs/>
      <w:caps/>
    </w:rPr>
  </w:style>
  <w:style w:type="character" w:customStyle="1" w:styleId="17">
    <w:name w:val="_Заголовок 1 Знак"/>
    <w:link w:val="16"/>
    <w:rsid w:val="000F5881"/>
    <w:rPr>
      <w:rFonts w:ascii="Times New Roman" w:eastAsia="Times New Roman" w:hAnsi="Times New Roman"/>
      <w:b/>
      <w:bCs/>
      <w:caps/>
      <w:color w:val="000000"/>
      <w:sz w:val="28"/>
      <w:szCs w:val="28"/>
      <w:lang w:eastAsia="en-US"/>
    </w:rPr>
  </w:style>
  <w:style w:type="paragraph" w:customStyle="1" w:styleId="35">
    <w:name w:val="_Заголовок 3"/>
    <w:basedOn w:val="a0"/>
    <w:next w:val="a0"/>
    <w:autoRedefine/>
    <w:qFormat/>
    <w:rsid w:val="00760B8D"/>
    <w:pPr>
      <w:ind w:firstLine="0"/>
      <w:jc w:val="center"/>
      <w:outlineLvl w:val="2"/>
    </w:pPr>
    <w:rPr>
      <w:b/>
      <w:bCs/>
      <w:lang w:eastAsia="ru-RU"/>
    </w:rPr>
  </w:style>
  <w:style w:type="character" w:customStyle="1" w:styleId="30">
    <w:name w:val="Заголовок 3 Знак"/>
    <w:basedOn w:val="a1"/>
    <w:link w:val="3"/>
    <w:rsid w:val="00017AF5"/>
    <w:rPr>
      <w:rFonts w:asciiTheme="majorHAnsi" w:eastAsiaTheme="majorEastAsia" w:hAnsiTheme="majorHAnsi" w:cstheme="majorBidi"/>
      <w:b/>
      <w:bCs/>
      <w:color w:val="4F81BD" w:themeColor="accent1"/>
      <w:sz w:val="22"/>
      <w:szCs w:val="22"/>
      <w:lang w:eastAsia="en-US"/>
    </w:rPr>
  </w:style>
  <w:style w:type="paragraph" w:customStyle="1" w:styleId="18">
    <w:name w:val="Список_нумерованный_1_уровень"/>
    <w:link w:val="19"/>
    <w:qFormat/>
    <w:rsid w:val="00017AF5"/>
    <w:pPr>
      <w:spacing w:before="60" w:after="100"/>
      <w:ind w:left="567"/>
      <w:jc w:val="both"/>
    </w:pPr>
    <w:rPr>
      <w:rFonts w:ascii="Times New Roman" w:eastAsia="Times New Roman" w:hAnsi="Times New Roman"/>
      <w:sz w:val="24"/>
      <w:szCs w:val="24"/>
    </w:rPr>
  </w:style>
  <w:style w:type="character" w:customStyle="1" w:styleId="19">
    <w:name w:val="Список_нумерованный_1_уровень Знак"/>
    <w:link w:val="18"/>
    <w:rsid w:val="00017AF5"/>
    <w:rPr>
      <w:rFonts w:ascii="Times New Roman" w:eastAsia="Times New Roman" w:hAnsi="Times New Roman"/>
      <w:sz w:val="24"/>
      <w:szCs w:val="24"/>
    </w:rPr>
  </w:style>
  <w:style w:type="paragraph" w:customStyle="1" w:styleId="aff7">
    <w:name w:val="Название таблиц"/>
    <w:basedOn w:val="a0"/>
    <w:link w:val="aff8"/>
    <w:qFormat/>
    <w:rsid w:val="004E7A15"/>
    <w:pPr>
      <w:ind w:firstLine="0"/>
    </w:pPr>
    <w:rPr>
      <w:rFonts w:eastAsia="Times New Roman" w:cs="Arial"/>
      <w:iCs/>
      <w:lang w:eastAsia="ru-RU"/>
    </w:rPr>
  </w:style>
  <w:style w:type="character" w:customStyle="1" w:styleId="aff8">
    <w:name w:val="Название таблиц Знак"/>
    <w:basedOn w:val="a1"/>
    <w:link w:val="aff7"/>
    <w:rsid w:val="004E7A15"/>
    <w:rPr>
      <w:rFonts w:ascii="Times New Roman" w:eastAsia="Times New Roman" w:hAnsi="Times New Roman" w:cs="Arial"/>
      <w:iCs/>
      <w:color w:val="000000"/>
      <w:sz w:val="28"/>
      <w:szCs w:val="28"/>
    </w:rPr>
  </w:style>
  <w:style w:type="paragraph" w:customStyle="1" w:styleId="aff9">
    <w:name w:val="Шапка табл"/>
    <w:basedOn w:val="a0"/>
    <w:link w:val="affa"/>
    <w:qFormat/>
    <w:rsid w:val="005237A0"/>
    <w:pPr>
      <w:ind w:firstLine="0"/>
    </w:pPr>
    <w:rPr>
      <w:b/>
      <w:sz w:val="24"/>
      <w:szCs w:val="24"/>
      <w:lang w:eastAsia="ru-RU"/>
    </w:rPr>
  </w:style>
  <w:style w:type="character" w:customStyle="1" w:styleId="affa">
    <w:name w:val="Шапка табл Знак"/>
    <w:basedOn w:val="a1"/>
    <w:link w:val="aff9"/>
    <w:rsid w:val="005237A0"/>
    <w:rPr>
      <w:rFonts w:ascii="Times New Roman" w:hAnsi="Times New Roman"/>
      <w:b/>
      <w:color w:val="000000"/>
      <w:sz w:val="24"/>
      <w:szCs w:val="24"/>
    </w:rPr>
  </w:style>
  <w:style w:type="paragraph" w:customStyle="1" w:styleId="affb">
    <w:name w:val="Табл"/>
    <w:basedOn w:val="a0"/>
    <w:link w:val="affc"/>
    <w:qFormat/>
    <w:rsid w:val="00AD32A4"/>
    <w:pPr>
      <w:ind w:firstLine="0"/>
    </w:pPr>
    <w:rPr>
      <w:rFonts w:eastAsia="Times New Roman"/>
      <w:sz w:val="24"/>
      <w:szCs w:val="24"/>
      <w:lang w:eastAsia="ru-RU"/>
    </w:rPr>
  </w:style>
  <w:style w:type="character" w:customStyle="1" w:styleId="affc">
    <w:name w:val="Табл Знак"/>
    <w:basedOn w:val="a1"/>
    <w:link w:val="affb"/>
    <w:rsid w:val="00AD32A4"/>
    <w:rPr>
      <w:rFonts w:ascii="Times New Roman" w:eastAsia="Times New Roman" w:hAnsi="Times New Roman"/>
      <w:color w:val="000000"/>
      <w:sz w:val="24"/>
      <w:szCs w:val="24"/>
    </w:rPr>
  </w:style>
  <w:style w:type="paragraph" w:customStyle="1" w:styleId="affd">
    <w:name w:val="Подзаголов"/>
    <w:basedOn w:val="a0"/>
    <w:link w:val="affe"/>
    <w:qFormat/>
    <w:rsid w:val="00417F5B"/>
    <w:pPr>
      <w:ind w:firstLine="0"/>
      <w:jc w:val="center"/>
    </w:pPr>
  </w:style>
  <w:style w:type="character" w:customStyle="1" w:styleId="affe">
    <w:name w:val="Подзаголов Знак"/>
    <w:basedOn w:val="a1"/>
    <w:link w:val="affd"/>
    <w:rsid w:val="00417F5B"/>
    <w:rPr>
      <w:rFonts w:ascii="Times New Roman" w:hAnsi="Times New Roman"/>
      <w:color w:val="000000"/>
      <w:sz w:val="28"/>
      <w:szCs w:val="28"/>
      <w:lang w:eastAsia="en-US"/>
    </w:rPr>
  </w:style>
  <w:style w:type="paragraph" w:customStyle="1" w:styleId="a">
    <w:name w:val="Список текс"/>
    <w:basedOn w:val="a0"/>
    <w:link w:val="afff"/>
    <w:qFormat/>
    <w:rsid w:val="00017AF5"/>
    <w:pPr>
      <w:numPr>
        <w:numId w:val="4"/>
      </w:numPr>
      <w:tabs>
        <w:tab w:val="left" w:pos="993"/>
      </w:tabs>
    </w:pPr>
  </w:style>
  <w:style w:type="character" w:customStyle="1" w:styleId="afff">
    <w:name w:val="Список текс Знак"/>
    <w:basedOn w:val="a1"/>
    <w:link w:val="a"/>
    <w:rsid w:val="00017AF5"/>
    <w:rPr>
      <w:rFonts w:ascii="Times New Roman" w:hAnsi="Times New Roman"/>
      <w:color w:val="000000"/>
      <w:sz w:val="28"/>
      <w:szCs w:val="28"/>
      <w:lang w:eastAsia="en-US"/>
    </w:rPr>
  </w:style>
  <w:style w:type="character" w:styleId="afff0">
    <w:name w:val="Hyperlink"/>
    <w:uiPriority w:val="99"/>
    <w:rsid w:val="00017AF5"/>
    <w:rPr>
      <w:color w:val="000080"/>
      <w:u w:val="single"/>
    </w:rPr>
  </w:style>
  <w:style w:type="paragraph" w:styleId="1a">
    <w:name w:val="toc 1"/>
    <w:basedOn w:val="a0"/>
    <w:next w:val="a0"/>
    <w:autoRedefine/>
    <w:uiPriority w:val="39"/>
    <w:unhideWhenUsed/>
    <w:qFormat/>
    <w:rsid w:val="00F16DBC"/>
    <w:rPr>
      <w:rFonts w:ascii="Calibri" w:eastAsia="Times New Roman" w:hAnsi="Calibri"/>
      <w:lang w:eastAsia="ru-RU"/>
    </w:rPr>
  </w:style>
  <w:style w:type="paragraph" w:styleId="36">
    <w:name w:val="toc 3"/>
    <w:basedOn w:val="a0"/>
    <w:next w:val="a0"/>
    <w:autoRedefine/>
    <w:uiPriority w:val="39"/>
    <w:unhideWhenUsed/>
    <w:qFormat/>
    <w:rsid w:val="00FD6378"/>
    <w:pPr>
      <w:tabs>
        <w:tab w:val="right" w:leader="dot" w:pos="9639"/>
      </w:tabs>
      <w:ind w:firstLine="0"/>
    </w:pPr>
    <w:rPr>
      <w:rFonts w:eastAsia="Times New Roman" w:cs="Arial"/>
      <w:noProof/>
      <w:lang w:eastAsia="ru-RU"/>
    </w:rPr>
  </w:style>
  <w:style w:type="character" w:customStyle="1" w:styleId="apple-converted-space">
    <w:name w:val="apple-converted-space"/>
    <w:basedOn w:val="a1"/>
    <w:rsid w:val="000A757E"/>
  </w:style>
  <w:style w:type="paragraph" w:styleId="27">
    <w:name w:val="toc 2"/>
    <w:basedOn w:val="a0"/>
    <w:next w:val="a0"/>
    <w:autoRedefine/>
    <w:uiPriority w:val="39"/>
    <w:rsid w:val="00AB46EF"/>
    <w:pPr>
      <w:spacing w:after="100"/>
      <w:ind w:left="280"/>
    </w:pPr>
  </w:style>
  <w:style w:type="paragraph" w:styleId="41">
    <w:name w:val="toc 4"/>
    <w:basedOn w:val="a0"/>
    <w:next w:val="a0"/>
    <w:autoRedefine/>
    <w:uiPriority w:val="39"/>
    <w:unhideWhenUsed/>
    <w:rsid w:val="00417F5B"/>
    <w:pPr>
      <w:spacing w:after="100" w:line="276" w:lineRule="auto"/>
      <w:ind w:left="660" w:firstLine="0"/>
      <w:jc w:val="left"/>
    </w:pPr>
    <w:rPr>
      <w:rFonts w:asciiTheme="minorHAnsi" w:eastAsiaTheme="minorEastAsia" w:hAnsiTheme="minorHAnsi" w:cstheme="minorBidi"/>
      <w:color w:val="auto"/>
      <w:sz w:val="22"/>
      <w:szCs w:val="22"/>
      <w:lang w:eastAsia="ru-RU"/>
    </w:rPr>
  </w:style>
  <w:style w:type="paragraph" w:styleId="51">
    <w:name w:val="toc 5"/>
    <w:basedOn w:val="a0"/>
    <w:next w:val="a0"/>
    <w:autoRedefine/>
    <w:uiPriority w:val="39"/>
    <w:unhideWhenUsed/>
    <w:rsid w:val="00417F5B"/>
    <w:pPr>
      <w:spacing w:after="100" w:line="276" w:lineRule="auto"/>
      <w:ind w:left="880" w:firstLine="0"/>
      <w:jc w:val="left"/>
    </w:pPr>
    <w:rPr>
      <w:rFonts w:asciiTheme="minorHAnsi" w:eastAsiaTheme="minorEastAsia" w:hAnsiTheme="minorHAnsi" w:cstheme="minorBidi"/>
      <w:color w:val="auto"/>
      <w:sz w:val="22"/>
      <w:szCs w:val="22"/>
      <w:lang w:eastAsia="ru-RU"/>
    </w:rPr>
  </w:style>
  <w:style w:type="paragraph" w:styleId="61">
    <w:name w:val="toc 6"/>
    <w:basedOn w:val="a0"/>
    <w:next w:val="a0"/>
    <w:autoRedefine/>
    <w:uiPriority w:val="39"/>
    <w:unhideWhenUsed/>
    <w:rsid w:val="00417F5B"/>
    <w:pPr>
      <w:spacing w:after="100" w:line="276" w:lineRule="auto"/>
      <w:ind w:left="1100" w:firstLine="0"/>
      <w:jc w:val="left"/>
    </w:pPr>
    <w:rPr>
      <w:rFonts w:asciiTheme="minorHAnsi" w:eastAsiaTheme="minorEastAsia" w:hAnsiTheme="minorHAnsi" w:cstheme="minorBidi"/>
      <w:color w:val="auto"/>
      <w:sz w:val="22"/>
      <w:szCs w:val="22"/>
      <w:lang w:eastAsia="ru-RU"/>
    </w:rPr>
  </w:style>
  <w:style w:type="paragraph" w:styleId="71">
    <w:name w:val="toc 7"/>
    <w:basedOn w:val="a0"/>
    <w:next w:val="a0"/>
    <w:autoRedefine/>
    <w:uiPriority w:val="39"/>
    <w:unhideWhenUsed/>
    <w:rsid w:val="00417F5B"/>
    <w:pPr>
      <w:spacing w:after="100" w:line="276" w:lineRule="auto"/>
      <w:ind w:left="1320" w:firstLine="0"/>
      <w:jc w:val="left"/>
    </w:pPr>
    <w:rPr>
      <w:rFonts w:asciiTheme="minorHAnsi" w:eastAsiaTheme="minorEastAsia" w:hAnsiTheme="minorHAnsi" w:cstheme="minorBidi"/>
      <w:color w:val="auto"/>
      <w:sz w:val="22"/>
      <w:szCs w:val="22"/>
      <w:lang w:eastAsia="ru-RU"/>
    </w:rPr>
  </w:style>
  <w:style w:type="paragraph" w:styleId="81">
    <w:name w:val="toc 8"/>
    <w:basedOn w:val="a0"/>
    <w:next w:val="a0"/>
    <w:autoRedefine/>
    <w:uiPriority w:val="39"/>
    <w:unhideWhenUsed/>
    <w:rsid w:val="00417F5B"/>
    <w:pPr>
      <w:spacing w:after="100" w:line="276" w:lineRule="auto"/>
      <w:ind w:left="1540" w:firstLine="0"/>
      <w:jc w:val="left"/>
    </w:pPr>
    <w:rPr>
      <w:rFonts w:asciiTheme="minorHAnsi" w:eastAsiaTheme="minorEastAsia" w:hAnsiTheme="minorHAnsi" w:cstheme="minorBidi"/>
      <w:color w:val="auto"/>
      <w:sz w:val="22"/>
      <w:szCs w:val="22"/>
      <w:lang w:eastAsia="ru-RU"/>
    </w:rPr>
  </w:style>
  <w:style w:type="paragraph" w:styleId="91">
    <w:name w:val="toc 9"/>
    <w:basedOn w:val="a0"/>
    <w:next w:val="a0"/>
    <w:autoRedefine/>
    <w:uiPriority w:val="39"/>
    <w:unhideWhenUsed/>
    <w:rsid w:val="00417F5B"/>
    <w:pPr>
      <w:spacing w:after="100" w:line="276" w:lineRule="auto"/>
      <w:ind w:left="1760" w:firstLine="0"/>
      <w:jc w:val="left"/>
    </w:pPr>
    <w:rPr>
      <w:rFonts w:asciiTheme="minorHAnsi" w:eastAsiaTheme="minorEastAsia" w:hAnsiTheme="minorHAnsi" w:cstheme="minorBidi"/>
      <w:color w:val="auto"/>
      <w:sz w:val="22"/>
      <w:szCs w:val="22"/>
      <w:lang w:eastAsia="ru-RU"/>
    </w:rPr>
  </w:style>
  <w:style w:type="paragraph" w:customStyle="1" w:styleId="afff1">
    <w:name w:val="Номерация страниц"/>
    <w:basedOn w:val="a4"/>
    <w:link w:val="afff2"/>
    <w:qFormat/>
    <w:rsid w:val="0062149F"/>
    <w:pPr>
      <w:tabs>
        <w:tab w:val="clear" w:pos="4677"/>
        <w:tab w:val="clear" w:pos="9355"/>
        <w:tab w:val="center" w:pos="0"/>
        <w:tab w:val="right" w:pos="9639"/>
      </w:tabs>
      <w:ind w:firstLine="0"/>
      <w:jc w:val="center"/>
    </w:pPr>
  </w:style>
  <w:style w:type="character" w:customStyle="1" w:styleId="afff2">
    <w:name w:val="Номерация страниц Знак"/>
    <w:basedOn w:val="a5"/>
    <w:link w:val="afff1"/>
    <w:rsid w:val="0062149F"/>
    <w:rPr>
      <w:rFonts w:ascii="Times New Roman" w:eastAsia="SimSun" w:hAnsi="Times New Roman"/>
      <w:color w:val="000000"/>
      <w:sz w:val="28"/>
      <w:szCs w:val="28"/>
      <w:lang w:eastAsia="en-US"/>
    </w:rPr>
  </w:style>
  <w:style w:type="paragraph" w:customStyle="1" w:styleId="afff3">
    <w:name w:val="Новый абзац"/>
    <w:basedOn w:val="a0"/>
    <w:link w:val="28"/>
    <w:rsid w:val="00E835A4"/>
    <w:pPr>
      <w:spacing w:line="360" w:lineRule="auto"/>
      <w:ind w:firstLine="567"/>
    </w:pPr>
    <w:rPr>
      <w:rFonts w:ascii="Arial" w:eastAsia="Times New Roman" w:hAnsi="Arial"/>
      <w:color w:val="auto"/>
      <w:sz w:val="24"/>
      <w:szCs w:val="20"/>
    </w:rPr>
  </w:style>
  <w:style w:type="character" w:customStyle="1" w:styleId="28">
    <w:name w:val="Новый абзац Знак2"/>
    <w:link w:val="afff3"/>
    <w:rsid w:val="00E835A4"/>
    <w:rPr>
      <w:rFonts w:ascii="Arial" w:eastAsia="Times New Roman" w:hAnsi="Arial"/>
      <w:sz w:val="24"/>
    </w:rPr>
  </w:style>
  <w:style w:type="character" w:customStyle="1" w:styleId="blk">
    <w:name w:val="blk"/>
    <w:basedOn w:val="a1"/>
    <w:rsid w:val="007000A3"/>
  </w:style>
  <w:style w:type="paragraph" w:styleId="afff4">
    <w:name w:val="No Spacing"/>
    <w:link w:val="afff5"/>
    <w:uiPriority w:val="1"/>
    <w:qFormat/>
    <w:rsid w:val="008C772E"/>
    <w:rPr>
      <w:rFonts w:ascii="Times New Roman" w:eastAsia="Times New Roman" w:hAnsi="Times New Roman"/>
      <w:sz w:val="24"/>
      <w:lang w:eastAsia="en-US"/>
    </w:rPr>
  </w:style>
  <w:style w:type="character" w:customStyle="1" w:styleId="afff5">
    <w:name w:val="Без интервала Знак"/>
    <w:link w:val="afff4"/>
    <w:uiPriority w:val="1"/>
    <w:locked/>
    <w:rsid w:val="008C772E"/>
    <w:rPr>
      <w:rFonts w:ascii="Times New Roman" w:eastAsia="Times New Roman" w:hAnsi="Times New Roman"/>
      <w:sz w:val="24"/>
      <w:lang w:eastAsia="en-US"/>
    </w:rPr>
  </w:style>
  <w:style w:type="character" w:customStyle="1" w:styleId="40">
    <w:name w:val="Заголовок 4 Знак"/>
    <w:basedOn w:val="a1"/>
    <w:link w:val="4"/>
    <w:uiPriority w:val="9"/>
    <w:rsid w:val="003F50CA"/>
    <w:rPr>
      <w:rFonts w:eastAsia="Times New Roman"/>
      <w:b/>
      <w:bCs/>
      <w:sz w:val="28"/>
      <w:szCs w:val="28"/>
      <w:lang w:eastAsia="zh-CN"/>
    </w:rPr>
  </w:style>
  <w:style w:type="character" w:customStyle="1" w:styleId="29">
    <w:name w:val="Основной шрифт абзаца2"/>
    <w:rsid w:val="003F50CA"/>
  </w:style>
  <w:style w:type="paragraph" w:customStyle="1" w:styleId="37">
    <w:name w:val="Обычный3"/>
    <w:rsid w:val="003F50CA"/>
    <w:pPr>
      <w:widowControl w:val="0"/>
      <w:suppressAutoHyphens/>
      <w:spacing w:line="100" w:lineRule="atLeast"/>
    </w:pPr>
    <w:rPr>
      <w:rFonts w:ascii="Times New Roman" w:eastAsia="Arial Unicode MS" w:hAnsi="Times New Roman"/>
      <w:sz w:val="24"/>
      <w:szCs w:val="24"/>
      <w:lang w:eastAsia="ar-SA"/>
    </w:rPr>
  </w:style>
  <w:style w:type="paragraph" w:customStyle="1" w:styleId="210">
    <w:name w:val="Основной текст 21"/>
    <w:basedOn w:val="37"/>
    <w:rsid w:val="003F50CA"/>
  </w:style>
  <w:style w:type="character" w:styleId="afff6">
    <w:name w:val="Strong"/>
    <w:uiPriority w:val="22"/>
    <w:qFormat/>
    <w:rsid w:val="003F50CA"/>
    <w:rPr>
      <w:b/>
      <w:bCs/>
    </w:rPr>
  </w:style>
  <w:style w:type="character" w:customStyle="1" w:styleId="highlight">
    <w:name w:val="highlight"/>
    <w:rsid w:val="003F50CA"/>
  </w:style>
  <w:style w:type="paragraph" w:styleId="afff7">
    <w:name w:val="Subtitle"/>
    <w:basedOn w:val="a0"/>
    <w:next w:val="a0"/>
    <w:link w:val="afff8"/>
    <w:uiPriority w:val="11"/>
    <w:qFormat/>
    <w:rsid w:val="003F50CA"/>
    <w:pPr>
      <w:numPr>
        <w:ilvl w:val="1"/>
      </w:numPr>
      <w:spacing w:after="200" w:line="276" w:lineRule="auto"/>
      <w:ind w:firstLine="851"/>
      <w:jc w:val="left"/>
    </w:pPr>
    <w:rPr>
      <w:rFonts w:ascii="Cambria" w:eastAsia="Times New Roman" w:hAnsi="Cambria"/>
      <w:i/>
      <w:iCs/>
      <w:color w:val="4F81BD"/>
      <w:spacing w:val="15"/>
      <w:sz w:val="24"/>
      <w:szCs w:val="24"/>
    </w:rPr>
  </w:style>
  <w:style w:type="character" w:customStyle="1" w:styleId="afff8">
    <w:name w:val="Подзаголовок Знак"/>
    <w:basedOn w:val="a1"/>
    <w:link w:val="afff7"/>
    <w:uiPriority w:val="11"/>
    <w:rsid w:val="003F50CA"/>
    <w:rPr>
      <w:rFonts w:ascii="Cambria" w:eastAsia="Times New Roman" w:hAnsi="Cambria"/>
      <w:i/>
      <w:iCs/>
      <w:color w:val="4F81BD"/>
      <w:spacing w:val="15"/>
      <w:sz w:val="24"/>
      <w:szCs w:val="24"/>
    </w:rPr>
  </w:style>
  <w:style w:type="paragraph" w:customStyle="1" w:styleId="afff9">
    <w:name w:val="Стандартный"/>
    <w:basedOn w:val="a0"/>
    <w:link w:val="afffa"/>
    <w:qFormat/>
    <w:rsid w:val="008F3AE2"/>
    <w:rPr>
      <w:rFonts w:eastAsia="Times New Roman"/>
      <w:b/>
      <w:color w:val="auto"/>
    </w:rPr>
  </w:style>
  <w:style w:type="character" w:customStyle="1" w:styleId="afffa">
    <w:name w:val="Стандартный Знак"/>
    <w:link w:val="afff9"/>
    <w:rsid w:val="008F3AE2"/>
    <w:rPr>
      <w:rFonts w:ascii="Times New Roman" w:eastAsia="Times New Roman" w:hAnsi="Times New Roman"/>
      <w:b/>
      <w:sz w:val="28"/>
      <w:szCs w:val="28"/>
    </w:rPr>
  </w:style>
  <w:style w:type="character" w:customStyle="1" w:styleId="aff5">
    <w:name w:val="Абзац списка Знак"/>
    <w:link w:val="aff4"/>
    <w:uiPriority w:val="99"/>
    <w:rsid w:val="003F50CA"/>
    <w:rPr>
      <w:rFonts w:ascii="Times New Roman" w:eastAsia="Times New Roman" w:hAnsi="Times New Roman"/>
      <w:color w:val="000000"/>
      <w:sz w:val="28"/>
      <w:szCs w:val="28"/>
    </w:rPr>
  </w:style>
  <w:style w:type="table" w:styleId="-2">
    <w:name w:val="Table Web 2"/>
    <w:basedOn w:val="a2"/>
    <w:rsid w:val="003F50CA"/>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eeForm">
    <w:name w:val="Free Form"/>
    <w:rsid w:val="003F50CA"/>
    <w:rPr>
      <w:rFonts w:ascii="Helvetica" w:eastAsia="Times New Roman" w:hAnsi="Helvetica"/>
      <w:color w:val="000000"/>
      <w:sz w:val="24"/>
    </w:rPr>
  </w:style>
  <w:style w:type="character" w:customStyle="1" w:styleId="50">
    <w:name w:val="Заголовок 5 Знак"/>
    <w:basedOn w:val="a1"/>
    <w:link w:val="5"/>
    <w:rsid w:val="00DB70DB"/>
    <w:rPr>
      <w:rFonts w:ascii="Times New Roman" w:eastAsia="Times New Roman" w:hAnsi="Times New Roman"/>
      <w:b/>
      <w:bCs/>
      <w:i/>
      <w:iCs/>
      <w:sz w:val="26"/>
      <w:szCs w:val="26"/>
      <w:lang w:eastAsia="zh-CN"/>
    </w:rPr>
  </w:style>
  <w:style w:type="character" w:customStyle="1" w:styleId="60">
    <w:name w:val="Заголовок 6 Знак"/>
    <w:basedOn w:val="a1"/>
    <w:link w:val="6"/>
    <w:rsid w:val="00DB70DB"/>
    <w:rPr>
      <w:rFonts w:ascii="Times New Roman" w:eastAsia="Arial Unicode MS" w:hAnsi="Times New Roman"/>
      <w:b/>
      <w:sz w:val="28"/>
      <w:szCs w:val="24"/>
      <w:lang w:eastAsia="zh-CN"/>
    </w:rPr>
  </w:style>
  <w:style w:type="character" w:customStyle="1" w:styleId="70">
    <w:name w:val="Заголовок 7 Знак"/>
    <w:basedOn w:val="a1"/>
    <w:link w:val="7"/>
    <w:rsid w:val="00DB70DB"/>
    <w:rPr>
      <w:rFonts w:ascii="Times New Roman" w:eastAsia="Times New Roman" w:hAnsi="Times New Roman"/>
      <w:b/>
      <w:sz w:val="23"/>
      <w:u w:val="single"/>
      <w:lang w:eastAsia="zh-CN"/>
    </w:rPr>
  </w:style>
  <w:style w:type="character" w:customStyle="1" w:styleId="80">
    <w:name w:val="Заголовок 8 Знак"/>
    <w:basedOn w:val="a1"/>
    <w:link w:val="8"/>
    <w:rsid w:val="00DB70DB"/>
    <w:rPr>
      <w:rFonts w:ascii="Times New Roman" w:eastAsia="Times New Roman" w:hAnsi="Times New Roman"/>
      <w:i/>
      <w:iCs/>
      <w:sz w:val="24"/>
      <w:szCs w:val="24"/>
      <w:lang w:eastAsia="zh-CN"/>
    </w:rPr>
  </w:style>
  <w:style w:type="character" w:customStyle="1" w:styleId="90">
    <w:name w:val="Заголовок 9 Знак"/>
    <w:basedOn w:val="a1"/>
    <w:link w:val="9"/>
    <w:rsid w:val="00DB70DB"/>
    <w:rPr>
      <w:rFonts w:ascii="Arial" w:eastAsia="Times New Roman" w:hAnsi="Arial" w:cs="Arial"/>
      <w:lang w:eastAsia="zh-CN"/>
    </w:rPr>
  </w:style>
  <w:style w:type="numbering" w:customStyle="1" w:styleId="1b">
    <w:name w:val="Нет списка1"/>
    <w:next w:val="a3"/>
    <w:uiPriority w:val="99"/>
    <w:semiHidden/>
    <w:unhideWhenUsed/>
    <w:rsid w:val="00DB70DB"/>
  </w:style>
  <w:style w:type="character" w:customStyle="1" w:styleId="WW8Num2z0">
    <w:name w:val="WW8Num2z0"/>
    <w:rsid w:val="00DB70DB"/>
    <w:rPr>
      <w:rFonts w:ascii="Symbol" w:hAnsi="Symbol" w:cs="Symbol"/>
    </w:rPr>
  </w:style>
  <w:style w:type="character" w:customStyle="1" w:styleId="WW8Num3z0">
    <w:name w:val="WW8Num3z0"/>
    <w:rsid w:val="00DB70DB"/>
    <w:rPr>
      <w:rFonts w:ascii="Symbol" w:hAnsi="Symbol" w:cs="Symbol"/>
    </w:rPr>
  </w:style>
  <w:style w:type="character" w:customStyle="1" w:styleId="WW8Num5z0">
    <w:name w:val="WW8Num5z0"/>
    <w:rsid w:val="00DB70DB"/>
    <w:rPr>
      <w:rFonts w:ascii="Symbol" w:hAnsi="Symbol" w:cs="Symbol"/>
    </w:rPr>
  </w:style>
  <w:style w:type="character" w:customStyle="1" w:styleId="Absatz-Standardschriftart">
    <w:name w:val="Absatz-Standardschriftart"/>
    <w:rsid w:val="00DB70DB"/>
  </w:style>
  <w:style w:type="character" w:customStyle="1" w:styleId="WW8Num1z0">
    <w:name w:val="WW8Num1z0"/>
    <w:rsid w:val="00DB70DB"/>
    <w:rPr>
      <w:rFonts w:ascii="Symbol" w:hAnsi="Symbol" w:cs="Symbol"/>
    </w:rPr>
  </w:style>
  <w:style w:type="character" w:customStyle="1" w:styleId="WW8Num4z0">
    <w:name w:val="WW8Num4z0"/>
    <w:rsid w:val="00DB70DB"/>
    <w:rPr>
      <w:rFonts w:ascii="Symbol" w:hAnsi="Symbol" w:cs="Symbol"/>
    </w:rPr>
  </w:style>
  <w:style w:type="character" w:customStyle="1" w:styleId="WW8Num4z2">
    <w:name w:val="WW8Num4z2"/>
    <w:rsid w:val="00DB70DB"/>
    <w:rPr>
      <w:rFonts w:ascii="Wingdings" w:hAnsi="Wingdings" w:cs="Wingdings"/>
    </w:rPr>
  </w:style>
  <w:style w:type="character" w:customStyle="1" w:styleId="WW8Num4z4">
    <w:name w:val="WW8Num4z4"/>
    <w:rsid w:val="00DB70DB"/>
    <w:rPr>
      <w:rFonts w:ascii="Courier New" w:hAnsi="Courier New" w:cs="Courier New"/>
    </w:rPr>
  </w:style>
  <w:style w:type="character" w:customStyle="1" w:styleId="WW8Num6z0">
    <w:name w:val="WW8Num6z0"/>
    <w:rsid w:val="00DB70DB"/>
    <w:rPr>
      <w:rFonts w:ascii="Symbol" w:hAnsi="Symbol" w:cs="Symbol"/>
    </w:rPr>
  </w:style>
  <w:style w:type="character" w:customStyle="1" w:styleId="WW8Num6z2">
    <w:name w:val="WW8Num6z2"/>
    <w:rsid w:val="00DB70DB"/>
    <w:rPr>
      <w:rFonts w:ascii="Wingdings" w:hAnsi="Wingdings" w:cs="Wingdings"/>
    </w:rPr>
  </w:style>
  <w:style w:type="character" w:customStyle="1" w:styleId="WW8Num6z4">
    <w:name w:val="WW8Num6z4"/>
    <w:rsid w:val="00DB70DB"/>
    <w:rPr>
      <w:rFonts w:ascii="Courier New" w:hAnsi="Courier New" w:cs="Courier New"/>
    </w:rPr>
  </w:style>
  <w:style w:type="character" w:customStyle="1" w:styleId="WW8Num7z0">
    <w:name w:val="WW8Num7z0"/>
    <w:rsid w:val="00DB70DB"/>
    <w:rPr>
      <w:rFonts w:ascii="Symbol" w:hAnsi="Symbol" w:cs="Symbol"/>
    </w:rPr>
  </w:style>
  <w:style w:type="character" w:customStyle="1" w:styleId="WW8Num8z0">
    <w:name w:val="WW8Num8z0"/>
    <w:rsid w:val="00DB70DB"/>
    <w:rPr>
      <w:rFonts w:ascii="Symbol" w:hAnsi="Symbol" w:cs="Symbol"/>
    </w:rPr>
  </w:style>
  <w:style w:type="character" w:customStyle="1" w:styleId="WW8Num13z0">
    <w:name w:val="WW8Num13z0"/>
    <w:rsid w:val="00DB70DB"/>
    <w:rPr>
      <w:rFonts w:ascii="Times New Roman" w:hAnsi="Times New Roman" w:cs="Times New Roman"/>
    </w:rPr>
  </w:style>
  <w:style w:type="character" w:customStyle="1" w:styleId="WW8Num13z1">
    <w:name w:val="WW8Num13z1"/>
    <w:rsid w:val="00DB70DB"/>
    <w:rPr>
      <w:rFonts w:ascii="Symbol" w:hAnsi="Symbol" w:cs="Symbol"/>
    </w:rPr>
  </w:style>
  <w:style w:type="character" w:customStyle="1" w:styleId="WW8Num13z2">
    <w:name w:val="WW8Num13z2"/>
    <w:rsid w:val="00DB70DB"/>
    <w:rPr>
      <w:rFonts w:ascii="Wingdings" w:hAnsi="Wingdings" w:cs="Wingdings"/>
    </w:rPr>
  </w:style>
  <w:style w:type="character" w:customStyle="1" w:styleId="WW8Num22z0">
    <w:name w:val="WW8Num22z0"/>
    <w:rsid w:val="00DB70DB"/>
    <w:rPr>
      <w:rFonts w:ascii="Symbol" w:hAnsi="Symbol" w:cs="Symbol"/>
    </w:rPr>
  </w:style>
  <w:style w:type="character" w:customStyle="1" w:styleId="42">
    <w:name w:val="Основной шрифт абзаца4"/>
    <w:rsid w:val="00DB70DB"/>
  </w:style>
  <w:style w:type="character" w:customStyle="1" w:styleId="afffb">
    <w:name w:val="Название Знак"/>
    <w:rsid w:val="00DB70DB"/>
    <w:rPr>
      <w:rFonts w:ascii="Arial" w:eastAsia="Lucida Sans Unicode" w:hAnsi="Arial" w:cs="Times New Roman"/>
      <w:sz w:val="28"/>
      <w:szCs w:val="28"/>
    </w:rPr>
  </w:style>
  <w:style w:type="character" w:styleId="afffc">
    <w:name w:val="FollowedHyperlink"/>
    <w:uiPriority w:val="99"/>
    <w:rsid w:val="00DB70DB"/>
    <w:rPr>
      <w:color w:val="800080"/>
      <w:u w:val="single"/>
    </w:rPr>
  </w:style>
  <w:style w:type="character" w:styleId="afffd">
    <w:name w:val="line number"/>
    <w:basedOn w:val="42"/>
    <w:rsid w:val="00DB70DB"/>
  </w:style>
  <w:style w:type="character" w:customStyle="1" w:styleId="WW8Num9z0">
    <w:name w:val="WW8Num9z0"/>
    <w:rsid w:val="00DB70DB"/>
    <w:rPr>
      <w:rFonts w:ascii="Symbol" w:hAnsi="Symbol" w:cs="Symbol"/>
    </w:rPr>
  </w:style>
  <w:style w:type="character" w:customStyle="1" w:styleId="WW8Num10z0">
    <w:name w:val="WW8Num10z0"/>
    <w:rsid w:val="00DB70DB"/>
    <w:rPr>
      <w:rFonts w:ascii="Symbol" w:hAnsi="Symbol" w:cs="Symbol"/>
    </w:rPr>
  </w:style>
  <w:style w:type="character" w:customStyle="1" w:styleId="WW8Num11z0">
    <w:name w:val="WW8Num11z0"/>
    <w:rsid w:val="00DB70DB"/>
    <w:rPr>
      <w:rFonts w:ascii="Times New Roman" w:eastAsia="Times New Roman" w:hAnsi="Times New Roman" w:cs="Times New Roman"/>
    </w:rPr>
  </w:style>
  <w:style w:type="character" w:customStyle="1" w:styleId="WW8Num11z1">
    <w:name w:val="WW8Num11z1"/>
    <w:rsid w:val="00DB70DB"/>
    <w:rPr>
      <w:rFonts w:ascii="Symbol" w:hAnsi="Symbol" w:cs="Symbol"/>
    </w:rPr>
  </w:style>
  <w:style w:type="character" w:customStyle="1" w:styleId="WW8Num11z2">
    <w:name w:val="WW8Num11z2"/>
    <w:rsid w:val="00DB70DB"/>
    <w:rPr>
      <w:rFonts w:ascii="Wingdings" w:hAnsi="Wingdings" w:cs="Wingdings"/>
    </w:rPr>
  </w:style>
  <w:style w:type="character" w:customStyle="1" w:styleId="WW8Num11z4">
    <w:name w:val="WW8Num11z4"/>
    <w:rsid w:val="00DB70DB"/>
    <w:rPr>
      <w:rFonts w:ascii="Courier New" w:hAnsi="Courier New" w:cs="Courier New"/>
    </w:rPr>
  </w:style>
  <w:style w:type="character" w:customStyle="1" w:styleId="WW8Num12z0">
    <w:name w:val="WW8Num12z0"/>
    <w:rsid w:val="00DB70DB"/>
    <w:rPr>
      <w:rFonts w:ascii="Symbol" w:hAnsi="Symbol" w:cs="Symbol"/>
    </w:rPr>
  </w:style>
  <w:style w:type="character" w:customStyle="1" w:styleId="WW8Num12z1">
    <w:name w:val="WW8Num12z1"/>
    <w:rsid w:val="00DB70DB"/>
    <w:rPr>
      <w:rFonts w:ascii="Courier New" w:hAnsi="Courier New" w:cs="Courier New"/>
    </w:rPr>
  </w:style>
  <w:style w:type="character" w:customStyle="1" w:styleId="WW8Num12z2">
    <w:name w:val="WW8Num12z2"/>
    <w:rsid w:val="00DB70DB"/>
    <w:rPr>
      <w:rFonts w:ascii="Wingdings" w:hAnsi="Wingdings" w:cs="Wingdings"/>
    </w:rPr>
  </w:style>
  <w:style w:type="character" w:customStyle="1" w:styleId="WW8Num14z0">
    <w:name w:val="WW8Num14z0"/>
    <w:rsid w:val="00DB70DB"/>
    <w:rPr>
      <w:rFonts w:ascii="Times New Roman" w:eastAsia="Times New Roman" w:hAnsi="Times New Roman" w:cs="Times New Roman"/>
    </w:rPr>
  </w:style>
  <w:style w:type="character" w:customStyle="1" w:styleId="WW8Num14z1">
    <w:name w:val="WW8Num14z1"/>
    <w:rsid w:val="00DB70DB"/>
    <w:rPr>
      <w:rFonts w:ascii="Symbol" w:hAnsi="Symbol" w:cs="Symbol"/>
    </w:rPr>
  </w:style>
  <w:style w:type="character" w:customStyle="1" w:styleId="WW8Num14z2">
    <w:name w:val="WW8Num14z2"/>
    <w:rsid w:val="00DB70DB"/>
    <w:rPr>
      <w:rFonts w:ascii="Wingdings" w:hAnsi="Wingdings" w:cs="Wingdings"/>
    </w:rPr>
  </w:style>
  <w:style w:type="character" w:customStyle="1" w:styleId="WW8Num14z4">
    <w:name w:val="WW8Num14z4"/>
    <w:rsid w:val="00DB70DB"/>
    <w:rPr>
      <w:rFonts w:ascii="Courier New" w:hAnsi="Courier New" w:cs="Courier New"/>
    </w:rPr>
  </w:style>
  <w:style w:type="character" w:customStyle="1" w:styleId="WW8Num15z0">
    <w:name w:val="WW8Num15z0"/>
    <w:rsid w:val="00DB70DB"/>
    <w:rPr>
      <w:rFonts w:ascii="Symbol" w:hAnsi="Symbol" w:cs="Symbol"/>
    </w:rPr>
  </w:style>
  <w:style w:type="character" w:customStyle="1" w:styleId="WW8Num15z1">
    <w:name w:val="WW8Num15z1"/>
    <w:rsid w:val="00DB70DB"/>
    <w:rPr>
      <w:rFonts w:ascii="Courier New" w:hAnsi="Courier New" w:cs="Courier New"/>
    </w:rPr>
  </w:style>
  <w:style w:type="character" w:customStyle="1" w:styleId="WW8Num15z2">
    <w:name w:val="WW8Num15z2"/>
    <w:rsid w:val="00DB70DB"/>
    <w:rPr>
      <w:rFonts w:ascii="Wingdings" w:hAnsi="Wingdings" w:cs="Wingdings"/>
    </w:rPr>
  </w:style>
  <w:style w:type="character" w:customStyle="1" w:styleId="WW8Num16z0">
    <w:name w:val="WW8Num16z0"/>
    <w:rsid w:val="00DB70DB"/>
    <w:rPr>
      <w:rFonts w:ascii="Symbol" w:hAnsi="Symbol" w:cs="Symbol"/>
    </w:rPr>
  </w:style>
  <w:style w:type="character" w:customStyle="1" w:styleId="WW8Num16z1">
    <w:name w:val="WW8Num16z1"/>
    <w:rsid w:val="00DB70DB"/>
    <w:rPr>
      <w:rFonts w:ascii="Courier New" w:hAnsi="Courier New" w:cs="Courier New"/>
    </w:rPr>
  </w:style>
  <w:style w:type="character" w:customStyle="1" w:styleId="WW8Num16z2">
    <w:name w:val="WW8Num16z2"/>
    <w:rsid w:val="00DB70DB"/>
    <w:rPr>
      <w:rFonts w:ascii="Wingdings" w:hAnsi="Wingdings" w:cs="Wingdings"/>
    </w:rPr>
  </w:style>
  <w:style w:type="character" w:customStyle="1" w:styleId="WW8Num17z0">
    <w:name w:val="WW8Num17z0"/>
    <w:rsid w:val="00DB70DB"/>
    <w:rPr>
      <w:rFonts w:ascii="Symbol" w:hAnsi="Symbol" w:cs="Symbol"/>
    </w:rPr>
  </w:style>
  <w:style w:type="character" w:customStyle="1" w:styleId="WW8Num17z2">
    <w:name w:val="WW8Num17z2"/>
    <w:rsid w:val="00DB70DB"/>
    <w:rPr>
      <w:rFonts w:ascii="Wingdings" w:hAnsi="Wingdings" w:cs="Wingdings"/>
    </w:rPr>
  </w:style>
  <w:style w:type="character" w:customStyle="1" w:styleId="WW8Num17z4">
    <w:name w:val="WW8Num17z4"/>
    <w:rsid w:val="00DB70DB"/>
    <w:rPr>
      <w:rFonts w:ascii="Courier New" w:hAnsi="Courier New" w:cs="Courier New"/>
    </w:rPr>
  </w:style>
  <w:style w:type="character" w:customStyle="1" w:styleId="WW8Num18z0">
    <w:name w:val="WW8Num18z0"/>
    <w:rsid w:val="00DB70DB"/>
    <w:rPr>
      <w:rFonts w:ascii="Symbol" w:hAnsi="Symbol" w:cs="Symbol"/>
    </w:rPr>
  </w:style>
  <w:style w:type="character" w:customStyle="1" w:styleId="WW8Num18z1">
    <w:name w:val="WW8Num18z1"/>
    <w:rsid w:val="00DB70DB"/>
    <w:rPr>
      <w:rFonts w:ascii="Courier New" w:hAnsi="Courier New" w:cs="Courier New"/>
    </w:rPr>
  </w:style>
  <w:style w:type="character" w:customStyle="1" w:styleId="WW8Num18z2">
    <w:name w:val="WW8Num18z2"/>
    <w:rsid w:val="00DB70DB"/>
    <w:rPr>
      <w:rFonts w:ascii="Wingdings" w:hAnsi="Wingdings" w:cs="Wingdings"/>
    </w:rPr>
  </w:style>
  <w:style w:type="character" w:customStyle="1" w:styleId="WW8Num19z0">
    <w:name w:val="WW8Num19z0"/>
    <w:rsid w:val="00DB70DB"/>
    <w:rPr>
      <w:rFonts w:ascii="Symbol" w:hAnsi="Symbol" w:cs="Symbol"/>
    </w:rPr>
  </w:style>
  <w:style w:type="character" w:customStyle="1" w:styleId="WW8Num19z2">
    <w:name w:val="WW8Num19z2"/>
    <w:rsid w:val="00DB70DB"/>
    <w:rPr>
      <w:rFonts w:ascii="Wingdings" w:hAnsi="Wingdings" w:cs="Wingdings"/>
    </w:rPr>
  </w:style>
  <w:style w:type="character" w:customStyle="1" w:styleId="WW8Num19z4">
    <w:name w:val="WW8Num19z4"/>
    <w:rsid w:val="00DB70DB"/>
    <w:rPr>
      <w:rFonts w:ascii="Courier New" w:hAnsi="Courier New" w:cs="Courier New"/>
    </w:rPr>
  </w:style>
  <w:style w:type="character" w:customStyle="1" w:styleId="WW8Num20z0">
    <w:name w:val="WW8Num20z0"/>
    <w:rsid w:val="00DB70DB"/>
    <w:rPr>
      <w:rFonts w:ascii="Symbol" w:hAnsi="Symbol" w:cs="Symbol"/>
    </w:rPr>
  </w:style>
  <w:style w:type="character" w:customStyle="1" w:styleId="WW8Num20z1">
    <w:name w:val="WW8Num20z1"/>
    <w:rsid w:val="00DB70DB"/>
    <w:rPr>
      <w:rFonts w:ascii="Courier New" w:hAnsi="Courier New" w:cs="Courier New"/>
    </w:rPr>
  </w:style>
  <w:style w:type="character" w:customStyle="1" w:styleId="WW8Num20z2">
    <w:name w:val="WW8Num20z2"/>
    <w:rsid w:val="00DB70DB"/>
    <w:rPr>
      <w:rFonts w:ascii="Wingdings" w:hAnsi="Wingdings" w:cs="Wingdings"/>
    </w:rPr>
  </w:style>
  <w:style w:type="character" w:customStyle="1" w:styleId="WW8Num21z0">
    <w:name w:val="WW8Num21z0"/>
    <w:rsid w:val="00DB70DB"/>
    <w:rPr>
      <w:rFonts w:ascii="Symbol" w:hAnsi="Symbol" w:cs="Symbol"/>
    </w:rPr>
  </w:style>
  <w:style w:type="character" w:customStyle="1" w:styleId="WW8Num21z1">
    <w:name w:val="WW8Num21z1"/>
    <w:rsid w:val="00DB70DB"/>
    <w:rPr>
      <w:rFonts w:ascii="Courier New" w:hAnsi="Courier New" w:cs="Courier New"/>
    </w:rPr>
  </w:style>
  <w:style w:type="character" w:customStyle="1" w:styleId="WW8Num21z2">
    <w:name w:val="WW8Num21z2"/>
    <w:rsid w:val="00DB70DB"/>
    <w:rPr>
      <w:rFonts w:ascii="Wingdings" w:hAnsi="Wingdings" w:cs="Wingdings"/>
    </w:rPr>
  </w:style>
  <w:style w:type="character" w:customStyle="1" w:styleId="WW8Num22z2">
    <w:name w:val="WW8Num22z2"/>
    <w:rsid w:val="00DB70DB"/>
    <w:rPr>
      <w:rFonts w:ascii="Wingdings" w:hAnsi="Wingdings" w:cs="Wingdings"/>
    </w:rPr>
  </w:style>
  <w:style w:type="character" w:customStyle="1" w:styleId="WW8Num22z4">
    <w:name w:val="WW8Num22z4"/>
    <w:rsid w:val="00DB70DB"/>
    <w:rPr>
      <w:rFonts w:ascii="Courier New" w:hAnsi="Courier New" w:cs="Courier New"/>
    </w:rPr>
  </w:style>
  <w:style w:type="character" w:customStyle="1" w:styleId="WW8Num23z0">
    <w:name w:val="WW8Num23z0"/>
    <w:rsid w:val="00DB70DB"/>
    <w:rPr>
      <w:rFonts w:ascii="Symbol" w:hAnsi="Symbol" w:cs="Symbol"/>
    </w:rPr>
  </w:style>
  <w:style w:type="character" w:customStyle="1" w:styleId="WW8Num23z1">
    <w:name w:val="WW8Num23z1"/>
    <w:rsid w:val="00DB70DB"/>
    <w:rPr>
      <w:rFonts w:ascii="Courier New" w:hAnsi="Courier New" w:cs="Courier New"/>
    </w:rPr>
  </w:style>
  <w:style w:type="character" w:customStyle="1" w:styleId="WW8Num23z2">
    <w:name w:val="WW8Num23z2"/>
    <w:rsid w:val="00DB70DB"/>
    <w:rPr>
      <w:rFonts w:ascii="Wingdings" w:hAnsi="Wingdings" w:cs="Wingdings"/>
    </w:rPr>
  </w:style>
  <w:style w:type="character" w:customStyle="1" w:styleId="WW8Num24z0">
    <w:name w:val="WW8Num24z0"/>
    <w:rsid w:val="00DB70DB"/>
    <w:rPr>
      <w:rFonts w:ascii="Symbol" w:hAnsi="Symbol" w:cs="Symbol"/>
    </w:rPr>
  </w:style>
  <w:style w:type="character" w:customStyle="1" w:styleId="WW8Num24z1">
    <w:name w:val="WW8Num24z1"/>
    <w:rsid w:val="00DB70DB"/>
    <w:rPr>
      <w:rFonts w:ascii="Courier New" w:hAnsi="Courier New" w:cs="Courier New"/>
    </w:rPr>
  </w:style>
  <w:style w:type="character" w:customStyle="1" w:styleId="WW8Num24z2">
    <w:name w:val="WW8Num24z2"/>
    <w:rsid w:val="00DB70DB"/>
    <w:rPr>
      <w:rFonts w:ascii="Wingdings" w:hAnsi="Wingdings" w:cs="Wingdings"/>
    </w:rPr>
  </w:style>
  <w:style w:type="character" w:customStyle="1" w:styleId="WW8Num25z0">
    <w:name w:val="WW8Num25z0"/>
    <w:rsid w:val="00DB70DB"/>
    <w:rPr>
      <w:rFonts w:ascii="Symbol" w:hAnsi="Symbol" w:cs="Symbol"/>
    </w:rPr>
  </w:style>
  <w:style w:type="character" w:customStyle="1" w:styleId="WW8Num25z1">
    <w:name w:val="WW8Num25z1"/>
    <w:rsid w:val="00DB70DB"/>
    <w:rPr>
      <w:rFonts w:ascii="Courier New" w:hAnsi="Courier New" w:cs="Courier New"/>
    </w:rPr>
  </w:style>
  <w:style w:type="character" w:customStyle="1" w:styleId="WW8Num25z2">
    <w:name w:val="WW8Num25z2"/>
    <w:rsid w:val="00DB70DB"/>
    <w:rPr>
      <w:rFonts w:ascii="Wingdings" w:hAnsi="Wingdings" w:cs="Wingdings"/>
    </w:rPr>
  </w:style>
  <w:style w:type="character" w:customStyle="1" w:styleId="WW8Num27z0">
    <w:name w:val="WW8Num27z0"/>
    <w:rsid w:val="00DB70DB"/>
    <w:rPr>
      <w:rFonts w:ascii="Symbol" w:hAnsi="Symbol" w:cs="Symbol"/>
    </w:rPr>
  </w:style>
  <w:style w:type="character" w:customStyle="1" w:styleId="WW8Num27z1">
    <w:name w:val="WW8Num27z1"/>
    <w:rsid w:val="00DB70DB"/>
    <w:rPr>
      <w:rFonts w:ascii="Courier New" w:hAnsi="Courier New" w:cs="Courier New"/>
    </w:rPr>
  </w:style>
  <w:style w:type="character" w:customStyle="1" w:styleId="WW8Num27z2">
    <w:name w:val="WW8Num27z2"/>
    <w:rsid w:val="00DB70DB"/>
    <w:rPr>
      <w:rFonts w:ascii="Wingdings" w:hAnsi="Wingdings" w:cs="Wingdings"/>
    </w:rPr>
  </w:style>
  <w:style w:type="character" w:customStyle="1" w:styleId="WW8Num28z0">
    <w:name w:val="WW8Num28z0"/>
    <w:rsid w:val="00DB70DB"/>
    <w:rPr>
      <w:rFonts w:ascii="Times New Roman" w:eastAsia="Times New Roman" w:hAnsi="Times New Roman" w:cs="Times New Roman"/>
    </w:rPr>
  </w:style>
  <w:style w:type="character" w:customStyle="1" w:styleId="WW8Num28z1">
    <w:name w:val="WW8Num28z1"/>
    <w:rsid w:val="00DB70DB"/>
    <w:rPr>
      <w:rFonts w:ascii="Symbol" w:hAnsi="Symbol" w:cs="Symbol"/>
    </w:rPr>
  </w:style>
  <w:style w:type="character" w:customStyle="1" w:styleId="WW8Num28z2">
    <w:name w:val="WW8Num28z2"/>
    <w:rsid w:val="00DB70DB"/>
    <w:rPr>
      <w:rFonts w:ascii="Wingdings" w:hAnsi="Wingdings" w:cs="Wingdings"/>
    </w:rPr>
  </w:style>
  <w:style w:type="character" w:customStyle="1" w:styleId="WW8Num28z4">
    <w:name w:val="WW8Num28z4"/>
    <w:rsid w:val="00DB70DB"/>
    <w:rPr>
      <w:rFonts w:ascii="Courier New" w:hAnsi="Courier New" w:cs="Courier New"/>
    </w:rPr>
  </w:style>
  <w:style w:type="character" w:customStyle="1" w:styleId="WW8Num29z0">
    <w:name w:val="WW8Num29z0"/>
    <w:rsid w:val="00DB70DB"/>
    <w:rPr>
      <w:rFonts w:ascii="Symbol" w:hAnsi="Symbol" w:cs="Symbol"/>
    </w:rPr>
  </w:style>
  <w:style w:type="character" w:customStyle="1" w:styleId="WW8Num29z1">
    <w:name w:val="WW8Num29z1"/>
    <w:rsid w:val="00DB70DB"/>
    <w:rPr>
      <w:rFonts w:ascii="Courier New" w:hAnsi="Courier New" w:cs="Courier New"/>
    </w:rPr>
  </w:style>
  <w:style w:type="character" w:customStyle="1" w:styleId="WW8Num29z2">
    <w:name w:val="WW8Num29z2"/>
    <w:rsid w:val="00DB70DB"/>
    <w:rPr>
      <w:rFonts w:ascii="Wingdings" w:hAnsi="Wingdings" w:cs="Wingdings"/>
    </w:rPr>
  </w:style>
  <w:style w:type="character" w:customStyle="1" w:styleId="1c">
    <w:name w:val="Основной шрифт абзаца1"/>
    <w:rsid w:val="00DB70DB"/>
  </w:style>
  <w:style w:type="character" w:customStyle="1" w:styleId="1d">
    <w:name w:val="Текст сноски Знак1"/>
    <w:uiPriority w:val="99"/>
    <w:rsid w:val="00DB70DB"/>
    <w:rPr>
      <w:rFonts w:ascii="Times New Roman" w:eastAsia="Times New Roman" w:hAnsi="Times New Roman" w:cs="Times New Roman"/>
      <w:sz w:val="20"/>
      <w:szCs w:val="20"/>
    </w:rPr>
  </w:style>
  <w:style w:type="character" w:customStyle="1" w:styleId="1e">
    <w:name w:val="Текст примечания Знак1"/>
    <w:uiPriority w:val="99"/>
    <w:rsid w:val="00DB70DB"/>
    <w:rPr>
      <w:rFonts w:ascii="Times New Roman" w:eastAsia="Times New Roman" w:hAnsi="Times New Roman" w:cs="Times New Roman"/>
      <w:sz w:val="20"/>
      <w:szCs w:val="20"/>
    </w:rPr>
  </w:style>
  <w:style w:type="character" w:customStyle="1" w:styleId="WW8Num4z1">
    <w:name w:val="WW8Num4z1"/>
    <w:rsid w:val="00DB70DB"/>
    <w:rPr>
      <w:rFonts w:ascii="Symbol" w:hAnsi="Symbol" w:cs="Symbol"/>
    </w:rPr>
  </w:style>
  <w:style w:type="character" w:customStyle="1" w:styleId="WW8Num7z1">
    <w:name w:val="WW8Num7z1"/>
    <w:rsid w:val="00DB70DB"/>
    <w:rPr>
      <w:rFonts w:ascii="Symbol" w:hAnsi="Symbol" w:cs="Symbol"/>
    </w:rPr>
  </w:style>
  <w:style w:type="character" w:customStyle="1" w:styleId="WW8Num7z2">
    <w:name w:val="WW8Num7z2"/>
    <w:rsid w:val="00DB70DB"/>
    <w:rPr>
      <w:rFonts w:ascii="Wingdings" w:hAnsi="Wingdings" w:cs="Wingdings"/>
    </w:rPr>
  </w:style>
  <w:style w:type="character" w:customStyle="1" w:styleId="WW8Num7z4">
    <w:name w:val="WW8Num7z4"/>
    <w:rsid w:val="00DB70DB"/>
    <w:rPr>
      <w:rFonts w:ascii="Courier New" w:hAnsi="Courier New" w:cs="Courier New"/>
    </w:rPr>
  </w:style>
  <w:style w:type="character" w:customStyle="1" w:styleId="WW8Num8z2">
    <w:name w:val="WW8Num8z2"/>
    <w:rsid w:val="00DB70DB"/>
    <w:rPr>
      <w:rFonts w:ascii="Wingdings" w:hAnsi="Wingdings" w:cs="Wingdings"/>
    </w:rPr>
  </w:style>
  <w:style w:type="character" w:customStyle="1" w:styleId="WW8Num8z4">
    <w:name w:val="WW8Num8z4"/>
    <w:rsid w:val="00DB70DB"/>
    <w:rPr>
      <w:rFonts w:ascii="Courier New" w:hAnsi="Courier New" w:cs="Courier New"/>
    </w:rPr>
  </w:style>
  <w:style w:type="character" w:customStyle="1" w:styleId="WW8Num9z2">
    <w:name w:val="WW8Num9z2"/>
    <w:rsid w:val="00DB70DB"/>
    <w:rPr>
      <w:rFonts w:ascii="Wingdings" w:hAnsi="Wingdings" w:cs="Wingdings"/>
    </w:rPr>
  </w:style>
  <w:style w:type="character" w:customStyle="1" w:styleId="WW8Num9z4">
    <w:name w:val="WW8Num9z4"/>
    <w:rsid w:val="00DB70DB"/>
    <w:rPr>
      <w:rFonts w:ascii="Courier New" w:hAnsi="Courier New" w:cs="Courier New"/>
    </w:rPr>
  </w:style>
  <w:style w:type="character" w:customStyle="1" w:styleId="WW8Num10z1">
    <w:name w:val="WW8Num10z1"/>
    <w:rsid w:val="00DB70DB"/>
    <w:rPr>
      <w:rFonts w:ascii="Symbol" w:hAnsi="Symbol" w:cs="Symbol"/>
    </w:rPr>
  </w:style>
  <w:style w:type="character" w:customStyle="1" w:styleId="WW8Num10z2">
    <w:name w:val="WW8Num10z2"/>
    <w:rsid w:val="00DB70DB"/>
    <w:rPr>
      <w:rFonts w:ascii="Wingdings" w:hAnsi="Wingdings" w:cs="Wingdings"/>
    </w:rPr>
  </w:style>
  <w:style w:type="character" w:customStyle="1" w:styleId="WW8Num10z4">
    <w:name w:val="WW8Num10z4"/>
    <w:rsid w:val="00DB70DB"/>
    <w:rPr>
      <w:rFonts w:ascii="Courier New" w:hAnsi="Courier New" w:cs="Courier New"/>
    </w:rPr>
  </w:style>
  <w:style w:type="character" w:customStyle="1" w:styleId="WW8Num12z4">
    <w:name w:val="WW8Num12z4"/>
    <w:rsid w:val="00DB70DB"/>
    <w:rPr>
      <w:rFonts w:ascii="Courier New" w:hAnsi="Courier New" w:cs="Courier New"/>
    </w:rPr>
  </w:style>
  <w:style w:type="character" w:customStyle="1" w:styleId="WW8Num13z4">
    <w:name w:val="WW8Num13z4"/>
    <w:rsid w:val="00DB70DB"/>
    <w:rPr>
      <w:rFonts w:ascii="Courier New" w:hAnsi="Courier New" w:cs="Courier New"/>
    </w:rPr>
  </w:style>
  <w:style w:type="character" w:customStyle="1" w:styleId="WW8Num26z0">
    <w:name w:val="WW8Num26z0"/>
    <w:rsid w:val="00DB70DB"/>
    <w:rPr>
      <w:rFonts w:ascii="Symbol" w:hAnsi="Symbol" w:cs="Symbol"/>
    </w:rPr>
  </w:style>
  <w:style w:type="character" w:customStyle="1" w:styleId="WW-Absatz-Standardschriftart">
    <w:name w:val="WW-Absatz-Standardschriftart"/>
    <w:rsid w:val="00DB70DB"/>
  </w:style>
  <w:style w:type="character" w:customStyle="1" w:styleId="WW8Num3z1">
    <w:name w:val="WW8Num3z1"/>
    <w:rsid w:val="00DB70DB"/>
    <w:rPr>
      <w:rFonts w:ascii="Symbol" w:hAnsi="Symbol" w:cs="Symbol"/>
    </w:rPr>
  </w:style>
  <w:style w:type="character" w:customStyle="1" w:styleId="WW8Num3z2">
    <w:name w:val="WW8Num3z2"/>
    <w:rsid w:val="00DB70DB"/>
    <w:rPr>
      <w:rFonts w:ascii="Wingdings" w:hAnsi="Wingdings" w:cs="Wingdings"/>
    </w:rPr>
  </w:style>
  <w:style w:type="character" w:customStyle="1" w:styleId="WW8Num3z4">
    <w:name w:val="WW8Num3z4"/>
    <w:rsid w:val="00DB70DB"/>
    <w:rPr>
      <w:rFonts w:ascii="Courier New" w:hAnsi="Courier New" w:cs="Courier New"/>
    </w:rPr>
  </w:style>
  <w:style w:type="character" w:customStyle="1" w:styleId="WW8Num6z1">
    <w:name w:val="WW8Num6z1"/>
    <w:rsid w:val="00DB70DB"/>
    <w:rPr>
      <w:rFonts w:ascii="Symbol" w:hAnsi="Symbol" w:cs="Symbol"/>
    </w:rPr>
  </w:style>
  <w:style w:type="character" w:customStyle="1" w:styleId="WW8Num9z1">
    <w:name w:val="WW8Num9z1"/>
    <w:rsid w:val="00DB70DB"/>
    <w:rPr>
      <w:rFonts w:ascii="Symbol" w:hAnsi="Symbol" w:cs="Symbol"/>
    </w:rPr>
  </w:style>
  <w:style w:type="character" w:customStyle="1" w:styleId="WW8Num32z0">
    <w:name w:val="WW8Num32z0"/>
    <w:rsid w:val="00DB70DB"/>
    <w:rPr>
      <w:rFonts w:ascii="Symbol" w:hAnsi="Symbol" w:cs="Symbol"/>
    </w:rPr>
  </w:style>
  <w:style w:type="character" w:customStyle="1" w:styleId="WW8Num32z1">
    <w:name w:val="WW8Num32z1"/>
    <w:rsid w:val="00DB70DB"/>
    <w:rPr>
      <w:rFonts w:ascii="Courier New" w:hAnsi="Courier New" w:cs="Courier New"/>
    </w:rPr>
  </w:style>
  <w:style w:type="character" w:customStyle="1" w:styleId="WW8Num32z2">
    <w:name w:val="WW8Num32z2"/>
    <w:rsid w:val="00DB70DB"/>
    <w:rPr>
      <w:rFonts w:ascii="Wingdings" w:hAnsi="Wingdings" w:cs="Wingdings"/>
    </w:rPr>
  </w:style>
  <w:style w:type="character" w:customStyle="1" w:styleId="38">
    <w:name w:val="Основной шрифт абзаца3"/>
    <w:rsid w:val="00DB70DB"/>
  </w:style>
  <w:style w:type="character" w:customStyle="1" w:styleId="afffe">
    <w:name w:val="Символ сноски"/>
    <w:rsid w:val="00DB70DB"/>
    <w:rPr>
      <w:vertAlign w:val="superscript"/>
    </w:rPr>
  </w:style>
  <w:style w:type="character" w:customStyle="1" w:styleId="1f">
    <w:name w:val="Знак примечания1"/>
    <w:rsid w:val="00DB70DB"/>
    <w:rPr>
      <w:sz w:val="16"/>
      <w:szCs w:val="16"/>
    </w:rPr>
  </w:style>
  <w:style w:type="character" w:customStyle="1" w:styleId="WW8Num15z4">
    <w:name w:val="WW8Num15z4"/>
    <w:rsid w:val="00DB70DB"/>
    <w:rPr>
      <w:rFonts w:ascii="Courier New" w:hAnsi="Courier New" w:cs="Courier New"/>
    </w:rPr>
  </w:style>
  <w:style w:type="character" w:customStyle="1" w:styleId="WW8Num16z4">
    <w:name w:val="WW8Num16z4"/>
    <w:rsid w:val="00DB70DB"/>
    <w:rPr>
      <w:rFonts w:ascii="Courier New" w:hAnsi="Courier New" w:cs="Courier New"/>
    </w:rPr>
  </w:style>
  <w:style w:type="character" w:customStyle="1" w:styleId="WW8Num17z1">
    <w:name w:val="WW8Num17z1"/>
    <w:rsid w:val="00DB70DB"/>
    <w:rPr>
      <w:rFonts w:ascii="Symbol" w:hAnsi="Symbol" w:cs="Symbol"/>
    </w:rPr>
  </w:style>
  <w:style w:type="character" w:customStyle="1" w:styleId="WW8Num18z4">
    <w:name w:val="WW8Num18z4"/>
    <w:rsid w:val="00DB70DB"/>
    <w:rPr>
      <w:rFonts w:ascii="Courier New" w:hAnsi="Courier New" w:cs="Courier New"/>
    </w:rPr>
  </w:style>
  <w:style w:type="character" w:customStyle="1" w:styleId="WW8Num19z1">
    <w:name w:val="WW8Num19z1"/>
    <w:rsid w:val="00DB70DB"/>
    <w:rPr>
      <w:rFonts w:ascii="Symbol" w:hAnsi="Symbol" w:cs="Courier New"/>
    </w:rPr>
  </w:style>
  <w:style w:type="character" w:customStyle="1" w:styleId="WW8Num20z4">
    <w:name w:val="WW8Num20z4"/>
    <w:rsid w:val="00DB70DB"/>
    <w:rPr>
      <w:rFonts w:ascii="Courier New" w:hAnsi="Courier New" w:cs="Courier New"/>
    </w:rPr>
  </w:style>
  <w:style w:type="character" w:customStyle="1" w:styleId="WW8Num22z1">
    <w:name w:val="WW8Num22z1"/>
    <w:rsid w:val="00DB70DB"/>
    <w:rPr>
      <w:rFonts w:ascii="Symbol" w:hAnsi="Symbol" w:cs="Courier New"/>
    </w:rPr>
  </w:style>
  <w:style w:type="character" w:customStyle="1" w:styleId="WW8Num23z4">
    <w:name w:val="WW8Num23z4"/>
    <w:rsid w:val="00DB70DB"/>
    <w:rPr>
      <w:rFonts w:ascii="Courier New" w:hAnsi="Courier New" w:cs="Courier New"/>
    </w:rPr>
  </w:style>
  <w:style w:type="character" w:customStyle="1" w:styleId="WW8Num25z4">
    <w:name w:val="WW8Num25z4"/>
    <w:rsid w:val="00DB70DB"/>
    <w:rPr>
      <w:rFonts w:ascii="Courier New" w:hAnsi="Courier New" w:cs="Courier New"/>
    </w:rPr>
  </w:style>
  <w:style w:type="character" w:customStyle="1" w:styleId="WW8Num30z0">
    <w:name w:val="WW8Num30z0"/>
    <w:rsid w:val="00DB70DB"/>
    <w:rPr>
      <w:rFonts w:ascii="Symbol" w:hAnsi="Symbol" w:cs="Symbol"/>
    </w:rPr>
  </w:style>
  <w:style w:type="character" w:customStyle="1" w:styleId="WW8Num31z0">
    <w:name w:val="WW8Num31z0"/>
    <w:rsid w:val="00DB70DB"/>
    <w:rPr>
      <w:rFonts w:ascii="Symbol" w:hAnsi="Symbol" w:cs="Symbol"/>
    </w:rPr>
  </w:style>
  <w:style w:type="character" w:customStyle="1" w:styleId="WW8Num33z0">
    <w:name w:val="WW8Num33z0"/>
    <w:rsid w:val="00DB70DB"/>
    <w:rPr>
      <w:rFonts w:ascii="Symbol" w:hAnsi="Symbol" w:cs="Symbol"/>
    </w:rPr>
  </w:style>
  <w:style w:type="character" w:customStyle="1" w:styleId="WW8Num34z0">
    <w:name w:val="WW8Num34z0"/>
    <w:rsid w:val="00DB70DB"/>
    <w:rPr>
      <w:rFonts w:ascii="Symbol" w:hAnsi="Symbol" w:cs="Symbol"/>
    </w:rPr>
  </w:style>
  <w:style w:type="character" w:customStyle="1" w:styleId="WW8Num35z0">
    <w:name w:val="WW8Num35z0"/>
    <w:rsid w:val="00DB70DB"/>
    <w:rPr>
      <w:rFonts w:ascii="Symbol" w:hAnsi="Symbol" w:cs="Symbol"/>
    </w:rPr>
  </w:style>
  <w:style w:type="character" w:customStyle="1" w:styleId="WW8Num37z0">
    <w:name w:val="WW8Num37z0"/>
    <w:rsid w:val="00DB70DB"/>
    <w:rPr>
      <w:rFonts w:ascii="Symbol" w:hAnsi="Symbol" w:cs="Symbol"/>
    </w:rPr>
  </w:style>
  <w:style w:type="character" w:customStyle="1" w:styleId="WW8Num37z1">
    <w:name w:val="WW8Num37z1"/>
    <w:rsid w:val="00DB70DB"/>
    <w:rPr>
      <w:rFonts w:ascii="Courier New" w:hAnsi="Courier New" w:cs="Courier New"/>
    </w:rPr>
  </w:style>
  <w:style w:type="character" w:customStyle="1" w:styleId="WW8Num37z2">
    <w:name w:val="WW8Num37z2"/>
    <w:rsid w:val="00DB70DB"/>
    <w:rPr>
      <w:rFonts w:ascii="Wingdings" w:hAnsi="Wingdings" w:cs="Wingdings"/>
    </w:rPr>
  </w:style>
  <w:style w:type="character" w:customStyle="1" w:styleId="WW8Num38z0">
    <w:name w:val="WW8Num38z0"/>
    <w:rsid w:val="00DB70DB"/>
    <w:rPr>
      <w:rFonts w:ascii="Symbol" w:hAnsi="Symbol" w:cs="Symbol"/>
    </w:rPr>
  </w:style>
  <w:style w:type="character" w:customStyle="1" w:styleId="WW8Num38z1">
    <w:name w:val="WW8Num38z1"/>
    <w:rsid w:val="00DB70DB"/>
    <w:rPr>
      <w:rFonts w:ascii="Courier New" w:hAnsi="Courier New" w:cs="Courier New"/>
    </w:rPr>
  </w:style>
  <w:style w:type="character" w:customStyle="1" w:styleId="WW8Num38z2">
    <w:name w:val="WW8Num38z2"/>
    <w:rsid w:val="00DB70DB"/>
    <w:rPr>
      <w:rFonts w:ascii="Wingdings" w:hAnsi="Wingdings" w:cs="Wingdings"/>
    </w:rPr>
  </w:style>
  <w:style w:type="character" w:customStyle="1" w:styleId="WW8Num39z0">
    <w:name w:val="WW8Num39z0"/>
    <w:rsid w:val="00DB70DB"/>
    <w:rPr>
      <w:rFonts w:ascii="Symbol" w:hAnsi="Symbol" w:cs="Symbol"/>
    </w:rPr>
  </w:style>
  <w:style w:type="character" w:customStyle="1" w:styleId="WW8Num39z2">
    <w:name w:val="WW8Num39z2"/>
    <w:rsid w:val="00DB70DB"/>
    <w:rPr>
      <w:rFonts w:ascii="Wingdings" w:hAnsi="Wingdings" w:cs="Wingdings"/>
    </w:rPr>
  </w:style>
  <w:style w:type="character" w:customStyle="1" w:styleId="WW8Num39z4">
    <w:name w:val="WW8Num39z4"/>
    <w:rsid w:val="00DB70DB"/>
    <w:rPr>
      <w:rFonts w:ascii="Courier New" w:hAnsi="Courier New" w:cs="Courier New"/>
    </w:rPr>
  </w:style>
  <w:style w:type="character" w:customStyle="1" w:styleId="WW8Num41z0">
    <w:name w:val="WW8Num41z0"/>
    <w:rsid w:val="00DB70DB"/>
    <w:rPr>
      <w:rFonts w:ascii="Symbol" w:hAnsi="Symbol" w:cs="Symbol"/>
    </w:rPr>
  </w:style>
  <w:style w:type="character" w:customStyle="1" w:styleId="WW8Num41z1">
    <w:name w:val="WW8Num41z1"/>
    <w:rsid w:val="00DB70DB"/>
    <w:rPr>
      <w:rFonts w:ascii="Courier New" w:hAnsi="Courier New" w:cs="Courier New"/>
    </w:rPr>
  </w:style>
  <w:style w:type="character" w:customStyle="1" w:styleId="WW8Num41z2">
    <w:name w:val="WW8Num41z2"/>
    <w:rsid w:val="00DB70DB"/>
    <w:rPr>
      <w:rFonts w:ascii="Wingdings" w:hAnsi="Wingdings" w:cs="Wingdings"/>
    </w:rPr>
  </w:style>
  <w:style w:type="character" w:customStyle="1" w:styleId="WW8NumSt37z0">
    <w:name w:val="WW8NumSt37z0"/>
    <w:rsid w:val="00DB70DB"/>
    <w:rPr>
      <w:rFonts w:ascii="Helvetica" w:hAnsi="Helvetica" w:cs="Helvetica"/>
    </w:rPr>
  </w:style>
  <w:style w:type="character" w:customStyle="1" w:styleId="WW8Num8z1">
    <w:name w:val="WW8Num8z1"/>
    <w:rsid w:val="00DB70DB"/>
    <w:rPr>
      <w:rFonts w:ascii="Symbol" w:hAnsi="Symbol" w:cs="Symbol"/>
    </w:rPr>
  </w:style>
  <w:style w:type="character" w:customStyle="1" w:styleId="WW-Absatz-Standardschriftart1">
    <w:name w:val="WW-Absatz-Standardschriftart1"/>
    <w:rsid w:val="00DB70DB"/>
  </w:style>
  <w:style w:type="character" w:customStyle="1" w:styleId="WW8Num21z4">
    <w:name w:val="WW8Num21z4"/>
    <w:rsid w:val="00DB70DB"/>
    <w:rPr>
      <w:rFonts w:ascii="Courier New" w:hAnsi="Courier New" w:cs="Courier New"/>
    </w:rPr>
  </w:style>
  <w:style w:type="character" w:customStyle="1" w:styleId="WW8Num33z1">
    <w:name w:val="WW8Num33z1"/>
    <w:rsid w:val="00DB70DB"/>
    <w:rPr>
      <w:rFonts w:ascii="Courier New" w:hAnsi="Courier New" w:cs="Courier New"/>
    </w:rPr>
  </w:style>
  <w:style w:type="character" w:customStyle="1" w:styleId="WW8Num33z2">
    <w:name w:val="WW8Num33z2"/>
    <w:rsid w:val="00DB70DB"/>
    <w:rPr>
      <w:rFonts w:ascii="Wingdings" w:hAnsi="Wingdings" w:cs="Wingdings"/>
    </w:rPr>
  </w:style>
  <w:style w:type="character" w:customStyle="1" w:styleId="WW8Num35z1">
    <w:name w:val="WW8Num35z1"/>
    <w:rsid w:val="00DB70DB"/>
    <w:rPr>
      <w:rFonts w:ascii="Courier New" w:hAnsi="Courier New" w:cs="Courier New"/>
    </w:rPr>
  </w:style>
  <w:style w:type="character" w:customStyle="1" w:styleId="WW8Num35z2">
    <w:name w:val="WW8Num35z2"/>
    <w:rsid w:val="00DB70DB"/>
    <w:rPr>
      <w:rFonts w:ascii="Wingdings" w:hAnsi="Wingdings" w:cs="Wingdings"/>
    </w:rPr>
  </w:style>
  <w:style w:type="character" w:customStyle="1" w:styleId="WW8Num36z0">
    <w:name w:val="WW8Num36z0"/>
    <w:rsid w:val="00DB70DB"/>
    <w:rPr>
      <w:rFonts w:ascii="Symbol" w:hAnsi="Symbol" w:cs="Symbol"/>
    </w:rPr>
  </w:style>
  <w:style w:type="character" w:customStyle="1" w:styleId="WW8Num36z2">
    <w:name w:val="WW8Num36z2"/>
    <w:rsid w:val="00DB70DB"/>
    <w:rPr>
      <w:rFonts w:ascii="Wingdings" w:hAnsi="Wingdings" w:cs="Wingdings"/>
    </w:rPr>
  </w:style>
  <w:style w:type="character" w:customStyle="1" w:styleId="WW8Num36z4">
    <w:name w:val="WW8Num36z4"/>
    <w:rsid w:val="00DB70DB"/>
    <w:rPr>
      <w:rFonts w:ascii="Courier New" w:hAnsi="Courier New" w:cs="Courier New"/>
    </w:rPr>
  </w:style>
  <w:style w:type="character" w:customStyle="1" w:styleId="WW8NumSt13z0">
    <w:name w:val="WW8NumSt13z0"/>
    <w:rsid w:val="00DB70DB"/>
    <w:rPr>
      <w:rFonts w:ascii="Helvetica" w:hAnsi="Helvetica" w:cs="Helvetica"/>
    </w:rPr>
  </w:style>
  <w:style w:type="character" w:customStyle="1" w:styleId="1f0">
    <w:name w:val="Верхний колонтитул Знак1"/>
    <w:rsid w:val="00DB70DB"/>
    <w:rPr>
      <w:rFonts w:ascii="SimSun" w:eastAsia="SimSun" w:hAnsi="SimSun" w:cs="SimSun"/>
      <w:sz w:val="24"/>
      <w:szCs w:val="24"/>
    </w:rPr>
  </w:style>
  <w:style w:type="character" w:customStyle="1" w:styleId="1f1">
    <w:name w:val="Нижний колонтитул Знак1"/>
    <w:rsid w:val="00DB70DB"/>
    <w:rPr>
      <w:rFonts w:ascii="SimSun" w:eastAsia="SimSun" w:hAnsi="SimSun" w:cs="SimSun"/>
      <w:sz w:val="24"/>
      <w:szCs w:val="24"/>
    </w:rPr>
  </w:style>
  <w:style w:type="character" w:customStyle="1" w:styleId="1f2">
    <w:name w:val="Основной текст с отступом Знак1"/>
    <w:rsid w:val="00DB70DB"/>
    <w:rPr>
      <w:sz w:val="24"/>
      <w:szCs w:val="24"/>
    </w:rPr>
  </w:style>
  <w:style w:type="character" w:customStyle="1" w:styleId="1f3">
    <w:name w:val="Текст выноски Знак1"/>
    <w:rsid w:val="00DB70DB"/>
    <w:rPr>
      <w:rFonts w:ascii="Tahoma" w:eastAsia="SimSun" w:hAnsi="Tahoma" w:cs="Tahoma"/>
      <w:sz w:val="16"/>
      <w:szCs w:val="16"/>
    </w:rPr>
  </w:style>
  <w:style w:type="character" w:customStyle="1" w:styleId="affff">
    <w:name w:val="Символ нумерации"/>
    <w:rsid w:val="00DB70DB"/>
  </w:style>
  <w:style w:type="character" w:customStyle="1" w:styleId="affff0">
    <w:name w:val="Маркеры списка"/>
    <w:rsid w:val="00DB70DB"/>
    <w:rPr>
      <w:rFonts w:ascii="OpenSymbol" w:eastAsia="OpenSymbol" w:hAnsi="OpenSymbol" w:cs="OpenSymbol"/>
    </w:rPr>
  </w:style>
  <w:style w:type="character" w:customStyle="1" w:styleId="1f4">
    <w:name w:val="Название Знак1"/>
    <w:rsid w:val="00DB70DB"/>
    <w:rPr>
      <w:sz w:val="28"/>
      <w:szCs w:val="28"/>
    </w:rPr>
  </w:style>
  <w:style w:type="character" w:customStyle="1" w:styleId="1f5">
    <w:name w:val="Подзаголовок Знак1"/>
    <w:rsid w:val="00DB70DB"/>
    <w:rPr>
      <w:rFonts w:ascii="Arial" w:eastAsia="Lucida Sans Unicode" w:hAnsi="Arial" w:cs="Tahoma"/>
      <w:i/>
      <w:iCs/>
      <w:sz w:val="28"/>
      <w:szCs w:val="28"/>
    </w:rPr>
  </w:style>
  <w:style w:type="character" w:customStyle="1" w:styleId="1f6">
    <w:name w:val="Тема примечания Знак1"/>
    <w:uiPriority w:val="99"/>
    <w:rsid w:val="00DB70DB"/>
    <w:rPr>
      <w:rFonts w:ascii="Times New Roman" w:eastAsia="Times New Roman" w:hAnsi="Times New Roman" w:cs="Times New Roman"/>
      <w:b/>
      <w:bCs/>
      <w:sz w:val="20"/>
      <w:szCs w:val="20"/>
    </w:rPr>
  </w:style>
  <w:style w:type="character" w:customStyle="1" w:styleId="ep">
    <w:name w:val="ep"/>
    <w:rsid w:val="00DB70DB"/>
  </w:style>
  <w:style w:type="character" w:customStyle="1" w:styleId="1f7">
    <w:name w:val="Основной текст Знак1"/>
    <w:basedOn w:val="a1"/>
    <w:rsid w:val="00DB70DB"/>
    <w:rPr>
      <w:sz w:val="28"/>
      <w:szCs w:val="28"/>
      <w:lang w:eastAsia="zh-CN"/>
    </w:rPr>
  </w:style>
  <w:style w:type="paragraph" w:styleId="affff1">
    <w:name w:val="List"/>
    <w:basedOn w:val="a9"/>
    <w:rsid w:val="00DB70DB"/>
    <w:pPr>
      <w:keepLines/>
      <w:widowControl w:val="0"/>
      <w:suppressAutoHyphens/>
      <w:overflowPunct w:val="0"/>
      <w:autoSpaceDE w:val="0"/>
      <w:spacing w:after="120" w:line="320" w:lineRule="exact"/>
      <w:ind w:firstLine="567"/>
      <w:jc w:val="both"/>
    </w:pPr>
    <w:rPr>
      <w:rFonts w:cs="Tahoma"/>
      <w:color w:val="auto"/>
      <w:lang w:eastAsia="zh-CN"/>
    </w:rPr>
  </w:style>
  <w:style w:type="paragraph" w:styleId="affff2">
    <w:name w:val="caption"/>
    <w:basedOn w:val="a0"/>
    <w:qFormat/>
    <w:rsid w:val="00DB70DB"/>
    <w:pPr>
      <w:keepLines/>
      <w:suppressLineNumbers/>
      <w:suppressAutoHyphens/>
      <w:overflowPunct w:val="0"/>
      <w:autoSpaceDE w:val="0"/>
      <w:spacing w:before="120" w:after="120" w:line="320" w:lineRule="exact"/>
      <w:ind w:firstLine="567"/>
    </w:pPr>
    <w:rPr>
      <w:rFonts w:eastAsia="Times New Roman" w:cs="Mangal"/>
      <w:i/>
      <w:iCs/>
      <w:color w:val="auto"/>
      <w:sz w:val="24"/>
      <w:szCs w:val="24"/>
      <w:lang w:eastAsia="zh-CN"/>
    </w:rPr>
  </w:style>
  <w:style w:type="paragraph" w:customStyle="1" w:styleId="43">
    <w:name w:val="Указатель4"/>
    <w:basedOn w:val="a0"/>
    <w:rsid w:val="00DB70DB"/>
    <w:pPr>
      <w:keepLines/>
      <w:suppressLineNumbers/>
      <w:suppressAutoHyphens/>
      <w:overflowPunct w:val="0"/>
      <w:autoSpaceDE w:val="0"/>
      <w:spacing w:line="320" w:lineRule="exact"/>
      <w:ind w:firstLine="567"/>
    </w:pPr>
    <w:rPr>
      <w:rFonts w:eastAsia="Times New Roman" w:cs="Mangal"/>
      <w:color w:val="auto"/>
      <w:lang w:eastAsia="zh-CN"/>
    </w:rPr>
  </w:style>
  <w:style w:type="paragraph" w:customStyle="1" w:styleId="2a">
    <w:name w:val="Название объекта2"/>
    <w:basedOn w:val="a0"/>
    <w:next w:val="a0"/>
    <w:rsid w:val="00DB70DB"/>
    <w:pPr>
      <w:keepLines/>
      <w:suppressAutoHyphens/>
      <w:overflowPunct w:val="0"/>
      <w:autoSpaceDE w:val="0"/>
      <w:spacing w:line="320" w:lineRule="exact"/>
      <w:ind w:firstLine="567"/>
    </w:pPr>
    <w:rPr>
      <w:rFonts w:eastAsia="Times New Roman"/>
      <w:b/>
      <w:bCs/>
      <w:color w:val="auto"/>
      <w:lang w:eastAsia="zh-CN"/>
    </w:rPr>
  </w:style>
  <w:style w:type="character" w:customStyle="1" w:styleId="2b">
    <w:name w:val="Подзаголовок Знак2"/>
    <w:basedOn w:val="a1"/>
    <w:rsid w:val="00DB70DB"/>
    <w:rPr>
      <w:rFonts w:ascii="Arial" w:eastAsia="Lucida Sans Unicode" w:hAnsi="Arial" w:cs="Arial"/>
      <w:i/>
      <w:iCs/>
      <w:sz w:val="28"/>
      <w:szCs w:val="28"/>
      <w:lang w:eastAsia="zh-CN"/>
    </w:rPr>
  </w:style>
  <w:style w:type="character" w:customStyle="1" w:styleId="2c">
    <w:name w:val="Верхний колонтитул Знак2"/>
    <w:basedOn w:val="a1"/>
    <w:uiPriority w:val="99"/>
    <w:rsid w:val="00DB70DB"/>
    <w:rPr>
      <w:sz w:val="28"/>
      <w:szCs w:val="28"/>
      <w:lang w:eastAsia="zh-CN"/>
    </w:rPr>
  </w:style>
  <w:style w:type="character" w:customStyle="1" w:styleId="2d">
    <w:name w:val="Нижний колонтитул Знак2"/>
    <w:basedOn w:val="a1"/>
    <w:rsid w:val="00DB70DB"/>
    <w:rPr>
      <w:sz w:val="28"/>
      <w:szCs w:val="28"/>
      <w:lang w:eastAsia="zh-CN"/>
    </w:rPr>
  </w:style>
  <w:style w:type="paragraph" w:styleId="44">
    <w:name w:val="List Bullet 4"/>
    <w:basedOn w:val="a0"/>
    <w:rsid w:val="00DB70DB"/>
    <w:pPr>
      <w:tabs>
        <w:tab w:val="num" w:pos="720"/>
      </w:tabs>
      <w:suppressAutoHyphens/>
      <w:ind w:left="360" w:hanging="360"/>
      <w:jc w:val="left"/>
    </w:pPr>
    <w:rPr>
      <w:rFonts w:eastAsia="Times New Roman"/>
      <w:color w:val="auto"/>
      <w:sz w:val="20"/>
      <w:szCs w:val="20"/>
      <w:lang w:val="en-GB" w:eastAsia="zh-CN"/>
    </w:rPr>
  </w:style>
  <w:style w:type="paragraph" w:customStyle="1" w:styleId="320">
    <w:name w:val="Основной текст 32"/>
    <w:basedOn w:val="a0"/>
    <w:rsid w:val="00DB70DB"/>
    <w:pPr>
      <w:widowControl w:val="0"/>
      <w:shd w:val="clear" w:color="auto" w:fill="FFFFFF"/>
      <w:suppressAutoHyphens/>
      <w:autoSpaceDE w:val="0"/>
      <w:ind w:firstLine="0"/>
      <w:jc w:val="center"/>
    </w:pPr>
    <w:rPr>
      <w:rFonts w:eastAsia="Times New Roman"/>
      <w:color w:val="auto"/>
      <w:sz w:val="24"/>
      <w:szCs w:val="24"/>
      <w:lang w:eastAsia="zh-CN"/>
    </w:rPr>
  </w:style>
  <w:style w:type="paragraph" w:customStyle="1" w:styleId="230">
    <w:name w:val="Основной текст с отступом 23"/>
    <w:basedOn w:val="a0"/>
    <w:rsid w:val="00DB70DB"/>
    <w:pPr>
      <w:suppressAutoHyphens/>
      <w:ind w:firstLine="720"/>
      <w:jc w:val="left"/>
    </w:pPr>
    <w:rPr>
      <w:rFonts w:eastAsia="Times New Roman"/>
      <w:color w:val="auto"/>
      <w:lang w:eastAsia="zh-CN"/>
    </w:rPr>
  </w:style>
  <w:style w:type="paragraph" w:customStyle="1" w:styleId="340">
    <w:name w:val="Основной текст с отступом 34"/>
    <w:basedOn w:val="a0"/>
    <w:rsid w:val="00DB70DB"/>
    <w:pPr>
      <w:suppressAutoHyphens/>
      <w:spacing w:after="120"/>
      <w:ind w:left="283" w:firstLine="0"/>
      <w:jc w:val="left"/>
    </w:pPr>
    <w:rPr>
      <w:rFonts w:eastAsia="Times New Roman"/>
      <w:color w:val="auto"/>
      <w:sz w:val="16"/>
      <w:szCs w:val="16"/>
      <w:lang w:eastAsia="zh-CN"/>
    </w:rPr>
  </w:style>
  <w:style w:type="paragraph" w:customStyle="1" w:styleId="39">
    <w:name w:val="Текст3"/>
    <w:basedOn w:val="a0"/>
    <w:rsid w:val="00DB70DB"/>
    <w:pPr>
      <w:suppressAutoHyphens/>
      <w:ind w:firstLine="0"/>
      <w:jc w:val="left"/>
    </w:pPr>
    <w:rPr>
      <w:rFonts w:ascii="Courier New" w:eastAsia="Times New Roman" w:hAnsi="Courier New" w:cs="Courier New"/>
      <w:color w:val="auto"/>
      <w:sz w:val="20"/>
      <w:szCs w:val="20"/>
      <w:lang w:eastAsia="zh-CN"/>
    </w:rPr>
  </w:style>
  <w:style w:type="paragraph" w:customStyle="1" w:styleId="HeadDoc">
    <w:name w:val="HeadDoc"/>
    <w:rsid w:val="00DB70DB"/>
    <w:pPr>
      <w:keepLines/>
      <w:suppressAutoHyphens/>
      <w:overflowPunct w:val="0"/>
      <w:autoSpaceDE w:val="0"/>
      <w:jc w:val="both"/>
    </w:pPr>
    <w:rPr>
      <w:rFonts w:ascii="Times New Roman" w:eastAsia="Times New Roman" w:hAnsi="Times New Roman"/>
      <w:sz w:val="28"/>
      <w:szCs w:val="28"/>
      <w:lang w:eastAsia="zh-CN"/>
    </w:rPr>
  </w:style>
  <w:style w:type="paragraph" w:customStyle="1" w:styleId="Iauiue2">
    <w:name w:val="Iau?iue2"/>
    <w:rsid w:val="00DB70DB"/>
    <w:pPr>
      <w:widowControl w:val="0"/>
      <w:suppressAutoHyphens/>
    </w:pPr>
    <w:rPr>
      <w:rFonts w:ascii="Times New Roman" w:eastAsia="Times New Roman" w:hAnsi="Times New Roman"/>
      <w:sz w:val="28"/>
      <w:szCs w:val="28"/>
      <w:lang w:eastAsia="zh-CN"/>
    </w:rPr>
  </w:style>
  <w:style w:type="paragraph" w:customStyle="1" w:styleId="3a">
    <w:name w:val="Îñíîâíîé òåêñò ñ îòñòóïîì 3"/>
    <w:basedOn w:val="af2"/>
    <w:rsid w:val="00DB70DB"/>
    <w:pPr>
      <w:widowControl w:val="0"/>
      <w:suppressAutoHyphens/>
      <w:ind w:firstLine="567"/>
      <w:jc w:val="both"/>
    </w:pPr>
    <w:rPr>
      <w:rFonts w:ascii="Peterburg" w:eastAsia="Times New Roman" w:hAnsi="Peterburg" w:cs="Peterburg"/>
      <w:b/>
      <w:bCs/>
      <w:i/>
      <w:iCs/>
      <w:sz w:val="24"/>
      <w:szCs w:val="24"/>
      <w:lang w:val="ru-RU" w:eastAsia="zh-CN"/>
    </w:rPr>
  </w:style>
  <w:style w:type="paragraph" w:customStyle="1" w:styleId="Iniiaiieoaeno">
    <w:name w:val="Iniiaiie oaeno"/>
    <w:basedOn w:val="Iauiue"/>
    <w:rsid w:val="00DB70DB"/>
    <w:pPr>
      <w:widowControl/>
      <w:suppressAutoHyphens/>
      <w:jc w:val="both"/>
    </w:pPr>
    <w:rPr>
      <w:rFonts w:ascii="Peterburg" w:eastAsia="Times New Roman" w:hAnsi="Peterburg" w:cs="Peterburg"/>
      <w:lang w:eastAsia="zh-CN"/>
    </w:rPr>
  </w:style>
  <w:style w:type="paragraph" w:customStyle="1" w:styleId="Iniiaiieoaeno2">
    <w:name w:val="Iniiaiie oaeno 2"/>
    <w:basedOn w:val="a0"/>
    <w:rsid w:val="00DB70DB"/>
    <w:pPr>
      <w:widowControl w:val="0"/>
      <w:suppressAutoHyphens/>
      <w:ind w:firstLine="567"/>
    </w:pPr>
    <w:rPr>
      <w:rFonts w:eastAsia="Times New Roman"/>
      <w:b/>
      <w:bCs/>
      <w:sz w:val="24"/>
      <w:szCs w:val="24"/>
      <w:lang w:eastAsia="zh-CN"/>
    </w:rPr>
  </w:style>
  <w:style w:type="paragraph" w:customStyle="1" w:styleId="caaieiaie2">
    <w:name w:val="caaieiaie 2"/>
    <w:basedOn w:val="Iauiue"/>
    <w:next w:val="Iauiue"/>
    <w:rsid w:val="00DB70DB"/>
    <w:pPr>
      <w:keepNext/>
      <w:keepLines/>
      <w:suppressAutoHyphens/>
      <w:spacing w:before="240" w:after="60"/>
      <w:jc w:val="center"/>
    </w:pPr>
    <w:rPr>
      <w:rFonts w:ascii="Peterburg" w:eastAsia="Times New Roman" w:hAnsi="Peterburg" w:cs="Peterburg"/>
      <w:b/>
      <w:bCs/>
      <w:sz w:val="24"/>
      <w:szCs w:val="24"/>
      <w:lang w:eastAsia="zh-CN"/>
    </w:rPr>
  </w:style>
  <w:style w:type="paragraph" w:customStyle="1" w:styleId="1f8">
    <w:name w:val="çàãîëîâîê 1"/>
    <w:basedOn w:val="af2"/>
    <w:next w:val="af2"/>
    <w:rsid w:val="00DB70DB"/>
    <w:pPr>
      <w:keepNext/>
      <w:widowControl w:val="0"/>
      <w:suppressAutoHyphens/>
    </w:pPr>
    <w:rPr>
      <w:rFonts w:ascii="Times New Roman" w:eastAsia="Times New Roman" w:hAnsi="Times New Roman"/>
      <w:sz w:val="28"/>
      <w:szCs w:val="28"/>
      <w:lang w:val="ru-RU" w:eastAsia="zh-CN"/>
    </w:rPr>
  </w:style>
  <w:style w:type="paragraph" w:customStyle="1" w:styleId="affff3">
    <w:name w:val="Îñíîâíîé òåêñò"/>
    <w:basedOn w:val="af2"/>
    <w:rsid w:val="00DB70DB"/>
    <w:pPr>
      <w:widowControl w:val="0"/>
      <w:suppressAutoHyphens/>
      <w:jc w:val="both"/>
    </w:pPr>
    <w:rPr>
      <w:rFonts w:ascii="Times New Roman" w:eastAsia="Times New Roman" w:hAnsi="Times New Roman"/>
      <w:b/>
      <w:bCs/>
      <w:sz w:val="24"/>
      <w:szCs w:val="24"/>
      <w:lang w:val="ru-RU" w:eastAsia="zh-CN"/>
    </w:rPr>
  </w:style>
  <w:style w:type="paragraph" w:customStyle="1" w:styleId="Iniiaiieoaenonionooiii2">
    <w:name w:val="Iniiaiie oaeno n ionooiii 2"/>
    <w:basedOn w:val="Iauiue"/>
    <w:rsid w:val="00DB70DB"/>
    <w:pPr>
      <w:widowControl/>
      <w:suppressAutoHyphens/>
      <w:ind w:firstLine="284"/>
      <w:jc w:val="both"/>
    </w:pPr>
    <w:rPr>
      <w:rFonts w:ascii="Peterburg" w:eastAsia="Times New Roman" w:hAnsi="Peterburg" w:cs="Peterburg"/>
      <w:lang w:eastAsia="zh-CN"/>
    </w:rPr>
  </w:style>
  <w:style w:type="paragraph" w:customStyle="1" w:styleId="321">
    <w:name w:val="Основной текст с отступом 32"/>
    <w:basedOn w:val="a0"/>
    <w:rsid w:val="00DB70DB"/>
    <w:pPr>
      <w:suppressAutoHyphens/>
      <w:spacing w:after="120"/>
      <w:ind w:left="283" w:firstLine="0"/>
      <w:jc w:val="left"/>
    </w:pPr>
    <w:rPr>
      <w:rFonts w:eastAsia="Times New Roman"/>
      <w:color w:val="auto"/>
      <w:sz w:val="16"/>
      <w:szCs w:val="16"/>
      <w:lang w:eastAsia="zh-CN"/>
    </w:rPr>
  </w:style>
  <w:style w:type="paragraph" w:customStyle="1" w:styleId="1f9">
    <w:name w:val="З1"/>
    <w:basedOn w:val="a0"/>
    <w:next w:val="a0"/>
    <w:rsid w:val="00DB70DB"/>
    <w:pPr>
      <w:suppressAutoHyphens/>
      <w:snapToGrid w:val="0"/>
      <w:spacing w:line="360" w:lineRule="auto"/>
      <w:ind w:firstLine="748"/>
    </w:pPr>
    <w:rPr>
      <w:rFonts w:eastAsia="Times New Roman"/>
      <w:b/>
      <w:color w:val="auto"/>
      <w:sz w:val="24"/>
      <w:szCs w:val="24"/>
      <w:lang w:eastAsia="zh-CN"/>
    </w:rPr>
  </w:style>
  <w:style w:type="character" w:customStyle="1" w:styleId="2e">
    <w:name w:val="Основной текст с отступом Знак2"/>
    <w:basedOn w:val="a1"/>
    <w:rsid w:val="00DB70DB"/>
    <w:rPr>
      <w:color w:val="000000"/>
      <w:sz w:val="24"/>
      <w:szCs w:val="24"/>
      <w:lang w:eastAsia="zh-CN"/>
    </w:rPr>
  </w:style>
  <w:style w:type="paragraph" w:customStyle="1" w:styleId="WW-">
    <w:name w:val="WW-Заголовок"/>
    <w:basedOn w:val="a0"/>
    <w:next w:val="a9"/>
    <w:rsid w:val="00DB70DB"/>
    <w:pPr>
      <w:keepNext/>
      <w:keepLines/>
      <w:suppressAutoHyphens/>
      <w:overflowPunct w:val="0"/>
      <w:autoSpaceDE w:val="0"/>
      <w:spacing w:before="240" w:after="120" w:line="320" w:lineRule="exact"/>
      <w:ind w:firstLine="567"/>
      <w:textAlignment w:val="baseline"/>
    </w:pPr>
    <w:rPr>
      <w:rFonts w:ascii="Arial" w:eastAsia="Lucida Sans Unicode" w:hAnsi="Arial" w:cs="Tahoma"/>
      <w:color w:val="auto"/>
      <w:lang w:eastAsia="zh-CN"/>
    </w:rPr>
  </w:style>
  <w:style w:type="paragraph" w:customStyle="1" w:styleId="1fa">
    <w:name w:val="Название1"/>
    <w:basedOn w:val="a0"/>
    <w:rsid w:val="00DB70DB"/>
    <w:pPr>
      <w:keepLines/>
      <w:suppressLineNumbers/>
      <w:suppressAutoHyphens/>
      <w:overflowPunct w:val="0"/>
      <w:autoSpaceDE w:val="0"/>
      <w:spacing w:before="120" w:after="120" w:line="320" w:lineRule="exact"/>
      <w:ind w:firstLine="567"/>
      <w:textAlignment w:val="baseline"/>
    </w:pPr>
    <w:rPr>
      <w:rFonts w:ascii="Arial" w:eastAsia="Times New Roman" w:hAnsi="Arial" w:cs="Tahoma"/>
      <w:i/>
      <w:iCs/>
      <w:color w:val="auto"/>
      <w:sz w:val="24"/>
      <w:szCs w:val="24"/>
      <w:lang w:eastAsia="zh-CN"/>
    </w:rPr>
  </w:style>
  <w:style w:type="paragraph" w:customStyle="1" w:styleId="1fb">
    <w:name w:val="Указатель1"/>
    <w:basedOn w:val="a0"/>
    <w:rsid w:val="00DB70DB"/>
    <w:pPr>
      <w:keepLines/>
      <w:suppressLineNumbers/>
      <w:suppressAutoHyphens/>
      <w:overflowPunct w:val="0"/>
      <w:autoSpaceDE w:val="0"/>
      <w:spacing w:line="320" w:lineRule="exact"/>
      <w:ind w:firstLine="567"/>
      <w:textAlignment w:val="baseline"/>
    </w:pPr>
    <w:rPr>
      <w:rFonts w:ascii="Arial" w:eastAsia="Times New Roman" w:hAnsi="Arial" w:cs="Tahoma"/>
      <w:color w:val="auto"/>
      <w:lang w:eastAsia="zh-CN"/>
    </w:rPr>
  </w:style>
  <w:style w:type="paragraph" w:customStyle="1" w:styleId="410">
    <w:name w:val="Маркированный список 41"/>
    <w:basedOn w:val="a0"/>
    <w:rsid w:val="00DB70DB"/>
    <w:pPr>
      <w:suppressAutoHyphens/>
      <w:ind w:firstLine="0"/>
      <w:jc w:val="left"/>
    </w:pPr>
    <w:rPr>
      <w:rFonts w:eastAsia="Times New Roman"/>
      <w:color w:val="auto"/>
      <w:sz w:val="20"/>
      <w:szCs w:val="20"/>
      <w:lang w:val="en-GB" w:eastAsia="zh-CN"/>
    </w:rPr>
  </w:style>
  <w:style w:type="character" w:customStyle="1" w:styleId="2f">
    <w:name w:val="Текст выноски Знак2"/>
    <w:basedOn w:val="a1"/>
    <w:rsid w:val="00DB70DB"/>
    <w:rPr>
      <w:rFonts w:ascii="Tahoma" w:hAnsi="Tahoma" w:cs="Tahoma"/>
      <w:sz w:val="16"/>
      <w:szCs w:val="16"/>
      <w:lang w:eastAsia="zh-CN"/>
    </w:rPr>
  </w:style>
  <w:style w:type="paragraph" w:customStyle="1" w:styleId="affff4">
    <w:name w:val="Содержимое таблицы"/>
    <w:basedOn w:val="a0"/>
    <w:rsid w:val="00DB70DB"/>
    <w:pPr>
      <w:keepLines/>
      <w:suppressLineNumbers/>
      <w:suppressAutoHyphens/>
      <w:overflowPunct w:val="0"/>
      <w:autoSpaceDE w:val="0"/>
      <w:spacing w:line="320" w:lineRule="exact"/>
      <w:ind w:firstLine="567"/>
      <w:textAlignment w:val="baseline"/>
    </w:pPr>
    <w:rPr>
      <w:rFonts w:eastAsia="Times New Roman"/>
      <w:color w:val="auto"/>
      <w:lang w:eastAsia="zh-CN"/>
    </w:rPr>
  </w:style>
  <w:style w:type="paragraph" w:customStyle="1" w:styleId="affff5">
    <w:name w:val="Заголовок таблицы"/>
    <w:basedOn w:val="affff4"/>
    <w:rsid w:val="00DB70DB"/>
    <w:pPr>
      <w:jc w:val="center"/>
    </w:pPr>
    <w:rPr>
      <w:b/>
      <w:bCs/>
      <w:i/>
      <w:iCs/>
    </w:rPr>
  </w:style>
  <w:style w:type="paragraph" w:customStyle="1" w:styleId="211">
    <w:name w:val="Основной текст с отступом 21"/>
    <w:basedOn w:val="a0"/>
    <w:rsid w:val="00DB70DB"/>
    <w:pPr>
      <w:suppressAutoHyphens/>
      <w:ind w:firstLine="720"/>
      <w:jc w:val="left"/>
    </w:pPr>
    <w:rPr>
      <w:rFonts w:eastAsia="Times New Roman"/>
      <w:color w:val="auto"/>
      <w:lang w:eastAsia="zh-CN"/>
    </w:rPr>
  </w:style>
  <w:style w:type="paragraph" w:customStyle="1" w:styleId="affff6">
    <w:name w:val="Нормальный (таблица)"/>
    <w:basedOn w:val="a0"/>
    <w:next w:val="a0"/>
    <w:rsid w:val="00DB70DB"/>
    <w:pPr>
      <w:widowControl w:val="0"/>
      <w:suppressAutoHyphens/>
      <w:autoSpaceDE w:val="0"/>
      <w:ind w:firstLine="0"/>
    </w:pPr>
    <w:rPr>
      <w:rFonts w:ascii="Arial" w:eastAsia="Times New Roman" w:hAnsi="Arial" w:cs="Arial"/>
      <w:color w:val="auto"/>
      <w:sz w:val="20"/>
      <w:szCs w:val="20"/>
      <w:lang w:eastAsia="zh-CN"/>
    </w:rPr>
  </w:style>
  <w:style w:type="character" w:customStyle="1" w:styleId="2f0">
    <w:name w:val="Текст сноски Знак2"/>
    <w:basedOn w:val="a1"/>
    <w:rsid w:val="00DB70DB"/>
    <w:rPr>
      <w:rFonts w:ascii="Calibri" w:eastAsia="Calibri" w:hAnsi="Calibri" w:cs="Calibri"/>
      <w:lang w:eastAsia="zh-CN"/>
    </w:rPr>
  </w:style>
  <w:style w:type="paragraph" w:customStyle="1" w:styleId="2f1">
    <w:name w:val="Текст примечания2"/>
    <w:basedOn w:val="a0"/>
    <w:rsid w:val="00DB70DB"/>
    <w:pPr>
      <w:suppressAutoHyphens/>
      <w:ind w:firstLine="0"/>
      <w:jc w:val="left"/>
    </w:pPr>
    <w:rPr>
      <w:rFonts w:ascii="Calibri" w:eastAsia="SimSun" w:hAnsi="Calibri" w:cs="Calibri"/>
      <w:color w:val="auto"/>
      <w:sz w:val="20"/>
      <w:szCs w:val="20"/>
      <w:lang w:eastAsia="zh-CN"/>
    </w:rPr>
  </w:style>
  <w:style w:type="paragraph" w:customStyle="1" w:styleId="3b">
    <w:name w:val="Название3"/>
    <w:basedOn w:val="a0"/>
    <w:rsid w:val="00DB70DB"/>
    <w:pPr>
      <w:suppressLineNumbers/>
      <w:suppressAutoHyphens/>
      <w:spacing w:before="120" w:after="120"/>
      <w:ind w:firstLine="0"/>
      <w:jc w:val="left"/>
    </w:pPr>
    <w:rPr>
      <w:rFonts w:eastAsia="SimSun" w:cs="Mangal"/>
      <w:i/>
      <w:iCs/>
      <w:color w:val="auto"/>
      <w:sz w:val="24"/>
      <w:szCs w:val="24"/>
      <w:lang w:eastAsia="zh-CN"/>
    </w:rPr>
  </w:style>
  <w:style w:type="paragraph" w:customStyle="1" w:styleId="3c">
    <w:name w:val="Указатель3"/>
    <w:basedOn w:val="a0"/>
    <w:rsid w:val="00DB70DB"/>
    <w:pPr>
      <w:suppressLineNumbers/>
      <w:suppressAutoHyphens/>
      <w:ind w:firstLine="0"/>
      <w:jc w:val="left"/>
    </w:pPr>
    <w:rPr>
      <w:rFonts w:eastAsia="SimSun" w:cs="Mangal"/>
      <w:color w:val="auto"/>
      <w:sz w:val="24"/>
      <w:szCs w:val="24"/>
      <w:lang w:eastAsia="zh-CN"/>
    </w:rPr>
  </w:style>
  <w:style w:type="paragraph" w:customStyle="1" w:styleId="1">
    <w:name w:val="Маркированный список1"/>
    <w:basedOn w:val="a0"/>
    <w:rsid w:val="00DB70DB"/>
    <w:pPr>
      <w:numPr>
        <w:numId w:val="5"/>
      </w:numPr>
      <w:suppressAutoHyphens/>
      <w:jc w:val="left"/>
    </w:pPr>
    <w:rPr>
      <w:rFonts w:eastAsia="SimSun"/>
      <w:color w:val="auto"/>
      <w:sz w:val="24"/>
      <w:szCs w:val="24"/>
      <w:lang w:eastAsia="zh-CN"/>
    </w:rPr>
  </w:style>
  <w:style w:type="paragraph" w:customStyle="1" w:styleId="212">
    <w:name w:val="Нумерованный список 21"/>
    <w:basedOn w:val="a0"/>
    <w:rsid w:val="00DB70DB"/>
    <w:pPr>
      <w:tabs>
        <w:tab w:val="left" w:pos="720"/>
      </w:tabs>
      <w:suppressAutoHyphens/>
      <w:ind w:left="360" w:firstLine="0"/>
      <w:jc w:val="left"/>
    </w:pPr>
    <w:rPr>
      <w:rFonts w:eastAsia="SimSun"/>
      <w:color w:val="auto"/>
      <w:szCs w:val="24"/>
      <w:lang w:eastAsia="zh-CN"/>
    </w:rPr>
  </w:style>
  <w:style w:type="paragraph" w:customStyle="1" w:styleId="2f2">
    <w:name w:val="Текст2"/>
    <w:basedOn w:val="a0"/>
    <w:rsid w:val="00DB70DB"/>
    <w:pPr>
      <w:suppressAutoHyphens/>
      <w:ind w:firstLine="0"/>
      <w:jc w:val="left"/>
    </w:pPr>
    <w:rPr>
      <w:rFonts w:ascii="Courier New" w:eastAsia="SimSun" w:hAnsi="Courier New" w:cs="Courier New"/>
      <w:color w:val="auto"/>
      <w:sz w:val="20"/>
      <w:szCs w:val="20"/>
      <w:lang w:eastAsia="zh-CN"/>
    </w:rPr>
  </w:style>
  <w:style w:type="paragraph" w:customStyle="1" w:styleId="2f3">
    <w:name w:val="Цитата2"/>
    <w:basedOn w:val="a0"/>
    <w:rsid w:val="00DB70DB"/>
    <w:pPr>
      <w:suppressAutoHyphens/>
      <w:spacing w:before="120"/>
      <w:ind w:left="360" w:right="333" w:firstLine="0"/>
    </w:pPr>
    <w:rPr>
      <w:rFonts w:eastAsia="Times New Roman"/>
      <w:b/>
      <w:bCs/>
      <w:color w:val="auto"/>
      <w:sz w:val="24"/>
      <w:szCs w:val="24"/>
      <w:lang w:eastAsia="zh-CN"/>
    </w:rPr>
  </w:style>
  <w:style w:type="paragraph" w:customStyle="1" w:styleId="220">
    <w:name w:val="Основной текст с отступом 22"/>
    <w:basedOn w:val="a0"/>
    <w:rsid w:val="00DB70DB"/>
    <w:pPr>
      <w:suppressAutoHyphens/>
      <w:spacing w:after="120" w:line="480" w:lineRule="auto"/>
      <w:ind w:left="283" w:firstLine="0"/>
      <w:jc w:val="left"/>
    </w:pPr>
    <w:rPr>
      <w:rFonts w:eastAsia="Times New Roman"/>
      <w:color w:val="auto"/>
      <w:sz w:val="24"/>
      <w:szCs w:val="24"/>
      <w:lang w:eastAsia="zh-CN"/>
    </w:rPr>
  </w:style>
  <w:style w:type="paragraph" w:customStyle="1" w:styleId="221">
    <w:name w:val="Основной текст 22"/>
    <w:basedOn w:val="a0"/>
    <w:rsid w:val="00DB70DB"/>
    <w:pPr>
      <w:widowControl w:val="0"/>
      <w:suppressAutoHyphens/>
      <w:autoSpaceDE w:val="0"/>
      <w:ind w:left="540" w:firstLine="720"/>
    </w:pPr>
    <w:rPr>
      <w:rFonts w:eastAsia="Times New Roman"/>
      <w:color w:val="FF0000"/>
      <w:sz w:val="22"/>
      <w:szCs w:val="22"/>
      <w:lang w:eastAsia="zh-CN"/>
    </w:rPr>
  </w:style>
  <w:style w:type="paragraph" w:customStyle="1" w:styleId="330">
    <w:name w:val="Основной текст с отступом 33"/>
    <w:basedOn w:val="a0"/>
    <w:rsid w:val="00DB70DB"/>
    <w:pPr>
      <w:suppressAutoHyphens/>
      <w:ind w:left="540" w:firstLine="720"/>
    </w:pPr>
    <w:rPr>
      <w:rFonts w:eastAsia="Times New Roman"/>
      <w:color w:val="auto"/>
      <w:sz w:val="22"/>
      <w:szCs w:val="22"/>
      <w:lang w:eastAsia="zh-CN"/>
    </w:rPr>
  </w:style>
  <w:style w:type="paragraph" w:customStyle="1" w:styleId="1fc">
    <w:name w:val="Схема документа1"/>
    <w:basedOn w:val="a0"/>
    <w:rsid w:val="00DB70DB"/>
    <w:pPr>
      <w:shd w:val="clear" w:color="auto" w:fill="000080"/>
      <w:suppressAutoHyphens/>
      <w:ind w:firstLine="0"/>
      <w:jc w:val="left"/>
    </w:pPr>
    <w:rPr>
      <w:rFonts w:ascii="Tahoma" w:eastAsia="SimSun" w:hAnsi="Tahoma" w:cs="Tahoma"/>
      <w:color w:val="auto"/>
      <w:sz w:val="20"/>
      <w:szCs w:val="20"/>
      <w:lang w:eastAsia="zh-CN"/>
    </w:rPr>
  </w:style>
  <w:style w:type="paragraph" w:customStyle="1" w:styleId="1fd">
    <w:name w:val="Текст примечания1"/>
    <w:basedOn w:val="a0"/>
    <w:rsid w:val="00DB70DB"/>
    <w:pPr>
      <w:suppressAutoHyphens/>
      <w:ind w:firstLine="0"/>
      <w:jc w:val="left"/>
    </w:pPr>
    <w:rPr>
      <w:rFonts w:eastAsia="SimSun"/>
      <w:color w:val="auto"/>
      <w:sz w:val="20"/>
      <w:szCs w:val="20"/>
      <w:lang w:eastAsia="zh-CN"/>
    </w:rPr>
  </w:style>
  <w:style w:type="paragraph" w:customStyle="1" w:styleId="2f4">
    <w:name w:val="Название2"/>
    <w:basedOn w:val="a0"/>
    <w:rsid w:val="00DB70DB"/>
    <w:pPr>
      <w:keepLines/>
      <w:suppressLineNumbers/>
      <w:suppressAutoHyphens/>
      <w:overflowPunct w:val="0"/>
      <w:autoSpaceDE w:val="0"/>
      <w:spacing w:before="120" w:after="120" w:line="320" w:lineRule="exact"/>
      <w:ind w:firstLine="567"/>
    </w:pPr>
    <w:rPr>
      <w:rFonts w:ascii="Arial" w:eastAsia="Times New Roman" w:hAnsi="Arial" w:cs="Tahoma"/>
      <w:i/>
      <w:iCs/>
      <w:color w:val="auto"/>
      <w:sz w:val="20"/>
      <w:szCs w:val="24"/>
      <w:lang w:eastAsia="zh-CN"/>
    </w:rPr>
  </w:style>
  <w:style w:type="paragraph" w:customStyle="1" w:styleId="2f5">
    <w:name w:val="Указатель2"/>
    <w:basedOn w:val="a0"/>
    <w:rsid w:val="00DB70DB"/>
    <w:pPr>
      <w:keepLines/>
      <w:suppressLineNumbers/>
      <w:suppressAutoHyphens/>
      <w:overflowPunct w:val="0"/>
      <w:autoSpaceDE w:val="0"/>
      <w:spacing w:line="320" w:lineRule="exact"/>
      <w:ind w:firstLine="567"/>
    </w:pPr>
    <w:rPr>
      <w:rFonts w:ascii="Arial" w:eastAsia="Times New Roman" w:hAnsi="Arial" w:cs="Tahoma"/>
      <w:color w:val="auto"/>
      <w:lang w:eastAsia="zh-CN"/>
    </w:rPr>
  </w:style>
  <w:style w:type="paragraph" w:customStyle="1" w:styleId="420">
    <w:name w:val="Маркированный список 42"/>
    <w:basedOn w:val="a0"/>
    <w:rsid w:val="00DB70DB"/>
    <w:pPr>
      <w:suppressAutoHyphens/>
      <w:ind w:firstLine="0"/>
      <w:jc w:val="left"/>
    </w:pPr>
    <w:rPr>
      <w:rFonts w:eastAsia="Times New Roman"/>
      <w:color w:val="auto"/>
      <w:sz w:val="20"/>
      <w:szCs w:val="20"/>
      <w:lang w:val="en-GB" w:eastAsia="zh-CN"/>
    </w:rPr>
  </w:style>
  <w:style w:type="paragraph" w:customStyle="1" w:styleId="310">
    <w:name w:val="Основной текст 31"/>
    <w:basedOn w:val="a0"/>
    <w:rsid w:val="00DB70DB"/>
    <w:pPr>
      <w:widowControl w:val="0"/>
      <w:shd w:val="clear" w:color="auto" w:fill="FFFFFF"/>
      <w:suppressAutoHyphens/>
      <w:autoSpaceDE w:val="0"/>
      <w:ind w:firstLine="0"/>
      <w:jc w:val="center"/>
    </w:pPr>
    <w:rPr>
      <w:rFonts w:eastAsia="Times New Roman"/>
      <w:color w:val="auto"/>
      <w:sz w:val="24"/>
      <w:szCs w:val="24"/>
      <w:lang w:eastAsia="zh-CN"/>
    </w:rPr>
  </w:style>
  <w:style w:type="paragraph" w:customStyle="1" w:styleId="311">
    <w:name w:val="Основной текст с отступом 31"/>
    <w:basedOn w:val="a0"/>
    <w:rsid w:val="00DB70DB"/>
    <w:pPr>
      <w:suppressAutoHyphens/>
      <w:spacing w:after="120"/>
      <w:ind w:left="283" w:firstLine="0"/>
      <w:jc w:val="left"/>
    </w:pPr>
    <w:rPr>
      <w:rFonts w:eastAsia="Times New Roman"/>
      <w:color w:val="auto"/>
      <w:sz w:val="16"/>
      <w:szCs w:val="16"/>
      <w:lang w:eastAsia="zh-CN"/>
    </w:rPr>
  </w:style>
  <w:style w:type="paragraph" w:customStyle="1" w:styleId="affff7">
    <w:name w:val="Содержимое врезки"/>
    <w:basedOn w:val="a9"/>
    <w:rsid w:val="00DB70DB"/>
    <w:pPr>
      <w:keepLines/>
      <w:widowControl w:val="0"/>
      <w:suppressAutoHyphens/>
      <w:overflowPunct w:val="0"/>
      <w:autoSpaceDE w:val="0"/>
      <w:spacing w:after="120" w:line="320" w:lineRule="exact"/>
      <w:ind w:firstLine="567"/>
      <w:jc w:val="left"/>
    </w:pPr>
    <w:rPr>
      <w:rFonts w:ascii="Times New Roman" w:hAnsi="Times New Roman" w:cs="Times New Roman"/>
      <w:color w:val="auto"/>
      <w:sz w:val="20"/>
      <w:szCs w:val="20"/>
      <w:lang w:eastAsia="zh-CN"/>
    </w:rPr>
  </w:style>
  <w:style w:type="paragraph" w:customStyle="1" w:styleId="1fe">
    <w:name w:val="Цитата1"/>
    <w:basedOn w:val="a0"/>
    <w:rsid w:val="00DB70DB"/>
    <w:pPr>
      <w:suppressAutoHyphens/>
      <w:ind w:left="360" w:right="-625" w:firstLine="0"/>
      <w:jc w:val="left"/>
    </w:pPr>
    <w:rPr>
      <w:rFonts w:eastAsia="Times New Roman"/>
      <w:color w:val="auto"/>
      <w:kern w:val="1"/>
      <w:sz w:val="24"/>
      <w:szCs w:val="20"/>
      <w:lang w:eastAsia="zh-CN"/>
    </w:rPr>
  </w:style>
  <w:style w:type="paragraph" w:customStyle="1" w:styleId="1ff">
    <w:name w:val="Название объекта1"/>
    <w:basedOn w:val="a0"/>
    <w:next w:val="a0"/>
    <w:rsid w:val="00DB70DB"/>
    <w:pPr>
      <w:keepLines/>
      <w:suppressAutoHyphens/>
      <w:overflowPunct w:val="0"/>
      <w:autoSpaceDE w:val="0"/>
      <w:spacing w:line="320" w:lineRule="exact"/>
      <w:ind w:firstLine="567"/>
    </w:pPr>
    <w:rPr>
      <w:rFonts w:eastAsia="Times New Roman"/>
      <w:b/>
      <w:bCs/>
      <w:color w:val="auto"/>
      <w:lang w:eastAsia="zh-CN"/>
    </w:rPr>
  </w:style>
  <w:style w:type="paragraph" w:customStyle="1" w:styleId="affff8">
    <w:name w:val="Знак Знак Знак Знак Знак Знак Знак"/>
    <w:basedOn w:val="a0"/>
    <w:rsid w:val="00DB70DB"/>
    <w:pPr>
      <w:suppressAutoHyphens/>
      <w:spacing w:after="160" w:line="240" w:lineRule="exact"/>
      <w:ind w:firstLine="0"/>
      <w:jc w:val="left"/>
    </w:pPr>
    <w:rPr>
      <w:rFonts w:eastAsia="Times New Roman"/>
      <w:color w:val="auto"/>
      <w:sz w:val="20"/>
      <w:szCs w:val="20"/>
      <w:lang w:eastAsia="zh-CN"/>
    </w:rPr>
  </w:style>
  <w:style w:type="paragraph" w:customStyle="1" w:styleId="110">
    <w:name w:val="Основной текст с отступом11"/>
    <w:basedOn w:val="a0"/>
    <w:rsid w:val="00DB70DB"/>
    <w:pPr>
      <w:keepLines/>
      <w:widowControl w:val="0"/>
      <w:suppressAutoHyphens/>
      <w:overflowPunct w:val="0"/>
      <w:autoSpaceDE w:val="0"/>
      <w:spacing w:line="320" w:lineRule="atLeast"/>
      <w:ind w:firstLine="709"/>
    </w:pPr>
    <w:rPr>
      <w:rFonts w:eastAsia="Times New Roman"/>
      <w:color w:val="auto"/>
      <w:lang w:eastAsia="zh-CN"/>
    </w:rPr>
  </w:style>
  <w:style w:type="paragraph" w:customStyle="1" w:styleId="2110">
    <w:name w:val="Основной текст 211"/>
    <w:basedOn w:val="a0"/>
    <w:rsid w:val="00DB70DB"/>
    <w:pPr>
      <w:widowControl w:val="0"/>
      <w:suppressAutoHyphens/>
      <w:spacing w:before="120"/>
      <w:ind w:firstLine="0"/>
    </w:pPr>
    <w:rPr>
      <w:rFonts w:eastAsia="Times New Roman"/>
      <w:color w:val="auto"/>
      <w:sz w:val="24"/>
      <w:szCs w:val="20"/>
      <w:lang w:eastAsia="zh-CN"/>
    </w:rPr>
  </w:style>
  <w:style w:type="paragraph" w:customStyle="1" w:styleId="2f6">
    <w:name w:val="Основной текст с отступом2"/>
    <w:basedOn w:val="a0"/>
    <w:rsid w:val="00DB70DB"/>
    <w:pPr>
      <w:keepLines/>
      <w:widowControl w:val="0"/>
      <w:suppressAutoHyphens/>
      <w:overflowPunct w:val="0"/>
      <w:autoSpaceDE w:val="0"/>
      <w:spacing w:line="320" w:lineRule="atLeast"/>
      <w:ind w:firstLine="709"/>
    </w:pPr>
    <w:rPr>
      <w:rFonts w:eastAsia="Times New Roman"/>
      <w:color w:val="auto"/>
      <w:lang w:eastAsia="zh-CN"/>
    </w:rPr>
  </w:style>
  <w:style w:type="paragraph" w:customStyle="1" w:styleId="3d">
    <w:name w:val="Основной текст с отступом3"/>
    <w:basedOn w:val="a0"/>
    <w:rsid w:val="00DB70DB"/>
    <w:pPr>
      <w:keepLines/>
      <w:widowControl w:val="0"/>
      <w:suppressAutoHyphens/>
      <w:overflowPunct w:val="0"/>
      <w:autoSpaceDE w:val="0"/>
      <w:spacing w:line="320" w:lineRule="atLeast"/>
      <w:ind w:firstLine="709"/>
    </w:pPr>
    <w:rPr>
      <w:rFonts w:eastAsia="Times New Roman"/>
      <w:color w:val="auto"/>
      <w:lang w:eastAsia="zh-CN"/>
    </w:rPr>
  </w:style>
  <w:style w:type="paragraph" w:customStyle="1" w:styleId="affff9">
    <w:name w:val="таблица"/>
    <w:basedOn w:val="a0"/>
    <w:rsid w:val="00DB70DB"/>
    <w:pPr>
      <w:widowControl w:val="0"/>
      <w:shd w:val="clear" w:color="auto" w:fill="FFFFFF"/>
      <w:suppressAutoHyphens/>
      <w:autoSpaceDE w:val="0"/>
      <w:spacing w:before="120" w:after="120"/>
      <w:ind w:firstLine="284"/>
    </w:pPr>
    <w:rPr>
      <w:rFonts w:eastAsia="Times New Roman"/>
      <w:color w:val="auto"/>
      <w:sz w:val="24"/>
      <w:szCs w:val="24"/>
      <w:lang w:eastAsia="zh-CN"/>
    </w:rPr>
  </w:style>
  <w:style w:type="paragraph" w:customStyle="1" w:styleId="affffa">
    <w:name w:val="Примечание"/>
    <w:basedOn w:val="a0"/>
    <w:rsid w:val="00DB70DB"/>
    <w:pPr>
      <w:widowControl w:val="0"/>
      <w:shd w:val="clear" w:color="auto" w:fill="FFFFFF"/>
      <w:suppressAutoHyphens/>
      <w:autoSpaceDE w:val="0"/>
      <w:spacing w:before="120" w:after="120"/>
      <w:ind w:firstLine="284"/>
    </w:pPr>
    <w:rPr>
      <w:rFonts w:eastAsia="Times New Roman"/>
      <w:color w:val="auto"/>
      <w:sz w:val="20"/>
      <w:szCs w:val="20"/>
      <w:lang w:eastAsia="zh-CN"/>
    </w:rPr>
  </w:style>
  <w:style w:type="character" w:customStyle="1" w:styleId="2f7">
    <w:name w:val="Текст примечания Знак2"/>
    <w:basedOn w:val="a1"/>
    <w:uiPriority w:val="99"/>
    <w:semiHidden/>
    <w:rsid w:val="00DB70DB"/>
    <w:rPr>
      <w:lang w:eastAsia="zh-CN"/>
    </w:rPr>
  </w:style>
  <w:style w:type="character" w:customStyle="1" w:styleId="2f8">
    <w:name w:val="Тема примечания Знак2"/>
    <w:basedOn w:val="2f7"/>
    <w:rsid w:val="00DB70DB"/>
    <w:rPr>
      <w:rFonts w:ascii="Calibri" w:eastAsia="SimSun" w:hAnsi="Calibri" w:cs="Calibri"/>
      <w:b/>
      <w:bCs/>
      <w:lang w:eastAsia="zh-CN"/>
    </w:rPr>
  </w:style>
  <w:style w:type="paragraph" w:customStyle="1" w:styleId="45">
    <w:name w:val="Основной текст с отступом4"/>
    <w:basedOn w:val="a0"/>
    <w:rsid w:val="00DB70DB"/>
    <w:pPr>
      <w:keepLines/>
      <w:widowControl w:val="0"/>
      <w:suppressAutoHyphens/>
      <w:overflowPunct w:val="0"/>
      <w:autoSpaceDE w:val="0"/>
      <w:spacing w:line="320" w:lineRule="atLeast"/>
      <w:ind w:firstLine="709"/>
    </w:pPr>
    <w:rPr>
      <w:rFonts w:eastAsia="Times New Roman"/>
      <w:color w:val="auto"/>
      <w:lang w:eastAsia="zh-CN"/>
    </w:rPr>
  </w:style>
  <w:style w:type="paragraph" w:customStyle="1" w:styleId="231">
    <w:name w:val="Основной текст 23"/>
    <w:basedOn w:val="a0"/>
    <w:rsid w:val="00DB70DB"/>
    <w:pPr>
      <w:widowControl w:val="0"/>
      <w:suppressAutoHyphens/>
      <w:spacing w:before="120"/>
      <w:ind w:firstLine="0"/>
    </w:pPr>
    <w:rPr>
      <w:rFonts w:eastAsia="Times New Roman"/>
      <w:color w:val="auto"/>
      <w:sz w:val="24"/>
      <w:szCs w:val="20"/>
      <w:lang w:eastAsia="zh-CN"/>
    </w:rPr>
  </w:style>
  <w:style w:type="paragraph" w:customStyle="1" w:styleId="affffb">
    <w:name w:val="Отступ перед"/>
    <w:basedOn w:val="a0"/>
    <w:rsid w:val="00DB70DB"/>
    <w:pPr>
      <w:widowControl w:val="0"/>
      <w:shd w:val="clear" w:color="auto" w:fill="FFFFFF"/>
      <w:suppressAutoHyphens/>
      <w:autoSpaceDE w:val="0"/>
      <w:spacing w:before="120"/>
      <w:ind w:firstLine="284"/>
    </w:pPr>
    <w:rPr>
      <w:rFonts w:eastAsia="Times New Roman"/>
      <w:color w:val="auto"/>
      <w:sz w:val="24"/>
      <w:szCs w:val="22"/>
      <w:lang w:eastAsia="zh-CN"/>
    </w:rPr>
  </w:style>
  <w:style w:type="paragraph" w:customStyle="1" w:styleId="52">
    <w:name w:val="Основной текст с отступом5"/>
    <w:basedOn w:val="a0"/>
    <w:rsid w:val="00DB70DB"/>
    <w:pPr>
      <w:keepLines/>
      <w:widowControl w:val="0"/>
      <w:suppressAutoHyphens/>
      <w:overflowPunct w:val="0"/>
      <w:autoSpaceDE w:val="0"/>
      <w:spacing w:line="320" w:lineRule="atLeast"/>
      <w:ind w:firstLine="709"/>
    </w:pPr>
    <w:rPr>
      <w:rFonts w:eastAsia="Times New Roman"/>
      <w:color w:val="auto"/>
      <w:lang w:eastAsia="zh-CN"/>
    </w:rPr>
  </w:style>
  <w:style w:type="paragraph" w:customStyle="1" w:styleId="240">
    <w:name w:val="Основной текст 24"/>
    <w:basedOn w:val="a0"/>
    <w:rsid w:val="00DB70DB"/>
    <w:pPr>
      <w:widowControl w:val="0"/>
      <w:suppressAutoHyphens/>
      <w:spacing w:before="120"/>
      <w:ind w:firstLine="0"/>
    </w:pPr>
    <w:rPr>
      <w:rFonts w:eastAsia="Times New Roman"/>
      <w:color w:val="auto"/>
      <w:sz w:val="24"/>
      <w:szCs w:val="20"/>
      <w:lang w:eastAsia="zh-CN"/>
    </w:rPr>
  </w:style>
  <w:style w:type="paragraph" w:customStyle="1" w:styleId="p23">
    <w:name w:val="p23"/>
    <w:basedOn w:val="a0"/>
    <w:rsid w:val="00DB70DB"/>
    <w:pPr>
      <w:suppressAutoHyphens/>
      <w:spacing w:before="280" w:after="280"/>
      <w:ind w:firstLine="0"/>
      <w:jc w:val="left"/>
    </w:pPr>
    <w:rPr>
      <w:rFonts w:eastAsia="Times New Roman"/>
      <w:color w:val="auto"/>
      <w:sz w:val="24"/>
      <w:szCs w:val="24"/>
      <w:lang w:eastAsia="zh-CN"/>
    </w:rPr>
  </w:style>
  <w:style w:type="table" w:customStyle="1" w:styleId="1ff0">
    <w:name w:val="Сетка таблицы1"/>
    <w:basedOn w:val="a2"/>
    <w:next w:val="ab"/>
    <w:rsid w:val="00DB70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1">
    <w:name w:val="Сетка таблицы светлая1"/>
    <w:basedOn w:val="a2"/>
    <w:uiPriority w:val="40"/>
    <w:rsid w:val="00DB70DB"/>
    <w:rPr>
      <w:rFonts w:ascii="Times New Roman" w:eastAsia="Times New Roman" w:hAnsi="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
    <w:name w:val="Таблица простая 11"/>
    <w:basedOn w:val="a2"/>
    <w:uiPriority w:val="41"/>
    <w:rsid w:val="00DB70DB"/>
    <w:rPr>
      <w:rFonts w:ascii="Times New Roman" w:eastAsia="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1ff2">
    <w:name w:val="Упомянуть1"/>
    <w:basedOn w:val="a1"/>
    <w:uiPriority w:val="99"/>
    <w:semiHidden/>
    <w:unhideWhenUsed/>
    <w:rsid w:val="00822076"/>
    <w:rPr>
      <w:color w:val="2B579A"/>
      <w:shd w:val="clear" w:color="auto" w:fill="E6E6E6"/>
    </w:rPr>
  </w:style>
  <w:style w:type="paragraph" w:customStyle="1" w:styleId="s16">
    <w:name w:val="s_16"/>
    <w:basedOn w:val="a0"/>
    <w:rsid w:val="001C37BE"/>
    <w:pPr>
      <w:spacing w:before="100" w:beforeAutospacing="1" w:after="100" w:afterAutospacing="1"/>
      <w:ind w:firstLine="0"/>
      <w:jc w:val="left"/>
    </w:pPr>
    <w:rPr>
      <w:rFonts w:eastAsia="Times New Roman"/>
      <w:color w:val="auto"/>
      <w:sz w:val="24"/>
      <w:szCs w:val="24"/>
      <w:lang w:eastAsia="ru-RU"/>
    </w:rPr>
  </w:style>
  <w:style w:type="paragraph" w:customStyle="1" w:styleId="s1">
    <w:name w:val="s_1"/>
    <w:basedOn w:val="a0"/>
    <w:rsid w:val="001C37BE"/>
    <w:pPr>
      <w:spacing w:before="100" w:beforeAutospacing="1" w:after="100" w:afterAutospacing="1"/>
      <w:ind w:firstLine="0"/>
      <w:jc w:val="left"/>
    </w:pPr>
    <w:rPr>
      <w:rFonts w:eastAsia="Times New Roman"/>
      <w:color w:val="auto"/>
      <w:sz w:val="24"/>
      <w:szCs w:val="24"/>
      <w:lang w:eastAsia="ru-RU"/>
    </w:rPr>
  </w:style>
  <w:style w:type="numbering" w:customStyle="1" w:styleId="331">
    <w:name w:val="Нет списка33"/>
    <w:next w:val="a3"/>
    <w:semiHidden/>
    <w:unhideWhenUsed/>
    <w:rsid w:val="001C37BE"/>
  </w:style>
  <w:style w:type="numbering" w:customStyle="1" w:styleId="2f9">
    <w:name w:val="Нет списка2"/>
    <w:next w:val="a3"/>
    <w:uiPriority w:val="99"/>
    <w:semiHidden/>
    <w:unhideWhenUsed/>
    <w:rsid w:val="009034A2"/>
  </w:style>
  <w:style w:type="table" w:customStyle="1" w:styleId="-21">
    <w:name w:val="Веб-таблица 21"/>
    <w:basedOn w:val="a2"/>
    <w:next w:val="-2"/>
    <w:rsid w:val="00D45707"/>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2">
    <w:name w:val="Сетка таблицы11"/>
    <w:basedOn w:val="a2"/>
    <w:next w:val="ab"/>
    <w:uiPriority w:val="59"/>
    <w:rsid w:val="00D457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
    <w:next w:val="a3"/>
    <w:uiPriority w:val="99"/>
    <w:semiHidden/>
    <w:unhideWhenUsed/>
    <w:rsid w:val="00D45707"/>
  </w:style>
  <w:style w:type="numbering" w:customStyle="1" w:styleId="1110">
    <w:name w:val="Нет списка111"/>
    <w:next w:val="a3"/>
    <w:uiPriority w:val="99"/>
    <w:semiHidden/>
    <w:unhideWhenUsed/>
    <w:rsid w:val="00D45707"/>
  </w:style>
  <w:style w:type="numbering" w:customStyle="1" w:styleId="1111">
    <w:name w:val="Нет списка1111"/>
    <w:next w:val="a3"/>
    <w:uiPriority w:val="99"/>
    <w:semiHidden/>
    <w:unhideWhenUsed/>
    <w:rsid w:val="00D45707"/>
  </w:style>
  <w:style w:type="numbering" w:customStyle="1" w:styleId="213">
    <w:name w:val="Нет списка21"/>
    <w:next w:val="a3"/>
    <w:uiPriority w:val="99"/>
    <w:semiHidden/>
    <w:unhideWhenUsed/>
    <w:rsid w:val="00D45707"/>
  </w:style>
  <w:style w:type="numbering" w:customStyle="1" w:styleId="3e">
    <w:name w:val="Нет списка3"/>
    <w:next w:val="a3"/>
    <w:uiPriority w:val="99"/>
    <w:semiHidden/>
    <w:unhideWhenUsed/>
    <w:rsid w:val="00D45707"/>
  </w:style>
  <w:style w:type="numbering" w:customStyle="1" w:styleId="46">
    <w:name w:val="Нет списка4"/>
    <w:next w:val="a3"/>
    <w:uiPriority w:val="99"/>
    <w:semiHidden/>
    <w:unhideWhenUsed/>
    <w:rsid w:val="00D45707"/>
  </w:style>
  <w:style w:type="numbering" w:customStyle="1" w:styleId="53">
    <w:name w:val="Нет списка5"/>
    <w:next w:val="a3"/>
    <w:uiPriority w:val="99"/>
    <w:semiHidden/>
    <w:unhideWhenUsed/>
    <w:rsid w:val="00D45707"/>
  </w:style>
  <w:style w:type="numbering" w:customStyle="1" w:styleId="120">
    <w:name w:val="Нет списка12"/>
    <w:next w:val="a3"/>
    <w:uiPriority w:val="99"/>
    <w:semiHidden/>
    <w:unhideWhenUsed/>
    <w:rsid w:val="00D45707"/>
  </w:style>
  <w:style w:type="numbering" w:customStyle="1" w:styleId="1120">
    <w:name w:val="Нет списка112"/>
    <w:next w:val="a3"/>
    <w:uiPriority w:val="99"/>
    <w:semiHidden/>
    <w:unhideWhenUsed/>
    <w:rsid w:val="00D45707"/>
  </w:style>
  <w:style w:type="numbering" w:customStyle="1" w:styleId="222">
    <w:name w:val="Нет списка22"/>
    <w:next w:val="a3"/>
    <w:uiPriority w:val="99"/>
    <w:semiHidden/>
    <w:unhideWhenUsed/>
    <w:rsid w:val="00D45707"/>
  </w:style>
  <w:style w:type="numbering" w:customStyle="1" w:styleId="312">
    <w:name w:val="Нет списка31"/>
    <w:next w:val="a3"/>
    <w:uiPriority w:val="99"/>
    <w:semiHidden/>
    <w:unhideWhenUsed/>
    <w:rsid w:val="00D45707"/>
  </w:style>
  <w:style w:type="numbering" w:customStyle="1" w:styleId="411">
    <w:name w:val="Нет списка41"/>
    <w:next w:val="a3"/>
    <w:uiPriority w:val="99"/>
    <w:semiHidden/>
    <w:unhideWhenUsed/>
    <w:rsid w:val="00D45707"/>
  </w:style>
  <w:style w:type="numbering" w:customStyle="1" w:styleId="62">
    <w:name w:val="Нет списка6"/>
    <w:next w:val="a3"/>
    <w:semiHidden/>
    <w:rsid w:val="00D45707"/>
  </w:style>
  <w:style w:type="numbering" w:customStyle="1" w:styleId="130">
    <w:name w:val="Нет списка13"/>
    <w:next w:val="a3"/>
    <w:semiHidden/>
    <w:unhideWhenUsed/>
    <w:rsid w:val="00D45707"/>
  </w:style>
  <w:style w:type="numbering" w:customStyle="1" w:styleId="1130">
    <w:name w:val="Нет списка113"/>
    <w:next w:val="a3"/>
    <w:semiHidden/>
    <w:unhideWhenUsed/>
    <w:rsid w:val="00D45707"/>
  </w:style>
  <w:style w:type="numbering" w:customStyle="1" w:styleId="232">
    <w:name w:val="Нет списка23"/>
    <w:next w:val="a3"/>
    <w:semiHidden/>
    <w:unhideWhenUsed/>
    <w:rsid w:val="00D45707"/>
  </w:style>
  <w:style w:type="numbering" w:customStyle="1" w:styleId="322">
    <w:name w:val="Нет списка32"/>
    <w:next w:val="a3"/>
    <w:semiHidden/>
    <w:unhideWhenUsed/>
    <w:rsid w:val="00D45707"/>
  </w:style>
  <w:style w:type="numbering" w:customStyle="1" w:styleId="421">
    <w:name w:val="Нет списка42"/>
    <w:next w:val="a3"/>
    <w:semiHidden/>
    <w:unhideWhenUsed/>
    <w:rsid w:val="00D45707"/>
  </w:style>
  <w:style w:type="numbering" w:customStyle="1" w:styleId="72">
    <w:name w:val="Нет списка7"/>
    <w:next w:val="a3"/>
    <w:semiHidden/>
    <w:unhideWhenUsed/>
    <w:rsid w:val="00D45707"/>
  </w:style>
  <w:style w:type="numbering" w:customStyle="1" w:styleId="140">
    <w:name w:val="Нет списка14"/>
    <w:next w:val="a3"/>
    <w:semiHidden/>
    <w:unhideWhenUsed/>
    <w:rsid w:val="00D45707"/>
  </w:style>
  <w:style w:type="numbering" w:customStyle="1" w:styleId="114">
    <w:name w:val="Нет списка114"/>
    <w:next w:val="a3"/>
    <w:semiHidden/>
    <w:unhideWhenUsed/>
    <w:rsid w:val="00D45707"/>
  </w:style>
  <w:style w:type="numbering" w:customStyle="1" w:styleId="241">
    <w:name w:val="Нет списка24"/>
    <w:next w:val="a3"/>
    <w:semiHidden/>
    <w:unhideWhenUsed/>
    <w:rsid w:val="00D45707"/>
  </w:style>
  <w:style w:type="numbering" w:customStyle="1" w:styleId="430">
    <w:name w:val="Нет списка43"/>
    <w:next w:val="a3"/>
    <w:semiHidden/>
    <w:unhideWhenUsed/>
    <w:rsid w:val="00D45707"/>
  </w:style>
  <w:style w:type="numbering" w:customStyle="1" w:styleId="82">
    <w:name w:val="Нет списка8"/>
    <w:next w:val="a3"/>
    <w:semiHidden/>
    <w:rsid w:val="00D45707"/>
  </w:style>
  <w:style w:type="numbering" w:customStyle="1" w:styleId="150">
    <w:name w:val="Нет списка15"/>
    <w:next w:val="a3"/>
    <w:semiHidden/>
    <w:unhideWhenUsed/>
    <w:rsid w:val="00D45707"/>
  </w:style>
  <w:style w:type="numbering" w:customStyle="1" w:styleId="115">
    <w:name w:val="Нет списка115"/>
    <w:next w:val="a3"/>
    <w:semiHidden/>
    <w:unhideWhenUsed/>
    <w:rsid w:val="00D45707"/>
  </w:style>
  <w:style w:type="numbering" w:customStyle="1" w:styleId="250">
    <w:name w:val="Нет списка25"/>
    <w:next w:val="a3"/>
    <w:semiHidden/>
    <w:unhideWhenUsed/>
    <w:rsid w:val="00D45707"/>
  </w:style>
  <w:style w:type="numbering" w:customStyle="1" w:styleId="341">
    <w:name w:val="Нет списка34"/>
    <w:next w:val="a3"/>
    <w:semiHidden/>
    <w:unhideWhenUsed/>
    <w:rsid w:val="00D45707"/>
  </w:style>
  <w:style w:type="numbering" w:customStyle="1" w:styleId="440">
    <w:name w:val="Нет списка44"/>
    <w:next w:val="a3"/>
    <w:semiHidden/>
    <w:unhideWhenUsed/>
    <w:rsid w:val="00D45707"/>
  </w:style>
  <w:style w:type="numbering" w:customStyle="1" w:styleId="92">
    <w:name w:val="Нет списка9"/>
    <w:next w:val="a3"/>
    <w:uiPriority w:val="99"/>
    <w:semiHidden/>
    <w:unhideWhenUsed/>
    <w:rsid w:val="00D45707"/>
  </w:style>
  <w:style w:type="paragraph" w:customStyle="1" w:styleId="affffc">
    <w:name w:val="Знак Знак Знак Знак"/>
    <w:basedOn w:val="a0"/>
    <w:rsid w:val="00D45707"/>
    <w:pPr>
      <w:autoSpaceDE w:val="0"/>
      <w:autoSpaceDN w:val="0"/>
      <w:spacing w:after="160" w:line="240" w:lineRule="exact"/>
      <w:ind w:firstLine="0"/>
      <w:jc w:val="left"/>
    </w:pPr>
    <w:rPr>
      <w:rFonts w:ascii="Arial" w:eastAsia="Times New Roman" w:hAnsi="Arial" w:cs="Arial"/>
      <w:b/>
      <w:bCs/>
      <w:color w:val="auto"/>
      <w:sz w:val="20"/>
      <w:szCs w:val="20"/>
      <w:lang w:val="en-US" w:eastAsia="de-DE"/>
    </w:rPr>
  </w:style>
  <w:style w:type="table" w:customStyle="1" w:styleId="2fa">
    <w:name w:val="Сетка таблицы2"/>
    <w:basedOn w:val="a2"/>
    <w:next w:val="ab"/>
    <w:rsid w:val="00D4570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formattedText">
    <w:name w:val="Preformatted Text"/>
    <w:basedOn w:val="a0"/>
    <w:qFormat/>
    <w:rsid w:val="00D45707"/>
    <w:pPr>
      <w:widowControl w:val="0"/>
      <w:ind w:firstLine="0"/>
      <w:jc w:val="left"/>
    </w:pPr>
    <w:rPr>
      <w:rFonts w:ascii="Liberation Mono" w:eastAsia="Liberation Mono" w:hAnsi="Liberation Mono" w:cs="Liberation Mono"/>
      <w:color w:val="auto"/>
      <w:sz w:val="20"/>
      <w:szCs w:val="20"/>
      <w:lang w:val="en-US" w:eastAsia="zh-CN" w:bidi="hi-IN"/>
    </w:rPr>
  </w:style>
  <w:style w:type="character" w:customStyle="1" w:styleId="s10">
    <w:name w:val="s_10"/>
    <w:basedOn w:val="a1"/>
    <w:rsid w:val="00D45707"/>
  </w:style>
  <w:style w:type="character" w:customStyle="1" w:styleId="nobr">
    <w:name w:val="nobr"/>
    <w:basedOn w:val="a1"/>
    <w:rsid w:val="00D45707"/>
  </w:style>
  <w:style w:type="character" w:customStyle="1" w:styleId="hl">
    <w:name w:val="hl"/>
    <w:basedOn w:val="a1"/>
    <w:rsid w:val="00D45707"/>
  </w:style>
  <w:style w:type="numbering" w:customStyle="1" w:styleId="100">
    <w:name w:val="Нет списка10"/>
    <w:next w:val="a3"/>
    <w:uiPriority w:val="99"/>
    <w:semiHidden/>
    <w:unhideWhenUsed/>
    <w:rsid w:val="00D45707"/>
  </w:style>
  <w:style w:type="paragraph" w:customStyle="1" w:styleId="msonormal0">
    <w:name w:val="msonormal"/>
    <w:basedOn w:val="a0"/>
    <w:rsid w:val="00D45707"/>
    <w:pPr>
      <w:spacing w:before="100" w:beforeAutospacing="1" w:after="100" w:afterAutospacing="1"/>
      <w:ind w:firstLine="0"/>
      <w:jc w:val="left"/>
    </w:pPr>
    <w:rPr>
      <w:rFonts w:eastAsia="Times New Roman"/>
      <w:color w:val="auto"/>
      <w:sz w:val="24"/>
      <w:szCs w:val="24"/>
      <w:lang w:eastAsia="ru-RU"/>
    </w:rPr>
  </w:style>
  <w:style w:type="numbering" w:customStyle="1" w:styleId="1111111">
    <w:name w:val="1 / 1.1 / 1.1.11"/>
    <w:basedOn w:val="a3"/>
    <w:next w:val="111111"/>
    <w:rsid w:val="00707DAE"/>
  </w:style>
  <w:style w:type="table" w:customStyle="1" w:styleId="121">
    <w:name w:val="Сетка таблицы12"/>
    <w:basedOn w:val="a2"/>
    <w:next w:val="ab"/>
    <w:rsid w:val="00707DA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3">
    <w:name w:val="Заголовок 31"/>
    <w:basedOn w:val="a0"/>
    <w:next w:val="a0"/>
    <w:semiHidden/>
    <w:unhideWhenUsed/>
    <w:qFormat/>
    <w:rsid w:val="00707DAE"/>
    <w:pPr>
      <w:keepNext/>
      <w:keepLines/>
      <w:spacing w:before="200"/>
      <w:outlineLvl w:val="2"/>
    </w:pPr>
    <w:rPr>
      <w:rFonts w:ascii="Cambria" w:eastAsia="Times New Roman" w:hAnsi="Cambria"/>
      <w:b/>
      <w:bCs/>
      <w:color w:val="4F81BD"/>
    </w:rPr>
  </w:style>
  <w:style w:type="paragraph" w:customStyle="1" w:styleId="412">
    <w:name w:val="Оглавление 41"/>
    <w:basedOn w:val="a0"/>
    <w:next w:val="a0"/>
    <w:autoRedefine/>
    <w:uiPriority w:val="39"/>
    <w:unhideWhenUsed/>
    <w:rsid w:val="00707DAE"/>
    <w:pPr>
      <w:spacing w:after="100" w:line="276" w:lineRule="auto"/>
      <w:ind w:left="660" w:firstLine="0"/>
      <w:jc w:val="left"/>
    </w:pPr>
    <w:rPr>
      <w:rFonts w:ascii="Calibri" w:eastAsia="Times New Roman" w:hAnsi="Calibri"/>
      <w:color w:val="auto"/>
      <w:sz w:val="22"/>
      <w:szCs w:val="22"/>
      <w:lang w:eastAsia="ru-RU"/>
    </w:rPr>
  </w:style>
  <w:style w:type="paragraph" w:customStyle="1" w:styleId="510">
    <w:name w:val="Оглавление 51"/>
    <w:basedOn w:val="a0"/>
    <w:next w:val="a0"/>
    <w:autoRedefine/>
    <w:uiPriority w:val="39"/>
    <w:unhideWhenUsed/>
    <w:rsid w:val="00707DAE"/>
    <w:pPr>
      <w:spacing w:after="100" w:line="276" w:lineRule="auto"/>
      <w:ind w:left="880" w:firstLine="0"/>
      <w:jc w:val="left"/>
    </w:pPr>
    <w:rPr>
      <w:rFonts w:ascii="Calibri" w:eastAsia="Times New Roman" w:hAnsi="Calibri"/>
      <w:color w:val="auto"/>
      <w:sz w:val="22"/>
      <w:szCs w:val="22"/>
      <w:lang w:eastAsia="ru-RU"/>
    </w:rPr>
  </w:style>
  <w:style w:type="paragraph" w:customStyle="1" w:styleId="610">
    <w:name w:val="Оглавление 61"/>
    <w:basedOn w:val="a0"/>
    <w:next w:val="a0"/>
    <w:autoRedefine/>
    <w:uiPriority w:val="39"/>
    <w:unhideWhenUsed/>
    <w:rsid w:val="00707DAE"/>
    <w:pPr>
      <w:spacing w:after="100" w:line="276" w:lineRule="auto"/>
      <w:ind w:left="1100" w:firstLine="0"/>
      <w:jc w:val="left"/>
    </w:pPr>
    <w:rPr>
      <w:rFonts w:ascii="Calibri" w:eastAsia="Times New Roman" w:hAnsi="Calibri"/>
      <w:color w:val="auto"/>
      <w:sz w:val="22"/>
      <w:szCs w:val="22"/>
      <w:lang w:eastAsia="ru-RU"/>
    </w:rPr>
  </w:style>
  <w:style w:type="paragraph" w:customStyle="1" w:styleId="710">
    <w:name w:val="Оглавление 71"/>
    <w:basedOn w:val="a0"/>
    <w:next w:val="a0"/>
    <w:autoRedefine/>
    <w:uiPriority w:val="39"/>
    <w:unhideWhenUsed/>
    <w:rsid w:val="00707DAE"/>
    <w:pPr>
      <w:spacing w:after="100" w:line="276" w:lineRule="auto"/>
      <w:ind w:left="1320" w:firstLine="0"/>
      <w:jc w:val="left"/>
    </w:pPr>
    <w:rPr>
      <w:rFonts w:ascii="Calibri" w:eastAsia="Times New Roman" w:hAnsi="Calibri"/>
      <w:color w:val="auto"/>
      <w:sz w:val="22"/>
      <w:szCs w:val="22"/>
      <w:lang w:eastAsia="ru-RU"/>
    </w:rPr>
  </w:style>
  <w:style w:type="paragraph" w:customStyle="1" w:styleId="810">
    <w:name w:val="Оглавление 81"/>
    <w:basedOn w:val="a0"/>
    <w:next w:val="a0"/>
    <w:autoRedefine/>
    <w:uiPriority w:val="39"/>
    <w:unhideWhenUsed/>
    <w:rsid w:val="00707DAE"/>
    <w:pPr>
      <w:spacing w:after="100" w:line="276" w:lineRule="auto"/>
      <w:ind w:left="1540" w:firstLine="0"/>
      <w:jc w:val="left"/>
    </w:pPr>
    <w:rPr>
      <w:rFonts w:ascii="Calibri" w:eastAsia="Times New Roman" w:hAnsi="Calibri"/>
      <w:color w:val="auto"/>
      <w:sz w:val="22"/>
      <w:szCs w:val="22"/>
      <w:lang w:eastAsia="ru-RU"/>
    </w:rPr>
  </w:style>
  <w:style w:type="paragraph" w:customStyle="1" w:styleId="910">
    <w:name w:val="Оглавление 91"/>
    <w:basedOn w:val="a0"/>
    <w:next w:val="a0"/>
    <w:autoRedefine/>
    <w:uiPriority w:val="39"/>
    <w:unhideWhenUsed/>
    <w:rsid w:val="00707DAE"/>
    <w:pPr>
      <w:spacing w:after="100" w:line="276" w:lineRule="auto"/>
      <w:ind w:left="1760" w:firstLine="0"/>
      <w:jc w:val="left"/>
    </w:pPr>
    <w:rPr>
      <w:rFonts w:ascii="Calibri" w:eastAsia="Times New Roman" w:hAnsi="Calibri"/>
      <w:color w:val="auto"/>
      <w:sz w:val="22"/>
      <w:szCs w:val="22"/>
      <w:lang w:eastAsia="ru-RU"/>
    </w:rPr>
  </w:style>
  <w:style w:type="character" w:customStyle="1" w:styleId="314">
    <w:name w:val="Заголовок 3 Знак1"/>
    <w:basedOn w:val="a1"/>
    <w:uiPriority w:val="9"/>
    <w:semiHidden/>
    <w:rsid w:val="00707DAE"/>
    <w:rPr>
      <w:rFonts w:ascii="Calibri Light" w:eastAsia="Times New Roman" w:hAnsi="Calibri Light" w:cs="Times New Roman"/>
      <w:color w:val="1F4D78"/>
      <w:sz w:val="24"/>
      <w:szCs w:val="24"/>
    </w:rPr>
  </w:style>
  <w:style w:type="numbering" w:customStyle="1" w:styleId="11111111">
    <w:name w:val="1 / 1.1 / 1.1.111"/>
    <w:basedOn w:val="a3"/>
    <w:next w:val="111111"/>
    <w:unhideWhenUsed/>
    <w:rsid w:val="00707DAE"/>
  </w:style>
  <w:style w:type="numbering" w:customStyle="1" w:styleId="111111111">
    <w:name w:val="1 / 1.1 / 1.1.1111"/>
    <w:basedOn w:val="a3"/>
    <w:next w:val="111111"/>
    <w:unhideWhenUsed/>
    <w:rsid w:val="00707DAE"/>
  </w:style>
  <w:style w:type="numbering" w:customStyle="1" w:styleId="1111112">
    <w:name w:val="1 / 1.1 / 1.1.12"/>
    <w:basedOn w:val="a3"/>
    <w:next w:val="111111"/>
    <w:rsid w:val="00707DAE"/>
  </w:style>
  <w:style w:type="numbering" w:customStyle="1" w:styleId="1111113">
    <w:name w:val="1 / 1.1 / 1.1.13"/>
    <w:basedOn w:val="a3"/>
    <w:next w:val="111111"/>
    <w:rsid w:val="00707DAE"/>
  </w:style>
  <w:style w:type="table" w:customStyle="1" w:styleId="1210">
    <w:name w:val="Сетка таблицы121"/>
    <w:basedOn w:val="a2"/>
    <w:next w:val="ab"/>
    <w:rsid w:val="00707DA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35761">
      <w:bodyDiv w:val="1"/>
      <w:marLeft w:val="0"/>
      <w:marRight w:val="0"/>
      <w:marTop w:val="0"/>
      <w:marBottom w:val="0"/>
      <w:divBdr>
        <w:top w:val="none" w:sz="0" w:space="0" w:color="auto"/>
        <w:left w:val="none" w:sz="0" w:space="0" w:color="auto"/>
        <w:bottom w:val="none" w:sz="0" w:space="0" w:color="auto"/>
        <w:right w:val="none" w:sz="0" w:space="0" w:color="auto"/>
      </w:divBdr>
    </w:div>
    <w:div w:id="210313505">
      <w:bodyDiv w:val="1"/>
      <w:marLeft w:val="0"/>
      <w:marRight w:val="0"/>
      <w:marTop w:val="0"/>
      <w:marBottom w:val="0"/>
      <w:divBdr>
        <w:top w:val="none" w:sz="0" w:space="0" w:color="auto"/>
        <w:left w:val="none" w:sz="0" w:space="0" w:color="auto"/>
        <w:bottom w:val="none" w:sz="0" w:space="0" w:color="auto"/>
        <w:right w:val="none" w:sz="0" w:space="0" w:color="auto"/>
      </w:divBdr>
      <w:divsChild>
        <w:div w:id="63916180">
          <w:marLeft w:val="0"/>
          <w:marRight w:val="0"/>
          <w:marTop w:val="120"/>
          <w:marBottom w:val="0"/>
          <w:divBdr>
            <w:top w:val="none" w:sz="0" w:space="0" w:color="auto"/>
            <w:left w:val="none" w:sz="0" w:space="0" w:color="auto"/>
            <w:bottom w:val="none" w:sz="0" w:space="0" w:color="auto"/>
            <w:right w:val="none" w:sz="0" w:space="0" w:color="auto"/>
          </w:divBdr>
        </w:div>
        <w:div w:id="86198421">
          <w:marLeft w:val="0"/>
          <w:marRight w:val="0"/>
          <w:marTop w:val="120"/>
          <w:marBottom w:val="0"/>
          <w:divBdr>
            <w:top w:val="none" w:sz="0" w:space="0" w:color="auto"/>
            <w:left w:val="none" w:sz="0" w:space="0" w:color="auto"/>
            <w:bottom w:val="none" w:sz="0" w:space="0" w:color="auto"/>
            <w:right w:val="none" w:sz="0" w:space="0" w:color="auto"/>
          </w:divBdr>
        </w:div>
        <w:div w:id="168714559">
          <w:marLeft w:val="0"/>
          <w:marRight w:val="0"/>
          <w:marTop w:val="120"/>
          <w:marBottom w:val="0"/>
          <w:divBdr>
            <w:top w:val="none" w:sz="0" w:space="0" w:color="auto"/>
            <w:left w:val="none" w:sz="0" w:space="0" w:color="auto"/>
            <w:bottom w:val="none" w:sz="0" w:space="0" w:color="auto"/>
            <w:right w:val="none" w:sz="0" w:space="0" w:color="auto"/>
          </w:divBdr>
        </w:div>
        <w:div w:id="431896471">
          <w:marLeft w:val="0"/>
          <w:marRight w:val="0"/>
          <w:marTop w:val="120"/>
          <w:marBottom w:val="0"/>
          <w:divBdr>
            <w:top w:val="none" w:sz="0" w:space="0" w:color="auto"/>
            <w:left w:val="none" w:sz="0" w:space="0" w:color="auto"/>
            <w:bottom w:val="none" w:sz="0" w:space="0" w:color="auto"/>
            <w:right w:val="none" w:sz="0" w:space="0" w:color="auto"/>
          </w:divBdr>
        </w:div>
        <w:div w:id="493841920">
          <w:marLeft w:val="0"/>
          <w:marRight w:val="0"/>
          <w:marTop w:val="120"/>
          <w:marBottom w:val="0"/>
          <w:divBdr>
            <w:top w:val="none" w:sz="0" w:space="0" w:color="auto"/>
            <w:left w:val="none" w:sz="0" w:space="0" w:color="auto"/>
            <w:bottom w:val="none" w:sz="0" w:space="0" w:color="auto"/>
            <w:right w:val="none" w:sz="0" w:space="0" w:color="auto"/>
          </w:divBdr>
        </w:div>
        <w:div w:id="494536540">
          <w:marLeft w:val="0"/>
          <w:marRight w:val="0"/>
          <w:marTop w:val="120"/>
          <w:marBottom w:val="0"/>
          <w:divBdr>
            <w:top w:val="none" w:sz="0" w:space="0" w:color="auto"/>
            <w:left w:val="none" w:sz="0" w:space="0" w:color="auto"/>
            <w:bottom w:val="none" w:sz="0" w:space="0" w:color="auto"/>
            <w:right w:val="none" w:sz="0" w:space="0" w:color="auto"/>
          </w:divBdr>
        </w:div>
        <w:div w:id="575868668">
          <w:marLeft w:val="0"/>
          <w:marRight w:val="0"/>
          <w:marTop w:val="120"/>
          <w:marBottom w:val="0"/>
          <w:divBdr>
            <w:top w:val="none" w:sz="0" w:space="0" w:color="auto"/>
            <w:left w:val="none" w:sz="0" w:space="0" w:color="auto"/>
            <w:bottom w:val="none" w:sz="0" w:space="0" w:color="auto"/>
            <w:right w:val="none" w:sz="0" w:space="0" w:color="auto"/>
          </w:divBdr>
        </w:div>
        <w:div w:id="599752462">
          <w:marLeft w:val="0"/>
          <w:marRight w:val="0"/>
          <w:marTop w:val="120"/>
          <w:marBottom w:val="0"/>
          <w:divBdr>
            <w:top w:val="none" w:sz="0" w:space="0" w:color="auto"/>
            <w:left w:val="none" w:sz="0" w:space="0" w:color="auto"/>
            <w:bottom w:val="none" w:sz="0" w:space="0" w:color="auto"/>
            <w:right w:val="none" w:sz="0" w:space="0" w:color="auto"/>
          </w:divBdr>
        </w:div>
        <w:div w:id="626818767">
          <w:marLeft w:val="0"/>
          <w:marRight w:val="0"/>
          <w:marTop w:val="120"/>
          <w:marBottom w:val="0"/>
          <w:divBdr>
            <w:top w:val="none" w:sz="0" w:space="0" w:color="auto"/>
            <w:left w:val="none" w:sz="0" w:space="0" w:color="auto"/>
            <w:bottom w:val="none" w:sz="0" w:space="0" w:color="auto"/>
            <w:right w:val="none" w:sz="0" w:space="0" w:color="auto"/>
          </w:divBdr>
        </w:div>
        <w:div w:id="910701031">
          <w:marLeft w:val="0"/>
          <w:marRight w:val="0"/>
          <w:marTop w:val="120"/>
          <w:marBottom w:val="0"/>
          <w:divBdr>
            <w:top w:val="none" w:sz="0" w:space="0" w:color="auto"/>
            <w:left w:val="none" w:sz="0" w:space="0" w:color="auto"/>
            <w:bottom w:val="none" w:sz="0" w:space="0" w:color="auto"/>
            <w:right w:val="none" w:sz="0" w:space="0" w:color="auto"/>
          </w:divBdr>
        </w:div>
        <w:div w:id="958730177">
          <w:marLeft w:val="0"/>
          <w:marRight w:val="0"/>
          <w:marTop w:val="120"/>
          <w:marBottom w:val="0"/>
          <w:divBdr>
            <w:top w:val="none" w:sz="0" w:space="0" w:color="auto"/>
            <w:left w:val="none" w:sz="0" w:space="0" w:color="auto"/>
            <w:bottom w:val="none" w:sz="0" w:space="0" w:color="auto"/>
            <w:right w:val="none" w:sz="0" w:space="0" w:color="auto"/>
          </w:divBdr>
        </w:div>
        <w:div w:id="1139494133">
          <w:marLeft w:val="0"/>
          <w:marRight w:val="0"/>
          <w:marTop w:val="120"/>
          <w:marBottom w:val="0"/>
          <w:divBdr>
            <w:top w:val="none" w:sz="0" w:space="0" w:color="auto"/>
            <w:left w:val="none" w:sz="0" w:space="0" w:color="auto"/>
            <w:bottom w:val="none" w:sz="0" w:space="0" w:color="auto"/>
            <w:right w:val="none" w:sz="0" w:space="0" w:color="auto"/>
          </w:divBdr>
        </w:div>
        <w:div w:id="1232354856">
          <w:marLeft w:val="0"/>
          <w:marRight w:val="0"/>
          <w:marTop w:val="120"/>
          <w:marBottom w:val="0"/>
          <w:divBdr>
            <w:top w:val="none" w:sz="0" w:space="0" w:color="auto"/>
            <w:left w:val="none" w:sz="0" w:space="0" w:color="auto"/>
            <w:bottom w:val="none" w:sz="0" w:space="0" w:color="auto"/>
            <w:right w:val="none" w:sz="0" w:space="0" w:color="auto"/>
          </w:divBdr>
        </w:div>
        <w:div w:id="1281449624">
          <w:marLeft w:val="0"/>
          <w:marRight w:val="0"/>
          <w:marTop w:val="120"/>
          <w:marBottom w:val="0"/>
          <w:divBdr>
            <w:top w:val="none" w:sz="0" w:space="0" w:color="auto"/>
            <w:left w:val="none" w:sz="0" w:space="0" w:color="auto"/>
            <w:bottom w:val="none" w:sz="0" w:space="0" w:color="auto"/>
            <w:right w:val="none" w:sz="0" w:space="0" w:color="auto"/>
          </w:divBdr>
        </w:div>
        <w:div w:id="1488325573">
          <w:marLeft w:val="0"/>
          <w:marRight w:val="0"/>
          <w:marTop w:val="120"/>
          <w:marBottom w:val="0"/>
          <w:divBdr>
            <w:top w:val="none" w:sz="0" w:space="0" w:color="auto"/>
            <w:left w:val="none" w:sz="0" w:space="0" w:color="auto"/>
            <w:bottom w:val="none" w:sz="0" w:space="0" w:color="auto"/>
            <w:right w:val="none" w:sz="0" w:space="0" w:color="auto"/>
          </w:divBdr>
        </w:div>
        <w:div w:id="1533955659">
          <w:marLeft w:val="0"/>
          <w:marRight w:val="0"/>
          <w:marTop w:val="120"/>
          <w:marBottom w:val="0"/>
          <w:divBdr>
            <w:top w:val="none" w:sz="0" w:space="0" w:color="auto"/>
            <w:left w:val="none" w:sz="0" w:space="0" w:color="auto"/>
            <w:bottom w:val="none" w:sz="0" w:space="0" w:color="auto"/>
            <w:right w:val="none" w:sz="0" w:space="0" w:color="auto"/>
          </w:divBdr>
        </w:div>
        <w:div w:id="1552112499">
          <w:marLeft w:val="0"/>
          <w:marRight w:val="0"/>
          <w:marTop w:val="120"/>
          <w:marBottom w:val="0"/>
          <w:divBdr>
            <w:top w:val="none" w:sz="0" w:space="0" w:color="auto"/>
            <w:left w:val="none" w:sz="0" w:space="0" w:color="auto"/>
            <w:bottom w:val="none" w:sz="0" w:space="0" w:color="auto"/>
            <w:right w:val="none" w:sz="0" w:space="0" w:color="auto"/>
          </w:divBdr>
        </w:div>
        <w:div w:id="1606113775">
          <w:marLeft w:val="0"/>
          <w:marRight w:val="0"/>
          <w:marTop w:val="120"/>
          <w:marBottom w:val="0"/>
          <w:divBdr>
            <w:top w:val="none" w:sz="0" w:space="0" w:color="auto"/>
            <w:left w:val="none" w:sz="0" w:space="0" w:color="auto"/>
            <w:bottom w:val="none" w:sz="0" w:space="0" w:color="auto"/>
            <w:right w:val="none" w:sz="0" w:space="0" w:color="auto"/>
          </w:divBdr>
        </w:div>
        <w:div w:id="1694526603">
          <w:marLeft w:val="0"/>
          <w:marRight w:val="0"/>
          <w:marTop w:val="120"/>
          <w:marBottom w:val="0"/>
          <w:divBdr>
            <w:top w:val="none" w:sz="0" w:space="0" w:color="auto"/>
            <w:left w:val="none" w:sz="0" w:space="0" w:color="auto"/>
            <w:bottom w:val="none" w:sz="0" w:space="0" w:color="auto"/>
            <w:right w:val="none" w:sz="0" w:space="0" w:color="auto"/>
          </w:divBdr>
        </w:div>
        <w:div w:id="1717505368">
          <w:marLeft w:val="0"/>
          <w:marRight w:val="0"/>
          <w:marTop w:val="120"/>
          <w:marBottom w:val="0"/>
          <w:divBdr>
            <w:top w:val="none" w:sz="0" w:space="0" w:color="auto"/>
            <w:left w:val="none" w:sz="0" w:space="0" w:color="auto"/>
            <w:bottom w:val="none" w:sz="0" w:space="0" w:color="auto"/>
            <w:right w:val="none" w:sz="0" w:space="0" w:color="auto"/>
          </w:divBdr>
        </w:div>
        <w:div w:id="1723751344">
          <w:marLeft w:val="0"/>
          <w:marRight w:val="0"/>
          <w:marTop w:val="120"/>
          <w:marBottom w:val="0"/>
          <w:divBdr>
            <w:top w:val="none" w:sz="0" w:space="0" w:color="auto"/>
            <w:left w:val="none" w:sz="0" w:space="0" w:color="auto"/>
            <w:bottom w:val="none" w:sz="0" w:space="0" w:color="auto"/>
            <w:right w:val="none" w:sz="0" w:space="0" w:color="auto"/>
          </w:divBdr>
        </w:div>
        <w:div w:id="1799642141">
          <w:marLeft w:val="0"/>
          <w:marRight w:val="0"/>
          <w:marTop w:val="120"/>
          <w:marBottom w:val="0"/>
          <w:divBdr>
            <w:top w:val="none" w:sz="0" w:space="0" w:color="auto"/>
            <w:left w:val="none" w:sz="0" w:space="0" w:color="auto"/>
            <w:bottom w:val="none" w:sz="0" w:space="0" w:color="auto"/>
            <w:right w:val="none" w:sz="0" w:space="0" w:color="auto"/>
          </w:divBdr>
        </w:div>
        <w:div w:id="1805614665">
          <w:marLeft w:val="0"/>
          <w:marRight w:val="0"/>
          <w:marTop w:val="120"/>
          <w:marBottom w:val="0"/>
          <w:divBdr>
            <w:top w:val="none" w:sz="0" w:space="0" w:color="auto"/>
            <w:left w:val="none" w:sz="0" w:space="0" w:color="auto"/>
            <w:bottom w:val="none" w:sz="0" w:space="0" w:color="auto"/>
            <w:right w:val="none" w:sz="0" w:space="0" w:color="auto"/>
          </w:divBdr>
        </w:div>
        <w:div w:id="1811708162">
          <w:marLeft w:val="0"/>
          <w:marRight w:val="0"/>
          <w:marTop w:val="120"/>
          <w:marBottom w:val="0"/>
          <w:divBdr>
            <w:top w:val="none" w:sz="0" w:space="0" w:color="auto"/>
            <w:left w:val="none" w:sz="0" w:space="0" w:color="auto"/>
            <w:bottom w:val="none" w:sz="0" w:space="0" w:color="auto"/>
            <w:right w:val="none" w:sz="0" w:space="0" w:color="auto"/>
          </w:divBdr>
        </w:div>
        <w:div w:id="1849564606">
          <w:marLeft w:val="0"/>
          <w:marRight w:val="0"/>
          <w:marTop w:val="120"/>
          <w:marBottom w:val="0"/>
          <w:divBdr>
            <w:top w:val="none" w:sz="0" w:space="0" w:color="auto"/>
            <w:left w:val="none" w:sz="0" w:space="0" w:color="auto"/>
            <w:bottom w:val="none" w:sz="0" w:space="0" w:color="auto"/>
            <w:right w:val="none" w:sz="0" w:space="0" w:color="auto"/>
          </w:divBdr>
        </w:div>
        <w:div w:id="1962489660">
          <w:marLeft w:val="0"/>
          <w:marRight w:val="0"/>
          <w:marTop w:val="120"/>
          <w:marBottom w:val="0"/>
          <w:divBdr>
            <w:top w:val="none" w:sz="0" w:space="0" w:color="auto"/>
            <w:left w:val="none" w:sz="0" w:space="0" w:color="auto"/>
            <w:bottom w:val="none" w:sz="0" w:space="0" w:color="auto"/>
            <w:right w:val="none" w:sz="0" w:space="0" w:color="auto"/>
          </w:divBdr>
        </w:div>
        <w:div w:id="1988433409">
          <w:marLeft w:val="0"/>
          <w:marRight w:val="0"/>
          <w:marTop w:val="120"/>
          <w:marBottom w:val="0"/>
          <w:divBdr>
            <w:top w:val="none" w:sz="0" w:space="0" w:color="auto"/>
            <w:left w:val="none" w:sz="0" w:space="0" w:color="auto"/>
            <w:bottom w:val="none" w:sz="0" w:space="0" w:color="auto"/>
            <w:right w:val="none" w:sz="0" w:space="0" w:color="auto"/>
          </w:divBdr>
        </w:div>
      </w:divsChild>
    </w:div>
    <w:div w:id="416173963">
      <w:bodyDiv w:val="1"/>
      <w:marLeft w:val="0"/>
      <w:marRight w:val="0"/>
      <w:marTop w:val="0"/>
      <w:marBottom w:val="0"/>
      <w:divBdr>
        <w:top w:val="none" w:sz="0" w:space="0" w:color="auto"/>
        <w:left w:val="none" w:sz="0" w:space="0" w:color="auto"/>
        <w:bottom w:val="none" w:sz="0" w:space="0" w:color="auto"/>
        <w:right w:val="none" w:sz="0" w:space="0" w:color="auto"/>
      </w:divBdr>
      <w:divsChild>
        <w:div w:id="108741832">
          <w:marLeft w:val="0"/>
          <w:marRight w:val="0"/>
          <w:marTop w:val="120"/>
          <w:marBottom w:val="0"/>
          <w:divBdr>
            <w:top w:val="none" w:sz="0" w:space="0" w:color="auto"/>
            <w:left w:val="none" w:sz="0" w:space="0" w:color="auto"/>
            <w:bottom w:val="none" w:sz="0" w:space="0" w:color="auto"/>
            <w:right w:val="none" w:sz="0" w:space="0" w:color="auto"/>
          </w:divBdr>
        </w:div>
        <w:div w:id="142696935">
          <w:marLeft w:val="0"/>
          <w:marRight w:val="0"/>
          <w:marTop w:val="120"/>
          <w:marBottom w:val="0"/>
          <w:divBdr>
            <w:top w:val="none" w:sz="0" w:space="0" w:color="auto"/>
            <w:left w:val="none" w:sz="0" w:space="0" w:color="auto"/>
            <w:bottom w:val="none" w:sz="0" w:space="0" w:color="auto"/>
            <w:right w:val="none" w:sz="0" w:space="0" w:color="auto"/>
          </w:divBdr>
        </w:div>
        <w:div w:id="227304133">
          <w:marLeft w:val="0"/>
          <w:marRight w:val="0"/>
          <w:marTop w:val="120"/>
          <w:marBottom w:val="0"/>
          <w:divBdr>
            <w:top w:val="none" w:sz="0" w:space="0" w:color="auto"/>
            <w:left w:val="none" w:sz="0" w:space="0" w:color="auto"/>
            <w:bottom w:val="none" w:sz="0" w:space="0" w:color="auto"/>
            <w:right w:val="none" w:sz="0" w:space="0" w:color="auto"/>
          </w:divBdr>
        </w:div>
        <w:div w:id="1107844553">
          <w:marLeft w:val="0"/>
          <w:marRight w:val="0"/>
          <w:marTop w:val="120"/>
          <w:marBottom w:val="0"/>
          <w:divBdr>
            <w:top w:val="none" w:sz="0" w:space="0" w:color="auto"/>
            <w:left w:val="none" w:sz="0" w:space="0" w:color="auto"/>
            <w:bottom w:val="none" w:sz="0" w:space="0" w:color="auto"/>
            <w:right w:val="none" w:sz="0" w:space="0" w:color="auto"/>
          </w:divBdr>
        </w:div>
        <w:div w:id="1162743082">
          <w:marLeft w:val="0"/>
          <w:marRight w:val="0"/>
          <w:marTop w:val="120"/>
          <w:marBottom w:val="0"/>
          <w:divBdr>
            <w:top w:val="none" w:sz="0" w:space="0" w:color="auto"/>
            <w:left w:val="none" w:sz="0" w:space="0" w:color="auto"/>
            <w:bottom w:val="none" w:sz="0" w:space="0" w:color="auto"/>
            <w:right w:val="none" w:sz="0" w:space="0" w:color="auto"/>
          </w:divBdr>
        </w:div>
        <w:div w:id="1194726490">
          <w:marLeft w:val="0"/>
          <w:marRight w:val="0"/>
          <w:marTop w:val="120"/>
          <w:marBottom w:val="0"/>
          <w:divBdr>
            <w:top w:val="none" w:sz="0" w:space="0" w:color="auto"/>
            <w:left w:val="none" w:sz="0" w:space="0" w:color="auto"/>
            <w:bottom w:val="none" w:sz="0" w:space="0" w:color="auto"/>
            <w:right w:val="none" w:sz="0" w:space="0" w:color="auto"/>
          </w:divBdr>
        </w:div>
        <w:div w:id="1296255712">
          <w:marLeft w:val="0"/>
          <w:marRight w:val="0"/>
          <w:marTop w:val="120"/>
          <w:marBottom w:val="0"/>
          <w:divBdr>
            <w:top w:val="none" w:sz="0" w:space="0" w:color="auto"/>
            <w:left w:val="none" w:sz="0" w:space="0" w:color="auto"/>
            <w:bottom w:val="none" w:sz="0" w:space="0" w:color="auto"/>
            <w:right w:val="none" w:sz="0" w:space="0" w:color="auto"/>
          </w:divBdr>
        </w:div>
        <w:div w:id="1304505529">
          <w:marLeft w:val="0"/>
          <w:marRight w:val="0"/>
          <w:marTop w:val="120"/>
          <w:marBottom w:val="0"/>
          <w:divBdr>
            <w:top w:val="none" w:sz="0" w:space="0" w:color="auto"/>
            <w:left w:val="none" w:sz="0" w:space="0" w:color="auto"/>
            <w:bottom w:val="none" w:sz="0" w:space="0" w:color="auto"/>
            <w:right w:val="none" w:sz="0" w:space="0" w:color="auto"/>
          </w:divBdr>
        </w:div>
        <w:div w:id="1833793500">
          <w:marLeft w:val="0"/>
          <w:marRight w:val="0"/>
          <w:marTop w:val="120"/>
          <w:marBottom w:val="0"/>
          <w:divBdr>
            <w:top w:val="none" w:sz="0" w:space="0" w:color="auto"/>
            <w:left w:val="none" w:sz="0" w:space="0" w:color="auto"/>
            <w:bottom w:val="none" w:sz="0" w:space="0" w:color="auto"/>
            <w:right w:val="none" w:sz="0" w:space="0" w:color="auto"/>
          </w:divBdr>
        </w:div>
      </w:divsChild>
    </w:div>
    <w:div w:id="432407627">
      <w:bodyDiv w:val="1"/>
      <w:marLeft w:val="0"/>
      <w:marRight w:val="0"/>
      <w:marTop w:val="0"/>
      <w:marBottom w:val="0"/>
      <w:divBdr>
        <w:top w:val="none" w:sz="0" w:space="0" w:color="auto"/>
        <w:left w:val="none" w:sz="0" w:space="0" w:color="auto"/>
        <w:bottom w:val="none" w:sz="0" w:space="0" w:color="auto"/>
        <w:right w:val="none" w:sz="0" w:space="0" w:color="auto"/>
      </w:divBdr>
    </w:div>
    <w:div w:id="473178978">
      <w:bodyDiv w:val="1"/>
      <w:marLeft w:val="0"/>
      <w:marRight w:val="0"/>
      <w:marTop w:val="0"/>
      <w:marBottom w:val="0"/>
      <w:divBdr>
        <w:top w:val="none" w:sz="0" w:space="0" w:color="auto"/>
        <w:left w:val="none" w:sz="0" w:space="0" w:color="auto"/>
        <w:bottom w:val="none" w:sz="0" w:space="0" w:color="auto"/>
        <w:right w:val="none" w:sz="0" w:space="0" w:color="auto"/>
      </w:divBdr>
    </w:div>
    <w:div w:id="527910770">
      <w:bodyDiv w:val="1"/>
      <w:marLeft w:val="0"/>
      <w:marRight w:val="0"/>
      <w:marTop w:val="0"/>
      <w:marBottom w:val="0"/>
      <w:divBdr>
        <w:top w:val="none" w:sz="0" w:space="0" w:color="auto"/>
        <w:left w:val="none" w:sz="0" w:space="0" w:color="auto"/>
        <w:bottom w:val="none" w:sz="0" w:space="0" w:color="auto"/>
        <w:right w:val="none" w:sz="0" w:space="0" w:color="auto"/>
      </w:divBdr>
      <w:divsChild>
        <w:div w:id="190149558">
          <w:marLeft w:val="0"/>
          <w:marRight w:val="0"/>
          <w:marTop w:val="0"/>
          <w:marBottom w:val="0"/>
          <w:divBdr>
            <w:top w:val="none" w:sz="0" w:space="0" w:color="auto"/>
            <w:left w:val="none" w:sz="0" w:space="0" w:color="auto"/>
            <w:bottom w:val="none" w:sz="0" w:space="0" w:color="auto"/>
            <w:right w:val="none" w:sz="0" w:space="0" w:color="auto"/>
          </w:divBdr>
        </w:div>
        <w:div w:id="302123043">
          <w:marLeft w:val="0"/>
          <w:marRight w:val="0"/>
          <w:marTop w:val="0"/>
          <w:marBottom w:val="0"/>
          <w:divBdr>
            <w:top w:val="none" w:sz="0" w:space="0" w:color="auto"/>
            <w:left w:val="none" w:sz="0" w:space="0" w:color="auto"/>
            <w:bottom w:val="none" w:sz="0" w:space="0" w:color="auto"/>
            <w:right w:val="none" w:sz="0" w:space="0" w:color="auto"/>
          </w:divBdr>
        </w:div>
        <w:div w:id="466432105">
          <w:marLeft w:val="0"/>
          <w:marRight w:val="0"/>
          <w:marTop w:val="0"/>
          <w:marBottom w:val="0"/>
          <w:divBdr>
            <w:top w:val="none" w:sz="0" w:space="0" w:color="auto"/>
            <w:left w:val="none" w:sz="0" w:space="0" w:color="auto"/>
            <w:bottom w:val="none" w:sz="0" w:space="0" w:color="auto"/>
            <w:right w:val="none" w:sz="0" w:space="0" w:color="auto"/>
          </w:divBdr>
        </w:div>
        <w:div w:id="517158314">
          <w:marLeft w:val="0"/>
          <w:marRight w:val="0"/>
          <w:marTop w:val="0"/>
          <w:marBottom w:val="0"/>
          <w:divBdr>
            <w:top w:val="none" w:sz="0" w:space="0" w:color="auto"/>
            <w:left w:val="none" w:sz="0" w:space="0" w:color="auto"/>
            <w:bottom w:val="none" w:sz="0" w:space="0" w:color="auto"/>
            <w:right w:val="none" w:sz="0" w:space="0" w:color="auto"/>
          </w:divBdr>
        </w:div>
        <w:div w:id="790562300">
          <w:marLeft w:val="0"/>
          <w:marRight w:val="0"/>
          <w:marTop w:val="0"/>
          <w:marBottom w:val="0"/>
          <w:divBdr>
            <w:top w:val="none" w:sz="0" w:space="0" w:color="auto"/>
            <w:left w:val="none" w:sz="0" w:space="0" w:color="auto"/>
            <w:bottom w:val="none" w:sz="0" w:space="0" w:color="auto"/>
            <w:right w:val="none" w:sz="0" w:space="0" w:color="auto"/>
          </w:divBdr>
        </w:div>
        <w:div w:id="943345765">
          <w:marLeft w:val="0"/>
          <w:marRight w:val="0"/>
          <w:marTop w:val="0"/>
          <w:marBottom w:val="0"/>
          <w:divBdr>
            <w:top w:val="none" w:sz="0" w:space="0" w:color="auto"/>
            <w:left w:val="none" w:sz="0" w:space="0" w:color="auto"/>
            <w:bottom w:val="none" w:sz="0" w:space="0" w:color="auto"/>
            <w:right w:val="none" w:sz="0" w:space="0" w:color="auto"/>
          </w:divBdr>
        </w:div>
        <w:div w:id="1036662593">
          <w:marLeft w:val="0"/>
          <w:marRight w:val="0"/>
          <w:marTop w:val="0"/>
          <w:marBottom w:val="0"/>
          <w:divBdr>
            <w:top w:val="none" w:sz="0" w:space="0" w:color="auto"/>
            <w:left w:val="none" w:sz="0" w:space="0" w:color="auto"/>
            <w:bottom w:val="none" w:sz="0" w:space="0" w:color="auto"/>
            <w:right w:val="none" w:sz="0" w:space="0" w:color="auto"/>
          </w:divBdr>
        </w:div>
        <w:div w:id="1126310568">
          <w:marLeft w:val="0"/>
          <w:marRight w:val="0"/>
          <w:marTop w:val="0"/>
          <w:marBottom w:val="0"/>
          <w:divBdr>
            <w:top w:val="none" w:sz="0" w:space="0" w:color="auto"/>
            <w:left w:val="none" w:sz="0" w:space="0" w:color="auto"/>
            <w:bottom w:val="none" w:sz="0" w:space="0" w:color="auto"/>
            <w:right w:val="none" w:sz="0" w:space="0" w:color="auto"/>
          </w:divBdr>
        </w:div>
        <w:div w:id="1218129427">
          <w:marLeft w:val="0"/>
          <w:marRight w:val="0"/>
          <w:marTop w:val="0"/>
          <w:marBottom w:val="0"/>
          <w:divBdr>
            <w:top w:val="none" w:sz="0" w:space="0" w:color="auto"/>
            <w:left w:val="none" w:sz="0" w:space="0" w:color="auto"/>
            <w:bottom w:val="none" w:sz="0" w:space="0" w:color="auto"/>
            <w:right w:val="none" w:sz="0" w:space="0" w:color="auto"/>
          </w:divBdr>
        </w:div>
        <w:div w:id="1491167187">
          <w:marLeft w:val="0"/>
          <w:marRight w:val="0"/>
          <w:marTop w:val="0"/>
          <w:marBottom w:val="0"/>
          <w:divBdr>
            <w:top w:val="none" w:sz="0" w:space="0" w:color="auto"/>
            <w:left w:val="none" w:sz="0" w:space="0" w:color="auto"/>
            <w:bottom w:val="none" w:sz="0" w:space="0" w:color="auto"/>
            <w:right w:val="none" w:sz="0" w:space="0" w:color="auto"/>
          </w:divBdr>
        </w:div>
        <w:div w:id="1557813642">
          <w:marLeft w:val="0"/>
          <w:marRight w:val="0"/>
          <w:marTop w:val="0"/>
          <w:marBottom w:val="0"/>
          <w:divBdr>
            <w:top w:val="none" w:sz="0" w:space="0" w:color="auto"/>
            <w:left w:val="none" w:sz="0" w:space="0" w:color="auto"/>
            <w:bottom w:val="none" w:sz="0" w:space="0" w:color="auto"/>
            <w:right w:val="none" w:sz="0" w:space="0" w:color="auto"/>
          </w:divBdr>
        </w:div>
        <w:div w:id="1641034906">
          <w:marLeft w:val="0"/>
          <w:marRight w:val="0"/>
          <w:marTop w:val="0"/>
          <w:marBottom w:val="0"/>
          <w:divBdr>
            <w:top w:val="none" w:sz="0" w:space="0" w:color="auto"/>
            <w:left w:val="none" w:sz="0" w:space="0" w:color="auto"/>
            <w:bottom w:val="none" w:sz="0" w:space="0" w:color="auto"/>
            <w:right w:val="none" w:sz="0" w:space="0" w:color="auto"/>
          </w:divBdr>
        </w:div>
        <w:div w:id="1648631711">
          <w:marLeft w:val="0"/>
          <w:marRight w:val="0"/>
          <w:marTop w:val="0"/>
          <w:marBottom w:val="0"/>
          <w:divBdr>
            <w:top w:val="none" w:sz="0" w:space="0" w:color="auto"/>
            <w:left w:val="none" w:sz="0" w:space="0" w:color="auto"/>
            <w:bottom w:val="none" w:sz="0" w:space="0" w:color="auto"/>
            <w:right w:val="none" w:sz="0" w:space="0" w:color="auto"/>
          </w:divBdr>
        </w:div>
      </w:divsChild>
    </w:div>
    <w:div w:id="565721322">
      <w:bodyDiv w:val="1"/>
      <w:marLeft w:val="0"/>
      <w:marRight w:val="0"/>
      <w:marTop w:val="0"/>
      <w:marBottom w:val="0"/>
      <w:divBdr>
        <w:top w:val="none" w:sz="0" w:space="0" w:color="auto"/>
        <w:left w:val="none" w:sz="0" w:space="0" w:color="auto"/>
        <w:bottom w:val="none" w:sz="0" w:space="0" w:color="auto"/>
        <w:right w:val="none" w:sz="0" w:space="0" w:color="auto"/>
      </w:divBdr>
    </w:div>
    <w:div w:id="678583361">
      <w:bodyDiv w:val="1"/>
      <w:marLeft w:val="0"/>
      <w:marRight w:val="0"/>
      <w:marTop w:val="0"/>
      <w:marBottom w:val="0"/>
      <w:divBdr>
        <w:top w:val="none" w:sz="0" w:space="0" w:color="auto"/>
        <w:left w:val="none" w:sz="0" w:space="0" w:color="auto"/>
        <w:bottom w:val="none" w:sz="0" w:space="0" w:color="auto"/>
        <w:right w:val="none" w:sz="0" w:space="0" w:color="auto"/>
      </w:divBdr>
    </w:div>
    <w:div w:id="799999514">
      <w:bodyDiv w:val="1"/>
      <w:marLeft w:val="0"/>
      <w:marRight w:val="0"/>
      <w:marTop w:val="0"/>
      <w:marBottom w:val="0"/>
      <w:divBdr>
        <w:top w:val="none" w:sz="0" w:space="0" w:color="auto"/>
        <w:left w:val="none" w:sz="0" w:space="0" w:color="auto"/>
        <w:bottom w:val="none" w:sz="0" w:space="0" w:color="auto"/>
        <w:right w:val="none" w:sz="0" w:space="0" w:color="auto"/>
      </w:divBdr>
    </w:div>
    <w:div w:id="814031042">
      <w:bodyDiv w:val="1"/>
      <w:marLeft w:val="0"/>
      <w:marRight w:val="0"/>
      <w:marTop w:val="0"/>
      <w:marBottom w:val="0"/>
      <w:divBdr>
        <w:top w:val="none" w:sz="0" w:space="0" w:color="auto"/>
        <w:left w:val="none" w:sz="0" w:space="0" w:color="auto"/>
        <w:bottom w:val="none" w:sz="0" w:space="0" w:color="auto"/>
        <w:right w:val="none" w:sz="0" w:space="0" w:color="auto"/>
      </w:divBdr>
    </w:div>
    <w:div w:id="831138926">
      <w:bodyDiv w:val="1"/>
      <w:marLeft w:val="0"/>
      <w:marRight w:val="0"/>
      <w:marTop w:val="0"/>
      <w:marBottom w:val="0"/>
      <w:divBdr>
        <w:top w:val="none" w:sz="0" w:space="0" w:color="auto"/>
        <w:left w:val="none" w:sz="0" w:space="0" w:color="auto"/>
        <w:bottom w:val="none" w:sz="0" w:space="0" w:color="auto"/>
        <w:right w:val="none" w:sz="0" w:space="0" w:color="auto"/>
      </w:divBdr>
    </w:div>
    <w:div w:id="879364897">
      <w:bodyDiv w:val="1"/>
      <w:marLeft w:val="0"/>
      <w:marRight w:val="0"/>
      <w:marTop w:val="0"/>
      <w:marBottom w:val="0"/>
      <w:divBdr>
        <w:top w:val="none" w:sz="0" w:space="0" w:color="auto"/>
        <w:left w:val="none" w:sz="0" w:space="0" w:color="auto"/>
        <w:bottom w:val="none" w:sz="0" w:space="0" w:color="auto"/>
        <w:right w:val="none" w:sz="0" w:space="0" w:color="auto"/>
      </w:divBdr>
    </w:div>
    <w:div w:id="881206753">
      <w:bodyDiv w:val="1"/>
      <w:marLeft w:val="0"/>
      <w:marRight w:val="0"/>
      <w:marTop w:val="0"/>
      <w:marBottom w:val="0"/>
      <w:divBdr>
        <w:top w:val="none" w:sz="0" w:space="0" w:color="auto"/>
        <w:left w:val="none" w:sz="0" w:space="0" w:color="auto"/>
        <w:bottom w:val="none" w:sz="0" w:space="0" w:color="auto"/>
        <w:right w:val="none" w:sz="0" w:space="0" w:color="auto"/>
      </w:divBdr>
      <w:divsChild>
        <w:div w:id="23947533">
          <w:marLeft w:val="0"/>
          <w:marRight w:val="0"/>
          <w:marTop w:val="0"/>
          <w:marBottom w:val="0"/>
          <w:divBdr>
            <w:top w:val="none" w:sz="0" w:space="0" w:color="auto"/>
            <w:left w:val="none" w:sz="0" w:space="0" w:color="auto"/>
            <w:bottom w:val="none" w:sz="0" w:space="0" w:color="auto"/>
            <w:right w:val="none" w:sz="0" w:space="0" w:color="auto"/>
          </w:divBdr>
        </w:div>
        <w:div w:id="77673161">
          <w:marLeft w:val="0"/>
          <w:marRight w:val="0"/>
          <w:marTop w:val="0"/>
          <w:marBottom w:val="0"/>
          <w:divBdr>
            <w:top w:val="none" w:sz="0" w:space="0" w:color="auto"/>
            <w:left w:val="none" w:sz="0" w:space="0" w:color="auto"/>
            <w:bottom w:val="none" w:sz="0" w:space="0" w:color="auto"/>
            <w:right w:val="none" w:sz="0" w:space="0" w:color="auto"/>
          </w:divBdr>
        </w:div>
        <w:div w:id="117845946">
          <w:marLeft w:val="0"/>
          <w:marRight w:val="0"/>
          <w:marTop w:val="0"/>
          <w:marBottom w:val="0"/>
          <w:divBdr>
            <w:top w:val="none" w:sz="0" w:space="0" w:color="auto"/>
            <w:left w:val="none" w:sz="0" w:space="0" w:color="auto"/>
            <w:bottom w:val="none" w:sz="0" w:space="0" w:color="auto"/>
            <w:right w:val="none" w:sz="0" w:space="0" w:color="auto"/>
          </w:divBdr>
        </w:div>
        <w:div w:id="132142619">
          <w:marLeft w:val="0"/>
          <w:marRight w:val="0"/>
          <w:marTop w:val="0"/>
          <w:marBottom w:val="0"/>
          <w:divBdr>
            <w:top w:val="none" w:sz="0" w:space="0" w:color="auto"/>
            <w:left w:val="none" w:sz="0" w:space="0" w:color="auto"/>
            <w:bottom w:val="none" w:sz="0" w:space="0" w:color="auto"/>
            <w:right w:val="none" w:sz="0" w:space="0" w:color="auto"/>
          </w:divBdr>
        </w:div>
        <w:div w:id="162939663">
          <w:marLeft w:val="0"/>
          <w:marRight w:val="0"/>
          <w:marTop w:val="0"/>
          <w:marBottom w:val="0"/>
          <w:divBdr>
            <w:top w:val="none" w:sz="0" w:space="0" w:color="auto"/>
            <w:left w:val="none" w:sz="0" w:space="0" w:color="auto"/>
            <w:bottom w:val="none" w:sz="0" w:space="0" w:color="auto"/>
            <w:right w:val="none" w:sz="0" w:space="0" w:color="auto"/>
          </w:divBdr>
        </w:div>
        <w:div w:id="217977985">
          <w:marLeft w:val="0"/>
          <w:marRight w:val="0"/>
          <w:marTop w:val="0"/>
          <w:marBottom w:val="0"/>
          <w:divBdr>
            <w:top w:val="none" w:sz="0" w:space="0" w:color="auto"/>
            <w:left w:val="none" w:sz="0" w:space="0" w:color="auto"/>
            <w:bottom w:val="none" w:sz="0" w:space="0" w:color="auto"/>
            <w:right w:val="none" w:sz="0" w:space="0" w:color="auto"/>
          </w:divBdr>
        </w:div>
        <w:div w:id="315258414">
          <w:marLeft w:val="0"/>
          <w:marRight w:val="0"/>
          <w:marTop w:val="0"/>
          <w:marBottom w:val="0"/>
          <w:divBdr>
            <w:top w:val="none" w:sz="0" w:space="0" w:color="auto"/>
            <w:left w:val="none" w:sz="0" w:space="0" w:color="auto"/>
            <w:bottom w:val="none" w:sz="0" w:space="0" w:color="auto"/>
            <w:right w:val="none" w:sz="0" w:space="0" w:color="auto"/>
          </w:divBdr>
          <w:divsChild>
            <w:div w:id="1058631363">
              <w:marLeft w:val="0"/>
              <w:marRight w:val="0"/>
              <w:marTop w:val="0"/>
              <w:marBottom w:val="0"/>
              <w:divBdr>
                <w:top w:val="none" w:sz="0" w:space="0" w:color="auto"/>
                <w:left w:val="none" w:sz="0" w:space="0" w:color="auto"/>
                <w:bottom w:val="none" w:sz="0" w:space="0" w:color="auto"/>
                <w:right w:val="none" w:sz="0" w:space="0" w:color="auto"/>
              </w:divBdr>
            </w:div>
            <w:div w:id="1403721720">
              <w:marLeft w:val="0"/>
              <w:marRight w:val="0"/>
              <w:marTop w:val="0"/>
              <w:marBottom w:val="0"/>
              <w:divBdr>
                <w:top w:val="none" w:sz="0" w:space="0" w:color="auto"/>
                <w:left w:val="none" w:sz="0" w:space="0" w:color="auto"/>
                <w:bottom w:val="none" w:sz="0" w:space="0" w:color="auto"/>
                <w:right w:val="none" w:sz="0" w:space="0" w:color="auto"/>
              </w:divBdr>
            </w:div>
          </w:divsChild>
        </w:div>
        <w:div w:id="324631345">
          <w:marLeft w:val="0"/>
          <w:marRight w:val="0"/>
          <w:marTop w:val="0"/>
          <w:marBottom w:val="0"/>
          <w:divBdr>
            <w:top w:val="none" w:sz="0" w:space="0" w:color="auto"/>
            <w:left w:val="none" w:sz="0" w:space="0" w:color="auto"/>
            <w:bottom w:val="none" w:sz="0" w:space="0" w:color="auto"/>
            <w:right w:val="none" w:sz="0" w:space="0" w:color="auto"/>
          </w:divBdr>
        </w:div>
        <w:div w:id="348459066">
          <w:marLeft w:val="0"/>
          <w:marRight w:val="0"/>
          <w:marTop w:val="0"/>
          <w:marBottom w:val="0"/>
          <w:divBdr>
            <w:top w:val="none" w:sz="0" w:space="0" w:color="auto"/>
            <w:left w:val="none" w:sz="0" w:space="0" w:color="auto"/>
            <w:bottom w:val="none" w:sz="0" w:space="0" w:color="auto"/>
            <w:right w:val="none" w:sz="0" w:space="0" w:color="auto"/>
          </w:divBdr>
        </w:div>
        <w:div w:id="399791064">
          <w:marLeft w:val="0"/>
          <w:marRight w:val="0"/>
          <w:marTop w:val="0"/>
          <w:marBottom w:val="0"/>
          <w:divBdr>
            <w:top w:val="none" w:sz="0" w:space="0" w:color="auto"/>
            <w:left w:val="none" w:sz="0" w:space="0" w:color="auto"/>
            <w:bottom w:val="none" w:sz="0" w:space="0" w:color="auto"/>
            <w:right w:val="none" w:sz="0" w:space="0" w:color="auto"/>
          </w:divBdr>
        </w:div>
        <w:div w:id="509568487">
          <w:marLeft w:val="0"/>
          <w:marRight w:val="0"/>
          <w:marTop w:val="0"/>
          <w:marBottom w:val="0"/>
          <w:divBdr>
            <w:top w:val="none" w:sz="0" w:space="0" w:color="auto"/>
            <w:left w:val="none" w:sz="0" w:space="0" w:color="auto"/>
            <w:bottom w:val="none" w:sz="0" w:space="0" w:color="auto"/>
            <w:right w:val="none" w:sz="0" w:space="0" w:color="auto"/>
          </w:divBdr>
        </w:div>
        <w:div w:id="516314951">
          <w:marLeft w:val="0"/>
          <w:marRight w:val="0"/>
          <w:marTop w:val="0"/>
          <w:marBottom w:val="0"/>
          <w:divBdr>
            <w:top w:val="none" w:sz="0" w:space="0" w:color="auto"/>
            <w:left w:val="none" w:sz="0" w:space="0" w:color="auto"/>
            <w:bottom w:val="none" w:sz="0" w:space="0" w:color="auto"/>
            <w:right w:val="none" w:sz="0" w:space="0" w:color="auto"/>
          </w:divBdr>
        </w:div>
        <w:div w:id="522479388">
          <w:marLeft w:val="0"/>
          <w:marRight w:val="0"/>
          <w:marTop w:val="0"/>
          <w:marBottom w:val="0"/>
          <w:divBdr>
            <w:top w:val="none" w:sz="0" w:space="0" w:color="auto"/>
            <w:left w:val="none" w:sz="0" w:space="0" w:color="auto"/>
            <w:bottom w:val="none" w:sz="0" w:space="0" w:color="auto"/>
            <w:right w:val="none" w:sz="0" w:space="0" w:color="auto"/>
          </w:divBdr>
        </w:div>
        <w:div w:id="538247712">
          <w:marLeft w:val="0"/>
          <w:marRight w:val="0"/>
          <w:marTop w:val="0"/>
          <w:marBottom w:val="0"/>
          <w:divBdr>
            <w:top w:val="none" w:sz="0" w:space="0" w:color="auto"/>
            <w:left w:val="none" w:sz="0" w:space="0" w:color="auto"/>
            <w:bottom w:val="none" w:sz="0" w:space="0" w:color="auto"/>
            <w:right w:val="none" w:sz="0" w:space="0" w:color="auto"/>
          </w:divBdr>
        </w:div>
        <w:div w:id="539434579">
          <w:marLeft w:val="0"/>
          <w:marRight w:val="0"/>
          <w:marTop w:val="0"/>
          <w:marBottom w:val="0"/>
          <w:divBdr>
            <w:top w:val="none" w:sz="0" w:space="0" w:color="auto"/>
            <w:left w:val="none" w:sz="0" w:space="0" w:color="auto"/>
            <w:bottom w:val="none" w:sz="0" w:space="0" w:color="auto"/>
            <w:right w:val="none" w:sz="0" w:space="0" w:color="auto"/>
          </w:divBdr>
        </w:div>
        <w:div w:id="574511450">
          <w:marLeft w:val="0"/>
          <w:marRight w:val="0"/>
          <w:marTop w:val="0"/>
          <w:marBottom w:val="0"/>
          <w:divBdr>
            <w:top w:val="none" w:sz="0" w:space="0" w:color="auto"/>
            <w:left w:val="none" w:sz="0" w:space="0" w:color="auto"/>
            <w:bottom w:val="none" w:sz="0" w:space="0" w:color="auto"/>
            <w:right w:val="none" w:sz="0" w:space="0" w:color="auto"/>
          </w:divBdr>
        </w:div>
        <w:div w:id="581454679">
          <w:marLeft w:val="0"/>
          <w:marRight w:val="0"/>
          <w:marTop w:val="0"/>
          <w:marBottom w:val="0"/>
          <w:divBdr>
            <w:top w:val="none" w:sz="0" w:space="0" w:color="auto"/>
            <w:left w:val="none" w:sz="0" w:space="0" w:color="auto"/>
            <w:bottom w:val="none" w:sz="0" w:space="0" w:color="auto"/>
            <w:right w:val="none" w:sz="0" w:space="0" w:color="auto"/>
          </w:divBdr>
        </w:div>
        <w:div w:id="710037431">
          <w:marLeft w:val="0"/>
          <w:marRight w:val="0"/>
          <w:marTop w:val="0"/>
          <w:marBottom w:val="0"/>
          <w:divBdr>
            <w:top w:val="none" w:sz="0" w:space="0" w:color="auto"/>
            <w:left w:val="none" w:sz="0" w:space="0" w:color="auto"/>
            <w:bottom w:val="none" w:sz="0" w:space="0" w:color="auto"/>
            <w:right w:val="none" w:sz="0" w:space="0" w:color="auto"/>
          </w:divBdr>
        </w:div>
        <w:div w:id="756946088">
          <w:marLeft w:val="0"/>
          <w:marRight w:val="0"/>
          <w:marTop w:val="0"/>
          <w:marBottom w:val="0"/>
          <w:divBdr>
            <w:top w:val="none" w:sz="0" w:space="0" w:color="auto"/>
            <w:left w:val="none" w:sz="0" w:space="0" w:color="auto"/>
            <w:bottom w:val="none" w:sz="0" w:space="0" w:color="auto"/>
            <w:right w:val="none" w:sz="0" w:space="0" w:color="auto"/>
          </w:divBdr>
        </w:div>
        <w:div w:id="766465738">
          <w:marLeft w:val="0"/>
          <w:marRight w:val="0"/>
          <w:marTop w:val="0"/>
          <w:marBottom w:val="0"/>
          <w:divBdr>
            <w:top w:val="none" w:sz="0" w:space="0" w:color="auto"/>
            <w:left w:val="none" w:sz="0" w:space="0" w:color="auto"/>
            <w:bottom w:val="none" w:sz="0" w:space="0" w:color="auto"/>
            <w:right w:val="none" w:sz="0" w:space="0" w:color="auto"/>
          </w:divBdr>
        </w:div>
        <w:div w:id="776095264">
          <w:marLeft w:val="0"/>
          <w:marRight w:val="0"/>
          <w:marTop w:val="0"/>
          <w:marBottom w:val="0"/>
          <w:divBdr>
            <w:top w:val="none" w:sz="0" w:space="0" w:color="auto"/>
            <w:left w:val="none" w:sz="0" w:space="0" w:color="auto"/>
            <w:bottom w:val="none" w:sz="0" w:space="0" w:color="auto"/>
            <w:right w:val="none" w:sz="0" w:space="0" w:color="auto"/>
          </w:divBdr>
        </w:div>
        <w:div w:id="789397627">
          <w:marLeft w:val="0"/>
          <w:marRight w:val="0"/>
          <w:marTop w:val="0"/>
          <w:marBottom w:val="0"/>
          <w:divBdr>
            <w:top w:val="none" w:sz="0" w:space="0" w:color="auto"/>
            <w:left w:val="none" w:sz="0" w:space="0" w:color="auto"/>
            <w:bottom w:val="none" w:sz="0" w:space="0" w:color="auto"/>
            <w:right w:val="none" w:sz="0" w:space="0" w:color="auto"/>
          </w:divBdr>
        </w:div>
        <w:div w:id="808205692">
          <w:marLeft w:val="0"/>
          <w:marRight w:val="0"/>
          <w:marTop w:val="0"/>
          <w:marBottom w:val="0"/>
          <w:divBdr>
            <w:top w:val="none" w:sz="0" w:space="0" w:color="auto"/>
            <w:left w:val="none" w:sz="0" w:space="0" w:color="auto"/>
            <w:bottom w:val="none" w:sz="0" w:space="0" w:color="auto"/>
            <w:right w:val="none" w:sz="0" w:space="0" w:color="auto"/>
          </w:divBdr>
        </w:div>
        <w:div w:id="826626129">
          <w:marLeft w:val="0"/>
          <w:marRight w:val="0"/>
          <w:marTop w:val="0"/>
          <w:marBottom w:val="0"/>
          <w:divBdr>
            <w:top w:val="none" w:sz="0" w:space="0" w:color="auto"/>
            <w:left w:val="none" w:sz="0" w:space="0" w:color="auto"/>
            <w:bottom w:val="none" w:sz="0" w:space="0" w:color="auto"/>
            <w:right w:val="none" w:sz="0" w:space="0" w:color="auto"/>
          </w:divBdr>
        </w:div>
        <w:div w:id="893859167">
          <w:marLeft w:val="0"/>
          <w:marRight w:val="0"/>
          <w:marTop w:val="0"/>
          <w:marBottom w:val="0"/>
          <w:divBdr>
            <w:top w:val="none" w:sz="0" w:space="0" w:color="auto"/>
            <w:left w:val="none" w:sz="0" w:space="0" w:color="auto"/>
            <w:bottom w:val="none" w:sz="0" w:space="0" w:color="auto"/>
            <w:right w:val="none" w:sz="0" w:space="0" w:color="auto"/>
          </w:divBdr>
        </w:div>
        <w:div w:id="947929513">
          <w:marLeft w:val="0"/>
          <w:marRight w:val="0"/>
          <w:marTop w:val="0"/>
          <w:marBottom w:val="0"/>
          <w:divBdr>
            <w:top w:val="none" w:sz="0" w:space="0" w:color="auto"/>
            <w:left w:val="none" w:sz="0" w:space="0" w:color="auto"/>
            <w:bottom w:val="none" w:sz="0" w:space="0" w:color="auto"/>
            <w:right w:val="none" w:sz="0" w:space="0" w:color="auto"/>
          </w:divBdr>
        </w:div>
        <w:div w:id="990059311">
          <w:marLeft w:val="0"/>
          <w:marRight w:val="0"/>
          <w:marTop w:val="0"/>
          <w:marBottom w:val="0"/>
          <w:divBdr>
            <w:top w:val="none" w:sz="0" w:space="0" w:color="auto"/>
            <w:left w:val="none" w:sz="0" w:space="0" w:color="auto"/>
            <w:bottom w:val="none" w:sz="0" w:space="0" w:color="auto"/>
            <w:right w:val="none" w:sz="0" w:space="0" w:color="auto"/>
          </w:divBdr>
          <w:divsChild>
            <w:div w:id="575554883">
              <w:marLeft w:val="0"/>
              <w:marRight w:val="0"/>
              <w:marTop w:val="0"/>
              <w:marBottom w:val="0"/>
              <w:divBdr>
                <w:top w:val="none" w:sz="0" w:space="0" w:color="auto"/>
                <w:left w:val="none" w:sz="0" w:space="0" w:color="auto"/>
                <w:bottom w:val="none" w:sz="0" w:space="0" w:color="auto"/>
                <w:right w:val="none" w:sz="0" w:space="0" w:color="auto"/>
              </w:divBdr>
            </w:div>
            <w:div w:id="1335186542">
              <w:marLeft w:val="0"/>
              <w:marRight w:val="0"/>
              <w:marTop w:val="0"/>
              <w:marBottom w:val="0"/>
              <w:divBdr>
                <w:top w:val="none" w:sz="0" w:space="0" w:color="auto"/>
                <w:left w:val="none" w:sz="0" w:space="0" w:color="auto"/>
                <w:bottom w:val="none" w:sz="0" w:space="0" w:color="auto"/>
                <w:right w:val="none" w:sz="0" w:space="0" w:color="auto"/>
              </w:divBdr>
            </w:div>
          </w:divsChild>
        </w:div>
        <w:div w:id="996347987">
          <w:marLeft w:val="0"/>
          <w:marRight w:val="0"/>
          <w:marTop w:val="0"/>
          <w:marBottom w:val="0"/>
          <w:divBdr>
            <w:top w:val="none" w:sz="0" w:space="0" w:color="auto"/>
            <w:left w:val="none" w:sz="0" w:space="0" w:color="auto"/>
            <w:bottom w:val="none" w:sz="0" w:space="0" w:color="auto"/>
            <w:right w:val="none" w:sz="0" w:space="0" w:color="auto"/>
          </w:divBdr>
        </w:div>
        <w:div w:id="1099712932">
          <w:marLeft w:val="0"/>
          <w:marRight w:val="0"/>
          <w:marTop w:val="0"/>
          <w:marBottom w:val="0"/>
          <w:divBdr>
            <w:top w:val="none" w:sz="0" w:space="0" w:color="auto"/>
            <w:left w:val="none" w:sz="0" w:space="0" w:color="auto"/>
            <w:bottom w:val="none" w:sz="0" w:space="0" w:color="auto"/>
            <w:right w:val="none" w:sz="0" w:space="0" w:color="auto"/>
          </w:divBdr>
        </w:div>
        <w:div w:id="1169442448">
          <w:marLeft w:val="0"/>
          <w:marRight w:val="0"/>
          <w:marTop w:val="0"/>
          <w:marBottom w:val="0"/>
          <w:divBdr>
            <w:top w:val="none" w:sz="0" w:space="0" w:color="auto"/>
            <w:left w:val="none" w:sz="0" w:space="0" w:color="auto"/>
            <w:bottom w:val="none" w:sz="0" w:space="0" w:color="auto"/>
            <w:right w:val="none" w:sz="0" w:space="0" w:color="auto"/>
          </w:divBdr>
        </w:div>
        <w:div w:id="1190219828">
          <w:marLeft w:val="0"/>
          <w:marRight w:val="0"/>
          <w:marTop w:val="0"/>
          <w:marBottom w:val="0"/>
          <w:divBdr>
            <w:top w:val="none" w:sz="0" w:space="0" w:color="auto"/>
            <w:left w:val="none" w:sz="0" w:space="0" w:color="auto"/>
            <w:bottom w:val="none" w:sz="0" w:space="0" w:color="auto"/>
            <w:right w:val="none" w:sz="0" w:space="0" w:color="auto"/>
          </w:divBdr>
        </w:div>
        <w:div w:id="1254319265">
          <w:marLeft w:val="0"/>
          <w:marRight w:val="0"/>
          <w:marTop w:val="0"/>
          <w:marBottom w:val="0"/>
          <w:divBdr>
            <w:top w:val="none" w:sz="0" w:space="0" w:color="auto"/>
            <w:left w:val="none" w:sz="0" w:space="0" w:color="auto"/>
            <w:bottom w:val="none" w:sz="0" w:space="0" w:color="auto"/>
            <w:right w:val="none" w:sz="0" w:space="0" w:color="auto"/>
          </w:divBdr>
        </w:div>
        <w:div w:id="1360930781">
          <w:marLeft w:val="0"/>
          <w:marRight w:val="0"/>
          <w:marTop w:val="0"/>
          <w:marBottom w:val="0"/>
          <w:divBdr>
            <w:top w:val="none" w:sz="0" w:space="0" w:color="auto"/>
            <w:left w:val="none" w:sz="0" w:space="0" w:color="auto"/>
            <w:bottom w:val="none" w:sz="0" w:space="0" w:color="auto"/>
            <w:right w:val="none" w:sz="0" w:space="0" w:color="auto"/>
          </w:divBdr>
          <w:divsChild>
            <w:div w:id="1384869314">
              <w:marLeft w:val="0"/>
              <w:marRight w:val="0"/>
              <w:marTop w:val="0"/>
              <w:marBottom w:val="0"/>
              <w:divBdr>
                <w:top w:val="none" w:sz="0" w:space="0" w:color="auto"/>
                <w:left w:val="none" w:sz="0" w:space="0" w:color="auto"/>
                <w:bottom w:val="none" w:sz="0" w:space="0" w:color="auto"/>
                <w:right w:val="none" w:sz="0" w:space="0" w:color="auto"/>
              </w:divBdr>
            </w:div>
            <w:div w:id="1993488170">
              <w:marLeft w:val="0"/>
              <w:marRight w:val="0"/>
              <w:marTop w:val="0"/>
              <w:marBottom w:val="0"/>
              <w:divBdr>
                <w:top w:val="none" w:sz="0" w:space="0" w:color="auto"/>
                <w:left w:val="none" w:sz="0" w:space="0" w:color="auto"/>
                <w:bottom w:val="none" w:sz="0" w:space="0" w:color="auto"/>
                <w:right w:val="none" w:sz="0" w:space="0" w:color="auto"/>
              </w:divBdr>
            </w:div>
          </w:divsChild>
        </w:div>
        <w:div w:id="1407993975">
          <w:marLeft w:val="0"/>
          <w:marRight w:val="0"/>
          <w:marTop w:val="0"/>
          <w:marBottom w:val="0"/>
          <w:divBdr>
            <w:top w:val="none" w:sz="0" w:space="0" w:color="auto"/>
            <w:left w:val="none" w:sz="0" w:space="0" w:color="auto"/>
            <w:bottom w:val="none" w:sz="0" w:space="0" w:color="auto"/>
            <w:right w:val="none" w:sz="0" w:space="0" w:color="auto"/>
          </w:divBdr>
        </w:div>
        <w:div w:id="1422139452">
          <w:marLeft w:val="0"/>
          <w:marRight w:val="0"/>
          <w:marTop w:val="0"/>
          <w:marBottom w:val="0"/>
          <w:divBdr>
            <w:top w:val="none" w:sz="0" w:space="0" w:color="auto"/>
            <w:left w:val="none" w:sz="0" w:space="0" w:color="auto"/>
            <w:bottom w:val="none" w:sz="0" w:space="0" w:color="auto"/>
            <w:right w:val="none" w:sz="0" w:space="0" w:color="auto"/>
          </w:divBdr>
        </w:div>
        <w:div w:id="1549219811">
          <w:marLeft w:val="0"/>
          <w:marRight w:val="0"/>
          <w:marTop w:val="0"/>
          <w:marBottom w:val="0"/>
          <w:divBdr>
            <w:top w:val="none" w:sz="0" w:space="0" w:color="auto"/>
            <w:left w:val="none" w:sz="0" w:space="0" w:color="auto"/>
            <w:bottom w:val="none" w:sz="0" w:space="0" w:color="auto"/>
            <w:right w:val="none" w:sz="0" w:space="0" w:color="auto"/>
          </w:divBdr>
        </w:div>
        <w:div w:id="1553497885">
          <w:marLeft w:val="0"/>
          <w:marRight w:val="0"/>
          <w:marTop w:val="0"/>
          <w:marBottom w:val="0"/>
          <w:divBdr>
            <w:top w:val="none" w:sz="0" w:space="0" w:color="auto"/>
            <w:left w:val="none" w:sz="0" w:space="0" w:color="auto"/>
            <w:bottom w:val="none" w:sz="0" w:space="0" w:color="auto"/>
            <w:right w:val="none" w:sz="0" w:space="0" w:color="auto"/>
          </w:divBdr>
          <w:divsChild>
            <w:div w:id="323315995">
              <w:marLeft w:val="0"/>
              <w:marRight w:val="0"/>
              <w:marTop w:val="0"/>
              <w:marBottom w:val="0"/>
              <w:divBdr>
                <w:top w:val="none" w:sz="0" w:space="0" w:color="auto"/>
                <w:left w:val="none" w:sz="0" w:space="0" w:color="auto"/>
                <w:bottom w:val="none" w:sz="0" w:space="0" w:color="auto"/>
                <w:right w:val="none" w:sz="0" w:space="0" w:color="auto"/>
              </w:divBdr>
            </w:div>
            <w:div w:id="1568877026">
              <w:marLeft w:val="0"/>
              <w:marRight w:val="0"/>
              <w:marTop w:val="0"/>
              <w:marBottom w:val="0"/>
              <w:divBdr>
                <w:top w:val="none" w:sz="0" w:space="0" w:color="auto"/>
                <w:left w:val="none" w:sz="0" w:space="0" w:color="auto"/>
                <w:bottom w:val="none" w:sz="0" w:space="0" w:color="auto"/>
                <w:right w:val="none" w:sz="0" w:space="0" w:color="auto"/>
              </w:divBdr>
            </w:div>
          </w:divsChild>
        </w:div>
        <w:div w:id="1574000344">
          <w:marLeft w:val="0"/>
          <w:marRight w:val="0"/>
          <w:marTop w:val="0"/>
          <w:marBottom w:val="0"/>
          <w:divBdr>
            <w:top w:val="none" w:sz="0" w:space="0" w:color="auto"/>
            <w:left w:val="none" w:sz="0" w:space="0" w:color="auto"/>
            <w:bottom w:val="none" w:sz="0" w:space="0" w:color="auto"/>
            <w:right w:val="none" w:sz="0" w:space="0" w:color="auto"/>
          </w:divBdr>
        </w:div>
        <w:div w:id="1664966147">
          <w:marLeft w:val="0"/>
          <w:marRight w:val="0"/>
          <w:marTop w:val="0"/>
          <w:marBottom w:val="0"/>
          <w:divBdr>
            <w:top w:val="none" w:sz="0" w:space="0" w:color="auto"/>
            <w:left w:val="none" w:sz="0" w:space="0" w:color="auto"/>
            <w:bottom w:val="none" w:sz="0" w:space="0" w:color="auto"/>
            <w:right w:val="none" w:sz="0" w:space="0" w:color="auto"/>
          </w:divBdr>
        </w:div>
        <w:div w:id="1705137577">
          <w:marLeft w:val="0"/>
          <w:marRight w:val="0"/>
          <w:marTop w:val="0"/>
          <w:marBottom w:val="0"/>
          <w:divBdr>
            <w:top w:val="none" w:sz="0" w:space="0" w:color="auto"/>
            <w:left w:val="none" w:sz="0" w:space="0" w:color="auto"/>
            <w:bottom w:val="none" w:sz="0" w:space="0" w:color="auto"/>
            <w:right w:val="none" w:sz="0" w:space="0" w:color="auto"/>
          </w:divBdr>
        </w:div>
        <w:div w:id="1730417443">
          <w:marLeft w:val="0"/>
          <w:marRight w:val="0"/>
          <w:marTop w:val="0"/>
          <w:marBottom w:val="0"/>
          <w:divBdr>
            <w:top w:val="none" w:sz="0" w:space="0" w:color="auto"/>
            <w:left w:val="none" w:sz="0" w:space="0" w:color="auto"/>
            <w:bottom w:val="none" w:sz="0" w:space="0" w:color="auto"/>
            <w:right w:val="none" w:sz="0" w:space="0" w:color="auto"/>
          </w:divBdr>
        </w:div>
        <w:div w:id="1736125667">
          <w:marLeft w:val="0"/>
          <w:marRight w:val="0"/>
          <w:marTop w:val="0"/>
          <w:marBottom w:val="0"/>
          <w:divBdr>
            <w:top w:val="none" w:sz="0" w:space="0" w:color="auto"/>
            <w:left w:val="none" w:sz="0" w:space="0" w:color="auto"/>
            <w:bottom w:val="none" w:sz="0" w:space="0" w:color="auto"/>
            <w:right w:val="none" w:sz="0" w:space="0" w:color="auto"/>
          </w:divBdr>
          <w:divsChild>
            <w:div w:id="1020087040">
              <w:marLeft w:val="0"/>
              <w:marRight w:val="0"/>
              <w:marTop w:val="0"/>
              <w:marBottom w:val="0"/>
              <w:divBdr>
                <w:top w:val="none" w:sz="0" w:space="0" w:color="auto"/>
                <w:left w:val="none" w:sz="0" w:space="0" w:color="auto"/>
                <w:bottom w:val="none" w:sz="0" w:space="0" w:color="auto"/>
                <w:right w:val="none" w:sz="0" w:space="0" w:color="auto"/>
              </w:divBdr>
            </w:div>
            <w:div w:id="1603953483">
              <w:marLeft w:val="0"/>
              <w:marRight w:val="0"/>
              <w:marTop w:val="0"/>
              <w:marBottom w:val="0"/>
              <w:divBdr>
                <w:top w:val="none" w:sz="0" w:space="0" w:color="auto"/>
                <w:left w:val="none" w:sz="0" w:space="0" w:color="auto"/>
                <w:bottom w:val="none" w:sz="0" w:space="0" w:color="auto"/>
                <w:right w:val="none" w:sz="0" w:space="0" w:color="auto"/>
              </w:divBdr>
            </w:div>
          </w:divsChild>
        </w:div>
        <w:div w:id="1750080550">
          <w:marLeft w:val="0"/>
          <w:marRight w:val="0"/>
          <w:marTop w:val="0"/>
          <w:marBottom w:val="0"/>
          <w:divBdr>
            <w:top w:val="none" w:sz="0" w:space="0" w:color="auto"/>
            <w:left w:val="none" w:sz="0" w:space="0" w:color="auto"/>
            <w:bottom w:val="none" w:sz="0" w:space="0" w:color="auto"/>
            <w:right w:val="none" w:sz="0" w:space="0" w:color="auto"/>
          </w:divBdr>
          <w:divsChild>
            <w:div w:id="1437677441">
              <w:marLeft w:val="0"/>
              <w:marRight w:val="0"/>
              <w:marTop w:val="0"/>
              <w:marBottom w:val="0"/>
              <w:divBdr>
                <w:top w:val="none" w:sz="0" w:space="0" w:color="auto"/>
                <w:left w:val="none" w:sz="0" w:space="0" w:color="auto"/>
                <w:bottom w:val="none" w:sz="0" w:space="0" w:color="auto"/>
                <w:right w:val="none" w:sz="0" w:space="0" w:color="auto"/>
              </w:divBdr>
            </w:div>
            <w:div w:id="1528368592">
              <w:marLeft w:val="0"/>
              <w:marRight w:val="0"/>
              <w:marTop w:val="0"/>
              <w:marBottom w:val="0"/>
              <w:divBdr>
                <w:top w:val="none" w:sz="0" w:space="0" w:color="auto"/>
                <w:left w:val="none" w:sz="0" w:space="0" w:color="auto"/>
                <w:bottom w:val="none" w:sz="0" w:space="0" w:color="auto"/>
                <w:right w:val="none" w:sz="0" w:space="0" w:color="auto"/>
              </w:divBdr>
            </w:div>
          </w:divsChild>
        </w:div>
        <w:div w:id="1777827297">
          <w:marLeft w:val="0"/>
          <w:marRight w:val="0"/>
          <w:marTop w:val="0"/>
          <w:marBottom w:val="0"/>
          <w:divBdr>
            <w:top w:val="none" w:sz="0" w:space="0" w:color="auto"/>
            <w:left w:val="none" w:sz="0" w:space="0" w:color="auto"/>
            <w:bottom w:val="none" w:sz="0" w:space="0" w:color="auto"/>
            <w:right w:val="none" w:sz="0" w:space="0" w:color="auto"/>
          </w:divBdr>
        </w:div>
        <w:div w:id="1787460638">
          <w:marLeft w:val="0"/>
          <w:marRight w:val="0"/>
          <w:marTop w:val="0"/>
          <w:marBottom w:val="0"/>
          <w:divBdr>
            <w:top w:val="none" w:sz="0" w:space="0" w:color="auto"/>
            <w:left w:val="none" w:sz="0" w:space="0" w:color="auto"/>
            <w:bottom w:val="none" w:sz="0" w:space="0" w:color="auto"/>
            <w:right w:val="none" w:sz="0" w:space="0" w:color="auto"/>
          </w:divBdr>
        </w:div>
        <w:div w:id="1822306218">
          <w:marLeft w:val="0"/>
          <w:marRight w:val="0"/>
          <w:marTop w:val="0"/>
          <w:marBottom w:val="0"/>
          <w:divBdr>
            <w:top w:val="none" w:sz="0" w:space="0" w:color="auto"/>
            <w:left w:val="none" w:sz="0" w:space="0" w:color="auto"/>
            <w:bottom w:val="none" w:sz="0" w:space="0" w:color="auto"/>
            <w:right w:val="none" w:sz="0" w:space="0" w:color="auto"/>
          </w:divBdr>
        </w:div>
        <w:div w:id="1934051061">
          <w:marLeft w:val="0"/>
          <w:marRight w:val="0"/>
          <w:marTop w:val="0"/>
          <w:marBottom w:val="0"/>
          <w:divBdr>
            <w:top w:val="none" w:sz="0" w:space="0" w:color="auto"/>
            <w:left w:val="none" w:sz="0" w:space="0" w:color="auto"/>
            <w:bottom w:val="none" w:sz="0" w:space="0" w:color="auto"/>
            <w:right w:val="none" w:sz="0" w:space="0" w:color="auto"/>
          </w:divBdr>
        </w:div>
        <w:div w:id="2074963750">
          <w:marLeft w:val="0"/>
          <w:marRight w:val="0"/>
          <w:marTop w:val="0"/>
          <w:marBottom w:val="0"/>
          <w:divBdr>
            <w:top w:val="none" w:sz="0" w:space="0" w:color="auto"/>
            <w:left w:val="none" w:sz="0" w:space="0" w:color="auto"/>
            <w:bottom w:val="none" w:sz="0" w:space="0" w:color="auto"/>
            <w:right w:val="none" w:sz="0" w:space="0" w:color="auto"/>
          </w:divBdr>
        </w:div>
        <w:div w:id="2080446497">
          <w:marLeft w:val="0"/>
          <w:marRight w:val="0"/>
          <w:marTop w:val="0"/>
          <w:marBottom w:val="0"/>
          <w:divBdr>
            <w:top w:val="none" w:sz="0" w:space="0" w:color="auto"/>
            <w:left w:val="none" w:sz="0" w:space="0" w:color="auto"/>
            <w:bottom w:val="none" w:sz="0" w:space="0" w:color="auto"/>
            <w:right w:val="none" w:sz="0" w:space="0" w:color="auto"/>
          </w:divBdr>
        </w:div>
        <w:div w:id="2086416847">
          <w:marLeft w:val="0"/>
          <w:marRight w:val="0"/>
          <w:marTop w:val="0"/>
          <w:marBottom w:val="0"/>
          <w:divBdr>
            <w:top w:val="none" w:sz="0" w:space="0" w:color="auto"/>
            <w:left w:val="none" w:sz="0" w:space="0" w:color="auto"/>
            <w:bottom w:val="none" w:sz="0" w:space="0" w:color="auto"/>
            <w:right w:val="none" w:sz="0" w:space="0" w:color="auto"/>
          </w:divBdr>
        </w:div>
        <w:div w:id="2091193743">
          <w:marLeft w:val="0"/>
          <w:marRight w:val="0"/>
          <w:marTop w:val="0"/>
          <w:marBottom w:val="0"/>
          <w:divBdr>
            <w:top w:val="none" w:sz="0" w:space="0" w:color="auto"/>
            <w:left w:val="none" w:sz="0" w:space="0" w:color="auto"/>
            <w:bottom w:val="none" w:sz="0" w:space="0" w:color="auto"/>
            <w:right w:val="none" w:sz="0" w:space="0" w:color="auto"/>
          </w:divBdr>
        </w:div>
        <w:div w:id="2129231053">
          <w:marLeft w:val="0"/>
          <w:marRight w:val="0"/>
          <w:marTop w:val="0"/>
          <w:marBottom w:val="0"/>
          <w:divBdr>
            <w:top w:val="none" w:sz="0" w:space="0" w:color="auto"/>
            <w:left w:val="none" w:sz="0" w:space="0" w:color="auto"/>
            <w:bottom w:val="none" w:sz="0" w:space="0" w:color="auto"/>
            <w:right w:val="none" w:sz="0" w:space="0" w:color="auto"/>
          </w:divBdr>
        </w:div>
      </w:divsChild>
    </w:div>
    <w:div w:id="1003777274">
      <w:bodyDiv w:val="1"/>
      <w:marLeft w:val="0"/>
      <w:marRight w:val="0"/>
      <w:marTop w:val="0"/>
      <w:marBottom w:val="0"/>
      <w:divBdr>
        <w:top w:val="none" w:sz="0" w:space="0" w:color="auto"/>
        <w:left w:val="none" w:sz="0" w:space="0" w:color="auto"/>
        <w:bottom w:val="none" w:sz="0" w:space="0" w:color="auto"/>
        <w:right w:val="none" w:sz="0" w:space="0" w:color="auto"/>
      </w:divBdr>
    </w:div>
    <w:div w:id="1164468315">
      <w:bodyDiv w:val="1"/>
      <w:marLeft w:val="0"/>
      <w:marRight w:val="0"/>
      <w:marTop w:val="0"/>
      <w:marBottom w:val="0"/>
      <w:divBdr>
        <w:top w:val="none" w:sz="0" w:space="0" w:color="auto"/>
        <w:left w:val="none" w:sz="0" w:space="0" w:color="auto"/>
        <w:bottom w:val="none" w:sz="0" w:space="0" w:color="auto"/>
        <w:right w:val="none" w:sz="0" w:space="0" w:color="auto"/>
      </w:divBdr>
    </w:div>
    <w:div w:id="1208444438">
      <w:bodyDiv w:val="1"/>
      <w:marLeft w:val="0"/>
      <w:marRight w:val="0"/>
      <w:marTop w:val="0"/>
      <w:marBottom w:val="0"/>
      <w:divBdr>
        <w:top w:val="none" w:sz="0" w:space="0" w:color="auto"/>
        <w:left w:val="none" w:sz="0" w:space="0" w:color="auto"/>
        <w:bottom w:val="none" w:sz="0" w:space="0" w:color="auto"/>
        <w:right w:val="none" w:sz="0" w:space="0" w:color="auto"/>
      </w:divBdr>
    </w:div>
    <w:div w:id="1327131315">
      <w:bodyDiv w:val="1"/>
      <w:marLeft w:val="0"/>
      <w:marRight w:val="0"/>
      <w:marTop w:val="0"/>
      <w:marBottom w:val="0"/>
      <w:divBdr>
        <w:top w:val="none" w:sz="0" w:space="0" w:color="auto"/>
        <w:left w:val="none" w:sz="0" w:space="0" w:color="auto"/>
        <w:bottom w:val="none" w:sz="0" w:space="0" w:color="auto"/>
        <w:right w:val="none" w:sz="0" w:space="0" w:color="auto"/>
      </w:divBdr>
    </w:div>
    <w:div w:id="1349216709">
      <w:bodyDiv w:val="1"/>
      <w:marLeft w:val="0"/>
      <w:marRight w:val="0"/>
      <w:marTop w:val="0"/>
      <w:marBottom w:val="0"/>
      <w:divBdr>
        <w:top w:val="none" w:sz="0" w:space="0" w:color="auto"/>
        <w:left w:val="none" w:sz="0" w:space="0" w:color="auto"/>
        <w:bottom w:val="none" w:sz="0" w:space="0" w:color="auto"/>
        <w:right w:val="none" w:sz="0" w:space="0" w:color="auto"/>
      </w:divBdr>
      <w:divsChild>
        <w:div w:id="32578270">
          <w:marLeft w:val="0"/>
          <w:marRight w:val="0"/>
          <w:marTop w:val="120"/>
          <w:marBottom w:val="0"/>
          <w:divBdr>
            <w:top w:val="none" w:sz="0" w:space="0" w:color="auto"/>
            <w:left w:val="none" w:sz="0" w:space="0" w:color="auto"/>
            <w:bottom w:val="none" w:sz="0" w:space="0" w:color="auto"/>
            <w:right w:val="none" w:sz="0" w:space="0" w:color="auto"/>
          </w:divBdr>
        </w:div>
        <w:div w:id="66266284">
          <w:marLeft w:val="0"/>
          <w:marRight w:val="0"/>
          <w:marTop w:val="120"/>
          <w:marBottom w:val="0"/>
          <w:divBdr>
            <w:top w:val="none" w:sz="0" w:space="0" w:color="auto"/>
            <w:left w:val="none" w:sz="0" w:space="0" w:color="auto"/>
            <w:bottom w:val="none" w:sz="0" w:space="0" w:color="auto"/>
            <w:right w:val="none" w:sz="0" w:space="0" w:color="auto"/>
          </w:divBdr>
        </w:div>
        <w:div w:id="130635378">
          <w:marLeft w:val="0"/>
          <w:marRight w:val="0"/>
          <w:marTop w:val="120"/>
          <w:marBottom w:val="0"/>
          <w:divBdr>
            <w:top w:val="none" w:sz="0" w:space="0" w:color="auto"/>
            <w:left w:val="none" w:sz="0" w:space="0" w:color="auto"/>
            <w:bottom w:val="none" w:sz="0" w:space="0" w:color="auto"/>
            <w:right w:val="none" w:sz="0" w:space="0" w:color="auto"/>
          </w:divBdr>
        </w:div>
        <w:div w:id="147863566">
          <w:marLeft w:val="0"/>
          <w:marRight w:val="0"/>
          <w:marTop w:val="120"/>
          <w:marBottom w:val="0"/>
          <w:divBdr>
            <w:top w:val="none" w:sz="0" w:space="0" w:color="auto"/>
            <w:left w:val="none" w:sz="0" w:space="0" w:color="auto"/>
            <w:bottom w:val="none" w:sz="0" w:space="0" w:color="auto"/>
            <w:right w:val="none" w:sz="0" w:space="0" w:color="auto"/>
          </w:divBdr>
        </w:div>
        <w:div w:id="200751769">
          <w:marLeft w:val="0"/>
          <w:marRight w:val="0"/>
          <w:marTop w:val="120"/>
          <w:marBottom w:val="0"/>
          <w:divBdr>
            <w:top w:val="none" w:sz="0" w:space="0" w:color="auto"/>
            <w:left w:val="none" w:sz="0" w:space="0" w:color="auto"/>
            <w:bottom w:val="none" w:sz="0" w:space="0" w:color="auto"/>
            <w:right w:val="none" w:sz="0" w:space="0" w:color="auto"/>
          </w:divBdr>
        </w:div>
        <w:div w:id="286350931">
          <w:marLeft w:val="0"/>
          <w:marRight w:val="0"/>
          <w:marTop w:val="120"/>
          <w:marBottom w:val="0"/>
          <w:divBdr>
            <w:top w:val="none" w:sz="0" w:space="0" w:color="auto"/>
            <w:left w:val="none" w:sz="0" w:space="0" w:color="auto"/>
            <w:bottom w:val="none" w:sz="0" w:space="0" w:color="auto"/>
            <w:right w:val="none" w:sz="0" w:space="0" w:color="auto"/>
          </w:divBdr>
        </w:div>
        <w:div w:id="333534372">
          <w:marLeft w:val="0"/>
          <w:marRight w:val="0"/>
          <w:marTop w:val="120"/>
          <w:marBottom w:val="0"/>
          <w:divBdr>
            <w:top w:val="none" w:sz="0" w:space="0" w:color="auto"/>
            <w:left w:val="none" w:sz="0" w:space="0" w:color="auto"/>
            <w:bottom w:val="none" w:sz="0" w:space="0" w:color="auto"/>
            <w:right w:val="none" w:sz="0" w:space="0" w:color="auto"/>
          </w:divBdr>
        </w:div>
        <w:div w:id="392317627">
          <w:marLeft w:val="0"/>
          <w:marRight w:val="0"/>
          <w:marTop w:val="120"/>
          <w:marBottom w:val="0"/>
          <w:divBdr>
            <w:top w:val="none" w:sz="0" w:space="0" w:color="auto"/>
            <w:left w:val="none" w:sz="0" w:space="0" w:color="auto"/>
            <w:bottom w:val="none" w:sz="0" w:space="0" w:color="auto"/>
            <w:right w:val="none" w:sz="0" w:space="0" w:color="auto"/>
          </w:divBdr>
        </w:div>
        <w:div w:id="511186061">
          <w:marLeft w:val="0"/>
          <w:marRight w:val="0"/>
          <w:marTop w:val="120"/>
          <w:marBottom w:val="0"/>
          <w:divBdr>
            <w:top w:val="none" w:sz="0" w:space="0" w:color="auto"/>
            <w:left w:val="none" w:sz="0" w:space="0" w:color="auto"/>
            <w:bottom w:val="none" w:sz="0" w:space="0" w:color="auto"/>
            <w:right w:val="none" w:sz="0" w:space="0" w:color="auto"/>
          </w:divBdr>
        </w:div>
        <w:div w:id="640766071">
          <w:marLeft w:val="0"/>
          <w:marRight w:val="0"/>
          <w:marTop w:val="120"/>
          <w:marBottom w:val="0"/>
          <w:divBdr>
            <w:top w:val="none" w:sz="0" w:space="0" w:color="auto"/>
            <w:left w:val="none" w:sz="0" w:space="0" w:color="auto"/>
            <w:bottom w:val="none" w:sz="0" w:space="0" w:color="auto"/>
            <w:right w:val="none" w:sz="0" w:space="0" w:color="auto"/>
          </w:divBdr>
        </w:div>
        <w:div w:id="807356331">
          <w:marLeft w:val="0"/>
          <w:marRight w:val="0"/>
          <w:marTop w:val="120"/>
          <w:marBottom w:val="0"/>
          <w:divBdr>
            <w:top w:val="none" w:sz="0" w:space="0" w:color="auto"/>
            <w:left w:val="none" w:sz="0" w:space="0" w:color="auto"/>
            <w:bottom w:val="none" w:sz="0" w:space="0" w:color="auto"/>
            <w:right w:val="none" w:sz="0" w:space="0" w:color="auto"/>
          </w:divBdr>
        </w:div>
        <w:div w:id="857432113">
          <w:marLeft w:val="0"/>
          <w:marRight w:val="0"/>
          <w:marTop w:val="120"/>
          <w:marBottom w:val="0"/>
          <w:divBdr>
            <w:top w:val="none" w:sz="0" w:space="0" w:color="auto"/>
            <w:left w:val="none" w:sz="0" w:space="0" w:color="auto"/>
            <w:bottom w:val="none" w:sz="0" w:space="0" w:color="auto"/>
            <w:right w:val="none" w:sz="0" w:space="0" w:color="auto"/>
          </w:divBdr>
        </w:div>
        <w:div w:id="1013847855">
          <w:marLeft w:val="0"/>
          <w:marRight w:val="0"/>
          <w:marTop w:val="120"/>
          <w:marBottom w:val="0"/>
          <w:divBdr>
            <w:top w:val="none" w:sz="0" w:space="0" w:color="auto"/>
            <w:left w:val="none" w:sz="0" w:space="0" w:color="auto"/>
            <w:bottom w:val="none" w:sz="0" w:space="0" w:color="auto"/>
            <w:right w:val="none" w:sz="0" w:space="0" w:color="auto"/>
          </w:divBdr>
        </w:div>
        <w:div w:id="1025445841">
          <w:marLeft w:val="0"/>
          <w:marRight w:val="0"/>
          <w:marTop w:val="120"/>
          <w:marBottom w:val="0"/>
          <w:divBdr>
            <w:top w:val="none" w:sz="0" w:space="0" w:color="auto"/>
            <w:left w:val="none" w:sz="0" w:space="0" w:color="auto"/>
            <w:bottom w:val="none" w:sz="0" w:space="0" w:color="auto"/>
            <w:right w:val="none" w:sz="0" w:space="0" w:color="auto"/>
          </w:divBdr>
        </w:div>
        <w:div w:id="1026979470">
          <w:marLeft w:val="0"/>
          <w:marRight w:val="0"/>
          <w:marTop w:val="120"/>
          <w:marBottom w:val="0"/>
          <w:divBdr>
            <w:top w:val="none" w:sz="0" w:space="0" w:color="auto"/>
            <w:left w:val="none" w:sz="0" w:space="0" w:color="auto"/>
            <w:bottom w:val="none" w:sz="0" w:space="0" w:color="auto"/>
            <w:right w:val="none" w:sz="0" w:space="0" w:color="auto"/>
          </w:divBdr>
        </w:div>
        <w:div w:id="1224828536">
          <w:marLeft w:val="0"/>
          <w:marRight w:val="0"/>
          <w:marTop w:val="120"/>
          <w:marBottom w:val="0"/>
          <w:divBdr>
            <w:top w:val="none" w:sz="0" w:space="0" w:color="auto"/>
            <w:left w:val="none" w:sz="0" w:space="0" w:color="auto"/>
            <w:bottom w:val="none" w:sz="0" w:space="0" w:color="auto"/>
            <w:right w:val="none" w:sz="0" w:space="0" w:color="auto"/>
          </w:divBdr>
        </w:div>
        <w:div w:id="1314068712">
          <w:marLeft w:val="0"/>
          <w:marRight w:val="0"/>
          <w:marTop w:val="120"/>
          <w:marBottom w:val="0"/>
          <w:divBdr>
            <w:top w:val="none" w:sz="0" w:space="0" w:color="auto"/>
            <w:left w:val="none" w:sz="0" w:space="0" w:color="auto"/>
            <w:bottom w:val="none" w:sz="0" w:space="0" w:color="auto"/>
            <w:right w:val="none" w:sz="0" w:space="0" w:color="auto"/>
          </w:divBdr>
        </w:div>
        <w:div w:id="1320966201">
          <w:marLeft w:val="0"/>
          <w:marRight w:val="0"/>
          <w:marTop w:val="120"/>
          <w:marBottom w:val="0"/>
          <w:divBdr>
            <w:top w:val="none" w:sz="0" w:space="0" w:color="auto"/>
            <w:left w:val="none" w:sz="0" w:space="0" w:color="auto"/>
            <w:bottom w:val="none" w:sz="0" w:space="0" w:color="auto"/>
            <w:right w:val="none" w:sz="0" w:space="0" w:color="auto"/>
          </w:divBdr>
        </w:div>
        <w:div w:id="1330447866">
          <w:marLeft w:val="0"/>
          <w:marRight w:val="0"/>
          <w:marTop w:val="120"/>
          <w:marBottom w:val="0"/>
          <w:divBdr>
            <w:top w:val="none" w:sz="0" w:space="0" w:color="auto"/>
            <w:left w:val="none" w:sz="0" w:space="0" w:color="auto"/>
            <w:bottom w:val="none" w:sz="0" w:space="0" w:color="auto"/>
            <w:right w:val="none" w:sz="0" w:space="0" w:color="auto"/>
          </w:divBdr>
        </w:div>
        <w:div w:id="1364868779">
          <w:marLeft w:val="0"/>
          <w:marRight w:val="0"/>
          <w:marTop w:val="120"/>
          <w:marBottom w:val="0"/>
          <w:divBdr>
            <w:top w:val="none" w:sz="0" w:space="0" w:color="auto"/>
            <w:left w:val="none" w:sz="0" w:space="0" w:color="auto"/>
            <w:bottom w:val="none" w:sz="0" w:space="0" w:color="auto"/>
            <w:right w:val="none" w:sz="0" w:space="0" w:color="auto"/>
          </w:divBdr>
        </w:div>
        <w:div w:id="1520587165">
          <w:marLeft w:val="0"/>
          <w:marRight w:val="0"/>
          <w:marTop w:val="120"/>
          <w:marBottom w:val="0"/>
          <w:divBdr>
            <w:top w:val="none" w:sz="0" w:space="0" w:color="auto"/>
            <w:left w:val="none" w:sz="0" w:space="0" w:color="auto"/>
            <w:bottom w:val="none" w:sz="0" w:space="0" w:color="auto"/>
            <w:right w:val="none" w:sz="0" w:space="0" w:color="auto"/>
          </w:divBdr>
        </w:div>
        <w:div w:id="1644264780">
          <w:marLeft w:val="0"/>
          <w:marRight w:val="0"/>
          <w:marTop w:val="120"/>
          <w:marBottom w:val="0"/>
          <w:divBdr>
            <w:top w:val="none" w:sz="0" w:space="0" w:color="auto"/>
            <w:left w:val="none" w:sz="0" w:space="0" w:color="auto"/>
            <w:bottom w:val="none" w:sz="0" w:space="0" w:color="auto"/>
            <w:right w:val="none" w:sz="0" w:space="0" w:color="auto"/>
          </w:divBdr>
        </w:div>
        <w:div w:id="1756319345">
          <w:marLeft w:val="0"/>
          <w:marRight w:val="0"/>
          <w:marTop w:val="120"/>
          <w:marBottom w:val="0"/>
          <w:divBdr>
            <w:top w:val="none" w:sz="0" w:space="0" w:color="auto"/>
            <w:left w:val="none" w:sz="0" w:space="0" w:color="auto"/>
            <w:bottom w:val="none" w:sz="0" w:space="0" w:color="auto"/>
            <w:right w:val="none" w:sz="0" w:space="0" w:color="auto"/>
          </w:divBdr>
        </w:div>
        <w:div w:id="1854412718">
          <w:marLeft w:val="0"/>
          <w:marRight w:val="0"/>
          <w:marTop w:val="120"/>
          <w:marBottom w:val="0"/>
          <w:divBdr>
            <w:top w:val="none" w:sz="0" w:space="0" w:color="auto"/>
            <w:left w:val="none" w:sz="0" w:space="0" w:color="auto"/>
            <w:bottom w:val="none" w:sz="0" w:space="0" w:color="auto"/>
            <w:right w:val="none" w:sz="0" w:space="0" w:color="auto"/>
          </w:divBdr>
        </w:div>
        <w:div w:id="1911113394">
          <w:marLeft w:val="0"/>
          <w:marRight w:val="0"/>
          <w:marTop w:val="120"/>
          <w:marBottom w:val="0"/>
          <w:divBdr>
            <w:top w:val="none" w:sz="0" w:space="0" w:color="auto"/>
            <w:left w:val="none" w:sz="0" w:space="0" w:color="auto"/>
            <w:bottom w:val="none" w:sz="0" w:space="0" w:color="auto"/>
            <w:right w:val="none" w:sz="0" w:space="0" w:color="auto"/>
          </w:divBdr>
        </w:div>
        <w:div w:id="2029404755">
          <w:marLeft w:val="0"/>
          <w:marRight w:val="0"/>
          <w:marTop w:val="120"/>
          <w:marBottom w:val="0"/>
          <w:divBdr>
            <w:top w:val="none" w:sz="0" w:space="0" w:color="auto"/>
            <w:left w:val="none" w:sz="0" w:space="0" w:color="auto"/>
            <w:bottom w:val="none" w:sz="0" w:space="0" w:color="auto"/>
            <w:right w:val="none" w:sz="0" w:space="0" w:color="auto"/>
          </w:divBdr>
        </w:div>
        <w:div w:id="2030452065">
          <w:marLeft w:val="0"/>
          <w:marRight w:val="0"/>
          <w:marTop w:val="120"/>
          <w:marBottom w:val="0"/>
          <w:divBdr>
            <w:top w:val="none" w:sz="0" w:space="0" w:color="auto"/>
            <w:left w:val="none" w:sz="0" w:space="0" w:color="auto"/>
            <w:bottom w:val="none" w:sz="0" w:space="0" w:color="auto"/>
            <w:right w:val="none" w:sz="0" w:space="0" w:color="auto"/>
          </w:divBdr>
        </w:div>
        <w:div w:id="2073306771">
          <w:marLeft w:val="0"/>
          <w:marRight w:val="0"/>
          <w:marTop w:val="120"/>
          <w:marBottom w:val="0"/>
          <w:divBdr>
            <w:top w:val="none" w:sz="0" w:space="0" w:color="auto"/>
            <w:left w:val="none" w:sz="0" w:space="0" w:color="auto"/>
            <w:bottom w:val="none" w:sz="0" w:space="0" w:color="auto"/>
            <w:right w:val="none" w:sz="0" w:space="0" w:color="auto"/>
          </w:divBdr>
        </w:div>
        <w:div w:id="2143427491">
          <w:marLeft w:val="0"/>
          <w:marRight w:val="0"/>
          <w:marTop w:val="120"/>
          <w:marBottom w:val="0"/>
          <w:divBdr>
            <w:top w:val="none" w:sz="0" w:space="0" w:color="auto"/>
            <w:left w:val="none" w:sz="0" w:space="0" w:color="auto"/>
            <w:bottom w:val="none" w:sz="0" w:space="0" w:color="auto"/>
            <w:right w:val="none" w:sz="0" w:space="0" w:color="auto"/>
          </w:divBdr>
        </w:div>
      </w:divsChild>
    </w:div>
    <w:div w:id="1358310766">
      <w:bodyDiv w:val="1"/>
      <w:marLeft w:val="0"/>
      <w:marRight w:val="0"/>
      <w:marTop w:val="0"/>
      <w:marBottom w:val="0"/>
      <w:divBdr>
        <w:top w:val="none" w:sz="0" w:space="0" w:color="auto"/>
        <w:left w:val="none" w:sz="0" w:space="0" w:color="auto"/>
        <w:bottom w:val="none" w:sz="0" w:space="0" w:color="auto"/>
        <w:right w:val="none" w:sz="0" w:space="0" w:color="auto"/>
      </w:divBdr>
      <w:divsChild>
        <w:div w:id="577904924">
          <w:marLeft w:val="0"/>
          <w:marRight w:val="0"/>
          <w:marTop w:val="120"/>
          <w:marBottom w:val="0"/>
          <w:divBdr>
            <w:top w:val="none" w:sz="0" w:space="0" w:color="auto"/>
            <w:left w:val="none" w:sz="0" w:space="0" w:color="auto"/>
            <w:bottom w:val="none" w:sz="0" w:space="0" w:color="auto"/>
            <w:right w:val="none" w:sz="0" w:space="0" w:color="auto"/>
          </w:divBdr>
        </w:div>
        <w:div w:id="894662600">
          <w:marLeft w:val="0"/>
          <w:marRight w:val="0"/>
          <w:marTop w:val="120"/>
          <w:marBottom w:val="0"/>
          <w:divBdr>
            <w:top w:val="none" w:sz="0" w:space="0" w:color="auto"/>
            <w:left w:val="none" w:sz="0" w:space="0" w:color="auto"/>
            <w:bottom w:val="none" w:sz="0" w:space="0" w:color="auto"/>
            <w:right w:val="none" w:sz="0" w:space="0" w:color="auto"/>
          </w:divBdr>
        </w:div>
        <w:div w:id="1438016840">
          <w:marLeft w:val="0"/>
          <w:marRight w:val="0"/>
          <w:marTop w:val="120"/>
          <w:marBottom w:val="0"/>
          <w:divBdr>
            <w:top w:val="none" w:sz="0" w:space="0" w:color="auto"/>
            <w:left w:val="none" w:sz="0" w:space="0" w:color="auto"/>
            <w:bottom w:val="none" w:sz="0" w:space="0" w:color="auto"/>
            <w:right w:val="none" w:sz="0" w:space="0" w:color="auto"/>
          </w:divBdr>
        </w:div>
        <w:div w:id="1816292382">
          <w:marLeft w:val="0"/>
          <w:marRight w:val="0"/>
          <w:marTop w:val="120"/>
          <w:marBottom w:val="0"/>
          <w:divBdr>
            <w:top w:val="none" w:sz="0" w:space="0" w:color="auto"/>
            <w:left w:val="none" w:sz="0" w:space="0" w:color="auto"/>
            <w:bottom w:val="none" w:sz="0" w:space="0" w:color="auto"/>
            <w:right w:val="none" w:sz="0" w:space="0" w:color="auto"/>
          </w:divBdr>
        </w:div>
        <w:div w:id="1834369955">
          <w:marLeft w:val="0"/>
          <w:marRight w:val="0"/>
          <w:marTop w:val="120"/>
          <w:marBottom w:val="0"/>
          <w:divBdr>
            <w:top w:val="none" w:sz="0" w:space="0" w:color="auto"/>
            <w:left w:val="none" w:sz="0" w:space="0" w:color="auto"/>
            <w:bottom w:val="none" w:sz="0" w:space="0" w:color="auto"/>
            <w:right w:val="none" w:sz="0" w:space="0" w:color="auto"/>
          </w:divBdr>
        </w:div>
      </w:divsChild>
    </w:div>
    <w:div w:id="1462647386">
      <w:bodyDiv w:val="1"/>
      <w:marLeft w:val="0"/>
      <w:marRight w:val="0"/>
      <w:marTop w:val="0"/>
      <w:marBottom w:val="0"/>
      <w:divBdr>
        <w:top w:val="none" w:sz="0" w:space="0" w:color="auto"/>
        <w:left w:val="none" w:sz="0" w:space="0" w:color="auto"/>
        <w:bottom w:val="none" w:sz="0" w:space="0" w:color="auto"/>
        <w:right w:val="none" w:sz="0" w:space="0" w:color="auto"/>
      </w:divBdr>
      <w:divsChild>
        <w:div w:id="86124085">
          <w:marLeft w:val="0"/>
          <w:marRight w:val="0"/>
          <w:marTop w:val="120"/>
          <w:marBottom w:val="0"/>
          <w:divBdr>
            <w:top w:val="none" w:sz="0" w:space="0" w:color="auto"/>
            <w:left w:val="none" w:sz="0" w:space="0" w:color="auto"/>
            <w:bottom w:val="none" w:sz="0" w:space="0" w:color="auto"/>
            <w:right w:val="none" w:sz="0" w:space="0" w:color="auto"/>
          </w:divBdr>
        </w:div>
        <w:div w:id="1105661308">
          <w:marLeft w:val="0"/>
          <w:marRight w:val="0"/>
          <w:marTop w:val="120"/>
          <w:marBottom w:val="0"/>
          <w:divBdr>
            <w:top w:val="none" w:sz="0" w:space="0" w:color="auto"/>
            <w:left w:val="none" w:sz="0" w:space="0" w:color="auto"/>
            <w:bottom w:val="none" w:sz="0" w:space="0" w:color="auto"/>
            <w:right w:val="none" w:sz="0" w:space="0" w:color="auto"/>
          </w:divBdr>
        </w:div>
        <w:div w:id="1677920934">
          <w:marLeft w:val="0"/>
          <w:marRight w:val="0"/>
          <w:marTop w:val="120"/>
          <w:marBottom w:val="0"/>
          <w:divBdr>
            <w:top w:val="none" w:sz="0" w:space="0" w:color="auto"/>
            <w:left w:val="none" w:sz="0" w:space="0" w:color="auto"/>
            <w:bottom w:val="none" w:sz="0" w:space="0" w:color="auto"/>
            <w:right w:val="none" w:sz="0" w:space="0" w:color="auto"/>
          </w:divBdr>
        </w:div>
      </w:divsChild>
    </w:div>
    <w:div w:id="1559167850">
      <w:bodyDiv w:val="1"/>
      <w:marLeft w:val="0"/>
      <w:marRight w:val="0"/>
      <w:marTop w:val="0"/>
      <w:marBottom w:val="0"/>
      <w:divBdr>
        <w:top w:val="none" w:sz="0" w:space="0" w:color="auto"/>
        <w:left w:val="none" w:sz="0" w:space="0" w:color="auto"/>
        <w:bottom w:val="none" w:sz="0" w:space="0" w:color="auto"/>
        <w:right w:val="none" w:sz="0" w:space="0" w:color="auto"/>
      </w:divBdr>
      <w:divsChild>
        <w:div w:id="119957591">
          <w:marLeft w:val="0"/>
          <w:marRight w:val="0"/>
          <w:marTop w:val="120"/>
          <w:marBottom w:val="0"/>
          <w:divBdr>
            <w:top w:val="none" w:sz="0" w:space="0" w:color="auto"/>
            <w:left w:val="none" w:sz="0" w:space="0" w:color="auto"/>
            <w:bottom w:val="none" w:sz="0" w:space="0" w:color="auto"/>
            <w:right w:val="none" w:sz="0" w:space="0" w:color="auto"/>
          </w:divBdr>
        </w:div>
        <w:div w:id="223688632">
          <w:marLeft w:val="0"/>
          <w:marRight w:val="0"/>
          <w:marTop w:val="120"/>
          <w:marBottom w:val="0"/>
          <w:divBdr>
            <w:top w:val="none" w:sz="0" w:space="0" w:color="auto"/>
            <w:left w:val="none" w:sz="0" w:space="0" w:color="auto"/>
            <w:bottom w:val="none" w:sz="0" w:space="0" w:color="auto"/>
            <w:right w:val="none" w:sz="0" w:space="0" w:color="auto"/>
          </w:divBdr>
        </w:div>
        <w:div w:id="281421794">
          <w:marLeft w:val="0"/>
          <w:marRight w:val="0"/>
          <w:marTop w:val="120"/>
          <w:marBottom w:val="0"/>
          <w:divBdr>
            <w:top w:val="none" w:sz="0" w:space="0" w:color="auto"/>
            <w:left w:val="none" w:sz="0" w:space="0" w:color="auto"/>
            <w:bottom w:val="none" w:sz="0" w:space="0" w:color="auto"/>
            <w:right w:val="none" w:sz="0" w:space="0" w:color="auto"/>
          </w:divBdr>
        </w:div>
        <w:div w:id="411467365">
          <w:marLeft w:val="0"/>
          <w:marRight w:val="0"/>
          <w:marTop w:val="120"/>
          <w:marBottom w:val="0"/>
          <w:divBdr>
            <w:top w:val="none" w:sz="0" w:space="0" w:color="auto"/>
            <w:left w:val="none" w:sz="0" w:space="0" w:color="auto"/>
            <w:bottom w:val="none" w:sz="0" w:space="0" w:color="auto"/>
            <w:right w:val="none" w:sz="0" w:space="0" w:color="auto"/>
          </w:divBdr>
        </w:div>
        <w:div w:id="535049815">
          <w:marLeft w:val="0"/>
          <w:marRight w:val="0"/>
          <w:marTop w:val="120"/>
          <w:marBottom w:val="0"/>
          <w:divBdr>
            <w:top w:val="none" w:sz="0" w:space="0" w:color="auto"/>
            <w:left w:val="none" w:sz="0" w:space="0" w:color="auto"/>
            <w:bottom w:val="none" w:sz="0" w:space="0" w:color="auto"/>
            <w:right w:val="none" w:sz="0" w:space="0" w:color="auto"/>
          </w:divBdr>
        </w:div>
        <w:div w:id="538670670">
          <w:marLeft w:val="0"/>
          <w:marRight w:val="0"/>
          <w:marTop w:val="120"/>
          <w:marBottom w:val="0"/>
          <w:divBdr>
            <w:top w:val="none" w:sz="0" w:space="0" w:color="auto"/>
            <w:left w:val="none" w:sz="0" w:space="0" w:color="auto"/>
            <w:bottom w:val="none" w:sz="0" w:space="0" w:color="auto"/>
            <w:right w:val="none" w:sz="0" w:space="0" w:color="auto"/>
          </w:divBdr>
        </w:div>
        <w:div w:id="574900615">
          <w:marLeft w:val="0"/>
          <w:marRight w:val="0"/>
          <w:marTop w:val="120"/>
          <w:marBottom w:val="0"/>
          <w:divBdr>
            <w:top w:val="none" w:sz="0" w:space="0" w:color="auto"/>
            <w:left w:val="none" w:sz="0" w:space="0" w:color="auto"/>
            <w:bottom w:val="none" w:sz="0" w:space="0" w:color="auto"/>
            <w:right w:val="none" w:sz="0" w:space="0" w:color="auto"/>
          </w:divBdr>
        </w:div>
        <w:div w:id="613825604">
          <w:marLeft w:val="0"/>
          <w:marRight w:val="0"/>
          <w:marTop w:val="120"/>
          <w:marBottom w:val="0"/>
          <w:divBdr>
            <w:top w:val="none" w:sz="0" w:space="0" w:color="auto"/>
            <w:left w:val="none" w:sz="0" w:space="0" w:color="auto"/>
            <w:bottom w:val="none" w:sz="0" w:space="0" w:color="auto"/>
            <w:right w:val="none" w:sz="0" w:space="0" w:color="auto"/>
          </w:divBdr>
        </w:div>
        <w:div w:id="661347262">
          <w:marLeft w:val="0"/>
          <w:marRight w:val="0"/>
          <w:marTop w:val="120"/>
          <w:marBottom w:val="0"/>
          <w:divBdr>
            <w:top w:val="none" w:sz="0" w:space="0" w:color="auto"/>
            <w:left w:val="none" w:sz="0" w:space="0" w:color="auto"/>
            <w:bottom w:val="none" w:sz="0" w:space="0" w:color="auto"/>
            <w:right w:val="none" w:sz="0" w:space="0" w:color="auto"/>
          </w:divBdr>
        </w:div>
        <w:div w:id="713501592">
          <w:marLeft w:val="0"/>
          <w:marRight w:val="0"/>
          <w:marTop w:val="120"/>
          <w:marBottom w:val="0"/>
          <w:divBdr>
            <w:top w:val="none" w:sz="0" w:space="0" w:color="auto"/>
            <w:left w:val="none" w:sz="0" w:space="0" w:color="auto"/>
            <w:bottom w:val="none" w:sz="0" w:space="0" w:color="auto"/>
            <w:right w:val="none" w:sz="0" w:space="0" w:color="auto"/>
          </w:divBdr>
        </w:div>
        <w:div w:id="765005012">
          <w:marLeft w:val="0"/>
          <w:marRight w:val="0"/>
          <w:marTop w:val="120"/>
          <w:marBottom w:val="0"/>
          <w:divBdr>
            <w:top w:val="none" w:sz="0" w:space="0" w:color="auto"/>
            <w:left w:val="none" w:sz="0" w:space="0" w:color="auto"/>
            <w:bottom w:val="none" w:sz="0" w:space="0" w:color="auto"/>
            <w:right w:val="none" w:sz="0" w:space="0" w:color="auto"/>
          </w:divBdr>
        </w:div>
        <w:div w:id="774519241">
          <w:marLeft w:val="0"/>
          <w:marRight w:val="0"/>
          <w:marTop w:val="120"/>
          <w:marBottom w:val="0"/>
          <w:divBdr>
            <w:top w:val="none" w:sz="0" w:space="0" w:color="auto"/>
            <w:left w:val="none" w:sz="0" w:space="0" w:color="auto"/>
            <w:bottom w:val="none" w:sz="0" w:space="0" w:color="auto"/>
            <w:right w:val="none" w:sz="0" w:space="0" w:color="auto"/>
          </w:divBdr>
        </w:div>
        <w:div w:id="812062654">
          <w:marLeft w:val="0"/>
          <w:marRight w:val="0"/>
          <w:marTop w:val="120"/>
          <w:marBottom w:val="0"/>
          <w:divBdr>
            <w:top w:val="none" w:sz="0" w:space="0" w:color="auto"/>
            <w:left w:val="none" w:sz="0" w:space="0" w:color="auto"/>
            <w:bottom w:val="none" w:sz="0" w:space="0" w:color="auto"/>
            <w:right w:val="none" w:sz="0" w:space="0" w:color="auto"/>
          </w:divBdr>
        </w:div>
        <w:div w:id="872306338">
          <w:marLeft w:val="0"/>
          <w:marRight w:val="0"/>
          <w:marTop w:val="120"/>
          <w:marBottom w:val="0"/>
          <w:divBdr>
            <w:top w:val="none" w:sz="0" w:space="0" w:color="auto"/>
            <w:left w:val="none" w:sz="0" w:space="0" w:color="auto"/>
            <w:bottom w:val="none" w:sz="0" w:space="0" w:color="auto"/>
            <w:right w:val="none" w:sz="0" w:space="0" w:color="auto"/>
          </w:divBdr>
        </w:div>
        <w:div w:id="965619366">
          <w:marLeft w:val="0"/>
          <w:marRight w:val="0"/>
          <w:marTop w:val="120"/>
          <w:marBottom w:val="0"/>
          <w:divBdr>
            <w:top w:val="none" w:sz="0" w:space="0" w:color="auto"/>
            <w:left w:val="none" w:sz="0" w:space="0" w:color="auto"/>
            <w:bottom w:val="none" w:sz="0" w:space="0" w:color="auto"/>
            <w:right w:val="none" w:sz="0" w:space="0" w:color="auto"/>
          </w:divBdr>
        </w:div>
        <w:div w:id="1066803597">
          <w:marLeft w:val="0"/>
          <w:marRight w:val="0"/>
          <w:marTop w:val="120"/>
          <w:marBottom w:val="0"/>
          <w:divBdr>
            <w:top w:val="none" w:sz="0" w:space="0" w:color="auto"/>
            <w:left w:val="none" w:sz="0" w:space="0" w:color="auto"/>
            <w:bottom w:val="none" w:sz="0" w:space="0" w:color="auto"/>
            <w:right w:val="none" w:sz="0" w:space="0" w:color="auto"/>
          </w:divBdr>
        </w:div>
        <w:div w:id="1235310517">
          <w:marLeft w:val="0"/>
          <w:marRight w:val="0"/>
          <w:marTop w:val="120"/>
          <w:marBottom w:val="0"/>
          <w:divBdr>
            <w:top w:val="none" w:sz="0" w:space="0" w:color="auto"/>
            <w:left w:val="none" w:sz="0" w:space="0" w:color="auto"/>
            <w:bottom w:val="none" w:sz="0" w:space="0" w:color="auto"/>
            <w:right w:val="none" w:sz="0" w:space="0" w:color="auto"/>
          </w:divBdr>
        </w:div>
        <w:div w:id="1274365986">
          <w:marLeft w:val="0"/>
          <w:marRight w:val="0"/>
          <w:marTop w:val="120"/>
          <w:marBottom w:val="0"/>
          <w:divBdr>
            <w:top w:val="none" w:sz="0" w:space="0" w:color="auto"/>
            <w:left w:val="none" w:sz="0" w:space="0" w:color="auto"/>
            <w:bottom w:val="none" w:sz="0" w:space="0" w:color="auto"/>
            <w:right w:val="none" w:sz="0" w:space="0" w:color="auto"/>
          </w:divBdr>
        </w:div>
        <w:div w:id="1342657716">
          <w:marLeft w:val="0"/>
          <w:marRight w:val="0"/>
          <w:marTop w:val="120"/>
          <w:marBottom w:val="0"/>
          <w:divBdr>
            <w:top w:val="none" w:sz="0" w:space="0" w:color="auto"/>
            <w:left w:val="none" w:sz="0" w:space="0" w:color="auto"/>
            <w:bottom w:val="none" w:sz="0" w:space="0" w:color="auto"/>
            <w:right w:val="none" w:sz="0" w:space="0" w:color="auto"/>
          </w:divBdr>
        </w:div>
        <w:div w:id="1469973559">
          <w:marLeft w:val="0"/>
          <w:marRight w:val="0"/>
          <w:marTop w:val="120"/>
          <w:marBottom w:val="0"/>
          <w:divBdr>
            <w:top w:val="none" w:sz="0" w:space="0" w:color="auto"/>
            <w:left w:val="none" w:sz="0" w:space="0" w:color="auto"/>
            <w:bottom w:val="none" w:sz="0" w:space="0" w:color="auto"/>
            <w:right w:val="none" w:sz="0" w:space="0" w:color="auto"/>
          </w:divBdr>
        </w:div>
        <w:div w:id="1606307200">
          <w:marLeft w:val="0"/>
          <w:marRight w:val="0"/>
          <w:marTop w:val="120"/>
          <w:marBottom w:val="0"/>
          <w:divBdr>
            <w:top w:val="none" w:sz="0" w:space="0" w:color="auto"/>
            <w:left w:val="none" w:sz="0" w:space="0" w:color="auto"/>
            <w:bottom w:val="none" w:sz="0" w:space="0" w:color="auto"/>
            <w:right w:val="none" w:sz="0" w:space="0" w:color="auto"/>
          </w:divBdr>
        </w:div>
        <w:div w:id="1758213040">
          <w:marLeft w:val="0"/>
          <w:marRight w:val="0"/>
          <w:marTop w:val="120"/>
          <w:marBottom w:val="0"/>
          <w:divBdr>
            <w:top w:val="none" w:sz="0" w:space="0" w:color="auto"/>
            <w:left w:val="none" w:sz="0" w:space="0" w:color="auto"/>
            <w:bottom w:val="none" w:sz="0" w:space="0" w:color="auto"/>
            <w:right w:val="none" w:sz="0" w:space="0" w:color="auto"/>
          </w:divBdr>
        </w:div>
        <w:div w:id="1800148020">
          <w:marLeft w:val="0"/>
          <w:marRight w:val="0"/>
          <w:marTop w:val="120"/>
          <w:marBottom w:val="0"/>
          <w:divBdr>
            <w:top w:val="none" w:sz="0" w:space="0" w:color="auto"/>
            <w:left w:val="none" w:sz="0" w:space="0" w:color="auto"/>
            <w:bottom w:val="none" w:sz="0" w:space="0" w:color="auto"/>
            <w:right w:val="none" w:sz="0" w:space="0" w:color="auto"/>
          </w:divBdr>
        </w:div>
        <w:div w:id="1803110588">
          <w:marLeft w:val="0"/>
          <w:marRight w:val="0"/>
          <w:marTop w:val="120"/>
          <w:marBottom w:val="0"/>
          <w:divBdr>
            <w:top w:val="none" w:sz="0" w:space="0" w:color="auto"/>
            <w:left w:val="none" w:sz="0" w:space="0" w:color="auto"/>
            <w:bottom w:val="none" w:sz="0" w:space="0" w:color="auto"/>
            <w:right w:val="none" w:sz="0" w:space="0" w:color="auto"/>
          </w:divBdr>
        </w:div>
        <w:div w:id="1902211712">
          <w:marLeft w:val="0"/>
          <w:marRight w:val="0"/>
          <w:marTop w:val="120"/>
          <w:marBottom w:val="0"/>
          <w:divBdr>
            <w:top w:val="none" w:sz="0" w:space="0" w:color="auto"/>
            <w:left w:val="none" w:sz="0" w:space="0" w:color="auto"/>
            <w:bottom w:val="none" w:sz="0" w:space="0" w:color="auto"/>
            <w:right w:val="none" w:sz="0" w:space="0" w:color="auto"/>
          </w:divBdr>
        </w:div>
      </w:divsChild>
    </w:div>
    <w:div w:id="1664310583">
      <w:bodyDiv w:val="1"/>
      <w:marLeft w:val="0"/>
      <w:marRight w:val="0"/>
      <w:marTop w:val="0"/>
      <w:marBottom w:val="0"/>
      <w:divBdr>
        <w:top w:val="none" w:sz="0" w:space="0" w:color="auto"/>
        <w:left w:val="none" w:sz="0" w:space="0" w:color="auto"/>
        <w:bottom w:val="none" w:sz="0" w:space="0" w:color="auto"/>
        <w:right w:val="none" w:sz="0" w:space="0" w:color="auto"/>
      </w:divBdr>
    </w:div>
    <w:div w:id="2127194088">
      <w:bodyDiv w:val="1"/>
      <w:marLeft w:val="0"/>
      <w:marRight w:val="0"/>
      <w:marTop w:val="0"/>
      <w:marBottom w:val="0"/>
      <w:divBdr>
        <w:top w:val="none" w:sz="0" w:space="0" w:color="auto"/>
        <w:left w:val="none" w:sz="0" w:space="0" w:color="auto"/>
        <w:bottom w:val="none" w:sz="0" w:space="0" w:color="auto"/>
        <w:right w:val="none" w:sz="0" w:space="0" w:color="auto"/>
      </w:divBdr>
      <w:divsChild>
        <w:div w:id="1156531513">
          <w:marLeft w:val="0"/>
          <w:marRight w:val="0"/>
          <w:marTop w:val="120"/>
          <w:marBottom w:val="0"/>
          <w:divBdr>
            <w:top w:val="none" w:sz="0" w:space="0" w:color="auto"/>
            <w:left w:val="none" w:sz="0" w:space="0" w:color="auto"/>
            <w:bottom w:val="none" w:sz="0" w:space="0" w:color="auto"/>
            <w:right w:val="none" w:sz="0" w:space="0" w:color="auto"/>
          </w:divBdr>
        </w:div>
        <w:div w:id="1202476835">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vo.garant.ru/" TargetMode="External"/><Relationship Id="rId21" Type="http://schemas.openxmlformats.org/officeDocument/2006/relationships/hyperlink" Target="https://login.consultant.ru/link/?req=doc&amp;demo=2&amp;base=LAW&amp;n=402649&amp;dst=2206&amp;field=134&amp;date=20.12.2021" TargetMode="External"/><Relationship Id="rId42" Type="http://schemas.openxmlformats.org/officeDocument/2006/relationships/hyperlink" Target="https://login.consultant.ru/link/?req=doc&amp;demo=2&amp;base=LAW&amp;n=383542&amp;dst=2484&amp;field=134&amp;date=20.01.2022" TargetMode="External"/><Relationship Id="rId63" Type="http://schemas.openxmlformats.org/officeDocument/2006/relationships/hyperlink" Target="https://base.garant.ru/75062082/53f89421bbdaf741eb2d1ecc4ddb4c33/" TargetMode="External"/><Relationship Id="rId84" Type="http://schemas.openxmlformats.org/officeDocument/2006/relationships/hyperlink" Target="https://base.garant.ru/75062082/53f89421bbdaf741eb2d1ecc4ddb4c33/" TargetMode="External"/><Relationship Id="rId138" Type="http://schemas.openxmlformats.org/officeDocument/2006/relationships/hyperlink" Target="http://ivo.garant.ru/" TargetMode="External"/><Relationship Id="rId159" Type="http://schemas.openxmlformats.org/officeDocument/2006/relationships/hyperlink" Target="http://ivo.garant.ru/" TargetMode="External"/><Relationship Id="rId170" Type="http://schemas.openxmlformats.org/officeDocument/2006/relationships/hyperlink" Target="http://ivo.garant.ru/" TargetMode="External"/><Relationship Id="rId191" Type="http://schemas.openxmlformats.org/officeDocument/2006/relationships/hyperlink" Target="https://base.garant.ru/75062082/53f89421bbdaf741eb2d1ecc4ddb4c33/" TargetMode="External"/><Relationship Id="rId205" Type="http://schemas.openxmlformats.org/officeDocument/2006/relationships/hyperlink" Target="consultantplus://offline/ref=956B261DB76EC2E40552318B079232F40D4B444F102283FAE00ECBE086382C336750F578E5BA2C8AZE57F" TargetMode="External"/><Relationship Id="rId107" Type="http://schemas.openxmlformats.org/officeDocument/2006/relationships/hyperlink" Target="https://base.garant.ru/75062082/53f89421bbdaf741eb2d1ecc4ddb4c33/" TargetMode="External"/><Relationship Id="rId11" Type="http://schemas.openxmlformats.org/officeDocument/2006/relationships/hyperlink" Target="https://login.consultant.ru/link/?req=doc&amp;demo=2&amp;base=LAW&amp;n=389172&amp;date=20.12.2021" TargetMode="External"/><Relationship Id="rId32" Type="http://schemas.openxmlformats.org/officeDocument/2006/relationships/hyperlink" Target="https://login.consultant.ru/link/?req=doc&amp;demo=2&amp;base=LAW&amp;n=381484&amp;dst=117&amp;field=134&amp;date=21.12.2021" TargetMode="External"/><Relationship Id="rId37" Type="http://schemas.openxmlformats.org/officeDocument/2006/relationships/hyperlink" Target="https://login.consultant.ru/link/?req=doc&amp;demo=2&amp;base=LAW&amp;n=402649&amp;dst=1107&amp;field=134&amp;date=21.12.2021" TargetMode="External"/><Relationship Id="rId53" Type="http://schemas.openxmlformats.org/officeDocument/2006/relationships/hyperlink" Target="https://login.consultant.ru/link/?req=doc&amp;demo=2&amp;base=LAW&amp;n=364109&amp;dst=100009&amp;field=134&amp;date=20.01.2022" TargetMode="External"/><Relationship Id="rId58" Type="http://schemas.openxmlformats.org/officeDocument/2006/relationships/hyperlink" Target="https://base.garant.ru/75062082/53f89421bbdaf741eb2d1ecc4ddb4c33/" TargetMode="External"/><Relationship Id="rId74" Type="http://schemas.openxmlformats.org/officeDocument/2006/relationships/hyperlink" Target="https://base.garant.ru/75062082/53f89421bbdaf741eb2d1ecc4ddb4c33/" TargetMode="External"/><Relationship Id="rId79" Type="http://schemas.openxmlformats.org/officeDocument/2006/relationships/hyperlink" Target="https://base.garant.ru/75062082/53f89421bbdaf741eb2d1ecc4ddb4c33/" TargetMode="External"/><Relationship Id="rId102" Type="http://schemas.openxmlformats.org/officeDocument/2006/relationships/hyperlink" Target="https://base.garant.ru/75062082/53f89421bbdaf741eb2d1ecc4ddb4c33/" TargetMode="External"/><Relationship Id="rId123" Type="http://schemas.openxmlformats.org/officeDocument/2006/relationships/hyperlink" Target="consultantplus://offline/ref=5C4208796DE6D07DDFB4DA90DFAE25D47ABB8506A5C6E7574F4823A94BEEEACF805C15C2828A43F3C7317Ax8GFG" TargetMode="External"/><Relationship Id="rId128" Type="http://schemas.openxmlformats.org/officeDocument/2006/relationships/hyperlink" Target="http://ivo.garant.ru/" TargetMode="External"/><Relationship Id="rId144" Type="http://schemas.openxmlformats.org/officeDocument/2006/relationships/hyperlink" Target="http://ivo.garant.ru/" TargetMode="External"/><Relationship Id="rId149" Type="http://schemas.openxmlformats.org/officeDocument/2006/relationships/hyperlink" Target="http://ivo.garant.ru/" TargetMode="External"/><Relationship Id="rId5" Type="http://schemas.openxmlformats.org/officeDocument/2006/relationships/webSettings" Target="webSettings.xml"/><Relationship Id="rId90" Type="http://schemas.openxmlformats.org/officeDocument/2006/relationships/hyperlink" Target="https://base.garant.ru/75062082/53f89421bbdaf741eb2d1ecc4ddb4c33/" TargetMode="External"/><Relationship Id="rId95" Type="http://schemas.openxmlformats.org/officeDocument/2006/relationships/hyperlink" Target="https://base.garant.ru/75062082/53f89421bbdaf741eb2d1ecc4ddb4c33/" TargetMode="External"/><Relationship Id="rId160" Type="http://schemas.openxmlformats.org/officeDocument/2006/relationships/hyperlink" Target="http://ivo.garant.ru/" TargetMode="External"/><Relationship Id="rId165" Type="http://schemas.openxmlformats.org/officeDocument/2006/relationships/hyperlink" Target="http://ivo.garant.ru/" TargetMode="External"/><Relationship Id="rId181" Type="http://schemas.openxmlformats.org/officeDocument/2006/relationships/hyperlink" Target="http://ivo.garant.ru/" TargetMode="External"/><Relationship Id="rId186" Type="http://schemas.openxmlformats.org/officeDocument/2006/relationships/hyperlink" Target="consultantplus://offline/ref=5C4208796DE6D07DDFB4DA90DFAE25D47ABB8506A5C6E7574F4823A94BEEEACF805C15C2828A43F3C7317Bx8GFG" TargetMode="External"/><Relationship Id="rId211" Type="http://schemas.openxmlformats.org/officeDocument/2006/relationships/hyperlink" Target="http://docs.cntd.ru/document/461607729" TargetMode="External"/><Relationship Id="rId22" Type="http://schemas.openxmlformats.org/officeDocument/2006/relationships/hyperlink" Target="https://login.consultant.ru/link/?req=doc&amp;demo=2&amp;base=LAW&amp;n=402649&amp;dst=2104&amp;field=134&amp;date=20.12.2021" TargetMode="External"/><Relationship Id="rId27" Type="http://schemas.openxmlformats.org/officeDocument/2006/relationships/hyperlink" Target="https://login.consultant.ru/link/?req=doc&amp;demo=2&amp;base=LAW&amp;n=387691&amp;dst=100095&amp;field=134&amp;date=20.12.2021" TargetMode="External"/><Relationship Id="rId43" Type="http://schemas.openxmlformats.org/officeDocument/2006/relationships/hyperlink" Target="https://login.consultant.ru/link/?req=doc&amp;demo=2&amp;base=LAW&amp;n=383542&amp;dst=3054&amp;field=134&amp;date=20.01.2022" TargetMode="External"/><Relationship Id="rId48" Type="http://schemas.openxmlformats.org/officeDocument/2006/relationships/hyperlink" Target="https://login.consultant.ru/link/?req=doc&amp;demo=2&amp;base=LAW&amp;n=355868&amp;dst=100001&amp;field=134&amp;date=20.01.2022" TargetMode="External"/><Relationship Id="rId64" Type="http://schemas.openxmlformats.org/officeDocument/2006/relationships/hyperlink" Target="https://base.garant.ru/75062082/53f89421bbdaf741eb2d1ecc4ddb4c33/" TargetMode="External"/><Relationship Id="rId69" Type="http://schemas.openxmlformats.org/officeDocument/2006/relationships/hyperlink" Target="https://base.garant.ru/75062082/53f89421bbdaf741eb2d1ecc4ddb4c33/" TargetMode="External"/><Relationship Id="rId113" Type="http://schemas.openxmlformats.org/officeDocument/2006/relationships/hyperlink" Target="http://ivo.garant.ru/" TargetMode="External"/><Relationship Id="rId118" Type="http://schemas.openxmlformats.org/officeDocument/2006/relationships/hyperlink" Target="http://ivo.garant.ru/" TargetMode="External"/><Relationship Id="rId134" Type="http://schemas.openxmlformats.org/officeDocument/2006/relationships/hyperlink" Target="http://ivo.garant.ru/" TargetMode="External"/><Relationship Id="rId139" Type="http://schemas.openxmlformats.org/officeDocument/2006/relationships/hyperlink" Target="http://ivo.garant.ru/" TargetMode="External"/><Relationship Id="rId80" Type="http://schemas.openxmlformats.org/officeDocument/2006/relationships/hyperlink" Target="https://base.garant.ru/75062082/53f89421bbdaf741eb2d1ecc4ddb4c33/" TargetMode="External"/><Relationship Id="rId85" Type="http://schemas.openxmlformats.org/officeDocument/2006/relationships/hyperlink" Target="https://base.garant.ru/75062082/53f89421bbdaf741eb2d1ecc4ddb4c33/" TargetMode="External"/><Relationship Id="rId150" Type="http://schemas.openxmlformats.org/officeDocument/2006/relationships/hyperlink" Target="http://ivo.garant.ru/" TargetMode="External"/><Relationship Id="rId155" Type="http://schemas.openxmlformats.org/officeDocument/2006/relationships/hyperlink" Target="http://ivo.garant.ru/" TargetMode="External"/><Relationship Id="rId171" Type="http://schemas.openxmlformats.org/officeDocument/2006/relationships/hyperlink" Target="http://ivo.garant.ru/" TargetMode="External"/><Relationship Id="rId176" Type="http://schemas.openxmlformats.org/officeDocument/2006/relationships/hyperlink" Target="consultantplus://offline/ref=5C4208796DE6D07DDFB4DA90DFAE25D47ABB8506A5C6E7574F4823A94BEEEACF805C15C2828A43F3C7317Bx8GFG" TargetMode="External"/><Relationship Id="rId192" Type="http://schemas.openxmlformats.org/officeDocument/2006/relationships/hyperlink" Target="https://base.garant.ru/75062082/53f89421bbdaf741eb2d1ecc4ddb4c33/" TargetMode="External"/><Relationship Id="rId197" Type="http://schemas.openxmlformats.org/officeDocument/2006/relationships/hyperlink" Target="http://ivo.garant.ru/" TargetMode="External"/><Relationship Id="rId206" Type="http://schemas.openxmlformats.org/officeDocument/2006/relationships/hyperlink" Target="consultantplus://offline/ref=D54AF7A72D499E63A1CE6E9F567344CA41FA71FCAC29B8CE29CF4FF08C40BC3144341FF1017FA474C95205838CE88A52ACC55A5991C41DC7J2lAJ" TargetMode="External"/><Relationship Id="rId201" Type="http://schemas.openxmlformats.org/officeDocument/2006/relationships/hyperlink" Target="http://ivo.garant.ru/" TargetMode="External"/><Relationship Id="rId12" Type="http://schemas.openxmlformats.org/officeDocument/2006/relationships/hyperlink" Target="https://login.consultant.ru/link/?req=doc&amp;demo=2&amp;base=LAW&amp;n=406132&amp;dst=500&amp;field=134&amp;date=17.02.2022" TargetMode="External"/><Relationship Id="rId17" Type="http://schemas.openxmlformats.org/officeDocument/2006/relationships/hyperlink" Target="https://login.consultant.ru/link/?req=doc&amp;demo=2&amp;base=LAW&amp;n=402649&amp;dst=1425&amp;field=134&amp;date=21.12.2021" TargetMode="External"/><Relationship Id="rId33" Type="http://schemas.openxmlformats.org/officeDocument/2006/relationships/hyperlink" Target="https://login.consultant.ru/link/?req=doc&amp;demo=2&amp;base=LAW&amp;n=362052&amp;dst=100015&amp;field=134&amp;date=21.12.2021" TargetMode="External"/><Relationship Id="rId38" Type="http://schemas.openxmlformats.org/officeDocument/2006/relationships/hyperlink" Target="https://login.consultant.ru/link/?req=doc&amp;demo=2&amp;base=LAW&amp;n=402649&amp;dst=1110&amp;field=134&amp;date=21.12.2021" TargetMode="External"/><Relationship Id="rId59" Type="http://schemas.openxmlformats.org/officeDocument/2006/relationships/hyperlink" Target="https://base.garant.ru/75062082/53f89421bbdaf741eb2d1ecc4ddb4c33/" TargetMode="External"/><Relationship Id="rId103" Type="http://schemas.openxmlformats.org/officeDocument/2006/relationships/hyperlink" Target="https://base.garant.ru/75062082/53f89421bbdaf741eb2d1ecc4ddb4c33/" TargetMode="External"/><Relationship Id="rId108" Type="http://schemas.openxmlformats.org/officeDocument/2006/relationships/hyperlink" Target="https://base.garant.ru/75062082/53f89421bbdaf741eb2d1ecc4ddb4c33/" TargetMode="External"/><Relationship Id="rId124" Type="http://schemas.openxmlformats.org/officeDocument/2006/relationships/hyperlink" Target="http://ivo.garant.ru/" TargetMode="External"/><Relationship Id="rId129" Type="http://schemas.openxmlformats.org/officeDocument/2006/relationships/hyperlink" Target="http://ivo.garant.ru/" TargetMode="External"/><Relationship Id="rId54" Type="http://schemas.openxmlformats.org/officeDocument/2006/relationships/hyperlink" Target="https://login.consultant.ru/link/?req=doc&amp;demo=2&amp;base=LAW&amp;n=402649&amp;dst=517&amp;field=134&amp;date=22.12.2021" TargetMode="External"/><Relationship Id="rId70" Type="http://schemas.openxmlformats.org/officeDocument/2006/relationships/hyperlink" Target="https://base.garant.ru/75062082/53f89421bbdaf741eb2d1ecc4ddb4c33/" TargetMode="External"/><Relationship Id="rId75" Type="http://schemas.openxmlformats.org/officeDocument/2006/relationships/hyperlink" Target="https://base.garant.ru/75062082/53f89421bbdaf741eb2d1ecc4ddb4c33/" TargetMode="External"/><Relationship Id="rId91" Type="http://schemas.openxmlformats.org/officeDocument/2006/relationships/hyperlink" Target="https://base.garant.ru/75062082/53f89421bbdaf741eb2d1ecc4ddb4c33/" TargetMode="External"/><Relationship Id="rId96" Type="http://schemas.openxmlformats.org/officeDocument/2006/relationships/hyperlink" Target="https://base.garant.ru/75062082/53f89421bbdaf741eb2d1ecc4ddb4c33/" TargetMode="External"/><Relationship Id="rId140" Type="http://schemas.openxmlformats.org/officeDocument/2006/relationships/hyperlink" Target="http://ivo.garant.ru/" TargetMode="External"/><Relationship Id="rId145" Type="http://schemas.openxmlformats.org/officeDocument/2006/relationships/hyperlink" Target="http://ivo.garant.ru/" TargetMode="External"/><Relationship Id="rId161" Type="http://schemas.openxmlformats.org/officeDocument/2006/relationships/hyperlink" Target="http://ivo.garant.ru/" TargetMode="External"/><Relationship Id="rId166" Type="http://schemas.openxmlformats.org/officeDocument/2006/relationships/hyperlink" Target="consultantplus://offline/ref=5C4208796DE6D07DDFB4DA90DFAE25D47ABB8506A5C6E7574F4823A94BEEEACF805C15C2828A43F3C7317Ax8GFG" TargetMode="External"/><Relationship Id="rId182" Type="http://schemas.openxmlformats.org/officeDocument/2006/relationships/hyperlink" Target="http://ivo.garant.ru/" TargetMode="External"/><Relationship Id="rId187" Type="http://schemas.openxmlformats.org/officeDocument/2006/relationships/hyperlink" Target="consultantplus://offline/ref=5C4208796DE6D07DDFB4DA90DFAE25D47ABB8506A5C6E7574F4823A94BEEEACF805C15C2828A43F3C7317Ax8GFG" TargetMode="Externa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header" Target="header1.xml"/><Relationship Id="rId23" Type="http://schemas.openxmlformats.org/officeDocument/2006/relationships/hyperlink" Target="https://login.consultant.ru/link/?req=doc&amp;demo=2&amp;base=LAW&amp;n=402649&amp;dst=2209&amp;field=134&amp;date=20.12.2021" TargetMode="External"/><Relationship Id="rId28" Type="http://schemas.openxmlformats.org/officeDocument/2006/relationships/hyperlink" Target="https://login.consultant.ru/link/?req=doc&amp;demo=2&amp;base=LAW&amp;n=402649&amp;dst=102030&amp;field=134&amp;date=20.12.2021" TargetMode="External"/><Relationship Id="rId49" Type="http://schemas.openxmlformats.org/officeDocument/2006/relationships/hyperlink" Target="https://login.consultant.ru/link/?req=doc&amp;demo=2&amp;base=LAW&amp;n=383542&amp;dst=3078&amp;field=134&amp;date=20.01.2022" TargetMode="External"/><Relationship Id="rId114" Type="http://schemas.openxmlformats.org/officeDocument/2006/relationships/hyperlink" Target="http://ivo.garant.ru/" TargetMode="External"/><Relationship Id="rId119" Type="http://schemas.openxmlformats.org/officeDocument/2006/relationships/hyperlink" Target="http://ivo.garant.ru/" TargetMode="External"/><Relationship Id="rId44" Type="http://schemas.openxmlformats.org/officeDocument/2006/relationships/hyperlink" Target="https://login.consultant.ru/link/?req=doc&amp;demo=2&amp;base=LAW&amp;n=383542&amp;dst=3060&amp;field=134&amp;date=20.01.2022" TargetMode="External"/><Relationship Id="rId60" Type="http://schemas.openxmlformats.org/officeDocument/2006/relationships/hyperlink" Target="https://base.garant.ru/75062082/53f89421bbdaf741eb2d1ecc4ddb4c33/" TargetMode="External"/><Relationship Id="rId65" Type="http://schemas.openxmlformats.org/officeDocument/2006/relationships/hyperlink" Target="https://base.garant.ru/75062082/53f89421bbdaf741eb2d1ecc4ddb4c33/" TargetMode="External"/><Relationship Id="rId81" Type="http://schemas.openxmlformats.org/officeDocument/2006/relationships/hyperlink" Target="https://base.garant.ru/75062082/53f89421bbdaf741eb2d1ecc4ddb4c33/" TargetMode="External"/><Relationship Id="rId86" Type="http://schemas.openxmlformats.org/officeDocument/2006/relationships/hyperlink" Target="https://base.garant.ru/75062082/53f89421bbdaf741eb2d1ecc4ddb4c33/" TargetMode="External"/><Relationship Id="rId130" Type="http://schemas.openxmlformats.org/officeDocument/2006/relationships/hyperlink" Target="http://ivo.garant.ru/" TargetMode="External"/><Relationship Id="rId135" Type="http://schemas.openxmlformats.org/officeDocument/2006/relationships/hyperlink" Target="http://ivo.garant.ru/" TargetMode="External"/><Relationship Id="rId151" Type="http://schemas.openxmlformats.org/officeDocument/2006/relationships/hyperlink" Target="http://ivo.garant.ru/" TargetMode="External"/><Relationship Id="rId156" Type="http://schemas.openxmlformats.org/officeDocument/2006/relationships/hyperlink" Target="consultantplus://offline/ref=5C4208796DE6D07DDFB4DA90DFAE25D47ABB8506A5C6E7574F4823A94BEEEACF805C15C2828A43F3C7317Ax8GFG" TargetMode="External"/><Relationship Id="rId177" Type="http://schemas.openxmlformats.org/officeDocument/2006/relationships/hyperlink" Target="consultantplus://offline/ref=5C4208796DE6D07DDFB4DA90DFAE25D47ABB8506A5C6E7574F4823A94BEEEACF805C15C2828A43F3C7317Ax8GFG" TargetMode="External"/><Relationship Id="rId198" Type="http://schemas.openxmlformats.org/officeDocument/2006/relationships/hyperlink" Target="http://ivo.garant.ru/" TargetMode="External"/><Relationship Id="rId172" Type="http://schemas.openxmlformats.org/officeDocument/2006/relationships/hyperlink" Target="http://ivo.garant.ru/" TargetMode="External"/><Relationship Id="rId193" Type="http://schemas.openxmlformats.org/officeDocument/2006/relationships/hyperlink" Target="https://base.garant.ru/75062082/53f89421bbdaf741eb2d1ecc4ddb4c33/" TargetMode="External"/><Relationship Id="rId202" Type="http://schemas.openxmlformats.org/officeDocument/2006/relationships/hyperlink" Target="consultantplus://offline/ref=956B261DB76EC2E40552318B079232F4044E4545172FDEF0E857C7E2813773246019F979E5BA2FZ85BF" TargetMode="External"/><Relationship Id="rId207" Type="http://schemas.openxmlformats.org/officeDocument/2006/relationships/hyperlink" Target="consultantplus://offline/ref=04E1B6A4F415D5D297EDA138CE75B7355034F5EDD077AE37B00C582FAFB7FBF3819F5D28EEOELDG" TargetMode="External"/><Relationship Id="rId13" Type="http://schemas.openxmlformats.org/officeDocument/2006/relationships/hyperlink" Target="https://login.consultant.ru/link/?req=doc&amp;demo=2&amp;base=LAW&amp;n=406132&amp;dst=503&amp;field=134&amp;date=17.02.2022" TargetMode="External"/><Relationship Id="rId18" Type="http://schemas.openxmlformats.org/officeDocument/2006/relationships/hyperlink" Target="https://login.consultant.ru/link/?req=doc&amp;demo=2&amp;base=LAW&amp;n=402649&amp;dst=3140&amp;field=134&amp;date=21.12.2021" TargetMode="External"/><Relationship Id="rId39" Type="http://schemas.openxmlformats.org/officeDocument/2006/relationships/hyperlink" Target="https://login.consultant.ru/link/?req=doc&amp;demo=2&amp;base=LAW&amp;n=389878&amp;date=21.12.2021" TargetMode="External"/><Relationship Id="rId109" Type="http://schemas.openxmlformats.org/officeDocument/2006/relationships/hyperlink" Target="https://base.garant.ru/75062082/53f89421bbdaf741eb2d1ecc4ddb4c33/" TargetMode="External"/><Relationship Id="rId34" Type="http://schemas.openxmlformats.org/officeDocument/2006/relationships/hyperlink" Target="https://login.consultant.ru/link/?req=doc&amp;demo=2&amp;base=LAW&amp;n=402649&amp;dst=3192&amp;field=134&amp;date=21.12.2021" TargetMode="External"/><Relationship Id="rId50" Type="http://schemas.openxmlformats.org/officeDocument/2006/relationships/hyperlink" Target="https://login.consultant.ru/link/?req=doc&amp;demo=2&amp;base=LAW&amp;n=383542&amp;dst=2518&amp;field=134&amp;date=20.01.2022" TargetMode="External"/><Relationship Id="rId55" Type="http://schemas.openxmlformats.org/officeDocument/2006/relationships/hyperlink" Target="http://www.consultant.ru/document/cons_doc_LAW_383542/9066705b3210c244f4b2caba0da8ec7186f0d1ab/" TargetMode="External"/><Relationship Id="rId76" Type="http://schemas.openxmlformats.org/officeDocument/2006/relationships/hyperlink" Target="https://base.garant.ru/75062082/53f89421bbdaf741eb2d1ecc4ddb4c33/" TargetMode="External"/><Relationship Id="rId97" Type="http://schemas.openxmlformats.org/officeDocument/2006/relationships/hyperlink" Target="https://base.garant.ru/75062082/53f89421bbdaf741eb2d1ecc4ddb4c33/" TargetMode="External"/><Relationship Id="rId104" Type="http://schemas.openxmlformats.org/officeDocument/2006/relationships/hyperlink" Target="https://base.garant.ru/75062082/53f89421bbdaf741eb2d1ecc4ddb4c33/" TargetMode="External"/><Relationship Id="rId120" Type="http://schemas.openxmlformats.org/officeDocument/2006/relationships/hyperlink" Target="http://ivo.garant.ru/" TargetMode="External"/><Relationship Id="rId125" Type="http://schemas.openxmlformats.org/officeDocument/2006/relationships/hyperlink" Target="http://ivo.garant.ru/" TargetMode="External"/><Relationship Id="rId141" Type="http://schemas.openxmlformats.org/officeDocument/2006/relationships/hyperlink" Target="http://ivo.garant.ru/" TargetMode="External"/><Relationship Id="rId146" Type="http://schemas.openxmlformats.org/officeDocument/2006/relationships/hyperlink" Target="consultantplus://offline/ref=5C4208796DE6D07DDFB4DA90DFAE25D47ABB8506A5C6E7574F4823A94BEEEACF805C15C2828A43F3C7317Ax8GFG" TargetMode="External"/><Relationship Id="rId167" Type="http://schemas.openxmlformats.org/officeDocument/2006/relationships/hyperlink" Target="consultantplus://offline/ref=5C4208796DE6D07DDFB4DA90DFAE25D47ABB8506A5C6E7574F4823A94BEEEACF805C15C2828A43F3C7317Ax8GFG" TargetMode="External"/><Relationship Id="rId188" Type="http://schemas.openxmlformats.org/officeDocument/2006/relationships/hyperlink" Target="consultantplus://offline/ref=5C4208796DE6D07DDFB4DA90DFAE25D47ABB8506A5C6E7574F4823A94BEEEACF805C15C2828A43F3C7317Ax8GFG" TargetMode="External"/><Relationship Id="rId7" Type="http://schemas.openxmlformats.org/officeDocument/2006/relationships/endnotes" Target="endnotes.xml"/><Relationship Id="rId71" Type="http://schemas.openxmlformats.org/officeDocument/2006/relationships/hyperlink" Target="https://base.garant.ru/75062082/53f89421bbdaf741eb2d1ecc4ddb4c33/" TargetMode="External"/><Relationship Id="rId92" Type="http://schemas.openxmlformats.org/officeDocument/2006/relationships/hyperlink" Target="https://base.garant.ru/75062082/53f89421bbdaf741eb2d1ecc4ddb4c33/" TargetMode="External"/><Relationship Id="rId162" Type="http://schemas.openxmlformats.org/officeDocument/2006/relationships/hyperlink" Target="http://ivo.garant.ru/" TargetMode="External"/><Relationship Id="rId183" Type="http://schemas.openxmlformats.org/officeDocument/2006/relationships/hyperlink" Target="http://ivo.garant.ru/" TargetMode="External"/><Relationship Id="rId213" Type="http://schemas.openxmlformats.org/officeDocument/2006/relationships/header" Target="header2.xml"/><Relationship Id="rId2" Type="http://schemas.openxmlformats.org/officeDocument/2006/relationships/numbering" Target="numbering.xml"/><Relationship Id="rId29" Type="http://schemas.openxmlformats.org/officeDocument/2006/relationships/hyperlink" Target="https://login.consultant.ru/link/?req=doc&amp;demo=2&amp;base=LAW&amp;n=402649&amp;dst=2206&amp;field=134&amp;date=20.12.2021" TargetMode="External"/><Relationship Id="rId24" Type="http://schemas.openxmlformats.org/officeDocument/2006/relationships/hyperlink" Target="https://login.consultant.ru/link/?req=doc&amp;demo=2&amp;base=LAW&amp;n=402649&amp;dst=1425&amp;field=134&amp;date=21.12.2021" TargetMode="External"/><Relationship Id="rId40" Type="http://schemas.openxmlformats.org/officeDocument/2006/relationships/hyperlink" Target="https://login.consultant.ru/link/?req=doc&amp;demo=2&amp;base=LAW&amp;n=402649&amp;dst=2591&amp;field=134&amp;date=21.12.2021" TargetMode="External"/><Relationship Id="rId45" Type="http://schemas.openxmlformats.org/officeDocument/2006/relationships/hyperlink" Target="https://login.consultant.ru/link/?req=doc&amp;demo=2&amp;base=LAW&amp;n=383542&amp;dst=3054&amp;field=134&amp;date=20.01.2022" TargetMode="External"/><Relationship Id="rId66" Type="http://schemas.openxmlformats.org/officeDocument/2006/relationships/hyperlink" Target="https://base.garant.ru/75062082/53f89421bbdaf741eb2d1ecc4ddb4c33/" TargetMode="External"/><Relationship Id="rId87" Type="http://schemas.openxmlformats.org/officeDocument/2006/relationships/hyperlink" Target="https://base.garant.ru/75062082/53f89421bbdaf741eb2d1ecc4ddb4c33/" TargetMode="External"/><Relationship Id="rId110" Type="http://schemas.openxmlformats.org/officeDocument/2006/relationships/hyperlink" Target="https://base.garant.ru/75062082/53f89421bbdaf741eb2d1ecc4ddb4c33/" TargetMode="External"/><Relationship Id="rId115" Type="http://schemas.openxmlformats.org/officeDocument/2006/relationships/hyperlink" Target="http://ivo.garant.ru/" TargetMode="External"/><Relationship Id="rId131" Type="http://schemas.openxmlformats.org/officeDocument/2006/relationships/hyperlink" Target="http://ivo.garant.ru/" TargetMode="External"/><Relationship Id="rId136" Type="http://schemas.openxmlformats.org/officeDocument/2006/relationships/hyperlink" Target="http://ivo.garant.ru/" TargetMode="External"/><Relationship Id="rId157" Type="http://schemas.openxmlformats.org/officeDocument/2006/relationships/hyperlink" Target="consultantplus://offline/ref=5C4208796DE6D07DDFB4DA90DFAE25D47ABB8506A5C6E7574F4823A94BEEEACF805C15C2828A43F3C7317Ax8GFG" TargetMode="External"/><Relationship Id="rId178" Type="http://schemas.openxmlformats.org/officeDocument/2006/relationships/hyperlink" Target="consultantplus://offline/ref=5C4208796DE6D07DDFB4DA90DFAE25D47ABB8506A5C6E7574F4823A94BEEEACF805C15C2828A43F3C7317Ax8GFG" TargetMode="External"/><Relationship Id="rId61" Type="http://schemas.openxmlformats.org/officeDocument/2006/relationships/hyperlink" Target="https://base.garant.ru/75062082/53f89421bbdaf741eb2d1ecc4ddb4c33/" TargetMode="External"/><Relationship Id="rId82" Type="http://schemas.openxmlformats.org/officeDocument/2006/relationships/hyperlink" Target="https://base.garant.ru/75062082/53f89421bbdaf741eb2d1ecc4ddb4c33/" TargetMode="External"/><Relationship Id="rId152" Type="http://schemas.openxmlformats.org/officeDocument/2006/relationships/hyperlink" Target="http://ivo.garant.ru/" TargetMode="External"/><Relationship Id="rId173" Type="http://schemas.openxmlformats.org/officeDocument/2006/relationships/hyperlink" Target="http://ivo.garant.ru/" TargetMode="External"/><Relationship Id="rId194" Type="http://schemas.openxmlformats.org/officeDocument/2006/relationships/hyperlink" Target="http://ivo.garant.ru/" TargetMode="External"/><Relationship Id="rId199" Type="http://schemas.openxmlformats.org/officeDocument/2006/relationships/hyperlink" Target="http://ivo.garant.ru/" TargetMode="External"/><Relationship Id="rId203" Type="http://schemas.openxmlformats.org/officeDocument/2006/relationships/hyperlink" Target="consultantplus://offline/ref=956B261DB76EC2E40552318B079232F40D4A414A122783FAE00ECBE086Z358F" TargetMode="External"/><Relationship Id="rId208" Type="http://schemas.openxmlformats.org/officeDocument/2006/relationships/hyperlink" Target="http://docs.cntd.ru/document/461606816" TargetMode="External"/><Relationship Id="rId19" Type="http://schemas.openxmlformats.org/officeDocument/2006/relationships/hyperlink" Target="https://login.consultant.ru/link/?req=doc&amp;demo=2&amp;base=LAW&amp;n=215026&amp;dst=100008&amp;field=134&amp;date=20.12.2021" TargetMode="External"/><Relationship Id="rId14" Type="http://schemas.openxmlformats.org/officeDocument/2006/relationships/hyperlink" Target="https://login.consultant.ru/link/?req=doc&amp;demo=2&amp;base=LAW&amp;n=389742&amp;date=17.02.2022" TargetMode="External"/><Relationship Id="rId30" Type="http://schemas.openxmlformats.org/officeDocument/2006/relationships/hyperlink" Target="https://login.consultant.ru/link/?req=doc&amp;demo=2&amp;base=LAW&amp;n=402649&amp;dst=2104&amp;field=134&amp;date=20.12.2021" TargetMode="External"/><Relationship Id="rId35" Type="http://schemas.openxmlformats.org/officeDocument/2006/relationships/hyperlink" Target="https://login.consultant.ru/link/?req=doc&amp;demo=2&amp;base=LAW&amp;n=402649&amp;dst=1107&amp;field=134&amp;date=21.12.2021" TargetMode="External"/><Relationship Id="rId56" Type="http://schemas.openxmlformats.org/officeDocument/2006/relationships/hyperlink" Target="https://base.garant.ru/75062082/53f89421bbdaf741eb2d1ecc4ddb4c33/" TargetMode="External"/><Relationship Id="rId77" Type="http://schemas.openxmlformats.org/officeDocument/2006/relationships/hyperlink" Target="https://base.garant.ru/75062082/53f89421bbdaf741eb2d1ecc4ddb4c33/" TargetMode="External"/><Relationship Id="rId100" Type="http://schemas.openxmlformats.org/officeDocument/2006/relationships/hyperlink" Target="https://base.garant.ru/75062082/53f89421bbdaf741eb2d1ecc4ddb4c33/" TargetMode="External"/><Relationship Id="rId105" Type="http://schemas.openxmlformats.org/officeDocument/2006/relationships/hyperlink" Target="https://base.garant.ru/75062082/53f89421bbdaf741eb2d1ecc4ddb4c33/" TargetMode="External"/><Relationship Id="rId126" Type="http://schemas.openxmlformats.org/officeDocument/2006/relationships/hyperlink" Target="http://ivo.garant.ru/" TargetMode="External"/><Relationship Id="rId147" Type="http://schemas.openxmlformats.org/officeDocument/2006/relationships/hyperlink" Target="consultantplus://offline/ref=5C4208796DE6D07DDFB4DA90DFAE25D47ABB8506A5C6E7574F4823A94BEEEACF805C15C2828A43F3C7317Ax8GFG" TargetMode="External"/><Relationship Id="rId168" Type="http://schemas.openxmlformats.org/officeDocument/2006/relationships/hyperlink" Target="consultantplus://offline/ref=5C4208796DE6D07DDFB4DA90DFAE25D47ABB8506A5C6E7574F4823A94BEEEACF805C15C2828A43F3C7317Ax8GFG" TargetMode="External"/><Relationship Id="rId8" Type="http://schemas.openxmlformats.org/officeDocument/2006/relationships/hyperlink" Target="https://login.consultant.ru/link/?req=doc&amp;demo=2&amp;base=LAW&amp;n=405839&amp;dst=100872&amp;field=134&amp;date=12.01.2022" TargetMode="External"/><Relationship Id="rId51" Type="http://schemas.openxmlformats.org/officeDocument/2006/relationships/hyperlink" Target="https://login.consultant.ru/link/?req=doc&amp;demo=2&amp;base=LAW&amp;n=383542&amp;dst=2910&amp;field=134&amp;date=20.01.2022" TargetMode="External"/><Relationship Id="rId72" Type="http://schemas.openxmlformats.org/officeDocument/2006/relationships/hyperlink" Target="https://base.garant.ru/75062082/53f89421bbdaf741eb2d1ecc4ddb4c33/" TargetMode="External"/><Relationship Id="rId93" Type="http://schemas.openxmlformats.org/officeDocument/2006/relationships/hyperlink" Target="https://base.garant.ru/75062082/53f89421bbdaf741eb2d1ecc4ddb4c33/" TargetMode="External"/><Relationship Id="rId98" Type="http://schemas.openxmlformats.org/officeDocument/2006/relationships/hyperlink" Target="https://base.garant.ru/75062082/53f89421bbdaf741eb2d1ecc4ddb4c33/" TargetMode="External"/><Relationship Id="rId121" Type="http://schemas.openxmlformats.org/officeDocument/2006/relationships/hyperlink" Target="http://ivo.garant.ru/" TargetMode="External"/><Relationship Id="rId142" Type="http://schemas.openxmlformats.org/officeDocument/2006/relationships/hyperlink" Target="http://ivo.garant.ru/" TargetMode="External"/><Relationship Id="rId163" Type="http://schemas.openxmlformats.org/officeDocument/2006/relationships/hyperlink" Target="http://ivo.garant.ru/" TargetMode="External"/><Relationship Id="rId184" Type="http://schemas.openxmlformats.org/officeDocument/2006/relationships/hyperlink" Target="http://ivo.garant.ru/" TargetMode="External"/><Relationship Id="rId189" Type="http://schemas.openxmlformats.org/officeDocument/2006/relationships/hyperlink" Target="https://base.garant.ru/75062082/53f89421bbdaf741eb2d1ecc4ddb4c33/" TargetMode="External"/><Relationship Id="rId3" Type="http://schemas.openxmlformats.org/officeDocument/2006/relationships/styles" Target="styles.xml"/><Relationship Id="rId214" Type="http://schemas.openxmlformats.org/officeDocument/2006/relationships/fontTable" Target="fontTable.xml"/><Relationship Id="rId25" Type="http://schemas.openxmlformats.org/officeDocument/2006/relationships/hyperlink" Target="https://login.consultant.ru/link/?req=doc&amp;demo=2&amp;base=LAW&amp;n=402649&amp;dst=3140&amp;field=134&amp;date=21.12.2021" TargetMode="External"/><Relationship Id="rId46" Type="http://schemas.openxmlformats.org/officeDocument/2006/relationships/hyperlink" Target="https://login.consultant.ru/link/?req=doc&amp;demo=2&amp;base=LAW&amp;n=383542&amp;dst=3060&amp;field=134&amp;date=20.01.2022" TargetMode="External"/><Relationship Id="rId67" Type="http://schemas.openxmlformats.org/officeDocument/2006/relationships/hyperlink" Target="https://base.garant.ru/75062082/53f89421bbdaf741eb2d1ecc4ddb4c33/" TargetMode="External"/><Relationship Id="rId116" Type="http://schemas.openxmlformats.org/officeDocument/2006/relationships/hyperlink" Target="http://ivo.garant.ru/" TargetMode="External"/><Relationship Id="rId137" Type="http://schemas.openxmlformats.org/officeDocument/2006/relationships/hyperlink" Target="http://ivo.garant.ru/" TargetMode="External"/><Relationship Id="rId158" Type="http://schemas.openxmlformats.org/officeDocument/2006/relationships/hyperlink" Target="http://ivo.garant.ru/" TargetMode="External"/><Relationship Id="rId20" Type="http://schemas.openxmlformats.org/officeDocument/2006/relationships/hyperlink" Target="https://login.consultant.ru/link/?req=doc&amp;demo=2&amp;base=LAW&amp;n=387691&amp;dst=100095&amp;field=134&amp;date=20.12.2021" TargetMode="External"/><Relationship Id="rId41" Type="http://schemas.openxmlformats.org/officeDocument/2006/relationships/hyperlink" Target="https://login.consultant.ru/link/?req=doc&amp;demo=2&amp;base=LAW&amp;n=402649&amp;dst=2580&amp;field=134&amp;date=21.12.2021" TargetMode="External"/><Relationship Id="rId62" Type="http://schemas.openxmlformats.org/officeDocument/2006/relationships/hyperlink" Target="https://base.garant.ru/75062082/53f89421bbdaf741eb2d1ecc4ddb4c33/" TargetMode="External"/><Relationship Id="rId83" Type="http://schemas.openxmlformats.org/officeDocument/2006/relationships/hyperlink" Target="https://base.garant.ru/75062082/53f89421bbdaf741eb2d1ecc4ddb4c33/" TargetMode="External"/><Relationship Id="rId88" Type="http://schemas.openxmlformats.org/officeDocument/2006/relationships/hyperlink" Target="https://base.garant.ru/75062082/53f89421bbdaf741eb2d1ecc4ddb4c33/" TargetMode="External"/><Relationship Id="rId111" Type="http://schemas.openxmlformats.org/officeDocument/2006/relationships/hyperlink" Target="https://base.garant.ru/75062082/53f89421bbdaf741eb2d1ecc4ddb4c33/" TargetMode="External"/><Relationship Id="rId132" Type="http://schemas.openxmlformats.org/officeDocument/2006/relationships/hyperlink" Target="consultantplus://offline/ref=5C4208796DE6D07DDFB4DA90DFAE25D47ABB8506A5C6E7574F4823A94BEEEACF805C15C2828A43F3C7317Ax8GFG" TargetMode="External"/><Relationship Id="rId153" Type="http://schemas.openxmlformats.org/officeDocument/2006/relationships/hyperlink" Target="http://ivo.garant.ru/" TargetMode="External"/><Relationship Id="rId174" Type="http://schemas.openxmlformats.org/officeDocument/2006/relationships/hyperlink" Target="http://ivo.garant.ru/" TargetMode="External"/><Relationship Id="rId179" Type="http://schemas.openxmlformats.org/officeDocument/2006/relationships/hyperlink" Target="http://ivo.garant.ru/" TargetMode="External"/><Relationship Id="rId195" Type="http://schemas.openxmlformats.org/officeDocument/2006/relationships/hyperlink" Target="http://ivo.garant.ru/" TargetMode="External"/><Relationship Id="rId209" Type="http://schemas.openxmlformats.org/officeDocument/2006/relationships/hyperlink" Target="http://docs.cntd.ru/document/461606816" TargetMode="External"/><Relationship Id="rId190" Type="http://schemas.openxmlformats.org/officeDocument/2006/relationships/hyperlink" Target="https://base.garant.ru/75062082/53f89421bbdaf741eb2d1ecc4ddb4c33/" TargetMode="External"/><Relationship Id="rId204" Type="http://schemas.openxmlformats.org/officeDocument/2006/relationships/hyperlink" Target="consultantplus://offline/ref=956B261DB76EC2E40552318B079232F40D4A444E112283FAE00ECBE086Z358F" TargetMode="External"/><Relationship Id="rId15" Type="http://schemas.openxmlformats.org/officeDocument/2006/relationships/hyperlink" Target="https://login.consultant.ru/link/?req=doc&amp;demo=2&amp;base=LAW&amp;n=406292&amp;date=17.02.2022" TargetMode="External"/><Relationship Id="rId36" Type="http://schemas.openxmlformats.org/officeDocument/2006/relationships/hyperlink" Target="https://login.consultant.ru/link/?req=doc&amp;demo=2&amp;base=LAW&amp;n=402649&amp;dst=1110&amp;field=134&amp;date=21.12.2021" TargetMode="External"/><Relationship Id="rId57" Type="http://schemas.openxmlformats.org/officeDocument/2006/relationships/hyperlink" Target="https://base.garant.ru/75062082/53f89421bbdaf741eb2d1ecc4ddb4c33/" TargetMode="External"/><Relationship Id="rId106" Type="http://schemas.openxmlformats.org/officeDocument/2006/relationships/hyperlink" Target="https://base.garant.ru/75062082/53f89421bbdaf741eb2d1ecc4ddb4c33/" TargetMode="External"/><Relationship Id="rId127" Type="http://schemas.openxmlformats.org/officeDocument/2006/relationships/hyperlink" Target="http://ivo.garant.ru/" TargetMode="External"/><Relationship Id="rId10" Type="http://schemas.openxmlformats.org/officeDocument/2006/relationships/hyperlink" Target="https://login.consultant.ru/link/?req=doc&amp;demo=2&amp;base=LAW&amp;n=382727&amp;date=20.12.2021" TargetMode="External"/><Relationship Id="rId31" Type="http://schemas.openxmlformats.org/officeDocument/2006/relationships/hyperlink" Target="https://login.consultant.ru/link/?req=doc&amp;demo=2&amp;base=LAW&amp;n=402649&amp;dst=2209&amp;field=134&amp;date=20.12.2021" TargetMode="External"/><Relationship Id="rId52" Type="http://schemas.openxmlformats.org/officeDocument/2006/relationships/hyperlink" Target="https://login.consultant.ru/link/?req=doc&amp;demo=2&amp;base=LAW&amp;n=406071&amp;dst=100039&amp;field=134&amp;date=20.01.2022" TargetMode="External"/><Relationship Id="rId73" Type="http://schemas.openxmlformats.org/officeDocument/2006/relationships/hyperlink" Target="https://base.garant.ru/75062082/53f89421bbdaf741eb2d1ecc4ddb4c33/" TargetMode="External"/><Relationship Id="rId78" Type="http://schemas.openxmlformats.org/officeDocument/2006/relationships/hyperlink" Target="https://base.garant.ru/75062082/53f89421bbdaf741eb2d1ecc4ddb4c33/" TargetMode="External"/><Relationship Id="rId94" Type="http://schemas.openxmlformats.org/officeDocument/2006/relationships/hyperlink" Target="https://base.garant.ru/75062082/53f89421bbdaf741eb2d1ecc4ddb4c33/" TargetMode="External"/><Relationship Id="rId99" Type="http://schemas.openxmlformats.org/officeDocument/2006/relationships/hyperlink" Target="https://base.garant.ru/75062082/53f89421bbdaf741eb2d1ecc4ddb4c33/" TargetMode="External"/><Relationship Id="rId101" Type="http://schemas.openxmlformats.org/officeDocument/2006/relationships/hyperlink" Target="https://base.garant.ru/75062082/53f89421bbdaf741eb2d1ecc4ddb4c33/" TargetMode="External"/><Relationship Id="rId122" Type="http://schemas.openxmlformats.org/officeDocument/2006/relationships/hyperlink" Target="consultantplus://offline/ref=5C4208796DE6D07DDFB4DA90DFAE25D47ABB8506A5C6E7574F4823A94BEEEACF805C15C2828A43F3C7317Ax8GFG" TargetMode="External"/><Relationship Id="rId143" Type="http://schemas.openxmlformats.org/officeDocument/2006/relationships/hyperlink" Target="http://ivo.garant.ru/" TargetMode="External"/><Relationship Id="rId148" Type="http://schemas.openxmlformats.org/officeDocument/2006/relationships/hyperlink" Target="http://ivo.garant.ru/" TargetMode="External"/><Relationship Id="rId164" Type="http://schemas.openxmlformats.org/officeDocument/2006/relationships/hyperlink" Target="http://ivo.garant.ru/" TargetMode="External"/><Relationship Id="rId169" Type="http://schemas.openxmlformats.org/officeDocument/2006/relationships/hyperlink" Target="consultantplus://offline/ref=5C4208796DE6D07DDFB4DA90DFAE25D47ABB8506A5C6E7574F4823A94BEEEACF805C15C2828A43F3C7317Ax8GFG" TargetMode="External"/><Relationship Id="rId185" Type="http://schemas.openxmlformats.org/officeDocument/2006/relationships/hyperlink" Target="http://ivo.garant.ru/" TargetMode="External"/><Relationship Id="rId4" Type="http://schemas.openxmlformats.org/officeDocument/2006/relationships/settings" Target="settings.xml"/><Relationship Id="rId9" Type="http://schemas.openxmlformats.org/officeDocument/2006/relationships/hyperlink" Target="https://login.consultant.ru/link/?req=doc&amp;demo=2&amp;base=LAW&amp;n=372939&amp;date=20.12.2021" TargetMode="External"/><Relationship Id="rId180" Type="http://schemas.openxmlformats.org/officeDocument/2006/relationships/hyperlink" Target="http://ivo.garant.ru/" TargetMode="External"/><Relationship Id="rId210" Type="http://schemas.openxmlformats.org/officeDocument/2006/relationships/hyperlink" Target="http://docs.cntd.ru/document/461607729" TargetMode="External"/><Relationship Id="rId215" Type="http://schemas.openxmlformats.org/officeDocument/2006/relationships/theme" Target="theme/theme1.xml"/><Relationship Id="rId26" Type="http://schemas.openxmlformats.org/officeDocument/2006/relationships/hyperlink" Target="https://login.consultant.ru/link/?req=doc&amp;demo=2&amp;base=LAW&amp;n=215026&amp;dst=100008&amp;field=134&amp;date=20.12.2021" TargetMode="External"/><Relationship Id="rId47" Type="http://schemas.openxmlformats.org/officeDocument/2006/relationships/hyperlink" Target="https://login.consultant.ru/link/?req=doc&amp;demo=2&amp;base=LAW&amp;n=402649&amp;dst=3118&amp;field=134&amp;date=22.12.2021" TargetMode="External"/><Relationship Id="rId68" Type="http://schemas.openxmlformats.org/officeDocument/2006/relationships/hyperlink" Target="https://base.garant.ru/75062082/53f89421bbdaf741eb2d1ecc4ddb4c33/" TargetMode="External"/><Relationship Id="rId89" Type="http://schemas.openxmlformats.org/officeDocument/2006/relationships/hyperlink" Target="https://base.garant.ru/75062082/53f89421bbdaf741eb2d1ecc4ddb4c33/" TargetMode="External"/><Relationship Id="rId112" Type="http://schemas.openxmlformats.org/officeDocument/2006/relationships/hyperlink" Target="http://ivo.garant.ru/" TargetMode="External"/><Relationship Id="rId133" Type="http://schemas.openxmlformats.org/officeDocument/2006/relationships/hyperlink" Target="consultantplus://offline/ref=5C4208796DE6D07DDFB4DA90DFAE25D47ABB8506A5C6E7574F4823A94BEEEACF805C15C2828A43F3C7317Ax8GFG" TargetMode="External"/><Relationship Id="rId154" Type="http://schemas.openxmlformats.org/officeDocument/2006/relationships/hyperlink" Target="http://ivo.garant.ru/" TargetMode="External"/><Relationship Id="rId175" Type="http://schemas.openxmlformats.org/officeDocument/2006/relationships/hyperlink" Target="http://ivo.garant.ru/" TargetMode="External"/><Relationship Id="rId196" Type="http://schemas.openxmlformats.org/officeDocument/2006/relationships/hyperlink" Target="http://ivo.garant.ru/" TargetMode="External"/><Relationship Id="rId200" Type="http://schemas.openxmlformats.org/officeDocument/2006/relationships/hyperlink" Target="http://ivo.garant.ru/" TargetMode="External"/><Relationship Id="rId16" Type="http://schemas.openxmlformats.org/officeDocument/2006/relationships/hyperlink" Target="https://login.consultant.ru/link/?req=doc&amp;demo=2&amp;base=LAW&amp;n=402774&amp;dst=1095&amp;field=134&amp;date=20.12.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1E2F87-96B7-4921-A48A-4875FAC3E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11420</TotalTime>
  <Pages>1</Pages>
  <Words>169171</Words>
  <Characters>964281</Characters>
  <Application>Microsoft Office Word</Application>
  <DocSecurity>0</DocSecurity>
  <Lines>8035</Lines>
  <Paragraphs>2262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Департамент</Company>
  <LinksUpToDate>false</LinksUpToDate>
  <CharactersWithSpaces>1131190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Десятериченко</dc:creator>
  <cp:keywords/>
  <dc:description/>
  <cp:lastModifiedBy>Architecture</cp:lastModifiedBy>
  <cp:revision>44</cp:revision>
  <cp:lastPrinted>2022-05-16T15:30:00Z</cp:lastPrinted>
  <dcterms:created xsi:type="dcterms:W3CDTF">2016-12-06T20:52:00Z</dcterms:created>
  <dcterms:modified xsi:type="dcterms:W3CDTF">2022-05-17T04:55:00Z</dcterms:modified>
</cp:coreProperties>
</file>